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6CF" w:rsidRPr="005B2E19" w:rsidRDefault="00D656CF" w:rsidP="005B2E19">
      <w:pPr>
        <w:jc w:val="right"/>
        <w:rPr>
          <w:rFonts w:ascii="Times New Roman" w:hAnsi="Times New Roman"/>
          <w:b/>
          <w:bCs/>
          <w:i/>
          <w:lang w:val="ru-RU"/>
        </w:rPr>
      </w:pPr>
      <w:r w:rsidRPr="005B2E19">
        <w:rPr>
          <w:rFonts w:ascii="Times New Roman" w:hAnsi="Times New Roman"/>
          <w:bCs/>
          <w:i/>
          <w:lang w:val="ru-RU"/>
        </w:rPr>
        <w:t xml:space="preserve">                                                                                                 </w:t>
      </w: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2D257B" w:rsidRPr="006560A0" w:rsidTr="001A2A91">
        <w:trPr>
          <w:trHeight w:val="1134"/>
          <w:jc w:val="center"/>
        </w:trPr>
        <w:tc>
          <w:tcPr>
            <w:tcW w:w="4536" w:type="dxa"/>
          </w:tcPr>
          <w:p w:rsidR="002D257B" w:rsidRPr="002D257B" w:rsidRDefault="002D257B" w:rsidP="002D257B">
            <w:pPr>
              <w:rPr>
                <w:rFonts w:ascii="Times New Roman" w:hAnsi="Times New Roman"/>
                <w:b/>
                <w:color w:val="FFFFFF"/>
                <w:sz w:val="20"/>
                <w:lang w:val="ru-RU" w:eastAsia="ru-RU" w:bidi="ar-SA"/>
              </w:rPr>
            </w:pPr>
            <w:r w:rsidRPr="002D257B">
              <w:rPr>
                <w:rFonts w:ascii="Times New Roman" w:hAnsi="Times New Roman"/>
                <w:b/>
                <w:color w:val="FFFFFF"/>
                <w:sz w:val="20"/>
                <w:lang w:val="ru-RU" w:eastAsia="ru-RU" w:bidi="ar-SA"/>
              </w:rPr>
              <w:t>ПАРАТ</w:t>
            </w:r>
          </w:p>
          <w:p w:rsidR="002D257B" w:rsidRPr="002D257B" w:rsidRDefault="002D257B" w:rsidP="002D257B">
            <w:pPr>
              <w:jc w:val="center"/>
              <w:rPr>
                <w:rFonts w:ascii="Times New Roman" w:hAnsi="Times New Roman"/>
                <w:sz w:val="17"/>
                <w:szCs w:val="17"/>
                <w:lang w:val="ru-RU" w:eastAsia="ru-RU" w:bidi="ar-SA"/>
              </w:rPr>
            </w:pPr>
            <w:r w:rsidRPr="002D257B">
              <w:rPr>
                <w:rFonts w:ascii="Times New Roman" w:hAnsi="Times New Roman"/>
                <w:sz w:val="17"/>
                <w:szCs w:val="17"/>
                <w:lang w:val="ru-RU" w:eastAsia="ru-RU" w:bidi="ar-SA"/>
              </w:rPr>
              <w:t>РЕСПУБЛИКА ТАТАРСТАН</w:t>
            </w:r>
          </w:p>
          <w:p w:rsidR="002D257B" w:rsidRPr="002D257B" w:rsidRDefault="002D257B" w:rsidP="002D257B">
            <w:pPr>
              <w:jc w:val="center"/>
              <w:rPr>
                <w:rFonts w:ascii="Times New Roman" w:hAnsi="Times New Roman"/>
                <w:sz w:val="17"/>
                <w:szCs w:val="17"/>
                <w:lang w:val="tt-RU" w:eastAsia="ru-RU" w:bidi="ar-SA"/>
              </w:rPr>
            </w:pPr>
            <w:r w:rsidRPr="002D257B">
              <w:rPr>
                <w:rFonts w:ascii="Times New Roman" w:hAnsi="Times New Roman"/>
                <w:sz w:val="17"/>
                <w:szCs w:val="17"/>
                <w:lang w:val="tt-RU" w:eastAsia="ru-RU" w:bidi="ar-SA"/>
              </w:rPr>
              <w:t>НИЖНЕКАМСКИЙ</w:t>
            </w:r>
          </w:p>
          <w:p w:rsidR="002D257B" w:rsidRPr="002D257B" w:rsidRDefault="002D257B" w:rsidP="002D257B">
            <w:pPr>
              <w:jc w:val="center"/>
              <w:rPr>
                <w:rFonts w:ascii="Times New Roman" w:hAnsi="Times New Roman"/>
                <w:sz w:val="17"/>
                <w:szCs w:val="17"/>
                <w:lang w:val="tt-RU" w:eastAsia="ru-RU" w:bidi="ar-SA"/>
              </w:rPr>
            </w:pPr>
            <w:r w:rsidRPr="002D257B">
              <w:rPr>
                <w:rFonts w:ascii="Times New Roman" w:hAnsi="Times New Roman"/>
                <w:sz w:val="17"/>
                <w:szCs w:val="17"/>
                <w:lang w:val="tt-RU" w:eastAsia="ru-RU" w:bidi="ar-SA"/>
              </w:rPr>
              <w:t>ГОРОДСКОЙ СОВЕТ</w:t>
            </w:r>
          </w:p>
          <w:p w:rsidR="002D257B" w:rsidRPr="002D257B" w:rsidRDefault="002D257B" w:rsidP="002D257B">
            <w:pPr>
              <w:ind w:left="-108" w:right="-108"/>
              <w:jc w:val="center"/>
              <w:rPr>
                <w:rFonts w:ascii="Times New Roman" w:hAnsi="Times New Roman"/>
                <w:sz w:val="8"/>
                <w:szCs w:val="8"/>
                <w:lang w:val="tt-RU" w:eastAsia="ru-RU" w:bidi="ar-SA"/>
              </w:rPr>
            </w:pPr>
          </w:p>
          <w:p w:rsidR="002D257B" w:rsidRPr="002D257B" w:rsidRDefault="002D257B" w:rsidP="002D257B">
            <w:pPr>
              <w:ind w:left="-108" w:right="-108"/>
              <w:jc w:val="center"/>
              <w:rPr>
                <w:rFonts w:ascii="Times New Roman" w:hAnsi="Times New Roman"/>
                <w:sz w:val="15"/>
                <w:szCs w:val="15"/>
                <w:lang w:val="tt-RU" w:eastAsia="ru-RU" w:bidi="ar-SA"/>
              </w:rPr>
            </w:pPr>
            <w:r w:rsidRPr="002D257B">
              <w:rPr>
                <w:rFonts w:ascii="Times New Roman" w:hAnsi="Times New Roman"/>
                <w:sz w:val="15"/>
                <w:szCs w:val="15"/>
                <w:lang w:val="tt-RU" w:eastAsia="ru-RU" w:bidi="ar-SA"/>
              </w:rPr>
              <w:t xml:space="preserve">пр. Строителей, д. 12, </w:t>
            </w:r>
            <w:r w:rsidRPr="002D257B">
              <w:rPr>
                <w:rFonts w:ascii="Times New Roman" w:hAnsi="Times New Roman"/>
                <w:sz w:val="15"/>
                <w:szCs w:val="15"/>
                <w:lang w:val="ru-RU" w:eastAsia="ru-RU" w:bidi="ar-SA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:rsidR="002D257B" w:rsidRPr="002D257B" w:rsidRDefault="002D257B" w:rsidP="002D257B">
            <w:pPr>
              <w:ind w:left="-108"/>
              <w:jc w:val="center"/>
              <w:rPr>
                <w:rFonts w:ascii="Times New Roman" w:hAnsi="Times New Roman"/>
                <w:sz w:val="20"/>
                <w:lang w:val="ru-RU" w:eastAsia="ru-RU" w:bidi="ar-SA"/>
              </w:rPr>
            </w:pPr>
            <w:r w:rsidRPr="002D257B">
              <w:rPr>
                <w:rFonts w:ascii="Times New Roman" w:hAnsi="Times New Roman"/>
                <w:noProof/>
                <w:sz w:val="20"/>
                <w:lang w:val="ru-RU" w:eastAsia="ru-RU" w:bidi="ar-SA"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2D257B" w:rsidRPr="002D257B" w:rsidRDefault="002D257B" w:rsidP="002D257B">
            <w:pPr>
              <w:jc w:val="center"/>
              <w:rPr>
                <w:rFonts w:ascii="Times New Roman" w:hAnsi="Times New Roman"/>
                <w:b/>
                <w:sz w:val="20"/>
                <w:lang w:eastAsia="ru-RU" w:bidi="ar-SA"/>
              </w:rPr>
            </w:pPr>
          </w:p>
          <w:p w:rsidR="002D257B" w:rsidRPr="002D257B" w:rsidRDefault="002D257B" w:rsidP="002D257B">
            <w:pPr>
              <w:jc w:val="center"/>
              <w:rPr>
                <w:rFonts w:ascii="Times New Roman" w:hAnsi="Times New Roman"/>
                <w:sz w:val="17"/>
                <w:szCs w:val="17"/>
                <w:lang w:val="tt-RU" w:eastAsia="ru-RU" w:bidi="ar-SA"/>
              </w:rPr>
            </w:pPr>
            <w:r w:rsidRPr="002D257B">
              <w:rPr>
                <w:rFonts w:ascii="Times New Roman" w:hAnsi="Times New Roman"/>
                <w:sz w:val="17"/>
                <w:szCs w:val="17"/>
                <w:lang w:val="tt-RU" w:eastAsia="ru-RU" w:bidi="ar-SA"/>
              </w:rPr>
              <w:t>ТАТАРСТАН РЕСПУБЛИКАСЫ</w:t>
            </w:r>
          </w:p>
          <w:p w:rsidR="002D257B" w:rsidRPr="002D257B" w:rsidRDefault="002D257B" w:rsidP="002D257B">
            <w:pPr>
              <w:jc w:val="center"/>
              <w:rPr>
                <w:rFonts w:ascii="Times New Roman" w:hAnsi="Times New Roman"/>
                <w:sz w:val="17"/>
                <w:szCs w:val="17"/>
                <w:lang w:val="tt-RU" w:eastAsia="ru-RU" w:bidi="ar-SA"/>
              </w:rPr>
            </w:pPr>
            <w:r w:rsidRPr="002D257B">
              <w:rPr>
                <w:rFonts w:ascii="Times New Roman" w:hAnsi="Times New Roman"/>
                <w:sz w:val="17"/>
                <w:szCs w:val="17"/>
                <w:lang w:val="tt-RU" w:eastAsia="ru-RU" w:bidi="ar-SA"/>
              </w:rPr>
              <w:t xml:space="preserve">ТҮБӘН КАМА </w:t>
            </w:r>
          </w:p>
          <w:p w:rsidR="002D257B" w:rsidRPr="002D257B" w:rsidRDefault="002D257B" w:rsidP="002D257B">
            <w:pPr>
              <w:jc w:val="center"/>
              <w:rPr>
                <w:rFonts w:ascii="Times New Roman" w:hAnsi="Times New Roman"/>
                <w:sz w:val="17"/>
                <w:szCs w:val="17"/>
                <w:lang w:val="ru-RU" w:eastAsia="ru-RU" w:bidi="ar-SA"/>
              </w:rPr>
            </w:pPr>
            <w:r w:rsidRPr="002D257B">
              <w:rPr>
                <w:rFonts w:ascii="Times New Roman" w:hAnsi="Times New Roman"/>
                <w:sz w:val="17"/>
                <w:szCs w:val="17"/>
                <w:lang w:val="tt-RU" w:eastAsia="ru-RU" w:bidi="ar-SA"/>
              </w:rPr>
              <w:t xml:space="preserve">ШӘҺӘР СОВЕТЫ </w:t>
            </w:r>
          </w:p>
          <w:p w:rsidR="002D257B" w:rsidRPr="002D257B" w:rsidRDefault="002D257B" w:rsidP="002D257B">
            <w:pPr>
              <w:jc w:val="center"/>
              <w:rPr>
                <w:rFonts w:ascii="Times New Roman" w:hAnsi="Times New Roman"/>
                <w:sz w:val="8"/>
                <w:szCs w:val="8"/>
                <w:lang w:val="ru-RU" w:eastAsia="ru-RU" w:bidi="ar-SA"/>
              </w:rPr>
            </w:pPr>
          </w:p>
          <w:p w:rsidR="002D257B" w:rsidRPr="002D257B" w:rsidRDefault="002D257B" w:rsidP="002D257B">
            <w:pPr>
              <w:jc w:val="center"/>
              <w:rPr>
                <w:rFonts w:ascii="Times New Roman" w:hAnsi="Times New Roman"/>
                <w:sz w:val="15"/>
                <w:szCs w:val="15"/>
                <w:lang w:val="tt-RU" w:eastAsia="ru-RU" w:bidi="ar-SA"/>
              </w:rPr>
            </w:pPr>
            <w:r w:rsidRPr="002D257B">
              <w:rPr>
                <w:rFonts w:ascii="Times New Roman" w:hAnsi="Times New Roman"/>
                <w:sz w:val="15"/>
                <w:szCs w:val="15"/>
                <w:lang w:val="tt-RU" w:eastAsia="ru-RU" w:bidi="ar-SA"/>
              </w:rPr>
              <w:t>Төзүчеләр пр., 12 нче йорт, Түбән Кама шәһәре, 423570</w:t>
            </w:r>
          </w:p>
        </w:tc>
      </w:tr>
      <w:tr w:rsidR="002D257B" w:rsidRPr="002D257B" w:rsidTr="001A2A91">
        <w:trPr>
          <w:trHeight w:val="68"/>
          <w:jc w:val="center"/>
        </w:trPr>
        <w:tc>
          <w:tcPr>
            <w:tcW w:w="9639" w:type="dxa"/>
            <w:gridSpan w:val="4"/>
            <w:hideMark/>
          </w:tcPr>
          <w:p w:rsidR="002D257B" w:rsidRPr="002D257B" w:rsidRDefault="002D257B" w:rsidP="002D257B">
            <w:pPr>
              <w:spacing w:after="40"/>
              <w:jc w:val="center"/>
              <w:rPr>
                <w:rFonts w:ascii="Times New Roman" w:hAnsi="Times New Roman"/>
                <w:sz w:val="16"/>
                <w:szCs w:val="16"/>
                <w:lang w:val="tt-RU" w:eastAsia="ru-RU" w:bidi="ar-SA"/>
              </w:rPr>
            </w:pPr>
            <w:r w:rsidRPr="002D257B">
              <w:rPr>
                <w:rFonts w:ascii="Times New Roman" w:hAnsi="Times New Roman"/>
                <w:sz w:val="16"/>
                <w:szCs w:val="16"/>
                <w:lang w:val="tt-RU" w:eastAsia="ru-RU" w:bidi="ar-SA"/>
              </w:rPr>
              <w:t xml:space="preserve">Тел./факс: (8555) 42-42-66.  </w:t>
            </w:r>
            <w:r w:rsidRPr="002D257B">
              <w:rPr>
                <w:rFonts w:ascii="Times New Roman" w:hAnsi="Times New Roman"/>
                <w:sz w:val="16"/>
                <w:szCs w:val="16"/>
                <w:lang w:eastAsia="ru-RU" w:bidi="ar-SA"/>
              </w:rPr>
              <w:t>E</w:t>
            </w:r>
            <w:r w:rsidRPr="002D257B">
              <w:rPr>
                <w:rFonts w:ascii="Times New Roman" w:hAnsi="Times New Roman"/>
                <w:sz w:val="16"/>
                <w:szCs w:val="16"/>
                <w:lang w:val="ru-RU" w:eastAsia="ru-RU" w:bidi="ar-SA"/>
              </w:rPr>
              <w:t>-</w:t>
            </w:r>
            <w:r w:rsidRPr="002D257B">
              <w:rPr>
                <w:rFonts w:ascii="Times New Roman" w:hAnsi="Times New Roman"/>
                <w:sz w:val="16"/>
                <w:szCs w:val="16"/>
                <w:lang w:eastAsia="ru-RU" w:bidi="ar-SA"/>
              </w:rPr>
              <w:t>mail</w:t>
            </w:r>
            <w:r w:rsidRPr="002D257B">
              <w:rPr>
                <w:rFonts w:ascii="Times New Roman" w:hAnsi="Times New Roman"/>
                <w:sz w:val="16"/>
                <w:szCs w:val="16"/>
                <w:lang w:val="tt-RU" w:eastAsia="ru-RU" w:bidi="ar-SA"/>
              </w:rPr>
              <w:t xml:space="preserve">: </w:t>
            </w:r>
            <w:r w:rsidRPr="002D257B">
              <w:rPr>
                <w:rFonts w:ascii="Times New Roman" w:hAnsi="Times New Roman"/>
                <w:sz w:val="16"/>
                <w:szCs w:val="16"/>
                <w:lang w:eastAsia="ru-RU" w:bidi="ar-SA"/>
              </w:rPr>
              <w:t>Gorsovet</w:t>
            </w:r>
            <w:r w:rsidRPr="002D257B">
              <w:rPr>
                <w:rFonts w:ascii="Times New Roman" w:hAnsi="Times New Roman"/>
                <w:sz w:val="16"/>
                <w:szCs w:val="16"/>
                <w:lang w:val="ru-RU" w:eastAsia="ru-RU" w:bidi="ar-SA"/>
              </w:rPr>
              <w:t>.</w:t>
            </w:r>
            <w:r w:rsidRPr="002D257B">
              <w:rPr>
                <w:rFonts w:ascii="Times New Roman" w:hAnsi="Times New Roman"/>
                <w:sz w:val="16"/>
                <w:szCs w:val="16"/>
                <w:lang w:eastAsia="ru-RU" w:bidi="ar-SA"/>
              </w:rPr>
              <w:t>Nk</w:t>
            </w:r>
            <w:r w:rsidRPr="002D257B">
              <w:rPr>
                <w:rFonts w:ascii="Times New Roman" w:hAnsi="Times New Roman"/>
                <w:sz w:val="16"/>
                <w:szCs w:val="16"/>
                <w:lang w:val="ru-RU" w:eastAsia="ru-RU" w:bidi="ar-SA"/>
              </w:rPr>
              <w:t>@</w:t>
            </w:r>
            <w:r w:rsidRPr="002D257B">
              <w:rPr>
                <w:rFonts w:ascii="Times New Roman" w:hAnsi="Times New Roman"/>
                <w:sz w:val="16"/>
                <w:szCs w:val="16"/>
                <w:lang w:eastAsia="ru-RU" w:bidi="ar-SA"/>
              </w:rPr>
              <w:t>tatar</w:t>
            </w:r>
            <w:r w:rsidRPr="002D257B">
              <w:rPr>
                <w:rFonts w:ascii="Times New Roman" w:hAnsi="Times New Roman"/>
                <w:sz w:val="16"/>
                <w:szCs w:val="16"/>
                <w:lang w:val="ru-RU" w:eastAsia="ru-RU" w:bidi="ar-SA"/>
              </w:rPr>
              <w:t>.</w:t>
            </w:r>
            <w:r w:rsidRPr="002D257B">
              <w:rPr>
                <w:rFonts w:ascii="Times New Roman" w:hAnsi="Times New Roman"/>
                <w:sz w:val="16"/>
                <w:szCs w:val="16"/>
                <w:lang w:eastAsia="ru-RU" w:bidi="ar-SA"/>
              </w:rPr>
              <w:t>ru</w:t>
            </w:r>
          </w:p>
        </w:tc>
      </w:tr>
      <w:tr w:rsidR="002D257B" w:rsidRPr="002D257B" w:rsidTr="001A2A91">
        <w:trPr>
          <w:trHeight w:val="85"/>
          <w:jc w:val="center"/>
        </w:trPr>
        <w:tc>
          <w:tcPr>
            <w:tcW w:w="5246" w:type="dxa"/>
            <w:gridSpan w:val="2"/>
          </w:tcPr>
          <w:p w:rsidR="002D257B" w:rsidRPr="002D257B" w:rsidRDefault="002D257B" w:rsidP="002D257B">
            <w:pPr>
              <w:rPr>
                <w:rFonts w:ascii="Times New Roman" w:hAnsi="Times New Roman"/>
                <w:sz w:val="16"/>
                <w:szCs w:val="16"/>
                <w:lang w:val="tt-RU" w:eastAsia="ru-RU" w:bidi="ar-SA"/>
              </w:rPr>
            </w:pPr>
            <w:r w:rsidRPr="002D257B">
              <w:rPr>
                <w:rFonts w:ascii="Times New Roman" w:hAnsi="Times New Roman"/>
                <w:noProof/>
                <w:lang w:val="ru-RU"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5715" t="7620" r="6985" b="1143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95C7A0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CCh&#10;5z1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 w:rsidRPr="002D257B">
              <w:rPr>
                <w:rFonts w:ascii="Times New Roman" w:hAnsi="Times New Roman"/>
                <w:noProof/>
                <w:lang w:val="ru-RU"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5715" t="10795" r="6985" b="825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C9BA7C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39aCBk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 w:rsidRPr="002D257B">
              <w:rPr>
                <w:rFonts w:ascii="Times New Roman" w:hAnsi="Times New Roman"/>
                <w:noProof/>
                <w:lang w:val="ru-RU" w:eastAsia="ru-RU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5715" t="10160" r="6985" b="1206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708DE3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1L2/m1YCAABhBAAADgAAAAAAAAAAAAAAAAAuAgAAZHJzL2Uyb0RvYy54bWxQSwECLQAU&#10;AAYACAAAACEAjc1fjNsAAAAGAQAADwAAAAAAAAAAAAAAAACwBAAAZHJzL2Rvd25yZXYueG1sUEsF&#10;BgAAAAAEAAQA8wAAALgFAAAAAA==&#10;" strokecolor="#365f91"/>
                  </w:pict>
                </mc:Fallback>
              </mc:AlternateContent>
            </w:r>
            <w:r w:rsidRPr="002D257B">
              <w:rPr>
                <w:rFonts w:ascii="Times New Roman" w:hAnsi="Times New Roman"/>
                <w:sz w:val="20"/>
                <w:szCs w:val="20"/>
                <w:lang w:val="tt-RU" w:eastAsia="ru-RU" w:bidi="ar-SA"/>
              </w:rPr>
              <w:t xml:space="preserve">         </w:t>
            </w:r>
            <w:r w:rsidRPr="002D257B">
              <w:rPr>
                <w:rFonts w:ascii="Times New Roman" w:hAnsi="Times New Roman"/>
                <w:sz w:val="16"/>
                <w:szCs w:val="16"/>
                <w:lang w:val="tt-RU" w:eastAsia="ru-RU" w:bidi="ar-SA"/>
              </w:rPr>
              <w:t xml:space="preserve">   </w:t>
            </w:r>
          </w:p>
          <w:p w:rsidR="002D257B" w:rsidRPr="002D257B" w:rsidRDefault="002D257B" w:rsidP="002D257B">
            <w:pPr>
              <w:rPr>
                <w:rFonts w:ascii="Times New Roman" w:hAnsi="Times New Roman"/>
                <w:b/>
                <w:sz w:val="20"/>
                <w:szCs w:val="20"/>
                <w:lang w:val="tt-RU" w:eastAsia="ru-RU" w:bidi="ar-SA"/>
              </w:rPr>
            </w:pPr>
            <w:r w:rsidRPr="002D257B">
              <w:rPr>
                <w:rFonts w:ascii="Times New Roman" w:hAnsi="Times New Roman"/>
                <w:b/>
                <w:sz w:val="20"/>
                <w:szCs w:val="20"/>
                <w:lang w:val="tt-RU" w:eastAsia="ru-RU" w:bidi="ar-SA"/>
              </w:rPr>
              <w:t xml:space="preserve">                              РЕШЕНИЕ</w:t>
            </w:r>
          </w:p>
          <w:p w:rsidR="002D257B" w:rsidRPr="002D257B" w:rsidRDefault="002D257B" w:rsidP="002D257B">
            <w:pPr>
              <w:rPr>
                <w:rFonts w:ascii="Times New Roman" w:hAnsi="Times New Roman"/>
                <w:sz w:val="17"/>
                <w:szCs w:val="17"/>
                <w:lang w:val="tt-RU" w:eastAsia="ru-RU" w:bidi="ar-SA"/>
              </w:rPr>
            </w:pPr>
          </w:p>
          <w:p w:rsidR="002D257B" w:rsidRPr="002D257B" w:rsidRDefault="006560A0" w:rsidP="006560A0">
            <w:pPr>
              <w:rPr>
                <w:rFonts w:ascii="Times New Roman" w:hAnsi="Times New Roman"/>
                <w:sz w:val="17"/>
                <w:szCs w:val="17"/>
                <w:lang w:val="tt-RU" w:eastAsia="ru-RU" w:bidi="ar-SA"/>
              </w:rPr>
            </w:pPr>
            <w:r w:rsidRPr="006560A0">
              <w:rPr>
                <w:rFonts w:ascii="Times New Roman" w:hAnsi="Times New Roman"/>
                <w:lang w:val="tt-RU" w:eastAsia="ru-RU" w:bidi="ar-SA"/>
              </w:rPr>
              <w:t>21</w:t>
            </w:r>
            <w:r w:rsidR="002D257B" w:rsidRPr="006560A0">
              <w:rPr>
                <w:rFonts w:ascii="Times New Roman" w:hAnsi="Times New Roman"/>
                <w:lang w:val="tt-RU" w:eastAsia="ru-RU" w:bidi="ar-SA"/>
              </w:rPr>
              <w:t xml:space="preserve"> </w:t>
            </w:r>
            <w:r w:rsidR="005B2E19" w:rsidRPr="006560A0">
              <w:rPr>
                <w:rFonts w:ascii="Times New Roman" w:hAnsi="Times New Roman"/>
                <w:lang w:val="tt-RU" w:eastAsia="ru-RU" w:bidi="ar-SA"/>
              </w:rPr>
              <w:t>декабря</w:t>
            </w:r>
            <w:r>
              <w:rPr>
                <w:rFonts w:ascii="Times New Roman" w:hAnsi="Times New Roman"/>
                <w:lang w:val="tt-RU" w:eastAsia="ru-RU" w:bidi="ar-SA"/>
              </w:rPr>
              <w:t xml:space="preserve"> 2020 г. № 31</w:t>
            </w:r>
          </w:p>
        </w:tc>
        <w:tc>
          <w:tcPr>
            <w:tcW w:w="4393" w:type="dxa"/>
            <w:gridSpan w:val="2"/>
          </w:tcPr>
          <w:p w:rsidR="002D257B" w:rsidRPr="002D257B" w:rsidRDefault="002D257B" w:rsidP="002D257B">
            <w:pPr>
              <w:jc w:val="both"/>
              <w:rPr>
                <w:rFonts w:ascii="Times New Roman" w:hAnsi="Times New Roman"/>
                <w:b/>
                <w:sz w:val="17"/>
                <w:szCs w:val="17"/>
                <w:lang w:val="tt-RU" w:eastAsia="ru-RU" w:bidi="ar-SA"/>
              </w:rPr>
            </w:pPr>
          </w:p>
          <w:p w:rsidR="002D257B" w:rsidRPr="002D257B" w:rsidRDefault="002D257B" w:rsidP="002D257B">
            <w:pPr>
              <w:ind w:firstLine="1236"/>
              <w:jc w:val="both"/>
              <w:rPr>
                <w:rFonts w:ascii="Times New Roman" w:hAnsi="Times New Roman"/>
                <w:b/>
                <w:sz w:val="20"/>
                <w:szCs w:val="20"/>
                <w:lang w:val="tt-RU" w:eastAsia="ru-RU" w:bidi="ar-SA"/>
              </w:rPr>
            </w:pPr>
            <w:r w:rsidRPr="002D257B">
              <w:rPr>
                <w:rFonts w:ascii="Times New Roman" w:hAnsi="Times New Roman"/>
                <w:b/>
                <w:sz w:val="27"/>
                <w:lang w:val="tt-RU" w:eastAsia="ru-RU" w:bidi="ar-SA"/>
              </w:rPr>
              <w:t xml:space="preserve">           </w:t>
            </w:r>
            <w:r w:rsidRPr="002D257B">
              <w:rPr>
                <w:rFonts w:ascii="Times New Roman" w:hAnsi="Times New Roman"/>
                <w:b/>
                <w:sz w:val="20"/>
                <w:szCs w:val="20"/>
                <w:lang w:val="tt-RU" w:eastAsia="ru-RU" w:bidi="ar-SA"/>
              </w:rPr>
              <w:t>КАРАР</w:t>
            </w:r>
          </w:p>
        </w:tc>
      </w:tr>
    </w:tbl>
    <w:p w:rsidR="00D656CF" w:rsidRDefault="00D656CF" w:rsidP="00381A39">
      <w:pPr>
        <w:pStyle w:val="a3"/>
        <w:spacing w:line="276" w:lineRule="auto"/>
        <w:jc w:val="center"/>
        <w:rPr>
          <w:rFonts w:ascii="Times New Roman" w:hAnsi="Times New Roman"/>
          <w:sz w:val="27"/>
          <w:szCs w:val="27"/>
          <w:lang w:val="ru-RU"/>
        </w:rPr>
      </w:pPr>
    </w:p>
    <w:p w:rsidR="00D656CF" w:rsidRPr="006560A0" w:rsidRDefault="008957BC" w:rsidP="006560A0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bCs/>
          <w:sz w:val="27"/>
          <w:szCs w:val="27"/>
          <w:lang w:val="ru-RU"/>
        </w:rPr>
      </w:pPr>
      <w:r w:rsidRPr="006560A0">
        <w:rPr>
          <w:rFonts w:ascii="Times New Roman" w:hAnsi="Times New Roman"/>
          <w:bCs/>
          <w:sz w:val="27"/>
          <w:szCs w:val="27"/>
          <w:lang w:val="ru-RU"/>
        </w:rPr>
        <w:t>О</w:t>
      </w:r>
      <w:r w:rsidR="00561A92" w:rsidRPr="006560A0">
        <w:rPr>
          <w:rFonts w:ascii="Times New Roman" w:hAnsi="Times New Roman"/>
          <w:bCs/>
          <w:sz w:val="27"/>
          <w:szCs w:val="27"/>
          <w:lang w:val="ru-RU"/>
        </w:rPr>
        <w:t>б утверждении</w:t>
      </w:r>
      <w:r w:rsidR="00343D8A" w:rsidRPr="006560A0">
        <w:rPr>
          <w:rFonts w:ascii="Times New Roman" w:hAnsi="Times New Roman"/>
          <w:bCs/>
          <w:sz w:val="27"/>
          <w:szCs w:val="27"/>
          <w:lang w:val="ru-RU"/>
        </w:rPr>
        <w:t xml:space="preserve"> </w:t>
      </w:r>
      <w:r w:rsidR="007A11C9" w:rsidRPr="006560A0">
        <w:rPr>
          <w:rFonts w:ascii="Times New Roman" w:hAnsi="Times New Roman"/>
          <w:bCs/>
          <w:sz w:val="27"/>
          <w:szCs w:val="27"/>
          <w:lang w:val="ru-RU"/>
        </w:rPr>
        <w:t xml:space="preserve">Перечня </w:t>
      </w:r>
      <w:r w:rsidR="00BB24AD" w:rsidRPr="006560A0">
        <w:rPr>
          <w:rFonts w:ascii="Times New Roman" w:hAnsi="Times New Roman"/>
          <w:sz w:val="27"/>
          <w:szCs w:val="27"/>
          <w:lang w:val="ru-RU" w:eastAsia="ru-RU"/>
        </w:rPr>
        <w:t xml:space="preserve">категорий граждан, которым </w:t>
      </w:r>
      <w:r w:rsidR="007A11C9" w:rsidRPr="006560A0">
        <w:rPr>
          <w:rFonts w:ascii="Times New Roman" w:hAnsi="Times New Roman"/>
          <w:sz w:val="27"/>
          <w:szCs w:val="27"/>
          <w:lang w:val="ru-RU" w:eastAsia="ru-RU"/>
        </w:rPr>
        <w:t xml:space="preserve">могут быть </w:t>
      </w:r>
      <w:r w:rsidR="001A07EC" w:rsidRPr="006560A0">
        <w:rPr>
          <w:rFonts w:ascii="Times New Roman" w:hAnsi="Times New Roman"/>
          <w:sz w:val="27"/>
          <w:szCs w:val="27"/>
          <w:lang w:val="ru-RU" w:eastAsia="ru-RU"/>
        </w:rPr>
        <w:t>предоставл</w:t>
      </w:r>
      <w:r w:rsidR="006147B0" w:rsidRPr="006560A0">
        <w:rPr>
          <w:rFonts w:ascii="Times New Roman" w:hAnsi="Times New Roman"/>
          <w:sz w:val="27"/>
          <w:szCs w:val="27"/>
          <w:lang w:val="ru-RU" w:eastAsia="ru-RU"/>
        </w:rPr>
        <w:t>е</w:t>
      </w:r>
      <w:r w:rsidR="001A07EC" w:rsidRPr="006560A0">
        <w:rPr>
          <w:rFonts w:ascii="Times New Roman" w:hAnsi="Times New Roman"/>
          <w:sz w:val="27"/>
          <w:szCs w:val="27"/>
          <w:lang w:val="ru-RU" w:eastAsia="ru-RU"/>
        </w:rPr>
        <w:t>ны</w:t>
      </w:r>
      <w:r w:rsidR="006147B0" w:rsidRPr="006560A0">
        <w:rPr>
          <w:rFonts w:ascii="Times New Roman" w:hAnsi="Times New Roman"/>
          <w:sz w:val="27"/>
          <w:szCs w:val="27"/>
          <w:lang w:val="ru-RU" w:eastAsia="ru-RU"/>
        </w:rPr>
        <w:t xml:space="preserve"> служебные жилые помещения в муниципальном специализированном жилищном фонде города Нижнекамска</w:t>
      </w:r>
    </w:p>
    <w:p w:rsidR="00D656CF" w:rsidRPr="006560A0" w:rsidRDefault="00D656CF" w:rsidP="006560A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6560A0" w:rsidRDefault="006560A0" w:rsidP="006560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B66853" w:rsidRPr="006560A0" w:rsidRDefault="00B66853" w:rsidP="006560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  <w:lang w:val="ru-RU"/>
        </w:rPr>
      </w:pPr>
      <w:r w:rsidRPr="006560A0">
        <w:rPr>
          <w:rFonts w:ascii="Times New Roman" w:hAnsi="Times New Roman"/>
          <w:sz w:val="27"/>
          <w:szCs w:val="27"/>
          <w:lang w:val="ru-RU"/>
        </w:rPr>
        <w:t xml:space="preserve">В </w:t>
      </w:r>
      <w:r w:rsidR="0081595E" w:rsidRPr="006560A0">
        <w:rPr>
          <w:rFonts w:ascii="Times New Roman" w:hAnsi="Times New Roman"/>
          <w:sz w:val="27"/>
          <w:szCs w:val="27"/>
          <w:lang w:val="ru-RU"/>
        </w:rPr>
        <w:t xml:space="preserve">целях социально-экономического развития Нижнекамского муниципального района и привлечения </w:t>
      </w:r>
      <w:r w:rsidR="003F39DD" w:rsidRPr="006560A0">
        <w:rPr>
          <w:rFonts w:ascii="Times New Roman" w:hAnsi="Times New Roman"/>
          <w:sz w:val="27"/>
          <w:szCs w:val="27"/>
          <w:lang w:val="ru-RU"/>
        </w:rPr>
        <w:t>квалифицированных кадров</w:t>
      </w:r>
      <w:r w:rsidR="001A07EC" w:rsidRPr="006560A0">
        <w:rPr>
          <w:rFonts w:ascii="Times New Roman" w:hAnsi="Times New Roman"/>
          <w:sz w:val="27"/>
          <w:szCs w:val="27"/>
          <w:lang w:val="ru-RU"/>
        </w:rPr>
        <w:t>, Нижнекамский городской Совет</w:t>
      </w:r>
    </w:p>
    <w:p w:rsidR="00B66853" w:rsidRPr="006560A0" w:rsidRDefault="00B66853" w:rsidP="006560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D656CF" w:rsidRPr="006560A0" w:rsidRDefault="0030760C" w:rsidP="006560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  <w:lang w:val="ru-RU"/>
        </w:rPr>
      </w:pPr>
      <w:r w:rsidRPr="006560A0">
        <w:rPr>
          <w:rFonts w:ascii="Times New Roman" w:hAnsi="Times New Roman"/>
          <w:sz w:val="27"/>
          <w:szCs w:val="27"/>
          <w:lang w:val="ru-RU"/>
        </w:rPr>
        <w:t>РЕШАЕТ</w:t>
      </w:r>
      <w:r w:rsidR="00D656CF" w:rsidRPr="006560A0">
        <w:rPr>
          <w:rFonts w:ascii="Times New Roman" w:hAnsi="Times New Roman"/>
          <w:sz w:val="27"/>
          <w:szCs w:val="27"/>
          <w:lang w:val="ru-RU"/>
        </w:rPr>
        <w:t>:</w:t>
      </w:r>
    </w:p>
    <w:p w:rsidR="00D656CF" w:rsidRPr="006560A0" w:rsidRDefault="00D656CF" w:rsidP="006560A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753D23" w:rsidRPr="006560A0" w:rsidRDefault="00753D23" w:rsidP="006560A0">
      <w:pPr>
        <w:numPr>
          <w:ilvl w:val="0"/>
          <w:numId w:val="1"/>
        </w:numPr>
        <w:tabs>
          <w:tab w:val="clear" w:pos="1438"/>
          <w:tab w:val="left" w:pos="993"/>
        </w:tabs>
        <w:autoSpaceDE w:val="0"/>
        <w:autoSpaceDN w:val="0"/>
        <w:adjustRightInd w:val="0"/>
        <w:ind w:left="0" w:firstLine="568"/>
        <w:jc w:val="both"/>
        <w:rPr>
          <w:rFonts w:ascii="Times New Roman" w:hAnsi="Times New Roman"/>
          <w:sz w:val="27"/>
          <w:szCs w:val="27"/>
          <w:lang w:val="ru-RU"/>
        </w:rPr>
      </w:pPr>
      <w:r w:rsidRPr="006560A0">
        <w:rPr>
          <w:rFonts w:ascii="Times New Roman" w:hAnsi="Times New Roman"/>
          <w:sz w:val="27"/>
          <w:szCs w:val="27"/>
          <w:lang w:val="ru-RU"/>
        </w:rPr>
        <w:t xml:space="preserve">Утвердить </w:t>
      </w:r>
      <w:r w:rsidR="007A11C9" w:rsidRPr="006560A0">
        <w:rPr>
          <w:rFonts w:ascii="Times New Roman" w:hAnsi="Times New Roman"/>
          <w:sz w:val="27"/>
          <w:szCs w:val="27"/>
          <w:lang w:val="ru-RU"/>
        </w:rPr>
        <w:t xml:space="preserve">Перечень </w:t>
      </w:r>
      <w:r w:rsidRPr="006560A0">
        <w:rPr>
          <w:rFonts w:ascii="Times New Roman" w:hAnsi="Times New Roman"/>
          <w:sz w:val="27"/>
          <w:szCs w:val="27"/>
          <w:lang w:val="ru-RU"/>
        </w:rPr>
        <w:t>категори</w:t>
      </w:r>
      <w:r w:rsidR="007A11C9" w:rsidRPr="006560A0">
        <w:rPr>
          <w:rFonts w:ascii="Times New Roman" w:hAnsi="Times New Roman"/>
          <w:sz w:val="27"/>
          <w:szCs w:val="27"/>
          <w:lang w:val="ru-RU"/>
        </w:rPr>
        <w:t>й</w:t>
      </w:r>
      <w:r w:rsidRPr="006560A0">
        <w:rPr>
          <w:rFonts w:ascii="Times New Roman" w:hAnsi="Times New Roman"/>
          <w:sz w:val="27"/>
          <w:szCs w:val="27"/>
          <w:lang w:val="ru-RU"/>
        </w:rPr>
        <w:t xml:space="preserve"> граждан, которым </w:t>
      </w:r>
      <w:r w:rsidR="001A07EC" w:rsidRPr="006560A0">
        <w:rPr>
          <w:rFonts w:ascii="Times New Roman" w:hAnsi="Times New Roman"/>
          <w:sz w:val="27"/>
          <w:szCs w:val="27"/>
          <w:lang w:val="ru-RU"/>
        </w:rPr>
        <w:t>могут быть предоставлены</w:t>
      </w:r>
      <w:r w:rsidRPr="006560A0">
        <w:rPr>
          <w:rFonts w:ascii="Times New Roman" w:hAnsi="Times New Roman"/>
          <w:sz w:val="27"/>
          <w:szCs w:val="27"/>
          <w:lang w:val="ru-RU"/>
        </w:rPr>
        <w:t xml:space="preserve"> служебные жилые помещения в муниципальном специализированном жилищном фонде города Нижнекамска</w:t>
      </w:r>
      <w:r w:rsidR="00481719" w:rsidRPr="006560A0">
        <w:rPr>
          <w:rFonts w:ascii="Times New Roman" w:hAnsi="Times New Roman"/>
          <w:sz w:val="27"/>
          <w:szCs w:val="27"/>
          <w:lang w:val="ru-RU"/>
        </w:rPr>
        <w:t xml:space="preserve"> (Приложение).</w:t>
      </w:r>
    </w:p>
    <w:p w:rsidR="007A11C9" w:rsidRPr="006560A0" w:rsidRDefault="007A11C9" w:rsidP="006560A0">
      <w:pPr>
        <w:numPr>
          <w:ilvl w:val="0"/>
          <w:numId w:val="1"/>
        </w:numPr>
        <w:tabs>
          <w:tab w:val="clear" w:pos="1438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7"/>
          <w:szCs w:val="27"/>
          <w:lang w:val="ru-RU"/>
        </w:rPr>
      </w:pPr>
      <w:r w:rsidRPr="006560A0">
        <w:rPr>
          <w:rFonts w:ascii="Times New Roman" w:hAnsi="Times New Roman"/>
          <w:sz w:val="27"/>
          <w:szCs w:val="27"/>
          <w:lang w:val="ru-RU"/>
        </w:rPr>
        <w:t xml:space="preserve">Предоставление </w:t>
      </w:r>
      <w:r w:rsidR="001A07EC" w:rsidRPr="006560A0">
        <w:rPr>
          <w:rFonts w:ascii="Times New Roman" w:hAnsi="Times New Roman"/>
          <w:sz w:val="27"/>
          <w:szCs w:val="27"/>
          <w:lang w:val="ru-RU"/>
        </w:rPr>
        <w:t xml:space="preserve">служебных жилых помещений специализированного жилищного фонда </w:t>
      </w:r>
      <w:r w:rsidRPr="006560A0">
        <w:rPr>
          <w:rFonts w:ascii="Times New Roman" w:hAnsi="Times New Roman"/>
          <w:sz w:val="27"/>
          <w:szCs w:val="27"/>
          <w:lang w:val="ru-RU"/>
        </w:rPr>
        <w:t>осуществля</w:t>
      </w:r>
      <w:r w:rsidR="001A07EC" w:rsidRPr="006560A0">
        <w:rPr>
          <w:rFonts w:ascii="Times New Roman" w:hAnsi="Times New Roman"/>
          <w:sz w:val="27"/>
          <w:szCs w:val="27"/>
          <w:lang w:val="ru-RU"/>
        </w:rPr>
        <w:t>ется на основании распоряжения и</w:t>
      </w:r>
      <w:r w:rsidRPr="006560A0">
        <w:rPr>
          <w:rFonts w:ascii="Times New Roman" w:hAnsi="Times New Roman"/>
          <w:sz w:val="27"/>
          <w:szCs w:val="27"/>
          <w:lang w:val="ru-RU"/>
        </w:rPr>
        <w:t xml:space="preserve">сполнительного комитета города Нижнекамска, с учетом мнения структурных подразделений органов местного самоуправления, учреждений и организаций </w:t>
      </w:r>
      <w:r w:rsidR="001A07EC" w:rsidRPr="006560A0">
        <w:rPr>
          <w:rFonts w:ascii="Times New Roman" w:hAnsi="Times New Roman"/>
          <w:sz w:val="27"/>
          <w:szCs w:val="27"/>
          <w:lang w:val="ru-RU"/>
        </w:rPr>
        <w:t xml:space="preserve">города </w:t>
      </w:r>
      <w:r w:rsidRPr="006560A0">
        <w:rPr>
          <w:rFonts w:ascii="Times New Roman" w:hAnsi="Times New Roman"/>
          <w:sz w:val="27"/>
          <w:szCs w:val="27"/>
          <w:lang w:val="ru-RU"/>
        </w:rPr>
        <w:t>Нижнекамска и Нижнекамского муниципального района.</w:t>
      </w:r>
    </w:p>
    <w:p w:rsidR="00753D23" w:rsidRPr="006560A0" w:rsidRDefault="002E55C3" w:rsidP="006560A0">
      <w:pPr>
        <w:numPr>
          <w:ilvl w:val="0"/>
          <w:numId w:val="1"/>
        </w:numPr>
        <w:tabs>
          <w:tab w:val="clear" w:pos="1438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7"/>
          <w:szCs w:val="27"/>
          <w:lang w:val="ru-RU"/>
        </w:rPr>
      </w:pPr>
      <w:r w:rsidRPr="006560A0">
        <w:rPr>
          <w:rFonts w:ascii="Times New Roman" w:hAnsi="Times New Roman"/>
          <w:sz w:val="27"/>
          <w:szCs w:val="27"/>
          <w:lang w:val="ru-RU"/>
        </w:rPr>
        <w:t xml:space="preserve">Признать </w:t>
      </w:r>
      <w:r w:rsidR="002F324A" w:rsidRPr="006560A0">
        <w:rPr>
          <w:rFonts w:ascii="Times New Roman" w:hAnsi="Times New Roman"/>
          <w:bCs/>
          <w:sz w:val="27"/>
          <w:szCs w:val="27"/>
          <w:lang w:val="ru-RU"/>
        </w:rPr>
        <w:t>утратившим силу</w:t>
      </w:r>
      <w:r w:rsidR="002F324A" w:rsidRPr="006560A0">
        <w:rPr>
          <w:rFonts w:ascii="Times New Roman" w:hAnsi="Times New Roman"/>
          <w:sz w:val="27"/>
          <w:szCs w:val="27"/>
          <w:lang w:val="ru-RU"/>
        </w:rPr>
        <w:t xml:space="preserve"> </w:t>
      </w:r>
      <w:r w:rsidR="007A11C9" w:rsidRPr="006560A0">
        <w:rPr>
          <w:rFonts w:ascii="Times New Roman" w:hAnsi="Times New Roman"/>
          <w:sz w:val="27"/>
          <w:szCs w:val="27"/>
          <w:lang w:val="ru-RU"/>
        </w:rPr>
        <w:t>решение</w:t>
      </w:r>
      <w:r w:rsidRPr="006560A0">
        <w:rPr>
          <w:rFonts w:ascii="Times New Roman" w:hAnsi="Times New Roman"/>
          <w:sz w:val="27"/>
          <w:szCs w:val="27"/>
          <w:lang w:val="ru-RU"/>
        </w:rPr>
        <w:t xml:space="preserve"> </w:t>
      </w:r>
      <w:r w:rsidR="00FA4BF4" w:rsidRPr="006560A0">
        <w:rPr>
          <w:rFonts w:ascii="Times New Roman" w:hAnsi="Times New Roman"/>
          <w:bCs/>
          <w:sz w:val="27"/>
          <w:szCs w:val="27"/>
          <w:lang w:val="ru-RU"/>
        </w:rPr>
        <w:t xml:space="preserve">Нижнекамского городского Совета от </w:t>
      </w:r>
      <w:r w:rsidR="006560A0">
        <w:rPr>
          <w:rFonts w:ascii="Times New Roman" w:hAnsi="Times New Roman"/>
          <w:bCs/>
          <w:sz w:val="27"/>
          <w:szCs w:val="27"/>
          <w:lang w:val="ru-RU"/>
        </w:rPr>
        <w:t xml:space="preserve">      </w:t>
      </w:r>
      <w:r w:rsidR="00FA4BF4" w:rsidRPr="006560A0">
        <w:rPr>
          <w:rFonts w:ascii="Times New Roman" w:hAnsi="Times New Roman"/>
          <w:bCs/>
          <w:sz w:val="27"/>
          <w:szCs w:val="27"/>
          <w:lang w:val="ru-RU"/>
        </w:rPr>
        <w:t>16 февраля 2016 года № 8 «Об утверждении Положения о порядке предоставления жилых помещений муниципального специализированного жилищного фонда города Нижнекамска и об установлении категорий граждан, которым предоставляется служебные жилые помещения в муниципальном специализированном жилищном фонде города Нижнекамска»</w:t>
      </w:r>
      <w:r w:rsidR="00481719" w:rsidRPr="006560A0">
        <w:rPr>
          <w:rFonts w:ascii="Times New Roman" w:hAnsi="Times New Roman"/>
          <w:bCs/>
          <w:sz w:val="27"/>
          <w:szCs w:val="27"/>
          <w:lang w:val="ru-RU"/>
        </w:rPr>
        <w:t>.</w:t>
      </w:r>
    </w:p>
    <w:p w:rsidR="002D257B" w:rsidRDefault="002D257B" w:rsidP="006560A0">
      <w:pPr>
        <w:numPr>
          <w:ilvl w:val="0"/>
          <w:numId w:val="1"/>
        </w:numPr>
        <w:tabs>
          <w:tab w:val="clear" w:pos="1438"/>
          <w:tab w:val="left" w:pos="900"/>
          <w:tab w:val="num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7"/>
          <w:szCs w:val="27"/>
          <w:lang w:val="ru-RU"/>
        </w:rPr>
      </w:pPr>
      <w:r w:rsidRPr="006560A0">
        <w:rPr>
          <w:rFonts w:ascii="Times New Roman" w:hAnsi="Times New Roman"/>
          <w:sz w:val="27"/>
          <w:szCs w:val="27"/>
          <w:lang w:val="ru-RU"/>
        </w:rPr>
        <w:t>Контроль за исполнением настоящего решения возложить на постоянную комиссию по развитию городской инфраструктуры Нижнекамского городского Совета.</w:t>
      </w:r>
    </w:p>
    <w:p w:rsidR="006560A0" w:rsidRDefault="006560A0" w:rsidP="006560A0">
      <w:pPr>
        <w:tabs>
          <w:tab w:val="left" w:pos="900"/>
        </w:tabs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6560A0" w:rsidRPr="006560A0" w:rsidRDefault="006560A0" w:rsidP="006560A0">
      <w:pPr>
        <w:tabs>
          <w:tab w:val="left" w:pos="900"/>
        </w:tabs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2D257B" w:rsidRPr="006560A0" w:rsidRDefault="002D257B" w:rsidP="006560A0">
      <w:pPr>
        <w:tabs>
          <w:tab w:val="left" w:pos="900"/>
        </w:tabs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2D257B" w:rsidRPr="006560A0" w:rsidRDefault="002D257B" w:rsidP="006560A0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/>
          <w:sz w:val="27"/>
          <w:szCs w:val="27"/>
          <w:lang w:val="ru-RU"/>
        </w:rPr>
      </w:pPr>
      <w:r w:rsidRPr="006560A0">
        <w:rPr>
          <w:rFonts w:ascii="Times New Roman" w:hAnsi="Times New Roman"/>
          <w:sz w:val="27"/>
          <w:szCs w:val="27"/>
          <w:lang w:val="ru-RU"/>
        </w:rPr>
        <w:t xml:space="preserve">Мэр города Нижнекамска                                                                           </w:t>
      </w:r>
      <w:r w:rsidR="006560A0">
        <w:rPr>
          <w:rFonts w:ascii="Times New Roman" w:hAnsi="Times New Roman"/>
          <w:sz w:val="27"/>
          <w:szCs w:val="27"/>
          <w:lang w:val="ru-RU"/>
        </w:rPr>
        <w:t xml:space="preserve">    </w:t>
      </w:r>
      <w:r w:rsidRPr="006560A0">
        <w:rPr>
          <w:rFonts w:ascii="Times New Roman" w:hAnsi="Times New Roman"/>
          <w:sz w:val="27"/>
          <w:szCs w:val="27"/>
          <w:lang w:val="ru-RU"/>
        </w:rPr>
        <w:t>А.Р. Метшин</w:t>
      </w:r>
    </w:p>
    <w:p w:rsidR="00753D23" w:rsidRPr="006560A0" w:rsidRDefault="00753D23" w:rsidP="006560A0">
      <w:pPr>
        <w:tabs>
          <w:tab w:val="left" w:pos="900"/>
        </w:tabs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5B2E19" w:rsidRDefault="005B2E19" w:rsidP="006560A0">
      <w:pPr>
        <w:tabs>
          <w:tab w:val="left" w:pos="900"/>
        </w:tabs>
        <w:autoSpaceDE w:val="0"/>
        <w:autoSpaceDN w:val="0"/>
        <w:adjustRightInd w:val="0"/>
        <w:ind w:firstLine="6804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6560A0" w:rsidRDefault="006560A0" w:rsidP="006560A0">
      <w:pPr>
        <w:tabs>
          <w:tab w:val="left" w:pos="900"/>
        </w:tabs>
        <w:autoSpaceDE w:val="0"/>
        <w:autoSpaceDN w:val="0"/>
        <w:adjustRightInd w:val="0"/>
        <w:ind w:firstLine="6804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6560A0" w:rsidRDefault="006560A0" w:rsidP="006560A0">
      <w:pPr>
        <w:tabs>
          <w:tab w:val="left" w:pos="900"/>
        </w:tabs>
        <w:autoSpaceDE w:val="0"/>
        <w:autoSpaceDN w:val="0"/>
        <w:adjustRightInd w:val="0"/>
        <w:ind w:firstLine="6804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6560A0" w:rsidRDefault="006560A0" w:rsidP="006560A0">
      <w:pPr>
        <w:tabs>
          <w:tab w:val="left" w:pos="900"/>
        </w:tabs>
        <w:autoSpaceDE w:val="0"/>
        <w:autoSpaceDN w:val="0"/>
        <w:adjustRightInd w:val="0"/>
        <w:ind w:firstLine="6804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6560A0" w:rsidRDefault="006560A0" w:rsidP="006560A0">
      <w:pPr>
        <w:tabs>
          <w:tab w:val="left" w:pos="900"/>
        </w:tabs>
        <w:autoSpaceDE w:val="0"/>
        <w:autoSpaceDN w:val="0"/>
        <w:adjustRightInd w:val="0"/>
        <w:ind w:firstLine="6804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6560A0" w:rsidRDefault="006560A0" w:rsidP="006560A0">
      <w:pPr>
        <w:tabs>
          <w:tab w:val="left" w:pos="900"/>
        </w:tabs>
        <w:autoSpaceDE w:val="0"/>
        <w:autoSpaceDN w:val="0"/>
        <w:adjustRightInd w:val="0"/>
        <w:ind w:firstLine="6804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6560A0" w:rsidRPr="006560A0" w:rsidRDefault="006560A0" w:rsidP="006560A0">
      <w:pPr>
        <w:tabs>
          <w:tab w:val="left" w:pos="900"/>
        </w:tabs>
        <w:autoSpaceDE w:val="0"/>
        <w:autoSpaceDN w:val="0"/>
        <w:adjustRightInd w:val="0"/>
        <w:ind w:firstLine="6804"/>
        <w:jc w:val="both"/>
        <w:rPr>
          <w:rFonts w:ascii="Times New Roman" w:hAnsi="Times New Roman"/>
          <w:lang w:val="ru-RU"/>
        </w:rPr>
      </w:pPr>
    </w:p>
    <w:p w:rsidR="002D257B" w:rsidRPr="006560A0" w:rsidRDefault="002D257B" w:rsidP="006560A0">
      <w:pPr>
        <w:tabs>
          <w:tab w:val="left" w:pos="900"/>
        </w:tabs>
        <w:autoSpaceDE w:val="0"/>
        <w:autoSpaceDN w:val="0"/>
        <w:adjustRightInd w:val="0"/>
        <w:ind w:firstLine="6804"/>
        <w:jc w:val="both"/>
        <w:rPr>
          <w:rFonts w:ascii="Times New Roman" w:hAnsi="Times New Roman"/>
          <w:lang w:val="ru-RU"/>
        </w:rPr>
      </w:pPr>
      <w:r w:rsidRPr="006560A0">
        <w:rPr>
          <w:rFonts w:ascii="Times New Roman" w:hAnsi="Times New Roman"/>
          <w:lang w:val="ru-RU"/>
        </w:rPr>
        <w:t xml:space="preserve">Приложение </w:t>
      </w:r>
    </w:p>
    <w:p w:rsidR="002D257B" w:rsidRPr="006560A0" w:rsidRDefault="002D257B" w:rsidP="006560A0">
      <w:pPr>
        <w:autoSpaceDE w:val="0"/>
        <w:autoSpaceDN w:val="0"/>
        <w:adjustRightInd w:val="0"/>
        <w:ind w:left="6804"/>
        <w:jc w:val="both"/>
        <w:rPr>
          <w:rFonts w:ascii="Times New Roman" w:hAnsi="Times New Roman"/>
          <w:lang w:val="ru-RU"/>
        </w:rPr>
      </w:pPr>
      <w:r w:rsidRPr="006560A0">
        <w:rPr>
          <w:rFonts w:ascii="Times New Roman" w:hAnsi="Times New Roman"/>
          <w:lang w:val="ru-RU"/>
        </w:rPr>
        <w:t xml:space="preserve">к решению Нижнекамского городского Совета </w:t>
      </w:r>
    </w:p>
    <w:p w:rsidR="002D257B" w:rsidRPr="006560A0" w:rsidRDefault="006560A0" w:rsidP="006560A0">
      <w:pPr>
        <w:autoSpaceDE w:val="0"/>
        <w:autoSpaceDN w:val="0"/>
        <w:adjustRightInd w:val="0"/>
        <w:ind w:firstLine="6804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№ 31 от 21</w:t>
      </w:r>
      <w:r w:rsidR="002D257B" w:rsidRPr="006560A0">
        <w:rPr>
          <w:rFonts w:ascii="Times New Roman" w:hAnsi="Times New Roman"/>
          <w:lang w:val="ru-RU"/>
        </w:rPr>
        <w:t xml:space="preserve"> декабря 2020 года </w:t>
      </w:r>
    </w:p>
    <w:p w:rsidR="00E33220" w:rsidRPr="006560A0" w:rsidRDefault="00E33220" w:rsidP="006560A0">
      <w:pPr>
        <w:tabs>
          <w:tab w:val="left" w:pos="900"/>
        </w:tabs>
        <w:autoSpaceDE w:val="0"/>
        <w:autoSpaceDN w:val="0"/>
        <w:adjustRightInd w:val="0"/>
        <w:jc w:val="right"/>
        <w:rPr>
          <w:rFonts w:ascii="Times New Roman" w:hAnsi="Times New Roman"/>
          <w:sz w:val="27"/>
          <w:szCs w:val="27"/>
          <w:lang w:val="ru-RU"/>
        </w:rPr>
      </w:pPr>
    </w:p>
    <w:p w:rsidR="006560A0" w:rsidRDefault="006560A0" w:rsidP="006560A0">
      <w:pPr>
        <w:tabs>
          <w:tab w:val="left" w:pos="900"/>
        </w:tabs>
        <w:autoSpaceDE w:val="0"/>
        <w:autoSpaceDN w:val="0"/>
        <w:adjustRightInd w:val="0"/>
        <w:jc w:val="center"/>
        <w:rPr>
          <w:rFonts w:ascii="Times New Roman" w:hAnsi="Times New Roman"/>
          <w:sz w:val="27"/>
          <w:szCs w:val="27"/>
          <w:lang w:val="ru-RU"/>
        </w:rPr>
      </w:pPr>
    </w:p>
    <w:p w:rsidR="007A11C9" w:rsidRPr="006560A0" w:rsidRDefault="007A11C9" w:rsidP="006560A0">
      <w:pPr>
        <w:tabs>
          <w:tab w:val="left" w:pos="900"/>
        </w:tabs>
        <w:autoSpaceDE w:val="0"/>
        <w:autoSpaceDN w:val="0"/>
        <w:adjustRightInd w:val="0"/>
        <w:jc w:val="center"/>
        <w:rPr>
          <w:rFonts w:ascii="Times New Roman" w:hAnsi="Times New Roman"/>
          <w:sz w:val="27"/>
          <w:szCs w:val="27"/>
          <w:lang w:val="ru-RU"/>
        </w:rPr>
      </w:pPr>
      <w:r w:rsidRPr="006560A0">
        <w:rPr>
          <w:rFonts w:ascii="Times New Roman" w:hAnsi="Times New Roman"/>
          <w:sz w:val="27"/>
          <w:szCs w:val="27"/>
          <w:lang w:val="ru-RU"/>
        </w:rPr>
        <w:t>Перечень к</w:t>
      </w:r>
      <w:r w:rsidR="00D656CF" w:rsidRPr="006560A0">
        <w:rPr>
          <w:rFonts w:ascii="Times New Roman" w:hAnsi="Times New Roman"/>
          <w:sz w:val="27"/>
          <w:szCs w:val="27"/>
          <w:lang w:val="ru-RU"/>
        </w:rPr>
        <w:t>атегори</w:t>
      </w:r>
      <w:r w:rsidRPr="006560A0">
        <w:rPr>
          <w:rFonts w:ascii="Times New Roman" w:hAnsi="Times New Roman"/>
          <w:sz w:val="27"/>
          <w:szCs w:val="27"/>
          <w:lang w:val="ru-RU"/>
        </w:rPr>
        <w:t xml:space="preserve">й граждан, </w:t>
      </w:r>
    </w:p>
    <w:p w:rsidR="00D656CF" w:rsidRPr="006560A0" w:rsidRDefault="00D656CF" w:rsidP="006560A0">
      <w:pPr>
        <w:tabs>
          <w:tab w:val="left" w:pos="900"/>
        </w:tabs>
        <w:autoSpaceDE w:val="0"/>
        <w:autoSpaceDN w:val="0"/>
        <w:adjustRightInd w:val="0"/>
        <w:jc w:val="center"/>
        <w:rPr>
          <w:rFonts w:ascii="Times New Roman" w:hAnsi="Times New Roman"/>
          <w:sz w:val="27"/>
          <w:szCs w:val="27"/>
          <w:lang w:val="ru-RU"/>
        </w:rPr>
      </w:pPr>
      <w:r w:rsidRPr="006560A0">
        <w:rPr>
          <w:rFonts w:ascii="Times New Roman" w:hAnsi="Times New Roman"/>
          <w:sz w:val="27"/>
          <w:szCs w:val="27"/>
          <w:lang w:val="ru-RU"/>
        </w:rPr>
        <w:t xml:space="preserve">которым </w:t>
      </w:r>
      <w:r w:rsidR="001A07EC" w:rsidRPr="006560A0">
        <w:rPr>
          <w:rFonts w:ascii="Times New Roman" w:hAnsi="Times New Roman"/>
          <w:sz w:val="27"/>
          <w:szCs w:val="27"/>
          <w:lang w:val="ru-RU"/>
        </w:rPr>
        <w:t>могут быть предоставлены</w:t>
      </w:r>
      <w:r w:rsidRPr="006560A0">
        <w:rPr>
          <w:rFonts w:ascii="Times New Roman" w:hAnsi="Times New Roman"/>
          <w:sz w:val="27"/>
          <w:szCs w:val="27"/>
          <w:lang w:val="ru-RU"/>
        </w:rPr>
        <w:t xml:space="preserve"> служебные жилые помещения в муниципальном специализированном жилищном фонде города Нижнекамска</w:t>
      </w:r>
    </w:p>
    <w:p w:rsidR="00D656CF" w:rsidRPr="006560A0" w:rsidRDefault="00D656CF" w:rsidP="006560A0">
      <w:pPr>
        <w:tabs>
          <w:tab w:val="left" w:pos="9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D656CF" w:rsidRPr="006560A0" w:rsidRDefault="00D656CF" w:rsidP="006560A0">
      <w:pPr>
        <w:tabs>
          <w:tab w:val="left" w:pos="9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7"/>
          <w:szCs w:val="27"/>
          <w:lang w:val="ru-RU"/>
        </w:rPr>
      </w:pPr>
      <w:r w:rsidRPr="006560A0">
        <w:rPr>
          <w:rFonts w:ascii="Times New Roman" w:hAnsi="Times New Roman"/>
          <w:sz w:val="27"/>
          <w:szCs w:val="27"/>
          <w:lang w:val="ru-RU"/>
        </w:rPr>
        <w:t>1. Муниципальные служащие города Нижнекамска и Нижнекамского муниципального района замещающие муниципальные должности:</w:t>
      </w:r>
    </w:p>
    <w:p w:rsidR="00D656CF" w:rsidRPr="006560A0" w:rsidRDefault="00D656CF" w:rsidP="006560A0">
      <w:pPr>
        <w:autoSpaceDE w:val="0"/>
        <w:autoSpaceDN w:val="0"/>
        <w:adjustRightInd w:val="0"/>
        <w:ind w:firstLine="993"/>
        <w:jc w:val="both"/>
        <w:rPr>
          <w:rFonts w:ascii="Times New Roman" w:hAnsi="Times New Roman"/>
          <w:sz w:val="27"/>
          <w:szCs w:val="27"/>
          <w:lang w:val="ru-RU"/>
        </w:rPr>
      </w:pPr>
      <w:r w:rsidRPr="006560A0">
        <w:rPr>
          <w:rFonts w:ascii="Times New Roman" w:hAnsi="Times New Roman"/>
          <w:sz w:val="27"/>
          <w:szCs w:val="27"/>
          <w:lang w:val="ru-RU"/>
        </w:rPr>
        <w:t>- высшие муниципальные должности муниципальной службы;</w:t>
      </w:r>
    </w:p>
    <w:p w:rsidR="00D656CF" w:rsidRPr="006560A0" w:rsidRDefault="00D656CF" w:rsidP="006560A0">
      <w:pPr>
        <w:autoSpaceDE w:val="0"/>
        <w:autoSpaceDN w:val="0"/>
        <w:adjustRightInd w:val="0"/>
        <w:ind w:firstLine="993"/>
        <w:jc w:val="both"/>
        <w:rPr>
          <w:rFonts w:ascii="Times New Roman" w:hAnsi="Times New Roman"/>
          <w:sz w:val="27"/>
          <w:szCs w:val="27"/>
          <w:lang w:val="ru-RU"/>
        </w:rPr>
      </w:pPr>
      <w:r w:rsidRPr="006560A0">
        <w:rPr>
          <w:rFonts w:ascii="Times New Roman" w:hAnsi="Times New Roman"/>
          <w:sz w:val="27"/>
          <w:szCs w:val="27"/>
          <w:lang w:val="ru-RU"/>
        </w:rPr>
        <w:t>- главные муниципальные должности муниципальной службы;</w:t>
      </w:r>
    </w:p>
    <w:p w:rsidR="00D656CF" w:rsidRPr="006560A0" w:rsidRDefault="00D656CF" w:rsidP="006560A0">
      <w:pPr>
        <w:autoSpaceDE w:val="0"/>
        <w:autoSpaceDN w:val="0"/>
        <w:adjustRightInd w:val="0"/>
        <w:ind w:firstLine="993"/>
        <w:jc w:val="both"/>
        <w:rPr>
          <w:rFonts w:ascii="Times New Roman" w:hAnsi="Times New Roman"/>
          <w:sz w:val="27"/>
          <w:szCs w:val="27"/>
          <w:lang w:val="ru-RU"/>
        </w:rPr>
      </w:pPr>
      <w:r w:rsidRPr="006560A0">
        <w:rPr>
          <w:rFonts w:ascii="Times New Roman" w:hAnsi="Times New Roman"/>
          <w:sz w:val="27"/>
          <w:szCs w:val="27"/>
          <w:lang w:val="ru-RU"/>
        </w:rPr>
        <w:t>- ведущие муниципальные должности муниципальной службы;</w:t>
      </w:r>
    </w:p>
    <w:p w:rsidR="00D656CF" w:rsidRPr="006560A0" w:rsidRDefault="00D656CF" w:rsidP="006560A0">
      <w:pPr>
        <w:autoSpaceDE w:val="0"/>
        <w:autoSpaceDN w:val="0"/>
        <w:adjustRightInd w:val="0"/>
        <w:ind w:firstLine="993"/>
        <w:jc w:val="both"/>
        <w:rPr>
          <w:rFonts w:ascii="Times New Roman" w:hAnsi="Times New Roman"/>
          <w:sz w:val="27"/>
          <w:szCs w:val="27"/>
          <w:lang w:val="ru-RU"/>
        </w:rPr>
      </w:pPr>
      <w:r w:rsidRPr="006560A0">
        <w:rPr>
          <w:rFonts w:ascii="Times New Roman" w:hAnsi="Times New Roman"/>
          <w:sz w:val="27"/>
          <w:szCs w:val="27"/>
          <w:lang w:val="ru-RU"/>
        </w:rPr>
        <w:t>- старшие муниципальные должности муниципальной службы;</w:t>
      </w:r>
    </w:p>
    <w:p w:rsidR="00D656CF" w:rsidRPr="006560A0" w:rsidRDefault="00D656CF" w:rsidP="006560A0">
      <w:pPr>
        <w:autoSpaceDE w:val="0"/>
        <w:autoSpaceDN w:val="0"/>
        <w:adjustRightInd w:val="0"/>
        <w:ind w:firstLine="993"/>
        <w:jc w:val="both"/>
        <w:rPr>
          <w:rFonts w:ascii="Times New Roman" w:hAnsi="Times New Roman"/>
          <w:sz w:val="27"/>
          <w:szCs w:val="27"/>
          <w:lang w:val="ru-RU"/>
        </w:rPr>
      </w:pPr>
      <w:r w:rsidRPr="006560A0">
        <w:rPr>
          <w:rFonts w:ascii="Times New Roman" w:hAnsi="Times New Roman"/>
          <w:sz w:val="27"/>
          <w:szCs w:val="27"/>
          <w:lang w:val="ru-RU"/>
        </w:rPr>
        <w:t>- младшие муниципальные должности муниципальной службы</w:t>
      </w:r>
      <w:r w:rsidR="002D257B" w:rsidRPr="006560A0">
        <w:rPr>
          <w:rFonts w:ascii="Times New Roman" w:hAnsi="Times New Roman"/>
          <w:sz w:val="27"/>
          <w:szCs w:val="27"/>
          <w:lang w:val="ru-RU"/>
        </w:rPr>
        <w:t>.</w:t>
      </w:r>
    </w:p>
    <w:p w:rsidR="007A11C9" w:rsidRPr="006560A0" w:rsidRDefault="007A11C9" w:rsidP="006560A0">
      <w:pPr>
        <w:autoSpaceDE w:val="0"/>
        <w:autoSpaceDN w:val="0"/>
        <w:adjustRightInd w:val="0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7A11C9" w:rsidRPr="006560A0" w:rsidRDefault="007A11C9" w:rsidP="006560A0">
      <w:pPr>
        <w:tabs>
          <w:tab w:val="left" w:pos="9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7"/>
          <w:szCs w:val="27"/>
          <w:lang w:val="ru-RU"/>
        </w:rPr>
      </w:pPr>
      <w:r w:rsidRPr="006560A0">
        <w:rPr>
          <w:rFonts w:ascii="Times New Roman" w:hAnsi="Times New Roman"/>
          <w:sz w:val="27"/>
          <w:szCs w:val="27"/>
          <w:lang w:val="ru-RU"/>
        </w:rPr>
        <w:t>2. Лица замещающие муниципальные должности города Нижнекамска и Нижнекамского муниципального района</w:t>
      </w:r>
      <w:r w:rsidR="006D19EE" w:rsidRPr="006560A0">
        <w:rPr>
          <w:rFonts w:ascii="Times New Roman" w:hAnsi="Times New Roman"/>
          <w:sz w:val="27"/>
          <w:szCs w:val="27"/>
          <w:lang w:val="ru-RU"/>
        </w:rPr>
        <w:t>.</w:t>
      </w:r>
    </w:p>
    <w:p w:rsidR="00D656CF" w:rsidRPr="006560A0" w:rsidRDefault="00D656CF" w:rsidP="006560A0">
      <w:pPr>
        <w:tabs>
          <w:tab w:val="left" w:pos="9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D656CF" w:rsidRPr="006560A0" w:rsidRDefault="007A11C9" w:rsidP="006560A0">
      <w:pPr>
        <w:tabs>
          <w:tab w:val="left" w:pos="9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7"/>
          <w:szCs w:val="27"/>
          <w:lang w:val="ru-RU"/>
        </w:rPr>
      </w:pPr>
      <w:r w:rsidRPr="006560A0">
        <w:rPr>
          <w:rFonts w:ascii="Times New Roman" w:hAnsi="Times New Roman"/>
          <w:sz w:val="27"/>
          <w:szCs w:val="27"/>
          <w:lang w:val="ru-RU"/>
        </w:rPr>
        <w:t>3</w:t>
      </w:r>
      <w:r w:rsidR="00D656CF" w:rsidRPr="006560A0">
        <w:rPr>
          <w:rFonts w:ascii="Times New Roman" w:hAnsi="Times New Roman"/>
          <w:sz w:val="27"/>
          <w:szCs w:val="27"/>
          <w:lang w:val="ru-RU"/>
        </w:rPr>
        <w:t>. Работники специальностей (должностей), в которых муниципальные учреждения города Нижнекамска испытывают значительную потребность, а также иногородние граждане, прибывшие на работу по приглашению муниципальных учреждений:</w:t>
      </w:r>
    </w:p>
    <w:p w:rsidR="00D656CF" w:rsidRPr="006560A0" w:rsidRDefault="00D656CF" w:rsidP="006560A0">
      <w:pPr>
        <w:autoSpaceDE w:val="0"/>
        <w:autoSpaceDN w:val="0"/>
        <w:adjustRightInd w:val="0"/>
        <w:ind w:firstLine="993"/>
        <w:jc w:val="both"/>
        <w:rPr>
          <w:rFonts w:ascii="Times New Roman" w:hAnsi="Times New Roman"/>
          <w:sz w:val="27"/>
          <w:szCs w:val="27"/>
          <w:lang w:val="ru-RU"/>
        </w:rPr>
      </w:pPr>
      <w:r w:rsidRPr="006560A0">
        <w:rPr>
          <w:rFonts w:ascii="Times New Roman" w:hAnsi="Times New Roman"/>
          <w:sz w:val="27"/>
          <w:szCs w:val="27"/>
          <w:lang w:val="ru-RU"/>
        </w:rPr>
        <w:t>- здравоохранения;</w:t>
      </w:r>
    </w:p>
    <w:p w:rsidR="00D656CF" w:rsidRPr="006560A0" w:rsidRDefault="00D656CF" w:rsidP="006560A0">
      <w:pPr>
        <w:autoSpaceDE w:val="0"/>
        <w:autoSpaceDN w:val="0"/>
        <w:adjustRightInd w:val="0"/>
        <w:ind w:firstLine="993"/>
        <w:jc w:val="both"/>
        <w:rPr>
          <w:rFonts w:ascii="Times New Roman" w:hAnsi="Times New Roman"/>
          <w:sz w:val="27"/>
          <w:szCs w:val="27"/>
          <w:lang w:val="ru-RU"/>
        </w:rPr>
      </w:pPr>
      <w:r w:rsidRPr="006560A0">
        <w:rPr>
          <w:rFonts w:ascii="Times New Roman" w:hAnsi="Times New Roman"/>
          <w:sz w:val="27"/>
          <w:szCs w:val="27"/>
          <w:lang w:val="ru-RU"/>
        </w:rPr>
        <w:t>- образования;</w:t>
      </w:r>
    </w:p>
    <w:p w:rsidR="00D656CF" w:rsidRPr="006560A0" w:rsidRDefault="00D656CF" w:rsidP="006560A0">
      <w:pPr>
        <w:autoSpaceDE w:val="0"/>
        <w:autoSpaceDN w:val="0"/>
        <w:adjustRightInd w:val="0"/>
        <w:ind w:firstLine="993"/>
        <w:jc w:val="both"/>
        <w:rPr>
          <w:rFonts w:ascii="Times New Roman" w:hAnsi="Times New Roman"/>
          <w:sz w:val="27"/>
          <w:szCs w:val="27"/>
          <w:lang w:val="ru-RU"/>
        </w:rPr>
      </w:pPr>
      <w:r w:rsidRPr="006560A0">
        <w:rPr>
          <w:rFonts w:ascii="Times New Roman" w:hAnsi="Times New Roman"/>
          <w:sz w:val="27"/>
          <w:szCs w:val="27"/>
          <w:lang w:val="ru-RU"/>
        </w:rPr>
        <w:t>- дошкольных учреждений;</w:t>
      </w:r>
    </w:p>
    <w:p w:rsidR="00D656CF" w:rsidRPr="006560A0" w:rsidRDefault="00D656CF" w:rsidP="006560A0">
      <w:pPr>
        <w:autoSpaceDE w:val="0"/>
        <w:autoSpaceDN w:val="0"/>
        <w:adjustRightInd w:val="0"/>
        <w:ind w:firstLine="993"/>
        <w:jc w:val="both"/>
        <w:rPr>
          <w:rFonts w:ascii="Times New Roman" w:hAnsi="Times New Roman"/>
          <w:sz w:val="27"/>
          <w:szCs w:val="27"/>
          <w:lang w:val="ru-RU"/>
        </w:rPr>
      </w:pPr>
      <w:r w:rsidRPr="006560A0">
        <w:rPr>
          <w:rFonts w:ascii="Times New Roman" w:hAnsi="Times New Roman"/>
          <w:sz w:val="27"/>
          <w:szCs w:val="27"/>
          <w:lang w:val="ru-RU"/>
        </w:rPr>
        <w:t>- культуры;</w:t>
      </w:r>
    </w:p>
    <w:p w:rsidR="00D656CF" w:rsidRPr="006560A0" w:rsidRDefault="00D656CF" w:rsidP="006560A0">
      <w:pPr>
        <w:autoSpaceDE w:val="0"/>
        <w:autoSpaceDN w:val="0"/>
        <w:adjustRightInd w:val="0"/>
        <w:ind w:firstLine="993"/>
        <w:jc w:val="both"/>
        <w:rPr>
          <w:rFonts w:ascii="Times New Roman" w:hAnsi="Times New Roman"/>
          <w:sz w:val="27"/>
          <w:szCs w:val="27"/>
          <w:lang w:val="ru-RU"/>
        </w:rPr>
      </w:pPr>
      <w:r w:rsidRPr="006560A0">
        <w:rPr>
          <w:rFonts w:ascii="Times New Roman" w:hAnsi="Times New Roman"/>
          <w:sz w:val="27"/>
          <w:szCs w:val="27"/>
          <w:lang w:val="ru-RU"/>
        </w:rPr>
        <w:t>- спорта;</w:t>
      </w:r>
    </w:p>
    <w:p w:rsidR="00D656CF" w:rsidRPr="006560A0" w:rsidRDefault="0045656F" w:rsidP="006560A0">
      <w:pPr>
        <w:autoSpaceDE w:val="0"/>
        <w:autoSpaceDN w:val="0"/>
        <w:adjustRightInd w:val="0"/>
        <w:ind w:firstLine="993"/>
        <w:jc w:val="both"/>
        <w:rPr>
          <w:rFonts w:ascii="Times New Roman" w:hAnsi="Times New Roman"/>
          <w:sz w:val="27"/>
          <w:szCs w:val="27"/>
          <w:lang w:val="ru-RU"/>
        </w:rPr>
      </w:pPr>
      <w:r w:rsidRPr="006560A0">
        <w:rPr>
          <w:rFonts w:ascii="Times New Roman" w:hAnsi="Times New Roman"/>
          <w:sz w:val="27"/>
          <w:szCs w:val="27"/>
          <w:lang w:val="ru-RU"/>
        </w:rPr>
        <w:t>- молодёжи</w:t>
      </w:r>
      <w:r w:rsidR="002D257B" w:rsidRPr="006560A0">
        <w:rPr>
          <w:rFonts w:ascii="Times New Roman" w:hAnsi="Times New Roman"/>
          <w:sz w:val="27"/>
          <w:szCs w:val="27"/>
          <w:lang w:val="ru-RU"/>
        </w:rPr>
        <w:t>.</w:t>
      </w:r>
    </w:p>
    <w:p w:rsidR="00423257" w:rsidRPr="006560A0" w:rsidRDefault="00423257" w:rsidP="006560A0">
      <w:pPr>
        <w:tabs>
          <w:tab w:val="left" w:pos="9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D656CF" w:rsidRPr="006560A0" w:rsidRDefault="007A11C9" w:rsidP="006560A0">
      <w:pPr>
        <w:tabs>
          <w:tab w:val="left" w:pos="9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7"/>
          <w:szCs w:val="27"/>
          <w:lang w:val="ru-RU"/>
        </w:rPr>
      </w:pPr>
      <w:r w:rsidRPr="006560A0">
        <w:rPr>
          <w:rFonts w:ascii="Times New Roman" w:hAnsi="Times New Roman"/>
          <w:sz w:val="27"/>
          <w:szCs w:val="27"/>
          <w:lang w:val="ru-RU"/>
        </w:rPr>
        <w:t>4</w:t>
      </w:r>
      <w:r w:rsidR="00D656CF" w:rsidRPr="006560A0">
        <w:rPr>
          <w:rFonts w:ascii="Times New Roman" w:hAnsi="Times New Roman"/>
          <w:sz w:val="27"/>
          <w:szCs w:val="27"/>
          <w:lang w:val="ru-RU"/>
        </w:rPr>
        <w:t>. Сотрудники Управления МВД</w:t>
      </w:r>
      <w:r w:rsidR="00F33BB1" w:rsidRPr="006560A0">
        <w:rPr>
          <w:rFonts w:ascii="Times New Roman" w:hAnsi="Times New Roman"/>
          <w:sz w:val="27"/>
          <w:szCs w:val="27"/>
          <w:lang w:val="ru-RU"/>
        </w:rPr>
        <w:t xml:space="preserve"> России по Нижнекамскому району</w:t>
      </w:r>
      <w:r w:rsidR="006D19EE" w:rsidRPr="006560A0">
        <w:rPr>
          <w:rFonts w:ascii="Times New Roman" w:hAnsi="Times New Roman"/>
          <w:sz w:val="27"/>
          <w:szCs w:val="27"/>
          <w:lang w:val="ru-RU"/>
        </w:rPr>
        <w:t>.</w:t>
      </w:r>
    </w:p>
    <w:p w:rsidR="000723BE" w:rsidRPr="006560A0" w:rsidRDefault="000723BE" w:rsidP="006560A0">
      <w:pPr>
        <w:tabs>
          <w:tab w:val="left" w:pos="9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0723BE" w:rsidRPr="006560A0" w:rsidRDefault="000723BE" w:rsidP="006560A0">
      <w:pPr>
        <w:tabs>
          <w:tab w:val="left" w:pos="9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7"/>
          <w:szCs w:val="27"/>
          <w:lang w:val="ru-RU"/>
        </w:rPr>
      </w:pPr>
      <w:r w:rsidRPr="006560A0">
        <w:rPr>
          <w:rFonts w:ascii="Times New Roman" w:hAnsi="Times New Roman"/>
          <w:sz w:val="27"/>
          <w:szCs w:val="27"/>
          <w:lang w:val="ru-RU"/>
        </w:rPr>
        <w:t>5. Сотрудники Нижнекамской городской прокуратуры</w:t>
      </w:r>
      <w:r w:rsidR="006D19EE" w:rsidRPr="006560A0">
        <w:rPr>
          <w:rFonts w:ascii="Times New Roman" w:hAnsi="Times New Roman"/>
          <w:sz w:val="27"/>
          <w:szCs w:val="27"/>
          <w:lang w:val="ru-RU"/>
        </w:rPr>
        <w:t>.</w:t>
      </w:r>
    </w:p>
    <w:p w:rsidR="002C36CA" w:rsidRPr="006560A0" w:rsidRDefault="002C36CA" w:rsidP="006560A0">
      <w:pPr>
        <w:tabs>
          <w:tab w:val="left" w:pos="9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423257" w:rsidRPr="006560A0" w:rsidRDefault="000723BE" w:rsidP="006560A0">
      <w:pPr>
        <w:tabs>
          <w:tab w:val="left" w:pos="9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7"/>
          <w:szCs w:val="27"/>
          <w:lang w:val="ru-RU"/>
        </w:rPr>
      </w:pPr>
      <w:r w:rsidRPr="006560A0">
        <w:rPr>
          <w:rFonts w:ascii="Times New Roman" w:hAnsi="Times New Roman"/>
          <w:sz w:val="27"/>
          <w:szCs w:val="27"/>
          <w:lang w:val="ru-RU"/>
        </w:rPr>
        <w:t>6</w:t>
      </w:r>
      <w:r w:rsidR="005B27D1" w:rsidRPr="006560A0">
        <w:rPr>
          <w:rFonts w:ascii="Times New Roman" w:hAnsi="Times New Roman"/>
          <w:sz w:val="27"/>
          <w:szCs w:val="27"/>
          <w:lang w:val="ru-RU"/>
        </w:rPr>
        <w:t xml:space="preserve">. </w:t>
      </w:r>
      <w:r w:rsidR="00423257" w:rsidRPr="006560A0">
        <w:rPr>
          <w:rFonts w:ascii="Times New Roman" w:hAnsi="Times New Roman"/>
          <w:sz w:val="27"/>
          <w:szCs w:val="27"/>
          <w:lang w:val="ru-RU"/>
        </w:rPr>
        <w:t xml:space="preserve">Сотрудники </w:t>
      </w:r>
      <w:r w:rsidR="00BF6912" w:rsidRPr="006560A0">
        <w:rPr>
          <w:rFonts w:ascii="Times New Roman" w:hAnsi="Times New Roman"/>
          <w:sz w:val="27"/>
          <w:szCs w:val="27"/>
          <w:lang w:val="ru-RU"/>
        </w:rPr>
        <w:t>Управлени</w:t>
      </w:r>
      <w:r w:rsidR="00A4515B" w:rsidRPr="006560A0">
        <w:rPr>
          <w:rFonts w:ascii="Times New Roman" w:hAnsi="Times New Roman"/>
          <w:sz w:val="27"/>
          <w:szCs w:val="27"/>
          <w:lang w:val="ru-RU"/>
        </w:rPr>
        <w:t>я</w:t>
      </w:r>
      <w:r w:rsidR="00BF6912" w:rsidRPr="006560A0">
        <w:rPr>
          <w:rFonts w:ascii="Times New Roman" w:hAnsi="Times New Roman"/>
          <w:sz w:val="27"/>
          <w:szCs w:val="27"/>
          <w:lang w:val="ru-RU"/>
        </w:rPr>
        <w:t xml:space="preserve"> </w:t>
      </w:r>
      <w:r w:rsidR="00F33BB1" w:rsidRPr="006560A0">
        <w:rPr>
          <w:rFonts w:ascii="Times New Roman" w:hAnsi="Times New Roman"/>
          <w:sz w:val="27"/>
          <w:szCs w:val="27"/>
          <w:lang w:val="ru-RU"/>
        </w:rPr>
        <w:t>ФНС</w:t>
      </w:r>
      <w:r w:rsidR="00BF6912" w:rsidRPr="006560A0">
        <w:rPr>
          <w:rFonts w:ascii="Times New Roman" w:hAnsi="Times New Roman"/>
          <w:sz w:val="27"/>
          <w:szCs w:val="27"/>
          <w:lang w:val="ru-RU"/>
        </w:rPr>
        <w:t xml:space="preserve"> </w:t>
      </w:r>
      <w:r w:rsidR="00A4515B" w:rsidRPr="006560A0">
        <w:rPr>
          <w:rFonts w:ascii="Times New Roman" w:hAnsi="Times New Roman"/>
          <w:sz w:val="27"/>
          <w:szCs w:val="27"/>
          <w:lang w:val="ru-RU"/>
        </w:rPr>
        <w:t>по</w:t>
      </w:r>
      <w:r w:rsidR="00BF6912" w:rsidRPr="006560A0">
        <w:rPr>
          <w:rFonts w:ascii="Times New Roman" w:hAnsi="Times New Roman"/>
          <w:sz w:val="27"/>
          <w:szCs w:val="27"/>
          <w:lang w:val="ru-RU"/>
        </w:rPr>
        <w:t xml:space="preserve"> Р</w:t>
      </w:r>
      <w:r w:rsidR="00A4515B" w:rsidRPr="006560A0">
        <w:rPr>
          <w:rFonts w:ascii="Times New Roman" w:hAnsi="Times New Roman"/>
          <w:sz w:val="27"/>
          <w:szCs w:val="27"/>
          <w:lang w:val="ru-RU"/>
        </w:rPr>
        <w:t>еспублик</w:t>
      </w:r>
      <w:r w:rsidR="00F33BB1" w:rsidRPr="006560A0">
        <w:rPr>
          <w:rFonts w:ascii="Times New Roman" w:hAnsi="Times New Roman"/>
          <w:sz w:val="27"/>
          <w:szCs w:val="27"/>
          <w:lang w:val="ru-RU"/>
        </w:rPr>
        <w:t>е</w:t>
      </w:r>
      <w:r w:rsidR="00A4515B" w:rsidRPr="006560A0">
        <w:rPr>
          <w:rFonts w:ascii="Times New Roman" w:hAnsi="Times New Roman"/>
          <w:sz w:val="27"/>
          <w:szCs w:val="27"/>
          <w:lang w:val="ru-RU"/>
        </w:rPr>
        <w:t xml:space="preserve"> Татарстан</w:t>
      </w:r>
      <w:r w:rsidR="00957859" w:rsidRPr="006560A0">
        <w:rPr>
          <w:rFonts w:ascii="Times New Roman" w:hAnsi="Times New Roman"/>
          <w:sz w:val="27"/>
          <w:szCs w:val="27"/>
          <w:lang w:val="ru-RU"/>
        </w:rPr>
        <w:t xml:space="preserve"> в городе Нижнекамске</w:t>
      </w:r>
      <w:r w:rsidR="006D19EE" w:rsidRPr="006560A0">
        <w:rPr>
          <w:rFonts w:ascii="Times New Roman" w:hAnsi="Times New Roman"/>
          <w:sz w:val="27"/>
          <w:szCs w:val="27"/>
          <w:lang w:val="ru-RU"/>
        </w:rPr>
        <w:t>.</w:t>
      </w:r>
    </w:p>
    <w:p w:rsidR="00A4515B" w:rsidRPr="006560A0" w:rsidRDefault="00A4515B" w:rsidP="006560A0">
      <w:pPr>
        <w:tabs>
          <w:tab w:val="left" w:pos="9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423257" w:rsidRPr="006560A0" w:rsidRDefault="000723BE" w:rsidP="006560A0">
      <w:pPr>
        <w:tabs>
          <w:tab w:val="left" w:pos="9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7"/>
          <w:szCs w:val="27"/>
          <w:lang w:val="ru-RU"/>
        </w:rPr>
      </w:pPr>
      <w:r w:rsidRPr="006560A0">
        <w:rPr>
          <w:rFonts w:ascii="Times New Roman" w:hAnsi="Times New Roman"/>
          <w:sz w:val="27"/>
          <w:szCs w:val="27"/>
          <w:lang w:val="ru-RU"/>
        </w:rPr>
        <w:t>7</w:t>
      </w:r>
      <w:r w:rsidR="00A4515B" w:rsidRPr="006560A0">
        <w:rPr>
          <w:rFonts w:ascii="Times New Roman" w:hAnsi="Times New Roman"/>
          <w:sz w:val="27"/>
          <w:szCs w:val="27"/>
          <w:lang w:val="ru-RU"/>
        </w:rPr>
        <w:t xml:space="preserve">. </w:t>
      </w:r>
      <w:r w:rsidR="00550427" w:rsidRPr="006560A0">
        <w:rPr>
          <w:rFonts w:ascii="Times New Roman" w:hAnsi="Times New Roman"/>
          <w:sz w:val="27"/>
          <w:szCs w:val="27"/>
          <w:lang w:val="ru-RU"/>
        </w:rPr>
        <w:t xml:space="preserve">Сотрудники </w:t>
      </w:r>
      <w:r w:rsidR="00F33BB1" w:rsidRPr="006560A0">
        <w:rPr>
          <w:rFonts w:ascii="Times New Roman" w:hAnsi="Times New Roman"/>
          <w:sz w:val="27"/>
          <w:szCs w:val="27"/>
          <w:lang w:val="ru-RU"/>
        </w:rPr>
        <w:t>УФССП</w:t>
      </w:r>
      <w:r w:rsidR="00A4515B" w:rsidRPr="006560A0">
        <w:rPr>
          <w:rFonts w:ascii="Times New Roman" w:hAnsi="Times New Roman"/>
          <w:sz w:val="27"/>
          <w:szCs w:val="27"/>
          <w:lang w:val="ru-RU"/>
        </w:rPr>
        <w:t xml:space="preserve"> по Республике Татарстан</w:t>
      </w:r>
      <w:r w:rsidR="00957859" w:rsidRPr="006560A0">
        <w:rPr>
          <w:sz w:val="27"/>
          <w:szCs w:val="27"/>
          <w:lang w:val="ru-RU"/>
        </w:rPr>
        <w:t xml:space="preserve"> </w:t>
      </w:r>
      <w:r w:rsidR="00957859" w:rsidRPr="006560A0">
        <w:rPr>
          <w:rFonts w:ascii="Times New Roman" w:hAnsi="Times New Roman"/>
          <w:sz w:val="27"/>
          <w:szCs w:val="27"/>
          <w:lang w:val="ru-RU"/>
        </w:rPr>
        <w:t>в городе Нижнекамске</w:t>
      </w:r>
      <w:r w:rsidR="006D19EE" w:rsidRPr="006560A0">
        <w:rPr>
          <w:rFonts w:ascii="Times New Roman" w:hAnsi="Times New Roman"/>
          <w:sz w:val="27"/>
          <w:szCs w:val="27"/>
          <w:lang w:val="ru-RU"/>
        </w:rPr>
        <w:t>.</w:t>
      </w:r>
    </w:p>
    <w:p w:rsidR="00A4515B" w:rsidRPr="006560A0" w:rsidRDefault="00A4515B" w:rsidP="006560A0">
      <w:pPr>
        <w:tabs>
          <w:tab w:val="left" w:pos="9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5B27D1" w:rsidRPr="006560A0" w:rsidRDefault="000723BE" w:rsidP="006560A0">
      <w:pPr>
        <w:tabs>
          <w:tab w:val="left" w:pos="9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7"/>
          <w:szCs w:val="27"/>
          <w:lang w:val="ru-RU"/>
        </w:rPr>
      </w:pPr>
      <w:r w:rsidRPr="006560A0">
        <w:rPr>
          <w:rFonts w:ascii="Times New Roman" w:hAnsi="Times New Roman"/>
          <w:sz w:val="27"/>
          <w:szCs w:val="27"/>
          <w:lang w:val="ru-RU"/>
        </w:rPr>
        <w:t>8</w:t>
      </w:r>
      <w:r w:rsidR="00550427" w:rsidRPr="006560A0">
        <w:rPr>
          <w:rFonts w:ascii="Times New Roman" w:hAnsi="Times New Roman"/>
          <w:sz w:val="27"/>
          <w:szCs w:val="27"/>
          <w:lang w:val="ru-RU"/>
        </w:rPr>
        <w:t xml:space="preserve">. </w:t>
      </w:r>
      <w:r w:rsidR="005B27D1" w:rsidRPr="006560A0">
        <w:rPr>
          <w:rFonts w:ascii="Times New Roman" w:hAnsi="Times New Roman"/>
          <w:sz w:val="27"/>
          <w:szCs w:val="27"/>
          <w:lang w:val="ru-RU"/>
        </w:rPr>
        <w:t>Сотрудники Территориально</w:t>
      </w:r>
      <w:r w:rsidR="002D257B" w:rsidRPr="006560A0">
        <w:rPr>
          <w:rFonts w:ascii="Times New Roman" w:hAnsi="Times New Roman"/>
          <w:sz w:val="27"/>
          <w:szCs w:val="27"/>
          <w:lang w:val="ru-RU"/>
        </w:rPr>
        <w:t>го о</w:t>
      </w:r>
      <w:r w:rsidR="005B27D1" w:rsidRPr="006560A0">
        <w:rPr>
          <w:rFonts w:ascii="Times New Roman" w:hAnsi="Times New Roman"/>
          <w:sz w:val="27"/>
          <w:szCs w:val="27"/>
          <w:lang w:val="ru-RU"/>
        </w:rPr>
        <w:t>тделени</w:t>
      </w:r>
      <w:r w:rsidR="00957859" w:rsidRPr="006560A0">
        <w:rPr>
          <w:rFonts w:ascii="Times New Roman" w:hAnsi="Times New Roman"/>
          <w:sz w:val="27"/>
          <w:szCs w:val="27"/>
          <w:lang w:val="ru-RU"/>
        </w:rPr>
        <w:t>я</w:t>
      </w:r>
      <w:r w:rsidR="005B27D1" w:rsidRPr="006560A0">
        <w:rPr>
          <w:rFonts w:ascii="Times New Roman" w:hAnsi="Times New Roman"/>
          <w:sz w:val="27"/>
          <w:szCs w:val="27"/>
          <w:lang w:val="ru-RU"/>
        </w:rPr>
        <w:t xml:space="preserve"> Управления Роспотребнадзора </w:t>
      </w:r>
      <w:r w:rsidR="00957859" w:rsidRPr="006560A0">
        <w:rPr>
          <w:rFonts w:ascii="Times New Roman" w:hAnsi="Times New Roman"/>
          <w:sz w:val="27"/>
          <w:szCs w:val="27"/>
          <w:lang w:val="ru-RU"/>
        </w:rPr>
        <w:t>Республики Татарстан</w:t>
      </w:r>
      <w:r w:rsidR="005B27D1" w:rsidRPr="006560A0">
        <w:rPr>
          <w:rFonts w:ascii="Times New Roman" w:hAnsi="Times New Roman"/>
          <w:sz w:val="27"/>
          <w:szCs w:val="27"/>
          <w:lang w:val="ru-RU"/>
        </w:rPr>
        <w:t xml:space="preserve"> </w:t>
      </w:r>
      <w:r w:rsidR="00957859" w:rsidRPr="006560A0">
        <w:rPr>
          <w:rFonts w:ascii="Times New Roman" w:hAnsi="Times New Roman"/>
          <w:sz w:val="27"/>
          <w:szCs w:val="27"/>
          <w:lang w:val="ru-RU"/>
        </w:rPr>
        <w:t>в</w:t>
      </w:r>
      <w:r w:rsidR="005B27D1" w:rsidRPr="006560A0">
        <w:rPr>
          <w:rFonts w:ascii="Times New Roman" w:hAnsi="Times New Roman"/>
          <w:sz w:val="27"/>
          <w:szCs w:val="27"/>
          <w:lang w:val="ru-RU"/>
        </w:rPr>
        <w:t xml:space="preserve"> г</w:t>
      </w:r>
      <w:r w:rsidR="00957859" w:rsidRPr="006560A0">
        <w:rPr>
          <w:rFonts w:ascii="Times New Roman" w:hAnsi="Times New Roman"/>
          <w:sz w:val="27"/>
          <w:szCs w:val="27"/>
          <w:lang w:val="ru-RU"/>
        </w:rPr>
        <w:t>ороде</w:t>
      </w:r>
      <w:r w:rsidR="005B27D1" w:rsidRPr="006560A0">
        <w:rPr>
          <w:rFonts w:ascii="Times New Roman" w:hAnsi="Times New Roman"/>
          <w:sz w:val="27"/>
          <w:szCs w:val="27"/>
          <w:lang w:val="ru-RU"/>
        </w:rPr>
        <w:t xml:space="preserve"> Нижнекамске</w:t>
      </w:r>
      <w:r w:rsidR="006D19EE" w:rsidRPr="006560A0">
        <w:rPr>
          <w:rFonts w:ascii="Times New Roman" w:hAnsi="Times New Roman"/>
          <w:sz w:val="27"/>
          <w:szCs w:val="27"/>
          <w:lang w:val="ru-RU"/>
        </w:rPr>
        <w:t>.</w:t>
      </w:r>
    </w:p>
    <w:p w:rsidR="00CF4525" w:rsidRPr="006560A0" w:rsidRDefault="00CF4525" w:rsidP="006560A0">
      <w:pPr>
        <w:tabs>
          <w:tab w:val="left" w:pos="9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833D4A" w:rsidRPr="006560A0" w:rsidRDefault="000723BE" w:rsidP="006560A0">
      <w:pPr>
        <w:tabs>
          <w:tab w:val="left" w:pos="9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7"/>
          <w:szCs w:val="27"/>
          <w:lang w:val="ru-RU"/>
        </w:rPr>
      </w:pPr>
      <w:r w:rsidRPr="006560A0">
        <w:rPr>
          <w:rFonts w:ascii="Times New Roman" w:hAnsi="Times New Roman"/>
          <w:sz w:val="27"/>
          <w:szCs w:val="27"/>
          <w:lang w:val="ru-RU"/>
        </w:rPr>
        <w:t>9</w:t>
      </w:r>
      <w:r w:rsidR="00833D4A" w:rsidRPr="006560A0">
        <w:rPr>
          <w:rFonts w:ascii="Times New Roman" w:hAnsi="Times New Roman"/>
          <w:sz w:val="27"/>
          <w:szCs w:val="27"/>
          <w:lang w:val="ru-RU"/>
        </w:rPr>
        <w:t xml:space="preserve">. Сотрудники </w:t>
      </w:r>
      <w:r w:rsidR="000B5AB6" w:rsidRPr="006560A0">
        <w:rPr>
          <w:rFonts w:ascii="Times New Roman" w:hAnsi="Times New Roman"/>
          <w:sz w:val="27"/>
          <w:szCs w:val="27"/>
          <w:lang w:val="ru-RU"/>
        </w:rPr>
        <w:t>Нижнекамского почтамта УФПС «Татарстан почтасы» – филиал ФГУП «Почта России»</w:t>
      </w:r>
      <w:r w:rsidR="002D257B" w:rsidRPr="006560A0">
        <w:rPr>
          <w:rFonts w:ascii="Times New Roman" w:hAnsi="Times New Roman"/>
          <w:sz w:val="27"/>
          <w:szCs w:val="27"/>
          <w:lang w:val="ru-RU"/>
        </w:rPr>
        <w:t>.</w:t>
      </w:r>
    </w:p>
    <w:p w:rsidR="00AC665C" w:rsidRPr="006560A0" w:rsidRDefault="00AC665C" w:rsidP="006560A0">
      <w:pPr>
        <w:tabs>
          <w:tab w:val="left" w:pos="9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BE597B" w:rsidRPr="006560A0" w:rsidRDefault="000723BE" w:rsidP="006560A0">
      <w:pPr>
        <w:tabs>
          <w:tab w:val="left" w:pos="9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7"/>
          <w:szCs w:val="27"/>
          <w:lang w:val="ru-RU"/>
        </w:rPr>
      </w:pPr>
      <w:r w:rsidRPr="006560A0">
        <w:rPr>
          <w:rFonts w:ascii="Times New Roman" w:hAnsi="Times New Roman"/>
          <w:sz w:val="27"/>
          <w:szCs w:val="27"/>
          <w:lang w:val="ru-RU"/>
        </w:rPr>
        <w:lastRenderedPageBreak/>
        <w:t>10</w:t>
      </w:r>
      <w:r w:rsidR="00AC665C" w:rsidRPr="006560A0">
        <w:rPr>
          <w:rFonts w:ascii="Times New Roman" w:hAnsi="Times New Roman"/>
          <w:sz w:val="27"/>
          <w:szCs w:val="27"/>
          <w:lang w:val="ru-RU"/>
        </w:rPr>
        <w:t xml:space="preserve">. Сотрудники </w:t>
      </w:r>
      <w:r w:rsidR="003B2226" w:rsidRPr="006560A0">
        <w:rPr>
          <w:rFonts w:ascii="Times New Roman" w:hAnsi="Times New Roman"/>
          <w:sz w:val="27"/>
          <w:szCs w:val="27"/>
          <w:lang w:val="ru-RU"/>
        </w:rPr>
        <w:t>транспортных предприятий, осуществляющи</w:t>
      </w:r>
      <w:r w:rsidR="007A11C9" w:rsidRPr="006560A0">
        <w:rPr>
          <w:rFonts w:ascii="Times New Roman" w:hAnsi="Times New Roman"/>
          <w:sz w:val="27"/>
          <w:szCs w:val="27"/>
          <w:lang w:val="ru-RU"/>
        </w:rPr>
        <w:t>х</w:t>
      </w:r>
      <w:r w:rsidR="003B2226" w:rsidRPr="006560A0">
        <w:rPr>
          <w:rFonts w:ascii="Times New Roman" w:hAnsi="Times New Roman"/>
          <w:sz w:val="27"/>
          <w:szCs w:val="27"/>
          <w:lang w:val="ru-RU"/>
        </w:rPr>
        <w:t xml:space="preserve"> регулярные перевозки пассажиров и багажа автомобильны</w:t>
      </w:r>
      <w:r w:rsidR="004153DB" w:rsidRPr="006560A0">
        <w:rPr>
          <w:rFonts w:ascii="Times New Roman" w:hAnsi="Times New Roman"/>
          <w:sz w:val="27"/>
          <w:szCs w:val="27"/>
          <w:lang w:val="ru-RU"/>
        </w:rPr>
        <w:t>м транспортом по муниципальным маршрутам Нижнекамского муниципального района</w:t>
      </w:r>
      <w:r w:rsidR="002D257B" w:rsidRPr="006560A0">
        <w:rPr>
          <w:rFonts w:ascii="Times New Roman" w:hAnsi="Times New Roman"/>
          <w:sz w:val="27"/>
          <w:szCs w:val="27"/>
          <w:lang w:val="ru-RU"/>
        </w:rPr>
        <w:t>.</w:t>
      </w:r>
    </w:p>
    <w:p w:rsidR="00AC665C" w:rsidRPr="006560A0" w:rsidRDefault="00AC665C" w:rsidP="006560A0">
      <w:pPr>
        <w:tabs>
          <w:tab w:val="left" w:pos="9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D656CF" w:rsidRPr="006560A0" w:rsidRDefault="007A11C9" w:rsidP="006560A0">
      <w:pPr>
        <w:tabs>
          <w:tab w:val="left" w:pos="9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7"/>
          <w:szCs w:val="27"/>
          <w:lang w:val="ru-RU"/>
        </w:rPr>
      </w:pPr>
      <w:r w:rsidRPr="006560A0">
        <w:rPr>
          <w:rFonts w:ascii="Times New Roman" w:hAnsi="Times New Roman"/>
          <w:sz w:val="27"/>
          <w:szCs w:val="27"/>
          <w:lang w:val="ru-RU"/>
        </w:rPr>
        <w:t>1</w:t>
      </w:r>
      <w:r w:rsidR="00BE597B" w:rsidRPr="006560A0">
        <w:rPr>
          <w:rFonts w:ascii="Times New Roman" w:hAnsi="Times New Roman"/>
          <w:sz w:val="27"/>
          <w:szCs w:val="27"/>
          <w:lang w:val="ru-RU"/>
        </w:rPr>
        <w:t>1</w:t>
      </w:r>
      <w:r w:rsidR="00D656CF" w:rsidRPr="006560A0">
        <w:rPr>
          <w:rFonts w:ascii="Times New Roman" w:hAnsi="Times New Roman"/>
          <w:sz w:val="27"/>
          <w:szCs w:val="27"/>
          <w:lang w:val="ru-RU"/>
        </w:rPr>
        <w:t>. Работники организаций жилищно-коммунального хозяйства города Нижнекамска, а также работники, обслуживающие здания органов местного самоуправления</w:t>
      </w:r>
      <w:r w:rsidR="00C1773C" w:rsidRPr="006560A0">
        <w:rPr>
          <w:rFonts w:ascii="Times New Roman" w:hAnsi="Times New Roman"/>
          <w:sz w:val="27"/>
          <w:szCs w:val="27"/>
          <w:lang w:val="ru-RU"/>
        </w:rPr>
        <w:t>, работники унитарных предприятий</w:t>
      </w:r>
      <w:r w:rsidR="00D656CF" w:rsidRPr="006560A0">
        <w:rPr>
          <w:rFonts w:ascii="Times New Roman" w:hAnsi="Times New Roman"/>
          <w:sz w:val="27"/>
          <w:szCs w:val="27"/>
          <w:lang w:val="ru-RU"/>
        </w:rPr>
        <w:t xml:space="preserve"> по следующим специальностям:</w:t>
      </w:r>
    </w:p>
    <w:p w:rsidR="00D656CF" w:rsidRPr="006560A0" w:rsidRDefault="00D656CF" w:rsidP="006560A0">
      <w:pPr>
        <w:autoSpaceDE w:val="0"/>
        <w:autoSpaceDN w:val="0"/>
        <w:adjustRightInd w:val="0"/>
        <w:ind w:firstLine="993"/>
        <w:jc w:val="both"/>
        <w:rPr>
          <w:rFonts w:ascii="Times New Roman" w:hAnsi="Times New Roman"/>
          <w:sz w:val="27"/>
          <w:szCs w:val="27"/>
          <w:lang w:val="ru-RU"/>
        </w:rPr>
      </w:pPr>
      <w:r w:rsidRPr="006560A0">
        <w:rPr>
          <w:rFonts w:ascii="Times New Roman" w:hAnsi="Times New Roman"/>
          <w:sz w:val="27"/>
          <w:szCs w:val="27"/>
          <w:lang w:val="ru-RU"/>
        </w:rPr>
        <w:t>- уборщик территории;</w:t>
      </w:r>
    </w:p>
    <w:p w:rsidR="00D656CF" w:rsidRPr="006560A0" w:rsidRDefault="00D656CF" w:rsidP="006560A0">
      <w:pPr>
        <w:autoSpaceDE w:val="0"/>
        <w:autoSpaceDN w:val="0"/>
        <w:adjustRightInd w:val="0"/>
        <w:ind w:firstLine="993"/>
        <w:jc w:val="both"/>
        <w:rPr>
          <w:rFonts w:ascii="Times New Roman" w:hAnsi="Times New Roman"/>
          <w:sz w:val="27"/>
          <w:szCs w:val="27"/>
          <w:lang w:val="ru-RU"/>
        </w:rPr>
      </w:pPr>
      <w:r w:rsidRPr="006560A0">
        <w:rPr>
          <w:rFonts w:ascii="Times New Roman" w:hAnsi="Times New Roman"/>
          <w:sz w:val="27"/>
          <w:szCs w:val="27"/>
          <w:lang w:val="ru-RU"/>
        </w:rPr>
        <w:t>- уборщик лестничных клеток;</w:t>
      </w:r>
    </w:p>
    <w:p w:rsidR="00D656CF" w:rsidRPr="006560A0" w:rsidRDefault="00D656CF" w:rsidP="006560A0">
      <w:pPr>
        <w:autoSpaceDE w:val="0"/>
        <w:autoSpaceDN w:val="0"/>
        <w:adjustRightInd w:val="0"/>
        <w:ind w:firstLine="993"/>
        <w:jc w:val="both"/>
        <w:rPr>
          <w:rFonts w:ascii="Times New Roman" w:hAnsi="Times New Roman"/>
          <w:sz w:val="27"/>
          <w:szCs w:val="27"/>
          <w:lang w:val="ru-RU"/>
        </w:rPr>
      </w:pPr>
      <w:r w:rsidRPr="006560A0">
        <w:rPr>
          <w:rFonts w:ascii="Times New Roman" w:hAnsi="Times New Roman"/>
          <w:sz w:val="27"/>
          <w:szCs w:val="27"/>
          <w:lang w:val="ru-RU"/>
        </w:rPr>
        <w:t>- слесарь-сантехник;</w:t>
      </w:r>
    </w:p>
    <w:p w:rsidR="00D656CF" w:rsidRPr="006560A0" w:rsidRDefault="00D656CF" w:rsidP="006560A0">
      <w:pPr>
        <w:autoSpaceDE w:val="0"/>
        <w:autoSpaceDN w:val="0"/>
        <w:adjustRightInd w:val="0"/>
        <w:ind w:firstLine="993"/>
        <w:jc w:val="both"/>
        <w:rPr>
          <w:rFonts w:ascii="Times New Roman" w:hAnsi="Times New Roman"/>
          <w:sz w:val="27"/>
          <w:szCs w:val="27"/>
          <w:lang w:val="ru-RU"/>
        </w:rPr>
      </w:pPr>
      <w:r w:rsidRPr="006560A0">
        <w:rPr>
          <w:rFonts w:ascii="Times New Roman" w:hAnsi="Times New Roman"/>
          <w:sz w:val="27"/>
          <w:szCs w:val="27"/>
          <w:lang w:val="ru-RU"/>
        </w:rPr>
        <w:t>- плотник;</w:t>
      </w:r>
    </w:p>
    <w:p w:rsidR="00D656CF" w:rsidRPr="006560A0" w:rsidRDefault="00D656CF" w:rsidP="006560A0">
      <w:pPr>
        <w:autoSpaceDE w:val="0"/>
        <w:autoSpaceDN w:val="0"/>
        <w:adjustRightInd w:val="0"/>
        <w:ind w:firstLine="993"/>
        <w:jc w:val="both"/>
        <w:rPr>
          <w:rFonts w:ascii="Times New Roman" w:hAnsi="Times New Roman"/>
          <w:sz w:val="27"/>
          <w:szCs w:val="27"/>
          <w:lang w:val="ru-RU"/>
        </w:rPr>
      </w:pPr>
      <w:r w:rsidRPr="006560A0">
        <w:rPr>
          <w:rFonts w:ascii="Times New Roman" w:hAnsi="Times New Roman"/>
          <w:sz w:val="27"/>
          <w:szCs w:val="27"/>
          <w:lang w:val="ru-RU"/>
        </w:rPr>
        <w:t>- электрик;</w:t>
      </w:r>
    </w:p>
    <w:p w:rsidR="00D656CF" w:rsidRPr="006560A0" w:rsidRDefault="00D656CF" w:rsidP="006560A0">
      <w:pPr>
        <w:autoSpaceDE w:val="0"/>
        <w:autoSpaceDN w:val="0"/>
        <w:adjustRightInd w:val="0"/>
        <w:ind w:firstLine="993"/>
        <w:jc w:val="both"/>
        <w:rPr>
          <w:rFonts w:ascii="Times New Roman" w:hAnsi="Times New Roman"/>
          <w:sz w:val="27"/>
          <w:szCs w:val="27"/>
          <w:lang w:val="ru-RU"/>
        </w:rPr>
      </w:pPr>
      <w:r w:rsidRPr="006560A0">
        <w:rPr>
          <w:rFonts w:ascii="Times New Roman" w:hAnsi="Times New Roman"/>
          <w:sz w:val="27"/>
          <w:szCs w:val="27"/>
          <w:lang w:val="ru-RU"/>
        </w:rPr>
        <w:t>- электрогазосварщик</w:t>
      </w:r>
      <w:r w:rsidR="002D257B" w:rsidRPr="006560A0">
        <w:rPr>
          <w:rFonts w:ascii="Times New Roman" w:hAnsi="Times New Roman"/>
          <w:sz w:val="27"/>
          <w:szCs w:val="27"/>
          <w:lang w:val="ru-RU"/>
        </w:rPr>
        <w:t>;</w:t>
      </w:r>
    </w:p>
    <w:p w:rsidR="00D656CF" w:rsidRPr="006560A0" w:rsidRDefault="00D656CF" w:rsidP="006560A0">
      <w:pPr>
        <w:autoSpaceDE w:val="0"/>
        <w:autoSpaceDN w:val="0"/>
        <w:adjustRightInd w:val="0"/>
        <w:ind w:firstLine="993"/>
        <w:jc w:val="both"/>
        <w:rPr>
          <w:rFonts w:ascii="Times New Roman" w:hAnsi="Times New Roman"/>
          <w:sz w:val="27"/>
          <w:szCs w:val="27"/>
          <w:lang w:val="ru-RU"/>
        </w:rPr>
      </w:pPr>
      <w:r w:rsidRPr="006560A0">
        <w:rPr>
          <w:rFonts w:ascii="Times New Roman" w:hAnsi="Times New Roman"/>
          <w:sz w:val="27"/>
          <w:szCs w:val="27"/>
          <w:lang w:val="ru-RU"/>
        </w:rPr>
        <w:t>- водитель</w:t>
      </w:r>
      <w:r w:rsidR="002D257B" w:rsidRPr="006560A0">
        <w:rPr>
          <w:rFonts w:ascii="Times New Roman" w:hAnsi="Times New Roman"/>
          <w:sz w:val="27"/>
          <w:szCs w:val="27"/>
          <w:lang w:val="ru-RU"/>
        </w:rPr>
        <w:t>;</w:t>
      </w:r>
    </w:p>
    <w:p w:rsidR="00CF4525" w:rsidRPr="006560A0" w:rsidRDefault="00D656CF" w:rsidP="006560A0">
      <w:pPr>
        <w:autoSpaceDE w:val="0"/>
        <w:autoSpaceDN w:val="0"/>
        <w:adjustRightInd w:val="0"/>
        <w:ind w:firstLine="993"/>
        <w:jc w:val="both"/>
        <w:rPr>
          <w:rFonts w:ascii="Times New Roman" w:hAnsi="Times New Roman"/>
          <w:sz w:val="27"/>
          <w:szCs w:val="27"/>
          <w:lang w:val="ru-RU"/>
        </w:rPr>
      </w:pPr>
      <w:r w:rsidRPr="006560A0">
        <w:rPr>
          <w:rFonts w:ascii="Times New Roman" w:hAnsi="Times New Roman"/>
          <w:sz w:val="27"/>
          <w:szCs w:val="27"/>
          <w:lang w:val="ru-RU"/>
        </w:rPr>
        <w:t>- штукатур-маляр.</w:t>
      </w:r>
    </w:p>
    <w:p w:rsidR="00CF4525" w:rsidRPr="006560A0" w:rsidRDefault="00CF4525" w:rsidP="006560A0">
      <w:pPr>
        <w:autoSpaceDE w:val="0"/>
        <w:autoSpaceDN w:val="0"/>
        <w:adjustRightInd w:val="0"/>
        <w:ind w:firstLine="993"/>
        <w:jc w:val="both"/>
        <w:rPr>
          <w:rFonts w:ascii="Times New Roman" w:hAnsi="Times New Roman"/>
          <w:sz w:val="27"/>
          <w:szCs w:val="27"/>
          <w:lang w:val="ru-RU"/>
        </w:rPr>
      </w:pPr>
    </w:p>
    <w:p w:rsidR="00D656CF" w:rsidRPr="006560A0" w:rsidRDefault="007A11C9" w:rsidP="006560A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  <w:lang w:val="ru-RU"/>
        </w:rPr>
      </w:pPr>
      <w:r w:rsidRPr="006560A0">
        <w:rPr>
          <w:rFonts w:ascii="Times New Roman" w:hAnsi="Times New Roman"/>
          <w:sz w:val="27"/>
          <w:szCs w:val="27"/>
          <w:lang w:val="ru-RU"/>
        </w:rPr>
        <w:t>1</w:t>
      </w:r>
      <w:r w:rsidR="00BE597B" w:rsidRPr="006560A0">
        <w:rPr>
          <w:rFonts w:ascii="Times New Roman" w:hAnsi="Times New Roman"/>
          <w:sz w:val="27"/>
          <w:szCs w:val="27"/>
          <w:lang w:val="ru-RU"/>
        </w:rPr>
        <w:t>2</w:t>
      </w:r>
      <w:r w:rsidR="00D656CF" w:rsidRPr="006560A0">
        <w:rPr>
          <w:rFonts w:ascii="Times New Roman" w:hAnsi="Times New Roman"/>
          <w:sz w:val="27"/>
          <w:szCs w:val="27"/>
          <w:lang w:val="ru-RU"/>
        </w:rPr>
        <w:t>. Граждане, предоставление помещений которым предусмотрено действующим жилищным законодательством.</w:t>
      </w:r>
    </w:p>
    <w:p w:rsidR="004153DB" w:rsidRPr="006560A0" w:rsidRDefault="004153DB" w:rsidP="006560A0">
      <w:pPr>
        <w:autoSpaceDE w:val="0"/>
        <w:autoSpaceDN w:val="0"/>
        <w:adjustRightInd w:val="0"/>
        <w:jc w:val="right"/>
        <w:rPr>
          <w:rFonts w:ascii="Times New Roman" w:hAnsi="Times New Roman"/>
          <w:sz w:val="27"/>
          <w:szCs w:val="27"/>
          <w:highlight w:val="yellow"/>
          <w:lang w:val="ru-RU"/>
        </w:rPr>
      </w:pPr>
    </w:p>
    <w:p w:rsidR="004153DB" w:rsidRPr="006560A0" w:rsidRDefault="004153DB" w:rsidP="006560A0">
      <w:pPr>
        <w:autoSpaceDE w:val="0"/>
        <w:autoSpaceDN w:val="0"/>
        <w:adjustRightInd w:val="0"/>
        <w:jc w:val="right"/>
        <w:rPr>
          <w:rFonts w:ascii="Times New Roman" w:hAnsi="Times New Roman"/>
          <w:sz w:val="27"/>
          <w:szCs w:val="27"/>
          <w:highlight w:val="yellow"/>
          <w:lang w:val="ru-RU"/>
        </w:rPr>
      </w:pPr>
    </w:p>
    <w:p w:rsidR="004725D1" w:rsidRPr="006560A0" w:rsidRDefault="004725D1" w:rsidP="006560A0">
      <w:pPr>
        <w:autoSpaceDE w:val="0"/>
        <w:autoSpaceDN w:val="0"/>
        <w:adjustRightInd w:val="0"/>
        <w:jc w:val="right"/>
        <w:rPr>
          <w:rFonts w:ascii="Times New Roman" w:hAnsi="Times New Roman"/>
          <w:sz w:val="27"/>
          <w:szCs w:val="27"/>
          <w:highlight w:val="yellow"/>
          <w:lang w:val="ru-RU"/>
        </w:rPr>
      </w:pPr>
    </w:p>
    <w:p w:rsidR="002D257B" w:rsidRPr="006560A0" w:rsidRDefault="002D257B" w:rsidP="006560A0">
      <w:pPr>
        <w:autoSpaceDE w:val="0"/>
        <w:autoSpaceDN w:val="0"/>
        <w:adjustRightInd w:val="0"/>
        <w:rPr>
          <w:rFonts w:ascii="Times New Roman" w:hAnsi="Times New Roman"/>
          <w:sz w:val="27"/>
          <w:szCs w:val="27"/>
          <w:lang w:val="ru-RU"/>
        </w:rPr>
      </w:pPr>
      <w:r w:rsidRPr="006560A0">
        <w:rPr>
          <w:rFonts w:ascii="Times New Roman" w:hAnsi="Times New Roman"/>
          <w:sz w:val="27"/>
          <w:szCs w:val="27"/>
          <w:lang w:val="ru-RU"/>
        </w:rPr>
        <w:t xml:space="preserve">Заместитель Мэра </w:t>
      </w:r>
    </w:p>
    <w:p w:rsidR="00940044" w:rsidRPr="006560A0" w:rsidRDefault="002D257B" w:rsidP="006560A0">
      <w:pPr>
        <w:autoSpaceDE w:val="0"/>
        <w:autoSpaceDN w:val="0"/>
        <w:adjustRightInd w:val="0"/>
        <w:rPr>
          <w:rFonts w:ascii="Times New Roman" w:hAnsi="Times New Roman"/>
          <w:sz w:val="27"/>
          <w:szCs w:val="27"/>
          <w:lang w:val="ru-RU"/>
        </w:rPr>
      </w:pPr>
      <w:r w:rsidRPr="006560A0">
        <w:rPr>
          <w:rFonts w:ascii="Times New Roman" w:hAnsi="Times New Roman"/>
          <w:sz w:val="27"/>
          <w:szCs w:val="27"/>
          <w:lang w:val="ru-RU"/>
        </w:rPr>
        <w:t xml:space="preserve">города Нижнекамска                                                                    </w:t>
      </w:r>
      <w:r w:rsidR="005B2E19" w:rsidRPr="006560A0">
        <w:rPr>
          <w:rFonts w:ascii="Times New Roman" w:hAnsi="Times New Roman"/>
          <w:sz w:val="27"/>
          <w:szCs w:val="27"/>
          <w:lang w:val="ru-RU"/>
        </w:rPr>
        <w:t xml:space="preserve">      </w:t>
      </w:r>
      <w:r w:rsidRPr="006560A0">
        <w:rPr>
          <w:rFonts w:ascii="Times New Roman" w:hAnsi="Times New Roman"/>
          <w:sz w:val="27"/>
          <w:szCs w:val="27"/>
          <w:lang w:val="ru-RU"/>
        </w:rPr>
        <w:t xml:space="preserve">     М.В. Камелина</w:t>
      </w:r>
    </w:p>
    <w:p w:rsidR="005B2E19" w:rsidRPr="006560A0" w:rsidRDefault="005B2E19" w:rsidP="006560A0">
      <w:pPr>
        <w:autoSpaceDE w:val="0"/>
        <w:autoSpaceDN w:val="0"/>
        <w:adjustRightInd w:val="0"/>
        <w:rPr>
          <w:rFonts w:ascii="Times New Roman" w:hAnsi="Times New Roman"/>
          <w:sz w:val="27"/>
          <w:szCs w:val="27"/>
          <w:lang w:val="ru-RU"/>
        </w:rPr>
      </w:pPr>
    </w:p>
    <w:p w:rsidR="005B2E19" w:rsidRPr="006560A0" w:rsidRDefault="005B2E19" w:rsidP="006560A0">
      <w:pPr>
        <w:autoSpaceDE w:val="0"/>
        <w:autoSpaceDN w:val="0"/>
        <w:adjustRightInd w:val="0"/>
        <w:rPr>
          <w:rFonts w:ascii="Times New Roman" w:hAnsi="Times New Roman"/>
          <w:sz w:val="27"/>
          <w:szCs w:val="27"/>
          <w:lang w:val="ru-RU"/>
        </w:rPr>
      </w:pPr>
    </w:p>
    <w:p w:rsidR="005B2E19" w:rsidRPr="006560A0" w:rsidRDefault="005B2E19" w:rsidP="006560A0">
      <w:pPr>
        <w:autoSpaceDE w:val="0"/>
        <w:autoSpaceDN w:val="0"/>
        <w:adjustRightInd w:val="0"/>
        <w:rPr>
          <w:rFonts w:ascii="Times New Roman" w:hAnsi="Times New Roman"/>
          <w:sz w:val="27"/>
          <w:szCs w:val="27"/>
          <w:lang w:val="ru-RU"/>
        </w:rPr>
      </w:pPr>
    </w:p>
    <w:p w:rsidR="005B2E19" w:rsidRPr="006560A0" w:rsidRDefault="005B2E19" w:rsidP="006560A0">
      <w:pPr>
        <w:autoSpaceDE w:val="0"/>
        <w:autoSpaceDN w:val="0"/>
        <w:adjustRightInd w:val="0"/>
        <w:rPr>
          <w:rFonts w:ascii="Times New Roman" w:hAnsi="Times New Roman"/>
          <w:sz w:val="27"/>
          <w:szCs w:val="27"/>
          <w:lang w:val="ru-RU"/>
        </w:rPr>
      </w:pPr>
    </w:p>
    <w:p w:rsidR="005B2E19" w:rsidRPr="006560A0" w:rsidRDefault="005B2E19" w:rsidP="006560A0">
      <w:pPr>
        <w:autoSpaceDE w:val="0"/>
        <w:autoSpaceDN w:val="0"/>
        <w:adjustRightInd w:val="0"/>
        <w:rPr>
          <w:rFonts w:ascii="Times New Roman" w:hAnsi="Times New Roman"/>
          <w:sz w:val="27"/>
          <w:szCs w:val="27"/>
          <w:lang w:val="ru-RU"/>
        </w:rPr>
      </w:pPr>
    </w:p>
    <w:p w:rsidR="005B2E19" w:rsidRPr="006560A0" w:rsidRDefault="005B2E19" w:rsidP="006560A0">
      <w:pPr>
        <w:autoSpaceDE w:val="0"/>
        <w:autoSpaceDN w:val="0"/>
        <w:adjustRightInd w:val="0"/>
        <w:rPr>
          <w:rFonts w:ascii="Times New Roman" w:hAnsi="Times New Roman"/>
          <w:sz w:val="27"/>
          <w:szCs w:val="27"/>
          <w:lang w:val="ru-RU"/>
        </w:rPr>
      </w:pPr>
    </w:p>
    <w:p w:rsidR="005B2E19" w:rsidRPr="006560A0" w:rsidRDefault="005B2E19" w:rsidP="006560A0">
      <w:pPr>
        <w:autoSpaceDE w:val="0"/>
        <w:autoSpaceDN w:val="0"/>
        <w:adjustRightInd w:val="0"/>
        <w:rPr>
          <w:rFonts w:ascii="Times New Roman" w:hAnsi="Times New Roman"/>
          <w:sz w:val="27"/>
          <w:szCs w:val="27"/>
          <w:lang w:val="ru-RU"/>
        </w:rPr>
      </w:pPr>
    </w:p>
    <w:p w:rsidR="005B2E19" w:rsidRPr="006560A0" w:rsidRDefault="005B2E19" w:rsidP="005B2E19">
      <w:pPr>
        <w:autoSpaceDE w:val="0"/>
        <w:autoSpaceDN w:val="0"/>
        <w:adjustRightInd w:val="0"/>
        <w:rPr>
          <w:rFonts w:ascii="Times New Roman" w:hAnsi="Times New Roman"/>
          <w:sz w:val="27"/>
          <w:szCs w:val="27"/>
          <w:lang w:val="ru-RU"/>
        </w:rPr>
      </w:pPr>
    </w:p>
    <w:p w:rsidR="005B2E19" w:rsidRPr="006560A0" w:rsidRDefault="005B2E19" w:rsidP="005B2E19">
      <w:pPr>
        <w:autoSpaceDE w:val="0"/>
        <w:autoSpaceDN w:val="0"/>
        <w:adjustRightInd w:val="0"/>
        <w:rPr>
          <w:rFonts w:ascii="Times New Roman" w:hAnsi="Times New Roman"/>
          <w:sz w:val="27"/>
          <w:szCs w:val="27"/>
          <w:lang w:val="ru-RU"/>
        </w:rPr>
      </w:pPr>
    </w:p>
    <w:p w:rsidR="005B2E19" w:rsidRPr="006560A0" w:rsidRDefault="005B2E19" w:rsidP="005B2E19">
      <w:pPr>
        <w:autoSpaceDE w:val="0"/>
        <w:autoSpaceDN w:val="0"/>
        <w:adjustRightInd w:val="0"/>
        <w:rPr>
          <w:rFonts w:ascii="Times New Roman" w:hAnsi="Times New Roman"/>
          <w:sz w:val="27"/>
          <w:szCs w:val="27"/>
          <w:lang w:val="ru-RU"/>
        </w:rPr>
      </w:pPr>
    </w:p>
    <w:p w:rsidR="005B2E19" w:rsidRPr="006560A0" w:rsidRDefault="005B2E19" w:rsidP="005B2E19">
      <w:pPr>
        <w:autoSpaceDE w:val="0"/>
        <w:autoSpaceDN w:val="0"/>
        <w:adjustRightInd w:val="0"/>
        <w:rPr>
          <w:rFonts w:ascii="Times New Roman" w:hAnsi="Times New Roman"/>
          <w:sz w:val="27"/>
          <w:szCs w:val="27"/>
          <w:lang w:val="ru-RU"/>
        </w:rPr>
      </w:pPr>
    </w:p>
    <w:p w:rsidR="005B2E19" w:rsidRPr="006560A0" w:rsidRDefault="005B2E19" w:rsidP="005B2E19">
      <w:pPr>
        <w:autoSpaceDE w:val="0"/>
        <w:autoSpaceDN w:val="0"/>
        <w:adjustRightInd w:val="0"/>
        <w:rPr>
          <w:rFonts w:ascii="Times New Roman" w:hAnsi="Times New Roman"/>
          <w:sz w:val="27"/>
          <w:szCs w:val="27"/>
          <w:lang w:val="ru-RU"/>
        </w:rPr>
      </w:pPr>
    </w:p>
    <w:p w:rsidR="005B2E19" w:rsidRPr="006560A0" w:rsidRDefault="005B2E19" w:rsidP="005B2E19">
      <w:pPr>
        <w:autoSpaceDE w:val="0"/>
        <w:autoSpaceDN w:val="0"/>
        <w:adjustRightInd w:val="0"/>
        <w:rPr>
          <w:rFonts w:ascii="Times New Roman" w:hAnsi="Times New Roman"/>
          <w:sz w:val="27"/>
          <w:szCs w:val="27"/>
          <w:lang w:val="ru-RU"/>
        </w:rPr>
      </w:pPr>
    </w:p>
    <w:p w:rsidR="005B2E19" w:rsidRPr="006560A0" w:rsidRDefault="005B2E19" w:rsidP="005B2E19">
      <w:pPr>
        <w:autoSpaceDE w:val="0"/>
        <w:autoSpaceDN w:val="0"/>
        <w:adjustRightInd w:val="0"/>
        <w:rPr>
          <w:rFonts w:ascii="Times New Roman" w:hAnsi="Times New Roman"/>
          <w:sz w:val="27"/>
          <w:szCs w:val="27"/>
          <w:lang w:val="ru-RU"/>
        </w:rPr>
      </w:pPr>
    </w:p>
    <w:p w:rsidR="005B2E19" w:rsidRPr="006560A0" w:rsidRDefault="005B2E19" w:rsidP="005B2E19">
      <w:pPr>
        <w:autoSpaceDE w:val="0"/>
        <w:autoSpaceDN w:val="0"/>
        <w:adjustRightInd w:val="0"/>
        <w:rPr>
          <w:rFonts w:ascii="Times New Roman" w:hAnsi="Times New Roman"/>
          <w:sz w:val="27"/>
          <w:szCs w:val="27"/>
          <w:lang w:val="ru-RU"/>
        </w:rPr>
      </w:pPr>
    </w:p>
    <w:p w:rsidR="005B2E19" w:rsidRDefault="005B2E19" w:rsidP="005B2E1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p w:rsidR="005B2E19" w:rsidRDefault="005B2E19" w:rsidP="005B2E1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p w:rsidR="005B2E19" w:rsidRDefault="005B2E19" w:rsidP="005B2E1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p w:rsidR="005B2E19" w:rsidRDefault="005B2E19" w:rsidP="005B2E1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p w:rsidR="005B2E19" w:rsidRDefault="005B2E19" w:rsidP="005B2E1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p w:rsidR="005B2E19" w:rsidRDefault="005B2E19" w:rsidP="005B2E1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p w:rsidR="005B2E19" w:rsidRDefault="005B2E19" w:rsidP="005B2E1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p w:rsidR="005B2E19" w:rsidRDefault="005B2E19" w:rsidP="005B2E1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p w:rsidR="005B2E19" w:rsidRPr="005B2E19" w:rsidRDefault="005B2E19" w:rsidP="005B2E19">
      <w:pPr>
        <w:autoSpaceDE w:val="0"/>
        <w:autoSpaceDN w:val="0"/>
        <w:adjustRightInd w:val="0"/>
        <w:ind w:right="282"/>
        <w:rPr>
          <w:rFonts w:ascii="Times New Roman" w:hAnsi="Times New Roman"/>
          <w:sz w:val="28"/>
          <w:szCs w:val="28"/>
          <w:highlight w:val="yellow"/>
          <w:lang w:val="ru-RU"/>
        </w:rPr>
      </w:pPr>
      <w:bookmarkStart w:id="0" w:name="_GoBack"/>
      <w:bookmarkEnd w:id="0"/>
    </w:p>
    <w:sectPr w:rsidR="005B2E19" w:rsidRPr="005B2E19" w:rsidSect="005B2E19">
      <w:pgSz w:w="11906" w:h="16838"/>
      <w:pgMar w:top="709" w:right="8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numFmt w:val="bullet"/>
      <w:lvlText w:val="o"/>
      <w:lvlJc w:val="left"/>
      <w:pPr>
        <w:ind w:hanging="209"/>
      </w:pPr>
      <w:rPr>
        <w:rFonts w:ascii="Times New Roman" w:hAnsi="Times New Roman" w:cs="Times New Roman"/>
        <w:b/>
        <w:bCs/>
        <w:color w:val="4F4F4F"/>
        <w:w w:val="108"/>
        <w:sz w:val="26"/>
        <w:szCs w:val="26"/>
      </w:rPr>
    </w:lvl>
    <w:lvl w:ilvl="1">
      <w:start w:val="1"/>
      <w:numFmt w:val="decimal"/>
      <w:lvlText w:val="%2."/>
      <w:lvlJc w:val="left"/>
      <w:pPr>
        <w:ind w:hanging="260"/>
      </w:pPr>
      <w:rPr>
        <w:rFonts w:ascii="Times New Roman" w:hAnsi="Times New Roman" w:cs="Times New Roman"/>
        <w:b/>
        <w:bCs/>
        <w:color w:val="4F4F4F"/>
        <w:w w:val="102"/>
        <w:sz w:val="26"/>
        <w:szCs w:val="26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hanging="468"/>
      </w:pPr>
    </w:lvl>
    <w:lvl w:ilvl="1">
      <w:start w:val="1"/>
      <w:numFmt w:val="decimal"/>
      <w:lvlText w:val="%1.%2."/>
      <w:lvlJc w:val="left"/>
      <w:pPr>
        <w:ind w:hanging="468"/>
      </w:pPr>
      <w:rPr>
        <w:rFonts w:ascii="Times New Roman" w:hAnsi="Times New Roman" w:cs="Times New Roman"/>
        <w:b w:val="0"/>
        <w:bCs w:val="0"/>
        <w:color w:val="4F4F4F"/>
        <w:w w:val="103"/>
        <w:sz w:val="26"/>
        <w:szCs w:val="26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-"/>
      <w:lvlJc w:val="left"/>
      <w:pPr>
        <w:ind w:hanging="137"/>
      </w:pPr>
      <w:rPr>
        <w:rFonts w:ascii="Times New Roman" w:hAnsi="Times New Roman" w:cs="Times New Roman"/>
        <w:b w:val="0"/>
        <w:bCs w:val="0"/>
        <w:color w:val="4F4F4F"/>
        <w:w w:val="107"/>
        <w:sz w:val="26"/>
        <w:szCs w:val="26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05"/>
    <w:multiLevelType w:val="multilevel"/>
    <w:tmpl w:val="00000888"/>
    <w:lvl w:ilvl="0">
      <w:start w:val="3"/>
      <w:numFmt w:val="decimal"/>
      <w:lvlText w:val="%1"/>
      <w:lvlJc w:val="left"/>
      <w:pPr>
        <w:ind w:hanging="497"/>
      </w:pPr>
    </w:lvl>
    <w:lvl w:ilvl="1">
      <w:start w:val="3"/>
      <w:numFmt w:val="decimal"/>
      <w:lvlText w:val="%1.%2."/>
      <w:lvlJc w:val="left"/>
      <w:pPr>
        <w:ind w:hanging="497"/>
      </w:pPr>
      <w:rPr>
        <w:rFonts w:ascii="Times New Roman" w:hAnsi="Times New Roman" w:cs="Times New Roman"/>
        <w:b w:val="0"/>
        <w:bCs w:val="0"/>
        <w:color w:val="363636"/>
        <w:sz w:val="27"/>
        <w:szCs w:val="27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06"/>
    <w:multiLevelType w:val="multilevel"/>
    <w:tmpl w:val="00000889"/>
    <w:lvl w:ilvl="0">
      <w:start w:val="1"/>
      <w:numFmt w:val="decimal"/>
      <w:lvlText w:val="%1)"/>
      <w:lvlJc w:val="left"/>
      <w:pPr>
        <w:ind w:hanging="274"/>
      </w:pPr>
      <w:rPr>
        <w:rFonts w:ascii="Times New Roman" w:hAnsi="Times New Roman" w:cs="Times New Roman"/>
        <w:b w:val="0"/>
        <w:bCs w:val="0"/>
        <w:color w:val="2F3131"/>
        <w:w w:val="105"/>
        <w:sz w:val="26"/>
        <w:szCs w:val="26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07"/>
    <w:multiLevelType w:val="multilevel"/>
    <w:tmpl w:val="0000088A"/>
    <w:lvl w:ilvl="0">
      <w:start w:val="6"/>
      <w:numFmt w:val="decimal"/>
      <w:lvlText w:val="%1"/>
      <w:lvlJc w:val="left"/>
      <w:pPr>
        <w:ind w:hanging="497"/>
      </w:pPr>
    </w:lvl>
    <w:lvl w:ilvl="1">
      <w:start w:val="3"/>
      <w:numFmt w:val="decimal"/>
      <w:lvlText w:val="%1.%2."/>
      <w:lvlJc w:val="left"/>
      <w:pPr>
        <w:ind w:hanging="497"/>
      </w:pPr>
      <w:rPr>
        <w:rFonts w:ascii="Times New Roman" w:hAnsi="Times New Roman" w:cs="Times New Roman"/>
        <w:b w:val="0"/>
        <w:bCs w:val="0"/>
        <w:color w:val="444444"/>
        <w:w w:val="104"/>
        <w:sz w:val="26"/>
        <w:szCs w:val="26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08"/>
    <w:multiLevelType w:val="multilevel"/>
    <w:tmpl w:val="0000088B"/>
    <w:lvl w:ilvl="0">
      <w:numFmt w:val="bullet"/>
      <w:lvlText w:val="-"/>
      <w:lvlJc w:val="left"/>
      <w:pPr>
        <w:ind w:hanging="144"/>
      </w:pPr>
      <w:rPr>
        <w:rFonts w:ascii="Times New Roman" w:hAnsi="Times New Roman" w:cs="Times New Roman"/>
        <w:b w:val="0"/>
        <w:bCs w:val="0"/>
        <w:color w:val="444444"/>
        <w:w w:val="107"/>
        <w:sz w:val="26"/>
        <w:szCs w:val="26"/>
      </w:rPr>
    </w:lvl>
    <w:lvl w:ilvl="1">
      <w:numFmt w:val="bullet"/>
      <w:lvlText w:val="-"/>
      <w:lvlJc w:val="left"/>
      <w:pPr>
        <w:ind w:hanging="152"/>
      </w:pPr>
      <w:rPr>
        <w:rFonts w:ascii="Times New Roman" w:hAnsi="Times New Roman" w:cs="Times New Roman"/>
        <w:b w:val="0"/>
        <w:bCs w:val="0"/>
        <w:color w:val="59595B"/>
        <w:w w:val="118"/>
        <w:sz w:val="26"/>
        <w:szCs w:val="26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D3F62E2"/>
    <w:multiLevelType w:val="multilevel"/>
    <w:tmpl w:val="7BAAB24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108F6A5C"/>
    <w:multiLevelType w:val="hybridMultilevel"/>
    <w:tmpl w:val="069867F4"/>
    <w:lvl w:ilvl="0" w:tplc="0FFCBA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9D7925"/>
    <w:multiLevelType w:val="multilevel"/>
    <w:tmpl w:val="876C992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2E613E9"/>
    <w:multiLevelType w:val="hybridMultilevel"/>
    <w:tmpl w:val="232EF7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D123BF5"/>
    <w:multiLevelType w:val="hybridMultilevel"/>
    <w:tmpl w:val="62FA7824"/>
    <w:lvl w:ilvl="0" w:tplc="62525F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389A32">
      <w:numFmt w:val="none"/>
      <w:lvlText w:val=""/>
      <w:lvlJc w:val="left"/>
      <w:pPr>
        <w:tabs>
          <w:tab w:val="num" w:pos="360"/>
        </w:tabs>
      </w:pPr>
    </w:lvl>
    <w:lvl w:ilvl="2" w:tplc="1C2C2700">
      <w:numFmt w:val="none"/>
      <w:lvlText w:val=""/>
      <w:lvlJc w:val="left"/>
      <w:pPr>
        <w:tabs>
          <w:tab w:val="num" w:pos="360"/>
        </w:tabs>
      </w:pPr>
    </w:lvl>
    <w:lvl w:ilvl="3" w:tplc="91840368">
      <w:numFmt w:val="none"/>
      <w:lvlText w:val=""/>
      <w:lvlJc w:val="left"/>
      <w:pPr>
        <w:tabs>
          <w:tab w:val="num" w:pos="360"/>
        </w:tabs>
      </w:pPr>
    </w:lvl>
    <w:lvl w:ilvl="4" w:tplc="ED08E03E">
      <w:numFmt w:val="none"/>
      <w:lvlText w:val=""/>
      <w:lvlJc w:val="left"/>
      <w:pPr>
        <w:tabs>
          <w:tab w:val="num" w:pos="360"/>
        </w:tabs>
      </w:pPr>
    </w:lvl>
    <w:lvl w:ilvl="5" w:tplc="612076DE">
      <w:numFmt w:val="none"/>
      <w:lvlText w:val=""/>
      <w:lvlJc w:val="left"/>
      <w:pPr>
        <w:tabs>
          <w:tab w:val="num" w:pos="360"/>
        </w:tabs>
      </w:pPr>
    </w:lvl>
    <w:lvl w:ilvl="6" w:tplc="8CDA2BA4">
      <w:numFmt w:val="none"/>
      <w:lvlText w:val=""/>
      <w:lvlJc w:val="left"/>
      <w:pPr>
        <w:tabs>
          <w:tab w:val="num" w:pos="360"/>
        </w:tabs>
      </w:pPr>
    </w:lvl>
    <w:lvl w:ilvl="7" w:tplc="BC8271DE">
      <w:numFmt w:val="none"/>
      <w:lvlText w:val=""/>
      <w:lvlJc w:val="left"/>
      <w:pPr>
        <w:tabs>
          <w:tab w:val="num" w:pos="360"/>
        </w:tabs>
      </w:pPr>
    </w:lvl>
    <w:lvl w:ilvl="8" w:tplc="F5F2C4CC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2D5F4C1B"/>
    <w:multiLevelType w:val="hybridMultilevel"/>
    <w:tmpl w:val="EAF08320"/>
    <w:lvl w:ilvl="0" w:tplc="A19C74B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9A28EB"/>
    <w:multiLevelType w:val="hybridMultilevel"/>
    <w:tmpl w:val="D5268B16"/>
    <w:lvl w:ilvl="0" w:tplc="6CBE1D0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 w15:restartNumberingAfterBreak="0">
    <w:nsid w:val="2E867AC2"/>
    <w:multiLevelType w:val="multilevel"/>
    <w:tmpl w:val="942A737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326F13F1"/>
    <w:multiLevelType w:val="multilevel"/>
    <w:tmpl w:val="D6C625C0"/>
    <w:lvl w:ilvl="0">
      <w:start w:val="1"/>
      <w:numFmt w:val="decimal"/>
      <w:lvlText w:val="%1."/>
      <w:lvlJc w:val="left"/>
      <w:pPr>
        <w:tabs>
          <w:tab w:val="num" w:pos="1438"/>
        </w:tabs>
        <w:ind w:left="1438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07"/>
        </w:tabs>
        <w:ind w:left="1307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07"/>
        </w:tabs>
        <w:ind w:left="1307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37"/>
        </w:tabs>
        <w:ind w:left="13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7"/>
        </w:tabs>
        <w:ind w:left="13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7"/>
        </w:tabs>
        <w:ind w:left="16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97"/>
        </w:tabs>
        <w:ind w:left="16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7"/>
        </w:tabs>
        <w:ind w:left="20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57"/>
        </w:tabs>
        <w:ind w:left="2057" w:hanging="1800"/>
      </w:pPr>
      <w:rPr>
        <w:rFonts w:hint="default"/>
      </w:rPr>
    </w:lvl>
  </w:abstractNum>
  <w:abstractNum w:abstractNumId="16" w15:restartNumberingAfterBreak="0">
    <w:nsid w:val="36C4488F"/>
    <w:multiLevelType w:val="hybridMultilevel"/>
    <w:tmpl w:val="C5B2C728"/>
    <w:lvl w:ilvl="0" w:tplc="A19C74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B432C1B"/>
    <w:multiLevelType w:val="multilevel"/>
    <w:tmpl w:val="73563C5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3C2A58B4"/>
    <w:multiLevelType w:val="multilevel"/>
    <w:tmpl w:val="9DB481B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4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E1B5C97"/>
    <w:multiLevelType w:val="hybridMultilevel"/>
    <w:tmpl w:val="E6CA8DB4"/>
    <w:lvl w:ilvl="0" w:tplc="C61EE7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E2A65E">
      <w:numFmt w:val="none"/>
      <w:lvlText w:val=""/>
      <w:lvlJc w:val="left"/>
      <w:pPr>
        <w:tabs>
          <w:tab w:val="num" w:pos="360"/>
        </w:tabs>
      </w:pPr>
    </w:lvl>
    <w:lvl w:ilvl="2" w:tplc="183E6FD0">
      <w:numFmt w:val="none"/>
      <w:lvlText w:val=""/>
      <w:lvlJc w:val="left"/>
      <w:pPr>
        <w:tabs>
          <w:tab w:val="num" w:pos="360"/>
        </w:tabs>
      </w:pPr>
    </w:lvl>
    <w:lvl w:ilvl="3" w:tplc="0A9418FC">
      <w:numFmt w:val="none"/>
      <w:lvlText w:val=""/>
      <w:lvlJc w:val="left"/>
      <w:pPr>
        <w:tabs>
          <w:tab w:val="num" w:pos="360"/>
        </w:tabs>
      </w:pPr>
    </w:lvl>
    <w:lvl w:ilvl="4" w:tplc="013A48F0">
      <w:numFmt w:val="none"/>
      <w:lvlText w:val=""/>
      <w:lvlJc w:val="left"/>
      <w:pPr>
        <w:tabs>
          <w:tab w:val="num" w:pos="360"/>
        </w:tabs>
      </w:pPr>
    </w:lvl>
    <w:lvl w:ilvl="5" w:tplc="99BE7B08">
      <w:numFmt w:val="none"/>
      <w:lvlText w:val=""/>
      <w:lvlJc w:val="left"/>
      <w:pPr>
        <w:tabs>
          <w:tab w:val="num" w:pos="360"/>
        </w:tabs>
      </w:pPr>
    </w:lvl>
    <w:lvl w:ilvl="6" w:tplc="819CE736">
      <w:numFmt w:val="none"/>
      <w:lvlText w:val=""/>
      <w:lvlJc w:val="left"/>
      <w:pPr>
        <w:tabs>
          <w:tab w:val="num" w:pos="360"/>
        </w:tabs>
      </w:pPr>
    </w:lvl>
    <w:lvl w:ilvl="7" w:tplc="8E0CDC78">
      <w:numFmt w:val="none"/>
      <w:lvlText w:val=""/>
      <w:lvlJc w:val="left"/>
      <w:pPr>
        <w:tabs>
          <w:tab w:val="num" w:pos="360"/>
        </w:tabs>
      </w:pPr>
    </w:lvl>
    <w:lvl w:ilvl="8" w:tplc="61CA1B96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40D57A1F"/>
    <w:multiLevelType w:val="multilevel"/>
    <w:tmpl w:val="9D707EA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41A64C75"/>
    <w:multiLevelType w:val="multilevel"/>
    <w:tmpl w:val="9188B468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1E11427"/>
    <w:multiLevelType w:val="multilevel"/>
    <w:tmpl w:val="73563C5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480D5A69"/>
    <w:multiLevelType w:val="multilevel"/>
    <w:tmpl w:val="52CA965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4BC34885"/>
    <w:multiLevelType w:val="hybridMultilevel"/>
    <w:tmpl w:val="42565EF8"/>
    <w:lvl w:ilvl="0" w:tplc="DCB23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4611DA">
      <w:numFmt w:val="none"/>
      <w:lvlText w:val=""/>
      <w:lvlJc w:val="left"/>
      <w:pPr>
        <w:tabs>
          <w:tab w:val="num" w:pos="360"/>
        </w:tabs>
      </w:pPr>
    </w:lvl>
    <w:lvl w:ilvl="2" w:tplc="384E7A16">
      <w:numFmt w:val="none"/>
      <w:lvlText w:val=""/>
      <w:lvlJc w:val="left"/>
      <w:pPr>
        <w:tabs>
          <w:tab w:val="num" w:pos="360"/>
        </w:tabs>
      </w:pPr>
    </w:lvl>
    <w:lvl w:ilvl="3" w:tplc="3B36F1F2">
      <w:numFmt w:val="none"/>
      <w:lvlText w:val=""/>
      <w:lvlJc w:val="left"/>
      <w:pPr>
        <w:tabs>
          <w:tab w:val="num" w:pos="360"/>
        </w:tabs>
      </w:pPr>
    </w:lvl>
    <w:lvl w:ilvl="4" w:tplc="7A56B344">
      <w:numFmt w:val="none"/>
      <w:lvlText w:val=""/>
      <w:lvlJc w:val="left"/>
      <w:pPr>
        <w:tabs>
          <w:tab w:val="num" w:pos="360"/>
        </w:tabs>
      </w:pPr>
    </w:lvl>
    <w:lvl w:ilvl="5" w:tplc="AD58AC0C">
      <w:numFmt w:val="none"/>
      <w:lvlText w:val=""/>
      <w:lvlJc w:val="left"/>
      <w:pPr>
        <w:tabs>
          <w:tab w:val="num" w:pos="360"/>
        </w:tabs>
      </w:pPr>
    </w:lvl>
    <w:lvl w:ilvl="6" w:tplc="CC6E3D50">
      <w:numFmt w:val="none"/>
      <w:lvlText w:val=""/>
      <w:lvlJc w:val="left"/>
      <w:pPr>
        <w:tabs>
          <w:tab w:val="num" w:pos="360"/>
        </w:tabs>
      </w:pPr>
    </w:lvl>
    <w:lvl w:ilvl="7" w:tplc="99AE427A">
      <w:numFmt w:val="none"/>
      <w:lvlText w:val=""/>
      <w:lvlJc w:val="left"/>
      <w:pPr>
        <w:tabs>
          <w:tab w:val="num" w:pos="360"/>
        </w:tabs>
      </w:pPr>
    </w:lvl>
    <w:lvl w:ilvl="8" w:tplc="B1C2FC24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4BC515DC"/>
    <w:multiLevelType w:val="multilevel"/>
    <w:tmpl w:val="AB681E9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51B13F39"/>
    <w:multiLevelType w:val="multilevel"/>
    <w:tmpl w:val="789A2E1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52460784"/>
    <w:multiLevelType w:val="multilevel"/>
    <w:tmpl w:val="0A6A003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52FB3BA7"/>
    <w:multiLevelType w:val="multilevel"/>
    <w:tmpl w:val="73563C5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57AF1421"/>
    <w:multiLevelType w:val="multilevel"/>
    <w:tmpl w:val="96525462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6480405F"/>
    <w:multiLevelType w:val="multilevel"/>
    <w:tmpl w:val="9E3C0A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 w15:restartNumberingAfterBreak="0">
    <w:nsid w:val="64D03B5C"/>
    <w:multiLevelType w:val="multilevel"/>
    <w:tmpl w:val="130C1C4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 w15:restartNumberingAfterBreak="0">
    <w:nsid w:val="6F8C2CFC"/>
    <w:multiLevelType w:val="multilevel"/>
    <w:tmpl w:val="1146103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3" w15:restartNumberingAfterBreak="0">
    <w:nsid w:val="6FAC5AA4"/>
    <w:multiLevelType w:val="multilevel"/>
    <w:tmpl w:val="1D1C14C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 w15:restartNumberingAfterBreak="0">
    <w:nsid w:val="6FBE2C38"/>
    <w:multiLevelType w:val="multilevel"/>
    <w:tmpl w:val="190E774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5" w15:restartNumberingAfterBreak="0">
    <w:nsid w:val="70BB0277"/>
    <w:multiLevelType w:val="multilevel"/>
    <w:tmpl w:val="7540BD3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6" w15:restartNumberingAfterBreak="0">
    <w:nsid w:val="718F4FCD"/>
    <w:multiLevelType w:val="multilevel"/>
    <w:tmpl w:val="B17C5AF0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2CF4782"/>
    <w:multiLevelType w:val="multilevel"/>
    <w:tmpl w:val="CCC88F0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13"/>
  </w:num>
  <w:num w:numId="3">
    <w:abstractNumId w:val="37"/>
  </w:num>
  <w:num w:numId="4">
    <w:abstractNumId w:val="36"/>
  </w:num>
  <w:num w:numId="5">
    <w:abstractNumId w:val="17"/>
  </w:num>
  <w:num w:numId="6">
    <w:abstractNumId w:val="19"/>
  </w:num>
  <w:num w:numId="7">
    <w:abstractNumId w:val="23"/>
  </w:num>
  <w:num w:numId="8">
    <w:abstractNumId w:val="21"/>
  </w:num>
  <w:num w:numId="9">
    <w:abstractNumId w:val="29"/>
  </w:num>
  <w:num w:numId="10">
    <w:abstractNumId w:val="35"/>
  </w:num>
  <w:num w:numId="11">
    <w:abstractNumId w:val="27"/>
  </w:num>
  <w:num w:numId="12">
    <w:abstractNumId w:val="20"/>
  </w:num>
  <w:num w:numId="13">
    <w:abstractNumId w:val="18"/>
  </w:num>
  <w:num w:numId="14">
    <w:abstractNumId w:val="12"/>
  </w:num>
  <w:num w:numId="15">
    <w:abstractNumId w:val="26"/>
  </w:num>
  <w:num w:numId="16">
    <w:abstractNumId w:val="34"/>
  </w:num>
  <w:num w:numId="17">
    <w:abstractNumId w:val="28"/>
  </w:num>
  <w:num w:numId="18">
    <w:abstractNumId w:val="11"/>
  </w:num>
  <w:num w:numId="19">
    <w:abstractNumId w:val="22"/>
  </w:num>
  <w:num w:numId="20">
    <w:abstractNumId w:val="24"/>
  </w:num>
  <w:num w:numId="21">
    <w:abstractNumId w:val="8"/>
  </w:num>
  <w:num w:numId="22">
    <w:abstractNumId w:val="7"/>
  </w:num>
  <w:num w:numId="23">
    <w:abstractNumId w:val="14"/>
  </w:num>
  <w:num w:numId="24">
    <w:abstractNumId w:val="31"/>
  </w:num>
  <w:num w:numId="25">
    <w:abstractNumId w:val="33"/>
  </w:num>
  <w:num w:numId="26">
    <w:abstractNumId w:val="30"/>
  </w:num>
  <w:num w:numId="27">
    <w:abstractNumId w:val="9"/>
  </w:num>
  <w:num w:numId="28">
    <w:abstractNumId w:val="25"/>
  </w:num>
  <w:num w:numId="29">
    <w:abstractNumId w:val="32"/>
  </w:num>
  <w:num w:numId="30">
    <w:abstractNumId w:val="10"/>
  </w:num>
  <w:num w:numId="31">
    <w:abstractNumId w:val="16"/>
  </w:num>
  <w:num w:numId="32">
    <w:abstractNumId w:val="2"/>
  </w:num>
  <w:num w:numId="33">
    <w:abstractNumId w:val="1"/>
  </w:num>
  <w:num w:numId="34">
    <w:abstractNumId w:val="0"/>
  </w:num>
  <w:num w:numId="35">
    <w:abstractNumId w:val="3"/>
  </w:num>
  <w:num w:numId="36">
    <w:abstractNumId w:val="6"/>
  </w:num>
  <w:num w:numId="37">
    <w:abstractNumId w:val="5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6CF"/>
    <w:rsid w:val="00001D5D"/>
    <w:rsid w:val="00002384"/>
    <w:rsid w:val="00002868"/>
    <w:rsid w:val="000029A5"/>
    <w:rsid w:val="00005322"/>
    <w:rsid w:val="00006B27"/>
    <w:rsid w:val="00007587"/>
    <w:rsid w:val="00007740"/>
    <w:rsid w:val="00007F6C"/>
    <w:rsid w:val="00010108"/>
    <w:rsid w:val="00011448"/>
    <w:rsid w:val="00011D7E"/>
    <w:rsid w:val="00012F5F"/>
    <w:rsid w:val="00012FA4"/>
    <w:rsid w:val="00013129"/>
    <w:rsid w:val="0001316E"/>
    <w:rsid w:val="000139A2"/>
    <w:rsid w:val="000139EF"/>
    <w:rsid w:val="00013E0D"/>
    <w:rsid w:val="00015DA5"/>
    <w:rsid w:val="00015F1B"/>
    <w:rsid w:val="0001700A"/>
    <w:rsid w:val="00017411"/>
    <w:rsid w:val="00017A56"/>
    <w:rsid w:val="000215E5"/>
    <w:rsid w:val="00021881"/>
    <w:rsid w:val="00022072"/>
    <w:rsid w:val="000237AA"/>
    <w:rsid w:val="00023867"/>
    <w:rsid w:val="0002440C"/>
    <w:rsid w:val="00024723"/>
    <w:rsid w:val="000258AD"/>
    <w:rsid w:val="0002722A"/>
    <w:rsid w:val="00030433"/>
    <w:rsid w:val="000308FA"/>
    <w:rsid w:val="00030965"/>
    <w:rsid w:val="00031140"/>
    <w:rsid w:val="0003122E"/>
    <w:rsid w:val="0003166E"/>
    <w:rsid w:val="00031A15"/>
    <w:rsid w:val="0003232E"/>
    <w:rsid w:val="00032622"/>
    <w:rsid w:val="00032CA5"/>
    <w:rsid w:val="0003317E"/>
    <w:rsid w:val="000338A8"/>
    <w:rsid w:val="000339AC"/>
    <w:rsid w:val="000339C6"/>
    <w:rsid w:val="00033B3B"/>
    <w:rsid w:val="000350DB"/>
    <w:rsid w:val="000370C3"/>
    <w:rsid w:val="0003741D"/>
    <w:rsid w:val="000378D9"/>
    <w:rsid w:val="000401BF"/>
    <w:rsid w:val="00040843"/>
    <w:rsid w:val="000412BC"/>
    <w:rsid w:val="00042331"/>
    <w:rsid w:val="00042936"/>
    <w:rsid w:val="0004296C"/>
    <w:rsid w:val="000449D9"/>
    <w:rsid w:val="00044BC3"/>
    <w:rsid w:val="00045165"/>
    <w:rsid w:val="00046D02"/>
    <w:rsid w:val="000509DA"/>
    <w:rsid w:val="00050DE6"/>
    <w:rsid w:val="00052E8E"/>
    <w:rsid w:val="000530A9"/>
    <w:rsid w:val="00053205"/>
    <w:rsid w:val="00053EF7"/>
    <w:rsid w:val="0005498E"/>
    <w:rsid w:val="000556DB"/>
    <w:rsid w:val="00056114"/>
    <w:rsid w:val="0005716B"/>
    <w:rsid w:val="00057C05"/>
    <w:rsid w:val="00061404"/>
    <w:rsid w:val="0006177F"/>
    <w:rsid w:val="00061C62"/>
    <w:rsid w:val="00061D6F"/>
    <w:rsid w:val="00061F44"/>
    <w:rsid w:val="000626DF"/>
    <w:rsid w:val="00062B22"/>
    <w:rsid w:val="000630AE"/>
    <w:rsid w:val="000634EF"/>
    <w:rsid w:val="0006364D"/>
    <w:rsid w:val="00063891"/>
    <w:rsid w:val="000659D5"/>
    <w:rsid w:val="00066E13"/>
    <w:rsid w:val="00067C1B"/>
    <w:rsid w:val="00071438"/>
    <w:rsid w:val="000723BE"/>
    <w:rsid w:val="00072B94"/>
    <w:rsid w:val="00073A56"/>
    <w:rsid w:val="00073C80"/>
    <w:rsid w:val="000740EE"/>
    <w:rsid w:val="00074F5A"/>
    <w:rsid w:val="0007595C"/>
    <w:rsid w:val="00075DAB"/>
    <w:rsid w:val="0007688E"/>
    <w:rsid w:val="00077693"/>
    <w:rsid w:val="00077991"/>
    <w:rsid w:val="00077FA4"/>
    <w:rsid w:val="00083D67"/>
    <w:rsid w:val="00083DA0"/>
    <w:rsid w:val="000844A0"/>
    <w:rsid w:val="00084D1C"/>
    <w:rsid w:val="00086DA7"/>
    <w:rsid w:val="000875B6"/>
    <w:rsid w:val="00091D9E"/>
    <w:rsid w:val="0009232D"/>
    <w:rsid w:val="0009246D"/>
    <w:rsid w:val="0009317B"/>
    <w:rsid w:val="000934CE"/>
    <w:rsid w:val="00093722"/>
    <w:rsid w:val="00093E51"/>
    <w:rsid w:val="00094DC4"/>
    <w:rsid w:val="000956D6"/>
    <w:rsid w:val="00095807"/>
    <w:rsid w:val="00096707"/>
    <w:rsid w:val="0009730A"/>
    <w:rsid w:val="0009784E"/>
    <w:rsid w:val="000A0DBB"/>
    <w:rsid w:val="000A1AC5"/>
    <w:rsid w:val="000A1F19"/>
    <w:rsid w:val="000A2353"/>
    <w:rsid w:val="000A2F13"/>
    <w:rsid w:val="000A30CA"/>
    <w:rsid w:val="000A320B"/>
    <w:rsid w:val="000A3270"/>
    <w:rsid w:val="000A349B"/>
    <w:rsid w:val="000A3ED1"/>
    <w:rsid w:val="000A4B69"/>
    <w:rsid w:val="000A4EF5"/>
    <w:rsid w:val="000A549C"/>
    <w:rsid w:val="000A5B68"/>
    <w:rsid w:val="000A7280"/>
    <w:rsid w:val="000A76B6"/>
    <w:rsid w:val="000A7FB7"/>
    <w:rsid w:val="000B0029"/>
    <w:rsid w:val="000B02C2"/>
    <w:rsid w:val="000B0A86"/>
    <w:rsid w:val="000B184B"/>
    <w:rsid w:val="000B5859"/>
    <w:rsid w:val="000B5AB6"/>
    <w:rsid w:val="000B6EDF"/>
    <w:rsid w:val="000B7A3F"/>
    <w:rsid w:val="000C05CF"/>
    <w:rsid w:val="000C0BFB"/>
    <w:rsid w:val="000C111A"/>
    <w:rsid w:val="000C1272"/>
    <w:rsid w:val="000C18C7"/>
    <w:rsid w:val="000C212F"/>
    <w:rsid w:val="000C263C"/>
    <w:rsid w:val="000C2BB1"/>
    <w:rsid w:val="000C31CA"/>
    <w:rsid w:val="000C3642"/>
    <w:rsid w:val="000C43AA"/>
    <w:rsid w:val="000C4EE5"/>
    <w:rsid w:val="000C7392"/>
    <w:rsid w:val="000C783E"/>
    <w:rsid w:val="000D0577"/>
    <w:rsid w:val="000D25FF"/>
    <w:rsid w:val="000D2E0C"/>
    <w:rsid w:val="000D2E86"/>
    <w:rsid w:val="000D450B"/>
    <w:rsid w:val="000D48F2"/>
    <w:rsid w:val="000D5947"/>
    <w:rsid w:val="000D69CF"/>
    <w:rsid w:val="000D6DF7"/>
    <w:rsid w:val="000D6FCA"/>
    <w:rsid w:val="000E07CE"/>
    <w:rsid w:val="000E0834"/>
    <w:rsid w:val="000E0CC9"/>
    <w:rsid w:val="000E1BE6"/>
    <w:rsid w:val="000E1ECE"/>
    <w:rsid w:val="000E3195"/>
    <w:rsid w:val="000E3300"/>
    <w:rsid w:val="000E3572"/>
    <w:rsid w:val="000E396B"/>
    <w:rsid w:val="000E3DC5"/>
    <w:rsid w:val="000E4C35"/>
    <w:rsid w:val="000E4F52"/>
    <w:rsid w:val="000E5018"/>
    <w:rsid w:val="000E5B5A"/>
    <w:rsid w:val="000E6ACC"/>
    <w:rsid w:val="000E6C8A"/>
    <w:rsid w:val="000F05A3"/>
    <w:rsid w:val="000F1B32"/>
    <w:rsid w:val="000F1E48"/>
    <w:rsid w:val="000F259B"/>
    <w:rsid w:val="000F3033"/>
    <w:rsid w:val="000F38D2"/>
    <w:rsid w:val="000F5035"/>
    <w:rsid w:val="000F6D26"/>
    <w:rsid w:val="000F727F"/>
    <w:rsid w:val="00100222"/>
    <w:rsid w:val="00100426"/>
    <w:rsid w:val="00101C90"/>
    <w:rsid w:val="001039A3"/>
    <w:rsid w:val="00103C85"/>
    <w:rsid w:val="0010455E"/>
    <w:rsid w:val="00106B33"/>
    <w:rsid w:val="00107D00"/>
    <w:rsid w:val="00107E70"/>
    <w:rsid w:val="0011014E"/>
    <w:rsid w:val="00110ADD"/>
    <w:rsid w:val="00111005"/>
    <w:rsid w:val="001110E3"/>
    <w:rsid w:val="00111296"/>
    <w:rsid w:val="001126F5"/>
    <w:rsid w:val="001127A2"/>
    <w:rsid w:val="00112A7A"/>
    <w:rsid w:val="00112F26"/>
    <w:rsid w:val="001135A2"/>
    <w:rsid w:val="00114A8E"/>
    <w:rsid w:val="00116CEB"/>
    <w:rsid w:val="00116D98"/>
    <w:rsid w:val="00116DDE"/>
    <w:rsid w:val="00117971"/>
    <w:rsid w:val="00120B92"/>
    <w:rsid w:val="00120BB4"/>
    <w:rsid w:val="00121F8E"/>
    <w:rsid w:val="001239CA"/>
    <w:rsid w:val="00124BC5"/>
    <w:rsid w:val="00127F7F"/>
    <w:rsid w:val="00130179"/>
    <w:rsid w:val="00131241"/>
    <w:rsid w:val="00131D0E"/>
    <w:rsid w:val="001327EF"/>
    <w:rsid w:val="00132CA8"/>
    <w:rsid w:val="00133BC2"/>
    <w:rsid w:val="00135596"/>
    <w:rsid w:val="001378F8"/>
    <w:rsid w:val="00140048"/>
    <w:rsid w:val="001402E3"/>
    <w:rsid w:val="00140610"/>
    <w:rsid w:val="00140EBF"/>
    <w:rsid w:val="00144673"/>
    <w:rsid w:val="001446DD"/>
    <w:rsid w:val="00144919"/>
    <w:rsid w:val="00144A48"/>
    <w:rsid w:val="0014693D"/>
    <w:rsid w:val="00147805"/>
    <w:rsid w:val="001531A3"/>
    <w:rsid w:val="001533C9"/>
    <w:rsid w:val="001541EB"/>
    <w:rsid w:val="001545FD"/>
    <w:rsid w:val="00154875"/>
    <w:rsid w:val="00155111"/>
    <w:rsid w:val="00155745"/>
    <w:rsid w:val="00156492"/>
    <w:rsid w:val="00156CB9"/>
    <w:rsid w:val="00160013"/>
    <w:rsid w:val="00160D35"/>
    <w:rsid w:val="00160F84"/>
    <w:rsid w:val="00162147"/>
    <w:rsid w:val="00162EAD"/>
    <w:rsid w:val="00163568"/>
    <w:rsid w:val="00163D60"/>
    <w:rsid w:val="00164881"/>
    <w:rsid w:val="00164A52"/>
    <w:rsid w:val="00165123"/>
    <w:rsid w:val="001656D1"/>
    <w:rsid w:val="00166172"/>
    <w:rsid w:val="00171815"/>
    <w:rsid w:val="00173CC7"/>
    <w:rsid w:val="00176114"/>
    <w:rsid w:val="00176115"/>
    <w:rsid w:val="0017767B"/>
    <w:rsid w:val="00177DFB"/>
    <w:rsid w:val="00180D75"/>
    <w:rsid w:val="0018183F"/>
    <w:rsid w:val="00182ADC"/>
    <w:rsid w:val="001843AC"/>
    <w:rsid w:val="00186F01"/>
    <w:rsid w:val="00190606"/>
    <w:rsid w:val="00190DA4"/>
    <w:rsid w:val="001911ED"/>
    <w:rsid w:val="00191998"/>
    <w:rsid w:val="0019273F"/>
    <w:rsid w:val="00195ED4"/>
    <w:rsid w:val="0019642F"/>
    <w:rsid w:val="00196479"/>
    <w:rsid w:val="0019651F"/>
    <w:rsid w:val="001A01B4"/>
    <w:rsid w:val="001A07EC"/>
    <w:rsid w:val="001A0CA2"/>
    <w:rsid w:val="001A341F"/>
    <w:rsid w:val="001A3603"/>
    <w:rsid w:val="001A36A7"/>
    <w:rsid w:val="001A4240"/>
    <w:rsid w:val="001A4FAA"/>
    <w:rsid w:val="001A59DF"/>
    <w:rsid w:val="001B16AF"/>
    <w:rsid w:val="001B1903"/>
    <w:rsid w:val="001B4AF1"/>
    <w:rsid w:val="001B4B2D"/>
    <w:rsid w:val="001B520E"/>
    <w:rsid w:val="001B60B3"/>
    <w:rsid w:val="001B75EE"/>
    <w:rsid w:val="001B77F4"/>
    <w:rsid w:val="001B7CFD"/>
    <w:rsid w:val="001C2D1F"/>
    <w:rsid w:val="001C519B"/>
    <w:rsid w:val="001C5B95"/>
    <w:rsid w:val="001C5E41"/>
    <w:rsid w:val="001C62A3"/>
    <w:rsid w:val="001C67DF"/>
    <w:rsid w:val="001C69F0"/>
    <w:rsid w:val="001C72F5"/>
    <w:rsid w:val="001D02EC"/>
    <w:rsid w:val="001D1211"/>
    <w:rsid w:val="001D1DB4"/>
    <w:rsid w:val="001D28FA"/>
    <w:rsid w:val="001D2B9D"/>
    <w:rsid w:val="001D694E"/>
    <w:rsid w:val="001D6B29"/>
    <w:rsid w:val="001D7D9E"/>
    <w:rsid w:val="001E0242"/>
    <w:rsid w:val="001E102D"/>
    <w:rsid w:val="001E17E1"/>
    <w:rsid w:val="001E1DA7"/>
    <w:rsid w:val="001E44A6"/>
    <w:rsid w:val="001E4A92"/>
    <w:rsid w:val="001E5D42"/>
    <w:rsid w:val="001E64B0"/>
    <w:rsid w:val="001E6744"/>
    <w:rsid w:val="001F0288"/>
    <w:rsid w:val="001F133F"/>
    <w:rsid w:val="001F17B3"/>
    <w:rsid w:val="001F230F"/>
    <w:rsid w:val="001F4261"/>
    <w:rsid w:val="001F46C0"/>
    <w:rsid w:val="001F5CB7"/>
    <w:rsid w:val="001F701D"/>
    <w:rsid w:val="00200C02"/>
    <w:rsid w:val="0020167A"/>
    <w:rsid w:val="00201F34"/>
    <w:rsid w:val="00204B98"/>
    <w:rsid w:val="00204F35"/>
    <w:rsid w:val="002059A5"/>
    <w:rsid w:val="00205E1B"/>
    <w:rsid w:val="00205FB9"/>
    <w:rsid w:val="002065F2"/>
    <w:rsid w:val="00207D36"/>
    <w:rsid w:val="0021129B"/>
    <w:rsid w:val="002118AB"/>
    <w:rsid w:val="00212171"/>
    <w:rsid w:val="00212362"/>
    <w:rsid w:val="0021321C"/>
    <w:rsid w:val="002146EF"/>
    <w:rsid w:val="00214B47"/>
    <w:rsid w:val="0021552E"/>
    <w:rsid w:val="00220D62"/>
    <w:rsid w:val="00222FAA"/>
    <w:rsid w:val="00222FF3"/>
    <w:rsid w:val="002232D5"/>
    <w:rsid w:val="00225BBD"/>
    <w:rsid w:val="002262B7"/>
    <w:rsid w:val="00226D49"/>
    <w:rsid w:val="002273C0"/>
    <w:rsid w:val="00227439"/>
    <w:rsid w:val="00230FBB"/>
    <w:rsid w:val="002329DF"/>
    <w:rsid w:val="00232D19"/>
    <w:rsid w:val="00233B58"/>
    <w:rsid w:val="0023409C"/>
    <w:rsid w:val="00234E1B"/>
    <w:rsid w:val="0023634B"/>
    <w:rsid w:val="00236DCA"/>
    <w:rsid w:val="00237E2C"/>
    <w:rsid w:val="00240358"/>
    <w:rsid w:val="00240FA2"/>
    <w:rsid w:val="00241F9E"/>
    <w:rsid w:val="00243AC7"/>
    <w:rsid w:val="002440D0"/>
    <w:rsid w:val="00244174"/>
    <w:rsid w:val="00244A59"/>
    <w:rsid w:val="0024503E"/>
    <w:rsid w:val="00245BFC"/>
    <w:rsid w:val="00246DD0"/>
    <w:rsid w:val="002509F6"/>
    <w:rsid w:val="00251C2B"/>
    <w:rsid w:val="00252B4D"/>
    <w:rsid w:val="00252E39"/>
    <w:rsid w:val="00253094"/>
    <w:rsid w:val="00253149"/>
    <w:rsid w:val="00253535"/>
    <w:rsid w:val="00254C11"/>
    <w:rsid w:val="0026177B"/>
    <w:rsid w:val="00261CB4"/>
    <w:rsid w:val="002629A4"/>
    <w:rsid w:val="00262CD2"/>
    <w:rsid w:val="0026312F"/>
    <w:rsid w:val="00263825"/>
    <w:rsid w:val="002639B0"/>
    <w:rsid w:val="00263A09"/>
    <w:rsid w:val="00263A48"/>
    <w:rsid w:val="0026472E"/>
    <w:rsid w:val="0026564A"/>
    <w:rsid w:val="00265E8E"/>
    <w:rsid w:val="002663EA"/>
    <w:rsid w:val="002668D7"/>
    <w:rsid w:val="00266E4A"/>
    <w:rsid w:val="00266E98"/>
    <w:rsid w:val="0026754D"/>
    <w:rsid w:val="00267B04"/>
    <w:rsid w:val="0027071A"/>
    <w:rsid w:val="00271E8C"/>
    <w:rsid w:val="0027238D"/>
    <w:rsid w:val="00272493"/>
    <w:rsid w:val="002727FF"/>
    <w:rsid w:val="00272E90"/>
    <w:rsid w:val="002730A5"/>
    <w:rsid w:val="00273309"/>
    <w:rsid w:val="00276816"/>
    <w:rsid w:val="00277324"/>
    <w:rsid w:val="002777BD"/>
    <w:rsid w:val="002813D4"/>
    <w:rsid w:val="002827F3"/>
    <w:rsid w:val="00283974"/>
    <w:rsid w:val="0028423B"/>
    <w:rsid w:val="00284402"/>
    <w:rsid w:val="002868CD"/>
    <w:rsid w:val="00290F12"/>
    <w:rsid w:val="00290FC3"/>
    <w:rsid w:val="002920CD"/>
    <w:rsid w:val="00292BDD"/>
    <w:rsid w:val="00292CE1"/>
    <w:rsid w:val="0029323F"/>
    <w:rsid w:val="0029447E"/>
    <w:rsid w:val="00294D9D"/>
    <w:rsid w:val="0029540D"/>
    <w:rsid w:val="0029551F"/>
    <w:rsid w:val="002979EA"/>
    <w:rsid w:val="002A0907"/>
    <w:rsid w:val="002A1625"/>
    <w:rsid w:val="002A25F5"/>
    <w:rsid w:val="002A4574"/>
    <w:rsid w:val="002A652C"/>
    <w:rsid w:val="002A6941"/>
    <w:rsid w:val="002A6DDA"/>
    <w:rsid w:val="002A7E18"/>
    <w:rsid w:val="002B11B1"/>
    <w:rsid w:val="002B1837"/>
    <w:rsid w:val="002B2C93"/>
    <w:rsid w:val="002B3541"/>
    <w:rsid w:val="002B43D7"/>
    <w:rsid w:val="002B489B"/>
    <w:rsid w:val="002B4DE9"/>
    <w:rsid w:val="002B654C"/>
    <w:rsid w:val="002C1033"/>
    <w:rsid w:val="002C1F96"/>
    <w:rsid w:val="002C25E9"/>
    <w:rsid w:val="002C2B19"/>
    <w:rsid w:val="002C33DB"/>
    <w:rsid w:val="002C36CA"/>
    <w:rsid w:val="002C371F"/>
    <w:rsid w:val="002C4260"/>
    <w:rsid w:val="002C5B87"/>
    <w:rsid w:val="002C69A0"/>
    <w:rsid w:val="002C6F68"/>
    <w:rsid w:val="002C7456"/>
    <w:rsid w:val="002C785D"/>
    <w:rsid w:val="002D09FC"/>
    <w:rsid w:val="002D150E"/>
    <w:rsid w:val="002D1B3D"/>
    <w:rsid w:val="002D1C01"/>
    <w:rsid w:val="002D24A4"/>
    <w:rsid w:val="002D257B"/>
    <w:rsid w:val="002D3939"/>
    <w:rsid w:val="002D3D5B"/>
    <w:rsid w:val="002D562B"/>
    <w:rsid w:val="002D5E51"/>
    <w:rsid w:val="002D7249"/>
    <w:rsid w:val="002D7F1C"/>
    <w:rsid w:val="002E0EFD"/>
    <w:rsid w:val="002E0FBA"/>
    <w:rsid w:val="002E2657"/>
    <w:rsid w:val="002E2DBF"/>
    <w:rsid w:val="002E3982"/>
    <w:rsid w:val="002E39A3"/>
    <w:rsid w:val="002E3D52"/>
    <w:rsid w:val="002E520E"/>
    <w:rsid w:val="002E528A"/>
    <w:rsid w:val="002E558B"/>
    <w:rsid w:val="002E55C3"/>
    <w:rsid w:val="002E7C98"/>
    <w:rsid w:val="002F0536"/>
    <w:rsid w:val="002F0890"/>
    <w:rsid w:val="002F09C1"/>
    <w:rsid w:val="002F153F"/>
    <w:rsid w:val="002F1D80"/>
    <w:rsid w:val="002F209F"/>
    <w:rsid w:val="002F2AD0"/>
    <w:rsid w:val="002F324A"/>
    <w:rsid w:val="002F3672"/>
    <w:rsid w:val="002F436A"/>
    <w:rsid w:val="002F4ACE"/>
    <w:rsid w:val="002F5840"/>
    <w:rsid w:val="002F5864"/>
    <w:rsid w:val="002F5DCB"/>
    <w:rsid w:val="002F79F1"/>
    <w:rsid w:val="002F7C21"/>
    <w:rsid w:val="002F7D6E"/>
    <w:rsid w:val="002F7E2F"/>
    <w:rsid w:val="0030022A"/>
    <w:rsid w:val="00300327"/>
    <w:rsid w:val="003032C6"/>
    <w:rsid w:val="0030456E"/>
    <w:rsid w:val="0030583D"/>
    <w:rsid w:val="00305B66"/>
    <w:rsid w:val="0030658C"/>
    <w:rsid w:val="0030760C"/>
    <w:rsid w:val="0031082D"/>
    <w:rsid w:val="00311C49"/>
    <w:rsid w:val="00312176"/>
    <w:rsid w:val="00314E7C"/>
    <w:rsid w:val="00315C56"/>
    <w:rsid w:val="00315CD0"/>
    <w:rsid w:val="00315E62"/>
    <w:rsid w:val="00316827"/>
    <w:rsid w:val="00317A21"/>
    <w:rsid w:val="00317F91"/>
    <w:rsid w:val="00321119"/>
    <w:rsid w:val="00321582"/>
    <w:rsid w:val="00323888"/>
    <w:rsid w:val="00323CC9"/>
    <w:rsid w:val="00324E3D"/>
    <w:rsid w:val="00325234"/>
    <w:rsid w:val="003264E1"/>
    <w:rsid w:val="00326813"/>
    <w:rsid w:val="00330A8C"/>
    <w:rsid w:val="00330D7B"/>
    <w:rsid w:val="00331015"/>
    <w:rsid w:val="00331236"/>
    <w:rsid w:val="00331760"/>
    <w:rsid w:val="00331B4C"/>
    <w:rsid w:val="00331DC4"/>
    <w:rsid w:val="00332644"/>
    <w:rsid w:val="0033360B"/>
    <w:rsid w:val="00333A5C"/>
    <w:rsid w:val="00333EDE"/>
    <w:rsid w:val="00335086"/>
    <w:rsid w:val="003363DA"/>
    <w:rsid w:val="00337AFF"/>
    <w:rsid w:val="00337D26"/>
    <w:rsid w:val="00337F4D"/>
    <w:rsid w:val="003402E8"/>
    <w:rsid w:val="00340768"/>
    <w:rsid w:val="00341E50"/>
    <w:rsid w:val="00342B3B"/>
    <w:rsid w:val="00342C81"/>
    <w:rsid w:val="003435C2"/>
    <w:rsid w:val="00343D8A"/>
    <w:rsid w:val="00343DC9"/>
    <w:rsid w:val="00344507"/>
    <w:rsid w:val="003469C5"/>
    <w:rsid w:val="0034739E"/>
    <w:rsid w:val="0035016B"/>
    <w:rsid w:val="00350555"/>
    <w:rsid w:val="003511AE"/>
    <w:rsid w:val="00351364"/>
    <w:rsid w:val="00351EF9"/>
    <w:rsid w:val="00352059"/>
    <w:rsid w:val="003521C6"/>
    <w:rsid w:val="0035413D"/>
    <w:rsid w:val="003542DA"/>
    <w:rsid w:val="00354B00"/>
    <w:rsid w:val="00360352"/>
    <w:rsid w:val="0036144B"/>
    <w:rsid w:val="00361687"/>
    <w:rsid w:val="00361A1E"/>
    <w:rsid w:val="003629B9"/>
    <w:rsid w:val="00362B42"/>
    <w:rsid w:val="003630FD"/>
    <w:rsid w:val="003633DF"/>
    <w:rsid w:val="00363BD7"/>
    <w:rsid w:val="00363F00"/>
    <w:rsid w:val="00364EDB"/>
    <w:rsid w:val="00367C96"/>
    <w:rsid w:val="0037049A"/>
    <w:rsid w:val="003709CB"/>
    <w:rsid w:val="00370E8C"/>
    <w:rsid w:val="00371921"/>
    <w:rsid w:val="0037211D"/>
    <w:rsid w:val="003723E1"/>
    <w:rsid w:val="003729C5"/>
    <w:rsid w:val="003730D7"/>
    <w:rsid w:val="00373957"/>
    <w:rsid w:val="0037698B"/>
    <w:rsid w:val="00376D9D"/>
    <w:rsid w:val="003772D4"/>
    <w:rsid w:val="003775B3"/>
    <w:rsid w:val="0038071A"/>
    <w:rsid w:val="0038090F"/>
    <w:rsid w:val="00381047"/>
    <w:rsid w:val="00381A39"/>
    <w:rsid w:val="00383120"/>
    <w:rsid w:val="00384519"/>
    <w:rsid w:val="00384591"/>
    <w:rsid w:val="00384A61"/>
    <w:rsid w:val="00385D0F"/>
    <w:rsid w:val="00386D5E"/>
    <w:rsid w:val="00386DCB"/>
    <w:rsid w:val="00390BB3"/>
    <w:rsid w:val="003921F3"/>
    <w:rsid w:val="00392C1C"/>
    <w:rsid w:val="00393E03"/>
    <w:rsid w:val="00395A17"/>
    <w:rsid w:val="003960A6"/>
    <w:rsid w:val="00397478"/>
    <w:rsid w:val="00397694"/>
    <w:rsid w:val="003A11D4"/>
    <w:rsid w:val="003A1FB8"/>
    <w:rsid w:val="003A334D"/>
    <w:rsid w:val="003A46A6"/>
    <w:rsid w:val="003A4B4A"/>
    <w:rsid w:val="003A556C"/>
    <w:rsid w:val="003A6C21"/>
    <w:rsid w:val="003A7F6C"/>
    <w:rsid w:val="003B1D5F"/>
    <w:rsid w:val="003B2110"/>
    <w:rsid w:val="003B2226"/>
    <w:rsid w:val="003B2FB7"/>
    <w:rsid w:val="003B305F"/>
    <w:rsid w:val="003B3A59"/>
    <w:rsid w:val="003B46B9"/>
    <w:rsid w:val="003B474F"/>
    <w:rsid w:val="003B4DFD"/>
    <w:rsid w:val="003B5003"/>
    <w:rsid w:val="003B737D"/>
    <w:rsid w:val="003B73C3"/>
    <w:rsid w:val="003B792B"/>
    <w:rsid w:val="003C0503"/>
    <w:rsid w:val="003C091D"/>
    <w:rsid w:val="003C12BF"/>
    <w:rsid w:val="003C131D"/>
    <w:rsid w:val="003C13B9"/>
    <w:rsid w:val="003C1581"/>
    <w:rsid w:val="003C16C3"/>
    <w:rsid w:val="003C1F35"/>
    <w:rsid w:val="003C2E9F"/>
    <w:rsid w:val="003C321D"/>
    <w:rsid w:val="003C36AB"/>
    <w:rsid w:val="003C3D48"/>
    <w:rsid w:val="003C3D77"/>
    <w:rsid w:val="003C433D"/>
    <w:rsid w:val="003C5631"/>
    <w:rsid w:val="003D0C51"/>
    <w:rsid w:val="003D268E"/>
    <w:rsid w:val="003D2D23"/>
    <w:rsid w:val="003D384D"/>
    <w:rsid w:val="003D38C1"/>
    <w:rsid w:val="003D3F1D"/>
    <w:rsid w:val="003D4DAC"/>
    <w:rsid w:val="003D6E46"/>
    <w:rsid w:val="003E178A"/>
    <w:rsid w:val="003E2A15"/>
    <w:rsid w:val="003E3DA7"/>
    <w:rsid w:val="003E513F"/>
    <w:rsid w:val="003E5CEC"/>
    <w:rsid w:val="003E5FFA"/>
    <w:rsid w:val="003E66B7"/>
    <w:rsid w:val="003E66D6"/>
    <w:rsid w:val="003E7BF6"/>
    <w:rsid w:val="003E7E07"/>
    <w:rsid w:val="003F05A0"/>
    <w:rsid w:val="003F05DD"/>
    <w:rsid w:val="003F1534"/>
    <w:rsid w:val="003F1543"/>
    <w:rsid w:val="003F197F"/>
    <w:rsid w:val="003F1EC8"/>
    <w:rsid w:val="003F2FD2"/>
    <w:rsid w:val="003F390A"/>
    <w:rsid w:val="003F39DD"/>
    <w:rsid w:val="003F3A31"/>
    <w:rsid w:val="003F40AC"/>
    <w:rsid w:val="003F43A0"/>
    <w:rsid w:val="003F499B"/>
    <w:rsid w:val="003F4C52"/>
    <w:rsid w:val="003F6378"/>
    <w:rsid w:val="004009EE"/>
    <w:rsid w:val="00400EF5"/>
    <w:rsid w:val="004011DD"/>
    <w:rsid w:val="00402147"/>
    <w:rsid w:val="00402872"/>
    <w:rsid w:val="00402DC7"/>
    <w:rsid w:val="00402E23"/>
    <w:rsid w:val="00403E0D"/>
    <w:rsid w:val="004045E0"/>
    <w:rsid w:val="004073D1"/>
    <w:rsid w:val="00411227"/>
    <w:rsid w:val="004112FD"/>
    <w:rsid w:val="00412093"/>
    <w:rsid w:val="0041363D"/>
    <w:rsid w:val="00414223"/>
    <w:rsid w:val="00414453"/>
    <w:rsid w:val="00414B41"/>
    <w:rsid w:val="00414F93"/>
    <w:rsid w:val="004153DB"/>
    <w:rsid w:val="0041568A"/>
    <w:rsid w:val="00415A83"/>
    <w:rsid w:val="00416362"/>
    <w:rsid w:val="00416E77"/>
    <w:rsid w:val="0042070B"/>
    <w:rsid w:val="00422B4C"/>
    <w:rsid w:val="00423257"/>
    <w:rsid w:val="00423722"/>
    <w:rsid w:val="00424F73"/>
    <w:rsid w:val="004260A7"/>
    <w:rsid w:val="00426BE6"/>
    <w:rsid w:val="00427861"/>
    <w:rsid w:val="00427973"/>
    <w:rsid w:val="00430E32"/>
    <w:rsid w:val="00432FAA"/>
    <w:rsid w:val="00433090"/>
    <w:rsid w:val="004339F8"/>
    <w:rsid w:val="004348F2"/>
    <w:rsid w:val="00435B4C"/>
    <w:rsid w:val="00437C1A"/>
    <w:rsid w:val="00440697"/>
    <w:rsid w:val="00441304"/>
    <w:rsid w:val="00441429"/>
    <w:rsid w:val="00441E81"/>
    <w:rsid w:val="00443427"/>
    <w:rsid w:val="0044375B"/>
    <w:rsid w:val="00443EB4"/>
    <w:rsid w:val="00444C8F"/>
    <w:rsid w:val="00445BD8"/>
    <w:rsid w:val="00446B16"/>
    <w:rsid w:val="00446C5D"/>
    <w:rsid w:val="00451161"/>
    <w:rsid w:val="004511D1"/>
    <w:rsid w:val="0045179B"/>
    <w:rsid w:val="00452866"/>
    <w:rsid w:val="00453452"/>
    <w:rsid w:val="0045346A"/>
    <w:rsid w:val="0045514D"/>
    <w:rsid w:val="00455CBE"/>
    <w:rsid w:val="00455FE8"/>
    <w:rsid w:val="004562DB"/>
    <w:rsid w:val="0045656F"/>
    <w:rsid w:val="004565FB"/>
    <w:rsid w:val="00456DB6"/>
    <w:rsid w:val="00457036"/>
    <w:rsid w:val="0046004A"/>
    <w:rsid w:val="0046055D"/>
    <w:rsid w:val="00460686"/>
    <w:rsid w:val="00461938"/>
    <w:rsid w:val="00462054"/>
    <w:rsid w:val="0046334B"/>
    <w:rsid w:val="00463659"/>
    <w:rsid w:val="00463B1F"/>
    <w:rsid w:val="00465746"/>
    <w:rsid w:val="00465A32"/>
    <w:rsid w:val="00466643"/>
    <w:rsid w:val="00466F9F"/>
    <w:rsid w:val="00467411"/>
    <w:rsid w:val="004675C2"/>
    <w:rsid w:val="0046766A"/>
    <w:rsid w:val="00467D3F"/>
    <w:rsid w:val="004720A5"/>
    <w:rsid w:val="0047248B"/>
    <w:rsid w:val="004725D1"/>
    <w:rsid w:val="00475372"/>
    <w:rsid w:val="00475A94"/>
    <w:rsid w:val="00475F83"/>
    <w:rsid w:val="00476DDF"/>
    <w:rsid w:val="004804D7"/>
    <w:rsid w:val="00481719"/>
    <w:rsid w:val="00481950"/>
    <w:rsid w:val="004820F9"/>
    <w:rsid w:val="00482B8D"/>
    <w:rsid w:val="00482EB8"/>
    <w:rsid w:val="00483888"/>
    <w:rsid w:val="004843BD"/>
    <w:rsid w:val="00484842"/>
    <w:rsid w:val="00485F9C"/>
    <w:rsid w:val="00487454"/>
    <w:rsid w:val="00487A6F"/>
    <w:rsid w:val="00487C5F"/>
    <w:rsid w:val="00491E74"/>
    <w:rsid w:val="00491F0C"/>
    <w:rsid w:val="00494E3B"/>
    <w:rsid w:val="004959FD"/>
    <w:rsid w:val="00496743"/>
    <w:rsid w:val="004979BA"/>
    <w:rsid w:val="00497F26"/>
    <w:rsid w:val="004A0D58"/>
    <w:rsid w:val="004A1F76"/>
    <w:rsid w:val="004A1FD7"/>
    <w:rsid w:val="004A37AC"/>
    <w:rsid w:val="004A3867"/>
    <w:rsid w:val="004A3931"/>
    <w:rsid w:val="004A4EB1"/>
    <w:rsid w:val="004A5C14"/>
    <w:rsid w:val="004A5F0A"/>
    <w:rsid w:val="004A61B6"/>
    <w:rsid w:val="004A6A05"/>
    <w:rsid w:val="004A79CC"/>
    <w:rsid w:val="004B01FF"/>
    <w:rsid w:val="004B02D0"/>
    <w:rsid w:val="004B0425"/>
    <w:rsid w:val="004B119C"/>
    <w:rsid w:val="004B2662"/>
    <w:rsid w:val="004B408F"/>
    <w:rsid w:val="004B4491"/>
    <w:rsid w:val="004B4C41"/>
    <w:rsid w:val="004B5545"/>
    <w:rsid w:val="004B5ECC"/>
    <w:rsid w:val="004B6295"/>
    <w:rsid w:val="004B6B5A"/>
    <w:rsid w:val="004B7725"/>
    <w:rsid w:val="004B7C54"/>
    <w:rsid w:val="004C0280"/>
    <w:rsid w:val="004C0594"/>
    <w:rsid w:val="004C1391"/>
    <w:rsid w:val="004C2050"/>
    <w:rsid w:val="004C2454"/>
    <w:rsid w:val="004C4E6C"/>
    <w:rsid w:val="004C6396"/>
    <w:rsid w:val="004C782B"/>
    <w:rsid w:val="004C7C65"/>
    <w:rsid w:val="004D1C3B"/>
    <w:rsid w:val="004D2115"/>
    <w:rsid w:val="004D299F"/>
    <w:rsid w:val="004D330D"/>
    <w:rsid w:val="004D4406"/>
    <w:rsid w:val="004D454D"/>
    <w:rsid w:val="004D5204"/>
    <w:rsid w:val="004D5304"/>
    <w:rsid w:val="004D54E6"/>
    <w:rsid w:val="004D5906"/>
    <w:rsid w:val="004D594E"/>
    <w:rsid w:val="004D5F95"/>
    <w:rsid w:val="004D6CEC"/>
    <w:rsid w:val="004D6DA2"/>
    <w:rsid w:val="004E0080"/>
    <w:rsid w:val="004E2214"/>
    <w:rsid w:val="004E2281"/>
    <w:rsid w:val="004E245C"/>
    <w:rsid w:val="004E2770"/>
    <w:rsid w:val="004E2870"/>
    <w:rsid w:val="004E363F"/>
    <w:rsid w:val="004E3E79"/>
    <w:rsid w:val="004E5BE3"/>
    <w:rsid w:val="004E6561"/>
    <w:rsid w:val="004E684A"/>
    <w:rsid w:val="004E6CDF"/>
    <w:rsid w:val="004E703B"/>
    <w:rsid w:val="004E7436"/>
    <w:rsid w:val="004F03FB"/>
    <w:rsid w:val="004F1601"/>
    <w:rsid w:val="004F2453"/>
    <w:rsid w:val="004F38AD"/>
    <w:rsid w:val="004F3A73"/>
    <w:rsid w:val="004F3F7F"/>
    <w:rsid w:val="004F4805"/>
    <w:rsid w:val="004F5E28"/>
    <w:rsid w:val="004F7ADA"/>
    <w:rsid w:val="005000C6"/>
    <w:rsid w:val="005009CA"/>
    <w:rsid w:val="00500A73"/>
    <w:rsid w:val="00502F7D"/>
    <w:rsid w:val="005041D1"/>
    <w:rsid w:val="00504BE4"/>
    <w:rsid w:val="005062AA"/>
    <w:rsid w:val="00506C83"/>
    <w:rsid w:val="005103C6"/>
    <w:rsid w:val="00511015"/>
    <w:rsid w:val="00511F93"/>
    <w:rsid w:val="00512917"/>
    <w:rsid w:val="00513167"/>
    <w:rsid w:val="00515204"/>
    <w:rsid w:val="005152A4"/>
    <w:rsid w:val="00515800"/>
    <w:rsid w:val="005162E4"/>
    <w:rsid w:val="005165B7"/>
    <w:rsid w:val="00517631"/>
    <w:rsid w:val="00521AD2"/>
    <w:rsid w:val="005225AE"/>
    <w:rsid w:val="00524DE6"/>
    <w:rsid w:val="005266B1"/>
    <w:rsid w:val="005270C5"/>
    <w:rsid w:val="005301FD"/>
    <w:rsid w:val="00530A86"/>
    <w:rsid w:val="00530A8C"/>
    <w:rsid w:val="00530D89"/>
    <w:rsid w:val="00530FF8"/>
    <w:rsid w:val="005315E5"/>
    <w:rsid w:val="0053306C"/>
    <w:rsid w:val="005341B6"/>
    <w:rsid w:val="00534466"/>
    <w:rsid w:val="00540694"/>
    <w:rsid w:val="00540C9B"/>
    <w:rsid w:val="00540E04"/>
    <w:rsid w:val="00541487"/>
    <w:rsid w:val="0054223A"/>
    <w:rsid w:val="00542BFA"/>
    <w:rsid w:val="00543862"/>
    <w:rsid w:val="0054458D"/>
    <w:rsid w:val="00545345"/>
    <w:rsid w:val="00545941"/>
    <w:rsid w:val="00547AB9"/>
    <w:rsid w:val="00550427"/>
    <w:rsid w:val="00550784"/>
    <w:rsid w:val="00550A45"/>
    <w:rsid w:val="00551074"/>
    <w:rsid w:val="00552642"/>
    <w:rsid w:val="005532A1"/>
    <w:rsid w:val="00553D8D"/>
    <w:rsid w:val="00554DB7"/>
    <w:rsid w:val="00556879"/>
    <w:rsid w:val="00557BA9"/>
    <w:rsid w:val="00560349"/>
    <w:rsid w:val="005611D1"/>
    <w:rsid w:val="00561A92"/>
    <w:rsid w:val="005620D8"/>
    <w:rsid w:val="00562BD1"/>
    <w:rsid w:val="005654FB"/>
    <w:rsid w:val="005658FC"/>
    <w:rsid w:val="00565A25"/>
    <w:rsid w:val="00567540"/>
    <w:rsid w:val="0056761F"/>
    <w:rsid w:val="00567AD8"/>
    <w:rsid w:val="00571054"/>
    <w:rsid w:val="00571CA7"/>
    <w:rsid w:val="00572191"/>
    <w:rsid w:val="00572555"/>
    <w:rsid w:val="00573D53"/>
    <w:rsid w:val="00574A9B"/>
    <w:rsid w:val="00575FA0"/>
    <w:rsid w:val="005776FE"/>
    <w:rsid w:val="00582195"/>
    <w:rsid w:val="00582397"/>
    <w:rsid w:val="005824D6"/>
    <w:rsid w:val="005839D1"/>
    <w:rsid w:val="005854B3"/>
    <w:rsid w:val="00585C4C"/>
    <w:rsid w:val="00586DC6"/>
    <w:rsid w:val="005877BD"/>
    <w:rsid w:val="00587E3D"/>
    <w:rsid w:val="00590A5D"/>
    <w:rsid w:val="00590DF5"/>
    <w:rsid w:val="00590E56"/>
    <w:rsid w:val="0059198A"/>
    <w:rsid w:val="0059228D"/>
    <w:rsid w:val="0059286E"/>
    <w:rsid w:val="005929DD"/>
    <w:rsid w:val="0059421B"/>
    <w:rsid w:val="005960CC"/>
    <w:rsid w:val="00596BE8"/>
    <w:rsid w:val="00597BE7"/>
    <w:rsid w:val="005A1BFA"/>
    <w:rsid w:val="005A2B14"/>
    <w:rsid w:val="005A3795"/>
    <w:rsid w:val="005A47D9"/>
    <w:rsid w:val="005A5674"/>
    <w:rsid w:val="005A56A6"/>
    <w:rsid w:val="005A583B"/>
    <w:rsid w:val="005A70C9"/>
    <w:rsid w:val="005A7166"/>
    <w:rsid w:val="005A7E2B"/>
    <w:rsid w:val="005B06E5"/>
    <w:rsid w:val="005B0C24"/>
    <w:rsid w:val="005B27D1"/>
    <w:rsid w:val="005B2E19"/>
    <w:rsid w:val="005B33C5"/>
    <w:rsid w:val="005B44F5"/>
    <w:rsid w:val="005B49AF"/>
    <w:rsid w:val="005B6B45"/>
    <w:rsid w:val="005B7723"/>
    <w:rsid w:val="005B7CCE"/>
    <w:rsid w:val="005C0F18"/>
    <w:rsid w:val="005C2E78"/>
    <w:rsid w:val="005C3D89"/>
    <w:rsid w:val="005C4AD8"/>
    <w:rsid w:val="005C50C3"/>
    <w:rsid w:val="005C520F"/>
    <w:rsid w:val="005C6D6C"/>
    <w:rsid w:val="005C6EF5"/>
    <w:rsid w:val="005D074E"/>
    <w:rsid w:val="005D0B3D"/>
    <w:rsid w:val="005D0B87"/>
    <w:rsid w:val="005D0CBC"/>
    <w:rsid w:val="005D0F43"/>
    <w:rsid w:val="005D17C8"/>
    <w:rsid w:val="005D1922"/>
    <w:rsid w:val="005D2A4F"/>
    <w:rsid w:val="005D3582"/>
    <w:rsid w:val="005D3639"/>
    <w:rsid w:val="005D4A16"/>
    <w:rsid w:val="005D4AF5"/>
    <w:rsid w:val="005D558B"/>
    <w:rsid w:val="005D559C"/>
    <w:rsid w:val="005D5D86"/>
    <w:rsid w:val="005D662F"/>
    <w:rsid w:val="005D6766"/>
    <w:rsid w:val="005D67A9"/>
    <w:rsid w:val="005D6BB4"/>
    <w:rsid w:val="005D7611"/>
    <w:rsid w:val="005D776F"/>
    <w:rsid w:val="005E3541"/>
    <w:rsid w:val="005E36CD"/>
    <w:rsid w:val="005E46E9"/>
    <w:rsid w:val="005E4845"/>
    <w:rsid w:val="005E6091"/>
    <w:rsid w:val="005E7F9D"/>
    <w:rsid w:val="005F0AA1"/>
    <w:rsid w:val="005F125F"/>
    <w:rsid w:val="005F2424"/>
    <w:rsid w:val="005F3CC8"/>
    <w:rsid w:val="005F43EC"/>
    <w:rsid w:val="005F51EA"/>
    <w:rsid w:val="00600F24"/>
    <w:rsid w:val="0060276A"/>
    <w:rsid w:val="00602873"/>
    <w:rsid w:val="00602CAD"/>
    <w:rsid w:val="0060335D"/>
    <w:rsid w:val="006035B7"/>
    <w:rsid w:val="006041A6"/>
    <w:rsid w:val="006048EC"/>
    <w:rsid w:val="00605D28"/>
    <w:rsid w:val="00605DF8"/>
    <w:rsid w:val="006061F3"/>
    <w:rsid w:val="00606C9D"/>
    <w:rsid w:val="00610EC9"/>
    <w:rsid w:val="006112D1"/>
    <w:rsid w:val="00611803"/>
    <w:rsid w:val="0061190B"/>
    <w:rsid w:val="00612360"/>
    <w:rsid w:val="0061293D"/>
    <w:rsid w:val="00612A2D"/>
    <w:rsid w:val="0061319D"/>
    <w:rsid w:val="006132A2"/>
    <w:rsid w:val="006147B0"/>
    <w:rsid w:val="006148E2"/>
    <w:rsid w:val="00614A65"/>
    <w:rsid w:val="00614B3D"/>
    <w:rsid w:val="00614FEE"/>
    <w:rsid w:val="0061669E"/>
    <w:rsid w:val="00616D7D"/>
    <w:rsid w:val="00617616"/>
    <w:rsid w:val="006179CC"/>
    <w:rsid w:val="006218EC"/>
    <w:rsid w:val="00621A46"/>
    <w:rsid w:val="00622FB0"/>
    <w:rsid w:val="006233FE"/>
    <w:rsid w:val="006246ED"/>
    <w:rsid w:val="006268A0"/>
    <w:rsid w:val="00627F52"/>
    <w:rsid w:val="00630875"/>
    <w:rsid w:val="00630D42"/>
    <w:rsid w:val="006320E7"/>
    <w:rsid w:val="00633313"/>
    <w:rsid w:val="00633804"/>
    <w:rsid w:val="00633F27"/>
    <w:rsid w:val="00634425"/>
    <w:rsid w:val="00634BEE"/>
    <w:rsid w:val="00634CA0"/>
    <w:rsid w:val="00635284"/>
    <w:rsid w:val="0063591D"/>
    <w:rsid w:val="00640CE4"/>
    <w:rsid w:val="00642744"/>
    <w:rsid w:val="006428CF"/>
    <w:rsid w:val="00643474"/>
    <w:rsid w:val="00643E3E"/>
    <w:rsid w:val="00644B21"/>
    <w:rsid w:val="006455D3"/>
    <w:rsid w:val="00645C9B"/>
    <w:rsid w:val="00647075"/>
    <w:rsid w:val="00647290"/>
    <w:rsid w:val="006506A2"/>
    <w:rsid w:val="006510F9"/>
    <w:rsid w:val="006520BE"/>
    <w:rsid w:val="00654496"/>
    <w:rsid w:val="006549FC"/>
    <w:rsid w:val="00654D72"/>
    <w:rsid w:val="0065588C"/>
    <w:rsid w:val="00655D6F"/>
    <w:rsid w:val="006560A0"/>
    <w:rsid w:val="0065659E"/>
    <w:rsid w:val="0065686F"/>
    <w:rsid w:val="00656FA2"/>
    <w:rsid w:val="00657D8D"/>
    <w:rsid w:val="006610E2"/>
    <w:rsid w:val="00662EB3"/>
    <w:rsid w:val="0066396C"/>
    <w:rsid w:val="00663E62"/>
    <w:rsid w:val="00663EAB"/>
    <w:rsid w:val="00665A70"/>
    <w:rsid w:val="00665D9E"/>
    <w:rsid w:val="00665E5A"/>
    <w:rsid w:val="00665F17"/>
    <w:rsid w:val="006665C5"/>
    <w:rsid w:val="006676BE"/>
    <w:rsid w:val="006677D3"/>
    <w:rsid w:val="00670A48"/>
    <w:rsid w:val="00670C71"/>
    <w:rsid w:val="00670DAC"/>
    <w:rsid w:val="00671B8F"/>
    <w:rsid w:val="00671B9A"/>
    <w:rsid w:val="00671DF2"/>
    <w:rsid w:val="00671FE3"/>
    <w:rsid w:val="00672358"/>
    <w:rsid w:val="006735EB"/>
    <w:rsid w:val="006737DC"/>
    <w:rsid w:val="006761AD"/>
    <w:rsid w:val="00676F95"/>
    <w:rsid w:val="00677BBA"/>
    <w:rsid w:val="00680831"/>
    <w:rsid w:val="0068083B"/>
    <w:rsid w:val="00681FC1"/>
    <w:rsid w:val="006832A9"/>
    <w:rsid w:val="006837C9"/>
    <w:rsid w:val="00684904"/>
    <w:rsid w:val="00685361"/>
    <w:rsid w:val="00685720"/>
    <w:rsid w:val="006921A7"/>
    <w:rsid w:val="00692260"/>
    <w:rsid w:val="006922B0"/>
    <w:rsid w:val="006936A3"/>
    <w:rsid w:val="00695BDD"/>
    <w:rsid w:val="00695ED8"/>
    <w:rsid w:val="00696401"/>
    <w:rsid w:val="006974FC"/>
    <w:rsid w:val="00697BFB"/>
    <w:rsid w:val="006A0C7C"/>
    <w:rsid w:val="006A1015"/>
    <w:rsid w:val="006A10F4"/>
    <w:rsid w:val="006A12D9"/>
    <w:rsid w:val="006A163C"/>
    <w:rsid w:val="006A1D39"/>
    <w:rsid w:val="006A21B9"/>
    <w:rsid w:val="006A2DF5"/>
    <w:rsid w:val="006A330A"/>
    <w:rsid w:val="006A4319"/>
    <w:rsid w:val="006A5588"/>
    <w:rsid w:val="006A5E95"/>
    <w:rsid w:val="006A77A2"/>
    <w:rsid w:val="006B4466"/>
    <w:rsid w:val="006B4484"/>
    <w:rsid w:val="006B4673"/>
    <w:rsid w:val="006B4F4C"/>
    <w:rsid w:val="006B7E1E"/>
    <w:rsid w:val="006C0A59"/>
    <w:rsid w:val="006C107E"/>
    <w:rsid w:val="006C2855"/>
    <w:rsid w:val="006C4AC3"/>
    <w:rsid w:val="006C5437"/>
    <w:rsid w:val="006C5906"/>
    <w:rsid w:val="006C775B"/>
    <w:rsid w:val="006D06C4"/>
    <w:rsid w:val="006D1286"/>
    <w:rsid w:val="006D164C"/>
    <w:rsid w:val="006D1814"/>
    <w:rsid w:val="006D185A"/>
    <w:rsid w:val="006D19EE"/>
    <w:rsid w:val="006D383D"/>
    <w:rsid w:val="006D3C58"/>
    <w:rsid w:val="006D3F98"/>
    <w:rsid w:val="006D41E3"/>
    <w:rsid w:val="006D42E6"/>
    <w:rsid w:val="006D5F91"/>
    <w:rsid w:val="006D630D"/>
    <w:rsid w:val="006D6587"/>
    <w:rsid w:val="006D736C"/>
    <w:rsid w:val="006E1A47"/>
    <w:rsid w:val="006E1F18"/>
    <w:rsid w:val="006E2ABC"/>
    <w:rsid w:val="006E37C7"/>
    <w:rsid w:val="006E380B"/>
    <w:rsid w:val="006E39C7"/>
    <w:rsid w:val="006E3AE4"/>
    <w:rsid w:val="006E4C24"/>
    <w:rsid w:val="006E678B"/>
    <w:rsid w:val="006E6938"/>
    <w:rsid w:val="006E744B"/>
    <w:rsid w:val="006F04DB"/>
    <w:rsid w:val="006F058C"/>
    <w:rsid w:val="006F115C"/>
    <w:rsid w:val="006F130B"/>
    <w:rsid w:val="006F2474"/>
    <w:rsid w:val="006F4536"/>
    <w:rsid w:val="006F47F0"/>
    <w:rsid w:val="006F7BE9"/>
    <w:rsid w:val="00700141"/>
    <w:rsid w:val="007006D0"/>
    <w:rsid w:val="0070477C"/>
    <w:rsid w:val="00704BA0"/>
    <w:rsid w:val="00706041"/>
    <w:rsid w:val="00707066"/>
    <w:rsid w:val="0071096E"/>
    <w:rsid w:val="007110A0"/>
    <w:rsid w:val="007136FD"/>
    <w:rsid w:val="00713A80"/>
    <w:rsid w:val="007143CB"/>
    <w:rsid w:val="00714D81"/>
    <w:rsid w:val="007156F5"/>
    <w:rsid w:val="00715EA9"/>
    <w:rsid w:val="00716F8E"/>
    <w:rsid w:val="0071729F"/>
    <w:rsid w:val="00720815"/>
    <w:rsid w:val="007208AF"/>
    <w:rsid w:val="00720BC6"/>
    <w:rsid w:val="00720C0B"/>
    <w:rsid w:val="00720C70"/>
    <w:rsid w:val="00721B80"/>
    <w:rsid w:val="0072258B"/>
    <w:rsid w:val="0072367D"/>
    <w:rsid w:val="0072480C"/>
    <w:rsid w:val="007252B3"/>
    <w:rsid w:val="00725682"/>
    <w:rsid w:val="00725B08"/>
    <w:rsid w:val="00725DED"/>
    <w:rsid w:val="00725F33"/>
    <w:rsid w:val="00726A0F"/>
    <w:rsid w:val="00726BC9"/>
    <w:rsid w:val="007274E9"/>
    <w:rsid w:val="00727D6E"/>
    <w:rsid w:val="007308E6"/>
    <w:rsid w:val="007309DE"/>
    <w:rsid w:val="00730CC6"/>
    <w:rsid w:val="007317BC"/>
    <w:rsid w:val="00733214"/>
    <w:rsid w:val="00733860"/>
    <w:rsid w:val="00733DEF"/>
    <w:rsid w:val="0073595B"/>
    <w:rsid w:val="00735A9B"/>
    <w:rsid w:val="00735B82"/>
    <w:rsid w:val="007372EA"/>
    <w:rsid w:val="00740187"/>
    <w:rsid w:val="00740ED6"/>
    <w:rsid w:val="007427ED"/>
    <w:rsid w:val="00743133"/>
    <w:rsid w:val="00745235"/>
    <w:rsid w:val="00745530"/>
    <w:rsid w:val="00745F28"/>
    <w:rsid w:val="00747A50"/>
    <w:rsid w:val="00750183"/>
    <w:rsid w:val="0075030E"/>
    <w:rsid w:val="007505C8"/>
    <w:rsid w:val="007511D0"/>
    <w:rsid w:val="00751896"/>
    <w:rsid w:val="0075274F"/>
    <w:rsid w:val="00753D23"/>
    <w:rsid w:val="00755422"/>
    <w:rsid w:val="00755864"/>
    <w:rsid w:val="0075639B"/>
    <w:rsid w:val="00756C81"/>
    <w:rsid w:val="00757111"/>
    <w:rsid w:val="00757A13"/>
    <w:rsid w:val="00757D39"/>
    <w:rsid w:val="0076001C"/>
    <w:rsid w:val="00760312"/>
    <w:rsid w:val="007609D5"/>
    <w:rsid w:val="00760FA0"/>
    <w:rsid w:val="00762DD7"/>
    <w:rsid w:val="00764063"/>
    <w:rsid w:val="007641CB"/>
    <w:rsid w:val="007649C1"/>
    <w:rsid w:val="00765765"/>
    <w:rsid w:val="00765E2B"/>
    <w:rsid w:val="00766201"/>
    <w:rsid w:val="007702A0"/>
    <w:rsid w:val="007704EC"/>
    <w:rsid w:val="00771AF0"/>
    <w:rsid w:val="007720F7"/>
    <w:rsid w:val="00772ACA"/>
    <w:rsid w:val="0077486A"/>
    <w:rsid w:val="00775AD5"/>
    <w:rsid w:val="00780E36"/>
    <w:rsid w:val="00781455"/>
    <w:rsid w:val="00782120"/>
    <w:rsid w:val="007832C1"/>
    <w:rsid w:val="00783603"/>
    <w:rsid w:val="007839B6"/>
    <w:rsid w:val="00783C19"/>
    <w:rsid w:val="007840BF"/>
    <w:rsid w:val="00787A04"/>
    <w:rsid w:val="00787CBA"/>
    <w:rsid w:val="00790EB6"/>
    <w:rsid w:val="00791BB2"/>
    <w:rsid w:val="00791C75"/>
    <w:rsid w:val="00791C9C"/>
    <w:rsid w:val="00793454"/>
    <w:rsid w:val="00793B5A"/>
    <w:rsid w:val="00794AC6"/>
    <w:rsid w:val="00795755"/>
    <w:rsid w:val="007969C1"/>
    <w:rsid w:val="00796CD4"/>
    <w:rsid w:val="00797805"/>
    <w:rsid w:val="007A030D"/>
    <w:rsid w:val="007A11C9"/>
    <w:rsid w:val="007A4DB3"/>
    <w:rsid w:val="007A5A7A"/>
    <w:rsid w:val="007A5E20"/>
    <w:rsid w:val="007A6298"/>
    <w:rsid w:val="007A64C6"/>
    <w:rsid w:val="007A7760"/>
    <w:rsid w:val="007B3D76"/>
    <w:rsid w:val="007B4A52"/>
    <w:rsid w:val="007B5C42"/>
    <w:rsid w:val="007B6B2B"/>
    <w:rsid w:val="007B7196"/>
    <w:rsid w:val="007B755F"/>
    <w:rsid w:val="007B7771"/>
    <w:rsid w:val="007C0612"/>
    <w:rsid w:val="007C1D3E"/>
    <w:rsid w:val="007C1D7A"/>
    <w:rsid w:val="007C2F9D"/>
    <w:rsid w:val="007C377C"/>
    <w:rsid w:val="007C3B8B"/>
    <w:rsid w:val="007C5156"/>
    <w:rsid w:val="007C5593"/>
    <w:rsid w:val="007D0CF8"/>
    <w:rsid w:val="007D0F03"/>
    <w:rsid w:val="007D3C19"/>
    <w:rsid w:val="007D3F3C"/>
    <w:rsid w:val="007D4781"/>
    <w:rsid w:val="007D488D"/>
    <w:rsid w:val="007D4E7A"/>
    <w:rsid w:val="007D5764"/>
    <w:rsid w:val="007D5AB8"/>
    <w:rsid w:val="007D61AB"/>
    <w:rsid w:val="007D64BF"/>
    <w:rsid w:val="007D74EF"/>
    <w:rsid w:val="007E05F2"/>
    <w:rsid w:val="007E0893"/>
    <w:rsid w:val="007E1987"/>
    <w:rsid w:val="007E19DB"/>
    <w:rsid w:val="007E1C8D"/>
    <w:rsid w:val="007E310C"/>
    <w:rsid w:val="007E465C"/>
    <w:rsid w:val="007E4F7F"/>
    <w:rsid w:val="007E68AE"/>
    <w:rsid w:val="007E69DB"/>
    <w:rsid w:val="007E7319"/>
    <w:rsid w:val="007E7683"/>
    <w:rsid w:val="007E7D40"/>
    <w:rsid w:val="007F0691"/>
    <w:rsid w:val="007F0A45"/>
    <w:rsid w:val="007F1445"/>
    <w:rsid w:val="007F1B72"/>
    <w:rsid w:val="007F2AE8"/>
    <w:rsid w:val="007F31AC"/>
    <w:rsid w:val="007F36A6"/>
    <w:rsid w:val="007F37B7"/>
    <w:rsid w:val="007F37D7"/>
    <w:rsid w:val="007F3F3E"/>
    <w:rsid w:val="007F404C"/>
    <w:rsid w:val="007F5E71"/>
    <w:rsid w:val="007F5F51"/>
    <w:rsid w:val="007F6D31"/>
    <w:rsid w:val="007F71BA"/>
    <w:rsid w:val="007F778B"/>
    <w:rsid w:val="008005AE"/>
    <w:rsid w:val="00800A6B"/>
    <w:rsid w:val="00800FDA"/>
    <w:rsid w:val="0080195C"/>
    <w:rsid w:val="0080260D"/>
    <w:rsid w:val="00802D70"/>
    <w:rsid w:val="00803ABD"/>
    <w:rsid w:val="008059CF"/>
    <w:rsid w:val="00805CE0"/>
    <w:rsid w:val="0080657C"/>
    <w:rsid w:val="00806C85"/>
    <w:rsid w:val="00810088"/>
    <w:rsid w:val="00810120"/>
    <w:rsid w:val="00810FED"/>
    <w:rsid w:val="0081176B"/>
    <w:rsid w:val="00812733"/>
    <w:rsid w:val="008136C8"/>
    <w:rsid w:val="008138BA"/>
    <w:rsid w:val="0081595E"/>
    <w:rsid w:val="008168E4"/>
    <w:rsid w:val="00816ABD"/>
    <w:rsid w:val="00820629"/>
    <w:rsid w:val="00821C82"/>
    <w:rsid w:val="0082390E"/>
    <w:rsid w:val="00823DAA"/>
    <w:rsid w:val="008245B8"/>
    <w:rsid w:val="00824958"/>
    <w:rsid w:val="0082531B"/>
    <w:rsid w:val="008257D6"/>
    <w:rsid w:val="008304AD"/>
    <w:rsid w:val="00830E3F"/>
    <w:rsid w:val="0083174D"/>
    <w:rsid w:val="00832195"/>
    <w:rsid w:val="008331FB"/>
    <w:rsid w:val="00833608"/>
    <w:rsid w:val="00833D4A"/>
    <w:rsid w:val="00833F0A"/>
    <w:rsid w:val="00833FE5"/>
    <w:rsid w:val="008340D9"/>
    <w:rsid w:val="00834129"/>
    <w:rsid w:val="00834B1D"/>
    <w:rsid w:val="00834B5B"/>
    <w:rsid w:val="00834E84"/>
    <w:rsid w:val="00836F89"/>
    <w:rsid w:val="008373F7"/>
    <w:rsid w:val="00837711"/>
    <w:rsid w:val="00837A66"/>
    <w:rsid w:val="00837CF5"/>
    <w:rsid w:val="00837E3C"/>
    <w:rsid w:val="00840E7C"/>
    <w:rsid w:val="00841024"/>
    <w:rsid w:val="008422D4"/>
    <w:rsid w:val="0084256F"/>
    <w:rsid w:val="00842904"/>
    <w:rsid w:val="00842B94"/>
    <w:rsid w:val="00843826"/>
    <w:rsid w:val="00843E6D"/>
    <w:rsid w:val="00844490"/>
    <w:rsid w:val="00846C8B"/>
    <w:rsid w:val="00847335"/>
    <w:rsid w:val="00847550"/>
    <w:rsid w:val="00850C58"/>
    <w:rsid w:val="008514D3"/>
    <w:rsid w:val="00851D2B"/>
    <w:rsid w:val="00851E4D"/>
    <w:rsid w:val="0085261C"/>
    <w:rsid w:val="00852B7C"/>
    <w:rsid w:val="00852F25"/>
    <w:rsid w:val="008531D2"/>
    <w:rsid w:val="00853BC5"/>
    <w:rsid w:val="008549EF"/>
    <w:rsid w:val="008560A6"/>
    <w:rsid w:val="008567D6"/>
    <w:rsid w:val="00860EBC"/>
    <w:rsid w:val="00861364"/>
    <w:rsid w:val="00861B96"/>
    <w:rsid w:val="008622B6"/>
    <w:rsid w:val="00862B92"/>
    <w:rsid w:val="008644C6"/>
    <w:rsid w:val="0086543A"/>
    <w:rsid w:val="0086579F"/>
    <w:rsid w:val="00865EDB"/>
    <w:rsid w:val="00866F82"/>
    <w:rsid w:val="00867270"/>
    <w:rsid w:val="0086798B"/>
    <w:rsid w:val="00870E28"/>
    <w:rsid w:val="00872508"/>
    <w:rsid w:val="00872A7E"/>
    <w:rsid w:val="00872B65"/>
    <w:rsid w:val="00873716"/>
    <w:rsid w:val="00874679"/>
    <w:rsid w:val="00874833"/>
    <w:rsid w:val="00874BDA"/>
    <w:rsid w:val="00875A44"/>
    <w:rsid w:val="00876B5C"/>
    <w:rsid w:val="0088082B"/>
    <w:rsid w:val="00880B49"/>
    <w:rsid w:val="00881ADB"/>
    <w:rsid w:val="008824BB"/>
    <w:rsid w:val="00882919"/>
    <w:rsid w:val="00882AF0"/>
    <w:rsid w:val="0088455F"/>
    <w:rsid w:val="008845F1"/>
    <w:rsid w:val="00885E4B"/>
    <w:rsid w:val="00886FB4"/>
    <w:rsid w:val="00887318"/>
    <w:rsid w:val="00887578"/>
    <w:rsid w:val="00887B18"/>
    <w:rsid w:val="00887C66"/>
    <w:rsid w:val="008919E6"/>
    <w:rsid w:val="00894E39"/>
    <w:rsid w:val="008957BC"/>
    <w:rsid w:val="00895C15"/>
    <w:rsid w:val="00896359"/>
    <w:rsid w:val="0089726C"/>
    <w:rsid w:val="00897CFC"/>
    <w:rsid w:val="008A0CA9"/>
    <w:rsid w:val="008A0DF0"/>
    <w:rsid w:val="008A3D6D"/>
    <w:rsid w:val="008A4416"/>
    <w:rsid w:val="008A471B"/>
    <w:rsid w:val="008A5670"/>
    <w:rsid w:val="008A5F46"/>
    <w:rsid w:val="008A6517"/>
    <w:rsid w:val="008A7501"/>
    <w:rsid w:val="008A770C"/>
    <w:rsid w:val="008A7D9B"/>
    <w:rsid w:val="008A7FBB"/>
    <w:rsid w:val="008B0CA4"/>
    <w:rsid w:val="008B0F0B"/>
    <w:rsid w:val="008B144F"/>
    <w:rsid w:val="008B16FF"/>
    <w:rsid w:val="008B26C1"/>
    <w:rsid w:val="008B281A"/>
    <w:rsid w:val="008B2EAF"/>
    <w:rsid w:val="008B31ED"/>
    <w:rsid w:val="008B457F"/>
    <w:rsid w:val="008B6EC3"/>
    <w:rsid w:val="008B7363"/>
    <w:rsid w:val="008B76BF"/>
    <w:rsid w:val="008B7E94"/>
    <w:rsid w:val="008C1F0D"/>
    <w:rsid w:val="008C2114"/>
    <w:rsid w:val="008C2387"/>
    <w:rsid w:val="008C2557"/>
    <w:rsid w:val="008C40A4"/>
    <w:rsid w:val="008C5266"/>
    <w:rsid w:val="008C61CB"/>
    <w:rsid w:val="008C676E"/>
    <w:rsid w:val="008C6CAF"/>
    <w:rsid w:val="008C7652"/>
    <w:rsid w:val="008D0AA7"/>
    <w:rsid w:val="008D0F55"/>
    <w:rsid w:val="008D200C"/>
    <w:rsid w:val="008D2C8C"/>
    <w:rsid w:val="008D4971"/>
    <w:rsid w:val="008D553E"/>
    <w:rsid w:val="008D5A57"/>
    <w:rsid w:val="008D6757"/>
    <w:rsid w:val="008D6988"/>
    <w:rsid w:val="008D7A1A"/>
    <w:rsid w:val="008E0248"/>
    <w:rsid w:val="008E09CA"/>
    <w:rsid w:val="008E0B55"/>
    <w:rsid w:val="008E1150"/>
    <w:rsid w:val="008E15A6"/>
    <w:rsid w:val="008E345C"/>
    <w:rsid w:val="008E3492"/>
    <w:rsid w:val="008E4547"/>
    <w:rsid w:val="008E5372"/>
    <w:rsid w:val="008E64BE"/>
    <w:rsid w:val="008F1E06"/>
    <w:rsid w:val="008F25A5"/>
    <w:rsid w:val="008F271B"/>
    <w:rsid w:val="008F300F"/>
    <w:rsid w:val="008F30BD"/>
    <w:rsid w:val="008F3D1D"/>
    <w:rsid w:val="008F4423"/>
    <w:rsid w:val="008F533A"/>
    <w:rsid w:val="008F6560"/>
    <w:rsid w:val="008F7957"/>
    <w:rsid w:val="0090011C"/>
    <w:rsid w:val="00900194"/>
    <w:rsid w:val="00900677"/>
    <w:rsid w:val="00901635"/>
    <w:rsid w:val="00903D09"/>
    <w:rsid w:val="00905EB1"/>
    <w:rsid w:val="00911441"/>
    <w:rsid w:val="0091189E"/>
    <w:rsid w:val="00911A1E"/>
    <w:rsid w:val="00911E31"/>
    <w:rsid w:val="009120D3"/>
    <w:rsid w:val="009124E1"/>
    <w:rsid w:val="0091350C"/>
    <w:rsid w:val="0091361E"/>
    <w:rsid w:val="009136A5"/>
    <w:rsid w:val="00913D76"/>
    <w:rsid w:val="0091552F"/>
    <w:rsid w:val="00915A26"/>
    <w:rsid w:val="0092135B"/>
    <w:rsid w:val="009216D4"/>
    <w:rsid w:val="00921A08"/>
    <w:rsid w:val="00922DD8"/>
    <w:rsid w:val="0092328A"/>
    <w:rsid w:val="0092382E"/>
    <w:rsid w:val="00923E43"/>
    <w:rsid w:val="00924D31"/>
    <w:rsid w:val="00925417"/>
    <w:rsid w:val="009255C1"/>
    <w:rsid w:val="0092572B"/>
    <w:rsid w:val="009262AE"/>
    <w:rsid w:val="00926E35"/>
    <w:rsid w:val="00930C0F"/>
    <w:rsid w:val="009313A3"/>
    <w:rsid w:val="00931509"/>
    <w:rsid w:val="00931546"/>
    <w:rsid w:val="00931D86"/>
    <w:rsid w:val="00932190"/>
    <w:rsid w:val="00932469"/>
    <w:rsid w:val="00933182"/>
    <w:rsid w:val="0093408D"/>
    <w:rsid w:val="009341B0"/>
    <w:rsid w:val="0093432F"/>
    <w:rsid w:val="00937E27"/>
    <w:rsid w:val="00940044"/>
    <w:rsid w:val="00940823"/>
    <w:rsid w:val="00942FDD"/>
    <w:rsid w:val="0094307B"/>
    <w:rsid w:val="00943AAA"/>
    <w:rsid w:val="0094402B"/>
    <w:rsid w:val="009441D0"/>
    <w:rsid w:val="00944226"/>
    <w:rsid w:val="00944AAC"/>
    <w:rsid w:val="00944F72"/>
    <w:rsid w:val="009453FB"/>
    <w:rsid w:val="00945B98"/>
    <w:rsid w:val="00945D7D"/>
    <w:rsid w:val="00945F6C"/>
    <w:rsid w:val="00946440"/>
    <w:rsid w:val="00947873"/>
    <w:rsid w:val="0095034F"/>
    <w:rsid w:val="009507CD"/>
    <w:rsid w:val="00950DD6"/>
    <w:rsid w:val="0095159D"/>
    <w:rsid w:val="0095200C"/>
    <w:rsid w:val="00952788"/>
    <w:rsid w:val="00952D5A"/>
    <w:rsid w:val="00954CE8"/>
    <w:rsid w:val="00955746"/>
    <w:rsid w:val="0095607F"/>
    <w:rsid w:val="00957859"/>
    <w:rsid w:val="009602D1"/>
    <w:rsid w:val="009621CD"/>
    <w:rsid w:val="0096510D"/>
    <w:rsid w:val="009654C4"/>
    <w:rsid w:val="0096621C"/>
    <w:rsid w:val="009670C1"/>
    <w:rsid w:val="00971ED9"/>
    <w:rsid w:val="00972BF9"/>
    <w:rsid w:val="00973B75"/>
    <w:rsid w:val="00973E2E"/>
    <w:rsid w:val="00974A17"/>
    <w:rsid w:val="0097525A"/>
    <w:rsid w:val="009752C6"/>
    <w:rsid w:val="00976DA1"/>
    <w:rsid w:val="00977026"/>
    <w:rsid w:val="00977FA0"/>
    <w:rsid w:val="0098072C"/>
    <w:rsid w:val="00980946"/>
    <w:rsid w:val="009809D4"/>
    <w:rsid w:val="00982970"/>
    <w:rsid w:val="00983BB0"/>
    <w:rsid w:val="00983C47"/>
    <w:rsid w:val="00983CA8"/>
    <w:rsid w:val="00983E9A"/>
    <w:rsid w:val="00984E63"/>
    <w:rsid w:val="0098513C"/>
    <w:rsid w:val="00985C38"/>
    <w:rsid w:val="00985C5B"/>
    <w:rsid w:val="00986005"/>
    <w:rsid w:val="00986A30"/>
    <w:rsid w:val="00990F66"/>
    <w:rsid w:val="00992139"/>
    <w:rsid w:val="00993814"/>
    <w:rsid w:val="0099405D"/>
    <w:rsid w:val="009947C3"/>
    <w:rsid w:val="00994AD0"/>
    <w:rsid w:val="00994BED"/>
    <w:rsid w:val="0099540B"/>
    <w:rsid w:val="00995B5F"/>
    <w:rsid w:val="009963E9"/>
    <w:rsid w:val="009979C6"/>
    <w:rsid w:val="009A0486"/>
    <w:rsid w:val="009A23E9"/>
    <w:rsid w:val="009A2B32"/>
    <w:rsid w:val="009A334F"/>
    <w:rsid w:val="009A338E"/>
    <w:rsid w:val="009A3A26"/>
    <w:rsid w:val="009A3DD4"/>
    <w:rsid w:val="009A4A85"/>
    <w:rsid w:val="009A4C45"/>
    <w:rsid w:val="009A5A08"/>
    <w:rsid w:val="009A672C"/>
    <w:rsid w:val="009B08CC"/>
    <w:rsid w:val="009B28BC"/>
    <w:rsid w:val="009B3077"/>
    <w:rsid w:val="009B6A0A"/>
    <w:rsid w:val="009B7793"/>
    <w:rsid w:val="009C0F72"/>
    <w:rsid w:val="009C22C1"/>
    <w:rsid w:val="009C29A9"/>
    <w:rsid w:val="009C2DEC"/>
    <w:rsid w:val="009C376A"/>
    <w:rsid w:val="009C3783"/>
    <w:rsid w:val="009C3EAF"/>
    <w:rsid w:val="009C450F"/>
    <w:rsid w:val="009C6FDB"/>
    <w:rsid w:val="009C75FF"/>
    <w:rsid w:val="009D0177"/>
    <w:rsid w:val="009D0CCE"/>
    <w:rsid w:val="009D5656"/>
    <w:rsid w:val="009D5EA2"/>
    <w:rsid w:val="009D6615"/>
    <w:rsid w:val="009D6BF1"/>
    <w:rsid w:val="009D6FFB"/>
    <w:rsid w:val="009D7C9D"/>
    <w:rsid w:val="009E034A"/>
    <w:rsid w:val="009E19E2"/>
    <w:rsid w:val="009E2574"/>
    <w:rsid w:val="009E2882"/>
    <w:rsid w:val="009E3082"/>
    <w:rsid w:val="009E30F5"/>
    <w:rsid w:val="009E40D5"/>
    <w:rsid w:val="009E4690"/>
    <w:rsid w:val="009E49B1"/>
    <w:rsid w:val="009E604D"/>
    <w:rsid w:val="009E6615"/>
    <w:rsid w:val="009E6F0B"/>
    <w:rsid w:val="009E7A93"/>
    <w:rsid w:val="009F08B2"/>
    <w:rsid w:val="009F1E8D"/>
    <w:rsid w:val="009F2015"/>
    <w:rsid w:val="009F212B"/>
    <w:rsid w:val="009F27DD"/>
    <w:rsid w:val="009F27F3"/>
    <w:rsid w:val="009F3853"/>
    <w:rsid w:val="009F50DF"/>
    <w:rsid w:val="009F5783"/>
    <w:rsid w:val="009F6282"/>
    <w:rsid w:val="009F7892"/>
    <w:rsid w:val="00A00870"/>
    <w:rsid w:val="00A019E6"/>
    <w:rsid w:val="00A02382"/>
    <w:rsid w:val="00A03586"/>
    <w:rsid w:val="00A03ED4"/>
    <w:rsid w:val="00A0426E"/>
    <w:rsid w:val="00A04C0F"/>
    <w:rsid w:val="00A05A7B"/>
    <w:rsid w:val="00A06AF7"/>
    <w:rsid w:val="00A07225"/>
    <w:rsid w:val="00A1009F"/>
    <w:rsid w:val="00A10B8B"/>
    <w:rsid w:val="00A110FD"/>
    <w:rsid w:val="00A11659"/>
    <w:rsid w:val="00A13790"/>
    <w:rsid w:val="00A13873"/>
    <w:rsid w:val="00A14440"/>
    <w:rsid w:val="00A144E2"/>
    <w:rsid w:val="00A150EE"/>
    <w:rsid w:val="00A15117"/>
    <w:rsid w:val="00A159EA"/>
    <w:rsid w:val="00A16430"/>
    <w:rsid w:val="00A1768F"/>
    <w:rsid w:val="00A17751"/>
    <w:rsid w:val="00A17D4A"/>
    <w:rsid w:val="00A203F1"/>
    <w:rsid w:val="00A20E5C"/>
    <w:rsid w:val="00A2129D"/>
    <w:rsid w:val="00A21466"/>
    <w:rsid w:val="00A21913"/>
    <w:rsid w:val="00A22D74"/>
    <w:rsid w:val="00A23DE1"/>
    <w:rsid w:val="00A23F8F"/>
    <w:rsid w:val="00A2410C"/>
    <w:rsid w:val="00A25F02"/>
    <w:rsid w:val="00A26F73"/>
    <w:rsid w:val="00A2736C"/>
    <w:rsid w:val="00A27375"/>
    <w:rsid w:val="00A311DE"/>
    <w:rsid w:val="00A31575"/>
    <w:rsid w:val="00A319E4"/>
    <w:rsid w:val="00A32344"/>
    <w:rsid w:val="00A323F3"/>
    <w:rsid w:val="00A32498"/>
    <w:rsid w:val="00A336E2"/>
    <w:rsid w:val="00A33AA2"/>
    <w:rsid w:val="00A34364"/>
    <w:rsid w:val="00A348D8"/>
    <w:rsid w:val="00A37BED"/>
    <w:rsid w:val="00A409CB"/>
    <w:rsid w:val="00A41446"/>
    <w:rsid w:val="00A42353"/>
    <w:rsid w:val="00A42835"/>
    <w:rsid w:val="00A44F78"/>
    <w:rsid w:val="00A4515B"/>
    <w:rsid w:val="00A45516"/>
    <w:rsid w:val="00A45965"/>
    <w:rsid w:val="00A4689A"/>
    <w:rsid w:val="00A46F15"/>
    <w:rsid w:val="00A50494"/>
    <w:rsid w:val="00A5138F"/>
    <w:rsid w:val="00A53C62"/>
    <w:rsid w:val="00A53E21"/>
    <w:rsid w:val="00A55004"/>
    <w:rsid w:val="00A55631"/>
    <w:rsid w:val="00A56E38"/>
    <w:rsid w:val="00A57AFF"/>
    <w:rsid w:val="00A57E22"/>
    <w:rsid w:val="00A60D5F"/>
    <w:rsid w:val="00A60E2A"/>
    <w:rsid w:val="00A61692"/>
    <w:rsid w:val="00A62B74"/>
    <w:rsid w:val="00A63942"/>
    <w:rsid w:val="00A64F3C"/>
    <w:rsid w:val="00A64F69"/>
    <w:rsid w:val="00A65E8F"/>
    <w:rsid w:val="00A6642F"/>
    <w:rsid w:val="00A66D49"/>
    <w:rsid w:val="00A6713C"/>
    <w:rsid w:val="00A67C8F"/>
    <w:rsid w:val="00A7095F"/>
    <w:rsid w:val="00A71E82"/>
    <w:rsid w:val="00A72051"/>
    <w:rsid w:val="00A72581"/>
    <w:rsid w:val="00A728B9"/>
    <w:rsid w:val="00A73B0D"/>
    <w:rsid w:val="00A759B4"/>
    <w:rsid w:val="00A76D18"/>
    <w:rsid w:val="00A77713"/>
    <w:rsid w:val="00A77F17"/>
    <w:rsid w:val="00A8098A"/>
    <w:rsid w:val="00A81D5C"/>
    <w:rsid w:val="00A8409A"/>
    <w:rsid w:val="00A8547C"/>
    <w:rsid w:val="00A87B64"/>
    <w:rsid w:val="00A87DE1"/>
    <w:rsid w:val="00A90878"/>
    <w:rsid w:val="00A90CCF"/>
    <w:rsid w:val="00A90E70"/>
    <w:rsid w:val="00A911A3"/>
    <w:rsid w:val="00A92069"/>
    <w:rsid w:val="00A93639"/>
    <w:rsid w:val="00A9464A"/>
    <w:rsid w:val="00A94B38"/>
    <w:rsid w:val="00A94E75"/>
    <w:rsid w:val="00A955D0"/>
    <w:rsid w:val="00AA0AE9"/>
    <w:rsid w:val="00AA24AD"/>
    <w:rsid w:val="00AA4390"/>
    <w:rsid w:val="00AA62A9"/>
    <w:rsid w:val="00AA6A27"/>
    <w:rsid w:val="00AA7854"/>
    <w:rsid w:val="00AB04EB"/>
    <w:rsid w:val="00AB06FD"/>
    <w:rsid w:val="00AB0EF9"/>
    <w:rsid w:val="00AB1270"/>
    <w:rsid w:val="00AB1D63"/>
    <w:rsid w:val="00AB22D9"/>
    <w:rsid w:val="00AB282B"/>
    <w:rsid w:val="00AB42C2"/>
    <w:rsid w:val="00AB5E92"/>
    <w:rsid w:val="00AB7582"/>
    <w:rsid w:val="00AB7B96"/>
    <w:rsid w:val="00AC087E"/>
    <w:rsid w:val="00AC0DD5"/>
    <w:rsid w:val="00AC0E07"/>
    <w:rsid w:val="00AC1960"/>
    <w:rsid w:val="00AC1A8A"/>
    <w:rsid w:val="00AC2561"/>
    <w:rsid w:val="00AC2735"/>
    <w:rsid w:val="00AC2D7C"/>
    <w:rsid w:val="00AC363A"/>
    <w:rsid w:val="00AC3715"/>
    <w:rsid w:val="00AC665C"/>
    <w:rsid w:val="00AC6900"/>
    <w:rsid w:val="00AC75DC"/>
    <w:rsid w:val="00AC76AA"/>
    <w:rsid w:val="00AC7F30"/>
    <w:rsid w:val="00AD1395"/>
    <w:rsid w:val="00AD231B"/>
    <w:rsid w:val="00AD41C5"/>
    <w:rsid w:val="00AD454A"/>
    <w:rsid w:val="00AD4C1D"/>
    <w:rsid w:val="00AD4FD3"/>
    <w:rsid w:val="00AD7F2A"/>
    <w:rsid w:val="00AE1624"/>
    <w:rsid w:val="00AE44BC"/>
    <w:rsid w:val="00AE4DB8"/>
    <w:rsid w:val="00AE56B5"/>
    <w:rsid w:val="00AE6C06"/>
    <w:rsid w:val="00AE6C5D"/>
    <w:rsid w:val="00AE7EED"/>
    <w:rsid w:val="00AF0356"/>
    <w:rsid w:val="00AF073F"/>
    <w:rsid w:val="00AF1529"/>
    <w:rsid w:val="00AF1CBF"/>
    <w:rsid w:val="00AF1E89"/>
    <w:rsid w:val="00AF2295"/>
    <w:rsid w:val="00AF2CBA"/>
    <w:rsid w:val="00AF3965"/>
    <w:rsid w:val="00AF3C68"/>
    <w:rsid w:val="00AF5A80"/>
    <w:rsid w:val="00AF698F"/>
    <w:rsid w:val="00AF76D1"/>
    <w:rsid w:val="00B0080A"/>
    <w:rsid w:val="00B00A81"/>
    <w:rsid w:val="00B0179B"/>
    <w:rsid w:val="00B019BA"/>
    <w:rsid w:val="00B02291"/>
    <w:rsid w:val="00B041F2"/>
    <w:rsid w:val="00B052AB"/>
    <w:rsid w:val="00B05589"/>
    <w:rsid w:val="00B0573C"/>
    <w:rsid w:val="00B06BD9"/>
    <w:rsid w:val="00B07153"/>
    <w:rsid w:val="00B13745"/>
    <w:rsid w:val="00B13AEB"/>
    <w:rsid w:val="00B15729"/>
    <w:rsid w:val="00B15FCF"/>
    <w:rsid w:val="00B1644C"/>
    <w:rsid w:val="00B1750D"/>
    <w:rsid w:val="00B17519"/>
    <w:rsid w:val="00B17B40"/>
    <w:rsid w:val="00B17CB5"/>
    <w:rsid w:val="00B17FEE"/>
    <w:rsid w:val="00B200C2"/>
    <w:rsid w:val="00B2022D"/>
    <w:rsid w:val="00B2081F"/>
    <w:rsid w:val="00B21856"/>
    <w:rsid w:val="00B2214C"/>
    <w:rsid w:val="00B22202"/>
    <w:rsid w:val="00B2238D"/>
    <w:rsid w:val="00B22B94"/>
    <w:rsid w:val="00B23E13"/>
    <w:rsid w:val="00B268D8"/>
    <w:rsid w:val="00B2759A"/>
    <w:rsid w:val="00B27F65"/>
    <w:rsid w:val="00B31A6E"/>
    <w:rsid w:val="00B33D33"/>
    <w:rsid w:val="00B3400F"/>
    <w:rsid w:val="00B34E6D"/>
    <w:rsid w:val="00B358AE"/>
    <w:rsid w:val="00B37F30"/>
    <w:rsid w:val="00B40DA0"/>
    <w:rsid w:val="00B41738"/>
    <w:rsid w:val="00B440F1"/>
    <w:rsid w:val="00B450B8"/>
    <w:rsid w:val="00B45F5F"/>
    <w:rsid w:val="00B467B6"/>
    <w:rsid w:val="00B46878"/>
    <w:rsid w:val="00B4696D"/>
    <w:rsid w:val="00B46FF3"/>
    <w:rsid w:val="00B507DA"/>
    <w:rsid w:val="00B50CA2"/>
    <w:rsid w:val="00B528C8"/>
    <w:rsid w:val="00B52A02"/>
    <w:rsid w:val="00B53685"/>
    <w:rsid w:val="00B53D49"/>
    <w:rsid w:val="00B548E1"/>
    <w:rsid w:val="00B5579C"/>
    <w:rsid w:val="00B560E6"/>
    <w:rsid w:val="00B56CCF"/>
    <w:rsid w:val="00B60DF8"/>
    <w:rsid w:val="00B61720"/>
    <w:rsid w:val="00B62476"/>
    <w:rsid w:val="00B627DC"/>
    <w:rsid w:val="00B62B5A"/>
    <w:rsid w:val="00B63F8E"/>
    <w:rsid w:val="00B65BA7"/>
    <w:rsid w:val="00B663B9"/>
    <w:rsid w:val="00B66853"/>
    <w:rsid w:val="00B67E0C"/>
    <w:rsid w:val="00B707EF"/>
    <w:rsid w:val="00B70B87"/>
    <w:rsid w:val="00B71903"/>
    <w:rsid w:val="00B730F5"/>
    <w:rsid w:val="00B7439F"/>
    <w:rsid w:val="00B7549C"/>
    <w:rsid w:val="00B75CC8"/>
    <w:rsid w:val="00B76386"/>
    <w:rsid w:val="00B77420"/>
    <w:rsid w:val="00B77569"/>
    <w:rsid w:val="00B7769F"/>
    <w:rsid w:val="00B77887"/>
    <w:rsid w:val="00B80844"/>
    <w:rsid w:val="00B808E7"/>
    <w:rsid w:val="00B83188"/>
    <w:rsid w:val="00B83B25"/>
    <w:rsid w:val="00B84A17"/>
    <w:rsid w:val="00B84CA2"/>
    <w:rsid w:val="00B84F5C"/>
    <w:rsid w:val="00B85F46"/>
    <w:rsid w:val="00B86B22"/>
    <w:rsid w:val="00B86B4B"/>
    <w:rsid w:val="00B86F09"/>
    <w:rsid w:val="00B90F36"/>
    <w:rsid w:val="00B911A5"/>
    <w:rsid w:val="00B9178D"/>
    <w:rsid w:val="00B9240E"/>
    <w:rsid w:val="00B929DE"/>
    <w:rsid w:val="00B92B4D"/>
    <w:rsid w:val="00B92CAC"/>
    <w:rsid w:val="00B93059"/>
    <w:rsid w:val="00B93248"/>
    <w:rsid w:val="00B935CB"/>
    <w:rsid w:val="00B95307"/>
    <w:rsid w:val="00B95526"/>
    <w:rsid w:val="00B957CB"/>
    <w:rsid w:val="00B957D0"/>
    <w:rsid w:val="00B979C4"/>
    <w:rsid w:val="00B97D33"/>
    <w:rsid w:val="00B97FCA"/>
    <w:rsid w:val="00BA02E3"/>
    <w:rsid w:val="00BA139F"/>
    <w:rsid w:val="00BA1BA9"/>
    <w:rsid w:val="00BA21AB"/>
    <w:rsid w:val="00BA69CE"/>
    <w:rsid w:val="00BB24AD"/>
    <w:rsid w:val="00BB38D8"/>
    <w:rsid w:val="00BB3B72"/>
    <w:rsid w:val="00BB4E4A"/>
    <w:rsid w:val="00BB7A3F"/>
    <w:rsid w:val="00BC0852"/>
    <w:rsid w:val="00BC10EC"/>
    <w:rsid w:val="00BC1C19"/>
    <w:rsid w:val="00BC24F2"/>
    <w:rsid w:val="00BC3661"/>
    <w:rsid w:val="00BC466F"/>
    <w:rsid w:val="00BC517C"/>
    <w:rsid w:val="00BC6386"/>
    <w:rsid w:val="00BC68D4"/>
    <w:rsid w:val="00BC6B44"/>
    <w:rsid w:val="00BC6E3A"/>
    <w:rsid w:val="00BC72E1"/>
    <w:rsid w:val="00BC7FA9"/>
    <w:rsid w:val="00BD2460"/>
    <w:rsid w:val="00BD3070"/>
    <w:rsid w:val="00BD3602"/>
    <w:rsid w:val="00BD398B"/>
    <w:rsid w:val="00BD5980"/>
    <w:rsid w:val="00BD6A5B"/>
    <w:rsid w:val="00BD6D59"/>
    <w:rsid w:val="00BD7A9D"/>
    <w:rsid w:val="00BE0CAB"/>
    <w:rsid w:val="00BE0DD0"/>
    <w:rsid w:val="00BE1944"/>
    <w:rsid w:val="00BE22DF"/>
    <w:rsid w:val="00BE2409"/>
    <w:rsid w:val="00BE2D79"/>
    <w:rsid w:val="00BE2EC2"/>
    <w:rsid w:val="00BE36CE"/>
    <w:rsid w:val="00BE427B"/>
    <w:rsid w:val="00BE5855"/>
    <w:rsid w:val="00BE597B"/>
    <w:rsid w:val="00BF0E6E"/>
    <w:rsid w:val="00BF1589"/>
    <w:rsid w:val="00BF15E8"/>
    <w:rsid w:val="00BF1E28"/>
    <w:rsid w:val="00BF1ED0"/>
    <w:rsid w:val="00BF5640"/>
    <w:rsid w:val="00BF6249"/>
    <w:rsid w:val="00BF62F2"/>
    <w:rsid w:val="00BF636D"/>
    <w:rsid w:val="00BF6912"/>
    <w:rsid w:val="00BF75B7"/>
    <w:rsid w:val="00C00958"/>
    <w:rsid w:val="00C00CAB"/>
    <w:rsid w:val="00C01045"/>
    <w:rsid w:val="00C01339"/>
    <w:rsid w:val="00C02012"/>
    <w:rsid w:val="00C028AE"/>
    <w:rsid w:val="00C039C1"/>
    <w:rsid w:val="00C044CE"/>
    <w:rsid w:val="00C05F92"/>
    <w:rsid w:val="00C06F4E"/>
    <w:rsid w:val="00C07E07"/>
    <w:rsid w:val="00C10978"/>
    <w:rsid w:val="00C10D78"/>
    <w:rsid w:val="00C11204"/>
    <w:rsid w:val="00C114F9"/>
    <w:rsid w:val="00C11ED1"/>
    <w:rsid w:val="00C1259F"/>
    <w:rsid w:val="00C150BE"/>
    <w:rsid w:val="00C15446"/>
    <w:rsid w:val="00C15A4F"/>
    <w:rsid w:val="00C170ED"/>
    <w:rsid w:val="00C1773C"/>
    <w:rsid w:val="00C20109"/>
    <w:rsid w:val="00C2014D"/>
    <w:rsid w:val="00C210C5"/>
    <w:rsid w:val="00C210C9"/>
    <w:rsid w:val="00C21488"/>
    <w:rsid w:val="00C218CE"/>
    <w:rsid w:val="00C218DE"/>
    <w:rsid w:val="00C2200E"/>
    <w:rsid w:val="00C22A89"/>
    <w:rsid w:val="00C232C8"/>
    <w:rsid w:val="00C233F8"/>
    <w:rsid w:val="00C244BA"/>
    <w:rsid w:val="00C253F1"/>
    <w:rsid w:val="00C255E6"/>
    <w:rsid w:val="00C26039"/>
    <w:rsid w:val="00C30494"/>
    <w:rsid w:val="00C31E2A"/>
    <w:rsid w:val="00C328E4"/>
    <w:rsid w:val="00C32D32"/>
    <w:rsid w:val="00C32FC2"/>
    <w:rsid w:val="00C33803"/>
    <w:rsid w:val="00C34E43"/>
    <w:rsid w:val="00C34FAD"/>
    <w:rsid w:val="00C35713"/>
    <w:rsid w:val="00C35FE5"/>
    <w:rsid w:val="00C365B0"/>
    <w:rsid w:val="00C36B8B"/>
    <w:rsid w:val="00C377E1"/>
    <w:rsid w:val="00C402BB"/>
    <w:rsid w:val="00C418DE"/>
    <w:rsid w:val="00C4325F"/>
    <w:rsid w:val="00C43982"/>
    <w:rsid w:val="00C446D6"/>
    <w:rsid w:val="00C44FAE"/>
    <w:rsid w:val="00C45F2D"/>
    <w:rsid w:val="00C465C7"/>
    <w:rsid w:val="00C46768"/>
    <w:rsid w:val="00C46DE9"/>
    <w:rsid w:val="00C47321"/>
    <w:rsid w:val="00C47F95"/>
    <w:rsid w:val="00C50032"/>
    <w:rsid w:val="00C50BCB"/>
    <w:rsid w:val="00C512CC"/>
    <w:rsid w:val="00C51C26"/>
    <w:rsid w:val="00C52323"/>
    <w:rsid w:val="00C53504"/>
    <w:rsid w:val="00C540ED"/>
    <w:rsid w:val="00C54C18"/>
    <w:rsid w:val="00C54D3E"/>
    <w:rsid w:val="00C556A0"/>
    <w:rsid w:val="00C55D8D"/>
    <w:rsid w:val="00C55DBA"/>
    <w:rsid w:val="00C567A0"/>
    <w:rsid w:val="00C56BFE"/>
    <w:rsid w:val="00C56F27"/>
    <w:rsid w:val="00C57954"/>
    <w:rsid w:val="00C57B6E"/>
    <w:rsid w:val="00C600D6"/>
    <w:rsid w:val="00C60312"/>
    <w:rsid w:val="00C61568"/>
    <w:rsid w:val="00C61DBD"/>
    <w:rsid w:val="00C6281F"/>
    <w:rsid w:val="00C62969"/>
    <w:rsid w:val="00C65DED"/>
    <w:rsid w:val="00C663A0"/>
    <w:rsid w:val="00C67A68"/>
    <w:rsid w:val="00C704D2"/>
    <w:rsid w:val="00C71573"/>
    <w:rsid w:val="00C7250A"/>
    <w:rsid w:val="00C72D59"/>
    <w:rsid w:val="00C72FE1"/>
    <w:rsid w:val="00C73CE7"/>
    <w:rsid w:val="00C76774"/>
    <w:rsid w:val="00C767C1"/>
    <w:rsid w:val="00C7754E"/>
    <w:rsid w:val="00C822F4"/>
    <w:rsid w:val="00C83846"/>
    <w:rsid w:val="00C83B78"/>
    <w:rsid w:val="00C840F6"/>
    <w:rsid w:val="00C8489F"/>
    <w:rsid w:val="00C86145"/>
    <w:rsid w:val="00C8644C"/>
    <w:rsid w:val="00C867FC"/>
    <w:rsid w:val="00C86AE6"/>
    <w:rsid w:val="00C86E1B"/>
    <w:rsid w:val="00C872BC"/>
    <w:rsid w:val="00C87D4C"/>
    <w:rsid w:val="00C9149D"/>
    <w:rsid w:val="00C91842"/>
    <w:rsid w:val="00C9292D"/>
    <w:rsid w:val="00C92B98"/>
    <w:rsid w:val="00C93983"/>
    <w:rsid w:val="00C93CE8"/>
    <w:rsid w:val="00C9599B"/>
    <w:rsid w:val="00C95B94"/>
    <w:rsid w:val="00C968C7"/>
    <w:rsid w:val="00C96F04"/>
    <w:rsid w:val="00C97938"/>
    <w:rsid w:val="00CA0489"/>
    <w:rsid w:val="00CA38D1"/>
    <w:rsid w:val="00CA3BBC"/>
    <w:rsid w:val="00CA41EE"/>
    <w:rsid w:val="00CA4918"/>
    <w:rsid w:val="00CA560F"/>
    <w:rsid w:val="00CA655E"/>
    <w:rsid w:val="00CA6936"/>
    <w:rsid w:val="00CA6DA7"/>
    <w:rsid w:val="00CA7988"/>
    <w:rsid w:val="00CA7990"/>
    <w:rsid w:val="00CA7EB1"/>
    <w:rsid w:val="00CA7FB3"/>
    <w:rsid w:val="00CA7FEC"/>
    <w:rsid w:val="00CB0615"/>
    <w:rsid w:val="00CB1045"/>
    <w:rsid w:val="00CB12F8"/>
    <w:rsid w:val="00CB155B"/>
    <w:rsid w:val="00CB199E"/>
    <w:rsid w:val="00CB1EFE"/>
    <w:rsid w:val="00CB528B"/>
    <w:rsid w:val="00CB654F"/>
    <w:rsid w:val="00CB7152"/>
    <w:rsid w:val="00CB735B"/>
    <w:rsid w:val="00CB76FB"/>
    <w:rsid w:val="00CB7A45"/>
    <w:rsid w:val="00CC3BC7"/>
    <w:rsid w:val="00CC4EE4"/>
    <w:rsid w:val="00CC5A06"/>
    <w:rsid w:val="00CC5CD1"/>
    <w:rsid w:val="00CC5ED7"/>
    <w:rsid w:val="00CC6CBD"/>
    <w:rsid w:val="00CC7316"/>
    <w:rsid w:val="00CC781A"/>
    <w:rsid w:val="00CD0962"/>
    <w:rsid w:val="00CD0DDE"/>
    <w:rsid w:val="00CD221E"/>
    <w:rsid w:val="00CD5E89"/>
    <w:rsid w:val="00CD65FB"/>
    <w:rsid w:val="00CD6FE6"/>
    <w:rsid w:val="00CD7520"/>
    <w:rsid w:val="00CE0710"/>
    <w:rsid w:val="00CE0BF1"/>
    <w:rsid w:val="00CE1DFB"/>
    <w:rsid w:val="00CE271A"/>
    <w:rsid w:val="00CE2835"/>
    <w:rsid w:val="00CE37BE"/>
    <w:rsid w:val="00CE5125"/>
    <w:rsid w:val="00CE57A3"/>
    <w:rsid w:val="00CE584F"/>
    <w:rsid w:val="00CE6F92"/>
    <w:rsid w:val="00CF1228"/>
    <w:rsid w:val="00CF12D9"/>
    <w:rsid w:val="00CF2235"/>
    <w:rsid w:val="00CF254C"/>
    <w:rsid w:val="00CF32A7"/>
    <w:rsid w:val="00CF384C"/>
    <w:rsid w:val="00CF4525"/>
    <w:rsid w:val="00CF659E"/>
    <w:rsid w:val="00CF7BFA"/>
    <w:rsid w:val="00D01D01"/>
    <w:rsid w:val="00D0277E"/>
    <w:rsid w:val="00D052FC"/>
    <w:rsid w:val="00D069BF"/>
    <w:rsid w:val="00D10BCF"/>
    <w:rsid w:val="00D123E4"/>
    <w:rsid w:val="00D12CCE"/>
    <w:rsid w:val="00D12D9F"/>
    <w:rsid w:val="00D136A8"/>
    <w:rsid w:val="00D14753"/>
    <w:rsid w:val="00D160FA"/>
    <w:rsid w:val="00D16B4B"/>
    <w:rsid w:val="00D17E47"/>
    <w:rsid w:val="00D2025A"/>
    <w:rsid w:val="00D21569"/>
    <w:rsid w:val="00D22A17"/>
    <w:rsid w:val="00D22C26"/>
    <w:rsid w:val="00D231CF"/>
    <w:rsid w:val="00D23A20"/>
    <w:rsid w:val="00D24A96"/>
    <w:rsid w:val="00D25DAA"/>
    <w:rsid w:val="00D25EFF"/>
    <w:rsid w:val="00D26A1C"/>
    <w:rsid w:val="00D2702D"/>
    <w:rsid w:val="00D274CF"/>
    <w:rsid w:val="00D274FE"/>
    <w:rsid w:val="00D27617"/>
    <w:rsid w:val="00D30B13"/>
    <w:rsid w:val="00D323A1"/>
    <w:rsid w:val="00D3351C"/>
    <w:rsid w:val="00D347AD"/>
    <w:rsid w:val="00D35C42"/>
    <w:rsid w:val="00D371B8"/>
    <w:rsid w:val="00D4036D"/>
    <w:rsid w:val="00D40786"/>
    <w:rsid w:val="00D41256"/>
    <w:rsid w:val="00D41345"/>
    <w:rsid w:val="00D424AB"/>
    <w:rsid w:val="00D425D2"/>
    <w:rsid w:val="00D4261D"/>
    <w:rsid w:val="00D42C22"/>
    <w:rsid w:val="00D43D26"/>
    <w:rsid w:val="00D441F0"/>
    <w:rsid w:val="00D44200"/>
    <w:rsid w:val="00D44405"/>
    <w:rsid w:val="00D45646"/>
    <w:rsid w:val="00D457B5"/>
    <w:rsid w:val="00D45D19"/>
    <w:rsid w:val="00D46015"/>
    <w:rsid w:val="00D47482"/>
    <w:rsid w:val="00D50DEF"/>
    <w:rsid w:val="00D51812"/>
    <w:rsid w:val="00D527C7"/>
    <w:rsid w:val="00D5377E"/>
    <w:rsid w:val="00D572F6"/>
    <w:rsid w:val="00D576F8"/>
    <w:rsid w:val="00D6106A"/>
    <w:rsid w:val="00D613FA"/>
    <w:rsid w:val="00D62D7C"/>
    <w:rsid w:val="00D63FD2"/>
    <w:rsid w:val="00D6407A"/>
    <w:rsid w:val="00D64162"/>
    <w:rsid w:val="00D6547F"/>
    <w:rsid w:val="00D656CF"/>
    <w:rsid w:val="00D660D8"/>
    <w:rsid w:val="00D67190"/>
    <w:rsid w:val="00D702C7"/>
    <w:rsid w:val="00D70EE7"/>
    <w:rsid w:val="00D7160A"/>
    <w:rsid w:val="00D72567"/>
    <w:rsid w:val="00D73862"/>
    <w:rsid w:val="00D73B8B"/>
    <w:rsid w:val="00D74AB9"/>
    <w:rsid w:val="00D76B68"/>
    <w:rsid w:val="00D7757D"/>
    <w:rsid w:val="00D77CE3"/>
    <w:rsid w:val="00D8048B"/>
    <w:rsid w:val="00D8053A"/>
    <w:rsid w:val="00D807FF"/>
    <w:rsid w:val="00D80DCE"/>
    <w:rsid w:val="00D822B1"/>
    <w:rsid w:val="00D82D19"/>
    <w:rsid w:val="00D85476"/>
    <w:rsid w:val="00D86B64"/>
    <w:rsid w:val="00D91497"/>
    <w:rsid w:val="00D91557"/>
    <w:rsid w:val="00D91EC1"/>
    <w:rsid w:val="00D9306C"/>
    <w:rsid w:val="00D94161"/>
    <w:rsid w:val="00D9657F"/>
    <w:rsid w:val="00D97275"/>
    <w:rsid w:val="00DA0027"/>
    <w:rsid w:val="00DA1479"/>
    <w:rsid w:val="00DA17CE"/>
    <w:rsid w:val="00DA1F34"/>
    <w:rsid w:val="00DA1F3F"/>
    <w:rsid w:val="00DA21AF"/>
    <w:rsid w:val="00DA41FF"/>
    <w:rsid w:val="00DA49C6"/>
    <w:rsid w:val="00DA49D5"/>
    <w:rsid w:val="00DA4BFE"/>
    <w:rsid w:val="00DA6AEA"/>
    <w:rsid w:val="00DA7685"/>
    <w:rsid w:val="00DB0407"/>
    <w:rsid w:val="00DB0F4B"/>
    <w:rsid w:val="00DB1EA2"/>
    <w:rsid w:val="00DB4123"/>
    <w:rsid w:val="00DB41DD"/>
    <w:rsid w:val="00DB4455"/>
    <w:rsid w:val="00DB4F46"/>
    <w:rsid w:val="00DB529B"/>
    <w:rsid w:val="00DB5433"/>
    <w:rsid w:val="00DB5A1E"/>
    <w:rsid w:val="00DB5BBF"/>
    <w:rsid w:val="00DB5D87"/>
    <w:rsid w:val="00DB6C25"/>
    <w:rsid w:val="00DB6C7B"/>
    <w:rsid w:val="00DB79DB"/>
    <w:rsid w:val="00DB7AA9"/>
    <w:rsid w:val="00DB7D0B"/>
    <w:rsid w:val="00DC2477"/>
    <w:rsid w:val="00DC2B2E"/>
    <w:rsid w:val="00DC3F66"/>
    <w:rsid w:val="00DC4FAC"/>
    <w:rsid w:val="00DC66EB"/>
    <w:rsid w:val="00DC7E31"/>
    <w:rsid w:val="00DD0719"/>
    <w:rsid w:val="00DD08BD"/>
    <w:rsid w:val="00DD141D"/>
    <w:rsid w:val="00DD29F9"/>
    <w:rsid w:val="00DD3588"/>
    <w:rsid w:val="00DD3DD3"/>
    <w:rsid w:val="00DD512E"/>
    <w:rsid w:val="00DD5A13"/>
    <w:rsid w:val="00DD6BE2"/>
    <w:rsid w:val="00DD6C35"/>
    <w:rsid w:val="00DD6DDC"/>
    <w:rsid w:val="00DE048A"/>
    <w:rsid w:val="00DE0F0F"/>
    <w:rsid w:val="00DE3AAF"/>
    <w:rsid w:val="00DE40AB"/>
    <w:rsid w:val="00DE5F50"/>
    <w:rsid w:val="00DE63F3"/>
    <w:rsid w:val="00DE67A6"/>
    <w:rsid w:val="00DF0632"/>
    <w:rsid w:val="00DF0684"/>
    <w:rsid w:val="00DF10E0"/>
    <w:rsid w:val="00DF17FE"/>
    <w:rsid w:val="00DF3854"/>
    <w:rsid w:val="00DF44F0"/>
    <w:rsid w:val="00DF4DCF"/>
    <w:rsid w:val="00DF5A2F"/>
    <w:rsid w:val="00DF610A"/>
    <w:rsid w:val="00DF69A5"/>
    <w:rsid w:val="00DF6BD9"/>
    <w:rsid w:val="00DF6FE9"/>
    <w:rsid w:val="00E00002"/>
    <w:rsid w:val="00E004DE"/>
    <w:rsid w:val="00E008D5"/>
    <w:rsid w:val="00E00C07"/>
    <w:rsid w:val="00E00F2E"/>
    <w:rsid w:val="00E00FCB"/>
    <w:rsid w:val="00E015C2"/>
    <w:rsid w:val="00E01CF6"/>
    <w:rsid w:val="00E02D41"/>
    <w:rsid w:val="00E042F5"/>
    <w:rsid w:val="00E048C7"/>
    <w:rsid w:val="00E05850"/>
    <w:rsid w:val="00E06C4E"/>
    <w:rsid w:val="00E0753E"/>
    <w:rsid w:val="00E078BA"/>
    <w:rsid w:val="00E07BA8"/>
    <w:rsid w:val="00E07DC9"/>
    <w:rsid w:val="00E13BB3"/>
    <w:rsid w:val="00E147FD"/>
    <w:rsid w:val="00E168E9"/>
    <w:rsid w:val="00E16B92"/>
    <w:rsid w:val="00E16DDF"/>
    <w:rsid w:val="00E17A66"/>
    <w:rsid w:val="00E17AD0"/>
    <w:rsid w:val="00E17D85"/>
    <w:rsid w:val="00E17EC4"/>
    <w:rsid w:val="00E21895"/>
    <w:rsid w:val="00E21E7B"/>
    <w:rsid w:val="00E26CFD"/>
    <w:rsid w:val="00E27410"/>
    <w:rsid w:val="00E27A81"/>
    <w:rsid w:val="00E30336"/>
    <w:rsid w:val="00E30F6D"/>
    <w:rsid w:val="00E311B2"/>
    <w:rsid w:val="00E3128A"/>
    <w:rsid w:val="00E31C69"/>
    <w:rsid w:val="00E32197"/>
    <w:rsid w:val="00E33220"/>
    <w:rsid w:val="00E334B4"/>
    <w:rsid w:val="00E350CC"/>
    <w:rsid w:val="00E363A3"/>
    <w:rsid w:val="00E37F2A"/>
    <w:rsid w:val="00E41BE1"/>
    <w:rsid w:val="00E41F29"/>
    <w:rsid w:val="00E44DBD"/>
    <w:rsid w:val="00E462ED"/>
    <w:rsid w:val="00E50A2C"/>
    <w:rsid w:val="00E512BE"/>
    <w:rsid w:val="00E5131A"/>
    <w:rsid w:val="00E520B1"/>
    <w:rsid w:val="00E522E4"/>
    <w:rsid w:val="00E52CD7"/>
    <w:rsid w:val="00E53392"/>
    <w:rsid w:val="00E533A6"/>
    <w:rsid w:val="00E560EF"/>
    <w:rsid w:val="00E56832"/>
    <w:rsid w:val="00E56D0C"/>
    <w:rsid w:val="00E57A6B"/>
    <w:rsid w:val="00E60671"/>
    <w:rsid w:val="00E64028"/>
    <w:rsid w:val="00E6563B"/>
    <w:rsid w:val="00E67333"/>
    <w:rsid w:val="00E67960"/>
    <w:rsid w:val="00E70239"/>
    <w:rsid w:val="00E70CD6"/>
    <w:rsid w:val="00E7188B"/>
    <w:rsid w:val="00E71EB0"/>
    <w:rsid w:val="00E725C4"/>
    <w:rsid w:val="00E74C0B"/>
    <w:rsid w:val="00E7529B"/>
    <w:rsid w:val="00E75D99"/>
    <w:rsid w:val="00E76AF1"/>
    <w:rsid w:val="00E7708C"/>
    <w:rsid w:val="00E80374"/>
    <w:rsid w:val="00E833A5"/>
    <w:rsid w:val="00E84361"/>
    <w:rsid w:val="00E84761"/>
    <w:rsid w:val="00E85AD5"/>
    <w:rsid w:val="00E860D3"/>
    <w:rsid w:val="00E87C47"/>
    <w:rsid w:val="00E87EC7"/>
    <w:rsid w:val="00E94ABC"/>
    <w:rsid w:val="00E94EC1"/>
    <w:rsid w:val="00E95052"/>
    <w:rsid w:val="00E96991"/>
    <w:rsid w:val="00E97D14"/>
    <w:rsid w:val="00E97EEE"/>
    <w:rsid w:val="00EA039B"/>
    <w:rsid w:val="00EA15E7"/>
    <w:rsid w:val="00EA2069"/>
    <w:rsid w:val="00EA35F0"/>
    <w:rsid w:val="00EA3D00"/>
    <w:rsid w:val="00EA3D58"/>
    <w:rsid w:val="00EA4142"/>
    <w:rsid w:val="00EA67E4"/>
    <w:rsid w:val="00EA77B6"/>
    <w:rsid w:val="00EB0984"/>
    <w:rsid w:val="00EB1092"/>
    <w:rsid w:val="00EB15FB"/>
    <w:rsid w:val="00EB216C"/>
    <w:rsid w:val="00EB2A49"/>
    <w:rsid w:val="00EB2E8E"/>
    <w:rsid w:val="00EB35F3"/>
    <w:rsid w:val="00EB4801"/>
    <w:rsid w:val="00EB485D"/>
    <w:rsid w:val="00EB527D"/>
    <w:rsid w:val="00EB6DC1"/>
    <w:rsid w:val="00EB762F"/>
    <w:rsid w:val="00EB7E9A"/>
    <w:rsid w:val="00EC0F49"/>
    <w:rsid w:val="00EC14B1"/>
    <w:rsid w:val="00EC195D"/>
    <w:rsid w:val="00EC1D11"/>
    <w:rsid w:val="00EC25B5"/>
    <w:rsid w:val="00EC25D7"/>
    <w:rsid w:val="00EC3056"/>
    <w:rsid w:val="00EC443E"/>
    <w:rsid w:val="00EC4604"/>
    <w:rsid w:val="00EC5E17"/>
    <w:rsid w:val="00EC609A"/>
    <w:rsid w:val="00ED2E09"/>
    <w:rsid w:val="00ED336F"/>
    <w:rsid w:val="00ED3551"/>
    <w:rsid w:val="00ED3D7E"/>
    <w:rsid w:val="00ED44F4"/>
    <w:rsid w:val="00ED4810"/>
    <w:rsid w:val="00ED7D67"/>
    <w:rsid w:val="00EE1108"/>
    <w:rsid w:val="00EE1600"/>
    <w:rsid w:val="00EE1DE0"/>
    <w:rsid w:val="00EE240C"/>
    <w:rsid w:val="00EE3106"/>
    <w:rsid w:val="00EE4367"/>
    <w:rsid w:val="00EE45B0"/>
    <w:rsid w:val="00EE59F5"/>
    <w:rsid w:val="00EE61BE"/>
    <w:rsid w:val="00EE6B62"/>
    <w:rsid w:val="00EE6CC6"/>
    <w:rsid w:val="00EF12B8"/>
    <w:rsid w:val="00EF13F6"/>
    <w:rsid w:val="00EF3E37"/>
    <w:rsid w:val="00EF4086"/>
    <w:rsid w:val="00EF50AE"/>
    <w:rsid w:val="00EF59A6"/>
    <w:rsid w:val="00EF653F"/>
    <w:rsid w:val="00EF6F61"/>
    <w:rsid w:val="00EF78CF"/>
    <w:rsid w:val="00F00882"/>
    <w:rsid w:val="00F008A6"/>
    <w:rsid w:val="00F01756"/>
    <w:rsid w:val="00F0218E"/>
    <w:rsid w:val="00F037F1"/>
    <w:rsid w:val="00F047CA"/>
    <w:rsid w:val="00F05619"/>
    <w:rsid w:val="00F0755A"/>
    <w:rsid w:val="00F10652"/>
    <w:rsid w:val="00F11354"/>
    <w:rsid w:val="00F127D6"/>
    <w:rsid w:val="00F12E07"/>
    <w:rsid w:val="00F142C7"/>
    <w:rsid w:val="00F142CD"/>
    <w:rsid w:val="00F150FB"/>
    <w:rsid w:val="00F15468"/>
    <w:rsid w:val="00F16AAD"/>
    <w:rsid w:val="00F17113"/>
    <w:rsid w:val="00F1754B"/>
    <w:rsid w:val="00F17669"/>
    <w:rsid w:val="00F17869"/>
    <w:rsid w:val="00F17E62"/>
    <w:rsid w:val="00F17FA2"/>
    <w:rsid w:val="00F205AF"/>
    <w:rsid w:val="00F212A6"/>
    <w:rsid w:val="00F2155F"/>
    <w:rsid w:val="00F22D11"/>
    <w:rsid w:val="00F23ECD"/>
    <w:rsid w:val="00F24260"/>
    <w:rsid w:val="00F24C59"/>
    <w:rsid w:val="00F25B33"/>
    <w:rsid w:val="00F2644B"/>
    <w:rsid w:val="00F2713D"/>
    <w:rsid w:val="00F27BF8"/>
    <w:rsid w:val="00F300BA"/>
    <w:rsid w:val="00F315A9"/>
    <w:rsid w:val="00F32EBE"/>
    <w:rsid w:val="00F32FFD"/>
    <w:rsid w:val="00F33BB1"/>
    <w:rsid w:val="00F34743"/>
    <w:rsid w:val="00F34C2E"/>
    <w:rsid w:val="00F356EF"/>
    <w:rsid w:val="00F37096"/>
    <w:rsid w:val="00F37BA5"/>
    <w:rsid w:val="00F409B2"/>
    <w:rsid w:val="00F413BB"/>
    <w:rsid w:val="00F42343"/>
    <w:rsid w:val="00F4257B"/>
    <w:rsid w:val="00F4512A"/>
    <w:rsid w:val="00F456A9"/>
    <w:rsid w:val="00F4651C"/>
    <w:rsid w:val="00F46BCE"/>
    <w:rsid w:val="00F47789"/>
    <w:rsid w:val="00F50875"/>
    <w:rsid w:val="00F513E8"/>
    <w:rsid w:val="00F51865"/>
    <w:rsid w:val="00F51A04"/>
    <w:rsid w:val="00F5389B"/>
    <w:rsid w:val="00F53F1C"/>
    <w:rsid w:val="00F547B8"/>
    <w:rsid w:val="00F56474"/>
    <w:rsid w:val="00F57111"/>
    <w:rsid w:val="00F575CD"/>
    <w:rsid w:val="00F60CF0"/>
    <w:rsid w:val="00F60F89"/>
    <w:rsid w:val="00F626EF"/>
    <w:rsid w:val="00F62CB5"/>
    <w:rsid w:val="00F633EB"/>
    <w:rsid w:val="00F64063"/>
    <w:rsid w:val="00F641AB"/>
    <w:rsid w:val="00F6668E"/>
    <w:rsid w:val="00F66882"/>
    <w:rsid w:val="00F66EF3"/>
    <w:rsid w:val="00F67C86"/>
    <w:rsid w:val="00F67FCE"/>
    <w:rsid w:val="00F7005B"/>
    <w:rsid w:val="00F70159"/>
    <w:rsid w:val="00F70258"/>
    <w:rsid w:val="00F70AC1"/>
    <w:rsid w:val="00F72011"/>
    <w:rsid w:val="00F729A7"/>
    <w:rsid w:val="00F729A8"/>
    <w:rsid w:val="00F72A8B"/>
    <w:rsid w:val="00F74228"/>
    <w:rsid w:val="00F76A51"/>
    <w:rsid w:val="00F80483"/>
    <w:rsid w:val="00F80C13"/>
    <w:rsid w:val="00F823F8"/>
    <w:rsid w:val="00F8274A"/>
    <w:rsid w:val="00F83672"/>
    <w:rsid w:val="00F83EBF"/>
    <w:rsid w:val="00F84097"/>
    <w:rsid w:val="00F855FF"/>
    <w:rsid w:val="00F86FE4"/>
    <w:rsid w:val="00F87627"/>
    <w:rsid w:val="00F8772C"/>
    <w:rsid w:val="00F877DF"/>
    <w:rsid w:val="00F90B96"/>
    <w:rsid w:val="00F90D1D"/>
    <w:rsid w:val="00F9196B"/>
    <w:rsid w:val="00F9275B"/>
    <w:rsid w:val="00F94843"/>
    <w:rsid w:val="00F94C28"/>
    <w:rsid w:val="00F9717A"/>
    <w:rsid w:val="00F97BD9"/>
    <w:rsid w:val="00F97CA2"/>
    <w:rsid w:val="00FA032D"/>
    <w:rsid w:val="00FA047E"/>
    <w:rsid w:val="00FA0599"/>
    <w:rsid w:val="00FA09EC"/>
    <w:rsid w:val="00FA0EE0"/>
    <w:rsid w:val="00FA20D8"/>
    <w:rsid w:val="00FA2BE3"/>
    <w:rsid w:val="00FA30BE"/>
    <w:rsid w:val="00FA32D4"/>
    <w:rsid w:val="00FA3E52"/>
    <w:rsid w:val="00FA4BEC"/>
    <w:rsid w:val="00FA4BF4"/>
    <w:rsid w:val="00FA4FE2"/>
    <w:rsid w:val="00FA556C"/>
    <w:rsid w:val="00FA7162"/>
    <w:rsid w:val="00FB09EA"/>
    <w:rsid w:val="00FB0C59"/>
    <w:rsid w:val="00FB1AEB"/>
    <w:rsid w:val="00FB1B97"/>
    <w:rsid w:val="00FB1C53"/>
    <w:rsid w:val="00FB2F7C"/>
    <w:rsid w:val="00FB3AE4"/>
    <w:rsid w:val="00FB41DC"/>
    <w:rsid w:val="00FB597E"/>
    <w:rsid w:val="00FB7BDD"/>
    <w:rsid w:val="00FC03FE"/>
    <w:rsid w:val="00FC05C7"/>
    <w:rsid w:val="00FC05C8"/>
    <w:rsid w:val="00FC3D5C"/>
    <w:rsid w:val="00FC4EBE"/>
    <w:rsid w:val="00FC5C02"/>
    <w:rsid w:val="00FC635B"/>
    <w:rsid w:val="00FC69C6"/>
    <w:rsid w:val="00FC6AA9"/>
    <w:rsid w:val="00FC7D4B"/>
    <w:rsid w:val="00FD0E2A"/>
    <w:rsid w:val="00FD23A0"/>
    <w:rsid w:val="00FD5C6D"/>
    <w:rsid w:val="00FD652C"/>
    <w:rsid w:val="00FD6CE4"/>
    <w:rsid w:val="00FD7BCE"/>
    <w:rsid w:val="00FE0A25"/>
    <w:rsid w:val="00FE0DA5"/>
    <w:rsid w:val="00FE1EB2"/>
    <w:rsid w:val="00FE2416"/>
    <w:rsid w:val="00FE2521"/>
    <w:rsid w:val="00FE3F69"/>
    <w:rsid w:val="00FE5F78"/>
    <w:rsid w:val="00FE6194"/>
    <w:rsid w:val="00FF06AD"/>
    <w:rsid w:val="00FF1BE6"/>
    <w:rsid w:val="00FF283F"/>
    <w:rsid w:val="00FF32DE"/>
    <w:rsid w:val="00FF41BA"/>
    <w:rsid w:val="00FF5074"/>
    <w:rsid w:val="00FF56EA"/>
    <w:rsid w:val="00FF5871"/>
    <w:rsid w:val="00FF650E"/>
    <w:rsid w:val="00FF765E"/>
    <w:rsid w:val="00FF7EEE"/>
    <w:rsid w:val="00FF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AD24B"/>
  <w15:docId w15:val="{968FF22F-91D7-4A19-B426-6335442D6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1FF"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4B01FF"/>
    <w:pPr>
      <w:keepNext/>
      <w:spacing w:before="240" w:after="60"/>
      <w:outlineLvl w:val="0"/>
    </w:pPr>
    <w:rPr>
      <w:rFonts w:ascii="Cambria" w:hAnsi="Cambria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01F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01F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01F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01F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01F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01F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01F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01FF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B01FF"/>
    <w:rPr>
      <w:rFonts w:ascii="Cambria" w:eastAsia="Times New Roman" w:hAnsi="Cambria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4B01FF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4B01FF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sid w:val="004B01FF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4B01FF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4B01FF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4B01FF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4B01FF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4B01FF"/>
    <w:rPr>
      <w:rFonts w:ascii="Cambria" w:eastAsia="Times New Roman" w:hAnsi="Cambria"/>
    </w:rPr>
  </w:style>
  <w:style w:type="paragraph" w:styleId="a3">
    <w:name w:val="Body Text"/>
    <w:basedOn w:val="a"/>
    <w:link w:val="a4"/>
    <w:rsid w:val="00D656CF"/>
    <w:pPr>
      <w:ind w:right="-1192"/>
    </w:pPr>
    <w:rPr>
      <w:rFonts w:ascii="Arial" w:hAnsi="Arial"/>
      <w:szCs w:val="20"/>
      <w:lang w:eastAsia="ru-RU"/>
    </w:rPr>
  </w:style>
  <w:style w:type="character" w:customStyle="1" w:styleId="a4">
    <w:name w:val="Основной текст Знак"/>
    <w:link w:val="a3"/>
    <w:rsid w:val="00D656CF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">
    <w:name w:val="ConsPlusNormal"/>
    <w:rsid w:val="00D656CF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paragraph" w:customStyle="1" w:styleId="ConsPlusTitle">
    <w:name w:val="ConsPlusTitle"/>
    <w:rsid w:val="00D656CF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b/>
      <w:bCs/>
      <w:sz w:val="22"/>
      <w:szCs w:val="22"/>
    </w:rPr>
  </w:style>
  <w:style w:type="paragraph" w:customStyle="1" w:styleId="ConsPlusNonformat">
    <w:name w:val="ConsPlusNonformat"/>
    <w:rsid w:val="00D656CF"/>
    <w:pPr>
      <w:autoSpaceDE w:val="0"/>
      <w:autoSpaceDN w:val="0"/>
      <w:adjustRightInd w:val="0"/>
      <w:spacing w:after="200" w:line="276" w:lineRule="auto"/>
    </w:pPr>
    <w:rPr>
      <w:rFonts w:ascii="Courier New" w:hAnsi="Courier New" w:cs="Courier New"/>
      <w:sz w:val="22"/>
      <w:szCs w:val="22"/>
    </w:rPr>
  </w:style>
  <w:style w:type="character" w:customStyle="1" w:styleId="a5">
    <w:name w:val="Текст выноски Знак"/>
    <w:link w:val="a6"/>
    <w:semiHidden/>
    <w:rsid w:val="00D656CF"/>
    <w:rPr>
      <w:rFonts w:ascii="Tahoma" w:eastAsia="SimSun" w:hAnsi="Tahoma" w:cs="Tahoma"/>
      <w:sz w:val="16"/>
      <w:szCs w:val="16"/>
      <w:lang w:eastAsia="zh-CN"/>
    </w:rPr>
  </w:style>
  <w:style w:type="paragraph" w:styleId="a6">
    <w:name w:val="Balloon Text"/>
    <w:basedOn w:val="a"/>
    <w:link w:val="a5"/>
    <w:semiHidden/>
    <w:rsid w:val="00D656CF"/>
    <w:rPr>
      <w:rFonts w:ascii="Tahoma" w:hAnsi="Tahoma" w:cs="Tahoma"/>
      <w:sz w:val="16"/>
      <w:szCs w:val="16"/>
    </w:rPr>
  </w:style>
  <w:style w:type="character" w:styleId="a7">
    <w:name w:val="Emphasis"/>
    <w:uiPriority w:val="20"/>
    <w:qFormat/>
    <w:rsid w:val="004B01FF"/>
    <w:rPr>
      <w:rFonts w:ascii="Calibri" w:hAnsi="Calibri"/>
      <w:b/>
      <w:i/>
      <w:iCs/>
    </w:rPr>
  </w:style>
  <w:style w:type="paragraph" w:customStyle="1" w:styleId="11">
    <w:name w:val="Название1"/>
    <w:basedOn w:val="a"/>
    <w:next w:val="a"/>
    <w:link w:val="a8"/>
    <w:uiPriority w:val="10"/>
    <w:qFormat/>
    <w:rsid w:val="004B01F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11"/>
    <w:uiPriority w:val="10"/>
    <w:rsid w:val="004B01FF"/>
    <w:rPr>
      <w:rFonts w:ascii="Cambria" w:eastAsia="Times New Roman" w:hAnsi="Cambria"/>
      <w:b/>
      <w:bCs/>
      <w:kern w:val="28"/>
      <w:sz w:val="32"/>
      <w:szCs w:val="32"/>
    </w:rPr>
  </w:style>
  <w:style w:type="character" w:styleId="a9">
    <w:name w:val="Strong"/>
    <w:uiPriority w:val="22"/>
    <w:qFormat/>
    <w:rsid w:val="004B01FF"/>
    <w:rPr>
      <w:b/>
      <w:bCs/>
    </w:rPr>
  </w:style>
  <w:style w:type="paragraph" w:styleId="aa">
    <w:name w:val="Subtitle"/>
    <w:basedOn w:val="a"/>
    <w:next w:val="a"/>
    <w:link w:val="ab"/>
    <w:uiPriority w:val="11"/>
    <w:qFormat/>
    <w:rsid w:val="004B01FF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link w:val="aa"/>
    <w:uiPriority w:val="11"/>
    <w:rsid w:val="004B01FF"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sid w:val="004B01FF"/>
    <w:rPr>
      <w:szCs w:val="32"/>
    </w:rPr>
  </w:style>
  <w:style w:type="paragraph" w:styleId="ad">
    <w:name w:val="List Paragraph"/>
    <w:basedOn w:val="a"/>
    <w:uiPriority w:val="34"/>
    <w:qFormat/>
    <w:rsid w:val="004B01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B01FF"/>
    <w:rPr>
      <w:i/>
    </w:rPr>
  </w:style>
  <w:style w:type="character" w:customStyle="1" w:styleId="22">
    <w:name w:val="Цитата 2 Знак"/>
    <w:link w:val="21"/>
    <w:uiPriority w:val="29"/>
    <w:rsid w:val="004B01FF"/>
    <w:rPr>
      <w:i/>
      <w:sz w:val="24"/>
      <w:szCs w:val="24"/>
    </w:rPr>
  </w:style>
  <w:style w:type="paragraph" w:styleId="ae">
    <w:name w:val="Intense Quote"/>
    <w:basedOn w:val="a"/>
    <w:next w:val="a"/>
    <w:link w:val="af"/>
    <w:uiPriority w:val="30"/>
    <w:qFormat/>
    <w:rsid w:val="004B01FF"/>
    <w:pPr>
      <w:ind w:left="720" w:right="720"/>
    </w:pPr>
    <w:rPr>
      <w:b/>
      <w:i/>
      <w:szCs w:val="22"/>
    </w:rPr>
  </w:style>
  <w:style w:type="character" w:customStyle="1" w:styleId="af">
    <w:name w:val="Выделенная цитата Знак"/>
    <w:link w:val="ae"/>
    <w:uiPriority w:val="30"/>
    <w:rsid w:val="004B01FF"/>
    <w:rPr>
      <w:b/>
      <w:i/>
      <w:sz w:val="24"/>
    </w:rPr>
  </w:style>
  <w:style w:type="character" w:styleId="af0">
    <w:name w:val="Subtle Emphasis"/>
    <w:uiPriority w:val="19"/>
    <w:qFormat/>
    <w:rsid w:val="004B01FF"/>
    <w:rPr>
      <w:i/>
      <w:color w:val="5A5A5A"/>
    </w:rPr>
  </w:style>
  <w:style w:type="character" w:styleId="af1">
    <w:name w:val="Intense Emphasis"/>
    <w:uiPriority w:val="21"/>
    <w:qFormat/>
    <w:rsid w:val="004B01FF"/>
    <w:rPr>
      <w:b/>
      <w:i/>
      <w:sz w:val="24"/>
      <w:szCs w:val="24"/>
      <w:u w:val="single"/>
    </w:rPr>
  </w:style>
  <w:style w:type="character" w:styleId="af2">
    <w:name w:val="Subtle Reference"/>
    <w:uiPriority w:val="31"/>
    <w:qFormat/>
    <w:rsid w:val="004B01FF"/>
    <w:rPr>
      <w:sz w:val="24"/>
      <w:szCs w:val="24"/>
      <w:u w:val="single"/>
    </w:rPr>
  </w:style>
  <w:style w:type="character" w:styleId="af3">
    <w:name w:val="Intense Reference"/>
    <w:uiPriority w:val="32"/>
    <w:qFormat/>
    <w:rsid w:val="004B01FF"/>
    <w:rPr>
      <w:b/>
      <w:sz w:val="24"/>
      <w:u w:val="single"/>
    </w:rPr>
  </w:style>
  <w:style w:type="character" w:styleId="af4">
    <w:name w:val="Book Title"/>
    <w:uiPriority w:val="33"/>
    <w:qFormat/>
    <w:rsid w:val="004B01FF"/>
    <w:rPr>
      <w:rFonts w:ascii="Cambria" w:eastAsia="Times New Roman" w:hAnsi="Cambria"/>
      <w:b/>
      <w:i/>
      <w:sz w:val="24"/>
      <w:szCs w:val="24"/>
    </w:rPr>
  </w:style>
  <w:style w:type="paragraph" w:styleId="af5">
    <w:name w:val="TOC Heading"/>
    <w:basedOn w:val="1"/>
    <w:next w:val="a"/>
    <w:uiPriority w:val="39"/>
    <w:semiHidden/>
    <w:unhideWhenUsed/>
    <w:qFormat/>
    <w:rsid w:val="004B01FF"/>
    <w:pPr>
      <w:outlineLvl w:val="9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Links>
    <vt:vector size="6" baseType="variant">
      <vt:variant>
        <vt:i4>7667774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consultantplus://offline/ref=869DCC90C94385402FF94AFD826335944CB55995B6B1E2FCCCA52A87E1D40E0D915BAFC20B0DBB4Ck172G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ЖилОтд</dc:creator>
  <cp:lastModifiedBy>Бикмухаметова</cp:lastModifiedBy>
  <cp:revision>6</cp:revision>
  <cp:lastPrinted>2020-12-18T11:08:00Z</cp:lastPrinted>
  <dcterms:created xsi:type="dcterms:W3CDTF">2020-12-18T10:11:00Z</dcterms:created>
  <dcterms:modified xsi:type="dcterms:W3CDTF">2020-12-24T10:19:00Z</dcterms:modified>
</cp:coreProperties>
</file>