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8C0" w:rsidRDefault="001478C0">
      <w:pPr>
        <w:rPr>
          <w:lang w:val="tt-RU"/>
        </w:rPr>
      </w:pPr>
    </w:p>
    <w:tbl>
      <w:tblPr>
        <w:tblpPr w:leftFromText="180" w:rightFromText="180" w:horzAnchor="margin" w:tblpY="426"/>
        <w:tblW w:w="4927" w:type="pct"/>
        <w:tblLook w:val="01E0" w:firstRow="1" w:lastRow="1" w:firstColumn="1" w:lastColumn="1" w:noHBand="0" w:noVBand="0"/>
      </w:tblPr>
      <w:tblGrid>
        <w:gridCol w:w="5275"/>
        <w:gridCol w:w="5121"/>
      </w:tblGrid>
      <w:tr w:rsidR="001478C0" w:rsidRPr="006348C4" w:rsidTr="003B315F">
        <w:tc>
          <w:tcPr>
            <w:tcW w:w="2537" w:type="pct"/>
            <w:tcBorders>
              <w:bottom w:val="thinThickSmallGap" w:sz="24" w:space="0" w:color="auto"/>
            </w:tcBorders>
            <w:shd w:val="clear" w:color="auto" w:fill="auto"/>
          </w:tcPr>
          <w:p w:rsidR="001478C0" w:rsidRPr="006348C4" w:rsidRDefault="001478C0" w:rsidP="000707F1">
            <w:pPr>
              <w:keepLines/>
              <w:spacing w:after="0" w:line="240" w:lineRule="auto"/>
              <w:jc w:val="center"/>
              <w:rPr>
                <w:rFonts w:ascii="Arial" w:hAnsi="Arial" w:cs="Arial"/>
                <w:b/>
                <w:lang w:val="tt-RU"/>
              </w:rPr>
            </w:pPr>
            <w:r w:rsidRPr="006348C4">
              <w:rPr>
                <w:rFonts w:ascii="Arial" w:hAnsi="Arial" w:cs="Arial"/>
                <w:b/>
                <w:lang w:val="tt-RU"/>
              </w:rPr>
              <w:t>РЕСПУБЛИКА ТАТАРСТАН</w:t>
            </w:r>
          </w:p>
          <w:p w:rsidR="001478C0" w:rsidRPr="006348C4" w:rsidRDefault="001478C0" w:rsidP="000707F1">
            <w:pPr>
              <w:keepLines/>
              <w:spacing w:after="0" w:line="240" w:lineRule="auto"/>
              <w:jc w:val="center"/>
              <w:rPr>
                <w:b/>
                <w:sz w:val="16"/>
                <w:szCs w:val="16"/>
                <w:lang w:val="tt-RU"/>
              </w:rPr>
            </w:pPr>
          </w:p>
          <w:p w:rsidR="001478C0" w:rsidRPr="006348C4" w:rsidRDefault="001478C0" w:rsidP="000707F1">
            <w:pPr>
              <w:keepLines/>
              <w:spacing w:after="0" w:line="240" w:lineRule="auto"/>
              <w:jc w:val="center"/>
              <w:rPr>
                <w:rFonts w:ascii="Arial" w:hAnsi="Arial" w:cs="Arial"/>
                <w:b/>
                <w:lang w:val="tt-RU"/>
              </w:rPr>
            </w:pPr>
            <w:r w:rsidRPr="006348C4">
              <w:rPr>
                <w:rFonts w:ascii="Arial" w:hAnsi="Arial" w:cs="Arial"/>
                <w:b/>
                <w:lang w:val="tt-RU"/>
              </w:rPr>
              <w:t xml:space="preserve">С О В Е Т </w:t>
            </w:r>
          </w:p>
          <w:p w:rsidR="001478C0" w:rsidRPr="006348C4" w:rsidRDefault="001478C0" w:rsidP="000707F1">
            <w:pPr>
              <w:keepLines/>
              <w:spacing w:after="0" w:line="240" w:lineRule="auto"/>
              <w:jc w:val="center"/>
              <w:rPr>
                <w:rFonts w:ascii="Arial" w:hAnsi="Arial" w:cs="Arial"/>
                <w:b/>
                <w:lang w:val="tt-RU"/>
              </w:rPr>
            </w:pPr>
            <w:r w:rsidRPr="006348C4">
              <w:rPr>
                <w:rFonts w:ascii="Arial" w:hAnsi="Arial" w:cs="Arial"/>
                <w:b/>
                <w:lang w:val="tt-RU"/>
              </w:rPr>
              <w:t>Нижнекамского муниципального района</w:t>
            </w:r>
          </w:p>
          <w:p w:rsidR="001478C0" w:rsidRPr="006348C4" w:rsidRDefault="001478C0" w:rsidP="000707F1">
            <w:pPr>
              <w:keepLines/>
              <w:spacing w:after="0" w:line="240" w:lineRule="auto"/>
              <w:jc w:val="center"/>
              <w:rPr>
                <w:sz w:val="16"/>
                <w:szCs w:val="16"/>
                <w:lang w:val="tt-RU"/>
              </w:rPr>
            </w:pPr>
          </w:p>
          <w:p w:rsidR="001478C0" w:rsidRPr="006348C4" w:rsidRDefault="001478C0" w:rsidP="000707F1">
            <w:pPr>
              <w:keepLines/>
              <w:spacing w:after="0" w:line="240" w:lineRule="auto"/>
              <w:jc w:val="center"/>
              <w:rPr>
                <w:sz w:val="20"/>
                <w:szCs w:val="20"/>
                <w:lang w:val="tt-RU"/>
              </w:rPr>
            </w:pPr>
            <w:r w:rsidRPr="006348C4">
              <w:rPr>
                <w:sz w:val="20"/>
                <w:szCs w:val="20"/>
                <w:lang w:val="tt-RU"/>
              </w:rPr>
              <w:t>423570, г.Нижнекамск, пр.Строителей,12</w:t>
            </w:r>
          </w:p>
          <w:p w:rsidR="001478C0" w:rsidRPr="006348C4" w:rsidRDefault="001478C0" w:rsidP="000707F1">
            <w:pPr>
              <w:keepLines/>
              <w:spacing w:after="0" w:line="240" w:lineRule="auto"/>
              <w:jc w:val="center"/>
              <w:rPr>
                <w:sz w:val="20"/>
                <w:szCs w:val="20"/>
                <w:lang w:val="tt-RU"/>
              </w:rPr>
            </w:pPr>
            <w:r w:rsidRPr="006348C4">
              <w:rPr>
                <w:sz w:val="20"/>
                <w:szCs w:val="20"/>
                <w:lang w:val="tt-RU"/>
              </w:rPr>
              <w:t>факс (8555) 41-70-00, тел.42-41-41</w:t>
            </w:r>
          </w:p>
          <w:p w:rsidR="001478C0" w:rsidRPr="006348C4" w:rsidRDefault="001478C0" w:rsidP="000707F1">
            <w:pPr>
              <w:keepLines/>
              <w:spacing w:after="0" w:line="240" w:lineRule="auto"/>
              <w:jc w:val="center"/>
              <w:rPr>
                <w:sz w:val="16"/>
                <w:szCs w:val="16"/>
                <w:lang w:val="tt-RU"/>
              </w:rPr>
            </w:pPr>
          </w:p>
        </w:tc>
        <w:tc>
          <w:tcPr>
            <w:tcW w:w="2463" w:type="pct"/>
            <w:tcBorders>
              <w:bottom w:val="thinThickSmallGap" w:sz="24" w:space="0" w:color="auto"/>
            </w:tcBorders>
            <w:shd w:val="clear" w:color="auto" w:fill="auto"/>
          </w:tcPr>
          <w:p w:rsidR="001478C0" w:rsidRPr="006348C4" w:rsidRDefault="001478C0" w:rsidP="000707F1">
            <w:pPr>
              <w:keepLines/>
              <w:spacing w:after="0" w:line="240" w:lineRule="auto"/>
              <w:jc w:val="center"/>
              <w:rPr>
                <w:rFonts w:ascii="Arial" w:hAnsi="Arial" w:cs="Arial"/>
                <w:b/>
                <w:lang w:val="tt-RU"/>
              </w:rPr>
            </w:pPr>
            <w:r w:rsidRPr="006348C4">
              <w:rPr>
                <w:rFonts w:ascii="Arial" w:hAnsi="Arial" w:cs="Arial"/>
                <w:b/>
                <w:lang w:val="tt-RU"/>
              </w:rPr>
              <w:t xml:space="preserve">ТАТАРСТАН РЕСПУБЛИКАСЫ </w:t>
            </w:r>
          </w:p>
          <w:p w:rsidR="001478C0" w:rsidRPr="006348C4" w:rsidRDefault="001478C0" w:rsidP="000707F1">
            <w:pPr>
              <w:keepLines/>
              <w:spacing w:after="0" w:line="240" w:lineRule="auto"/>
              <w:jc w:val="center"/>
              <w:rPr>
                <w:b/>
                <w:sz w:val="16"/>
                <w:szCs w:val="16"/>
                <w:lang w:val="tt-RU"/>
              </w:rPr>
            </w:pPr>
          </w:p>
          <w:p w:rsidR="001478C0" w:rsidRPr="006348C4" w:rsidRDefault="001478C0" w:rsidP="000707F1">
            <w:pPr>
              <w:keepLines/>
              <w:spacing w:after="0" w:line="240" w:lineRule="auto"/>
              <w:jc w:val="center"/>
              <w:rPr>
                <w:rFonts w:ascii="Arial" w:hAnsi="Arial" w:cs="Arial"/>
                <w:b/>
                <w:lang w:val="tt-RU"/>
              </w:rPr>
            </w:pPr>
            <w:r w:rsidRPr="006348C4">
              <w:rPr>
                <w:rFonts w:ascii="Arial" w:hAnsi="Arial" w:cs="Arial"/>
                <w:b/>
                <w:lang w:val="tt-RU"/>
              </w:rPr>
              <w:t>Түбән Кама муниципаль районы</w:t>
            </w:r>
          </w:p>
          <w:p w:rsidR="001478C0" w:rsidRPr="006348C4" w:rsidRDefault="001478C0" w:rsidP="000707F1">
            <w:pPr>
              <w:keepLines/>
              <w:spacing w:after="0" w:line="240" w:lineRule="auto"/>
              <w:jc w:val="center"/>
              <w:rPr>
                <w:rFonts w:ascii="Arial" w:hAnsi="Arial" w:cs="Arial"/>
                <w:b/>
                <w:lang w:val="tt-RU"/>
              </w:rPr>
            </w:pPr>
            <w:r w:rsidRPr="006348C4">
              <w:rPr>
                <w:rFonts w:ascii="Arial" w:hAnsi="Arial" w:cs="Arial"/>
                <w:b/>
                <w:lang w:val="tt-RU"/>
              </w:rPr>
              <w:t>С О В Е Т Ы</w:t>
            </w:r>
          </w:p>
          <w:p w:rsidR="001478C0" w:rsidRPr="006348C4" w:rsidRDefault="001478C0" w:rsidP="000707F1">
            <w:pPr>
              <w:keepLines/>
              <w:spacing w:after="0" w:line="240" w:lineRule="auto"/>
              <w:rPr>
                <w:sz w:val="16"/>
                <w:szCs w:val="16"/>
                <w:lang w:val="tt-RU"/>
              </w:rPr>
            </w:pPr>
          </w:p>
          <w:p w:rsidR="001478C0" w:rsidRPr="006348C4" w:rsidRDefault="001478C0" w:rsidP="000707F1">
            <w:pPr>
              <w:keepLines/>
              <w:spacing w:after="0" w:line="240" w:lineRule="auto"/>
              <w:jc w:val="center"/>
              <w:rPr>
                <w:sz w:val="20"/>
                <w:szCs w:val="20"/>
                <w:lang w:val="tt-RU"/>
              </w:rPr>
            </w:pPr>
            <w:r w:rsidRPr="006348C4">
              <w:rPr>
                <w:sz w:val="20"/>
                <w:szCs w:val="20"/>
                <w:lang w:val="tt-RU"/>
              </w:rPr>
              <w:t>423570, Түбән Кама шәһәре, Төзүчеләр пр., 12</w:t>
            </w:r>
          </w:p>
          <w:p w:rsidR="001478C0" w:rsidRPr="006348C4" w:rsidRDefault="001478C0" w:rsidP="000707F1">
            <w:pPr>
              <w:keepLines/>
              <w:spacing w:after="0" w:line="240" w:lineRule="auto"/>
              <w:jc w:val="center"/>
              <w:rPr>
                <w:sz w:val="20"/>
                <w:szCs w:val="20"/>
                <w:lang w:val="tt-RU"/>
              </w:rPr>
            </w:pPr>
            <w:r w:rsidRPr="006348C4">
              <w:rPr>
                <w:sz w:val="20"/>
                <w:szCs w:val="20"/>
                <w:lang w:val="tt-RU"/>
              </w:rPr>
              <w:t>факс (8555) 41-70-00, тел.42-41-41</w:t>
            </w:r>
          </w:p>
          <w:p w:rsidR="001478C0" w:rsidRPr="006348C4" w:rsidRDefault="001478C0" w:rsidP="000707F1">
            <w:pPr>
              <w:keepLines/>
              <w:spacing w:after="0" w:line="240" w:lineRule="auto"/>
              <w:jc w:val="center"/>
              <w:rPr>
                <w:sz w:val="16"/>
                <w:szCs w:val="16"/>
                <w:lang w:val="tt-RU"/>
              </w:rPr>
            </w:pPr>
          </w:p>
        </w:tc>
      </w:tr>
      <w:tr w:rsidR="001478C0" w:rsidRPr="006348C4" w:rsidTr="003B315F">
        <w:tc>
          <w:tcPr>
            <w:tcW w:w="2537" w:type="pct"/>
            <w:tcBorders>
              <w:top w:val="thinThickSmallGap" w:sz="24" w:space="0" w:color="auto"/>
            </w:tcBorders>
            <w:shd w:val="clear" w:color="auto" w:fill="auto"/>
          </w:tcPr>
          <w:p w:rsidR="001478C0" w:rsidRPr="006348C4" w:rsidRDefault="001478C0" w:rsidP="000707F1">
            <w:pPr>
              <w:keepLines/>
              <w:spacing w:after="0" w:line="240" w:lineRule="auto"/>
              <w:jc w:val="center"/>
              <w:rPr>
                <w:b/>
                <w:sz w:val="18"/>
                <w:szCs w:val="18"/>
                <w:lang w:val="tt-RU"/>
              </w:rPr>
            </w:pPr>
          </w:p>
        </w:tc>
        <w:tc>
          <w:tcPr>
            <w:tcW w:w="2463" w:type="pct"/>
            <w:tcBorders>
              <w:top w:val="thinThickSmallGap" w:sz="24" w:space="0" w:color="auto"/>
            </w:tcBorders>
            <w:shd w:val="clear" w:color="auto" w:fill="auto"/>
          </w:tcPr>
          <w:p w:rsidR="001478C0" w:rsidRPr="006348C4" w:rsidRDefault="001478C0" w:rsidP="000707F1">
            <w:pPr>
              <w:keepLines/>
              <w:spacing w:after="0" w:line="240" w:lineRule="auto"/>
              <w:jc w:val="center"/>
              <w:rPr>
                <w:b/>
                <w:lang w:val="tt-RU"/>
              </w:rPr>
            </w:pPr>
          </w:p>
        </w:tc>
      </w:tr>
      <w:tr w:rsidR="001478C0" w:rsidRPr="006348C4" w:rsidTr="003B315F">
        <w:tc>
          <w:tcPr>
            <w:tcW w:w="2537" w:type="pct"/>
            <w:shd w:val="clear" w:color="auto" w:fill="auto"/>
          </w:tcPr>
          <w:p w:rsidR="001478C0" w:rsidRPr="006348C4" w:rsidRDefault="001478C0" w:rsidP="000707F1">
            <w:pPr>
              <w:keepLines/>
              <w:spacing w:after="0" w:line="240" w:lineRule="auto"/>
              <w:jc w:val="center"/>
              <w:rPr>
                <w:rFonts w:ascii="Arial" w:hAnsi="Arial" w:cs="Arial"/>
                <w:b/>
                <w:sz w:val="28"/>
                <w:szCs w:val="28"/>
                <w:lang w:val="tt-RU"/>
              </w:rPr>
            </w:pPr>
            <w:r w:rsidRPr="006348C4">
              <w:rPr>
                <w:rFonts w:ascii="Arial" w:hAnsi="Arial" w:cs="Arial"/>
                <w:b/>
                <w:sz w:val="28"/>
                <w:szCs w:val="28"/>
                <w:lang w:val="tt-RU"/>
              </w:rPr>
              <w:t>Р Е Ш Е Н И Е</w:t>
            </w:r>
          </w:p>
        </w:tc>
        <w:tc>
          <w:tcPr>
            <w:tcW w:w="2463" w:type="pct"/>
            <w:shd w:val="clear" w:color="auto" w:fill="auto"/>
          </w:tcPr>
          <w:p w:rsidR="001478C0" w:rsidRPr="006348C4" w:rsidRDefault="001478C0" w:rsidP="000707F1">
            <w:pPr>
              <w:keepLines/>
              <w:spacing w:after="0" w:line="240" w:lineRule="auto"/>
              <w:jc w:val="center"/>
              <w:rPr>
                <w:rFonts w:ascii="Arial" w:hAnsi="Arial" w:cs="Arial"/>
                <w:b/>
                <w:sz w:val="28"/>
                <w:szCs w:val="28"/>
                <w:lang w:val="tt-RU"/>
              </w:rPr>
            </w:pPr>
            <w:r w:rsidRPr="006348C4">
              <w:rPr>
                <w:rFonts w:ascii="Arial" w:hAnsi="Arial" w:cs="Arial"/>
                <w:b/>
                <w:sz w:val="28"/>
                <w:szCs w:val="28"/>
                <w:lang w:val="tt-RU"/>
              </w:rPr>
              <w:t>К А Р А Р</w:t>
            </w:r>
          </w:p>
          <w:p w:rsidR="001478C0" w:rsidRPr="006348C4" w:rsidRDefault="001478C0" w:rsidP="000707F1">
            <w:pPr>
              <w:keepLines/>
              <w:spacing w:after="0" w:line="240" w:lineRule="auto"/>
              <w:jc w:val="center"/>
              <w:rPr>
                <w:rFonts w:ascii="Arial" w:hAnsi="Arial" w:cs="Arial"/>
                <w:b/>
                <w:sz w:val="28"/>
                <w:szCs w:val="28"/>
                <w:lang w:val="tt-RU"/>
              </w:rPr>
            </w:pPr>
          </w:p>
        </w:tc>
      </w:tr>
      <w:tr w:rsidR="00EA2D35" w:rsidRPr="006348C4" w:rsidTr="00EA2D35">
        <w:trPr>
          <w:trHeight w:val="285"/>
        </w:trPr>
        <w:tc>
          <w:tcPr>
            <w:tcW w:w="2537" w:type="pct"/>
            <w:shd w:val="clear" w:color="auto" w:fill="auto"/>
          </w:tcPr>
          <w:p w:rsidR="00EA2D35" w:rsidRPr="00EA2D35" w:rsidRDefault="00EA2D35" w:rsidP="00EA2D35">
            <w:pPr>
              <w:spacing w:after="0" w:line="240" w:lineRule="auto"/>
              <w:rPr>
                <w:rFonts w:ascii="Times New Roman" w:hAnsi="Times New Roman" w:cs="Times New Roman"/>
                <w:b/>
                <w:sz w:val="28"/>
                <w:szCs w:val="28"/>
                <w:lang w:val="en-US"/>
              </w:rPr>
            </w:pPr>
            <w:r w:rsidRPr="00EA2D35">
              <w:rPr>
                <w:rFonts w:ascii="Times New Roman" w:hAnsi="Times New Roman" w:cs="Times New Roman"/>
                <w:b/>
                <w:sz w:val="28"/>
                <w:szCs w:val="28"/>
                <w:lang w:val="tt-RU"/>
              </w:rPr>
              <w:t xml:space="preserve">№ </w:t>
            </w:r>
            <w:r w:rsidRPr="00EA2D35">
              <w:rPr>
                <w:rFonts w:ascii="Times New Roman" w:hAnsi="Times New Roman" w:cs="Times New Roman"/>
                <w:b/>
                <w:sz w:val="28"/>
                <w:szCs w:val="28"/>
                <w:lang w:val="en-US"/>
              </w:rPr>
              <w:t>19</w:t>
            </w:r>
          </w:p>
        </w:tc>
        <w:tc>
          <w:tcPr>
            <w:tcW w:w="2463" w:type="pct"/>
            <w:shd w:val="clear" w:color="auto" w:fill="auto"/>
          </w:tcPr>
          <w:p w:rsidR="00EA2D35" w:rsidRPr="00EA2D35" w:rsidRDefault="00EA2D35" w:rsidP="00EA2D35">
            <w:pPr>
              <w:spacing w:after="0" w:line="240" w:lineRule="auto"/>
              <w:jc w:val="right"/>
              <w:rPr>
                <w:rFonts w:ascii="Times New Roman" w:hAnsi="Times New Roman" w:cs="Times New Roman"/>
                <w:b/>
                <w:sz w:val="28"/>
                <w:szCs w:val="28"/>
                <w:lang w:val="tt-RU"/>
              </w:rPr>
            </w:pPr>
            <w:r w:rsidRPr="00EA2D35">
              <w:rPr>
                <w:rFonts w:ascii="Times New Roman" w:hAnsi="Times New Roman" w:cs="Times New Roman"/>
                <w:b/>
                <w:sz w:val="28"/>
                <w:szCs w:val="28"/>
                <w:lang w:val="tt-RU"/>
              </w:rPr>
              <w:t>2018 елның 21 феврале</w:t>
            </w:r>
          </w:p>
        </w:tc>
      </w:tr>
    </w:tbl>
    <w:p w:rsidR="00EA2D35" w:rsidRDefault="001478C0" w:rsidP="00EA2D35">
      <w:pPr>
        <w:pStyle w:val="a3"/>
        <w:keepLines/>
        <w:kinsoku w:val="0"/>
        <w:overflowPunct w:val="0"/>
        <w:spacing w:line="249" w:lineRule="auto"/>
        <w:ind w:right="103"/>
        <w:jc w:val="center"/>
        <w:rPr>
          <w:sz w:val="28"/>
          <w:szCs w:val="28"/>
        </w:rPr>
      </w:pPr>
      <w:r w:rsidRPr="00EA2D35">
        <w:rPr>
          <w:sz w:val="28"/>
          <w:szCs w:val="28"/>
        </w:rPr>
        <w:t xml:space="preserve">Татарстан Республикасы Түбән Кама муниципаль районының </w:t>
      </w:r>
    </w:p>
    <w:p w:rsidR="001478C0" w:rsidRPr="00EA2D35" w:rsidRDefault="001478C0" w:rsidP="00EA2D35">
      <w:pPr>
        <w:pStyle w:val="a3"/>
        <w:keepLines/>
        <w:kinsoku w:val="0"/>
        <w:overflowPunct w:val="0"/>
        <w:spacing w:line="249" w:lineRule="auto"/>
        <w:ind w:right="103"/>
        <w:jc w:val="center"/>
        <w:rPr>
          <w:sz w:val="28"/>
          <w:szCs w:val="28"/>
        </w:rPr>
      </w:pPr>
      <w:r w:rsidRPr="00EA2D35">
        <w:rPr>
          <w:sz w:val="28"/>
          <w:szCs w:val="28"/>
        </w:rPr>
        <w:t>Макаровка авыл җирлеге шәһәр төзелешен проектлаштыруның</w:t>
      </w:r>
      <w:r w:rsidRPr="00EA2D35">
        <w:rPr>
          <w:sz w:val="28"/>
          <w:szCs w:val="28"/>
          <w:lang w:val="tt-RU"/>
        </w:rPr>
        <w:t xml:space="preserve"> </w:t>
      </w:r>
      <w:r w:rsidRPr="00EA2D35">
        <w:rPr>
          <w:sz w:val="28"/>
          <w:szCs w:val="28"/>
        </w:rPr>
        <w:t>җирле нормативларын раслау турында</w:t>
      </w:r>
    </w:p>
    <w:p w:rsidR="001478C0" w:rsidRPr="00EA2D35" w:rsidRDefault="001478C0" w:rsidP="001478C0">
      <w:pPr>
        <w:pStyle w:val="a3"/>
        <w:keepLines/>
        <w:kinsoku w:val="0"/>
        <w:overflowPunct w:val="0"/>
        <w:spacing w:before="66" w:line="249" w:lineRule="auto"/>
        <w:ind w:left="0" w:right="103" w:firstLine="0"/>
        <w:jc w:val="both"/>
        <w:rPr>
          <w:sz w:val="28"/>
          <w:szCs w:val="28"/>
        </w:rPr>
      </w:pPr>
    </w:p>
    <w:p w:rsidR="001478C0" w:rsidRPr="00EA2D35" w:rsidRDefault="001478C0" w:rsidP="001478C0">
      <w:pPr>
        <w:pStyle w:val="a3"/>
        <w:keepLines/>
        <w:kinsoku w:val="0"/>
        <w:overflowPunct w:val="0"/>
        <w:spacing w:before="66" w:line="249" w:lineRule="auto"/>
        <w:ind w:left="0" w:right="103" w:firstLine="0"/>
        <w:jc w:val="both"/>
        <w:rPr>
          <w:sz w:val="28"/>
          <w:szCs w:val="28"/>
        </w:rPr>
      </w:pPr>
    </w:p>
    <w:p w:rsidR="001478C0" w:rsidRPr="00EA2D35" w:rsidRDefault="001478C0" w:rsidP="00EA2D35">
      <w:pPr>
        <w:pStyle w:val="a3"/>
        <w:keepLines/>
        <w:tabs>
          <w:tab w:val="left" w:pos="1134"/>
        </w:tabs>
        <w:kinsoku w:val="0"/>
        <w:overflowPunct w:val="0"/>
        <w:ind w:left="0" w:right="103" w:firstLine="709"/>
        <w:jc w:val="both"/>
        <w:rPr>
          <w:sz w:val="28"/>
          <w:szCs w:val="28"/>
        </w:rPr>
      </w:pPr>
      <w:r w:rsidRPr="00EA2D35">
        <w:rPr>
          <w:sz w:val="28"/>
          <w:szCs w:val="28"/>
        </w:rPr>
        <w:t>Россия Федерациясе Шәһәр</w:t>
      </w:r>
      <w:r w:rsidRPr="00EA2D35">
        <w:rPr>
          <w:sz w:val="28"/>
          <w:szCs w:val="28"/>
          <w:lang w:val="tt-RU"/>
        </w:rPr>
        <w:t xml:space="preserve"> </w:t>
      </w:r>
      <w:r w:rsidRPr="00EA2D35">
        <w:rPr>
          <w:sz w:val="28"/>
          <w:szCs w:val="28"/>
        </w:rPr>
        <w:t>төзелеше кодексының 29.4 статьясы нигезендә Түбән Кама муниципаль районы Советы</w:t>
      </w:r>
    </w:p>
    <w:p w:rsidR="00EA2D35" w:rsidRPr="00EA2D35" w:rsidRDefault="00EA2D35" w:rsidP="00EA2D35">
      <w:pPr>
        <w:tabs>
          <w:tab w:val="left" w:pos="1134"/>
        </w:tabs>
        <w:spacing w:after="0" w:line="240" w:lineRule="auto"/>
        <w:ind w:firstLine="709"/>
        <w:jc w:val="both"/>
        <w:rPr>
          <w:rFonts w:ascii="Times New Roman" w:hAnsi="Times New Roman" w:cs="Times New Roman"/>
          <w:sz w:val="28"/>
        </w:rPr>
      </w:pPr>
      <w:r>
        <w:rPr>
          <w:rFonts w:ascii="Times New Roman" w:hAnsi="Times New Roman" w:cs="Times New Roman"/>
          <w:sz w:val="28"/>
        </w:rPr>
        <w:tab/>
      </w:r>
    </w:p>
    <w:p w:rsidR="00EA2D35" w:rsidRPr="00EA2D35" w:rsidRDefault="00EA2D35" w:rsidP="00EA2D35">
      <w:pPr>
        <w:tabs>
          <w:tab w:val="left" w:pos="1134"/>
        </w:tabs>
        <w:spacing w:after="0" w:line="240" w:lineRule="auto"/>
        <w:ind w:firstLine="709"/>
        <w:contextualSpacing/>
        <w:rPr>
          <w:rFonts w:ascii="Times New Roman" w:hAnsi="Times New Roman" w:cs="Times New Roman"/>
          <w:sz w:val="28"/>
          <w:lang w:val="tt-RU"/>
        </w:rPr>
      </w:pPr>
      <w:r w:rsidRPr="00EA2D35">
        <w:rPr>
          <w:rFonts w:ascii="Times New Roman" w:hAnsi="Times New Roman" w:cs="Times New Roman"/>
          <w:sz w:val="28"/>
          <w:lang w:val="tt-RU"/>
        </w:rPr>
        <w:t>КАРАР БИРӘ:</w:t>
      </w:r>
    </w:p>
    <w:p w:rsidR="001478C0" w:rsidRPr="00EA2D35" w:rsidRDefault="001478C0" w:rsidP="00EA2D35">
      <w:pPr>
        <w:pStyle w:val="a3"/>
        <w:keepLines/>
        <w:tabs>
          <w:tab w:val="left" w:pos="1134"/>
        </w:tabs>
        <w:kinsoku w:val="0"/>
        <w:overflowPunct w:val="0"/>
        <w:ind w:left="0" w:right="103" w:firstLine="709"/>
        <w:jc w:val="both"/>
        <w:rPr>
          <w:sz w:val="28"/>
          <w:szCs w:val="28"/>
        </w:rPr>
      </w:pPr>
    </w:p>
    <w:p w:rsidR="001478C0" w:rsidRPr="00EA2D35" w:rsidRDefault="001478C0" w:rsidP="00EA2D35">
      <w:pPr>
        <w:pStyle w:val="a3"/>
        <w:keepLines/>
        <w:numPr>
          <w:ilvl w:val="0"/>
          <w:numId w:val="111"/>
        </w:numPr>
        <w:tabs>
          <w:tab w:val="left" w:pos="1134"/>
        </w:tabs>
        <w:kinsoku w:val="0"/>
        <w:overflowPunct w:val="0"/>
        <w:ind w:left="0" w:right="103" w:firstLine="709"/>
        <w:jc w:val="both"/>
        <w:rPr>
          <w:sz w:val="28"/>
          <w:szCs w:val="28"/>
          <w:lang w:val="tt-RU"/>
        </w:rPr>
      </w:pPr>
      <w:r w:rsidRPr="00EA2D35">
        <w:rPr>
          <w:sz w:val="28"/>
          <w:szCs w:val="28"/>
          <w:lang w:val="tt-RU"/>
        </w:rPr>
        <w:t>Татарстан Республикасы Түбән Кама муниципаль районы Макаровка авыл җирлеген шәһәр төзелешен проектлаштыруның кушымтада бирелгән җирле нормативларын расларга.</w:t>
      </w:r>
    </w:p>
    <w:p w:rsidR="001478C0" w:rsidRPr="00EA2D35" w:rsidRDefault="001478C0" w:rsidP="00EA2D35">
      <w:pPr>
        <w:pStyle w:val="a3"/>
        <w:keepLines/>
        <w:numPr>
          <w:ilvl w:val="0"/>
          <w:numId w:val="111"/>
        </w:numPr>
        <w:tabs>
          <w:tab w:val="left" w:pos="1134"/>
        </w:tabs>
        <w:kinsoku w:val="0"/>
        <w:overflowPunct w:val="0"/>
        <w:ind w:left="0" w:right="103" w:firstLine="709"/>
        <w:jc w:val="both"/>
        <w:rPr>
          <w:sz w:val="28"/>
          <w:szCs w:val="28"/>
          <w:lang w:val="tt-RU"/>
        </w:rPr>
      </w:pPr>
      <w:r w:rsidRPr="00EA2D35">
        <w:rPr>
          <w:sz w:val="28"/>
          <w:szCs w:val="28"/>
          <w:lang w:val="tt-RU"/>
        </w:rPr>
        <w:t>Әлеге карарны Түбән Кама муниципаль районының рәсми сайтында бастырып чыгарырга.</w:t>
      </w:r>
    </w:p>
    <w:p w:rsidR="001478C0" w:rsidRPr="00EA2D35" w:rsidRDefault="001478C0" w:rsidP="00EA2D35">
      <w:pPr>
        <w:pStyle w:val="a3"/>
        <w:keepLines/>
        <w:numPr>
          <w:ilvl w:val="0"/>
          <w:numId w:val="111"/>
        </w:numPr>
        <w:tabs>
          <w:tab w:val="left" w:pos="1134"/>
        </w:tabs>
        <w:kinsoku w:val="0"/>
        <w:overflowPunct w:val="0"/>
        <w:ind w:left="0" w:right="103" w:firstLine="709"/>
        <w:jc w:val="both"/>
        <w:rPr>
          <w:sz w:val="28"/>
          <w:szCs w:val="28"/>
          <w:lang w:val="tt-RU"/>
        </w:rPr>
      </w:pPr>
      <w:r w:rsidRPr="00EA2D35">
        <w:rPr>
          <w:sz w:val="28"/>
          <w:szCs w:val="28"/>
          <w:lang w:val="tt-RU"/>
        </w:rPr>
        <w:t>Әлеге карарның үтәлешен тикшереп торуны төзелеш, җир төзелеше, торак-коммуналь хуҗалык һәм транспорт буенча даими комиссиягә йөкләргә.</w:t>
      </w:r>
    </w:p>
    <w:p w:rsidR="001478C0" w:rsidRPr="00EA2D35" w:rsidRDefault="001478C0" w:rsidP="00EA2D35">
      <w:pPr>
        <w:pStyle w:val="a3"/>
        <w:keepLines/>
        <w:tabs>
          <w:tab w:val="left" w:pos="1134"/>
        </w:tabs>
        <w:kinsoku w:val="0"/>
        <w:overflowPunct w:val="0"/>
        <w:ind w:left="0" w:right="103" w:firstLine="709"/>
        <w:jc w:val="both"/>
        <w:rPr>
          <w:sz w:val="28"/>
          <w:szCs w:val="28"/>
          <w:lang w:val="tt-RU"/>
        </w:rPr>
      </w:pPr>
      <w:r w:rsidRPr="00EA2D35">
        <w:rPr>
          <w:sz w:val="28"/>
          <w:szCs w:val="28"/>
          <w:lang w:val="tt-RU"/>
        </w:rPr>
        <w:t xml:space="preserve">  </w:t>
      </w:r>
    </w:p>
    <w:p w:rsidR="001478C0" w:rsidRPr="00EA2D35" w:rsidRDefault="001478C0" w:rsidP="001478C0">
      <w:pPr>
        <w:pStyle w:val="a3"/>
        <w:keepLines/>
        <w:kinsoku w:val="0"/>
        <w:overflowPunct w:val="0"/>
        <w:ind w:right="103" w:firstLine="308"/>
        <w:jc w:val="both"/>
        <w:rPr>
          <w:sz w:val="28"/>
          <w:szCs w:val="28"/>
          <w:lang w:val="tt-RU"/>
        </w:rPr>
      </w:pPr>
    </w:p>
    <w:p w:rsidR="001478C0" w:rsidRPr="00EA2D35" w:rsidRDefault="001478C0" w:rsidP="001478C0">
      <w:pPr>
        <w:pStyle w:val="a3"/>
        <w:keepLines/>
        <w:kinsoku w:val="0"/>
        <w:overflowPunct w:val="0"/>
        <w:ind w:right="103" w:firstLine="308"/>
        <w:jc w:val="both"/>
        <w:rPr>
          <w:sz w:val="28"/>
          <w:szCs w:val="28"/>
          <w:lang w:val="tt-RU"/>
        </w:rPr>
      </w:pPr>
    </w:p>
    <w:p w:rsidR="00EA2D35" w:rsidRPr="00EA2D35" w:rsidRDefault="00EA2D35" w:rsidP="00EA2D35">
      <w:pPr>
        <w:spacing w:line="240" w:lineRule="auto"/>
        <w:contextualSpacing/>
        <w:rPr>
          <w:rFonts w:ascii="Times New Roman" w:hAnsi="Times New Roman" w:cs="Times New Roman"/>
          <w:color w:val="000000"/>
          <w:sz w:val="28"/>
          <w:lang w:val="tt-RU"/>
        </w:rPr>
      </w:pPr>
      <w:r w:rsidRPr="00EA2D35">
        <w:rPr>
          <w:rFonts w:ascii="Times New Roman" w:hAnsi="Times New Roman" w:cs="Times New Roman"/>
          <w:color w:val="000000"/>
          <w:sz w:val="28"/>
        </w:rPr>
        <w:t xml:space="preserve">Түбән Кама </w:t>
      </w:r>
      <w:r w:rsidRPr="00EA2D35">
        <w:rPr>
          <w:rFonts w:ascii="Times New Roman" w:hAnsi="Times New Roman" w:cs="Times New Roman"/>
          <w:color w:val="000000"/>
          <w:sz w:val="28"/>
          <w:lang w:val="tt-RU"/>
        </w:rPr>
        <w:t>м</w:t>
      </w:r>
      <w:r w:rsidRPr="00EA2D35">
        <w:rPr>
          <w:rFonts w:ascii="Times New Roman" w:hAnsi="Times New Roman" w:cs="Times New Roman"/>
          <w:color w:val="000000"/>
          <w:sz w:val="28"/>
        </w:rPr>
        <w:t xml:space="preserve">униципаль </w:t>
      </w:r>
    </w:p>
    <w:p w:rsidR="00EA2D35" w:rsidRPr="00EA2D35" w:rsidRDefault="00EA2D35" w:rsidP="00EA2D35">
      <w:pPr>
        <w:spacing w:line="240" w:lineRule="auto"/>
        <w:contextualSpacing/>
        <w:rPr>
          <w:rFonts w:ascii="Times New Roman" w:hAnsi="Times New Roman" w:cs="Times New Roman"/>
          <w:color w:val="000000"/>
          <w:sz w:val="28"/>
          <w:lang w:val="tt-RU"/>
        </w:rPr>
      </w:pPr>
      <w:r w:rsidRPr="00EA2D35">
        <w:rPr>
          <w:rFonts w:ascii="Times New Roman" w:hAnsi="Times New Roman" w:cs="Times New Roman"/>
          <w:color w:val="000000"/>
          <w:sz w:val="28"/>
          <w:lang w:val="tt-RU"/>
        </w:rPr>
        <w:t>р</w:t>
      </w:r>
      <w:r w:rsidRPr="00EA2D35">
        <w:rPr>
          <w:rFonts w:ascii="Times New Roman" w:hAnsi="Times New Roman" w:cs="Times New Roman"/>
          <w:color w:val="000000"/>
          <w:sz w:val="28"/>
        </w:rPr>
        <w:t xml:space="preserve">айоны </w:t>
      </w:r>
      <w:r w:rsidRPr="00EA2D35">
        <w:rPr>
          <w:rFonts w:ascii="Times New Roman" w:hAnsi="Times New Roman" w:cs="Times New Roman"/>
          <w:color w:val="000000"/>
          <w:sz w:val="28"/>
          <w:lang w:val="tt-RU"/>
        </w:rPr>
        <w:t>Б</w:t>
      </w:r>
      <w:r w:rsidRPr="00EA2D35">
        <w:rPr>
          <w:rFonts w:ascii="Times New Roman" w:hAnsi="Times New Roman" w:cs="Times New Roman"/>
          <w:color w:val="000000"/>
          <w:sz w:val="28"/>
        </w:rPr>
        <w:t xml:space="preserve">ашлыгы </w:t>
      </w:r>
      <w:r w:rsidRPr="00EA2D35">
        <w:rPr>
          <w:rFonts w:ascii="Times New Roman" w:hAnsi="Times New Roman" w:cs="Times New Roman"/>
          <w:color w:val="000000"/>
          <w:sz w:val="28"/>
          <w:lang w:val="tt-RU"/>
        </w:rPr>
        <w:t xml:space="preserve">                                                                                   </w:t>
      </w:r>
      <w:r w:rsidRPr="00EA2D35">
        <w:rPr>
          <w:rFonts w:ascii="Times New Roman" w:hAnsi="Times New Roman" w:cs="Times New Roman"/>
          <w:color w:val="000000"/>
          <w:sz w:val="28"/>
        </w:rPr>
        <w:t xml:space="preserve">     </w:t>
      </w:r>
      <w:r w:rsidRPr="00EA2D35">
        <w:rPr>
          <w:rFonts w:ascii="Times New Roman" w:hAnsi="Times New Roman" w:cs="Times New Roman"/>
          <w:color w:val="000000"/>
          <w:sz w:val="28"/>
          <w:lang w:val="tt-RU"/>
        </w:rPr>
        <w:t xml:space="preserve">      </w:t>
      </w:r>
      <w:r w:rsidRPr="00EA2D35">
        <w:rPr>
          <w:rFonts w:ascii="Times New Roman" w:hAnsi="Times New Roman" w:cs="Times New Roman"/>
          <w:color w:val="000000"/>
          <w:sz w:val="28"/>
        </w:rPr>
        <w:t>А.Р.</w:t>
      </w:r>
      <w:r w:rsidRPr="00EA2D35">
        <w:rPr>
          <w:rFonts w:ascii="Times New Roman" w:hAnsi="Times New Roman" w:cs="Times New Roman"/>
          <w:color w:val="000000"/>
          <w:sz w:val="28"/>
          <w:lang w:val="tt-RU"/>
        </w:rPr>
        <w:t>Метшин</w:t>
      </w:r>
    </w:p>
    <w:p w:rsidR="00EA2D35" w:rsidRDefault="00EA2D35" w:rsidP="00EA2D35">
      <w:pPr>
        <w:contextualSpacing/>
        <w:rPr>
          <w:color w:val="000000"/>
          <w:sz w:val="28"/>
          <w:szCs w:val="28"/>
          <w:lang w:val="tt-RU"/>
        </w:rPr>
      </w:pPr>
    </w:p>
    <w:p w:rsidR="001478C0" w:rsidRPr="00EA2D35" w:rsidRDefault="001478C0" w:rsidP="001478C0">
      <w:pPr>
        <w:pStyle w:val="a3"/>
        <w:keepLines/>
        <w:kinsoku w:val="0"/>
        <w:overflowPunct w:val="0"/>
        <w:ind w:right="103" w:firstLine="308"/>
        <w:jc w:val="both"/>
        <w:rPr>
          <w:sz w:val="28"/>
          <w:szCs w:val="28"/>
          <w:lang w:val="tt-RU"/>
        </w:rPr>
      </w:pPr>
    </w:p>
    <w:p w:rsidR="00EA2D35" w:rsidRDefault="00EA2D35" w:rsidP="00EA2D35">
      <w:pPr>
        <w:ind w:left="6237"/>
        <w:contextualSpacing/>
        <w:rPr>
          <w:lang w:val="tt-RU"/>
        </w:rPr>
      </w:pPr>
    </w:p>
    <w:p w:rsidR="00EA2D35" w:rsidRDefault="00EA2D35" w:rsidP="00EA2D35">
      <w:pPr>
        <w:ind w:left="6237"/>
        <w:contextualSpacing/>
        <w:rPr>
          <w:lang w:val="tt-RU"/>
        </w:rPr>
      </w:pPr>
    </w:p>
    <w:p w:rsidR="00EA2D35" w:rsidRDefault="00EA2D35" w:rsidP="00EA2D35">
      <w:pPr>
        <w:ind w:left="6237"/>
        <w:contextualSpacing/>
        <w:rPr>
          <w:lang w:val="tt-RU"/>
        </w:rPr>
      </w:pPr>
    </w:p>
    <w:p w:rsidR="00EA2D35" w:rsidRDefault="00EA2D35" w:rsidP="00EA2D35">
      <w:pPr>
        <w:ind w:left="6237"/>
        <w:contextualSpacing/>
        <w:rPr>
          <w:lang w:val="tt-RU"/>
        </w:rPr>
      </w:pPr>
    </w:p>
    <w:p w:rsidR="00EA2D35" w:rsidRDefault="00EA2D35" w:rsidP="00EA2D35">
      <w:pPr>
        <w:ind w:left="6237"/>
        <w:contextualSpacing/>
        <w:rPr>
          <w:lang w:val="tt-RU"/>
        </w:rPr>
      </w:pPr>
    </w:p>
    <w:p w:rsidR="00EA2D35" w:rsidRDefault="00EA2D35" w:rsidP="00EA2D35">
      <w:pPr>
        <w:ind w:left="6237"/>
        <w:contextualSpacing/>
        <w:rPr>
          <w:lang w:val="tt-RU"/>
        </w:rPr>
      </w:pPr>
    </w:p>
    <w:p w:rsidR="00EA2D35" w:rsidRDefault="00EA2D35" w:rsidP="00EA2D35">
      <w:pPr>
        <w:ind w:left="6237"/>
        <w:contextualSpacing/>
        <w:rPr>
          <w:lang w:val="tt-RU"/>
        </w:rPr>
      </w:pPr>
    </w:p>
    <w:p w:rsidR="00EA2D35" w:rsidRDefault="00EA2D35" w:rsidP="00EA2D35">
      <w:pPr>
        <w:ind w:left="6237"/>
        <w:contextualSpacing/>
        <w:rPr>
          <w:lang w:val="tt-RU"/>
        </w:rPr>
      </w:pPr>
    </w:p>
    <w:p w:rsidR="00EA2D35" w:rsidRDefault="00EA2D35" w:rsidP="00EA2D35">
      <w:pPr>
        <w:ind w:left="6237"/>
        <w:contextualSpacing/>
        <w:rPr>
          <w:lang w:val="tt-RU"/>
        </w:rPr>
      </w:pPr>
    </w:p>
    <w:p w:rsidR="00EA2D35" w:rsidRDefault="00EA2D35" w:rsidP="00EA2D35">
      <w:pPr>
        <w:spacing w:line="240" w:lineRule="auto"/>
        <w:ind w:left="6237"/>
        <w:contextualSpacing/>
        <w:rPr>
          <w:rFonts w:ascii="Times New Roman" w:hAnsi="Times New Roman" w:cs="Times New Roman"/>
          <w:lang w:val="tt-RU"/>
        </w:rPr>
      </w:pPr>
    </w:p>
    <w:p w:rsidR="00EA2D35" w:rsidRDefault="00EA2D35" w:rsidP="00EA2D35">
      <w:pPr>
        <w:spacing w:line="240" w:lineRule="auto"/>
        <w:ind w:left="6237"/>
        <w:contextualSpacing/>
        <w:rPr>
          <w:rFonts w:ascii="Times New Roman" w:hAnsi="Times New Roman" w:cs="Times New Roman"/>
          <w:lang w:val="tt-RU"/>
        </w:rPr>
      </w:pPr>
    </w:p>
    <w:p w:rsidR="00EA2D35" w:rsidRPr="00EA2D35" w:rsidRDefault="00EA2D35" w:rsidP="00EA2D35">
      <w:pPr>
        <w:spacing w:line="240" w:lineRule="auto"/>
        <w:ind w:left="6237"/>
        <w:contextualSpacing/>
        <w:rPr>
          <w:rFonts w:ascii="Times New Roman" w:hAnsi="Times New Roman" w:cs="Times New Roman"/>
          <w:lang w:val="tt-RU"/>
        </w:rPr>
      </w:pPr>
      <w:r w:rsidRPr="00EA2D35">
        <w:rPr>
          <w:rFonts w:ascii="Times New Roman" w:hAnsi="Times New Roman" w:cs="Times New Roman"/>
          <w:lang w:val="tt-RU"/>
        </w:rPr>
        <w:lastRenderedPageBreak/>
        <w:t>Түбән Кама муниципаль районы</w:t>
      </w:r>
    </w:p>
    <w:p w:rsidR="00EA2D35" w:rsidRPr="00EA2D35" w:rsidRDefault="00EA2D35" w:rsidP="00EA2D35">
      <w:pPr>
        <w:spacing w:line="240" w:lineRule="auto"/>
        <w:ind w:left="6237"/>
        <w:contextualSpacing/>
        <w:rPr>
          <w:rFonts w:ascii="Times New Roman" w:hAnsi="Times New Roman" w:cs="Times New Roman"/>
          <w:lang w:val="tt-RU"/>
        </w:rPr>
      </w:pPr>
      <w:r w:rsidRPr="00EA2D35">
        <w:rPr>
          <w:rFonts w:ascii="Times New Roman" w:hAnsi="Times New Roman" w:cs="Times New Roman"/>
          <w:lang w:val="tt-RU"/>
        </w:rPr>
        <w:t>Советының</w:t>
      </w:r>
    </w:p>
    <w:p w:rsidR="00EA2D35" w:rsidRPr="00EA2D35" w:rsidRDefault="00EA2D35" w:rsidP="00EA2D35">
      <w:pPr>
        <w:spacing w:line="240" w:lineRule="auto"/>
        <w:ind w:left="6237"/>
        <w:contextualSpacing/>
        <w:rPr>
          <w:rFonts w:ascii="Times New Roman" w:hAnsi="Times New Roman" w:cs="Times New Roman"/>
          <w:lang w:val="tt-RU"/>
        </w:rPr>
      </w:pPr>
      <w:r w:rsidRPr="00EA2D35">
        <w:rPr>
          <w:rFonts w:ascii="Times New Roman" w:hAnsi="Times New Roman" w:cs="Times New Roman"/>
          <w:lang w:val="tt-RU"/>
        </w:rPr>
        <w:t xml:space="preserve">2018 елның 21 </w:t>
      </w:r>
      <w:r w:rsidRPr="00EA2D35">
        <w:rPr>
          <w:rFonts w:ascii="Times New Roman" w:eastAsia="Calibri" w:hAnsi="Times New Roman" w:cs="Times New Roman"/>
          <w:lang w:val="tt-RU"/>
        </w:rPr>
        <w:t>февралендә</w:t>
      </w:r>
      <w:r w:rsidRPr="00EA2D35">
        <w:rPr>
          <w:rFonts w:ascii="Times New Roman" w:hAnsi="Times New Roman" w:cs="Times New Roman"/>
          <w:lang w:val="tt-RU"/>
        </w:rPr>
        <w:t>ге</w:t>
      </w:r>
    </w:p>
    <w:p w:rsidR="00EA2D35" w:rsidRPr="00EA2D35" w:rsidRDefault="00EA2D35" w:rsidP="00EA2D35">
      <w:pPr>
        <w:spacing w:line="240" w:lineRule="auto"/>
        <w:ind w:left="6237"/>
        <w:contextualSpacing/>
        <w:rPr>
          <w:rFonts w:ascii="Times New Roman" w:hAnsi="Times New Roman" w:cs="Times New Roman"/>
          <w:lang w:val="tt-RU"/>
        </w:rPr>
      </w:pPr>
      <w:r w:rsidRPr="00EA2D35">
        <w:rPr>
          <w:rFonts w:ascii="Times New Roman" w:hAnsi="Times New Roman" w:cs="Times New Roman"/>
          <w:lang w:val="en-US"/>
        </w:rPr>
        <w:t>19</w:t>
      </w:r>
      <w:r w:rsidRPr="00EA2D35">
        <w:rPr>
          <w:rFonts w:ascii="Times New Roman" w:hAnsi="Times New Roman" w:cs="Times New Roman"/>
          <w:lang w:val="tt-RU"/>
        </w:rPr>
        <w:t xml:space="preserve"> номерлы карарына</w:t>
      </w:r>
    </w:p>
    <w:p w:rsidR="00EA2D35" w:rsidRDefault="00EA2D35" w:rsidP="00EA2D35">
      <w:pPr>
        <w:spacing w:line="240" w:lineRule="auto"/>
        <w:ind w:left="6237"/>
        <w:contextualSpacing/>
        <w:rPr>
          <w:rFonts w:ascii="Times New Roman" w:hAnsi="Times New Roman" w:cs="Times New Roman"/>
          <w:lang w:val="tt-RU"/>
        </w:rPr>
      </w:pPr>
      <w:r>
        <w:rPr>
          <w:rFonts w:ascii="Times New Roman" w:hAnsi="Times New Roman" w:cs="Times New Roman"/>
          <w:lang w:val="tt-RU"/>
        </w:rPr>
        <w:t>кушымта</w:t>
      </w:r>
    </w:p>
    <w:p w:rsidR="00EA2D35" w:rsidRDefault="00EA2D35" w:rsidP="00EA2D35">
      <w:pPr>
        <w:spacing w:line="240" w:lineRule="auto"/>
        <w:ind w:left="6237"/>
        <w:contextualSpacing/>
        <w:rPr>
          <w:rFonts w:ascii="Times New Roman" w:hAnsi="Times New Roman" w:cs="Times New Roman"/>
          <w:lang w:val="tt-RU"/>
        </w:rPr>
      </w:pPr>
    </w:p>
    <w:p w:rsidR="00EA2D35" w:rsidRDefault="001478C0" w:rsidP="00EA2D35">
      <w:pPr>
        <w:spacing w:line="240" w:lineRule="auto"/>
        <w:contextualSpacing/>
        <w:jc w:val="center"/>
        <w:rPr>
          <w:rFonts w:ascii="Times New Roman" w:hAnsi="Times New Roman" w:cs="Times New Roman"/>
          <w:sz w:val="24"/>
          <w:szCs w:val="24"/>
          <w:lang w:val="tt-RU"/>
        </w:rPr>
      </w:pPr>
      <w:r w:rsidRPr="00EA2D35">
        <w:rPr>
          <w:rFonts w:ascii="Times New Roman" w:hAnsi="Times New Roman" w:cs="Times New Roman"/>
          <w:sz w:val="24"/>
          <w:szCs w:val="24"/>
          <w:lang w:val="tt-RU"/>
        </w:rPr>
        <w:t xml:space="preserve">ТАТАРСТАН  РЕСПУБЛИКАСЫ ТҮБӘН КАМА МУНИЦИПАЛЬ РАЙОНЫ </w:t>
      </w:r>
    </w:p>
    <w:p w:rsidR="00EA2D35" w:rsidRDefault="001478C0" w:rsidP="00EA2D35">
      <w:pPr>
        <w:spacing w:line="240" w:lineRule="auto"/>
        <w:contextualSpacing/>
        <w:jc w:val="center"/>
        <w:rPr>
          <w:rFonts w:ascii="Times New Roman" w:hAnsi="Times New Roman" w:cs="Times New Roman"/>
          <w:sz w:val="24"/>
          <w:szCs w:val="24"/>
          <w:lang w:val="tt-RU"/>
        </w:rPr>
      </w:pPr>
      <w:r w:rsidRPr="00EA2D35">
        <w:rPr>
          <w:rFonts w:ascii="Times New Roman" w:hAnsi="Times New Roman" w:cs="Times New Roman"/>
          <w:sz w:val="24"/>
          <w:szCs w:val="24"/>
          <w:lang w:val="tt-RU"/>
        </w:rPr>
        <w:t xml:space="preserve">МАКАРОВКА АВЫЛ ҖИРЛЕГЕНЕҢ  ШӘҺӘР ТӨЗЕЛЕШЕН ПРОЕКТЛАШТЫРУНЫҢ  </w:t>
      </w:r>
    </w:p>
    <w:p w:rsidR="001478C0" w:rsidRPr="00EA2D35" w:rsidRDefault="001478C0" w:rsidP="00EA2D35">
      <w:pPr>
        <w:spacing w:line="240" w:lineRule="auto"/>
        <w:contextualSpacing/>
        <w:jc w:val="center"/>
        <w:rPr>
          <w:rFonts w:ascii="Times New Roman" w:hAnsi="Times New Roman" w:cs="Times New Roman"/>
          <w:sz w:val="24"/>
          <w:szCs w:val="24"/>
          <w:lang w:val="tt-RU"/>
        </w:rPr>
      </w:pPr>
      <w:r w:rsidRPr="00EA2D35">
        <w:rPr>
          <w:rFonts w:ascii="Times New Roman" w:hAnsi="Times New Roman" w:cs="Times New Roman"/>
          <w:sz w:val="24"/>
          <w:szCs w:val="24"/>
          <w:lang w:val="tt-RU"/>
        </w:rPr>
        <w:t>ҖИРЛЕ НОРМАТИВЛАРЫ</w:t>
      </w:r>
    </w:p>
    <w:p w:rsidR="001478C0" w:rsidRPr="00EA2D35" w:rsidRDefault="001478C0" w:rsidP="001478C0">
      <w:pPr>
        <w:pStyle w:val="a3"/>
        <w:keepLines/>
        <w:kinsoku w:val="0"/>
        <w:overflowPunct w:val="0"/>
        <w:ind w:right="103" w:firstLine="308"/>
        <w:jc w:val="both"/>
        <w:rPr>
          <w:sz w:val="24"/>
          <w:szCs w:val="24"/>
          <w:lang w:val="tt-RU"/>
        </w:rPr>
      </w:pPr>
    </w:p>
    <w:p w:rsidR="001478C0" w:rsidRPr="0079189C" w:rsidRDefault="001478C0" w:rsidP="001478C0">
      <w:pPr>
        <w:pStyle w:val="a3"/>
        <w:keepLines/>
        <w:kinsoku w:val="0"/>
        <w:overflowPunct w:val="0"/>
        <w:ind w:right="103" w:firstLine="308"/>
        <w:jc w:val="both"/>
        <w:rPr>
          <w:b/>
          <w:sz w:val="24"/>
          <w:szCs w:val="24"/>
        </w:rPr>
      </w:pPr>
      <w:r w:rsidRPr="0079189C">
        <w:rPr>
          <w:b/>
          <w:sz w:val="24"/>
          <w:szCs w:val="24"/>
          <w:lang w:val="tt-RU"/>
        </w:rPr>
        <w:t>Кереш</w:t>
      </w:r>
    </w:p>
    <w:p w:rsidR="001478C0" w:rsidRPr="0079189C" w:rsidRDefault="001478C0" w:rsidP="001478C0">
      <w:pPr>
        <w:pStyle w:val="a3"/>
        <w:kinsoku w:val="0"/>
        <w:overflowPunct w:val="0"/>
        <w:ind w:right="103" w:firstLine="308"/>
        <w:jc w:val="both"/>
        <w:rPr>
          <w:sz w:val="24"/>
          <w:szCs w:val="24"/>
        </w:rPr>
      </w:pPr>
      <w:r w:rsidRPr="0079189C">
        <w:rPr>
          <w:sz w:val="24"/>
          <w:szCs w:val="24"/>
        </w:rPr>
        <w:t>Түбән Кама муниципаль районы Макаровка авыл җирлеген шәһәр төзелешен проектлаштыруның җирле нормативлары (алга таба - нормативлар) җирлек үсешенең иминлеген һәм тотрыклылыгын шәһәр төзелеше чаралары белән тәэмин итүгә, халык сәламәтлеген саклауга, табигать ресурсларын һәм әйләнә-тирә мохитне саклауны, мәдәни мирас объектларын һәм мәдәни мирас объектлары билгеләренә ия объектларны саклап калуга, территорияләрне табигый һәм техноген характердагы тискәре йогынтылардан яклауга, шулай ук Россия Федерациясе һәм Татарстан Республикасы законнарында билгеләнгән гражданнарның, инвалидларны һәм халыкның аз мобиль төркемнәрен кертеп, социаль гарантияләрен гамәлгә ашыру өчен шартлар тудыруга, социаль һәм мәдәни-көнкүреш хезмәт күрсәтү һәм транспорт инфраструктурасын һәм төзекләндерү объектлары белән тәэмин итү өлешендә юнәлдерелгән.</w:t>
      </w:r>
    </w:p>
    <w:p w:rsidR="001478C0" w:rsidRPr="0079189C" w:rsidRDefault="001478C0" w:rsidP="001478C0">
      <w:pPr>
        <w:pStyle w:val="a3"/>
        <w:kinsoku w:val="0"/>
        <w:overflowPunct w:val="0"/>
        <w:ind w:right="103" w:firstLine="308"/>
        <w:jc w:val="both"/>
        <w:rPr>
          <w:sz w:val="24"/>
          <w:szCs w:val="24"/>
        </w:rPr>
      </w:pPr>
      <w:r w:rsidRPr="0079189C">
        <w:rPr>
          <w:sz w:val="24"/>
          <w:szCs w:val="24"/>
        </w:rPr>
        <w:t>Нормативларның төп максаты - шәһәр төзелешен планлаштыру белән территорияне үстерүне социаль-икътисадый планлаштыруның үзара бәйләнешен, килештерелүен тәэмин итү. Нормативлар шулай ук территориаль планлаштыру документларының, шәһәр төзелешен зоналаштыру документларының һәм территорияне планлаштыру документларының сыйфатын бәяләү критерие булып тора.</w:t>
      </w:r>
    </w:p>
    <w:p w:rsidR="001478C0" w:rsidRPr="0079189C" w:rsidRDefault="001478C0" w:rsidP="001478C0">
      <w:pPr>
        <w:pStyle w:val="a3"/>
        <w:kinsoku w:val="0"/>
        <w:overflowPunct w:val="0"/>
        <w:ind w:right="103" w:firstLine="308"/>
        <w:jc w:val="both"/>
        <w:rPr>
          <w:sz w:val="24"/>
          <w:szCs w:val="24"/>
        </w:rPr>
      </w:pPr>
      <w:r w:rsidRPr="0079189C">
        <w:rPr>
          <w:sz w:val="24"/>
          <w:szCs w:val="24"/>
        </w:rPr>
        <w:t>Әлеге нормативлар гамәлдәге федераль нормаларның төп нигезләмәләрен конкретлаштыралар һәм үстерәләр.</w:t>
      </w:r>
    </w:p>
    <w:p w:rsidR="001478C0" w:rsidRPr="0079189C" w:rsidRDefault="001478C0" w:rsidP="001478C0">
      <w:pPr>
        <w:pStyle w:val="a3"/>
        <w:kinsoku w:val="0"/>
        <w:overflowPunct w:val="0"/>
        <w:ind w:right="103" w:firstLine="308"/>
        <w:jc w:val="both"/>
        <w:rPr>
          <w:sz w:val="24"/>
          <w:szCs w:val="24"/>
        </w:rPr>
      </w:pPr>
      <w:r w:rsidRPr="0079189C">
        <w:rPr>
          <w:sz w:val="24"/>
          <w:szCs w:val="24"/>
        </w:rPr>
        <w:t>Әлеге нормативлар Россия Федерациясе һәм Татарстан Республикасы законнары нигезендә эшләнгән.</w:t>
      </w:r>
    </w:p>
    <w:p w:rsidR="001478C0" w:rsidRPr="0079189C" w:rsidRDefault="001478C0" w:rsidP="001478C0">
      <w:pPr>
        <w:pStyle w:val="a3"/>
        <w:kinsoku w:val="0"/>
        <w:overflowPunct w:val="0"/>
        <w:ind w:right="103" w:firstLine="308"/>
        <w:jc w:val="both"/>
        <w:rPr>
          <w:sz w:val="24"/>
          <w:szCs w:val="24"/>
        </w:rPr>
      </w:pPr>
      <w:r w:rsidRPr="0079189C">
        <w:rPr>
          <w:sz w:val="24"/>
          <w:szCs w:val="24"/>
        </w:rPr>
        <w:t>Нормативларда кеше яшәешенең уңай шартларын тәэмин итүнең минималь исәпләү күрсәткечләре (шул исәптән социаль һәм коммуналь-көнкүреш билгеләнешендәге объектлар, мондый объектларның халык өчен (инвалидларны да кертеп), инженер-транспорт инфраструктурасы объектлары, территорияне төзекләндерү) бар.</w:t>
      </w:r>
    </w:p>
    <w:p w:rsidR="001478C0" w:rsidRPr="0079189C" w:rsidRDefault="001478C0" w:rsidP="001478C0">
      <w:pPr>
        <w:pStyle w:val="a3"/>
        <w:kinsoku w:val="0"/>
        <w:overflowPunct w:val="0"/>
        <w:ind w:right="103" w:firstLine="308"/>
        <w:jc w:val="both"/>
        <w:rPr>
          <w:sz w:val="24"/>
          <w:szCs w:val="24"/>
        </w:rPr>
      </w:pPr>
      <w:r w:rsidRPr="0079189C">
        <w:rPr>
          <w:sz w:val="24"/>
          <w:szCs w:val="24"/>
        </w:rPr>
        <w:t>Нормативлар Россия Федерациясе Шәһәр төзелеше кодексының 2003 елның 6 октябрендә кабул ителгән «Россия Федерациясендә җирле үзидарәне оештыруның гомуми принциплары турында» 131-Ф3 номерлы Федераль закон таләпләре нигезендә эшләнгән.</w:t>
      </w:r>
    </w:p>
    <w:p w:rsidR="001478C0" w:rsidRPr="0079189C" w:rsidRDefault="001478C0" w:rsidP="001478C0">
      <w:pPr>
        <w:pStyle w:val="a3"/>
        <w:kinsoku w:val="0"/>
        <w:overflowPunct w:val="0"/>
        <w:ind w:right="103" w:firstLine="308"/>
        <w:jc w:val="both"/>
        <w:rPr>
          <w:sz w:val="24"/>
          <w:szCs w:val="24"/>
        </w:rPr>
      </w:pPr>
      <w:r w:rsidRPr="0079189C">
        <w:rPr>
          <w:sz w:val="24"/>
          <w:szCs w:val="24"/>
        </w:rPr>
        <w:t>Җирлекнең табигый-климатик, социаль, икътисадый, милли һәм территориаль үзенчәлекләрен исәпкә алып, статистик һәм демографик белешмәләр нигезендә төзелгән «Татарстан Республикасында шәһәр төзелеше эшчәнлеге турында» 2010 елның 25 декабрендәге 98-ТРЗ номерлы Татарстан Республикасы Законы. Нормативларны раслау һәм аларга үзгәрешләр кертү Россия Федерациясе һәм Татарстан Республикасы законнары таләпләре нигезендә гамәлгә ашырыла.</w:t>
      </w:r>
    </w:p>
    <w:p w:rsidR="001478C0" w:rsidRPr="0079189C" w:rsidRDefault="001478C0" w:rsidP="001478C0">
      <w:pPr>
        <w:pStyle w:val="a3"/>
        <w:kinsoku w:val="0"/>
        <w:overflowPunct w:val="0"/>
        <w:ind w:right="103" w:firstLine="308"/>
        <w:jc w:val="both"/>
        <w:rPr>
          <w:sz w:val="24"/>
          <w:szCs w:val="24"/>
        </w:rPr>
      </w:pPr>
    </w:p>
    <w:p w:rsidR="001478C0" w:rsidRPr="0079189C" w:rsidRDefault="001478C0" w:rsidP="001478C0">
      <w:pPr>
        <w:pStyle w:val="11"/>
        <w:keepLines/>
        <w:tabs>
          <w:tab w:val="left" w:pos="4019"/>
        </w:tabs>
        <w:kinsoku w:val="0"/>
        <w:overflowPunct w:val="0"/>
        <w:ind w:left="118" w:right="1109" w:firstLine="308"/>
        <w:jc w:val="both"/>
        <w:rPr>
          <w:sz w:val="24"/>
          <w:szCs w:val="24"/>
        </w:rPr>
      </w:pPr>
      <w:r w:rsidRPr="0079189C">
        <w:rPr>
          <w:sz w:val="24"/>
          <w:szCs w:val="24"/>
        </w:rPr>
        <w:t>1. Куллану өлкәсе</w:t>
      </w:r>
    </w:p>
    <w:p w:rsidR="001478C0" w:rsidRPr="0079189C" w:rsidRDefault="001478C0" w:rsidP="001478C0">
      <w:pPr>
        <w:pStyle w:val="11"/>
        <w:keepLines/>
        <w:tabs>
          <w:tab w:val="left" w:pos="4019"/>
        </w:tabs>
        <w:kinsoku w:val="0"/>
        <w:overflowPunct w:val="0"/>
        <w:ind w:left="118" w:right="1109" w:firstLine="308"/>
        <w:jc w:val="both"/>
        <w:rPr>
          <w:sz w:val="24"/>
          <w:szCs w:val="24"/>
        </w:rPr>
      </w:pPr>
    </w:p>
    <w:p w:rsidR="001478C0" w:rsidRPr="0079189C" w:rsidRDefault="001478C0" w:rsidP="001478C0">
      <w:pPr>
        <w:pStyle w:val="a3"/>
        <w:keepLines/>
        <w:numPr>
          <w:ilvl w:val="1"/>
          <w:numId w:val="112"/>
        </w:numPr>
        <w:kinsoku w:val="0"/>
        <w:overflowPunct w:val="0"/>
        <w:ind w:left="118" w:firstLine="308"/>
        <w:jc w:val="both"/>
        <w:rPr>
          <w:sz w:val="24"/>
          <w:szCs w:val="24"/>
        </w:rPr>
      </w:pPr>
      <w:r w:rsidRPr="0079189C">
        <w:rPr>
          <w:sz w:val="24"/>
          <w:szCs w:val="24"/>
        </w:rPr>
        <w:t xml:space="preserve">Әлеге нормативлар җирлекне проектлаштыруга кагыла һәм аны планлаштыруга һәм төзүгә төп таләпләрне үз эченә ала. </w:t>
      </w:r>
    </w:p>
    <w:p w:rsidR="001478C0" w:rsidRPr="0079189C" w:rsidRDefault="001478C0" w:rsidP="001478C0">
      <w:pPr>
        <w:pStyle w:val="a3"/>
        <w:keepLines/>
        <w:numPr>
          <w:ilvl w:val="1"/>
          <w:numId w:val="112"/>
        </w:numPr>
        <w:kinsoku w:val="0"/>
        <w:overflowPunct w:val="0"/>
        <w:ind w:left="118" w:firstLine="308"/>
        <w:jc w:val="both"/>
        <w:rPr>
          <w:sz w:val="24"/>
          <w:szCs w:val="24"/>
        </w:rPr>
      </w:pPr>
      <w:r w:rsidRPr="0079189C">
        <w:rPr>
          <w:sz w:val="24"/>
          <w:szCs w:val="24"/>
        </w:rPr>
        <w:t>Җирлек территориясендә шәһәр төзелешен нормалаштыру объектлары:</w:t>
      </w:r>
    </w:p>
    <w:p w:rsidR="001478C0" w:rsidRPr="0079189C" w:rsidRDefault="001478C0" w:rsidP="001478C0">
      <w:pPr>
        <w:pStyle w:val="a3"/>
        <w:keepLines/>
        <w:kinsoku w:val="0"/>
        <w:overflowPunct w:val="0"/>
        <w:ind w:firstLine="308"/>
        <w:jc w:val="both"/>
        <w:rPr>
          <w:sz w:val="24"/>
          <w:szCs w:val="24"/>
        </w:rPr>
      </w:pPr>
      <w:r w:rsidRPr="0079189C">
        <w:rPr>
          <w:sz w:val="24"/>
          <w:szCs w:val="24"/>
        </w:rPr>
        <w:t>функциональ зоналар: торак, иҗтимагый-эшлекле, җитештерү, рекреацион зоналар, инженерлык һәм транспорт инфраструктурасы зоналары, махсус билгеләнештәге, авыл хуҗалыгы файдалануындагы зоналар;</w:t>
      </w:r>
    </w:p>
    <w:p w:rsidR="001478C0" w:rsidRPr="0079189C" w:rsidRDefault="001478C0" w:rsidP="001478C0">
      <w:pPr>
        <w:pStyle w:val="a3"/>
        <w:kinsoku w:val="0"/>
        <w:overflowPunct w:val="0"/>
        <w:ind w:right="103" w:firstLine="308"/>
        <w:jc w:val="both"/>
        <w:rPr>
          <w:sz w:val="24"/>
          <w:szCs w:val="24"/>
        </w:rPr>
      </w:pPr>
      <w:r w:rsidRPr="0079189C">
        <w:rPr>
          <w:sz w:val="24"/>
          <w:szCs w:val="24"/>
        </w:rPr>
        <w:t>мәдәни мирас объектлары билгеләренә ия тарихи-мәдәни мирас объектларын урнаштыру зоналары;</w:t>
      </w:r>
    </w:p>
    <w:p w:rsidR="001478C0" w:rsidRPr="0079189C" w:rsidRDefault="001478C0" w:rsidP="001478C0">
      <w:pPr>
        <w:pStyle w:val="a3"/>
        <w:keepLines/>
        <w:kinsoku w:val="0"/>
        <w:overflowPunct w:val="0"/>
        <w:ind w:firstLine="308"/>
        <w:jc w:val="both"/>
        <w:rPr>
          <w:sz w:val="24"/>
          <w:szCs w:val="24"/>
        </w:rPr>
      </w:pPr>
      <w:r w:rsidRPr="0079189C">
        <w:rPr>
          <w:sz w:val="24"/>
          <w:szCs w:val="24"/>
        </w:rPr>
        <w:t>социаль хезмәт күрсәтү учреждениеләре һәм предприятиеләре челтәре;</w:t>
      </w:r>
    </w:p>
    <w:p w:rsidR="001478C0" w:rsidRPr="0079189C" w:rsidRDefault="001478C0" w:rsidP="001478C0">
      <w:pPr>
        <w:pStyle w:val="a3"/>
        <w:keepLines/>
        <w:kinsoku w:val="0"/>
        <w:overflowPunct w:val="0"/>
        <w:ind w:firstLine="308"/>
        <w:jc w:val="both"/>
        <w:rPr>
          <w:sz w:val="24"/>
          <w:szCs w:val="24"/>
        </w:rPr>
      </w:pPr>
      <w:r w:rsidRPr="0079189C">
        <w:rPr>
          <w:sz w:val="24"/>
          <w:szCs w:val="24"/>
        </w:rPr>
        <w:t>транспорт һәм инженерлык инфраструктурасы объектлары.</w:t>
      </w:r>
    </w:p>
    <w:p w:rsidR="001478C0" w:rsidRPr="0079189C" w:rsidRDefault="001478C0" w:rsidP="001478C0">
      <w:pPr>
        <w:pStyle w:val="a3"/>
        <w:keepLines/>
        <w:kinsoku w:val="0"/>
        <w:overflowPunct w:val="0"/>
        <w:ind w:firstLine="308"/>
        <w:jc w:val="both"/>
        <w:rPr>
          <w:sz w:val="24"/>
          <w:szCs w:val="24"/>
        </w:rPr>
      </w:pPr>
      <w:r w:rsidRPr="0079189C">
        <w:rPr>
          <w:sz w:val="24"/>
          <w:szCs w:val="24"/>
        </w:rPr>
        <w:lastRenderedPageBreak/>
        <w:t>Җирлек территориясендә шәһәр төзелешен нормалаштыру объектларының урнашуы территориаль планлаштыру схемасы, генераль план, җирдән файдалану һәм төзелеш кагыйдәләре һәм территорияләрне планлаштыру проектлары нигезендә билгеләнә.</w:t>
      </w:r>
    </w:p>
    <w:p w:rsidR="001478C0" w:rsidRPr="0079189C" w:rsidRDefault="001478C0" w:rsidP="001478C0">
      <w:pPr>
        <w:pStyle w:val="a3"/>
        <w:keepLines/>
        <w:kinsoku w:val="0"/>
        <w:overflowPunct w:val="0"/>
        <w:ind w:firstLine="308"/>
        <w:jc w:val="both"/>
        <w:rPr>
          <w:sz w:val="24"/>
          <w:szCs w:val="24"/>
        </w:rPr>
      </w:pPr>
      <w:r w:rsidRPr="0079189C">
        <w:rPr>
          <w:sz w:val="24"/>
          <w:szCs w:val="24"/>
        </w:rPr>
        <w:t xml:space="preserve">1.3. Территориаль планлаштыру документларын, җирдән файдалану һәм төзелеш проектлары һәм территорияне планлаштыру документларын эшләгәндә түбәндәгеләрне үтәргә кирәк:  </w:t>
      </w:r>
    </w:p>
    <w:p w:rsidR="001478C0" w:rsidRPr="0079189C" w:rsidRDefault="001478C0" w:rsidP="001478C0">
      <w:pPr>
        <w:pStyle w:val="a3"/>
        <w:keepLines/>
        <w:kinsoku w:val="0"/>
        <w:overflowPunct w:val="0"/>
        <w:ind w:firstLine="308"/>
        <w:jc w:val="both"/>
        <w:rPr>
          <w:sz w:val="24"/>
          <w:szCs w:val="24"/>
        </w:rPr>
      </w:pPr>
      <w:r w:rsidRPr="0079189C">
        <w:rPr>
          <w:sz w:val="24"/>
          <w:szCs w:val="24"/>
        </w:rPr>
        <w:t>конкрет мохит районнары өчен дифференциацияләнгән территориядән файдалануның интенсивлыгы;</w:t>
      </w:r>
    </w:p>
    <w:p w:rsidR="001478C0" w:rsidRPr="0079189C" w:rsidRDefault="001478C0" w:rsidP="001478C0">
      <w:pPr>
        <w:pStyle w:val="a3"/>
        <w:keepLines/>
        <w:kinsoku w:val="0"/>
        <w:overflowPunct w:val="0"/>
        <w:ind w:firstLine="308"/>
        <w:jc w:val="both"/>
        <w:rPr>
          <w:sz w:val="24"/>
          <w:szCs w:val="24"/>
        </w:rPr>
      </w:pPr>
      <w:r w:rsidRPr="0079189C">
        <w:rPr>
          <w:sz w:val="24"/>
          <w:szCs w:val="24"/>
        </w:rPr>
        <w:t>мәдәни мирас объектларын, мәдәни мирас объектлары билгеләренә ия булган объектларны саклау һәм тарихи планлаштыруны һәм төзелешне саклап калу таләпләре;</w:t>
      </w:r>
    </w:p>
    <w:p w:rsidR="001478C0" w:rsidRPr="0079189C" w:rsidRDefault="001478C0" w:rsidP="001478C0">
      <w:pPr>
        <w:pStyle w:val="a3"/>
        <w:keepLines/>
        <w:kinsoku w:val="0"/>
        <w:overflowPunct w:val="0"/>
        <w:ind w:firstLine="308"/>
        <w:jc w:val="both"/>
        <w:rPr>
          <w:sz w:val="24"/>
          <w:szCs w:val="24"/>
        </w:rPr>
      </w:pPr>
      <w:r w:rsidRPr="0079189C">
        <w:rPr>
          <w:sz w:val="24"/>
          <w:szCs w:val="24"/>
        </w:rPr>
        <w:t>әйләнә-тирә мохитне һәм табигый комплекс территорияләрен саклау таләпләре;</w:t>
      </w:r>
    </w:p>
    <w:p w:rsidR="001478C0" w:rsidRPr="0079189C" w:rsidRDefault="001478C0" w:rsidP="001478C0">
      <w:pPr>
        <w:pStyle w:val="a3"/>
        <w:keepLines/>
        <w:kinsoku w:val="0"/>
        <w:overflowPunct w:val="0"/>
        <w:ind w:firstLine="308"/>
        <w:jc w:val="both"/>
        <w:rPr>
          <w:sz w:val="24"/>
          <w:szCs w:val="24"/>
        </w:rPr>
      </w:pPr>
      <w:r w:rsidRPr="0079189C">
        <w:rPr>
          <w:sz w:val="24"/>
          <w:szCs w:val="24"/>
        </w:rPr>
        <w:t>санитар-гигиена нормалары һәм янгын куркынычсызлыгы таләпләре;</w:t>
      </w:r>
    </w:p>
    <w:p w:rsidR="001478C0" w:rsidRPr="0079189C" w:rsidRDefault="001478C0" w:rsidP="001478C0">
      <w:pPr>
        <w:pStyle w:val="a3"/>
        <w:keepLines/>
        <w:kinsoku w:val="0"/>
        <w:overflowPunct w:val="0"/>
        <w:ind w:firstLine="308"/>
        <w:jc w:val="both"/>
        <w:rPr>
          <w:sz w:val="24"/>
          <w:szCs w:val="24"/>
        </w:rPr>
      </w:pPr>
      <w:r w:rsidRPr="0079189C">
        <w:rPr>
          <w:sz w:val="24"/>
          <w:szCs w:val="24"/>
        </w:rPr>
        <w:t>инвалидлар һәм халыкның аз мобиль төркемнәре өчен шәһәр төзелеше объектларыннан файдалану таләпләре.</w:t>
      </w:r>
    </w:p>
    <w:p w:rsidR="001478C0" w:rsidRPr="0079189C" w:rsidRDefault="001478C0" w:rsidP="001478C0">
      <w:pPr>
        <w:pStyle w:val="a3"/>
        <w:keepLines/>
        <w:kinsoku w:val="0"/>
        <w:overflowPunct w:val="0"/>
        <w:ind w:firstLine="308"/>
        <w:jc w:val="both"/>
        <w:rPr>
          <w:sz w:val="24"/>
          <w:szCs w:val="24"/>
        </w:rPr>
      </w:pPr>
      <w:r w:rsidRPr="0079189C">
        <w:rPr>
          <w:sz w:val="24"/>
          <w:szCs w:val="24"/>
        </w:rPr>
        <w:t>1.4. Әлеге нормативлар территориаль планлаштыру документлары проектларын, шәһәр төзелешен зоналаштыру документларын һәм территорияне планлаштыру документларын әзерләгәндә, шулай ук күрсәтелгән документларга үзгәрешләр керткәндә кулланыла.</w:t>
      </w:r>
    </w:p>
    <w:p w:rsidR="001478C0" w:rsidRPr="0079189C" w:rsidRDefault="001478C0" w:rsidP="001478C0">
      <w:pPr>
        <w:pStyle w:val="a3"/>
        <w:keepLines/>
        <w:kinsoku w:val="0"/>
        <w:overflowPunct w:val="0"/>
        <w:ind w:firstLine="308"/>
        <w:jc w:val="both"/>
        <w:rPr>
          <w:sz w:val="24"/>
          <w:szCs w:val="24"/>
        </w:rPr>
      </w:pPr>
      <w:r w:rsidRPr="0079189C">
        <w:rPr>
          <w:sz w:val="24"/>
          <w:szCs w:val="24"/>
        </w:rPr>
        <w:t>Нормативлар капиталь төзелеш объектлары өчен функциональ зоналар чикләрен, җир участоклары күләмнәрен, җирле әһәмияттәге капиталь төзелеш объектларын планлаштырып урнаштыру зоналары күләмнәрен, объектларның мөмкин булу радиусларын билгеләгәндә проект оешмалары тарафыннан исәпкә алына.</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1.5. Шәһәр төзелешен проектлаштыру нормативлары территориаль планлаштыру документлары проектларын районның җирле үзидарә органнары белән килештергәндә исәпкә алына.</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1.6. Нормативлар халык тарафыннан да, башка кызыксынган субъектлар да генераль план проекты буенча халык алдында тыңлаулар уздырганда, җирдән файдалану һәм төзелеш алып бару кагыйдәләре проекты, территорияне планлаштыру проекты һәм территорияне планлаштыру документлары составында әзерләнгән территорияне ызанлау проекты буенча исәпкә алына.</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1.7. Җирле үзидарә органнары тарафыннан шәһәр төзелеше эшчәнлеге турындагы законнарның үтәлешен тикшереп торуны гамәлгә ашыруга вәкаләтле Татарстан Республикасы башкарма хакимияте органы, контроль вәкаләтләрне гамәлгә ашырганда ачыкланган хокук бозуларны нигезләү өчен шәһәр төзелешен проектлаштыруның республика нормативлары нигезләмәләренә таянырга хокуклы.</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1.8. Нормативлар биналарның һәм корылмаларның иминлеге турында техник регламент» 2009 елның 30 декабрендәге 384-Ф3 номерлы Федераль закон таләпләренә туры килә, ул биналарга һәм корылмаларга (шул исәптән алар составына керә торган инженерлык-техник тәэмин итү челтәрләренә һәм инженер-техник тәэмин итү системаларына) карата, шулай ук проектлау (эзләнүләрне дә кертеп), төзелеш, монтаж, җайга салу, эксплуатацияләү һәм утильләштерү (снос) процесслары биналары һәм корылмалары белән бәйле таләпләрне, шул исәптән таләпләрне билгели:</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механик иминлек;</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янгын куркынычсызлыгы;</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 xml:space="preserve">куркыныч табигый процессларда һәм күренешләрдә һәм (яисә) техноген йогынтыларда иминлек; </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биналарда һәм корылмаларда кеше сәламәтлеге өчен имин яшәү шартлары;</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биналар һәм корылмалардан файдаланучылар өчен иминлек;</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инвалидлар һәм хәрәкәт мөмкинлекләре чикләнгән халыкның башка төркемнәре өчен биналардан һәм корылмалардан файдалану;</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биналарның һәм корылмаларның энергетик нәтиҗәлелеген;</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биналарның һәм корылмаларның әйләнә-тирә мохиткә йогынтысының куркынычсыз дәрәҗәсе.</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Нормативларда «Янгын куркынычсызлыгын тәэмин итү турында техник регламент» 2008 елның 22 июлендәге 123-ФЗ номерлы Федераль законда билгеләнгән таләпләр бар.</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1.9. Махсус сакланылучы табигать территорияләрендә нормативлар махсус сакланылучы табигать территорияләрен саклау өлкәсендәге законнарга каршы килмәгән өлешендә кулланыла.</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 xml:space="preserve">1.10. Табигать һәм яшелләндерелгән территорияләрдә нормативлар күрсәтелгән территорияләрне саклау һәм алардан файдалану кагыйдәләренә каршы килмәгән өлешендә кулланыла. </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lastRenderedPageBreak/>
        <w:t>1.11. Территорияләрдән файдалануның махсус шартлары булган зоналар территорияләрендә нормативлар федераль һәм республика законнары таләпләренә каршы килмәгән өлешендә кулланыла, алар нигезендә территорияләрдән файдалануның махсус шартлары булган зоналар билгеләнгән.</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 xml:space="preserve">1.12. Тарихи-мәдәни билгеләнештәге җирләрдә нормативлар мәдәни мирас объектларын саклау һәм алардан файдалану өлкәсендәге законнарга каршы килмәгән өлешендә кулланыла. </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 xml:space="preserve">1.13. Халыкның һәм территориянең, шул исәптән янгын деполарының, ашыгыч ярдәм күрсәтү подстанцияләренең, башка объектларның иминлеген тәэмин итүче ашыгыч хезмәтләр объектларын урнаштыру федераль законнар нигезендә гамәлгә ашырыла. </w:t>
      </w:r>
    </w:p>
    <w:p w:rsidR="001478C0" w:rsidRPr="0079189C" w:rsidRDefault="001478C0" w:rsidP="001478C0">
      <w:pPr>
        <w:pStyle w:val="a3"/>
        <w:keepLines/>
        <w:kinsoku w:val="0"/>
        <w:overflowPunct w:val="0"/>
        <w:ind w:firstLine="308"/>
        <w:jc w:val="both"/>
        <w:rPr>
          <w:sz w:val="24"/>
          <w:szCs w:val="24"/>
        </w:rPr>
      </w:pPr>
      <w:r w:rsidRPr="0079189C">
        <w:rPr>
          <w:sz w:val="24"/>
          <w:szCs w:val="24"/>
        </w:rPr>
        <w:t>1.14. Нормативлар аларны раслаганнан соң гамәлгә керәләр.</w:t>
      </w: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11"/>
        <w:keepLines/>
        <w:numPr>
          <w:ilvl w:val="0"/>
          <w:numId w:val="112"/>
        </w:numPr>
        <w:tabs>
          <w:tab w:val="left" w:pos="3940"/>
        </w:tabs>
        <w:kinsoku w:val="0"/>
        <w:overflowPunct w:val="0"/>
        <w:ind w:left="118" w:right="106" w:firstLine="308"/>
        <w:jc w:val="both"/>
        <w:rPr>
          <w:sz w:val="24"/>
          <w:szCs w:val="24"/>
          <w:lang w:val="tt-RU"/>
        </w:rPr>
      </w:pPr>
      <w:r w:rsidRPr="0079189C">
        <w:rPr>
          <w:sz w:val="24"/>
          <w:szCs w:val="24"/>
        </w:rPr>
        <w:t>Норматив сылтамалар</w:t>
      </w:r>
    </w:p>
    <w:p w:rsidR="001478C0" w:rsidRPr="0079189C" w:rsidRDefault="001478C0" w:rsidP="001478C0">
      <w:pPr>
        <w:pStyle w:val="11"/>
        <w:keepLines/>
        <w:tabs>
          <w:tab w:val="left" w:pos="3940"/>
        </w:tabs>
        <w:kinsoku w:val="0"/>
        <w:overflowPunct w:val="0"/>
        <w:ind w:left="118" w:right="106" w:firstLine="308"/>
        <w:jc w:val="both"/>
        <w:outlineLvl w:val="9"/>
        <w:rPr>
          <w:b w:val="0"/>
          <w:bCs w:val="0"/>
          <w:sz w:val="24"/>
          <w:szCs w:val="24"/>
        </w:rPr>
      </w:pPr>
    </w:p>
    <w:p w:rsidR="001478C0" w:rsidRPr="0079189C" w:rsidRDefault="001478C0" w:rsidP="001478C0">
      <w:pPr>
        <w:pStyle w:val="a3"/>
        <w:keepLines/>
        <w:kinsoku w:val="0"/>
        <w:overflowPunct w:val="0"/>
        <w:ind w:right="102" w:firstLine="308"/>
        <w:jc w:val="both"/>
        <w:rPr>
          <w:sz w:val="24"/>
          <w:szCs w:val="24"/>
        </w:rPr>
      </w:pPr>
      <w:r w:rsidRPr="0079189C">
        <w:rPr>
          <w:sz w:val="24"/>
          <w:szCs w:val="24"/>
        </w:rPr>
        <w:t>Нормативларда аларга карата 1 нче кушымтада китерелгән норматив хокукый актларга, Россия Федерациясенең, Татарстан Республикасының норматив-техник документларына һәм стандартларына сылтамалар файдаланылды.</w:t>
      </w:r>
    </w:p>
    <w:p w:rsidR="001478C0" w:rsidRPr="0079189C" w:rsidRDefault="001478C0" w:rsidP="001478C0">
      <w:pPr>
        <w:pStyle w:val="a3"/>
        <w:keepLines/>
        <w:kinsoku w:val="0"/>
        <w:overflowPunct w:val="0"/>
        <w:ind w:right="102" w:firstLine="308"/>
        <w:jc w:val="both"/>
        <w:rPr>
          <w:sz w:val="24"/>
          <w:szCs w:val="24"/>
        </w:rPr>
      </w:pPr>
      <w:r w:rsidRPr="0079189C">
        <w:rPr>
          <w:sz w:val="24"/>
          <w:szCs w:val="24"/>
        </w:rPr>
        <w:t xml:space="preserve">Искәрмә: Нормативлардан файдаланганда гомуми файдаланудагы мәгълүмат системасында сылтама стандартларының һәм классификаторларның гамәлдә булуын тикшерү максатка ярашлы булыр: мәгълүмат-телекоммуникация челтәрендә стандартлаштыру буенча «Интернет» мәгълүмат-телекоммуникация челтәрендә яисә агымдагы елның 1 гыйнварына ел саен басылып чыга торган торыш буенча һәм ай саен бастырып чыгарыла торган информация күрсәткечләре буенча мәгълүмати порталда. </w:t>
      </w:r>
    </w:p>
    <w:p w:rsidR="001478C0" w:rsidRPr="0079189C" w:rsidRDefault="001478C0" w:rsidP="001478C0">
      <w:pPr>
        <w:pStyle w:val="a3"/>
        <w:keepLines/>
        <w:kinsoku w:val="0"/>
        <w:overflowPunct w:val="0"/>
        <w:ind w:right="102" w:firstLine="308"/>
        <w:jc w:val="both"/>
        <w:rPr>
          <w:sz w:val="24"/>
          <w:szCs w:val="24"/>
        </w:rPr>
      </w:pPr>
      <w:r w:rsidRPr="0079189C">
        <w:rPr>
          <w:sz w:val="24"/>
          <w:szCs w:val="24"/>
        </w:rPr>
        <w:t>Әгәр сылтама документы Татарстан Республикасы документы булса, Татарстан Республикасының гомуми файдаланудагы рәсми мәгълүмат системасында сылтама документларының гамәлдә булуын тикшерү максатка ярашлы булыр.</w:t>
      </w:r>
    </w:p>
    <w:p w:rsidR="001478C0" w:rsidRPr="0079189C" w:rsidRDefault="001478C0" w:rsidP="001478C0">
      <w:pPr>
        <w:pStyle w:val="a3"/>
        <w:keepLines/>
        <w:kinsoku w:val="0"/>
        <w:overflowPunct w:val="0"/>
        <w:ind w:right="102" w:firstLine="308"/>
        <w:jc w:val="both"/>
        <w:rPr>
          <w:sz w:val="24"/>
          <w:szCs w:val="24"/>
        </w:rPr>
      </w:pPr>
      <w:r w:rsidRPr="0079189C">
        <w:rPr>
          <w:sz w:val="24"/>
          <w:szCs w:val="24"/>
        </w:rPr>
        <w:t xml:space="preserve">Әгәр сылтама документы алыштырылган (үзгәртелгән) булса, нормативлардан файдаланганда, алмаштырылган (үзгәртелгән) документ белән эш итәргә кирәк. Әгәр сылтама материал алыштырылмаган булса, аңа сылтама бирелгән нигезләмә әлеге сылтамага кагылмый торган өлештә кулланыла.  </w:t>
      </w: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11"/>
        <w:keepLines/>
        <w:numPr>
          <w:ilvl w:val="0"/>
          <w:numId w:val="112"/>
        </w:numPr>
        <w:tabs>
          <w:tab w:val="left" w:pos="4536"/>
        </w:tabs>
        <w:kinsoku w:val="0"/>
        <w:overflowPunct w:val="0"/>
        <w:ind w:left="118" w:right="106" w:firstLine="308"/>
        <w:jc w:val="both"/>
        <w:outlineLvl w:val="9"/>
        <w:rPr>
          <w:bCs w:val="0"/>
          <w:sz w:val="24"/>
          <w:szCs w:val="24"/>
        </w:rPr>
      </w:pPr>
      <w:r w:rsidRPr="0079189C">
        <w:rPr>
          <w:sz w:val="24"/>
          <w:szCs w:val="24"/>
        </w:rPr>
        <w:t>Билге</w:t>
      </w:r>
      <w:r w:rsidRPr="0079189C">
        <w:rPr>
          <w:sz w:val="24"/>
          <w:szCs w:val="24"/>
          <w:lang w:val="tt-RU"/>
        </w:rPr>
        <w:t>ләмәләр</w:t>
      </w:r>
    </w:p>
    <w:p w:rsidR="001478C0" w:rsidRPr="0079189C" w:rsidRDefault="001478C0" w:rsidP="001478C0">
      <w:pPr>
        <w:pStyle w:val="11"/>
        <w:keepLines/>
        <w:tabs>
          <w:tab w:val="left" w:pos="4536"/>
        </w:tabs>
        <w:kinsoku w:val="0"/>
        <w:overflowPunct w:val="0"/>
        <w:ind w:left="118" w:right="106" w:firstLine="308"/>
        <w:jc w:val="both"/>
        <w:outlineLvl w:val="9"/>
        <w:rPr>
          <w:sz w:val="24"/>
          <w:szCs w:val="24"/>
          <w:lang w:val="tt-RU"/>
        </w:rPr>
      </w:pPr>
    </w:p>
    <w:p w:rsidR="001478C0" w:rsidRPr="0079189C" w:rsidRDefault="001478C0" w:rsidP="001478C0">
      <w:pPr>
        <w:pStyle w:val="11"/>
        <w:keepLines/>
        <w:tabs>
          <w:tab w:val="left" w:pos="4536"/>
        </w:tabs>
        <w:kinsoku w:val="0"/>
        <w:overflowPunct w:val="0"/>
        <w:ind w:left="118" w:right="106" w:firstLine="308"/>
        <w:jc w:val="both"/>
        <w:outlineLvl w:val="9"/>
        <w:rPr>
          <w:b w:val="0"/>
          <w:bCs w:val="0"/>
          <w:spacing w:val="-1"/>
          <w:sz w:val="24"/>
          <w:szCs w:val="24"/>
        </w:rPr>
      </w:pPr>
      <w:r w:rsidRPr="0079189C">
        <w:rPr>
          <w:b w:val="0"/>
          <w:bCs w:val="0"/>
          <w:spacing w:val="-1"/>
          <w:sz w:val="24"/>
          <w:szCs w:val="24"/>
        </w:rPr>
        <w:t>Әлеге нормативларда аларга карата 2 нче кушымта нигезендә терминнар кулланылды.</w:t>
      </w:r>
    </w:p>
    <w:p w:rsidR="001478C0" w:rsidRPr="0079189C" w:rsidRDefault="001478C0" w:rsidP="001478C0">
      <w:pPr>
        <w:pStyle w:val="11"/>
        <w:keepLines/>
        <w:tabs>
          <w:tab w:val="left" w:pos="4536"/>
        </w:tabs>
        <w:kinsoku w:val="0"/>
        <w:overflowPunct w:val="0"/>
        <w:ind w:left="118" w:right="106" w:firstLine="308"/>
        <w:jc w:val="both"/>
        <w:outlineLvl w:val="9"/>
        <w:rPr>
          <w:b w:val="0"/>
          <w:bCs w:val="0"/>
          <w:spacing w:val="-1"/>
          <w:sz w:val="24"/>
          <w:szCs w:val="24"/>
        </w:rPr>
      </w:pPr>
    </w:p>
    <w:p w:rsidR="001478C0" w:rsidRPr="0079189C" w:rsidRDefault="001478C0" w:rsidP="001478C0">
      <w:pPr>
        <w:pStyle w:val="11"/>
        <w:keepLines/>
        <w:tabs>
          <w:tab w:val="left" w:pos="4536"/>
        </w:tabs>
        <w:kinsoku w:val="0"/>
        <w:overflowPunct w:val="0"/>
        <w:ind w:left="118" w:right="106" w:firstLine="308"/>
        <w:jc w:val="both"/>
        <w:outlineLvl w:val="9"/>
        <w:rPr>
          <w:sz w:val="24"/>
          <w:szCs w:val="24"/>
          <w:lang w:val="tt-RU"/>
        </w:rPr>
      </w:pPr>
      <w:r w:rsidRPr="0079189C">
        <w:rPr>
          <w:sz w:val="24"/>
          <w:szCs w:val="24"/>
          <w:lang w:val="tt-RU"/>
        </w:rPr>
        <w:t>4.Авыл җирлеге территорияләрен оештыру</w:t>
      </w:r>
    </w:p>
    <w:p w:rsidR="001478C0" w:rsidRPr="0079189C" w:rsidRDefault="001478C0" w:rsidP="001478C0">
      <w:pPr>
        <w:pStyle w:val="12"/>
        <w:keepLines/>
        <w:numPr>
          <w:ilvl w:val="1"/>
          <w:numId w:val="108"/>
        </w:numPr>
        <w:tabs>
          <w:tab w:val="left" w:pos="1280"/>
        </w:tabs>
        <w:kinsoku w:val="0"/>
        <w:overflowPunct w:val="0"/>
        <w:ind w:left="118" w:right="106" w:firstLine="308"/>
        <w:jc w:val="both"/>
        <w:rPr>
          <w:lang w:val="tt-RU"/>
        </w:rPr>
      </w:pPr>
      <w:r w:rsidRPr="0079189C">
        <w:rPr>
          <w:b/>
          <w:bCs/>
          <w:lang w:val="tt-RU"/>
        </w:rPr>
        <w:t xml:space="preserve">Җирлек территориясен үстерү концепциясе һәм гомуми оештыру </w:t>
      </w:r>
    </w:p>
    <w:p w:rsidR="001478C0" w:rsidRPr="0079189C" w:rsidRDefault="001478C0" w:rsidP="001478C0">
      <w:pPr>
        <w:pStyle w:val="12"/>
        <w:keepLines/>
        <w:numPr>
          <w:ilvl w:val="2"/>
          <w:numId w:val="108"/>
        </w:numPr>
        <w:tabs>
          <w:tab w:val="left" w:pos="860"/>
          <w:tab w:val="left" w:pos="1560"/>
          <w:tab w:val="left" w:pos="1993"/>
          <w:tab w:val="left" w:pos="3015"/>
          <w:tab w:val="left" w:pos="3260"/>
          <w:tab w:val="left" w:pos="3516"/>
          <w:tab w:val="left" w:pos="4689"/>
          <w:tab w:val="left" w:pos="4808"/>
          <w:tab w:val="left" w:pos="5546"/>
          <w:tab w:val="left" w:pos="5991"/>
          <w:tab w:val="left" w:pos="6294"/>
          <w:tab w:val="left" w:pos="7136"/>
          <w:tab w:val="left" w:pos="7498"/>
          <w:tab w:val="left" w:pos="8486"/>
          <w:tab w:val="left" w:pos="9185"/>
          <w:tab w:val="left" w:pos="9318"/>
          <w:tab w:val="left" w:pos="9721"/>
        </w:tabs>
        <w:kinsoku w:val="0"/>
        <w:overflowPunct w:val="0"/>
        <w:ind w:left="118" w:right="102" w:firstLine="308"/>
        <w:jc w:val="both"/>
        <w:rPr>
          <w:lang w:val="tt-RU"/>
        </w:rPr>
      </w:pPr>
      <w:r w:rsidRPr="0079189C">
        <w:rPr>
          <w:lang w:val="tt-RU"/>
        </w:rPr>
        <w:t>Җирлекне үстерү перспективалары, тәкъдимнәрне исәпкә алып, Россия Федерациясен, Татарстан Республикасын һәм Татарстан Республикасы Түбән Кама муниципаль районын территориаль планлаштыру схемасы белән билгеләнергә тиеш.</w:t>
      </w:r>
    </w:p>
    <w:p w:rsidR="001478C0" w:rsidRPr="0079189C" w:rsidRDefault="001478C0" w:rsidP="001478C0">
      <w:pPr>
        <w:pStyle w:val="a3"/>
        <w:keepLines/>
        <w:kinsoku w:val="0"/>
        <w:overflowPunct w:val="0"/>
        <w:ind w:right="106" w:firstLine="308"/>
        <w:jc w:val="both"/>
        <w:rPr>
          <w:sz w:val="24"/>
          <w:szCs w:val="24"/>
        </w:rPr>
      </w:pPr>
      <w:r w:rsidRPr="0079189C">
        <w:rPr>
          <w:sz w:val="24"/>
          <w:szCs w:val="24"/>
        </w:rPr>
        <w:t>Проектлаштырганда Россия Федерациясе, Татарстан Республикасы законнарына, Россия Федерациясе Президентының, Татарстан Республикасының, Россия Федерациясе Хөкүмәтенең, Татарстан Республикасының указларына, Россия Федерациясе Хөкүмәтенең, Татарстан Республикасының указларына таянып, Россия Федерациясе территориясен, Татарстан Республикасын социаль-икътисадый үстерүнең федераль, республика һәм җирле максатчан программаларындагы тәкъдимнәрне, фаразларын һәм программаларын исәпкә алырга кирәк.</w:t>
      </w:r>
    </w:p>
    <w:p w:rsidR="001478C0" w:rsidRPr="0079189C" w:rsidRDefault="001478C0" w:rsidP="001478C0">
      <w:pPr>
        <w:pStyle w:val="a3"/>
        <w:keepLines/>
        <w:numPr>
          <w:ilvl w:val="2"/>
          <w:numId w:val="108"/>
        </w:numPr>
        <w:tabs>
          <w:tab w:val="left" w:pos="1560"/>
        </w:tabs>
        <w:kinsoku w:val="0"/>
        <w:overflowPunct w:val="0"/>
        <w:ind w:left="118" w:right="106" w:firstLine="308"/>
        <w:jc w:val="both"/>
        <w:rPr>
          <w:sz w:val="24"/>
          <w:szCs w:val="24"/>
        </w:rPr>
      </w:pPr>
      <w:r w:rsidRPr="0079189C">
        <w:rPr>
          <w:sz w:val="24"/>
          <w:szCs w:val="24"/>
        </w:rPr>
        <w:t xml:space="preserve">Җирлек үсешенең стратегик юнәлешләре түбәндәгеләр: </w:t>
      </w:r>
    </w:p>
    <w:p w:rsidR="001478C0" w:rsidRPr="0079189C" w:rsidRDefault="001478C0" w:rsidP="001478C0">
      <w:pPr>
        <w:pStyle w:val="a3"/>
        <w:keepLines/>
        <w:kinsoku w:val="0"/>
        <w:overflowPunct w:val="0"/>
        <w:ind w:right="103" w:firstLine="308"/>
        <w:jc w:val="both"/>
        <w:rPr>
          <w:sz w:val="24"/>
          <w:szCs w:val="24"/>
        </w:rPr>
      </w:pPr>
      <w:r w:rsidRPr="0079189C">
        <w:rPr>
          <w:sz w:val="24"/>
          <w:szCs w:val="24"/>
        </w:rPr>
        <w:t>әйләнә-тирә мохитне сәламәтләндерү проблемаларын хәл итү, инженер-транспорт инфраструктурасын реконструкцияләү, территориядән файдалануны интенсификацияләү һәм аларның пространстволы үсешен җайга салу өстенлекләре белән агломерацияләр составында җирлек үсешен тәртипкә салу;</w:t>
      </w:r>
    </w:p>
    <w:p w:rsidR="001478C0" w:rsidRPr="0079189C" w:rsidRDefault="001478C0" w:rsidP="001478C0">
      <w:pPr>
        <w:pStyle w:val="a3"/>
        <w:keepLines/>
        <w:kinsoku w:val="0"/>
        <w:overflowPunct w:val="0"/>
        <w:ind w:right="103" w:firstLine="308"/>
        <w:jc w:val="both"/>
        <w:rPr>
          <w:sz w:val="24"/>
          <w:szCs w:val="24"/>
        </w:rPr>
      </w:pPr>
      <w:r w:rsidRPr="0079189C">
        <w:rPr>
          <w:sz w:val="24"/>
          <w:szCs w:val="24"/>
        </w:rPr>
        <w:t>җирлекне торгызу һәм үстерү буенча федераль һәм республика программаларын гамәлгә ашыру, торак пунктларның архитектура-сәнгати йөзен мәдәни-агарту һәм туристлык-рекреация эшчәнлеге өчен актив файдалануның нигезе буларак саклап калу һәм яңарту.</w:t>
      </w:r>
    </w:p>
    <w:p w:rsidR="001478C0" w:rsidRPr="0079189C" w:rsidRDefault="001478C0" w:rsidP="001478C0">
      <w:pPr>
        <w:pStyle w:val="12"/>
        <w:keepLines/>
        <w:numPr>
          <w:ilvl w:val="2"/>
          <w:numId w:val="108"/>
        </w:numPr>
        <w:tabs>
          <w:tab w:val="left" w:pos="1528"/>
        </w:tabs>
        <w:kinsoku w:val="0"/>
        <w:overflowPunct w:val="0"/>
        <w:ind w:left="118" w:right="107" w:firstLine="308"/>
        <w:jc w:val="both"/>
      </w:pPr>
      <w:r w:rsidRPr="0079189C">
        <w:lastRenderedPageBreak/>
        <w:t>Җирлекне үстерүнең территориаль планлаштыруы аларның урынын һәм урнашу буенча Татарстан Республикасын территориаль планлаштыру схемасы карарларында һәм районны территориаль планлаштыру документларында беркетелгән республика, районара, район һәм җирле (локаль) системадагы ролен исәпкә алырга тиеш.</w:t>
      </w:r>
    </w:p>
    <w:p w:rsidR="001478C0" w:rsidRPr="0079189C" w:rsidRDefault="001478C0" w:rsidP="001478C0">
      <w:pPr>
        <w:pStyle w:val="12"/>
        <w:keepLines/>
        <w:tabs>
          <w:tab w:val="left" w:pos="1528"/>
        </w:tabs>
        <w:kinsoku w:val="0"/>
        <w:overflowPunct w:val="0"/>
        <w:ind w:left="118" w:right="107" w:firstLine="308"/>
        <w:jc w:val="both"/>
      </w:pPr>
      <w:r w:rsidRPr="0079189C">
        <w:t>Генераль планны һәм планлаштыру проектларын эшләгәндә җирлекнең тибын аның үзенчәлекләре: халык саны, халык хуҗалыгы профиле, халык урнашу системасындагы роле, административ-территориаль һәм муниципаль төзелеше һ.б. нигезендә исәпкә алырга кирәк.</w:t>
      </w:r>
    </w:p>
    <w:p w:rsidR="001478C0" w:rsidRPr="0079189C" w:rsidRDefault="001478C0" w:rsidP="001478C0">
      <w:pPr>
        <w:pStyle w:val="12"/>
        <w:keepLines/>
        <w:numPr>
          <w:ilvl w:val="2"/>
          <w:numId w:val="108"/>
        </w:numPr>
        <w:tabs>
          <w:tab w:val="left" w:pos="1523"/>
        </w:tabs>
        <w:kinsoku w:val="0"/>
        <w:overflowPunct w:val="0"/>
        <w:ind w:left="118" w:right="104" w:firstLine="308"/>
        <w:jc w:val="both"/>
      </w:pPr>
      <w:r w:rsidRPr="0079189C">
        <w:t>Җирлекне территориаль планлаштыру документларында территорияләр үсешенең оптималь чиратын күз алдында тоту зарур. Шул ук вакытта җирлекне, территориаль үсеш, функциональ зоналар, инженерлык-транспорт инфраструктурасы, табигать</w:t>
      </w:r>
      <w:r w:rsidRPr="0079189C">
        <w:rPr>
          <w:lang w:val="tt-RU"/>
        </w:rPr>
        <w:t xml:space="preserve"> </w:t>
      </w:r>
      <w:r w:rsidRPr="0079189C">
        <w:t>ресурсларыннан нәтиҗәле файдалану һәм әйләнә-тирә мохитне саклау буенча принципиаль карарларны да кертеп, исәп-хисап срогыннан читтә үстерү перспективаларын билгеләргә кирәк.</w:t>
      </w:r>
    </w:p>
    <w:p w:rsidR="001478C0" w:rsidRPr="0079189C" w:rsidRDefault="001478C0" w:rsidP="001478C0">
      <w:pPr>
        <w:pStyle w:val="12"/>
        <w:keepLines/>
        <w:tabs>
          <w:tab w:val="left" w:pos="1523"/>
        </w:tabs>
        <w:kinsoku w:val="0"/>
        <w:overflowPunct w:val="0"/>
        <w:ind w:left="118" w:right="104" w:firstLine="308"/>
        <w:jc w:val="both"/>
      </w:pPr>
      <w:r w:rsidRPr="0079189C">
        <w:t>Кагыйдә буларак, исәп-хисап срогы 20 елга кадәр булырга тиеш, ә шәһәр төзелеше фаразын 30 - 40 ел дәвам итәргә мөмкин.</w:t>
      </w:r>
    </w:p>
    <w:p w:rsidR="001478C0" w:rsidRPr="0079189C" w:rsidRDefault="001478C0" w:rsidP="001478C0">
      <w:pPr>
        <w:pStyle w:val="12"/>
        <w:keepLines/>
        <w:numPr>
          <w:ilvl w:val="2"/>
          <w:numId w:val="108"/>
        </w:numPr>
        <w:tabs>
          <w:tab w:val="left" w:pos="1523"/>
        </w:tabs>
        <w:kinsoku w:val="0"/>
        <w:overflowPunct w:val="0"/>
        <w:ind w:left="118" w:right="104" w:firstLine="308"/>
        <w:jc w:val="both"/>
      </w:pPr>
      <w:r w:rsidRPr="0079189C">
        <w:t>Торак районнарны комплекслы төзү, территорияне инженерлык җайланмасы белән тәэмин итү һәм торак йортларны һәм хезмәт күрсәтү предприятиеләрен комплекслы файдалануга тапшыруны күздә тота.</w:t>
      </w:r>
    </w:p>
    <w:p w:rsidR="001478C0" w:rsidRPr="0079189C" w:rsidRDefault="001478C0" w:rsidP="001478C0">
      <w:pPr>
        <w:pStyle w:val="12"/>
        <w:keepLines/>
        <w:tabs>
          <w:tab w:val="left" w:pos="1523"/>
        </w:tabs>
        <w:kinsoku w:val="0"/>
        <w:overflowPunct w:val="0"/>
        <w:ind w:left="118" w:right="104" w:firstLine="308"/>
        <w:jc w:val="both"/>
      </w:pPr>
      <w:r w:rsidRPr="0079189C">
        <w:t>Магистраль коммуникацияләр салу микрорайоннар төзелеше һәм район билгеләнешендәге хезмәт күрсәтү предприятиеләре төзелеше чиратына бәйле рәвештә торак районнарда төзелеш башланганчы гамәлгә ашырылырга тиеш.</w:t>
      </w:r>
    </w:p>
    <w:p w:rsidR="001478C0" w:rsidRPr="0079189C" w:rsidRDefault="001478C0" w:rsidP="001478C0">
      <w:pPr>
        <w:pStyle w:val="12"/>
        <w:keepLines/>
        <w:tabs>
          <w:tab w:val="left" w:pos="1523"/>
        </w:tabs>
        <w:kinsoku w:val="0"/>
        <w:overflowPunct w:val="0"/>
        <w:ind w:left="118" w:right="104" w:firstLine="308"/>
        <w:jc w:val="both"/>
      </w:pPr>
      <w:r w:rsidRPr="0079189C">
        <w:t>Төбәк эчендәге коммуникацияләрне салу беренче чиратта төзелеш эшләре башланган объектларга һәм беренче чираттагы шәһәр төзелеше комплексларына карата гамәлгә ашырылырга тиеш. Хезмәт күрсәтү предприятиеләрен комплекслы гамәлгә кертү шәһәр төзелеше комплексы составына керүче торак йортлар комплексын, хезмәт күрсәтү предприятиеләрен (СНиП 1.05.03-83) төзүне оештыру проекты нигезендә гамәлгә ашырылырга тиеш.</w:t>
      </w:r>
    </w:p>
    <w:p w:rsidR="001478C0" w:rsidRPr="0079189C" w:rsidRDefault="001478C0" w:rsidP="001478C0">
      <w:pPr>
        <w:pStyle w:val="12"/>
        <w:keepLines/>
        <w:tabs>
          <w:tab w:val="left" w:pos="1523"/>
        </w:tabs>
        <w:kinsoku w:val="0"/>
        <w:overflowPunct w:val="0"/>
        <w:ind w:left="118" w:right="104" w:firstLine="308"/>
        <w:jc w:val="both"/>
      </w:pPr>
      <w:r w:rsidRPr="0079189C">
        <w:t>4.1.6. Җирлекнең тарихи-мәдәни әһәмияте мәдәни мирас объектларының (тарихи һәм мәдәни ядкарьләренең) саны белән дә, аларның статусы (бөтендөнья, федераль яисә региональ әһәмияттәге) белән дә билгеләнә.</w:t>
      </w:r>
    </w:p>
    <w:p w:rsidR="001478C0" w:rsidRPr="0079189C" w:rsidRDefault="001478C0" w:rsidP="001478C0">
      <w:pPr>
        <w:pStyle w:val="12"/>
        <w:keepLines/>
        <w:tabs>
          <w:tab w:val="left" w:pos="1523"/>
        </w:tabs>
        <w:kinsoku w:val="0"/>
        <w:overflowPunct w:val="0"/>
        <w:ind w:left="118" w:right="104" w:firstLine="308"/>
        <w:jc w:val="both"/>
      </w:pPr>
      <w:r w:rsidRPr="0079189C">
        <w:t xml:space="preserve">Җирлекнең тарихи-мәдәни потенциалы </w:t>
      </w:r>
      <w:r w:rsidRPr="0079189C">
        <w:rPr>
          <w:lang w:val="tt-RU"/>
        </w:rPr>
        <w:t xml:space="preserve">әлеге </w:t>
      </w:r>
      <w:r w:rsidRPr="0079189C">
        <w:t>нормативларга 7 нче кушымтаның 1 нче таблицасында китерелгән.</w:t>
      </w:r>
    </w:p>
    <w:p w:rsidR="001478C0" w:rsidRPr="0079189C" w:rsidRDefault="001478C0" w:rsidP="001478C0">
      <w:pPr>
        <w:pStyle w:val="12"/>
        <w:keepLines/>
        <w:tabs>
          <w:tab w:val="left" w:pos="1523"/>
        </w:tabs>
        <w:kinsoku w:val="0"/>
        <w:overflowPunct w:val="0"/>
        <w:ind w:left="118" w:right="104" w:firstLine="308"/>
        <w:jc w:val="both"/>
      </w:pPr>
      <w:r w:rsidRPr="0079189C">
        <w:t>4.1.7. Исәп-хисап чорына халык санын Татарстан Республикасының һәм районның үсеш перспективалары, халыкның урнашу системасындагы урыны турындагы мәгълүматлар нигезендә билгеләргә кирәк, ул, халык һәм хезмәт ресурслары санының һәм хезмәт ресурсларының барлыкка килгән тенденцияләрен, муниципаль берәмлекләрнең социаль-икътисадый үсеше планнары булган халык санының һәм структурасының демографик фаразын, шулай ук планлаштырылган чикләүләрне исәпкә алып, конкретлаштырылырга тиеш.</w:t>
      </w:r>
    </w:p>
    <w:p w:rsidR="001478C0" w:rsidRPr="0079189C" w:rsidRDefault="001478C0" w:rsidP="001478C0">
      <w:pPr>
        <w:pStyle w:val="12"/>
        <w:keepLines/>
        <w:tabs>
          <w:tab w:val="left" w:pos="1523"/>
        </w:tabs>
        <w:kinsoku w:val="0"/>
        <w:overflowPunct w:val="0"/>
        <w:ind w:left="118" w:right="104" w:firstLine="308"/>
        <w:jc w:val="both"/>
      </w:pPr>
      <w:r w:rsidRPr="0079189C">
        <w:t xml:space="preserve">4.1.8. </w:t>
      </w:r>
      <w:r w:rsidRPr="0079189C">
        <w:rPr>
          <w:lang w:val="tt-RU"/>
        </w:rPr>
        <w:t>Ө</w:t>
      </w:r>
      <w:r w:rsidRPr="0079189C">
        <w:t xml:space="preserve">стенлек функциональ файдалануны исәпкә алып, җирлек территориясе түбәндәге төп зоналарга бүленә: </w:t>
      </w:r>
    </w:p>
    <w:p w:rsidR="001478C0" w:rsidRPr="0079189C" w:rsidRDefault="001478C0" w:rsidP="001478C0">
      <w:pPr>
        <w:pStyle w:val="12"/>
        <w:keepLines/>
        <w:tabs>
          <w:tab w:val="left" w:pos="1523"/>
        </w:tabs>
        <w:kinsoku w:val="0"/>
        <w:overflowPunct w:val="0"/>
        <w:ind w:left="118" w:right="104" w:firstLine="308"/>
        <w:jc w:val="both"/>
      </w:pPr>
      <w:r w:rsidRPr="0079189C">
        <w:t xml:space="preserve">торак; </w:t>
      </w:r>
    </w:p>
    <w:p w:rsidR="001478C0" w:rsidRPr="0079189C" w:rsidRDefault="001478C0" w:rsidP="001478C0">
      <w:pPr>
        <w:pStyle w:val="12"/>
        <w:keepLines/>
        <w:tabs>
          <w:tab w:val="left" w:pos="1523"/>
        </w:tabs>
        <w:kinsoku w:val="0"/>
        <w:overflowPunct w:val="0"/>
        <w:ind w:left="118" w:right="104" w:firstLine="308"/>
        <w:jc w:val="both"/>
      </w:pPr>
      <w:r w:rsidRPr="0079189C">
        <w:t>иҗтимагый-эшлекле;</w:t>
      </w:r>
    </w:p>
    <w:p w:rsidR="001478C0" w:rsidRPr="0079189C" w:rsidRDefault="001478C0" w:rsidP="001478C0">
      <w:pPr>
        <w:pStyle w:val="12"/>
        <w:keepLines/>
        <w:tabs>
          <w:tab w:val="left" w:pos="1523"/>
        </w:tabs>
        <w:kinsoku w:val="0"/>
        <w:overflowPunct w:val="0"/>
        <w:ind w:left="118" w:right="104" w:firstLine="308"/>
        <w:jc w:val="both"/>
      </w:pPr>
      <w:r w:rsidRPr="0079189C">
        <w:t xml:space="preserve">җитештерү; </w:t>
      </w:r>
    </w:p>
    <w:p w:rsidR="001478C0" w:rsidRPr="0079189C" w:rsidRDefault="001478C0" w:rsidP="001478C0">
      <w:pPr>
        <w:pStyle w:val="12"/>
        <w:keepLines/>
        <w:tabs>
          <w:tab w:val="left" w:pos="1523"/>
        </w:tabs>
        <w:kinsoku w:val="0"/>
        <w:overflowPunct w:val="0"/>
        <w:ind w:left="118" w:right="104" w:firstLine="308"/>
        <w:jc w:val="both"/>
      </w:pPr>
      <w:r w:rsidRPr="0079189C">
        <w:t xml:space="preserve">транспорт инфраструктурасы; </w:t>
      </w:r>
    </w:p>
    <w:p w:rsidR="001478C0" w:rsidRPr="0079189C" w:rsidRDefault="001478C0" w:rsidP="001478C0">
      <w:pPr>
        <w:pStyle w:val="12"/>
        <w:keepLines/>
        <w:tabs>
          <w:tab w:val="left" w:pos="1523"/>
        </w:tabs>
        <w:kinsoku w:val="0"/>
        <w:overflowPunct w:val="0"/>
        <w:ind w:left="118" w:right="104" w:firstLine="308"/>
        <w:jc w:val="both"/>
      </w:pPr>
      <w:r w:rsidRPr="0079189C">
        <w:t xml:space="preserve">инженерлык инфраструктурасы; </w:t>
      </w:r>
    </w:p>
    <w:p w:rsidR="001478C0" w:rsidRPr="0079189C" w:rsidRDefault="001478C0" w:rsidP="001478C0">
      <w:pPr>
        <w:pStyle w:val="12"/>
        <w:keepLines/>
        <w:tabs>
          <w:tab w:val="left" w:pos="1523"/>
        </w:tabs>
        <w:kinsoku w:val="0"/>
        <w:overflowPunct w:val="0"/>
        <w:ind w:left="118" w:right="104" w:firstLine="308"/>
        <w:jc w:val="both"/>
      </w:pPr>
      <w:r w:rsidRPr="0079189C">
        <w:t xml:space="preserve">рекреация билгеләнеше; </w:t>
      </w:r>
    </w:p>
    <w:p w:rsidR="001478C0" w:rsidRPr="0079189C" w:rsidRDefault="001478C0" w:rsidP="001478C0">
      <w:pPr>
        <w:pStyle w:val="12"/>
        <w:keepLines/>
        <w:tabs>
          <w:tab w:val="left" w:pos="1523"/>
        </w:tabs>
        <w:kinsoku w:val="0"/>
        <w:overflowPunct w:val="0"/>
        <w:ind w:left="118" w:right="104" w:firstLine="308"/>
        <w:jc w:val="both"/>
      </w:pPr>
      <w:r w:rsidRPr="0079189C">
        <w:t xml:space="preserve">махсус сакланылучы территорияләр; </w:t>
      </w:r>
    </w:p>
    <w:p w:rsidR="001478C0" w:rsidRPr="0079189C" w:rsidRDefault="001478C0" w:rsidP="001478C0">
      <w:pPr>
        <w:pStyle w:val="12"/>
        <w:keepLines/>
        <w:tabs>
          <w:tab w:val="left" w:pos="1523"/>
        </w:tabs>
        <w:kinsoku w:val="0"/>
        <w:overflowPunct w:val="0"/>
        <w:ind w:left="118" w:right="104" w:firstLine="308"/>
        <w:jc w:val="both"/>
      </w:pPr>
      <w:r w:rsidRPr="0079189C">
        <w:t xml:space="preserve">авыл хуҗалыгы файдалануы; </w:t>
      </w:r>
    </w:p>
    <w:p w:rsidR="001478C0" w:rsidRPr="0079189C" w:rsidRDefault="001478C0" w:rsidP="001478C0">
      <w:pPr>
        <w:pStyle w:val="12"/>
        <w:keepLines/>
        <w:tabs>
          <w:tab w:val="left" w:pos="1523"/>
        </w:tabs>
        <w:kinsoku w:val="0"/>
        <w:overflowPunct w:val="0"/>
        <w:ind w:left="118" w:right="104" w:firstLine="308"/>
        <w:jc w:val="both"/>
      </w:pPr>
      <w:r w:rsidRPr="0079189C">
        <w:t>башка</w:t>
      </w:r>
      <w:r w:rsidRPr="0079189C">
        <w:rPr>
          <w:lang w:val="tt-RU"/>
        </w:rPr>
        <w:t>лар</w:t>
      </w:r>
      <w:r w:rsidRPr="0079189C">
        <w:t>.</w:t>
      </w:r>
    </w:p>
    <w:p w:rsidR="001478C0" w:rsidRPr="0079189C" w:rsidRDefault="001478C0" w:rsidP="001478C0">
      <w:pPr>
        <w:pStyle w:val="12"/>
        <w:keepLines/>
        <w:tabs>
          <w:tab w:val="left" w:pos="1523"/>
        </w:tabs>
        <w:kinsoku w:val="0"/>
        <w:overflowPunct w:val="0"/>
        <w:ind w:left="118" w:right="104" w:firstLine="308"/>
        <w:jc w:val="both"/>
      </w:pPr>
      <w:r w:rsidRPr="0079189C">
        <w:t xml:space="preserve">4.1.9. Шәһәр төзелешен зоналаштырганда функциональ зоналар чикләрендә территориаль зоналар билгеләнә. Территориаль зоналарның составы, шулай ук аларның җир </w:t>
      </w:r>
      <w:r w:rsidRPr="0079189C">
        <w:rPr>
          <w:lang w:val="tt-RU"/>
        </w:rPr>
        <w:t xml:space="preserve">участокларыннан </w:t>
      </w:r>
      <w:r w:rsidRPr="0079189C">
        <w:t>файдалану үзенчәлекләре, федераль, республика норматив хокукый актларында билгеләнгән чикләүләрне исәпкә алып, авыл җирлегеннән файдалану һәм төзелеш кагыйдәләре, шулай ук әлеге нормативлар белән билгеләнә.</w:t>
      </w:r>
    </w:p>
    <w:p w:rsidR="001478C0" w:rsidRPr="0079189C" w:rsidRDefault="001478C0" w:rsidP="001478C0">
      <w:pPr>
        <w:pStyle w:val="12"/>
        <w:keepLines/>
        <w:tabs>
          <w:tab w:val="left" w:pos="1523"/>
        </w:tabs>
        <w:kinsoku w:val="0"/>
        <w:overflowPunct w:val="0"/>
        <w:ind w:left="118" w:right="104" w:firstLine="308"/>
        <w:jc w:val="both"/>
      </w:pPr>
      <w:r w:rsidRPr="0079189C">
        <w:t xml:space="preserve">4.1.10. Территориаль зоналарның составы, шулай ук аларның җир </w:t>
      </w:r>
      <w:r w:rsidRPr="0079189C">
        <w:rPr>
          <w:lang w:val="tt-RU"/>
        </w:rPr>
        <w:t xml:space="preserve">участокларыннан </w:t>
      </w:r>
      <w:r w:rsidRPr="0079189C">
        <w:t>файдалану үзенчәлекләре шәһәр төзелеше регламенты, шәһәр төзелеше, җир, табигатьне саклау, санитария, башка махсус законнар, әлеге нормативлар, шулай ук махсус нормалар белән билгеләнгән чикләүләрне исәпкә алып төзелеш кагыйдәләре белән билгеләнә.</w:t>
      </w:r>
    </w:p>
    <w:p w:rsidR="001478C0" w:rsidRPr="0079189C" w:rsidRDefault="001478C0" w:rsidP="001478C0">
      <w:pPr>
        <w:pStyle w:val="12"/>
        <w:keepLines/>
        <w:tabs>
          <w:tab w:val="left" w:pos="1523"/>
        </w:tabs>
        <w:kinsoku w:val="0"/>
        <w:overflowPunct w:val="0"/>
        <w:ind w:left="118" w:right="104" w:firstLine="308"/>
        <w:jc w:val="both"/>
      </w:pPr>
      <w:r w:rsidRPr="0079189C">
        <w:lastRenderedPageBreak/>
        <w:t xml:space="preserve">Территориаль зоналар составында гомуми файдаланудагы мәйданнар, урамнар, юллар, яр буйлары, скверлар, бульварлар, сулыклар һәм халыкның иҗтимагый мәнфәгатьләрен канәгатьләндерү өчен билгеләнгән башка объектлар биләгән җир </w:t>
      </w:r>
      <w:r w:rsidRPr="0079189C">
        <w:rPr>
          <w:lang w:val="tt-RU"/>
        </w:rPr>
        <w:t xml:space="preserve">участоклары </w:t>
      </w:r>
      <w:r w:rsidRPr="0079189C">
        <w:t>бирелергә мөмкин.</w:t>
      </w:r>
    </w:p>
    <w:p w:rsidR="001478C0" w:rsidRPr="0079189C" w:rsidRDefault="001478C0" w:rsidP="001478C0">
      <w:pPr>
        <w:pStyle w:val="12"/>
        <w:keepLines/>
        <w:tabs>
          <w:tab w:val="left" w:pos="1523"/>
        </w:tabs>
        <w:kinsoku w:val="0"/>
        <w:overflowPunct w:val="0"/>
        <w:ind w:left="118" w:right="104" w:firstLine="308"/>
        <w:jc w:val="both"/>
      </w:pPr>
      <w:r w:rsidRPr="0079189C">
        <w:t xml:space="preserve">4.1.11. Функциональ һәм территориаль зоналарның чикләре түбәндәгечә билгеләнергә мөмкин: </w:t>
      </w:r>
    </w:p>
    <w:p w:rsidR="001478C0" w:rsidRPr="0079189C" w:rsidRDefault="001478C0" w:rsidP="001478C0">
      <w:pPr>
        <w:pStyle w:val="12"/>
        <w:keepLines/>
        <w:tabs>
          <w:tab w:val="left" w:pos="1523"/>
        </w:tabs>
        <w:kinsoku w:val="0"/>
        <w:overflowPunct w:val="0"/>
        <w:ind w:left="118" w:right="104" w:firstLine="308"/>
        <w:jc w:val="both"/>
      </w:pPr>
      <w:r w:rsidRPr="0079189C">
        <w:t xml:space="preserve">магистральләр, </w:t>
      </w:r>
    </w:p>
    <w:p w:rsidR="001478C0" w:rsidRPr="0079189C" w:rsidRDefault="001478C0" w:rsidP="001478C0">
      <w:pPr>
        <w:pStyle w:val="12"/>
        <w:keepLines/>
        <w:tabs>
          <w:tab w:val="left" w:pos="1523"/>
        </w:tabs>
        <w:kinsoku w:val="0"/>
        <w:overflowPunct w:val="0"/>
        <w:ind w:left="118" w:right="104" w:firstLine="308"/>
        <w:jc w:val="both"/>
      </w:pPr>
      <w:r w:rsidRPr="0079189C">
        <w:t xml:space="preserve">урамнар, </w:t>
      </w:r>
    </w:p>
    <w:p w:rsidR="001478C0" w:rsidRPr="0079189C" w:rsidRDefault="001478C0" w:rsidP="001478C0">
      <w:pPr>
        <w:pStyle w:val="12"/>
        <w:keepLines/>
        <w:tabs>
          <w:tab w:val="left" w:pos="1523"/>
        </w:tabs>
        <w:kinsoku w:val="0"/>
        <w:overflowPunct w:val="0"/>
        <w:ind w:left="118" w:right="104" w:firstLine="308"/>
        <w:jc w:val="both"/>
      </w:pPr>
      <w:r w:rsidRPr="0079189C">
        <w:t xml:space="preserve">юллыклар, </w:t>
      </w:r>
    </w:p>
    <w:p w:rsidR="001478C0" w:rsidRPr="0079189C" w:rsidRDefault="001478C0" w:rsidP="001478C0">
      <w:pPr>
        <w:pStyle w:val="12"/>
        <w:keepLines/>
        <w:tabs>
          <w:tab w:val="left" w:pos="1523"/>
        </w:tabs>
        <w:kinsoku w:val="0"/>
        <w:overflowPunct w:val="0"/>
        <w:ind w:left="118" w:right="104" w:firstLine="308"/>
        <w:jc w:val="both"/>
      </w:pPr>
      <w:r w:rsidRPr="0079189C">
        <w:t>транспорт агымнарын капма-каршы юнәлешләргә бүлүче транспорт агымнары;</w:t>
      </w:r>
    </w:p>
    <w:p w:rsidR="001478C0" w:rsidRPr="0079189C" w:rsidRDefault="001478C0" w:rsidP="001478C0">
      <w:pPr>
        <w:pStyle w:val="12"/>
        <w:keepLines/>
        <w:tabs>
          <w:tab w:val="left" w:pos="1523"/>
        </w:tabs>
        <w:kinsoku w:val="0"/>
        <w:overflowPunct w:val="0"/>
        <w:ind w:left="118" w:right="104" w:firstLine="308"/>
        <w:jc w:val="both"/>
      </w:pPr>
      <w:r w:rsidRPr="0079189C">
        <w:t xml:space="preserve">кызыл сызыкларга; </w:t>
      </w:r>
    </w:p>
    <w:p w:rsidR="001478C0" w:rsidRPr="0079189C" w:rsidRDefault="001478C0" w:rsidP="001478C0">
      <w:pPr>
        <w:pStyle w:val="12"/>
        <w:keepLines/>
        <w:tabs>
          <w:tab w:val="left" w:pos="1523"/>
        </w:tabs>
        <w:kinsoku w:val="0"/>
        <w:overflowPunct w:val="0"/>
        <w:ind w:left="118" w:right="104" w:firstLine="308"/>
        <w:jc w:val="both"/>
      </w:pPr>
      <w:r w:rsidRPr="0079189C">
        <w:t xml:space="preserve">җир </w:t>
      </w:r>
      <w:r w:rsidRPr="0079189C">
        <w:rPr>
          <w:lang w:val="tt-RU"/>
        </w:rPr>
        <w:t xml:space="preserve">участоклары </w:t>
      </w:r>
      <w:r w:rsidRPr="0079189C">
        <w:t xml:space="preserve">чикләре; </w:t>
      </w:r>
    </w:p>
    <w:p w:rsidR="001478C0" w:rsidRPr="0079189C" w:rsidRDefault="001478C0" w:rsidP="001478C0">
      <w:pPr>
        <w:pStyle w:val="12"/>
        <w:keepLines/>
        <w:tabs>
          <w:tab w:val="left" w:pos="1523"/>
        </w:tabs>
        <w:kinsoku w:val="0"/>
        <w:overflowPunct w:val="0"/>
        <w:ind w:left="118" w:right="104" w:firstLine="308"/>
        <w:jc w:val="both"/>
      </w:pPr>
      <w:r w:rsidRPr="0079189C">
        <w:t>торак пунктлар чикләре;</w:t>
      </w:r>
    </w:p>
    <w:p w:rsidR="001478C0" w:rsidRPr="0079189C" w:rsidRDefault="001478C0" w:rsidP="001478C0">
      <w:pPr>
        <w:pStyle w:val="12"/>
        <w:keepLines/>
        <w:tabs>
          <w:tab w:val="left" w:pos="1523"/>
        </w:tabs>
        <w:kinsoku w:val="0"/>
        <w:overflowPunct w:val="0"/>
        <w:ind w:left="118" w:right="104" w:firstLine="308"/>
        <w:jc w:val="both"/>
      </w:pPr>
      <w:r w:rsidRPr="0079189C">
        <w:t xml:space="preserve">муниципаль берәмлекләр чикләре; </w:t>
      </w:r>
    </w:p>
    <w:p w:rsidR="001478C0" w:rsidRPr="0079189C" w:rsidRDefault="001478C0" w:rsidP="001478C0">
      <w:pPr>
        <w:pStyle w:val="12"/>
        <w:keepLines/>
        <w:tabs>
          <w:tab w:val="left" w:pos="1523"/>
        </w:tabs>
        <w:kinsoku w:val="0"/>
        <w:overflowPunct w:val="0"/>
        <w:ind w:left="118" w:right="104" w:firstLine="308"/>
        <w:jc w:val="both"/>
      </w:pPr>
      <w:r w:rsidRPr="0079189C">
        <w:t xml:space="preserve">табигать объектларының табигый чикләре; </w:t>
      </w:r>
    </w:p>
    <w:p w:rsidR="001478C0" w:rsidRPr="0079189C" w:rsidRDefault="001478C0" w:rsidP="001478C0">
      <w:pPr>
        <w:pStyle w:val="12"/>
        <w:keepLines/>
        <w:tabs>
          <w:tab w:val="left" w:pos="1523"/>
        </w:tabs>
        <w:kinsoku w:val="0"/>
        <w:overflowPunct w:val="0"/>
        <w:ind w:left="118" w:right="104" w:firstLine="308"/>
        <w:jc w:val="both"/>
      </w:pPr>
      <w:r w:rsidRPr="0079189C">
        <w:t>башка чикләр.</w:t>
      </w:r>
    </w:p>
    <w:p w:rsidR="001478C0" w:rsidRPr="0079189C" w:rsidRDefault="001478C0" w:rsidP="001478C0">
      <w:pPr>
        <w:pStyle w:val="12"/>
        <w:keepLines/>
        <w:tabs>
          <w:tab w:val="left" w:pos="1523"/>
        </w:tabs>
        <w:kinsoku w:val="0"/>
        <w:overflowPunct w:val="0"/>
        <w:ind w:left="118" w:right="104" w:firstLine="308"/>
        <w:jc w:val="both"/>
      </w:pPr>
      <w:r w:rsidRPr="0079189C">
        <w:t>4.1.12. Территориаль зоналарны бүлеп биргәндә һәм алардан файдалануның регламентларын билгеләгәндә шәһәр төзелеше эшчәнлегенә чикләүләрне дә исәпкә алырга кирәк, бу территорияне махсус файдалануның билгеләнгән зоналарына бәйле. Алар арасында: тарихи төзелеш зоналары, тарихи-мәдәни тыюлыклар; тарихи һәм мәдәни ядкарьләрне саклау зоналары; махсус сакланылучы табигать территорияләре зоналары; санитар-яклау зоналары; су саклау зоналары һәм яр буе яклау полосалары; файдалы казылмалар ятмалары зоналары; төзелеш урыннарын урнаштыру өчен чикләүләр булган зоналар табигый һәм техноген характердагы тискәре йогынтыга бәйле рәвештә (янгын чыгу һәм су басу, утырту грунтлары һ. б.).</w:t>
      </w:r>
    </w:p>
    <w:p w:rsidR="001478C0" w:rsidRPr="0079189C" w:rsidRDefault="001478C0" w:rsidP="001478C0">
      <w:pPr>
        <w:pStyle w:val="12"/>
        <w:keepLines/>
        <w:tabs>
          <w:tab w:val="left" w:pos="1523"/>
        </w:tabs>
        <w:kinsoku w:val="0"/>
        <w:overflowPunct w:val="0"/>
        <w:ind w:left="118" w:right="104" w:firstLine="308"/>
        <w:jc w:val="both"/>
      </w:pPr>
      <w:r w:rsidRPr="0079189C">
        <w:t>Территорияләрдән файдалануның махсус шартлары булган зоналар чикләре, шул исәптән Россия Федерациясе, Татарстан Республикасы законнары нигезендә билгеләнә торган мәдәни мирас объектлары территорияләре чикләре территориаль зоналар чикләре белән туры килмәскә мөмкин.</w:t>
      </w:r>
    </w:p>
    <w:p w:rsidR="001478C0" w:rsidRPr="0079189C" w:rsidRDefault="001478C0" w:rsidP="001478C0">
      <w:pPr>
        <w:pStyle w:val="12"/>
        <w:keepLines/>
        <w:tabs>
          <w:tab w:val="left" w:pos="1523"/>
        </w:tabs>
        <w:kinsoku w:val="0"/>
        <w:overflowPunct w:val="0"/>
        <w:ind w:left="118" w:right="104" w:firstLine="308"/>
        <w:jc w:val="both"/>
      </w:pPr>
      <w:r w:rsidRPr="0079189C">
        <w:t>4.1.13. Уртача яклау функцияләрен башкаручы җитештерү һәм башка объектларның санитар-яклау зоналары әлеге объектлар урнашкан территориаль зоналар составына кертелә. СанПиНда 2.2.1/2.1.1.1200 китерелгән гамәлдәге законнар, әлеге нормативлар, санитария кагыйдәләре нигезендә, шулай ук санитария-эпидемиология күзәтчелеге җирле органнары белән килештереп, санитария-эпидемиология зоналарыннан файдалану һәм төзелеш режимы кабул итәргә кирәк.</w:t>
      </w:r>
    </w:p>
    <w:p w:rsidR="001478C0" w:rsidRPr="0079189C" w:rsidRDefault="001478C0" w:rsidP="001478C0">
      <w:pPr>
        <w:pStyle w:val="12"/>
        <w:keepLines/>
        <w:tabs>
          <w:tab w:val="left" w:pos="1523"/>
        </w:tabs>
        <w:kinsoku w:val="0"/>
        <w:overflowPunct w:val="0"/>
        <w:ind w:left="118" w:right="104" w:firstLine="308"/>
        <w:jc w:val="both"/>
      </w:pPr>
      <w:r w:rsidRPr="0079189C">
        <w:t>Табигать һәм техноген факторларның куркыныч йогынтысына дучар булган территорияләрне зоналаштырганда, биналарны һәм корылмаларны урнаштыруга карата әлеге нормативларда китерелгән чикләүләрне исәпкә алырга кирәк.</w:t>
      </w:r>
    </w:p>
    <w:p w:rsidR="001478C0" w:rsidRPr="0079189C" w:rsidRDefault="001478C0" w:rsidP="001478C0">
      <w:pPr>
        <w:pStyle w:val="12"/>
        <w:keepLines/>
        <w:tabs>
          <w:tab w:val="left" w:pos="1523"/>
        </w:tabs>
        <w:kinsoku w:val="0"/>
        <w:overflowPunct w:val="0"/>
        <w:ind w:left="118" w:right="104" w:firstLine="308"/>
        <w:jc w:val="both"/>
      </w:pPr>
      <w:r w:rsidRPr="0079189C">
        <w:t>Территорияләрне радиация белән пычраткан территорияләрне зоналаштырганда, туфракны һәм күчемсез милек объектларын дезактивацияләү буенча кирәкле чаралар уздырганнан соң, әлеге территорияләрдән файдалану режимын этаплап үзгәртү мөмкинлеген исәпкә алырга кирәк.</w:t>
      </w:r>
    </w:p>
    <w:p w:rsidR="001478C0" w:rsidRPr="0079189C" w:rsidRDefault="001478C0" w:rsidP="001478C0">
      <w:pPr>
        <w:pStyle w:val="12"/>
        <w:keepLines/>
        <w:tabs>
          <w:tab w:val="left" w:pos="1523"/>
        </w:tabs>
        <w:kinsoku w:val="0"/>
        <w:overflowPunct w:val="0"/>
        <w:ind w:left="118" w:right="104" w:firstLine="308"/>
        <w:jc w:val="both"/>
      </w:pPr>
      <w:r w:rsidRPr="0079189C">
        <w:t>4.1.14. Район муниципаль берәмлекләрен территориаль планлаштыру документларында күрсәтелә торган объектларның тәкъдим ителә торган исемлеге әлеге нормативларга 3 нче кушымтаның 2 нче таблицасында китерелде.</w:t>
      </w:r>
    </w:p>
    <w:p w:rsidR="001478C0" w:rsidRPr="0079189C" w:rsidRDefault="001478C0" w:rsidP="001478C0">
      <w:pPr>
        <w:pStyle w:val="12"/>
        <w:keepLines/>
        <w:tabs>
          <w:tab w:val="left" w:pos="1523"/>
        </w:tabs>
        <w:kinsoku w:val="0"/>
        <w:overflowPunct w:val="0"/>
        <w:ind w:left="118" w:right="104" w:firstLine="308"/>
        <w:jc w:val="both"/>
      </w:pPr>
    </w:p>
    <w:p w:rsidR="001478C0" w:rsidRPr="0079189C" w:rsidRDefault="001478C0" w:rsidP="001478C0">
      <w:pPr>
        <w:pStyle w:val="11"/>
        <w:keepLines/>
        <w:kinsoku w:val="0"/>
        <w:overflowPunct w:val="0"/>
        <w:ind w:left="118" w:right="3944" w:firstLine="308"/>
        <w:jc w:val="both"/>
        <w:outlineLvl w:val="9"/>
        <w:rPr>
          <w:sz w:val="24"/>
          <w:szCs w:val="24"/>
        </w:rPr>
      </w:pPr>
      <w:r w:rsidRPr="0079189C">
        <w:rPr>
          <w:sz w:val="24"/>
          <w:szCs w:val="24"/>
        </w:rPr>
        <w:t xml:space="preserve">4.2. Торак зоналары </w:t>
      </w:r>
    </w:p>
    <w:p w:rsidR="001478C0" w:rsidRPr="0079189C" w:rsidRDefault="001478C0" w:rsidP="001478C0">
      <w:pPr>
        <w:pStyle w:val="11"/>
        <w:keepLines/>
        <w:kinsoku w:val="0"/>
        <w:overflowPunct w:val="0"/>
        <w:ind w:left="118" w:right="3944" w:firstLine="308"/>
        <w:jc w:val="both"/>
        <w:rPr>
          <w:b w:val="0"/>
          <w:bCs w:val="0"/>
          <w:sz w:val="24"/>
          <w:szCs w:val="24"/>
        </w:rPr>
      </w:pPr>
      <w:r w:rsidRPr="0079189C">
        <w:rPr>
          <w:sz w:val="24"/>
          <w:szCs w:val="24"/>
        </w:rPr>
        <w:t>Гомуми таләпләр</w:t>
      </w:r>
    </w:p>
    <w:p w:rsidR="001478C0" w:rsidRPr="0079189C" w:rsidRDefault="001478C0" w:rsidP="001478C0">
      <w:pPr>
        <w:pStyle w:val="12"/>
        <w:keepLines/>
        <w:tabs>
          <w:tab w:val="left" w:pos="1668"/>
        </w:tabs>
        <w:kinsoku w:val="0"/>
        <w:overflowPunct w:val="0"/>
        <w:ind w:left="118" w:right="222" w:firstLine="308"/>
        <w:jc w:val="both"/>
      </w:pPr>
      <w:r w:rsidRPr="0079189C">
        <w:t>4.2.1. Торак зоналары торак фондын урнаштыру өчен билгеләнгән. Торак зоналарда шулай ук халыкка социаль һәм мәдәни-көнкүреш хезмәте күрсәтүнең аерым торучы, төзелгән яисә кушып төзелгән объектларын, гыйб</w:t>
      </w:r>
      <w:r w:rsidRPr="0079189C">
        <w:rPr>
          <w:lang w:val="tt-RU"/>
        </w:rPr>
        <w:t xml:space="preserve">адәт </w:t>
      </w:r>
      <w:r w:rsidRPr="0079189C">
        <w:t>биналарын, автомобиль транспортын һәм җитештерү объектларын урнаштыру рөхсәт ителә, алар санитар-яклау зоналарын урнаштыруны таләп итми һәм яшәү тирәлегенә һәм кеше сәламәтлегенә йогынты ясау чыганагы булып тормый (тавыш, вибрация, магнит кырлары, радиация тәэсире, туфракны, һаваны, суны пычрату һәм башка зарарлы йогынты ясау).</w:t>
      </w:r>
    </w:p>
    <w:p w:rsidR="001478C0" w:rsidRPr="0079189C" w:rsidRDefault="001478C0" w:rsidP="001478C0">
      <w:pPr>
        <w:pStyle w:val="12"/>
        <w:keepLines/>
        <w:tabs>
          <w:tab w:val="left" w:pos="1668"/>
        </w:tabs>
        <w:kinsoku w:val="0"/>
        <w:overflowPunct w:val="0"/>
        <w:ind w:left="118" w:right="222" w:firstLine="308"/>
        <w:jc w:val="both"/>
      </w:pPr>
      <w:r w:rsidRPr="0079189C">
        <w:t>Торак зоналары торак пунктлар чикләрендә урнашырга тиеш.</w:t>
      </w:r>
    </w:p>
    <w:p w:rsidR="001478C0" w:rsidRPr="0079189C" w:rsidRDefault="001478C0" w:rsidP="001478C0">
      <w:pPr>
        <w:pStyle w:val="12"/>
        <w:keepLines/>
        <w:tabs>
          <w:tab w:val="left" w:pos="1668"/>
        </w:tabs>
        <w:kinsoku w:val="0"/>
        <w:overflowPunct w:val="0"/>
        <w:ind w:left="118" w:right="222" w:firstLine="308"/>
        <w:jc w:val="both"/>
      </w:pPr>
      <w:r w:rsidRPr="0079189C">
        <w:t>Искәрмә: Җирле үзидарә органнары карары буенча, бакчачылык (дача) участокларын урнаштыру өчен, территориянең торак пунктларында булырга мөмкин. Мондый территорияләр торак зонасына керә. Бу зоналарга карата социаль, транспорт һәм инженерлык инфраструктурасын үстерү киләчәктә даими яшәү мөмкинлеген тәэмин итә торган күләмнәрдә каралырга тиеш.</w:t>
      </w:r>
    </w:p>
    <w:p w:rsidR="001478C0" w:rsidRPr="0079189C" w:rsidRDefault="001478C0" w:rsidP="001478C0">
      <w:pPr>
        <w:pStyle w:val="12"/>
        <w:keepLines/>
        <w:tabs>
          <w:tab w:val="left" w:pos="3105"/>
        </w:tabs>
        <w:kinsoku w:val="0"/>
        <w:overflowPunct w:val="0"/>
        <w:ind w:left="118" w:right="222" w:firstLine="308"/>
        <w:jc w:val="both"/>
      </w:pPr>
      <w:r w:rsidRPr="0079189C">
        <w:lastRenderedPageBreak/>
        <w:t>4.2.2. Торак зоналарның планлаштыру структурасын, территориянең шәһәр төзелеше һәм табигый үзенчәлекләрен исәпкә алып, торак пунктның зоналаштыру һәм планлаштыру структурасы белән үзара бәйләнештә формалаштырырга кирәк. Шул ук вакытта торак йортларны, җәмәгать биналарын һәм корылмаларын, урам-юл челтәрен, гомуми файдаланудагы яшелләндерелгән территорияләрне, шулай ук урнаштыру торак зоналары территориясендә санитария-гигиена нормалары һәм куркынычсызлык таләпләре буенча рөхсәт ителә торган башка объектларны үзара бәйләнештә урнаштыруны күздә тотарга кирәк.</w:t>
      </w:r>
    </w:p>
    <w:p w:rsidR="001478C0" w:rsidRPr="0079189C" w:rsidRDefault="001478C0" w:rsidP="001478C0">
      <w:pPr>
        <w:pStyle w:val="12"/>
        <w:keepLines/>
        <w:tabs>
          <w:tab w:val="left" w:pos="1668"/>
        </w:tabs>
        <w:kinsoku w:val="0"/>
        <w:overflowPunct w:val="0"/>
        <w:ind w:left="118" w:right="222" w:firstLine="308"/>
        <w:jc w:val="both"/>
      </w:pPr>
      <w:r w:rsidRPr="0079189C">
        <w:t>4.2.3. Торак зоналар территорияләренең зурлыгын алдан билгеләү өчен, 2 нче таблицада (СП 42.13330.2011) китерелгән 1000 кешегә исәпләгәндә, зуррак күрсәткечләрне кулланырга рөхсәт ителә.</w:t>
      </w:r>
    </w:p>
    <w:p w:rsidR="001478C0" w:rsidRPr="0079189C" w:rsidRDefault="001478C0" w:rsidP="001478C0">
      <w:pPr>
        <w:pStyle w:val="12"/>
        <w:keepLines/>
        <w:tabs>
          <w:tab w:val="left" w:pos="1668"/>
        </w:tabs>
        <w:kinsoku w:val="0"/>
        <w:overflowPunct w:val="0"/>
        <w:ind w:left="118" w:right="222" w:firstLine="308"/>
        <w:jc w:val="both"/>
      </w:pPr>
    </w:p>
    <w:p w:rsidR="001478C0" w:rsidRPr="0079189C" w:rsidRDefault="001478C0" w:rsidP="001478C0">
      <w:pPr>
        <w:pStyle w:val="12"/>
        <w:keepLines/>
        <w:tabs>
          <w:tab w:val="left" w:pos="1668"/>
        </w:tabs>
        <w:kinsoku w:val="0"/>
        <w:overflowPunct w:val="0"/>
        <w:ind w:left="118" w:right="222" w:firstLine="308"/>
        <w:jc w:val="both"/>
      </w:pPr>
      <w:r w:rsidRPr="0079189C">
        <w:rPr>
          <w:lang w:val="tt-RU"/>
        </w:rPr>
        <w:t>2 нче таблица</w:t>
      </w:r>
    </w:p>
    <w:p w:rsidR="001478C0" w:rsidRPr="0079189C" w:rsidRDefault="001478C0" w:rsidP="001478C0">
      <w:pPr>
        <w:pStyle w:val="11"/>
        <w:keepLines/>
        <w:kinsoku w:val="0"/>
        <w:overflowPunct w:val="0"/>
        <w:ind w:left="118" w:right="153" w:firstLine="308"/>
        <w:jc w:val="both"/>
        <w:rPr>
          <w:b w:val="0"/>
          <w:bCs w:val="0"/>
          <w:sz w:val="24"/>
          <w:szCs w:val="24"/>
        </w:rPr>
      </w:pPr>
      <w:r w:rsidRPr="0079189C">
        <w:rPr>
          <w:sz w:val="24"/>
          <w:szCs w:val="24"/>
          <w:lang w:val="tt-RU"/>
        </w:rPr>
        <w:t>Торак төзелеше типлары буенча торак зоналар мәйданының зур күрсәткечләре</w:t>
      </w:r>
    </w:p>
    <w:tbl>
      <w:tblPr>
        <w:tblW w:w="0" w:type="auto"/>
        <w:tblInd w:w="117" w:type="dxa"/>
        <w:tblLayout w:type="fixed"/>
        <w:tblCellMar>
          <w:left w:w="0" w:type="dxa"/>
          <w:right w:w="0" w:type="dxa"/>
        </w:tblCellMar>
        <w:tblLook w:val="0000" w:firstRow="0" w:lastRow="0" w:firstColumn="0" w:lastColumn="0" w:noHBand="0" w:noVBand="0"/>
      </w:tblPr>
      <w:tblGrid>
        <w:gridCol w:w="6352"/>
        <w:gridCol w:w="4086"/>
      </w:tblGrid>
      <w:tr w:rsidR="001478C0" w:rsidRPr="0079189C" w:rsidTr="003B315F">
        <w:trPr>
          <w:trHeight w:hRule="exact" w:val="814"/>
        </w:trPr>
        <w:tc>
          <w:tcPr>
            <w:tcW w:w="635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29" w:firstLine="308"/>
              <w:jc w:val="both"/>
            </w:pPr>
            <w:r w:rsidRPr="0079189C">
              <w:rPr>
                <w:b/>
                <w:bCs/>
              </w:rPr>
              <w:t xml:space="preserve">Төзелеш тибы </w:t>
            </w:r>
          </w:p>
        </w:tc>
        <w:tc>
          <w:tcPr>
            <w:tcW w:w="408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40" w:firstLine="308"/>
              <w:jc w:val="both"/>
              <w:rPr>
                <w:b/>
                <w:bCs/>
              </w:rPr>
            </w:pPr>
            <w:r w:rsidRPr="0079189C">
              <w:rPr>
                <w:b/>
                <w:bCs/>
              </w:rPr>
              <w:t>Торак зоналар мәйданының эре күрсәткечләре,</w:t>
            </w:r>
          </w:p>
          <w:p w:rsidR="001478C0" w:rsidRPr="0079189C" w:rsidRDefault="001478C0" w:rsidP="003B315F">
            <w:pPr>
              <w:pStyle w:val="TableParagraph"/>
              <w:keepLines/>
              <w:kinsoku w:val="0"/>
              <w:overflowPunct w:val="0"/>
              <w:ind w:left="118" w:right="140" w:firstLine="308"/>
              <w:jc w:val="both"/>
            </w:pPr>
            <w:r w:rsidRPr="0079189C">
              <w:rPr>
                <w:b/>
                <w:bCs/>
              </w:rPr>
              <w:t>1 000 кешегә</w:t>
            </w:r>
          </w:p>
        </w:tc>
      </w:tr>
      <w:tr w:rsidR="001478C0" w:rsidRPr="0079189C" w:rsidTr="003B315F">
        <w:trPr>
          <w:trHeight w:hRule="exact" w:val="574"/>
        </w:trPr>
        <w:tc>
          <w:tcPr>
            <w:tcW w:w="635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9" w:firstLine="308"/>
              <w:jc w:val="both"/>
            </w:pPr>
            <w:r w:rsidRPr="0079189C">
              <w:rPr>
                <w:lang w:val="tt-RU"/>
              </w:rPr>
              <w:t xml:space="preserve"> </w:t>
            </w:r>
            <w:r w:rsidRPr="0079189C">
              <w:t>Участоклар белән шәхси утар</w:t>
            </w:r>
            <w:r w:rsidRPr="0079189C">
              <w:rPr>
                <w:lang w:val="tt-RU"/>
              </w:rPr>
              <w:t xml:space="preserve"> </w:t>
            </w:r>
            <w:r w:rsidRPr="0079189C">
              <w:t>(бер фатирлы торак йортлар)</w:t>
            </w:r>
          </w:p>
        </w:tc>
        <w:tc>
          <w:tcPr>
            <w:tcW w:w="408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40</w:t>
            </w:r>
          </w:p>
        </w:tc>
      </w:tr>
    </w:tbl>
    <w:p w:rsidR="001478C0" w:rsidRPr="0079189C" w:rsidRDefault="001478C0" w:rsidP="001478C0">
      <w:pPr>
        <w:pStyle w:val="a3"/>
        <w:keepLines/>
        <w:kinsoku w:val="0"/>
        <w:overflowPunct w:val="0"/>
        <w:ind w:firstLine="308"/>
        <w:jc w:val="both"/>
        <w:rPr>
          <w:b/>
          <w:bCs/>
          <w:sz w:val="24"/>
          <w:szCs w:val="24"/>
        </w:rPr>
      </w:pPr>
    </w:p>
    <w:p w:rsidR="001478C0" w:rsidRPr="0079189C" w:rsidRDefault="001478C0" w:rsidP="001478C0">
      <w:pPr>
        <w:pStyle w:val="12"/>
        <w:keepLines/>
        <w:tabs>
          <w:tab w:val="left" w:pos="1643"/>
        </w:tabs>
        <w:kinsoku w:val="0"/>
        <w:overflowPunct w:val="0"/>
        <w:ind w:left="118" w:right="220" w:firstLine="308"/>
        <w:jc w:val="both"/>
      </w:pPr>
      <w:r w:rsidRPr="0079189C">
        <w:rPr>
          <w:lang w:val="tt-RU"/>
        </w:rPr>
        <w:t xml:space="preserve">4.2.4 </w:t>
      </w:r>
      <w:r w:rsidRPr="0079189C">
        <w:t>Торак төзелеше күләмнәрен һәм структурасын билгеләү өчен республика буенча торак урыннарның гомуми мәйданының исәп-хисап минималь тәэмин ителеше Татарстан Республикасының факттагы статистик күрсәткечләре нигезендә һәм әлеге нормативларга 4 нче кушымтаның 3 нче таблицасы һәм 1 нче таблицасы нигезендә перспективага исәпләнгән Татарстан Республикасын территориаль планлаштыру схемасы нигезендә кабул ителә.</w:t>
      </w: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a3"/>
        <w:keepLines/>
        <w:kinsoku w:val="0"/>
        <w:overflowPunct w:val="0"/>
        <w:ind w:right="223" w:firstLine="308"/>
        <w:jc w:val="both"/>
        <w:rPr>
          <w:sz w:val="24"/>
          <w:szCs w:val="24"/>
        </w:rPr>
      </w:pPr>
      <w:r w:rsidRPr="0079189C">
        <w:rPr>
          <w:sz w:val="24"/>
          <w:szCs w:val="24"/>
          <w:lang w:val="tt-RU"/>
        </w:rPr>
        <w:t>3 нче таблица</w:t>
      </w:r>
    </w:p>
    <w:p w:rsidR="001478C0" w:rsidRPr="0079189C" w:rsidRDefault="001478C0" w:rsidP="001478C0">
      <w:pPr>
        <w:pStyle w:val="11"/>
        <w:keepLines/>
        <w:kinsoku w:val="0"/>
        <w:overflowPunct w:val="0"/>
        <w:ind w:left="118" w:right="153" w:firstLine="308"/>
        <w:jc w:val="both"/>
        <w:rPr>
          <w:sz w:val="24"/>
          <w:szCs w:val="24"/>
          <w:lang w:val="tt-RU"/>
        </w:rPr>
      </w:pPr>
      <w:r w:rsidRPr="0079189C">
        <w:rPr>
          <w:sz w:val="24"/>
          <w:szCs w:val="24"/>
          <w:lang w:val="tt-RU"/>
        </w:rPr>
        <w:t>Халыкның торак белән тәэмин ителешенең факттагы һәм исәп-хисап күрсәткечләре</w:t>
      </w:r>
    </w:p>
    <w:tbl>
      <w:tblPr>
        <w:tblW w:w="5000" w:type="pct"/>
        <w:tblCellMar>
          <w:left w:w="0" w:type="dxa"/>
          <w:right w:w="0" w:type="dxa"/>
        </w:tblCellMar>
        <w:tblLook w:val="0000" w:firstRow="0" w:lastRow="0" w:firstColumn="0" w:lastColumn="0" w:noHBand="0" w:noVBand="0"/>
      </w:tblPr>
      <w:tblGrid>
        <w:gridCol w:w="4390"/>
        <w:gridCol w:w="2878"/>
        <w:gridCol w:w="1506"/>
        <w:gridCol w:w="1570"/>
      </w:tblGrid>
      <w:tr w:rsidR="001478C0" w:rsidRPr="00EA2D35" w:rsidTr="003B315F">
        <w:trPr>
          <w:trHeight w:val="870"/>
        </w:trPr>
        <w:tc>
          <w:tcPr>
            <w:tcW w:w="2122" w:type="pct"/>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bCs/>
              </w:rPr>
            </w:pPr>
            <w:r w:rsidRPr="0079189C">
              <w:rPr>
                <w:b/>
                <w:bCs/>
              </w:rPr>
              <w:t>Күрсәткеч исеме</w:t>
            </w:r>
          </w:p>
        </w:tc>
        <w:tc>
          <w:tcPr>
            <w:tcW w:w="1391" w:type="pct"/>
            <w:tcBorders>
              <w:top w:val="single" w:sz="4" w:space="0" w:color="000000"/>
              <w:left w:val="single" w:sz="4" w:space="0" w:color="000000"/>
              <w:bottom w:val="single" w:sz="4" w:space="0" w:color="auto"/>
              <w:right w:val="single" w:sz="4" w:space="0" w:color="000000"/>
            </w:tcBorders>
          </w:tcPr>
          <w:p w:rsidR="001478C0" w:rsidRPr="0079189C" w:rsidRDefault="001478C0" w:rsidP="003B315F">
            <w:pPr>
              <w:pStyle w:val="TableParagraph"/>
              <w:keepLines/>
              <w:kinsoku w:val="0"/>
              <w:overflowPunct w:val="0"/>
              <w:ind w:left="118" w:firstLine="308"/>
              <w:jc w:val="both"/>
              <w:rPr>
                <w:b/>
                <w:bCs/>
                <w:lang w:val="tt-RU"/>
              </w:rPr>
            </w:pPr>
            <w:r w:rsidRPr="0079189C">
              <w:rPr>
                <w:b/>
                <w:bCs/>
              </w:rPr>
              <w:t>Фактик хисап күрсәткечләр, кв.метр/кеше</w:t>
            </w:r>
            <w:r w:rsidRPr="0079189C">
              <w:rPr>
                <w:b/>
                <w:bCs/>
                <w:lang w:val="tt-RU"/>
              </w:rPr>
              <w:t>гә</w:t>
            </w:r>
          </w:p>
        </w:tc>
        <w:tc>
          <w:tcPr>
            <w:tcW w:w="1487" w:type="pct"/>
            <w:gridSpan w:val="2"/>
            <w:tcBorders>
              <w:top w:val="single" w:sz="4" w:space="0" w:color="000000"/>
              <w:left w:val="single" w:sz="4" w:space="0" w:color="000000"/>
              <w:bottom w:val="single" w:sz="4" w:space="0" w:color="auto"/>
              <w:right w:val="single" w:sz="4" w:space="0" w:color="000000"/>
            </w:tcBorders>
          </w:tcPr>
          <w:p w:rsidR="001478C0" w:rsidRPr="0079189C" w:rsidRDefault="001478C0" w:rsidP="003B315F">
            <w:pPr>
              <w:pStyle w:val="TableParagraph"/>
              <w:keepLines/>
              <w:kinsoku w:val="0"/>
              <w:overflowPunct w:val="0"/>
              <w:ind w:left="118" w:firstLine="308"/>
              <w:jc w:val="both"/>
              <w:rPr>
                <w:b/>
                <w:bCs/>
                <w:lang w:val="tt-RU"/>
              </w:rPr>
            </w:pPr>
            <w:r w:rsidRPr="0079189C">
              <w:rPr>
                <w:b/>
                <w:bCs/>
                <w:lang w:val="tt-RU"/>
              </w:rPr>
              <w:t xml:space="preserve">Исәп-хисап күрсәткечләренә чорлар, </w:t>
            </w:r>
          </w:p>
          <w:p w:rsidR="001478C0" w:rsidRPr="0079189C" w:rsidRDefault="001478C0" w:rsidP="003B315F">
            <w:pPr>
              <w:pStyle w:val="TableParagraph"/>
              <w:keepLines/>
              <w:kinsoku w:val="0"/>
              <w:overflowPunct w:val="0"/>
              <w:ind w:left="118" w:firstLine="308"/>
              <w:jc w:val="both"/>
              <w:rPr>
                <w:b/>
                <w:bCs/>
                <w:lang w:val="tt-RU"/>
              </w:rPr>
            </w:pPr>
            <w:r w:rsidRPr="0079189C">
              <w:rPr>
                <w:b/>
                <w:bCs/>
                <w:lang w:val="tt-RU"/>
              </w:rPr>
              <w:t>кв.метр/кешегә</w:t>
            </w:r>
          </w:p>
        </w:tc>
      </w:tr>
      <w:tr w:rsidR="001478C0" w:rsidRPr="0079189C" w:rsidTr="003B315F">
        <w:trPr>
          <w:trHeight w:hRule="exact" w:val="293"/>
        </w:trPr>
        <w:tc>
          <w:tcPr>
            <w:tcW w:w="2122" w:type="pct"/>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bCs/>
                <w:lang w:val="tt-RU"/>
              </w:rPr>
            </w:pPr>
          </w:p>
        </w:tc>
        <w:tc>
          <w:tcPr>
            <w:tcW w:w="139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bCs/>
              </w:rPr>
            </w:pPr>
            <w:r w:rsidRPr="0079189C">
              <w:rPr>
                <w:b/>
                <w:bCs/>
              </w:rPr>
              <w:t>2011 ел</w:t>
            </w:r>
          </w:p>
        </w:tc>
        <w:tc>
          <w:tcPr>
            <w:tcW w:w="72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bCs/>
              </w:rPr>
            </w:pPr>
            <w:r w:rsidRPr="0079189C">
              <w:rPr>
                <w:b/>
                <w:bCs/>
              </w:rPr>
              <w:t>2015 ел</w:t>
            </w:r>
          </w:p>
        </w:tc>
        <w:tc>
          <w:tcPr>
            <w:tcW w:w="75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bCs/>
              </w:rPr>
            </w:pPr>
            <w:r w:rsidRPr="0079189C">
              <w:rPr>
                <w:b/>
                <w:bCs/>
              </w:rPr>
              <w:t>2025 ел</w:t>
            </w:r>
          </w:p>
        </w:tc>
      </w:tr>
      <w:tr w:rsidR="001478C0" w:rsidRPr="0079189C" w:rsidTr="003B315F">
        <w:trPr>
          <w:trHeight w:val="859"/>
        </w:trPr>
        <w:tc>
          <w:tcPr>
            <w:tcW w:w="2122" w:type="pct"/>
            <w:tcBorders>
              <w:top w:val="single" w:sz="4" w:space="0" w:color="000000"/>
              <w:left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Исәп-хисап минималь тәэмин ителеш торак урыннарның гомуми мәйданы, шул исәптән:</w:t>
            </w:r>
          </w:p>
        </w:tc>
        <w:tc>
          <w:tcPr>
            <w:tcW w:w="139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19,6</w:t>
            </w:r>
          </w:p>
        </w:tc>
        <w:tc>
          <w:tcPr>
            <w:tcW w:w="72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22</w:t>
            </w:r>
          </w:p>
        </w:tc>
        <w:tc>
          <w:tcPr>
            <w:tcW w:w="75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26</w:t>
            </w:r>
          </w:p>
        </w:tc>
      </w:tr>
      <w:tr w:rsidR="001478C0" w:rsidRPr="0079189C" w:rsidTr="003B315F">
        <w:trPr>
          <w:trHeight w:hRule="exact" w:val="298"/>
        </w:trPr>
        <w:tc>
          <w:tcPr>
            <w:tcW w:w="212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авыл торак пунктларында</w:t>
            </w:r>
          </w:p>
        </w:tc>
        <w:tc>
          <w:tcPr>
            <w:tcW w:w="139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19,0</w:t>
            </w:r>
          </w:p>
        </w:tc>
        <w:tc>
          <w:tcPr>
            <w:tcW w:w="72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23,1</w:t>
            </w:r>
          </w:p>
        </w:tc>
        <w:tc>
          <w:tcPr>
            <w:tcW w:w="75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26,4</w:t>
            </w:r>
          </w:p>
        </w:tc>
      </w:tr>
      <w:tr w:rsidR="001478C0" w:rsidRPr="0079189C" w:rsidTr="003B315F">
        <w:trPr>
          <w:trHeight w:val="627"/>
        </w:trPr>
        <w:tc>
          <w:tcPr>
            <w:tcW w:w="5000" w:type="pct"/>
            <w:gridSpan w:val="4"/>
            <w:tcBorders>
              <w:top w:val="single" w:sz="4" w:space="0" w:color="000000"/>
              <w:left w:val="single" w:sz="4" w:space="0" w:color="000000"/>
              <w:bottom w:val="single" w:sz="4" w:space="0" w:color="auto"/>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Искәрмә: Расчетлы күрсәткечләр перспективага 2015, 2025, 2035 елларда ирешелгән торак урыннарның гомуми мәйданының исәп-хисап минималь тәэмин ителешен исәпкә алып төзәтелә.</w:t>
            </w:r>
          </w:p>
        </w:tc>
      </w:tr>
    </w:tbl>
    <w:p w:rsidR="001478C0" w:rsidRPr="0079189C" w:rsidRDefault="001478C0" w:rsidP="001478C0">
      <w:pPr>
        <w:pStyle w:val="11"/>
        <w:keepLines/>
        <w:kinsoku w:val="0"/>
        <w:overflowPunct w:val="0"/>
        <w:ind w:left="118" w:right="153" w:firstLine="308"/>
        <w:jc w:val="both"/>
        <w:rPr>
          <w:b w:val="0"/>
          <w:bCs w:val="0"/>
          <w:sz w:val="24"/>
          <w:szCs w:val="24"/>
        </w:rPr>
      </w:pPr>
    </w:p>
    <w:p w:rsidR="001478C0" w:rsidRPr="0079189C" w:rsidRDefault="001478C0" w:rsidP="001478C0">
      <w:pPr>
        <w:pStyle w:val="a3"/>
        <w:keepLines/>
        <w:kinsoku w:val="0"/>
        <w:overflowPunct w:val="0"/>
        <w:ind w:right="321" w:firstLine="308"/>
        <w:jc w:val="both"/>
        <w:rPr>
          <w:sz w:val="24"/>
          <w:szCs w:val="24"/>
        </w:rPr>
      </w:pPr>
      <w:r w:rsidRPr="0079189C">
        <w:rPr>
          <w:sz w:val="24"/>
          <w:szCs w:val="24"/>
        </w:rPr>
        <w:t>4.2.5. Торак төзелеше күләмнәренең һәм типларының исәп-хисап күрсәткечләре килеп туган һәм фаразлана торган социаль-демографик вәзгыятьне һәм халыкның керемнәрен исәпкә алып башкарылырга тиеш. Шул ук вакытта 4 нче таблица нигезендә уңайлылык дәрәҗәсе буенча дифференциацияләнгән торак йортларның төрле типларын күз алдында тотарга тәкъдим ителә. Торак белән тәэмин ителешнең уртача исәп-хисап күрсәткече төрле дәрәҗәдәге торак йортларның һәм фатирларның нисбәтенә бәйле һәм исәп-хисап белән билгеләнә (СП 42.13330.2011).</w:t>
      </w:r>
    </w:p>
    <w:p w:rsidR="001478C0" w:rsidRPr="0079189C" w:rsidRDefault="001478C0" w:rsidP="001478C0">
      <w:pPr>
        <w:pStyle w:val="a3"/>
        <w:keepLines/>
        <w:kinsoku w:val="0"/>
        <w:overflowPunct w:val="0"/>
        <w:ind w:right="321" w:firstLine="308"/>
        <w:jc w:val="both"/>
        <w:rPr>
          <w:sz w:val="24"/>
          <w:szCs w:val="24"/>
        </w:rPr>
      </w:pPr>
      <w:r w:rsidRPr="0079189C">
        <w:rPr>
          <w:sz w:val="24"/>
          <w:szCs w:val="24"/>
        </w:rPr>
        <w:t>4.2.6. Торак төзелешен реконструкцияләгәндә, кагыйдә буларак, гамәлдәге капиталь торак һәм иҗтимагый төзелеш сакланып калырга һәм яңартылырга тиеш. Яңа биналар һәм корылмалар төзү, иҗтимагый биналарның аскы катларын функциональ файдалануны үзгәртү, биналарның өске катларын төзү, мансард катларын төзү, санитария-гигиена, янгынга каршы һәм әлеге нормативларның башка таләпләрен үтәгәндә җир өсте һәм җир асты киңлеген файдалану рөхсәт ителә. Шулай ук әлеге нормативларның «Учреждение һәм хезмәт күрсәтү предприятиеләре» бүлеге таләпләре нигезендә халыкка хезмәт күрсәтүнең норматив дәрәҗәсен, шулай ук инженерлык һәм транспорт инфраструктурасын модернизацияләүне тәэмин итәргә кирәк (СП 42.13330.2011).</w:t>
      </w:r>
    </w:p>
    <w:p w:rsidR="001478C0" w:rsidRPr="0079189C" w:rsidRDefault="001478C0" w:rsidP="001478C0">
      <w:pPr>
        <w:pStyle w:val="a3"/>
        <w:keepLines/>
        <w:kinsoku w:val="0"/>
        <w:overflowPunct w:val="0"/>
        <w:ind w:right="321" w:firstLine="308"/>
        <w:jc w:val="both"/>
        <w:rPr>
          <w:sz w:val="24"/>
          <w:szCs w:val="24"/>
        </w:rPr>
      </w:pPr>
    </w:p>
    <w:p w:rsidR="001478C0" w:rsidRPr="0079189C" w:rsidRDefault="001478C0" w:rsidP="001478C0">
      <w:pPr>
        <w:pStyle w:val="a3"/>
        <w:keepLines/>
        <w:kinsoku w:val="0"/>
        <w:overflowPunct w:val="0"/>
        <w:ind w:right="321" w:firstLine="308"/>
        <w:jc w:val="both"/>
        <w:rPr>
          <w:sz w:val="24"/>
          <w:szCs w:val="24"/>
        </w:rPr>
      </w:pPr>
    </w:p>
    <w:p w:rsidR="001478C0" w:rsidRPr="0079189C" w:rsidRDefault="001478C0" w:rsidP="001478C0">
      <w:pPr>
        <w:pStyle w:val="a3"/>
        <w:keepNext/>
        <w:keepLines/>
        <w:kinsoku w:val="0"/>
        <w:overflowPunct w:val="0"/>
        <w:ind w:right="321" w:firstLine="308"/>
        <w:jc w:val="both"/>
        <w:rPr>
          <w:sz w:val="24"/>
          <w:szCs w:val="24"/>
        </w:rPr>
      </w:pPr>
      <w:r w:rsidRPr="0079189C">
        <w:rPr>
          <w:sz w:val="24"/>
          <w:szCs w:val="24"/>
        </w:rPr>
        <w:t xml:space="preserve">4 нче таблица </w:t>
      </w:r>
    </w:p>
    <w:p w:rsidR="001478C0" w:rsidRPr="0079189C" w:rsidRDefault="001478C0" w:rsidP="001478C0">
      <w:pPr>
        <w:pStyle w:val="11"/>
        <w:keepNext/>
        <w:keepLines/>
        <w:kinsoku w:val="0"/>
        <w:overflowPunct w:val="0"/>
        <w:ind w:left="118" w:right="356" w:firstLine="308"/>
        <w:jc w:val="both"/>
        <w:rPr>
          <w:sz w:val="24"/>
          <w:szCs w:val="24"/>
        </w:rPr>
      </w:pPr>
      <w:r w:rsidRPr="0079189C">
        <w:rPr>
          <w:sz w:val="24"/>
          <w:szCs w:val="24"/>
        </w:rPr>
        <w:t>Уңайлык дәрәҗәсе буенча дифференциацияләнгән торак фонды структурасы</w:t>
      </w:r>
    </w:p>
    <w:p w:rsidR="001478C0" w:rsidRPr="0079189C" w:rsidRDefault="001478C0" w:rsidP="001478C0">
      <w:pPr>
        <w:pStyle w:val="11"/>
        <w:keepNext/>
        <w:keepLines/>
        <w:kinsoku w:val="0"/>
        <w:overflowPunct w:val="0"/>
        <w:ind w:left="118" w:right="356" w:firstLine="308"/>
        <w:jc w:val="both"/>
        <w:rPr>
          <w:sz w:val="24"/>
          <w:szCs w:val="24"/>
        </w:rPr>
      </w:pPr>
    </w:p>
    <w:tbl>
      <w:tblPr>
        <w:tblW w:w="0" w:type="auto"/>
        <w:tblInd w:w="137" w:type="dxa"/>
        <w:tblLayout w:type="fixed"/>
        <w:tblCellMar>
          <w:left w:w="0" w:type="dxa"/>
          <w:right w:w="0" w:type="dxa"/>
        </w:tblCellMar>
        <w:tblLook w:val="0000" w:firstRow="0" w:lastRow="0" w:firstColumn="0" w:lastColumn="0" w:noHBand="0" w:noVBand="0"/>
      </w:tblPr>
      <w:tblGrid>
        <w:gridCol w:w="3313"/>
        <w:gridCol w:w="2832"/>
        <w:gridCol w:w="2141"/>
        <w:gridCol w:w="2151"/>
      </w:tblGrid>
      <w:tr w:rsidR="001478C0" w:rsidRPr="0079189C" w:rsidTr="003B315F">
        <w:trPr>
          <w:trHeight w:hRule="exact" w:val="1129"/>
        </w:trPr>
        <w:tc>
          <w:tcPr>
            <w:tcW w:w="3313" w:type="dxa"/>
            <w:tcBorders>
              <w:top w:val="single" w:sz="4" w:space="0" w:color="000000"/>
              <w:left w:val="single" w:sz="20"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right="79" w:firstLine="308"/>
              <w:jc w:val="both"/>
              <w:rPr>
                <w:b/>
                <w:bCs/>
              </w:rPr>
            </w:pPr>
            <w:r w:rsidRPr="0079189C">
              <w:rPr>
                <w:b/>
                <w:bCs/>
              </w:rPr>
              <w:t>Торак йорт һәм уңайлылык дәрәҗәсе буенча фатирлар тибы</w:t>
            </w:r>
          </w:p>
        </w:tc>
        <w:tc>
          <w:tcPr>
            <w:tcW w:w="283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right="79" w:firstLine="308"/>
              <w:jc w:val="both"/>
              <w:rPr>
                <w:b/>
                <w:bCs/>
              </w:rPr>
            </w:pPr>
            <w:r w:rsidRPr="0079189C">
              <w:rPr>
                <w:b/>
                <w:bCs/>
              </w:rPr>
              <w:t>Торак йортның һәм фатирның мәйданы нормасы бер кешегә исәпләгәндә, кв.метрга исәпләгәндә</w:t>
            </w:r>
          </w:p>
        </w:tc>
        <w:tc>
          <w:tcPr>
            <w:tcW w:w="214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right="79" w:firstLine="308"/>
              <w:jc w:val="both"/>
              <w:rPr>
                <w:b/>
                <w:bCs/>
              </w:rPr>
            </w:pPr>
            <w:r w:rsidRPr="0079189C">
              <w:rPr>
                <w:b/>
                <w:bCs/>
              </w:rPr>
              <w:t>Торак йортка һәм фатирга күченү формуласы</w:t>
            </w:r>
          </w:p>
        </w:tc>
        <w:tc>
          <w:tcPr>
            <w:tcW w:w="215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right="79" w:firstLine="308"/>
              <w:jc w:val="both"/>
              <w:rPr>
                <w:b/>
                <w:bCs/>
              </w:rPr>
            </w:pPr>
            <w:r w:rsidRPr="0079189C">
              <w:rPr>
                <w:b/>
                <w:bCs/>
              </w:rPr>
              <w:t>Торак төзелешенең гомуми күләмендә өлеш, процентлар</w:t>
            </w:r>
          </w:p>
        </w:tc>
      </w:tr>
      <w:tr w:rsidR="001478C0" w:rsidRPr="0079189C" w:rsidTr="003B315F">
        <w:trPr>
          <w:trHeight w:hRule="exact" w:val="595"/>
        </w:trPr>
        <w:tc>
          <w:tcPr>
            <w:tcW w:w="3313" w:type="dxa"/>
            <w:tcBorders>
              <w:top w:val="single" w:sz="4" w:space="0" w:color="000000"/>
              <w:left w:val="single" w:sz="20" w:space="0" w:color="000000"/>
              <w:bottom w:val="single" w:sz="6" w:space="0" w:color="000000"/>
              <w:right w:val="single" w:sz="4" w:space="0" w:color="000000"/>
            </w:tcBorders>
          </w:tcPr>
          <w:p w:rsidR="001478C0" w:rsidRPr="0079189C" w:rsidRDefault="001478C0" w:rsidP="003B315F">
            <w:pPr>
              <w:pStyle w:val="TableParagraph"/>
              <w:keepNext/>
              <w:keepLines/>
              <w:kinsoku w:val="0"/>
              <w:overflowPunct w:val="0"/>
              <w:ind w:left="118" w:right="79" w:firstLine="308"/>
              <w:jc w:val="both"/>
              <w:rPr>
                <w:bCs/>
              </w:rPr>
            </w:pPr>
            <w:r w:rsidRPr="0079189C">
              <w:rPr>
                <w:bCs/>
              </w:rPr>
              <w:t>Дәрәҗәле (бизнес-класс)</w:t>
            </w:r>
          </w:p>
        </w:tc>
        <w:tc>
          <w:tcPr>
            <w:tcW w:w="2832" w:type="dxa"/>
            <w:tcBorders>
              <w:top w:val="single" w:sz="4" w:space="0" w:color="000000"/>
              <w:left w:val="single" w:sz="4" w:space="0" w:color="000000"/>
              <w:bottom w:val="single" w:sz="6"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60</w:t>
            </w:r>
          </w:p>
        </w:tc>
        <w:tc>
          <w:tcPr>
            <w:tcW w:w="2141" w:type="dxa"/>
            <w:tcBorders>
              <w:top w:val="single" w:sz="4" w:space="0" w:color="000000"/>
              <w:left w:val="single" w:sz="4" w:space="0" w:color="000000"/>
              <w:bottom w:val="single" w:sz="6" w:space="0" w:color="000000"/>
              <w:right w:val="single" w:sz="4" w:space="0" w:color="000000"/>
            </w:tcBorders>
          </w:tcPr>
          <w:p w:rsidR="001478C0" w:rsidRPr="0079189C" w:rsidRDefault="001478C0" w:rsidP="003B315F">
            <w:pPr>
              <w:pStyle w:val="TableParagraph"/>
              <w:keepNext/>
              <w:keepLines/>
              <w:kinsoku w:val="0"/>
              <w:overflowPunct w:val="0"/>
              <w:ind w:left="118" w:right="645" w:firstLine="308"/>
              <w:jc w:val="both"/>
            </w:pPr>
            <w:r w:rsidRPr="0079189C">
              <w:t>k = n + 1 k = n + 2</w:t>
            </w:r>
          </w:p>
        </w:tc>
        <w:tc>
          <w:tcPr>
            <w:tcW w:w="2151" w:type="dxa"/>
            <w:tcBorders>
              <w:top w:val="single" w:sz="4" w:space="0" w:color="000000"/>
              <w:left w:val="single" w:sz="4" w:space="0" w:color="000000"/>
              <w:bottom w:val="single" w:sz="6" w:space="0" w:color="000000"/>
              <w:right w:val="single" w:sz="4" w:space="0" w:color="000000"/>
            </w:tcBorders>
          </w:tcPr>
          <w:p w:rsidR="001478C0" w:rsidRPr="0079189C" w:rsidRDefault="001478C0" w:rsidP="003B315F">
            <w:pPr>
              <w:pStyle w:val="TableParagraph"/>
              <w:keepNext/>
              <w:keepLines/>
              <w:kinsoku w:val="0"/>
              <w:overflowPunct w:val="0"/>
              <w:ind w:left="118" w:right="1043" w:firstLine="308"/>
              <w:jc w:val="both"/>
            </w:pPr>
            <w:r w:rsidRPr="0079189C">
              <w:t>_10 15</w:t>
            </w:r>
          </w:p>
        </w:tc>
      </w:tr>
      <w:tr w:rsidR="001478C0" w:rsidRPr="0079189C" w:rsidTr="003B315F">
        <w:trPr>
          <w:trHeight w:hRule="exact" w:val="595"/>
        </w:trPr>
        <w:tc>
          <w:tcPr>
            <w:tcW w:w="3313" w:type="dxa"/>
            <w:tcBorders>
              <w:top w:val="single" w:sz="6" w:space="0" w:color="000000"/>
              <w:left w:val="single" w:sz="8"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right="79" w:firstLine="308"/>
              <w:jc w:val="both"/>
              <w:rPr>
                <w:bCs/>
              </w:rPr>
            </w:pPr>
            <w:r w:rsidRPr="0079189C">
              <w:rPr>
                <w:bCs/>
              </w:rPr>
              <w:t>Массакүләм (эконом-класс)</w:t>
            </w:r>
          </w:p>
        </w:tc>
        <w:tc>
          <w:tcPr>
            <w:tcW w:w="2832" w:type="dxa"/>
            <w:tcBorders>
              <w:top w:val="single" w:sz="6"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30</w:t>
            </w:r>
          </w:p>
        </w:tc>
        <w:tc>
          <w:tcPr>
            <w:tcW w:w="2141" w:type="dxa"/>
            <w:tcBorders>
              <w:top w:val="single" w:sz="6"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k = n</w:t>
            </w:r>
          </w:p>
          <w:p w:rsidR="001478C0" w:rsidRPr="0079189C" w:rsidRDefault="001478C0" w:rsidP="003B315F">
            <w:pPr>
              <w:pStyle w:val="TableParagraph"/>
              <w:keepNext/>
              <w:keepLines/>
              <w:kinsoku w:val="0"/>
              <w:overflowPunct w:val="0"/>
              <w:ind w:left="118" w:firstLine="308"/>
              <w:jc w:val="both"/>
            </w:pPr>
            <w:r w:rsidRPr="0079189C">
              <w:t>k = n +</w:t>
            </w:r>
            <w:r w:rsidRPr="0079189C">
              <w:rPr>
                <w:spacing w:val="-1"/>
              </w:rPr>
              <w:t xml:space="preserve"> </w:t>
            </w:r>
            <w:r w:rsidRPr="0079189C">
              <w:t>1</w:t>
            </w:r>
          </w:p>
        </w:tc>
        <w:tc>
          <w:tcPr>
            <w:tcW w:w="2151" w:type="dxa"/>
            <w:tcBorders>
              <w:top w:val="single" w:sz="6" w:space="0" w:color="000000"/>
              <w:left w:val="single" w:sz="4" w:space="0" w:color="000000"/>
              <w:bottom w:val="single" w:sz="4" w:space="0" w:color="000000"/>
              <w:right w:val="single" w:sz="8" w:space="0" w:color="000000"/>
            </w:tcBorders>
          </w:tcPr>
          <w:p w:rsidR="001478C0" w:rsidRPr="0079189C" w:rsidRDefault="001478C0" w:rsidP="003B315F">
            <w:pPr>
              <w:pStyle w:val="TableParagraph"/>
              <w:keepNext/>
              <w:keepLines/>
              <w:kinsoku w:val="0"/>
              <w:overflowPunct w:val="0"/>
              <w:ind w:left="118" w:right="1020" w:firstLine="308"/>
              <w:jc w:val="both"/>
            </w:pPr>
            <w:r w:rsidRPr="0079189C">
              <w:t>_25</w:t>
            </w:r>
            <w:r w:rsidRPr="0079189C">
              <w:rPr>
                <w:spacing w:val="-2"/>
              </w:rPr>
              <w:t xml:space="preserve"> </w:t>
            </w:r>
            <w:r w:rsidRPr="0079189C">
              <w:t>50</w:t>
            </w:r>
          </w:p>
        </w:tc>
      </w:tr>
      <w:tr w:rsidR="001478C0" w:rsidRPr="0079189C" w:rsidTr="003B315F">
        <w:trPr>
          <w:trHeight w:hRule="exact" w:val="593"/>
        </w:trPr>
        <w:tc>
          <w:tcPr>
            <w:tcW w:w="331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right="79" w:firstLine="308"/>
              <w:jc w:val="both"/>
              <w:rPr>
                <w:bCs/>
              </w:rPr>
            </w:pPr>
            <w:r w:rsidRPr="0079189C">
              <w:rPr>
                <w:bCs/>
              </w:rPr>
              <w:t>Социаль (муниципаль торак)</w:t>
            </w:r>
          </w:p>
        </w:tc>
        <w:tc>
          <w:tcPr>
            <w:tcW w:w="283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20</w:t>
            </w:r>
          </w:p>
        </w:tc>
        <w:tc>
          <w:tcPr>
            <w:tcW w:w="214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right="636" w:firstLine="308"/>
              <w:jc w:val="both"/>
            </w:pPr>
            <w:r w:rsidRPr="0079189C">
              <w:t>k = n</w:t>
            </w:r>
            <w:r w:rsidRPr="0079189C">
              <w:rPr>
                <w:spacing w:val="-1"/>
              </w:rPr>
              <w:t xml:space="preserve"> </w:t>
            </w:r>
            <w:r w:rsidRPr="0079189C">
              <w:t>+-1 k = n</w:t>
            </w:r>
          </w:p>
        </w:tc>
        <w:tc>
          <w:tcPr>
            <w:tcW w:w="215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right="1044" w:firstLine="308"/>
              <w:jc w:val="both"/>
            </w:pPr>
            <w:r w:rsidRPr="0079189C">
              <w:t>_60</w:t>
            </w:r>
            <w:r w:rsidRPr="0079189C">
              <w:rPr>
                <w:spacing w:val="-2"/>
              </w:rPr>
              <w:t xml:space="preserve"> </w:t>
            </w:r>
            <w:r w:rsidRPr="0079189C">
              <w:t>30</w:t>
            </w:r>
          </w:p>
        </w:tc>
      </w:tr>
      <w:tr w:rsidR="001478C0" w:rsidRPr="0079189C" w:rsidTr="003B315F">
        <w:trPr>
          <w:trHeight w:hRule="exact" w:val="590"/>
        </w:trPr>
        <w:tc>
          <w:tcPr>
            <w:tcW w:w="331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right="79" w:firstLine="308"/>
              <w:jc w:val="both"/>
              <w:rPr>
                <w:bCs/>
              </w:rPr>
            </w:pPr>
            <w:r w:rsidRPr="0079189C">
              <w:rPr>
                <w:bCs/>
              </w:rPr>
              <w:t>Махсуслаштырылган</w:t>
            </w:r>
          </w:p>
        </w:tc>
        <w:tc>
          <w:tcPr>
            <w:tcW w:w="283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right="123" w:firstLine="308"/>
              <w:jc w:val="both"/>
            </w:pPr>
            <w:r w:rsidRPr="0079189C">
              <w:t>-</w:t>
            </w:r>
          </w:p>
        </w:tc>
        <w:tc>
          <w:tcPr>
            <w:tcW w:w="214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right="686" w:firstLine="308"/>
              <w:jc w:val="both"/>
            </w:pPr>
            <w:r w:rsidRPr="0079189C">
              <w:t>k = n -</w:t>
            </w:r>
            <w:r w:rsidRPr="0079189C">
              <w:rPr>
                <w:spacing w:val="-1"/>
              </w:rPr>
              <w:t xml:space="preserve"> </w:t>
            </w:r>
            <w:r w:rsidRPr="0079189C">
              <w:t>2 k = n -</w:t>
            </w:r>
            <w:r w:rsidRPr="0079189C">
              <w:rPr>
                <w:spacing w:val="-1"/>
              </w:rPr>
              <w:t xml:space="preserve"> </w:t>
            </w:r>
            <w:r w:rsidRPr="0079189C">
              <w:t>1</w:t>
            </w:r>
          </w:p>
        </w:tc>
        <w:tc>
          <w:tcPr>
            <w:tcW w:w="2151" w:type="dxa"/>
            <w:tcBorders>
              <w:top w:val="single" w:sz="4" w:space="0" w:color="000000"/>
              <w:left w:val="single" w:sz="4" w:space="0" w:color="000000"/>
              <w:bottom w:val="single" w:sz="4" w:space="0" w:color="000000"/>
              <w:right w:val="single" w:sz="8" w:space="0" w:color="000000"/>
            </w:tcBorders>
          </w:tcPr>
          <w:p w:rsidR="001478C0" w:rsidRPr="0079189C" w:rsidRDefault="001478C0" w:rsidP="003B315F">
            <w:pPr>
              <w:pStyle w:val="TableParagraph"/>
              <w:keepNext/>
              <w:keepLines/>
              <w:kinsoku w:val="0"/>
              <w:overflowPunct w:val="0"/>
              <w:ind w:left="118" w:right="1050" w:firstLine="308"/>
              <w:jc w:val="both"/>
            </w:pPr>
            <w:r w:rsidRPr="0079189C">
              <w:t>_7 5</w:t>
            </w:r>
          </w:p>
        </w:tc>
      </w:tr>
      <w:tr w:rsidR="001478C0" w:rsidRPr="0079189C" w:rsidTr="003B315F">
        <w:trPr>
          <w:trHeight w:hRule="exact" w:val="1961"/>
        </w:trPr>
        <w:tc>
          <w:tcPr>
            <w:tcW w:w="10437" w:type="dxa"/>
            <w:gridSpan w:val="4"/>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bCs/>
              </w:rPr>
            </w:pPr>
          </w:p>
          <w:p w:rsidR="001478C0" w:rsidRPr="0079189C" w:rsidRDefault="001478C0" w:rsidP="003B315F">
            <w:pPr>
              <w:pStyle w:val="TableParagraph"/>
              <w:keepNext/>
              <w:keepLines/>
              <w:kinsoku w:val="0"/>
              <w:overflowPunct w:val="0"/>
              <w:ind w:left="118" w:firstLine="308"/>
              <w:jc w:val="both"/>
              <w:rPr>
                <w:bCs/>
              </w:rPr>
            </w:pPr>
            <w:r w:rsidRPr="0079189C">
              <w:rPr>
                <w:bCs/>
              </w:rPr>
              <w:t xml:space="preserve"> Искәрмә:</w:t>
            </w:r>
          </w:p>
          <w:p w:rsidR="001478C0" w:rsidRPr="0079189C" w:rsidRDefault="001478C0" w:rsidP="003B315F">
            <w:pPr>
              <w:pStyle w:val="TableParagraph"/>
              <w:keepNext/>
              <w:ind w:left="118" w:firstLine="308"/>
              <w:jc w:val="both"/>
              <w:rPr>
                <w:bCs/>
              </w:rPr>
            </w:pPr>
            <w:r w:rsidRPr="0079189C">
              <w:rPr>
                <w:bCs/>
              </w:rPr>
              <w:t xml:space="preserve"> 1. k фатирында яки йортында торак бүлмәләрнең гомуми саны һәм яшәүче кешеләр саны n.</w:t>
            </w:r>
          </w:p>
          <w:p w:rsidR="001478C0" w:rsidRPr="0079189C" w:rsidRDefault="001478C0" w:rsidP="003B315F">
            <w:pPr>
              <w:pStyle w:val="TableParagraph"/>
              <w:keepNext/>
              <w:ind w:left="118" w:firstLine="308"/>
              <w:jc w:val="both"/>
              <w:rPr>
                <w:bCs/>
              </w:rPr>
            </w:pPr>
            <w:r w:rsidRPr="0079189C">
              <w:rPr>
                <w:bCs/>
              </w:rPr>
              <w:t xml:space="preserve"> 2. Торакның махсуслаштырылган типлары - кунакханә тибындагы йортлар, махсуслаштырылган торак комплекслары.</w:t>
            </w:r>
          </w:p>
          <w:p w:rsidR="001478C0" w:rsidRPr="0079189C" w:rsidRDefault="001478C0" w:rsidP="003B315F">
            <w:pPr>
              <w:pStyle w:val="TableParagraph"/>
              <w:keepNext/>
              <w:ind w:left="118" w:firstLine="308"/>
              <w:jc w:val="both"/>
              <w:rPr>
                <w:bCs/>
              </w:rPr>
            </w:pPr>
            <w:r w:rsidRPr="0079189C">
              <w:rPr>
                <w:bCs/>
              </w:rPr>
              <w:t xml:space="preserve"> 3. Санауда - беренче чиратта, ваклаучыга - хисап срогына. </w:t>
            </w:r>
          </w:p>
          <w:p w:rsidR="001478C0" w:rsidRPr="0079189C" w:rsidRDefault="001478C0" w:rsidP="003B315F">
            <w:pPr>
              <w:pStyle w:val="TableParagraph"/>
              <w:keepNext/>
              <w:keepLines/>
              <w:kinsoku w:val="0"/>
              <w:overflowPunct w:val="0"/>
              <w:ind w:left="118" w:firstLine="308"/>
              <w:jc w:val="both"/>
            </w:pPr>
            <w:r w:rsidRPr="0079189C">
              <w:rPr>
                <w:bCs/>
              </w:rPr>
              <w:t>4. Күрсәтелгән норматив күрсәткечләр чынбарлыкта урнашу нормасын билгеләү өчен нигез була алмый.</w:t>
            </w:r>
          </w:p>
        </w:tc>
      </w:tr>
    </w:tbl>
    <w:p w:rsidR="001478C0" w:rsidRPr="0079189C" w:rsidRDefault="001478C0" w:rsidP="001478C0">
      <w:pPr>
        <w:pStyle w:val="a3"/>
        <w:keepLines/>
        <w:kinsoku w:val="0"/>
        <w:overflowPunct w:val="0"/>
        <w:ind w:firstLine="308"/>
        <w:jc w:val="both"/>
        <w:rPr>
          <w:b/>
          <w:bCs/>
          <w:sz w:val="24"/>
          <w:szCs w:val="24"/>
        </w:rPr>
      </w:pP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11"/>
        <w:keepLines/>
        <w:kinsoku w:val="0"/>
        <w:overflowPunct w:val="0"/>
        <w:ind w:left="118" w:right="106" w:firstLine="308"/>
        <w:jc w:val="both"/>
        <w:rPr>
          <w:b w:val="0"/>
          <w:sz w:val="24"/>
          <w:szCs w:val="24"/>
        </w:rPr>
      </w:pPr>
      <w:r w:rsidRPr="0079189C">
        <w:rPr>
          <w:b w:val="0"/>
          <w:sz w:val="24"/>
          <w:szCs w:val="24"/>
        </w:rPr>
        <w:t>4.2.7. Торак зонасын урнаштыру өчен санитария-гигиена һәм инженер-геология мөнәсәбәтләрендә уңайлырак территорияләр сайланырга тиеш, алар зур күләмдә инженерлык әзерлеге, планлаштыру эшләре һәм табигать мохитенең табигый торышын саклау буенча әһәмиятле чаралар таләп ителми.</w:t>
      </w:r>
    </w:p>
    <w:p w:rsidR="001478C0" w:rsidRPr="0079189C" w:rsidRDefault="001478C0" w:rsidP="001478C0">
      <w:pPr>
        <w:pStyle w:val="11"/>
        <w:keepLines/>
        <w:kinsoku w:val="0"/>
        <w:overflowPunct w:val="0"/>
        <w:ind w:left="118" w:right="106" w:firstLine="308"/>
        <w:jc w:val="both"/>
        <w:rPr>
          <w:b w:val="0"/>
          <w:sz w:val="24"/>
          <w:szCs w:val="24"/>
        </w:rPr>
      </w:pPr>
      <w:r w:rsidRPr="0079189C">
        <w:rPr>
          <w:b w:val="0"/>
          <w:sz w:val="24"/>
          <w:szCs w:val="24"/>
        </w:rPr>
        <w:t>Торак зоналарын оештырганда, тулаем алганда җирлекләрнең зоналарын һәм структурасын, территориянең шәһәр төзелешен һәм табигый үзенчәлекләрен исәпкә алырга, торак һәм иҗтимагый төзелешләрнең, урам-юл челтәрен, гомуми файдаланудагы яшелләндерелгән территорияләрнең үзара бәйләнештә урнашуын тәэмин итәргә кирәк.</w:t>
      </w:r>
    </w:p>
    <w:p w:rsidR="001478C0" w:rsidRPr="0079189C" w:rsidRDefault="001478C0" w:rsidP="001478C0">
      <w:pPr>
        <w:pStyle w:val="11"/>
        <w:keepLines/>
        <w:kinsoku w:val="0"/>
        <w:overflowPunct w:val="0"/>
        <w:ind w:left="118" w:right="106" w:firstLine="308"/>
        <w:jc w:val="both"/>
        <w:rPr>
          <w:b w:val="0"/>
          <w:sz w:val="24"/>
          <w:szCs w:val="24"/>
        </w:rPr>
      </w:pPr>
      <w:r w:rsidRPr="0079189C">
        <w:rPr>
          <w:b w:val="0"/>
          <w:sz w:val="24"/>
          <w:szCs w:val="24"/>
        </w:rPr>
        <w:t>4.2.8. Торак зоналарны савыктыру суны, һаваны, туфракны пычрату һәм югары шау-шу, электромагнит һәм радиация кырларын бетерү исәбенә тәэмин ителә.</w:t>
      </w:r>
    </w:p>
    <w:p w:rsidR="001478C0" w:rsidRPr="0079189C" w:rsidRDefault="001478C0" w:rsidP="001478C0">
      <w:pPr>
        <w:pStyle w:val="11"/>
        <w:keepLines/>
        <w:kinsoku w:val="0"/>
        <w:overflowPunct w:val="0"/>
        <w:ind w:left="118" w:right="106" w:firstLine="308"/>
        <w:jc w:val="both"/>
        <w:rPr>
          <w:b w:val="0"/>
          <w:sz w:val="24"/>
          <w:szCs w:val="24"/>
        </w:rPr>
      </w:pPr>
      <w:r w:rsidRPr="0079189C">
        <w:rPr>
          <w:b w:val="0"/>
          <w:sz w:val="24"/>
          <w:szCs w:val="24"/>
        </w:rPr>
        <w:t>Торак зоналарның аерым өлешләре чикләрендә урнаштыру өчен рөхсәт ителә торган объектлар исемлеге җирдән файдалану һәм төзелеш алып бару кагыйдәләре составында расланган шәһәр төзелеше регламентлары белән билгеләнә.</w:t>
      </w:r>
    </w:p>
    <w:p w:rsidR="001478C0" w:rsidRPr="0079189C" w:rsidRDefault="001478C0" w:rsidP="001478C0">
      <w:pPr>
        <w:pStyle w:val="11"/>
        <w:keepLines/>
        <w:kinsoku w:val="0"/>
        <w:overflowPunct w:val="0"/>
        <w:ind w:left="118" w:right="106" w:firstLine="308"/>
        <w:jc w:val="both"/>
        <w:outlineLvl w:val="9"/>
        <w:rPr>
          <w:sz w:val="24"/>
          <w:szCs w:val="24"/>
        </w:rPr>
      </w:pPr>
    </w:p>
    <w:p w:rsidR="001478C0" w:rsidRPr="0079189C" w:rsidRDefault="001478C0" w:rsidP="001478C0">
      <w:pPr>
        <w:pStyle w:val="11"/>
        <w:keepLines/>
        <w:kinsoku w:val="0"/>
        <w:overflowPunct w:val="0"/>
        <w:ind w:left="118" w:right="106" w:firstLine="308"/>
        <w:jc w:val="both"/>
        <w:outlineLvl w:val="9"/>
        <w:rPr>
          <w:sz w:val="24"/>
          <w:szCs w:val="24"/>
        </w:rPr>
      </w:pPr>
      <w:r w:rsidRPr="0079189C">
        <w:rPr>
          <w:sz w:val="24"/>
          <w:szCs w:val="24"/>
        </w:rPr>
        <w:t xml:space="preserve">Торак зоналарын оештыру принциплары </w:t>
      </w:r>
    </w:p>
    <w:p w:rsidR="001478C0" w:rsidRPr="0079189C" w:rsidRDefault="001478C0" w:rsidP="001478C0">
      <w:pPr>
        <w:pStyle w:val="11"/>
        <w:keepLines/>
        <w:kinsoku w:val="0"/>
        <w:overflowPunct w:val="0"/>
        <w:ind w:left="118" w:right="106" w:firstLine="308"/>
        <w:jc w:val="both"/>
        <w:outlineLvl w:val="9"/>
        <w:rPr>
          <w:b w:val="0"/>
          <w:bCs w:val="0"/>
          <w:sz w:val="24"/>
          <w:szCs w:val="24"/>
          <w:lang w:val="tt-RU"/>
        </w:rPr>
      </w:pPr>
    </w:p>
    <w:p w:rsidR="001478C0" w:rsidRPr="0079189C" w:rsidRDefault="001478C0" w:rsidP="001478C0">
      <w:pPr>
        <w:pStyle w:val="12"/>
        <w:keepLines/>
        <w:tabs>
          <w:tab w:val="left" w:pos="1777"/>
        </w:tabs>
        <w:kinsoku w:val="0"/>
        <w:overflowPunct w:val="0"/>
        <w:ind w:left="118" w:right="160" w:firstLine="308"/>
        <w:jc w:val="both"/>
      </w:pPr>
      <w:r w:rsidRPr="0079189C">
        <w:t xml:space="preserve">4.2.9. Торак зоналарны оештыруның структур нигезе аларның функциональ-планлаштыру </w:t>
      </w:r>
      <w:r w:rsidRPr="0079189C">
        <w:rPr>
          <w:lang w:val="tt-RU"/>
        </w:rPr>
        <w:t>бүленеше булып тора</w:t>
      </w:r>
      <w:r w:rsidRPr="0079189C">
        <w:t>. Торак зоналары торак төзелеше участокларына (бер фатирлы торак йорт участогы, торак комплексы участогы), торак төркеменә, микрорайонга, торак районга бүленә.</w:t>
      </w:r>
    </w:p>
    <w:p w:rsidR="001478C0" w:rsidRPr="0079189C" w:rsidRDefault="001478C0" w:rsidP="001478C0">
      <w:pPr>
        <w:pStyle w:val="12"/>
        <w:keepLines/>
        <w:tabs>
          <w:tab w:val="left" w:pos="1777"/>
        </w:tabs>
        <w:kinsoku w:val="0"/>
        <w:overflowPunct w:val="0"/>
        <w:ind w:left="118" w:right="160" w:firstLine="308"/>
        <w:jc w:val="both"/>
      </w:pPr>
      <w:r w:rsidRPr="0079189C">
        <w:t>4.2.10. Бер фатирлы торак йорт участогы торак төркем, торак комплексы, торак микрорайон, торак районы территориясендә урнаштырыла.</w:t>
      </w:r>
    </w:p>
    <w:p w:rsidR="001478C0" w:rsidRPr="0079189C" w:rsidRDefault="001478C0" w:rsidP="001478C0">
      <w:pPr>
        <w:pStyle w:val="12"/>
        <w:keepLines/>
        <w:tabs>
          <w:tab w:val="left" w:pos="1777"/>
        </w:tabs>
        <w:kinsoku w:val="0"/>
        <w:overflowPunct w:val="0"/>
        <w:ind w:left="118" w:right="160" w:firstLine="308"/>
        <w:jc w:val="both"/>
      </w:pPr>
      <w:r w:rsidRPr="0079189C">
        <w:t>Бер фатирлы торак йорт участогында яшәүчеләрнең җиңел автомобильләрен саклау өчен урыннар оештырылырга тиеш.</w:t>
      </w:r>
    </w:p>
    <w:p w:rsidR="001478C0" w:rsidRPr="0079189C" w:rsidRDefault="001478C0" w:rsidP="001478C0">
      <w:pPr>
        <w:pStyle w:val="12"/>
        <w:keepLines/>
        <w:tabs>
          <w:tab w:val="left" w:pos="1777"/>
        </w:tabs>
        <w:kinsoku w:val="0"/>
        <w:overflowPunct w:val="0"/>
        <w:ind w:left="118" w:right="160" w:firstLine="308"/>
        <w:jc w:val="both"/>
      </w:pPr>
      <w:r w:rsidRPr="0079189C">
        <w:t>Бер фатирлы торак йорт участогында каты коммуналь калдыкларны сортировкалау һәм чүп җыю өчен контейнерлар урнаштыру өчен урын оештырылырга тиеш.</w:t>
      </w:r>
    </w:p>
    <w:p w:rsidR="001478C0" w:rsidRPr="0079189C" w:rsidRDefault="001478C0" w:rsidP="001478C0">
      <w:pPr>
        <w:pStyle w:val="12"/>
        <w:keepLines/>
        <w:tabs>
          <w:tab w:val="left" w:pos="1777"/>
        </w:tabs>
        <w:kinsoku w:val="0"/>
        <w:overflowPunct w:val="0"/>
        <w:ind w:left="118" w:right="160" w:firstLine="308"/>
        <w:jc w:val="both"/>
      </w:pPr>
      <w:r w:rsidRPr="0079189C">
        <w:t>4.2.11. Торак комплексның участогы торак микрорайон, торак квартал территориясендә яисә аерым функциональ-планлаштыру берәмлеге рәвешендә урнаштырыла.</w:t>
      </w:r>
    </w:p>
    <w:p w:rsidR="001478C0" w:rsidRPr="0079189C" w:rsidRDefault="001478C0" w:rsidP="001478C0">
      <w:pPr>
        <w:pStyle w:val="12"/>
        <w:keepLines/>
        <w:tabs>
          <w:tab w:val="left" w:pos="1777"/>
        </w:tabs>
        <w:kinsoku w:val="0"/>
        <w:overflowPunct w:val="0"/>
        <w:ind w:left="118" w:right="160" w:firstLine="308"/>
        <w:jc w:val="both"/>
      </w:pPr>
      <w:r w:rsidRPr="0079189C">
        <w:t>Торак комплексы участогы тәэмин ителергә тиеш:</w:t>
      </w:r>
    </w:p>
    <w:p w:rsidR="001478C0" w:rsidRPr="0079189C" w:rsidRDefault="001478C0" w:rsidP="001478C0">
      <w:pPr>
        <w:pStyle w:val="12"/>
        <w:keepLines/>
        <w:numPr>
          <w:ilvl w:val="0"/>
          <w:numId w:val="113"/>
        </w:numPr>
        <w:tabs>
          <w:tab w:val="left" w:pos="1777"/>
        </w:tabs>
        <w:kinsoku w:val="0"/>
        <w:overflowPunct w:val="0"/>
        <w:ind w:left="118" w:right="160" w:firstLine="308"/>
        <w:jc w:val="both"/>
      </w:pPr>
      <w:r w:rsidRPr="0079189C">
        <w:lastRenderedPageBreak/>
        <w:t>торак комплексының керү төркемнәренә, шул исәптән махсуслаштырылган автомобиль транспортына (янгын сүндерү, ашыгыч ярдәм, башка махсуслаштырылган транспорт) керү юлларына;</w:t>
      </w:r>
    </w:p>
    <w:p w:rsidR="001478C0" w:rsidRPr="0079189C" w:rsidRDefault="001478C0" w:rsidP="001478C0">
      <w:pPr>
        <w:pStyle w:val="12"/>
        <w:keepLines/>
        <w:numPr>
          <w:ilvl w:val="0"/>
          <w:numId w:val="113"/>
        </w:numPr>
        <w:tabs>
          <w:tab w:val="left" w:pos="1777"/>
        </w:tabs>
        <w:kinsoku w:val="0"/>
        <w:overflowPunct w:val="0"/>
        <w:ind w:left="118" w:right="160" w:firstLine="308"/>
        <w:jc w:val="both"/>
      </w:pPr>
      <w:r w:rsidRPr="0079189C">
        <w:t>төрле урамнар булган участок территориясенә ике яисә аннан күбрәк керү (чыгу).</w:t>
      </w:r>
    </w:p>
    <w:p w:rsidR="001478C0" w:rsidRPr="0079189C" w:rsidRDefault="001478C0" w:rsidP="001478C0">
      <w:pPr>
        <w:pStyle w:val="12"/>
        <w:keepLines/>
        <w:tabs>
          <w:tab w:val="left" w:pos="1777"/>
        </w:tabs>
        <w:kinsoku w:val="0"/>
        <w:overflowPunct w:val="0"/>
        <w:ind w:left="118" w:right="160" w:firstLine="308"/>
        <w:jc w:val="both"/>
      </w:pPr>
      <w:r w:rsidRPr="0079189C">
        <w:t>Торак комплексы түбәндәгеләрне үз эченә алырга тиеш:</w:t>
      </w:r>
    </w:p>
    <w:p w:rsidR="001478C0" w:rsidRPr="0079189C" w:rsidRDefault="001478C0" w:rsidP="001478C0">
      <w:pPr>
        <w:pStyle w:val="12"/>
        <w:keepLines/>
        <w:tabs>
          <w:tab w:val="left" w:pos="1777"/>
        </w:tabs>
        <w:kinsoku w:val="0"/>
        <w:overflowPunct w:val="0"/>
        <w:ind w:left="118" w:right="160" w:firstLine="308"/>
        <w:jc w:val="both"/>
      </w:pPr>
      <w:r w:rsidRPr="0079189C">
        <w:t>торак комплексының керү төркемнәренә якын килүне һәм участок территориясе буенча хәрәкәт итүне тәэмин итү өчен җәяүлеләр коммуникацияләре; автомобиль кую урыннары;</w:t>
      </w:r>
    </w:p>
    <w:p w:rsidR="001478C0" w:rsidRPr="0079189C" w:rsidRDefault="001478C0" w:rsidP="001478C0">
      <w:pPr>
        <w:pStyle w:val="12"/>
        <w:keepLines/>
        <w:tabs>
          <w:tab w:val="left" w:pos="1777"/>
        </w:tabs>
        <w:kinsoku w:val="0"/>
        <w:overflowPunct w:val="0"/>
        <w:ind w:left="118" w:right="160" w:firstLine="308"/>
        <w:jc w:val="both"/>
      </w:pPr>
      <w:r w:rsidRPr="0079189C">
        <w:t>кунаклар өчен автостоянкалар, торак комплекста урнашкан учреждениеләр һәм предприятиеләргә килүчеләрнең эшләүче автомобильләрне парковкалау урыннары;</w:t>
      </w:r>
    </w:p>
    <w:p w:rsidR="001478C0" w:rsidRPr="0079189C" w:rsidRDefault="001478C0" w:rsidP="001478C0">
      <w:pPr>
        <w:pStyle w:val="12"/>
        <w:keepLines/>
        <w:tabs>
          <w:tab w:val="left" w:pos="1777"/>
        </w:tabs>
        <w:kinsoku w:val="0"/>
        <w:overflowPunct w:val="0"/>
        <w:ind w:left="118" w:right="160" w:firstLine="308"/>
        <w:jc w:val="both"/>
      </w:pPr>
      <w:r w:rsidRPr="0079189C">
        <w:t>спорт белән шөгыльләнү, көн саен ихтыяҗ булган сәүдә, туклану һәм көнкүреш хезмәтләре күрсәтү предприятиеләре, яшел үсентелэрне урнаштыру өчен биналар һәм өслекләр; каты коммуналь калдыкларны сортларга аеру һәм чүп җыю контейнерларын урнаштыру урыннары.</w:t>
      </w:r>
    </w:p>
    <w:p w:rsidR="001478C0" w:rsidRPr="0079189C" w:rsidRDefault="001478C0" w:rsidP="001478C0">
      <w:pPr>
        <w:pStyle w:val="12"/>
        <w:keepLines/>
        <w:tabs>
          <w:tab w:val="left" w:pos="1777"/>
        </w:tabs>
        <w:kinsoku w:val="0"/>
        <w:overflowPunct w:val="0"/>
        <w:ind w:left="118" w:right="160" w:firstLine="308"/>
        <w:jc w:val="both"/>
      </w:pPr>
      <w:r w:rsidRPr="0079189C">
        <w:t>Торак комплексында урнашу рөхсәт ителә:</w:t>
      </w:r>
    </w:p>
    <w:p w:rsidR="001478C0" w:rsidRPr="0079189C" w:rsidRDefault="001478C0" w:rsidP="001478C0">
      <w:pPr>
        <w:pStyle w:val="12"/>
        <w:keepLines/>
        <w:numPr>
          <w:ilvl w:val="0"/>
          <w:numId w:val="114"/>
        </w:numPr>
        <w:tabs>
          <w:tab w:val="left" w:pos="1276"/>
        </w:tabs>
        <w:kinsoku w:val="0"/>
        <w:overflowPunct w:val="0"/>
        <w:ind w:left="118" w:right="160" w:firstLine="308"/>
        <w:jc w:val="both"/>
      </w:pPr>
      <w:r w:rsidRPr="0079189C">
        <w:t>балалар бакчасы;</w:t>
      </w:r>
    </w:p>
    <w:p w:rsidR="001478C0" w:rsidRPr="0079189C" w:rsidRDefault="001478C0" w:rsidP="001478C0">
      <w:pPr>
        <w:pStyle w:val="12"/>
        <w:keepLines/>
        <w:numPr>
          <w:ilvl w:val="0"/>
          <w:numId w:val="114"/>
        </w:numPr>
        <w:tabs>
          <w:tab w:val="left" w:pos="1276"/>
        </w:tabs>
        <w:kinsoku w:val="0"/>
        <w:overflowPunct w:val="0"/>
        <w:ind w:left="118" w:right="160" w:firstLine="308"/>
        <w:jc w:val="both"/>
      </w:pPr>
      <w:r w:rsidRPr="0079189C">
        <w:t>барлык яшелләндерү мәйданнары - түбәләрдә, террасаларда, кышкы бакча биналарында һәм торак комплексы атриумнарында;</w:t>
      </w:r>
    </w:p>
    <w:p w:rsidR="001478C0" w:rsidRPr="0079189C" w:rsidRDefault="001478C0" w:rsidP="001478C0">
      <w:pPr>
        <w:pStyle w:val="12"/>
        <w:keepLines/>
        <w:numPr>
          <w:ilvl w:val="0"/>
          <w:numId w:val="114"/>
        </w:numPr>
        <w:tabs>
          <w:tab w:val="left" w:pos="1276"/>
        </w:tabs>
        <w:kinsoku w:val="0"/>
        <w:overflowPunct w:val="0"/>
        <w:ind w:left="118" w:right="160" w:firstLine="308"/>
        <w:jc w:val="both"/>
      </w:pPr>
      <w:r w:rsidRPr="0079189C">
        <w:t>иҗтимагый-эшлекле билгеләнештәге башка объектлар, аларның суммар төзелеш мәйданы торак комплексы төзелеше гомуми мәйданының 20 процентыннан артмаган шарт белән.</w:t>
      </w:r>
    </w:p>
    <w:p w:rsidR="001478C0" w:rsidRPr="0079189C" w:rsidRDefault="001478C0" w:rsidP="001478C0">
      <w:pPr>
        <w:pStyle w:val="12"/>
        <w:keepLines/>
        <w:tabs>
          <w:tab w:val="left" w:pos="1777"/>
        </w:tabs>
        <w:kinsoku w:val="0"/>
        <w:overflowPunct w:val="0"/>
        <w:ind w:left="118" w:right="160" w:firstLine="308"/>
        <w:jc w:val="both"/>
      </w:pPr>
      <w:r w:rsidRPr="0079189C">
        <w:t>Яшелләндерелгән территорияләрдә яисә яшелләндерелгән торак комплексы мәйданнарында балалар һәм өлкәннәр өчен ял итү мәйданчыклары каралырга тиеш.</w:t>
      </w:r>
    </w:p>
    <w:p w:rsidR="001478C0" w:rsidRPr="0079189C" w:rsidRDefault="001478C0" w:rsidP="001478C0">
      <w:pPr>
        <w:pStyle w:val="12"/>
        <w:keepLines/>
        <w:tabs>
          <w:tab w:val="left" w:pos="1777"/>
        </w:tabs>
        <w:kinsoku w:val="0"/>
        <w:overflowPunct w:val="0"/>
        <w:ind w:left="118" w:right="160" w:firstLine="308"/>
        <w:jc w:val="both"/>
      </w:pPr>
      <w:r w:rsidRPr="0079189C">
        <w:t>4.2.14. Торак төркеме торак микрорайон, торак район территориясендә урнаша.</w:t>
      </w:r>
    </w:p>
    <w:p w:rsidR="001478C0" w:rsidRPr="0079189C" w:rsidRDefault="001478C0" w:rsidP="001478C0">
      <w:pPr>
        <w:pStyle w:val="12"/>
        <w:keepLines/>
        <w:tabs>
          <w:tab w:val="left" w:pos="1777"/>
        </w:tabs>
        <w:kinsoku w:val="0"/>
        <w:overflowPunct w:val="0"/>
        <w:ind w:left="118" w:right="160" w:firstLine="308"/>
        <w:jc w:val="both"/>
      </w:pPr>
      <w:r w:rsidRPr="0079189C">
        <w:t>Торак төркем территориясе составына түбәндәгеләр керергә тиеш:</w:t>
      </w:r>
    </w:p>
    <w:p w:rsidR="001478C0" w:rsidRPr="0079189C" w:rsidRDefault="001478C0" w:rsidP="001478C0">
      <w:pPr>
        <w:pStyle w:val="12"/>
        <w:keepLines/>
        <w:numPr>
          <w:ilvl w:val="0"/>
          <w:numId w:val="115"/>
        </w:numPr>
        <w:tabs>
          <w:tab w:val="left" w:pos="1276"/>
        </w:tabs>
        <w:kinsoku w:val="0"/>
        <w:overflowPunct w:val="0"/>
        <w:ind w:left="118" w:right="160" w:firstLine="308"/>
        <w:jc w:val="both"/>
      </w:pPr>
      <w:r w:rsidRPr="0079189C">
        <w:t>торак төзелеше участоклары;</w:t>
      </w:r>
    </w:p>
    <w:p w:rsidR="001478C0" w:rsidRPr="0079189C" w:rsidRDefault="001478C0" w:rsidP="001478C0">
      <w:pPr>
        <w:pStyle w:val="12"/>
        <w:keepLines/>
        <w:numPr>
          <w:ilvl w:val="0"/>
          <w:numId w:val="115"/>
        </w:numPr>
        <w:tabs>
          <w:tab w:val="left" w:pos="1276"/>
        </w:tabs>
        <w:kinsoku w:val="0"/>
        <w:overflowPunct w:val="0"/>
        <w:ind w:left="118" w:right="160" w:firstLine="308"/>
        <w:jc w:val="both"/>
      </w:pPr>
      <w:r w:rsidRPr="0079189C">
        <w:t>социаль инфраструктура объектлары участоклары;</w:t>
      </w:r>
    </w:p>
    <w:p w:rsidR="001478C0" w:rsidRPr="0079189C" w:rsidRDefault="001478C0" w:rsidP="001478C0">
      <w:pPr>
        <w:pStyle w:val="12"/>
        <w:keepLines/>
        <w:numPr>
          <w:ilvl w:val="0"/>
          <w:numId w:val="115"/>
        </w:numPr>
        <w:tabs>
          <w:tab w:val="left" w:pos="1276"/>
        </w:tabs>
        <w:kinsoku w:val="0"/>
        <w:overflowPunct w:val="0"/>
        <w:ind w:left="118" w:right="160" w:firstLine="308"/>
        <w:jc w:val="both"/>
      </w:pPr>
      <w:r w:rsidRPr="0079189C">
        <w:t>гомуми файдаланудагы яшелләндерелгән рекреация территориясе участоклары;</w:t>
      </w:r>
    </w:p>
    <w:p w:rsidR="001478C0" w:rsidRPr="0079189C" w:rsidRDefault="001478C0" w:rsidP="001478C0">
      <w:pPr>
        <w:pStyle w:val="12"/>
        <w:keepLines/>
        <w:numPr>
          <w:ilvl w:val="0"/>
          <w:numId w:val="115"/>
        </w:numPr>
        <w:tabs>
          <w:tab w:val="left" w:pos="1276"/>
        </w:tabs>
        <w:kinsoku w:val="0"/>
        <w:overflowPunct w:val="0"/>
        <w:ind w:left="118" w:right="160" w:firstLine="308"/>
        <w:jc w:val="both"/>
      </w:pPr>
      <w:r w:rsidRPr="0079189C">
        <w:t>үтү юллары.</w:t>
      </w:r>
    </w:p>
    <w:p w:rsidR="001478C0" w:rsidRPr="0079189C" w:rsidRDefault="001478C0" w:rsidP="001478C0">
      <w:pPr>
        <w:pStyle w:val="12"/>
        <w:keepLines/>
        <w:tabs>
          <w:tab w:val="left" w:pos="1777"/>
        </w:tabs>
        <w:kinsoku w:val="0"/>
        <w:overflowPunct w:val="0"/>
        <w:ind w:left="118" w:right="160" w:firstLine="308"/>
        <w:jc w:val="both"/>
      </w:pPr>
      <w:r w:rsidRPr="0079189C">
        <w:t>Торак төркем территориясендә түбәндәгеләр урнаштырылырга тиеш:</w:t>
      </w:r>
    </w:p>
    <w:p w:rsidR="001478C0" w:rsidRPr="0079189C" w:rsidRDefault="001478C0" w:rsidP="001478C0">
      <w:pPr>
        <w:pStyle w:val="12"/>
        <w:keepLines/>
        <w:tabs>
          <w:tab w:val="left" w:pos="1777"/>
        </w:tabs>
        <w:kinsoku w:val="0"/>
        <w:overflowPunct w:val="0"/>
        <w:ind w:left="118" w:right="160" w:firstLine="308"/>
        <w:jc w:val="both"/>
      </w:pPr>
      <w:r w:rsidRPr="0079189C">
        <w:t>балалар бакчасы;</w:t>
      </w:r>
    </w:p>
    <w:p w:rsidR="001478C0" w:rsidRPr="0079189C" w:rsidRDefault="001478C0" w:rsidP="001478C0">
      <w:pPr>
        <w:pStyle w:val="12"/>
        <w:keepLines/>
        <w:tabs>
          <w:tab w:val="left" w:pos="1777"/>
        </w:tabs>
        <w:kinsoku w:val="0"/>
        <w:overflowPunct w:val="0"/>
        <w:ind w:left="118" w:right="160" w:firstLine="308"/>
        <w:jc w:val="both"/>
      </w:pPr>
      <w:r w:rsidRPr="0079189C">
        <w:t>кунаклар өчен автостоянкалары, торак төркем территориясендә урнашкан социаль инфраструктура объектларында эшләүче һәм булучы кешеләр автомобильләрен кую урыннары;</w:t>
      </w:r>
    </w:p>
    <w:p w:rsidR="001478C0" w:rsidRPr="0079189C" w:rsidRDefault="001478C0" w:rsidP="001478C0">
      <w:pPr>
        <w:pStyle w:val="12"/>
        <w:keepLines/>
        <w:tabs>
          <w:tab w:val="left" w:pos="1777"/>
        </w:tabs>
        <w:kinsoku w:val="0"/>
        <w:overflowPunct w:val="0"/>
        <w:ind w:left="118" w:right="160" w:firstLine="308"/>
        <w:jc w:val="both"/>
      </w:pPr>
      <w:r w:rsidRPr="0079189C">
        <w:t>юлларны, шул исәптән махсуслаштырылган автомобиль транспорты (янгын, ашыгыч ярдәм, башка махсуслаштырылган транспорт) өчен;</w:t>
      </w:r>
    </w:p>
    <w:p w:rsidR="001478C0" w:rsidRPr="0079189C" w:rsidRDefault="001478C0" w:rsidP="001478C0">
      <w:pPr>
        <w:pStyle w:val="12"/>
        <w:keepLines/>
        <w:tabs>
          <w:tab w:val="left" w:pos="1777"/>
        </w:tabs>
        <w:kinsoku w:val="0"/>
        <w:overflowPunct w:val="0"/>
        <w:ind w:left="118" w:right="160" w:firstLine="308"/>
        <w:jc w:val="both"/>
      </w:pPr>
      <w:r w:rsidRPr="0079189C">
        <w:t>торак төркем территориясе буенча халыкның хәрәкәт итүен тәэмин итү өчен җәяүлеләр коммуникацияләре.</w:t>
      </w:r>
    </w:p>
    <w:p w:rsidR="001478C0" w:rsidRPr="0079189C" w:rsidRDefault="001478C0" w:rsidP="001478C0">
      <w:pPr>
        <w:pStyle w:val="12"/>
        <w:keepLines/>
        <w:tabs>
          <w:tab w:val="left" w:pos="1777"/>
        </w:tabs>
        <w:kinsoku w:val="0"/>
        <w:overflowPunct w:val="0"/>
        <w:ind w:left="118" w:right="160" w:firstLine="308"/>
        <w:jc w:val="both"/>
      </w:pPr>
      <w:r w:rsidRPr="0079189C">
        <w:t>Торак төркем территориясендә урнаштыру рөхсәт ителә:</w:t>
      </w:r>
    </w:p>
    <w:p w:rsidR="001478C0" w:rsidRPr="0079189C" w:rsidRDefault="001478C0" w:rsidP="001478C0">
      <w:pPr>
        <w:pStyle w:val="12"/>
        <w:keepLines/>
        <w:numPr>
          <w:ilvl w:val="0"/>
          <w:numId w:val="116"/>
        </w:numPr>
        <w:tabs>
          <w:tab w:val="left" w:pos="1276"/>
        </w:tabs>
        <w:kinsoku w:val="0"/>
        <w:overflowPunct w:val="0"/>
        <w:ind w:left="118" w:right="160" w:firstLine="308"/>
        <w:jc w:val="both"/>
      </w:pPr>
      <w:r w:rsidRPr="0079189C">
        <w:t>гомуми белем бирү мәктәпләре участоклары;</w:t>
      </w:r>
    </w:p>
    <w:p w:rsidR="001478C0" w:rsidRPr="0079189C" w:rsidRDefault="001478C0" w:rsidP="001478C0">
      <w:pPr>
        <w:pStyle w:val="12"/>
        <w:keepLines/>
        <w:numPr>
          <w:ilvl w:val="0"/>
          <w:numId w:val="116"/>
        </w:numPr>
        <w:tabs>
          <w:tab w:val="left" w:pos="1276"/>
        </w:tabs>
        <w:kinsoku w:val="0"/>
        <w:overflowPunct w:val="0"/>
        <w:ind w:left="118" w:right="160" w:firstLine="308"/>
        <w:jc w:val="both"/>
      </w:pPr>
      <w:r w:rsidRPr="0079189C">
        <w:t>иҗтимагый-эшлекле билгеләнештәге башка объектлар участоклары, дини билгеләнештәге объектларны да кертеп, объектның территориясе мәйданы 0,05 гектардан артмаган очракта, объектлар участокларының суммар территориясе торак төркем территориясенең 10 процентын тәшкил итә, ә мондый объектларның гомуми төзелеш мәйданы өлеше - торак төркем территориясендә төзелешнең гомуми мәйданының 20 процентыннан артыгын тәшкил итә;</w:t>
      </w:r>
    </w:p>
    <w:p w:rsidR="001478C0" w:rsidRPr="0079189C" w:rsidRDefault="001478C0" w:rsidP="001478C0">
      <w:pPr>
        <w:pStyle w:val="12"/>
        <w:keepLines/>
        <w:numPr>
          <w:ilvl w:val="0"/>
          <w:numId w:val="116"/>
        </w:numPr>
        <w:tabs>
          <w:tab w:val="left" w:pos="1276"/>
        </w:tabs>
        <w:kinsoku w:val="0"/>
        <w:overflowPunct w:val="0"/>
        <w:ind w:left="118" w:right="160" w:firstLine="308"/>
        <w:jc w:val="both"/>
      </w:pPr>
      <w:r w:rsidRPr="0079189C">
        <w:t>торак төркемдә яшәүчеләрнең җиңел автомобильләрен саклау өчен биналар, корылмалар участоклары;</w:t>
      </w:r>
    </w:p>
    <w:p w:rsidR="001478C0" w:rsidRPr="0079189C" w:rsidRDefault="001478C0" w:rsidP="001478C0">
      <w:pPr>
        <w:pStyle w:val="12"/>
        <w:keepLines/>
        <w:numPr>
          <w:ilvl w:val="0"/>
          <w:numId w:val="116"/>
        </w:numPr>
        <w:tabs>
          <w:tab w:val="left" w:pos="1276"/>
        </w:tabs>
        <w:kinsoku w:val="0"/>
        <w:overflowPunct w:val="0"/>
        <w:ind w:left="118" w:right="160" w:firstLine="308"/>
        <w:jc w:val="both"/>
      </w:pPr>
      <w:r w:rsidRPr="0079189C">
        <w:t>велосипед юллары.</w:t>
      </w:r>
    </w:p>
    <w:p w:rsidR="001478C0" w:rsidRPr="0079189C" w:rsidRDefault="001478C0" w:rsidP="001478C0">
      <w:pPr>
        <w:pStyle w:val="12"/>
        <w:keepLines/>
        <w:tabs>
          <w:tab w:val="left" w:pos="1777"/>
        </w:tabs>
        <w:kinsoku w:val="0"/>
        <w:overflowPunct w:val="0"/>
        <w:ind w:left="118" w:right="160" w:firstLine="308"/>
        <w:jc w:val="both"/>
      </w:pPr>
      <w:r w:rsidRPr="0079189C">
        <w:t>4.2.16. Торак район территориясендә торак төзелеше торак микрорайоннар; торак микрорайоннар һәм торак төркемнәре; торак микрорайоннар, торак төркемнәре һәм торак төзелеше участоклары рәвешендә формалашырга мөмкин.</w:t>
      </w:r>
    </w:p>
    <w:p w:rsidR="001478C0" w:rsidRPr="0079189C" w:rsidRDefault="001478C0" w:rsidP="001478C0">
      <w:pPr>
        <w:pStyle w:val="12"/>
        <w:keepLines/>
        <w:tabs>
          <w:tab w:val="left" w:pos="1777"/>
        </w:tabs>
        <w:kinsoku w:val="0"/>
        <w:overflowPunct w:val="0"/>
        <w:ind w:left="118" w:right="160" w:firstLine="308"/>
        <w:jc w:val="both"/>
      </w:pPr>
      <w:r w:rsidRPr="0079189C">
        <w:t>Торак район территориясе составына түбәндәгеләр керергә тиеш:</w:t>
      </w:r>
    </w:p>
    <w:p w:rsidR="001478C0" w:rsidRPr="0079189C" w:rsidRDefault="001478C0" w:rsidP="001478C0">
      <w:pPr>
        <w:pStyle w:val="12"/>
        <w:keepLines/>
        <w:tabs>
          <w:tab w:val="left" w:pos="1777"/>
        </w:tabs>
        <w:kinsoku w:val="0"/>
        <w:overflowPunct w:val="0"/>
        <w:ind w:left="118" w:right="160" w:firstLine="308"/>
        <w:jc w:val="both"/>
      </w:pPr>
      <w:r w:rsidRPr="0079189C">
        <w:t>торак төзелеше участоклары;</w:t>
      </w:r>
    </w:p>
    <w:p w:rsidR="001478C0" w:rsidRPr="0079189C" w:rsidRDefault="001478C0" w:rsidP="001478C0">
      <w:pPr>
        <w:pStyle w:val="12"/>
        <w:keepLines/>
        <w:tabs>
          <w:tab w:val="left" w:pos="1777"/>
        </w:tabs>
        <w:kinsoku w:val="0"/>
        <w:overflowPunct w:val="0"/>
        <w:ind w:left="118" w:right="160" w:firstLine="308"/>
        <w:jc w:val="both"/>
      </w:pPr>
      <w:r w:rsidRPr="0079189C">
        <w:t>иҗтимагый-эшлекле төзелеш участоклары, шул исәптән социаль инфраструктура объектлары участоклары;</w:t>
      </w:r>
    </w:p>
    <w:p w:rsidR="001478C0" w:rsidRPr="0079189C" w:rsidRDefault="001478C0" w:rsidP="001478C0">
      <w:pPr>
        <w:pStyle w:val="12"/>
        <w:keepLines/>
        <w:tabs>
          <w:tab w:val="left" w:pos="1777"/>
        </w:tabs>
        <w:kinsoku w:val="0"/>
        <w:overflowPunct w:val="0"/>
        <w:ind w:left="118" w:right="160" w:firstLine="308"/>
        <w:jc w:val="both"/>
      </w:pPr>
      <w:r w:rsidRPr="0079189C">
        <w:t>рекреация территорияләре (скверлар, бульварлар, бакчалар, парклар);</w:t>
      </w:r>
    </w:p>
    <w:p w:rsidR="001478C0" w:rsidRPr="0079189C" w:rsidRDefault="001478C0" w:rsidP="001478C0">
      <w:pPr>
        <w:pStyle w:val="12"/>
        <w:keepLines/>
        <w:tabs>
          <w:tab w:val="left" w:pos="1777"/>
        </w:tabs>
        <w:kinsoku w:val="0"/>
        <w:overflowPunct w:val="0"/>
        <w:ind w:left="118" w:right="160" w:firstLine="308"/>
        <w:jc w:val="both"/>
      </w:pPr>
      <w:r w:rsidRPr="0079189C">
        <w:t xml:space="preserve"> район территориясенә коммуналь хезмәт күрсәтү объектлары участоклары; район әһәмиятендәге, җирле әһәмияткә ия урамнар,</w:t>
      </w:r>
    </w:p>
    <w:p w:rsidR="001478C0" w:rsidRPr="0079189C" w:rsidRDefault="001478C0" w:rsidP="001478C0">
      <w:pPr>
        <w:pStyle w:val="12"/>
        <w:keepLines/>
        <w:tabs>
          <w:tab w:val="left" w:pos="1777"/>
        </w:tabs>
        <w:kinsoku w:val="0"/>
        <w:overflowPunct w:val="0"/>
        <w:ind w:left="118" w:right="160" w:firstLine="308"/>
        <w:jc w:val="both"/>
      </w:pPr>
      <w:r w:rsidRPr="0079189C">
        <w:t xml:space="preserve"> юллар.</w:t>
      </w:r>
    </w:p>
    <w:p w:rsidR="001478C0" w:rsidRPr="0079189C" w:rsidRDefault="001478C0" w:rsidP="001478C0">
      <w:pPr>
        <w:pStyle w:val="12"/>
        <w:keepLines/>
        <w:tabs>
          <w:tab w:val="left" w:pos="1777"/>
        </w:tabs>
        <w:kinsoku w:val="0"/>
        <w:overflowPunct w:val="0"/>
        <w:ind w:left="118" w:right="160" w:firstLine="308"/>
        <w:jc w:val="both"/>
      </w:pPr>
      <w:r w:rsidRPr="0079189C">
        <w:lastRenderedPageBreak/>
        <w:t>Торак район территориясендә түбәндәгеләр урнаштырылырга тиеш:</w:t>
      </w:r>
    </w:p>
    <w:p w:rsidR="001478C0" w:rsidRPr="0079189C" w:rsidRDefault="001478C0" w:rsidP="001478C0">
      <w:pPr>
        <w:pStyle w:val="12"/>
        <w:keepLines/>
        <w:tabs>
          <w:tab w:val="left" w:pos="1777"/>
        </w:tabs>
        <w:kinsoku w:val="0"/>
        <w:overflowPunct w:val="0"/>
        <w:ind w:left="118" w:right="160" w:firstLine="308"/>
        <w:jc w:val="both"/>
      </w:pPr>
      <w:r w:rsidRPr="0079189C">
        <w:t>район, җирле әһәмияттәге урамнар, район территориясендә һәм халкына транспорт хезмәте күрсәтүне тәэмин итә торган юллар челтәре;</w:t>
      </w:r>
    </w:p>
    <w:p w:rsidR="001478C0" w:rsidRPr="0079189C" w:rsidRDefault="001478C0" w:rsidP="001478C0">
      <w:pPr>
        <w:pStyle w:val="12"/>
        <w:keepLines/>
        <w:tabs>
          <w:tab w:val="left" w:pos="1777"/>
        </w:tabs>
        <w:kinsoku w:val="0"/>
        <w:overflowPunct w:val="0"/>
        <w:ind w:left="118" w:right="160" w:firstLine="308"/>
        <w:jc w:val="both"/>
      </w:pPr>
      <w:r w:rsidRPr="0079189C">
        <w:t>торак төркемнәре һәм микрорайоннар территориясендә урнаштыру өчен мәҗбүри булган социаль инфраструктура объектлары, шулай ук музыка һәм сәнгать мәктәпләре, күпфункцияле мәдәни үзәкләр, физкультура-сәламәтләндерү комплекслары, балалар-яшүсмерләр спорт комплекслары, территориаль поликлиникалар, универсаль сәүдә үзәкләре, махсуслаштырылган кибетләр, көнкүреш хезмәте күрсәтүнең комплекслы предприятиеләре, рестораннар, кафелар, халыкка социаль хезмәт күрсәтү учреждениеләре;</w:t>
      </w:r>
    </w:p>
    <w:p w:rsidR="001478C0" w:rsidRPr="0079189C" w:rsidRDefault="001478C0" w:rsidP="001478C0">
      <w:pPr>
        <w:pStyle w:val="12"/>
        <w:keepLines/>
        <w:tabs>
          <w:tab w:val="left" w:pos="1777"/>
        </w:tabs>
        <w:kinsoku w:val="0"/>
        <w:overflowPunct w:val="0"/>
        <w:ind w:left="118" w:right="160" w:firstLine="308"/>
        <w:jc w:val="both"/>
      </w:pPr>
      <w:r w:rsidRPr="0079189C">
        <w:t>халыкның җәмәгать транспорты тукталышларына, массакүләм килү объектларына һәм территорияләренә куркынычсыз хәрәкәт итүен тәэмин итүче торак район территориясе буйлап хәрәкәт итүе өчен җәяүлеләр коммуникацияләре; халыкның җиңел автомобильләрен саклау урыннары;</w:t>
      </w:r>
    </w:p>
    <w:p w:rsidR="001478C0" w:rsidRPr="0079189C" w:rsidRDefault="001478C0" w:rsidP="001478C0">
      <w:pPr>
        <w:pStyle w:val="12"/>
        <w:keepLines/>
        <w:tabs>
          <w:tab w:val="left" w:pos="1777"/>
        </w:tabs>
        <w:kinsoku w:val="0"/>
        <w:overflowPunct w:val="0"/>
        <w:ind w:left="118" w:right="160" w:firstLine="308"/>
        <w:jc w:val="both"/>
      </w:pPr>
      <w:r w:rsidRPr="0079189C">
        <w:t>торак район территориясендә урнашкан торак булмаган билгеләнештәге объектларга керүче һәм эшләүче җиңел автомобильләрне кую урыннары;</w:t>
      </w:r>
    </w:p>
    <w:p w:rsidR="001478C0" w:rsidRPr="0079189C" w:rsidRDefault="001478C0" w:rsidP="001478C0">
      <w:pPr>
        <w:pStyle w:val="12"/>
        <w:keepLines/>
        <w:tabs>
          <w:tab w:val="left" w:pos="1777"/>
        </w:tabs>
        <w:kinsoku w:val="0"/>
        <w:overflowPunct w:val="0"/>
        <w:ind w:left="118" w:right="160" w:firstLine="308"/>
        <w:jc w:val="both"/>
      </w:pPr>
      <w:r w:rsidRPr="0079189C">
        <w:t xml:space="preserve"> велосипед юллары.</w:t>
      </w:r>
    </w:p>
    <w:p w:rsidR="001478C0" w:rsidRPr="0079189C" w:rsidRDefault="001478C0" w:rsidP="001478C0">
      <w:pPr>
        <w:pStyle w:val="12"/>
        <w:keepLines/>
        <w:tabs>
          <w:tab w:val="left" w:pos="1777"/>
        </w:tabs>
        <w:kinsoku w:val="0"/>
        <w:overflowPunct w:val="0"/>
        <w:ind w:left="118" w:right="160" w:firstLine="308"/>
        <w:jc w:val="both"/>
      </w:pPr>
      <w:r w:rsidRPr="0079189C">
        <w:t xml:space="preserve">Торак районы территориясендә, дини билгеләнештәге объектларны, җитештерү билгеләнешендәге объектларны, транспорт һәм инженерлык инфраструктураларын да кертеп, иҗтимагый-эшлекле билгеләнештәге башка объектлар </w:t>
      </w:r>
      <w:r w:rsidRPr="0079189C">
        <w:rPr>
          <w:lang w:val="tt-RU"/>
        </w:rPr>
        <w:t xml:space="preserve">участокларын </w:t>
      </w:r>
      <w:r w:rsidRPr="0079189C">
        <w:t xml:space="preserve">урнаштыру рөхсәт ителә, әлеге очракта объектның </w:t>
      </w:r>
      <w:r w:rsidRPr="0079189C">
        <w:rPr>
          <w:lang w:val="tt-RU"/>
        </w:rPr>
        <w:t xml:space="preserve">участогы </w:t>
      </w:r>
      <w:r w:rsidRPr="0079189C">
        <w:t>территориясе күләме 2,0 гектардан артмый.</w:t>
      </w:r>
    </w:p>
    <w:p w:rsidR="001478C0" w:rsidRPr="0079189C" w:rsidRDefault="001478C0" w:rsidP="001478C0">
      <w:pPr>
        <w:pStyle w:val="12"/>
        <w:keepLines/>
        <w:tabs>
          <w:tab w:val="left" w:pos="1777"/>
        </w:tabs>
        <w:kinsoku w:val="0"/>
        <w:overflowPunct w:val="0"/>
        <w:ind w:left="118" w:right="160" w:firstLine="308"/>
        <w:jc w:val="both"/>
      </w:pPr>
      <w:r w:rsidRPr="0079189C">
        <w:t>Торак район территориясендә: районара һәм шәһәр әһәмиятендәге урамнар һәм юллар урнаштыру; урамнардан читтә һәм тышкы транспортта тизйөрешле линия объектлары урнаштыру рөхсәт ителми.</w:t>
      </w:r>
    </w:p>
    <w:p w:rsidR="001478C0" w:rsidRPr="0079189C" w:rsidRDefault="001478C0" w:rsidP="001478C0">
      <w:pPr>
        <w:pStyle w:val="12"/>
        <w:keepLines/>
        <w:tabs>
          <w:tab w:val="left" w:pos="1777"/>
        </w:tabs>
        <w:kinsoku w:val="0"/>
        <w:overflowPunct w:val="0"/>
        <w:ind w:left="118" w:right="160" w:firstLine="308"/>
        <w:jc w:val="both"/>
      </w:pPr>
      <w:r w:rsidRPr="0079189C">
        <w:t>4.2.17. Торак пункт торак зонасы чикләрендә төзелешнең характеры нигезендә түбәндәге төзелеш типлары билгеләнә:</w:t>
      </w:r>
    </w:p>
    <w:p w:rsidR="001478C0" w:rsidRPr="0079189C" w:rsidRDefault="001478C0" w:rsidP="001478C0">
      <w:pPr>
        <w:pStyle w:val="12"/>
        <w:keepLines/>
        <w:tabs>
          <w:tab w:val="left" w:pos="1777"/>
        </w:tabs>
        <w:kinsoku w:val="0"/>
        <w:overflowPunct w:val="0"/>
        <w:ind w:left="118" w:right="160" w:firstLine="308"/>
        <w:jc w:val="both"/>
      </w:pPr>
      <w:r w:rsidRPr="0079189C">
        <w:t>аз катлы торак төзелеше - 3 катка кадәр биеклектәге бер фатирлы торак йортлар белән шәхси утар төзү;</w:t>
      </w:r>
    </w:p>
    <w:p w:rsidR="001478C0" w:rsidRPr="0079189C" w:rsidRDefault="001478C0" w:rsidP="001478C0">
      <w:pPr>
        <w:pStyle w:val="12"/>
        <w:keepLines/>
        <w:tabs>
          <w:tab w:val="left" w:pos="1777"/>
        </w:tabs>
        <w:kinsoku w:val="0"/>
        <w:overflowPunct w:val="0"/>
        <w:ind w:left="118" w:right="160" w:firstLine="308"/>
        <w:jc w:val="both"/>
      </w:pPr>
      <w:r w:rsidRPr="0079189C">
        <w:t>3 катка кадәр булган блоклы торак йортлар белән төзелеш.</w:t>
      </w:r>
    </w:p>
    <w:p w:rsidR="001478C0" w:rsidRPr="0079189C" w:rsidRDefault="001478C0" w:rsidP="001478C0">
      <w:pPr>
        <w:pStyle w:val="12"/>
        <w:keepLines/>
        <w:tabs>
          <w:tab w:val="left" w:pos="1777"/>
        </w:tabs>
        <w:kinsoku w:val="0"/>
        <w:overflowPunct w:val="0"/>
        <w:ind w:left="118" w:right="160" w:firstLine="308"/>
        <w:jc w:val="both"/>
      </w:pPr>
      <w:r w:rsidRPr="0079189C">
        <w:t>Җирле шартларга карап, күрсәтелгән төзелеш типлары, кагыйдә буларак, дифференциацияләнә: торак пункт системасында урнашу, уңайлылык дәрәҗәсе, архитектура һәйкәлләренең булуы һәм сакланышы, төзелеш тарихи чоры буенча һ.б.</w:t>
      </w:r>
    </w:p>
    <w:p w:rsidR="001478C0" w:rsidRPr="0079189C" w:rsidRDefault="001478C0" w:rsidP="001478C0">
      <w:pPr>
        <w:pStyle w:val="12"/>
        <w:keepLines/>
        <w:tabs>
          <w:tab w:val="left" w:pos="1777"/>
        </w:tabs>
        <w:kinsoku w:val="0"/>
        <w:overflowPunct w:val="0"/>
        <w:ind w:left="118" w:right="160" w:firstLine="308"/>
        <w:jc w:val="both"/>
      </w:pPr>
      <w:r w:rsidRPr="0079189C">
        <w:t>Төзелеш типлары һәр торак пунктка карата бирелә һәм аларны оештыруга карата таләпләр җирдән файдалану һәм җирлектә төзелеш алып бару кагыйдәләре белән беркетелә.</w:t>
      </w:r>
    </w:p>
    <w:p w:rsidR="001478C0" w:rsidRPr="0079189C" w:rsidRDefault="001478C0" w:rsidP="001478C0">
      <w:pPr>
        <w:pStyle w:val="12"/>
        <w:keepLines/>
        <w:tabs>
          <w:tab w:val="left" w:pos="1777"/>
        </w:tabs>
        <w:kinsoku w:val="0"/>
        <w:overflowPunct w:val="0"/>
        <w:ind w:left="118" w:right="160" w:firstLine="308"/>
        <w:jc w:val="both"/>
      </w:pPr>
      <w:r w:rsidRPr="0079189C">
        <w:t>4.2.18. Урта районнарда төзелешләр оештыру аларның конкрет үзенчәлекләрен - тирәлекнең шәһәр төзелеше потенциалын, халыкның социаль төркемнәренә районга күченүче ихтыяҗларны, көнкүреш оештыруның милли үзенчәлекләрен, шулай ук инвалидларның һәм халыкның аз мобильле төркемнәренең ихтыяҗларын өйрәнүне таләп итә.</w:t>
      </w:r>
    </w:p>
    <w:p w:rsidR="001478C0" w:rsidRPr="0079189C" w:rsidRDefault="001478C0" w:rsidP="001478C0">
      <w:pPr>
        <w:pStyle w:val="12"/>
        <w:keepLines/>
        <w:tabs>
          <w:tab w:val="left" w:pos="1777"/>
        </w:tabs>
        <w:kinsoku w:val="0"/>
        <w:overflowPunct w:val="0"/>
        <w:ind w:left="118" w:right="160" w:firstLine="308"/>
        <w:jc w:val="both"/>
      </w:pPr>
      <w:r w:rsidRPr="0079189C">
        <w:t>Искәрмә: Инвалидларның һәм халыкның аз хәрәкәтчән төркемнәренең тулы кыйммәтле тормыш эшчәнлеге өчен шартлар югары дәрәҗәдә ВСН 62-91* и СНиП 35-01-2001 таләпләре нигезендә кабул ителә.</w:t>
      </w:r>
    </w:p>
    <w:p w:rsidR="001478C0" w:rsidRPr="0079189C" w:rsidRDefault="001478C0" w:rsidP="001478C0">
      <w:pPr>
        <w:pStyle w:val="12"/>
        <w:keepLines/>
        <w:tabs>
          <w:tab w:val="left" w:pos="1777"/>
        </w:tabs>
        <w:kinsoku w:val="0"/>
        <w:overflowPunct w:val="0"/>
        <w:ind w:left="118" w:right="160" w:firstLine="308"/>
        <w:jc w:val="both"/>
      </w:pPr>
      <w:r w:rsidRPr="0079189C">
        <w:t>4.2.19. Тарихи зоналарда төзелешләрне формалаштыруга торак пункт үсешенең функциональ һәм архитектура-пространство үзенчәлекләрен, аның тарихи-мәдәни традицияләрен ачыклаучы тарихи-шәһәр төзелеше тикшеренүләре, шулай ук уртача район тибына туры китереп, төзелешне реконструкцияләүгә карата таләпләр һәм тәкъдимнәр билгеләүче нигез булырга тиеш.</w:t>
      </w:r>
    </w:p>
    <w:p w:rsidR="001478C0" w:rsidRPr="0079189C" w:rsidRDefault="001478C0" w:rsidP="001478C0">
      <w:pPr>
        <w:pStyle w:val="12"/>
        <w:keepLines/>
        <w:tabs>
          <w:tab w:val="left" w:pos="1777"/>
        </w:tabs>
        <w:kinsoku w:val="0"/>
        <w:overflowPunct w:val="0"/>
        <w:ind w:left="118" w:right="160" w:firstLine="308"/>
        <w:jc w:val="both"/>
      </w:pPr>
      <w:r w:rsidRPr="0079189C">
        <w:t>Торак фондының сакланып калуы яисә җимерелергә тиешле күләмнәрен, аның икътисадый һәм тарихи кыйммәтен, яшәү өчен яраклы торак фондын максималь саклауны исәпкә алып, билгеләнгән тәртиптә билгеләргә кирәк.</w:t>
      </w:r>
    </w:p>
    <w:p w:rsidR="001478C0" w:rsidRPr="0079189C" w:rsidRDefault="001478C0" w:rsidP="001478C0">
      <w:pPr>
        <w:pStyle w:val="12"/>
        <w:keepLines/>
        <w:tabs>
          <w:tab w:val="left" w:pos="1777"/>
        </w:tabs>
        <w:kinsoku w:val="0"/>
        <w:overflowPunct w:val="0"/>
        <w:ind w:left="118" w:right="160" w:firstLine="308"/>
        <w:jc w:val="both"/>
      </w:pPr>
      <w:r w:rsidRPr="0079189C">
        <w:t>4.2.20. Барлыкка килгән торак төзелешен реконструкцияләү планлаштыру структурасын һәм урамнар челтәрен тәртипкә салуны, иҗтимагый хезмәт күрсәтү системасын камилләштерүне, территорияне яшелләндерүне һәм төзекләндерүне, торак һәм иҗтимагый биналарны яңартуны һәм капиталь ремонтлауны күздә тотарга тиеш.</w:t>
      </w:r>
    </w:p>
    <w:p w:rsidR="001478C0" w:rsidRPr="0079189C" w:rsidRDefault="001478C0" w:rsidP="001478C0">
      <w:pPr>
        <w:pStyle w:val="12"/>
        <w:keepLines/>
        <w:tabs>
          <w:tab w:val="left" w:pos="1777"/>
        </w:tabs>
        <w:kinsoku w:val="0"/>
        <w:overflowPunct w:val="0"/>
        <w:ind w:left="118" w:right="160" w:firstLine="308"/>
        <w:jc w:val="both"/>
      </w:pPr>
      <w:r w:rsidRPr="0079189C">
        <w:lastRenderedPageBreak/>
        <w:t>Реконструкцияләнә торган мохитне оештырганда реконструкцияләнә торган шәһәр кварталларын кабул итү өчен, алар чикләрендә хезмәт күрсәтүче учреждениеләр, шул исәптән җәяүлеләр галереяләре урнаштырып, алга киткән җәяүлеләр пространстволары системасын булдыру, шулай ук җәяүлеләр өчен бәйләнешләр системасы белән берләштерелгән мәйданчыклар һәм скверлар рәвешендәге рекреация тупланма пространстволарын булдыру мөһим.</w:t>
      </w: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11"/>
        <w:keepLines/>
        <w:kinsoku w:val="0"/>
        <w:overflowPunct w:val="0"/>
        <w:ind w:left="118" w:right="153" w:firstLine="308"/>
        <w:jc w:val="both"/>
        <w:outlineLvl w:val="9"/>
        <w:rPr>
          <w:b w:val="0"/>
          <w:bCs w:val="0"/>
          <w:sz w:val="24"/>
          <w:szCs w:val="24"/>
        </w:rPr>
      </w:pPr>
      <w:r w:rsidRPr="0079189C">
        <w:rPr>
          <w:sz w:val="24"/>
          <w:szCs w:val="24"/>
        </w:rPr>
        <w:t xml:space="preserve">Җирлектә торак төзелешенең норматив параметрлары </w:t>
      </w:r>
    </w:p>
    <w:p w:rsidR="001478C0" w:rsidRPr="0079189C" w:rsidRDefault="001478C0" w:rsidP="001478C0">
      <w:pPr>
        <w:pStyle w:val="a3"/>
        <w:keepLines/>
        <w:tabs>
          <w:tab w:val="left" w:pos="2708"/>
          <w:tab w:val="left" w:pos="3938"/>
          <w:tab w:val="left" w:pos="5344"/>
          <w:tab w:val="left" w:pos="6907"/>
          <w:tab w:val="left" w:pos="9224"/>
        </w:tabs>
        <w:kinsoku w:val="0"/>
        <w:overflowPunct w:val="0"/>
        <w:ind w:right="153" w:firstLine="308"/>
        <w:jc w:val="both"/>
        <w:rPr>
          <w:sz w:val="24"/>
          <w:szCs w:val="24"/>
        </w:rPr>
      </w:pP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4.2.21. Торак зоналарын оештыру өчен түбәндәгеләр нормалаштырыла:</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торак фондның тыгызлыгы (4.2.23 - 4.2.32);</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төрле функциональ билгеләнештәге мәйданчыкларның минималь үлчәмнәре (4.2.27);</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яшелләндерелгән территорияләр мәйданы (4.2.41);</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көндәлек һәм даими хезмәт күрсәтү объектларының һәркем файдалана алырлык булуы (5.1.8);</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автомобиль саклау урыннары белән тәэмин ителеш (5.2.210);</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 xml:space="preserve"> биналар арасындагы ераклык (4.2.36 - 4.2.40); </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төзелешнең катлылыгы (4.2.33);</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индивидуаль торак төзелеше өчен участокның минималь зурлыгы (4.2.35);</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утар төзелешендә торак йортлардан хуҗалык корылмаларына кадәр минималь ара (4.2.39 - 4.2.40);</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азкатлы төзелеш зонасында коймалар (4.2.42)</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торак йортларда торак булмаган объектларны урнаштыру шартлары (4.2.43);</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беренче катларда урнашкан керү төркемнәренә карата таләпләр, шулай ук төп урамга чыга торган торак йортларның подвалларында һәм цоколь катларында (4.2.50); лоджий һәм балконнарга пыяла кую (4.2.54);</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җир өсте массакүләм транспортының тукталыш пунктларына кадәр җәяүле алымнарның озынлыгы (ераклыгы);</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тарих һәм мәдәният һәйкәлләрен саклау таләпләре (6.12 бүлек).</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4.2.22. Төзелеш тыгызлыгының төп күрсәткече - квартал төзелеше коэффициенты - барлык биналарның һәм корылмаларның төзелеш мәйданнары суммасының тулаем квартал мәйданына карата мөнәсәбәте.</w:t>
      </w:r>
    </w:p>
    <w:p w:rsidR="001478C0" w:rsidRPr="0079189C" w:rsidRDefault="001478C0" w:rsidP="001478C0">
      <w:pPr>
        <w:pStyle w:val="a3"/>
        <w:keepLines/>
        <w:kinsoku w:val="0"/>
        <w:overflowPunct w:val="0"/>
        <w:ind w:right="153" w:firstLine="308"/>
        <w:jc w:val="both"/>
        <w:rPr>
          <w:sz w:val="24"/>
          <w:szCs w:val="24"/>
        </w:rPr>
      </w:pPr>
      <w:r w:rsidRPr="0079189C">
        <w:rPr>
          <w:sz w:val="24"/>
          <w:szCs w:val="24"/>
        </w:rPr>
        <w:t xml:space="preserve">4.2.23. </w:t>
      </w:r>
      <w:r w:rsidRPr="0079189C">
        <w:rPr>
          <w:sz w:val="24"/>
          <w:szCs w:val="24"/>
          <w:lang w:val="tt-RU"/>
        </w:rPr>
        <w:t>Гомуми</w:t>
      </w:r>
      <w:r w:rsidRPr="0079189C">
        <w:rPr>
          <w:sz w:val="24"/>
          <w:szCs w:val="24"/>
        </w:rPr>
        <w:t xml:space="preserve"> һәм саф авырлык тыгызлыгын аералар. </w:t>
      </w:r>
      <w:r w:rsidRPr="0079189C">
        <w:rPr>
          <w:sz w:val="24"/>
          <w:szCs w:val="24"/>
          <w:lang w:val="tt-RU"/>
        </w:rPr>
        <w:t xml:space="preserve">Гомуми авырлык </w:t>
      </w:r>
      <w:r w:rsidRPr="0079189C">
        <w:rPr>
          <w:sz w:val="24"/>
          <w:szCs w:val="24"/>
        </w:rPr>
        <w:t xml:space="preserve">тыгызлыгы - биналарның һәм корылмаларның квартал, микрорайон мәйданына гомуми мәйданының мөнәсәбәте. </w:t>
      </w:r>
      <w:r w:rsidRPr="0079189C">
        <w:rPr>
          <w:sz w:val="24"/>
          <w:szCs w:val="24"/>
          <w:lang w:val="tt-RU"/>
        </w:rPr>
        <w:t>Саф авырлык</w:t>
      </w:r>
      <w:r w:rsidRPr="0079189C">
        <w:rPr>
          <w:sz w:val="24"/>
          <w:szCs w:val="24"/>
        </w:rPr>
        <w:t xml:space="preserve"> тыгызлыгы - биналарның барлык торак катларының да гомуми мәйданының квартал территориясенә карата мөнәсәбәте.</w:t>
      </w:r>
    </w:p>
    <w:p w:rsidR="001478C0" w:rsidRPr="0079189C" w:rsidRDefault="001478C0" w:rsidP="001478C0">
      <w:pPr>
        <w:pStyle w:val="a3"/>
        <w:keepLines/>
        <w:tabs>
          <w:tab w:val="left" w:pos="2835"/>
        </w:tabs>
        <w:kinsoku w:val="0"/>
        <w:overflowPunct w:val="0"/>
        <w:ind w:right="153" w:firstLine="308"/>
        <w:jc w:val="both"/>
        <w:rPr>
          <w:sz w:val="24"/>
          <w:szCs w:val="24"/>
        </w:rPr>
      </w:pPr>
      <w:r w:rsidRPr="0079189C">
        <w:rPr>
          <w:sz w:val="24"/>
          <w:szCs w:val="24"/>
        </w:rPr>
        <w:t>4.2.24. Квартал төзелеше коэффициенты - барлык биналарның һәм корылмаларның төзелеш мәйданнары суммасының тулаем квартал мәйданына нисбәте, ул 5 нче таблицада китерелгән күрсәткечләрне кабул итәргә тиеш.</w:t>
      </w: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a3"/>
        <w:keepLines/>
        <w:kinsoku w:val="0"/>
        <w:overflowPunct w:val="0"/>
        <w:ind w:right="119" w:firstLine="308"/>
        <w:jc w:val="both"/>
        <w:rPr>
          <w:sz w:val="24"/>
          <w:szCs w:val="24"/>
        </w:rPr>
      </w:pPr>
      <w:r w:rsidRPr="0079189C">
        <w:rPr>
          <w:sz w:val="24"/>
          <w:szCs w:val="24"/>
        </w:rPr>
        <w:t xml:space="preserve">5 нче таблица </w:t>
      </w:r>
    </w:p>
    <w:p w:rsidR="001478C0" w:rsidRPr="0079189C" w:rsidRDefault="001478C0" w:rsidP="001478C0">
      <w:pPr>
        <w:pStyle w:val="11"/>
        <w:keepLines/>
        <w:kinsoku w:val="0"/>
        <w:overflowPunct w:val="0"/>
        <w:ind w:left="118" w:right="153" w:firstLine="308"/>
        <w:jc w:val="both"/>
        <w:rPr>
          <w:sz w:val="24"/>
          <w:szCs w:val="24"/>
        </w:rPr>
      </w:pPr>
      <w:r w:rsidRPr="0079189C">
        <w:rPr>
          <w:sz w:val="24"/>
          <w:szCs w:val="24"/>
        </w:rPr>
        <w:t>Торак төзелеше төренә карап квартал төзелеше коэффициентын билгеләү</w:t>
      </w:r>
    </w:p>
    <w:tbl>
      <w:tblPr>
        <w:tblW w:w="0" w:type="auto"/>
        <w:tblInd w:w="117" w:type="dxa"/>
        <w:tblLayout w:type="fixed"/>
        <w:tblCellMar>
          <w:left w:w="0" w:type="dxa"/>
          <w:right w:w="0" w:type="dxa"/>
        </w:tblCellMar>
        <w:tblLook w:val="0000" w:firstRow="0" w:lastRow="0" w:firstColumn="0" w:lastColumn="0" w:noHBand="0" w:noVBand="0"/>
      </w:tblPr>
      <w:tblGrid>
        <w:gridCol w:w="7773"/>
        <w:gridCol w:w="2669"/>
      </w:tblGrid>
      <w:tr w:rsidR="001478C0" w:rsidRPr="0079189C" w:rsidTr="003B315F">
        <w:trPr>
          <w:trHeight w:hRule="exact" w:val="860"/>
        </w:trPr>
        <w:tc>
          <w:tcPr>
            <w:tcW w:w="777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insoku w:val="0"/>
              <w:overflowPunct w:val="0"/>
              <w:ind w:left="118" w:right="31" w:firstLine="308"/>
              <w:jc w:val="both"/>
              <w:rPr>
                <w:b/>
                <w:bCs/>
              </w:rPr>
            </w:pPr>
            <w:r w:rsidRPr="0079189C">
              <w:rPr>
                <w:b/>
                <w:bCs/>
              </w:rPr>
              <w:t>Төзелеш типлары</w:t>
            </w:r>
          </w:p>
        </w:tc>
        <w:tc>
          <w:tcPr>
            <w:tcW w:w="2669"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insoku w:val="0"/>
              <w:overflowPunct w:val="0"/>
              <w:ind w:left="118" w:right="31" w:firstLine="308"/>
              <w:jc w:val="both"/>
              <w:rPr>
                <w:b/>
                <w:bCs/>
              </w:rPr>
            </w:pPr>
            <w:r w:rsidRPr="0079189C">
              <w:rPr>
                <w:b/>
                <w:bCs/>
              </w:rPr>
              <w:t>Квартал төзелеше коэффициенты</w:t>
            </w:r>
          </w:p>
        </w:tc>
      </w:tr>
      <w:tr w:rsidR="001478C0" w:rsidRPr="0079189C" w:rsidTr="003B315F">
        <w:trPr>
          <w:trHeight w:hRule="exact" w:val="305"/>
        </w:trPr>
        <w:tc>
          <w:tcPr>
            <w:tcW w:w="777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insoku w:val="0"/>
              <w:overflowPunct w:val="0"/>
              <w:ind w:left="118" w:firstLine="308"/>
              <w:jc w:val="both"/>
            </w:pPr>
            <w:r w:rsidRPr="0079189C">
              <w:t>Кече катлы блокланган төзелеш (1 - 2 кат)</w:t>
            </w:r>
          </w:p>
        </w:tc>
        <w:tc>
          <w:tcPr>
            <w:tcW w:w="2669"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0,3</w:t>
            </w:r>
          </w:p>
        </w:tc>
      </w:tr>
      <w:tr w:rsidR="001478C0" w:rsidRPr="0079189C" w:rsidTr="003B315F">
        <w:trPr>
          <w:trHeight w:hRule="exact" w:val="312"/>
        </w:trPr>
        <w:tc>
          <w:tcPr>
            <w:tcW w:w="777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insoku w:val="0"/>
              <w:overflowPunct w:val="0"/>
              <w:ind w:left="118" w:firstLine="308"/>
              <w:jc w:val="both"/>
            </w:pPr>
            <w:r w:rsidRPr="0079189C">
              <w:t>Йорталды участоклары булган йортлар төзү (1 - 3 кат)</w:t>
            </w:r>
          </w:p>
        </w:tc>
        <w:tc>
          <w:tcPr>
            <w:tcW w:w="2669"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0,2</w:t>
            </w:r>
          </w:p>
        </w:tc>
      </w:tr>
    </w:tbl>
    <w:p w:rsidR="001478C0" w:rsidRPr="0079189C" w:rsidRDefault="001478C0" w:rsidP="001478C0">
      <w:pPr>
        <w:pStyle w:val="a3"/>
        <w:keepLines/>
        <w:kinsoku w:val="0"/>
        <w:overflowPunct w:val="0"/>
        <w:ind w:firstLine="308"/>
        <w:jc w:val="both"/>
        <w:rPr>
          <w:b/>
          <w:bCs/>
          <w:sz w:val="24"/>
          <w:szCs w:val="24"/>
        </w:rPr>
      </w:pP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4.2.25. Микрорайонның торак зонасы түбәндәге территорияләрдән тора:</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автомобиль кую өчен мәйданчыклар;</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физкультура һәм спорт корылмалары;</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торак биналар;</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яшел усентелэр;</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өлкән яшьтәге халыкның ялы өчен;</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мәктәпкәчә һәм кече яшьтәге балалар уеннары өчен мәйданчыклар;</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этләр йөртү өчен мәйданчыклар;</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юл йөрү, тротуарлар, хуҗалык мәйданчыклары.</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lastRenderedPageBreak/>
        <w:t>4.2.26. Микрорайонның иҗтимагый зонасына түбәндәгеләр керә:</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мәктәпкәчә мәгариф оешмалары;</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 xml:space="preserve">гомуми белем бирү оешмалары; </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учреждениеләр һәм хезмәт күрсәтү предприятиеләре.</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4.2.27. Күпфатирлы төзелешнең магистральара территориясендә (кварталларда) урнаштырыла торган төрле функциональ билгеләнештәге мәйданчыкларның минималь рөхсәт ителгән күләмнәрен 6 нчы таблица буенча кабул итәргә кирәк.</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4.2.28. Социаль, массакүләм һәм абруйлы торак төзү өчен микрорайон иҗтимагый зонасы территориясенең барлык элементларының күләмен әлеге нормативларга 4 нче кушымтаның 2, 3, 4 нче таблицалары буенча кабул итү дәвам итә.</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4.2.29. Кварталларда фатир һәм йорт янындагы участокларда, шул исәптән блокланган төзелештә, бакча-дача корылмаларында төзелеш алып бару мәйданнарының чагыштырма күрсәткечләрен кыскартырга кирәк:</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балалар уеннары өчен - 50 процентка (бу мәйданчыкларны аерым комплекс рәвешендә, мәсәлән, җәмәгать үзәге каршында урнаштырганда);</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магистральара территориядә (индивидуаль участоктан читтә) автомашиналар кую өчен - 50 процентка (нигездә җәмәгать үзәгендә урнашкан);</w:t>
      </w:r>
    </w:p>
    <w:p w:rsidR="001478C0" w:rsidRPr="0079189C" w:rsidRDefault="001478C0" w:rsidP="001478C0">
      <w:pPr>
        <w:pStyle w:val="12"/>
        <w:keepLines/>
        <w:tabs>
          <w:tab w:val="left" w:pos="1812"/>
          <w:tab w:val="left" w:pos="8505"/>
        </w:tabs>
        <w:kinsoku w:val="0"/>
        <w:overflowPunct w:val="0"/>
        <w:ind w:left="118" w:right="139" w:firstLine="308"/>
        <w:jc w:val="both"/>
      </w:pPr>
      <w:r w:rsidRPr="0079189C">
        <w:t>этләрне йөртү өчен - 70 процентка.</w:t>
      </w:r>
    </w:p>
    <w:p w:rsidR="001478C0" w:rsidRPr="0079189C" w:rsidRDefault="001478C0" w:rsidP="001478C0">
      <w:pPr>
        <w:pStyle w:val="a3"/>
        <w:keepLines/>
        <w:kinsoku w:val="0"/>
        <w:overflowPunct w:val="0"/>
        <w:ind w:right="445" w:firstLine="308"/>
        <w:jc w:val="both"/>
        <w:rPr>
          <w:sz w:val="24"/>
          <w:szCs w:val="24"/>
          <w:lang w:val="tt-RU"/>
        </w:rPr>
      </w:pPr>
    </w:p>
    <w:p w:rsidR="001478C0" w:rsidRPr="0079189C" w:rsidRDefault="001478C0" w:rsidP="001478C0">
      <w:pPr>
        <w:pStyle w:val="a3"/>
        <w:keepLines/>
        <w:kinsoku w:val="0"/>
        <w:overflowPunct w:val="0"/>
        <w:ind w:right="445" w:firstLine="308"/>
        <w:jc w:val="both"/>
        <w:rPr>
          <w:sz w:val="24"/>
          <w:szCs w:val="24"/>
          <w:lang w:val="tt-RU"/>
        </w:rPr>
      </w:pPr>
      <w:r w:rsidRPr="0079189C">
        <w:rPr>
          <w:sz w:val="24"/>
          <w:szCs w:val="24"/>
          <w:lang w:val="tt-RU"/>
        </w:rPr>
        <w:t>6 нчы таблица</w:t>
      </w:r>
    </w:p>
    <w:p w:rsidR="001478C0" w:rsidRPr="0079189C" w:rsidRDefault="001478C0" w:rsidP="001478C0">
      <w:pPr>
        <w:pStyle w:val="11"/>
        <w:keepLines/>
        <w:kinsoku w:val="0"/>
        <w:overflowPunct w:val="0"/>
        <w:ind w:left="118" w:right="484" w:firstLine="308"/>
        <w:jc w:val="both"/>
        <w:rPr>
          <w:sz w:val="24"/>
          <w:szCs w:val="24"/>
          <w:lang w:val="tt-RU"/>
        </w:rPr>
      </w:pPr>
      <w:r w:rsidRPr="0079189C">
        <w:rPr>
          <w:sz w:val="24"/>
          <w:szCs w:val="24"/>
          <w:lang w:val="tt-RU"/>
        </w:rPr>
        <w:t>Төрле функциональ билгеләнештәге мәйданчыкларны урнаштыру параметрлары</w:t>
      </w:r>
    </w:p>
    <w:tbl>
      <w:tblPr>
        <w:tblW w:w="4872" w:type="pct"/>
        <w:tblInd w:w="147" w:type="dxa"/>
        <w:tblCellMar>
          <w:left w:w="0" w:type="dxa"/>
          <w:right w:w="0" w:type="dxa"/>
        </w:tblCellMar>
        <w:tblLook w:val="0000" w:firstRow="0" w:lastRow="0" w:firstColumn="0" w:lastColumn="0" w:noHBand="0" w:noVBand="0"/>
      </w:tblPr>
      <w:tblGrid>
        <w:gridCol w:w="3570"/>
        <w:gridCol w:w="2504"/>
        <w:gridCol w:w="1913"/>
        <w:gridCol w:w="2092"/>
      </w:tblGrid>
      <w:tr w:rsidR="001478C0" w:rsidRPr="0079189C" w:rsidTr="003B315F">
        <w:trPr>
          <w:trHeight w:val="1149"/>
        </w:trPr>
        <w:tc>
          <w:tcPr>
            <w:tcW w:w="17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b/>
                <w:sz w:val="24"/>
                <w:szCs w:val="24"/>
              </w:rPr>
            </w:pPr>
            <w:r w:rsidRPr="0079189C">
              <w:rPr>
                <w:rFonts w:ascii="Times New Roman" w:hAnsi="Times New Roman" w:cs="Times New Roman"/>
                <w:b/>
                <w:sz w:val="24"/>
                <w:szCs w:val="24"/>
              </w:rPr>
              <w:t>Мәйданчыкларны билгеләү</w:t>
            </w:r>
          </w:p>
        </w:tc>
        <w:tc>
          <w:tcPr>
            <w:tcW w:w="1242" w:type="pct"/>
            <w:tcBorders>
              <w:top w:val="single" w:sz="4" w:space="0" w:color="000000"/>
              <w:left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b/>
                <w:sz w:val="24"/>
                <w:szCs w:val="24"/>
              </w:rPr>
            </w:pPr>
            <w:r w:rsidRPr="0079189C">
              <w:rPr>
                <w:rFonts w:ascii="Times New Roman" w:hAnsi="Times New Roman" w:cs="Times New Roman"/>
                <w:b/>
                <w:sz w:val="24"/>
                <w:szCs w:val="24"/>
              </w:rPr>
              <w:t>Ясалма үлчәм мәйданчыклар, кв.метр/кеше</w:t>
            </w:r>
          </w:p>
        </w:tc>
        <w:tc>
          <w:tcPr>
            <w:tcW w:w="949" w:type="pct"/>
            <w:tcBorders>
              <w:top w:val="single" w:sz="4" w:space="0" w:color="000000"/>
              <w:left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b/>
                <w:sz w:val="24"/>
                <w:szCs w:val="24"/>
              </w:rPr>
            </w:pPr>
            <w:r w:rsidRPr="0079189C">
              <w:rPr>
                <w:rFonts w:ascii="Times New Roman" w:hAnsi="Times New Roman" w:cs="Times New Roman"/>
                <w:b/>
                <w:sz w:val="24"/>
                <w:szCs w:val="24"/>
              </w:rPr>
              <w:t>Урта бер үлчәм мәйданчыклар, кв.метр</w:t>
            </w:r>
          </w:p>
        </w:tc>
        <w:tc>
          <w:tcPr>
            <w:tcW w:w="1037" w:type="pct"/>
            <w:tcBorders>
              <w:top w:val="single" w:sz="4" w:space="0" w:color="000000"/>
              <w:left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b/>
                <w:sz w:val="24"/>
                <w:szCs w:val="24"/>
              </w:rPr>
            </w:pPr>
            <w:r w:rsidRPr="0079189C">
              <w:rPr>
                <w:rFonts w:ascii="Times New Roman" w:hAnsi="Times New Roman" w:cs="Times New Roman"/>
                <w:b/>
                <w:sz w:val="24"/>
                <w:szCs w:val="24"/>
              </w:rPr>
              <w:t>Ара ераклыкка кадәр торак тәрәзәләре һәм иҗтимагый биналар, метр</w:t>
            </w:r>
          </w:p>
        </w:tc>
      </w:tr>
      <w:tr w:rsidR="001478C0" w:rsidRPr="0079189C" w:rsidTr="003B315F">
        <w:trPr>
          <w:trHeight w:val="590"/>
        </w:trPr>
        <w:tc>
          <w:tcPr>
            <w:tcW w:w="1771" w:type="pct"/>
            <w:tcBorders>
              <w:top w:val="single" w:sz="4" w:space="0" w:color="000000"/>
              <w:left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Мәктәпкәчә һәм кече балалар уеннары өчен мәктәп яшендәге</w:t>
            </w:r>
          </w:p>
        </w:tc>
        <w:tc>
          <w:tcPr>
            <w:tcW w:w="124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0,7</w:t>
            </w:r>
          </w:p>
        </w:tc>
        <w:tc>
          <w:tcPr>
            <w:tcW w:w="94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30</w:t>
            </w:r>
          </w:p>
        </w:tc>
        <w:tc>
          <w:tcPr>
            <w:tcW w:w="1037"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12</w:t>
            </w:r>
          </w:p>
        </w:tc>
      </w:tr>
      <w:tr w:rsidR="001478C0" w:rsidRPr="0079189C" w:rsidTr="003B315F">
        <w:trPr>
          <w:trHeight w:hRule="exact" w:val="302"/>
        </w:trPr>
        <w:tc>
          <w:tcPr>
            <w:tcW w:w="17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Өлкәннәр ялы өчен</w:t>
            </w:r>
          </w:p>
        </w:tc>
        <w:tc>
          <w:tcPr>
            <w:tcW w:w="124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0,1</w:t>
            </w:r>
          </w:p>
        </w:tc>
        <w:tc>
          <w:tcPr>
            <w:tcW w:w="94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10</w:t>
            </w:r>
          </w:p>
        </w:tc>
        <w:tc>
          <w:tcPr>
            <w:tcW w:w="1037"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12</w:t>
            </w:r>
          </w:p>
        </w:tc>
      </w:tr>
      <w:tr w:rsidR="001478C0" w:rsidRPr="0079189C" w:rsidTr="003B315F">
        <w:trPr>
          <w:trHeight w:hRule="exact" w:val="298"/>
        </w:trPr>
        <w:tc>
          <w:tcPr>
            <w:tcW w:w="17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Физкультура белән шөгыльләнү өчен</w:t>
            </w:r>
          </w:p>
        </w:tc>
        <w:tc>
          <w:tcPr>
            <w:tcW w:w="124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2,0</w:t>
            </w:r>
          </w:p>
        </w:tc>
        <w:tc>
          <w:tcPr>
            <w:tcW w:w="94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100</w:t>
            </w:r>
          </w:p>
        </w:tc>
        <w:tc>
          <w:tcPr>
            <w:tcW w:w="1037"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40/10*</w:t>
            </w:r>
          </w:p>
        </w:tc>
      </w:tr>
      <w:tr w:rsidR="001478C0" w:rsidRPr="0079189C" w:rsidTr="003B315F">
        <w:trPr>
          <w:trHeight w:hRule="exact" w:val="305"/>
        </w:trPr>
        <w:tc>
          <w:tcPr>
            <w:tcW w:w="17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Хуҗалык максатлары өчен</w:t>
            </w:r>
          </w:p>
        </w:tc>
        <w:tc>
          <w:tcPr>
            <w:tcW w:w="124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0,01</w:t>
            </w:r>
          </w:p>
        </w:tc>
        <w:tc>
          <w:tcPr>
            <w:tcW w:w="94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10</w:t>
            </w:r>
          </w:p>
        </w:tc>
        <w:tc>
          <w:tcPr>
            <w:tcW w:w="1037"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20</w:t>
            </w:r>
          </w:p>
        </w:tc>
      </w:tr>
      <w:tr w:rsidR="001478C0" w:rsidRPr="0079189C" w:rsidTr="003B315F">
        <w:trPr>
          <w:trHeight w:hRule="exact" w:val="302"/>
        </w:trPr>
        <w:tc>
          <w:tcPr>
            <w:tcW w:w="17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Этләрне йөртү өчен</w:t>
            </w:r>
          </w:p>
        </w:tc>
        <w:tc>
          <w:tcPr>
            <w:tcW w:w="124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0,2</w:t>
            </w:r>
          </w:p>
        </w:tc>
        <w:tc>
          <w:tcPr>
            <w:tcW w:w="94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25</w:t>
            </w:r>
          </w:p>
        </w:tc>
        <w:tc>
          <w:tcPr>
            <w:tcW w:w="1037"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40</w:t>
            </w:r>
          </w:p>
        </w:tc>
      </w:tr>
      <w:tr w:rsidR="001478C0" w:rsidRPr="0079189C" w:rsidTr="003B315F">
        <w:trPr>
          <w:trHeight w:hRule="exact" w:val="298"/>
        </w:trPr>
        <w:tc>
          <w:tcPr>
            <w:tcW w:w="17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Автомашиналар кую өчен</w:t>
            </w:r>
          </w:p>
        </w:tc>
        <w:tc>
          <w:tcPr>
            <w:tcW w:w="124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0,8</w:t>
            </w:r>
          </w:p>
        </w:tc>
        <w:tc>
          <w:tcPr>
            <w:tcW w:w="94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p>
        </w:tc>
        <w:tc>
          <w:tcPr>
            <w:tcW w:w="1037"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p>
        </w:tc>
      </w:tr>
      <w:tr w:rsidR="001478C0" w:rsidRPr="0079189C" w:rsidTr="003B315F">
        <w:trPr>
          <w:trHeight w:val="872"/>
        </w:trPr>
        <w:tc>
          <w:tcPr>
            <w:tcW w:w="5000" w:type="pct"/>
            <w:gridSpan w:val="4"/>
            <w:tcBorders>
              <w:top w:val="single" w:sz="4" w:space="0" w:color="000000"/>
              <w:left w:val="single" w:sz="4" w:space="0" w:color="000000"/>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*Ваклаучыда - әгәр спорт мәйданчыкларында тавыш характеристикалары арттырылмаса биналардагы шау-шу дәрәҗәсе (ябык мәйданчыклардан файдаланганда яисә мәйданчыклар урнаштырганда өстәл теннисы өчен).</w:t>
            </w:r>
          </w:p>
        </w:tc>
      </w:tr>
      <w:tr w:rsidR="001478C0" w:rsidRPr="0079189C" w:rsidTr="003B315F">
        <w:trPr>
          <w:trHeight w:val="2838"/>
        </w:trPr>
        <w:tc>
          <w:tcPr>
            <w:tcW w:w="5000" w:type="pct"/>
            <w:gridSpan w:val="4"/>
            <w:tcBorders>
              <w:top w:val="single" w:sz="4" w:space="0" w:color="000000"/>
              <w:left w:val="single" w:sz="4" w:space="0" w:color="000000"/>
              <w:bottom w:val="single" w:sz="4" w:space="0" w:color="auto"/>
              <w:right w:val="single" w:sz="4" w:space="0" w:color="000000"/>
            </w:tcBorders>
          </w:tcPr>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Искәрмә: </w:t>
            </w:r>
          </w:p>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1. Балалар уен мәйданчыклары мәҗбүри тәртиптә индивидуаль яисә типик альбомнар буенча кабул ителә торган җиһазлар белән тәэмин ителергә тиеш.</w:t>
            </w:r>
          </w:p>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Мәйданчыкларның җиһазлар проекты участокны төзү проекты составында эшләнә. </w:t>
            </w:r>
          </w:p>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2.Чүп җыючылар өчен хуҗалык мәйданчыкларын торак бинага (чүп үткәргечләре булган йортлар өчен) иң ерак керүдән 100 метр һәм 50 метр (чүп үткәргечләрсез йортлар өчен) урнаштырырга кирәк. Чүп җыю мәйданчыкларына чүп-чар ташучы транспортка хезмәт күрсәтүче транспортны маневрларга мөмкинлек бирә торган подъездлар тәэмин ителергә тиеш.</w:t>
            </w:r>
          </w:p>
          <w:p w:rsidR="001478C0" w:rsidRPr="0079189C" w:rsidRDefault="001478C0" w:rsidP="003B315F">
            <w:pPr>
              <w:keepLines/>
              <w:kinsoku w:val="0"/>
              <w:overflowPunct w:val="0"/>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3. Чүп-чар җыю мәйданчыкларыннан алып балалар өчен уен, өлкәннәр өчен ял итү мәйданчыкларына кадәр халыкның һәм физкультура мәйданчыкларының кимендә 20 метрын кабул итәргә кирәк.</w:t>
            </w:r>
          </w:p>
        </w:tc>
      </w:tr>
    </w:tbl>
    <w:p w:rsidR="001478C0" w:rsidRPr="0079189C" w:rsidRDefault="001478C0" w:rsidP="001478C0">
      <w:pPr>
        <w:pStyle w:val="11"/>
        <w:keepLines/>
        <w:kinsoku w:val="0"/>
        <w:overflowPunct w:val="0"/>
        <w:ind w:left="118" w:right="484" w:firstLine="308"/>
        <w:jc w:val="both"/>
        <w:rPr>
          <w:sz w:val="24"/>
          <w:szCs w:val="24"/>
        </w:rPr>
      </w:pPr>
    </w:p>
    <w:p w:rsidR="001478C0" w:rsidRPr="0079189C" w:rsidRDefault="001478C0" w:rsidP="001478C0">
      <w:pPr>
        <w:pStyle w:val="a3"/>
        <w:keepLines/>
        <w:kinsoku w:val="0"/>
        <w:overflowPunct w:val="0"/>
        <w:ind w:firstLine="308"/>
        <w:jc w:val="both"/>
        <w:rPr>
          <w:b/>
          <w:bCs/>
          <w:sz w:val="24"/>
          <w:szCs w:val="24"/>
        </w:rPr>
      </w:pPr>
    </w:p>
    <w:p w:rsidR="001478C0" w:rsidRPr="0079189C" w:rsidRDefault="001478C0" w:rsidP="001478C0">
      <w:pPr>
        <w:pStyle w:val="12"/>
        <w:keepLines/>
        <w:tabs>
          <w:tab w:val="left" w:pos="1671"/>
        </w:tabs>
        <w:kinsoku w:val="0"/>
        <w:overflowPunct w:val="0"/>
        <w:ind w:left="118" w:right="101" w:firstLine="308"/>
        <w:jc w:val="both"/>
      </w:pPr>
      <w:r w:rsidRPr="0079189C">
        <w:lastRenderedPageBreak/>
        <w:t xml:space="preserve">4.2.30. Аерым торучы инженерлык корылмалары (трансформатор подстанцияләре, насос, котельныйлар һ.б.) мөстәкыйль участокларга ия булырга тиеш. Инженерлык корылмаларын башка билгеләнештәге </w:t>
      </w:r>
      <w:r w:rsidRPr="0079189C">
        <w:rPr>
          <w:lang w:val="tt-RU"/>
        </w:rPr>
        <w:t xml:space="preserve">участоклар </w:t>
      </w:r>
      <w:r w:rsidRPr="0079189C">
        <w:t>чикләрендә саклаганда һәм урнаштырганда тоткарлыксыз якын килү һәм әлеге корылмаларга килү, шулай ук аларның нормаль эшләвенең башка шартларын күздә тоту зарур.</w:t>
      </w:r>
    </w:p>
    <w:p w:rsidR="001478C0" w:rsidRPr="0079189C" w:rsidRDefault="001478C0" w:rsidP="001478C0">
      <w:pPr>
        <w:pStyle w:val="12"/>
        <w:keepLines/>
        <w:tabs>
          <w:tab w:val="left" w:pos="1671"/>
        </w:tabs>
        <w:kinsoku w:val="0"/>
        <w:overflowPunct w:val="0"/>
        <w:ind w:left="118" w:right="101" w:firstLine="308"/>
        <w:jc w:val="both"/>
      </w:pPr>
      <w:r w:rsidRPr="0079189C">
        <w:t>4.2.31. Социаль торак белән тәэмин ителешнең хисап нормативын - 20 кв.метр/кеше, массакүләм торак өчен - 30 кв.метр/кеше, абруйлы торак өчен - 60 кв.метр/кеше кабул итәргә тиеш.</w:t>
      </w:r>
    </w:p>
    <w:p w:rsidR="001478C0" w:rsidRPr="0079189C" w:rsidRDefault="001478C0" w:rsidP="001478C0">
      <w:pPr>
        <w:pStyle w:val="12"/>
        <w:keepLines/>
        <w:tabs>
          <w:tab w:val="left" w:pos="1671"/>
        </w:tabs>
        <w:kinsoku w:val="0"/>
        <w:overflowPunct w:val="0"/>
        <w:ind w:left="118" w:right="101" w:firstLine="308"/>
        <w:jc w:val="both"/>
      </w:pPr>
      <w:r w:rsidRPr="0079189C">
        <w:t xml:space="preserve"> Социаль торак төзү өчен микрорайонның (кварталның) торак зонасы территориясенең барлык элементларының күләмнәрен 4 нче кушымтаның 2 нче таблицасы буенча, массакүләм торак төзелеше өчен - 4 нче кушымтаның 3 нче таблицасы буенча, абруйлы торак төзү өчен - әлеге нормативларга 4 нче кушымтаның 4 нче таблицасы буенча кабул итәргә кирәк.</w:t>
      </w:r>
    </w:p>
    <w:p w:rsidR="001478C0" w:rsidRPr="0079189C" w:rsidRDefault="001478C0" w:rsidP="001478C0">
      <w:pPr>
        <w:pStyle w:val="12"/>
        <w:keepLines/>
        <w:tabs>
          <w:tab w:val="left" w:pos="1671"/>
        </w:tabs>
        <w:kinsoku w:val="0"/>
        <w:overflowPunct w:val="0"/>
        <w:ind w:left="118" w:right="101" w:firstLine="308"/>
        <w:jc w:val="both"/>
      </w:pPr>
      <w:r w:rsidRPr="0079189C">
        <w:t xml:space="preserve">Искәрмә: мәктәпкәчә һәм кече яшьтәге балалар уеннары өчен, өлкәннәр өчен ял итү өчен, этләрне йөртү өчен территория яшелләндерелгән территорияләрдә урнаша ала. </w:t>
      </w:r>
    </w:p>
    <w:p w:rsidR="001478C0" w:rsidRPr="0079189C" w:rsidRDefault="001478C0" w:rsidP="001478C0">
      <w:pPr>
        <w:pStyle w:val="12"/>
        <w:keepLines/>
        <w:tabs>
          <w:tab w:val="left" w:pos="1671"/>
        </w:tabs>
        <w:kinsoku w:val="0"/>
        <w:overflowPunct w:val="0"/>
        <w:ind w:left="118" w:right="101" w:firstLine="308"/>
        <w:jc w:val="both"/>
      </w:pPr>
      <w:r w:rsidRPr="0079189C">
        <w:t>4.2.32. Торак фондының һәм микрорайон (квартал) территориясендә халыкның хисап тыгызлыгын тиешенчә 7 һәм 8 нче таблицаларда китерелгән кабул итү тәкъдим ителә.</w:t>
      </w:r>
    </w:p>
    <w:p w:rsidR="001478C0" w:rsidRPr="0079189C" w:rsidRDefault="001478C0" w:rsidP="001478C0">
      <w:pPr>
        <w:pStyle w:val="12"/>
        <w:keepLines/>
        <w:tabs>
          <w:tab w:val="left" w:pos="1662"/>
        </w:tabs>
        <w:kinsoku w:val="0"/>
        <w:overflowPunct w:val="0"/>
        <w:ind w:left="118" w:right="103" w:firstLine="308"/>
        <w:jc w:val="both"/>
      </w:pPr>
    </w:p>
    <w:p w:rsidR="001478C0" w:rsidRPr="0079189C" w:rsidRDefault="001478C0" w:rsidP="001478C0">
      <w:pPr>
        <w:pStyle w:val="12"/>
        <w:keepLines/>
        <w:tabs>
          <w:tab w:val="left" w:pos="1662"/>
        </w:tabs>
        <w:kinsoku w:val="0"/>
        <w:overflowPunct w:val="0"/>
        <w:ind w:left="118" w:right="103" w:firstLine="308"/>
        <w:jc w:val="both"/>
      </w:pPr>
    </w:p>
    <w:p w:rsidR="001478C0" w:rsidRPr="0079189C" w:rsidRDefault="001478C0" w:rsidP="001478C0">
      <w:pPr>
        <w:pStyle w:val="12"/>
        <w:keepLines/>
        <w:tabs>
          <w:tab w:val="left" w:pos="1662"/>
        </w:tabs>
        <w:kinsoku w:val="0"/>
        <w:overflowPunct w:val="0"/>
        <w:ind w:left="118" w:right="103" w:firstLine="308"/>
        <w:jc w:val="both"/>
        <w:sectPr w:rsidR="001478C0" w:rsidRPr="0079189C" w:rsidSect="0079189C">
          <w:headerReference w:type="default" r:id="rId8"/>
          <w:footerReference w:type="default" r:id="rId9"/>
          <w:footerReference w:type="first" r:id="rId10"/>
          <w:pgSz w:w="11910" w:h="16840"/>
          <w:pgMar w:top="958" w:right="442" w:bottom="289" w:left="1134" w:header="748" w:footer="0" w:gutter="0"/>
          <w:cols w:space="720" w:equalWidth="0">
            <w:col w:w="10356"/>
          </w:cols>
          <w:noEndnote/>
        </w:sectPr>
      </w:pP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11"/>
        <w:keepLines/>
        <w:kinsoku w:val="0"/>
        <w:overflowPunct w:val="0"/>
        <w:ind w:left="118" w:firstLine="308"/>
        <w:jc w:val="both"/>
        <w:outlineLvl w:val="9"/>
        <w:rPr>
          <w:b w:val="0"/>
          <w:bCs w:val="0"/>
          <w:sz w:val="24"/>
          <w:szCs w:val="24"/>
        </w:rPr>
      </w:pPr>
      <w:r w:rsidRPr="0079189C">
        <w:rPr>
          <w:sz w:val="24"/>
          <w:szCs w:val="24"/>
        </w:rPr>
        <w:t xml:space="preserve">Микрорайон (квартал) торак фондының тыгызлыгы </w:t>
      </w:r>
    </w:p>
    <w:p w:rsidR="001478C0" w:rsidRPr="0079189C" w:rsidRDefault="001478C0" w:rsidP="001478C0">
      <w:pPr>
        <w:pStyle w:val="a3"/>
        <w:keepLines/>
        <w:kinsoku w:val="0"/>
        <w:overflowPunct w:val="0"/>
        <w:ind w:right="280" w:firstLine="308"/>
        <w:jc w:val="both"/>
        <w:rPr>
          <w:spacing w:val="-1"/>
          <w:sz w:val="24"/>
          <w:szCs w:val="24"/>
        </w:rPr>
        <w:sectPr w:rsidR="001478C0" w:rsidRPr="0079189C" w:rsidSect="0079189C">
          <w:headerReference w:type="default" r:id="rId11"/>
          <w:pgSz w:w="16840" w:h="11910" w:orient="landscape"/>
          <w:pgMar w:top="1100" w:right="900" w:bottom="280" w:left="1134" w:header="0" w:footer="0" w:gutter="0"/>
          <w:cols w:num="2" w:space="720" w:equalWidth="0">
            <w:col w:w="10356" w:space="40"/>
            <w:col w:w="4508"/>
          </w:cols>
          <w:noEndnote/>
        </w:sectPr>
      </w:pPr>
      <w:r w:rsidRPr="0079189C">
        <w:rPr>
          <w:sz w:val="24"/>
          <w:szCs w:val="24"/>
        </w:rPr>
        <w:br w:type="column"/>
      </w:r>
      <w:r w:rsidRPr="0079189C">
        <w:rPr>
          <w:sz w:val="24"/>
          <w:szCs w:val="24"/>
        </w:rPr>
        <w:t xml:space="preserve">7 нче таблица </w:t>
      </w:r>
      <w:r w:rsidRPr="0079189C">
        <w:rPr>
          <w:spacing w:val="-1"/>
          <w:sz w:val="24"/>
          <w:szCs w:val="24"/>
          <w:u w:val="single"/>
        </w:rPr>
        <w:t>(кв.метр/гектар)</w:t>
      </w:r>
    </w:p>
    <w:p w:rsidR="001478C0" w:rsidRPr="0079189C" w:rsidRDefault="001478C0" w:rsidP="001478C0">
      <w:pPr>
        <w:pStyle w:val="a3"/>
        <w:keepLines/>
        <w:kinsoku w:val="0"/>
        <w:overflowPunct w:val="0"/>
        <w:ind w:firstLine="308"/>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74"/>
        <w:gridCol w:w="629"/>
        <w:gridCol w:w="629"/>
        <w:gridCol w:w="546"/>
        <w:gridCol w:w="623"/>
        <w:gridCol w:w="444"/>
        <w:gridCol w:w="689"/>
        <w:gridCol w:w="502"/>
        <w:gridCol w:w="589"/>
        <w:gridCol w:w="590"/>
        <w:gridCol w:w="592"/>
        <w:gridCol w:w="590"/>
        <w:gridCol w:w="590"/>
        <w:gridCol w:w="590"/>
        <w:gridCol w:w="590"/>
        <w:gridCol w:w="599"/>
      </w:tblGrid>
      <w:tr w:rsidR="001478C0" w:rsidRPr="0079189C" w:rsidTr="003B315F">
        <w:trPr>
          <w:trHeight w:hRule="exact" w:val="307"/>
        </w:trPr>
        <w:tc>
          <w:tcPr>
            <w:tcW w:w="767" w:type="pct"/>
            <w:vMerge w:val="restart"/>
          </w:tcPr>
          <w:p w:rsidR="001478C0" w:rsidRPr="0079189C" w:rsidRDefault="001478C0" w:rsidP="003B315F">
            <w:pPr>
              <w:spacing w:line="240" w:lineRule="auto"/>
              <w:ind w:left="118" w:firstLine="308"/>
              <w:jc w:val="both"/>
              <w:rPr>
                <w:rFonts w:ascii="Times New Roman" w:hAnsi="Times New Roman" w:cs="Times New Roman"/>
                <w:b/>
                <w:sz w:val="24"/>
                <w:szCs w:val="24"/>
              </w:rPr>
            </w:pPr>
            <w:r w:rsidRPr="0079189C">
              <w:rPr>
                <w:rFonts w:ascii="Times New Roman" w:hAnsi="Times New Roman" w:cs="Times New Roman"/>
                <w:b/>
                <w:sz w:val="24"/>
                <w:szCs w:val="24"/>
              </w:rPr>
              <w:t>Торак тибы</w:t>
            </w:r>
          </w:p>
        </w:tc>
        <w:tc>
          <w:tcPr>
            <w:tcW w:w="4233" w:type="pct"/>
            <w:gridSpan w:val="15"/>
          </w:tcPr>
          <w:p w:rsidR="001478C0" w:rsidRPr="0079189C" w:rsidRDefault="001478C0" w:rsidP="003B315F">
            <w:pPr>
              <w:spacing w:line="240" w:lineRule="auto"/>
              <w:ind w:left="118" w:firstLine="308"/>
              <w:jc w:val="both"/>
              <w:rPr>
                <w:rFonts w:ascii="Times New Roman" w:hAnsi="Times New Roman" w:cs="Times New Roman"/>
                <w:b/>
                <w:sz w:val="24"/>
                <w:szCs w:val="24"/>
              </w:rPr>
            </w:pPr>
            <w:r w:rsidRPr="0079189C">
              <w:rPr>
                <w:rFonts w:ascii="Times New Roman" w:hAnsi="Times New Roman" w:cs="Times New Roman"/>
                <w:b/>
                <w:sz w:val="24"/>
                <w:szCs w:val="24"/>
              </w:rPr>
              <w:t>Кат</w:t>
            </w:r>
          </w:p>
        </w:tc>
      </w:tr>
      <w:tr w:rsidR="001478C0" w:rsidRPr="0079189C" w:rsidTr="003B315F">
        <w:trPr>
          <w:trHeight w:hRule="exact" w:val="298"/>
        </w:trPr>
        <w:tc>
          <w:tcPr>
            <w:tcW w:w="767" w:type="pct"/>
            <w:vMerge/>
          </w:tcPr>
          <w:p w:rsidR="001478C0" w:rsidRPr="0079189C" w:rsidRDefault="001478C0" w:rsidP="003B315F">
            <w:pPr>
              <w:pStyle w:val="TableParagraph"/>
              <w:keepLines/>
              <w:kinsoku w:val="0"/>
              <w:overflowPunct w:val="0"/>
              <w:ind w:left="118" w:right="2187" w:firstLine="308"/>
              <w:jc w:val="both"/>
              <w:rPr>
                <w:b/>
              </w:rPr>
            </w:pPr>
          </w:p>
        </w:tc>
        <w:tc>
          <w:tcPr>
            <w:tcW w:w="251" w:type="pct"/>
          </w:tcPr>
          <w:p w:rsidR="001478C0" w:rsidRPr="0079189C" w:rsidRDefault="001478C0" w:rsidP="003B315F">
            <w:pPr>
              <w:pStyle w:val="TableParagraph"/>
              <w:keepLines/>
              <w:kinsoku w:val="0"/>
              <w:overflowPunct w:val="0"/>
              <w:ind w:left="118" w:firstLine="308"/>
              <w:jc w:val="both"/>
              <w:rPr>
                <w:b/>
              </w:rPr>
            </w:pPr>
            <w:r w:rsidRPr="0079189C">
              <w:rPr>
                <w:b/>
              </w:rPr>
              <w:t>2нче</w:t>
            </w:r>
          </w:p>
        </w:tc>
        <w:tc>
          <w:tcPr>
            <w:tcW w:w="250" w:type="pct"/>
          </w:tcPr>
          <w:p w:rsidR="001478C0" w:rsidRPr="0079189C" w:rsidRDefault="001478C0" w:rsidP="003B315F">
            <w:pPr>
              <w:pStyle w:val="TableParagraph"/>
              <w:keepLines/>
              <w:kinsoku w:val="0"/>
              <w:overflowPunct w:val="0"/>
              <w:ind w:left="118" w:firstLine="308"/>
              <w:jc w:val="both"/>
              <w:rPr>
                <w:b/>
              </w:rPr>
            </w:pPr>
            <w:r w:rsidRPr="0079189C">
              <w:rPr>
                <w:b/>
              </w:rPr>
              <w:t>3нче</w:t>
            </w:r>
          </w:p>
        </w:tc>
        <w:tc>
          <w:tcPr>
            <w:tcW w:w="271" w:type="pct"/>
          </w:tcPr>
          <w:p w:rsidR="001478C0" w:rsidRPr="0079189C" w:rsidRDefault="001478C0" w:rsidP="003B315F">
            <w:pPr>
              <w:keepLines/>
              <w:spacing w:line="240" w:lineRule="auto"/>
              <w:ind w:left="118" w:firstLine="308"/>
              <w:jc w:val="both"/>
              <w:rPr>
                <w:rFonts w:ascii="Times New Roman" w:hAnsi="Times New Roman" w:cs="Times New Roman"/>
                <w:b/>
                <w:sz w:val="24"/>
                <w:szCs w:val="24"/>
              </w:rPr>
            </w:pPr>
          </w:p>
        </w:tc>
        <w:tc>
          <w:tcPr>
            <w:tcW w:w="308" w:type="pct"/>
          </w:tcPr>
          <w:p w:rsidR="001478C0" w:rsidRPr="0079189C" w:rsidRDefault="001478C0" w:rsidP="003B315F">
            <w:pPr>
              <w:keepLines/>
              <w:spacing w:line="240" w:lineRule="auto"/>
              <w:ind w:left="118" w:firstLine="308"/>
              <w:jc w:val="both"/>
              <w:rPr>
                <w:rFonts w:ascii="Times New Roman" w:hAnsi="Times New Roman" w:cs="Times New Roman"/>
                <w:b/>
                <w:sz w:val="24"/>
                <w:szCs w:val="24"/>
              </w:rPr>
            </w:pPr>
          </w:p>
        </w:tc>
        <w:tc>
          <w:tcPr>
            <w:tcW w:w="562" w:type="pct"/>
            <w:gridSpan w:val="2"/>
          </w:tcPr>
          <w:p w:rsidR="001478C0" w:rsidRPr="0079189C" w:rsidRDefault="001478C0" w:rsidP="003B315F">
            <w:pPr>
              <w:keepLines/>
              <w:spacing w:line="240" w:lineRule="auto"/>
              <w:ind w:left="118" w:firstLine="308"/>
              <w:jc w:val="both"/>
              <w:rPr>
                <w:rFonts w:ascii="Times New Roman" w:hAnsi="Times New Roman" w:cs="Times New Roman"/>
                <w:b/>
                <w:sz w:val="24"/>
                <w:szCs w:val="24"/>
              </w:rPr>
            </w:pPr>
          </w:p>
        </w:tc>
        <w:tc>
          <w:tcPr>
            <w:tcW w:w="250" w:type="pct"/>
          </w:tcPr>
          <w:p w:rsidR="001478C0" w:rsidRPr="0079189C" w:rsidRDefault="001478C0" w:rsidP="003B315F">
            <w:pPr>
              <w:keepLines/>
              <w:spacing w:line="240" w:lineRule="auto"/>
              <w:ind w:left="118" w:firstLine="308"/>
              <w:jc w:val="both"/>
              <w:rPr>
                <w:rFonts w:ascii="Times New Roman" w:hAnsi="Times New Roman" w:cs="Times New Roman"/>
                <w:b/>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b/>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b/>
                <w:sz w:val="24"/>
                <w:szCs w:val="24"/>
              </w:rPr>
            </w:pPr>
          </w:p>
        </w:tc>
        <w:tc>
          <w:tcPr>
            <w:tcW w:w="293" w:type="pct"/>
          </w:tcPr>
          <w:p w:rsidR="001478C0" w:rsidRPr="0079189C" w:rsidRDefault="001478C0" w:rsidP="003B315F">
            <w:pPr>
              <w:keepLines/>
              <w:spacing w:line="240" w:lineRule="auto"/>
              <w:ind w:left="118" w:firstLine="308"/>
              <w:jc w:val="both"/>
              <w:rPr>
                <w:rFonts w:ascii="Times New Roman" w:hAnsi="Times New Roman" w:cs="Times New Roman"/>
                <w:b/>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b/>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b/>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b/>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b/>
                <w:sz w:val="24"/>
                <w:szCs w:val="24"/>
              </w:rPr>
            </w:pPr>
          </w:p>
        </w:tc>
        <w:tc>
          <w:tcPr>
            <w:tcW w:w="297" w:type="pct"/>
          </w:tcPr>
          <w:p w:rsidR="001478C0" w:rsidRPr="0079189C" w:rsidRDefault="001478C0" w:rsidP="003B315F">
            <w:pPr>
              <w:keepLines/>
              <w:spacing w:line="240" w:lineRule="auto"/>
              <w:ind w:left="118" w:firstLine="308"/>
              <w:jc w:val="both"/>
              <w:rPr>
                <w:rFonts w:ascii="Times New Roman" w:hAnsi="Times New Roman" w:cs="Times New Roman"/>
                <w:b/>
                <w:sz w:val="24"/>
                <w:szCs w:val="24"/>
              </w:rPr>
            </w:pPr>
          </w:p>
        </w:tc>
      </w:tr>
      <w:tr w:rsidR="001478C0" w:rsidRPr="0079189C" w:rsidTr="003B315F">
        <w:trPr>
          <w:trHeight w:hRule="exact" w:val="293"/>
        </w:trPr>
        <w:tc>
          <w:tcPr>
            <w:tcW w:w="5000" w:type="pct"/>
            <w:gridSpan w:val="16"/>
          </w:tcPr>
          <w:p w:rsidR="001478C0" w:rsidRPr="0079189C" w:rsidRDefault="001478C0" w:rsidP="003B315F">
            <w:pPr>
              <w:pStyle w:val="TableParagraph"/>
              <w:keepLines/>
              <w:kinsoku w:val="0"/>
              <w:overflowPunct w:val="0"/>
              <w:ind w:left="118" w:right="140" w:firstLine="308"/>
              <w:jc w:val="both"/>
            </w:pPr>
            <w:r w:rsidRPr="0079189C">
              <w:t>Саф авырлык тыгызлыгы</w:t>
            </w:r>
          </w:p>
        </w:tc>
      </w:tr>
      <w:tr w:rsidR="001478C0" w:rsidRPr="0079189C" w:rsidTr="003B315F">
        <w:trPr>
          <w:trHeight w:hRule="exact" w:val="301"/>
        </w:trPr>
        <w:tc>
          <w:tcPr>
            <w:tcW w:w="767"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Социаль торак</w:t>
            </w:r>
          </w:p>
        </w:tc>
        <w:tc>
          <w:tcPr>
            <w:tcW w:w="251"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4701</w:t>
            </w:r>
          </w:p>
        </w:tc>
        <w:tc>
          <w:tcPr>
            <w:tcW w:w="250"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5939</w:t>
            </w:r>
          </w:p>
        </w:tc>
        <w:tc>
          <w:tcPr>
            <w:tcW w:w="271"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308"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562" w:type="pct"/>
            <w:gridSpan w:val="2"/>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50"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3"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7"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r>
      <w:tr w:rsidR="001478C0" w:rsidRPr="0079189C" w:rsidTr="003B315F">
        <w:trPr>
          <w:trHeight w:hRule="exact" w:val="293"/>
        </w:trPr>
        <w:tc>
          <w:tcPr>
            <w:tcW w:w="767"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Массакүләм торак</w:t>
            </w:r>
          </w:p>
        </w:tc>
        <w:tc>
          <w:tcPr>
            <w:tcW w:w="251"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4788</w:t>
            </w:r>
          </w:p>
        </w:tc>
        <w:tc>
          <w:tcPr>
            <w:tcW w:w="250"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6079</w:t>
            </w:r>
          </w:p>
        </w:tc>
        <w:tc>
          <w:tcPr>
            <w:tcW w:w="271"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308"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562" w:type="pct"/>
            <w:gridSpan w:val="2"/>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50"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3"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7"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r>
      <w:tr w:rsidR="001478C0" w:rsidRPr="0079189C" w:rsidTr="003B315F">
        <w:trPr>
          <w:trHeight w:hRule="exact" w:val="298"/>
        </w:trPr>
        <w:tc>
          <w:tcPr>
            <w:tcW w:w="767"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Дәрәҗәле торак</w:t>
            </w:r>
          </w:p>
        </w:tc>
        <w:tc>
          <w:tcPr>
            <w:tcW w:w="251"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4879</w:t>
            </w:r>
          </w:p>
        </w:tc>
        <w:tc>
          <w:tcPr>
            <w:tcW w:w="250"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6226</w:t>
            </w:r>
          </w:p>
        </w:tc>
        <w:tc>
          <w:tcPr>
            <w:tcW w:w="271"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308"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562" w:type="pct"/>
            <w:gridSpan w:val="2"/>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50"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3"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7"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r>
      <w:tr w:rsidR="001478C0" w:rsidRPr="0079189C" w:rsidTr="003B315F">
        <w:trPr>
          <w:trHeight w:hRule="exact" w:val="293"/>
        </w:trPr>
        <w:tc>
          <w:tcPr>
            <w:tcW w:w="5000" w:type="pct"/>
            <w:gridSpan w:val="16"/>
          </w:tcPr>
          <w:p w:rsidR="001478C0" w:rsidRPr="0079189C" w:rsidRDefault="001478C0" w:rsidP="003B315F">
            <w:pPr>
              <w:pStyle w:val="TableParagraph"/>
              <w:keepLines/>
              <w:kinsoku w:val="0"/>
              <w:overflowPunct w:val="0"/>
              <w:ind w:left="118" w:right="22" w:firstLine="308"/>
              <w:jc w:val="both"/>
            </w:pPr>
            <w:r w:rsidRPr="0079189C">
              <w:t>Гомуми авырлык тыгызлыгы</w:t>
            </w:r>
          </w:p>
        </w:tc>
      </w:tr>
      <w:tr w:rsidR="001478C0" w:rsidRPr="0079189C" w:rsidTr="003B315F">
        <w:trPr>
          <w:trHeight w:hRule="exact" w:val="298"/>
        </w:trPr>
        <w:tc>
          <w:tcPr>
            <w:tcW w:w="767"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Социаль торак</w:t>
            </w:r>
          </w:p>
        </w:tc>
        <w:tc>
          <w:tcPr>
            <w:tcW w:w="251"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3579</w:t>
            </w:r>
          </w:p>
        </w:tc>
        <w:tc>
          <w:tcPr>
            <w:tcW w:w="250"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4422</w:t>
            </w:r>
          </w:p>
        </w:tc>
        <w:tc>
          <w:tcPr>
            <w:tcW w:w="271"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308"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562" w:type="pct"/>
            <w:gridSpan w:val="2"/>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50"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3"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7"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r>
      <w:tr w:rsidR="001478C0" w:rsidRPr="0079189C" w:rsidTr="003B315F">
        <w:trPr>
          <w:trHeight w:hRule="exact" w:val="298"/>
        </w:trPr>
        <w:tc>
          <w:tcPr>
            <w:tcW w:w="767"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Массакүләм торак</w:t>
            </w:r>
          </w:p>
        </w:tc>
        <w:tc>
          <w:tcPr>
            <w:tcW w:w="251"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3630</w:t>
            </w:r>
          </w:p>
        </w:tc>
        <w:tc>
          <w:tcPr>
            <w:tcW w:w="250" w:type="pct"/>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4499</w:t>
            </w:r>
          </w:p>
        </w:tc>
        <w:tc>
          <w:tcPr>
            <w:tcW w:w="271"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308"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562" w:type="pct"/>
            <w:gridSpan w:val="2"/>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50"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3"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7" w:type="pct"/>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r>
      <w:tr w:rsidR="001478C0" w:rsidRPr="0079189C" w:rsidTr="003B315F">
        <w:trPr>
          <w:trHeight w:hRule="exact" w:val="293"/>
        </w:trPr>
        <w:tc>
          <w:tcPr>
            <w:tcW w:w="767" w:type="pct"/>
            <w:tcBorders>
              <w:bottom w:val="single" w:sz="4" w:space="0" w:color="auto"/>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Дәрәҗәле торак</w:t>
            </w:r>
          </w:p>
        </w:tc>
        <w:tc>
          <w:tcPr>
            <w:tcW w:w="251" w:type="pct"/>
            <w:tcBorders>
              <w:bottom w:val="single" w:sz="4" w:space="0" w:color="auto"/>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3681</w:t>
            </w:r>
          </w:p>
        </w:tc>
        <w:tc>
          <w:tcPr>
            <w:tcW w:w="250" w:type="pct"/>
            <w:tcBorders>
              <w:bottom w:val="single" w:sz="4" w:space="0" w:color="auto"/>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4579</w:t>
            </w:r>
          </w:p>
        </w:tc>
        <w:tc>
          <w:tcPr>
            <w:tcW w:w="271" w:type="pct"/>
            <w:tcBorders>
              <w:bottom w:val="single" w:sz="4" w:space="0" w:color="auto"/>
            </w:tcBorders>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308" w:type="pct"/>
            <w:tcBorders>
              <w:bottom w:val="single" w:sz="4" w:space="0" w:color="auto"/>
            </w:tcBorders>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562" w:type="pct"/>
            <w:gridSpan w:val="2"/>
            <w:tcBorders>
              <w:bottom w:val="single" w:sz="4" w:space="0" w:color="auto"/>
            </w:tcBorders>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50" w:type="pct"/>
            <w:tcBorders>
              <w:bottom w:val="single" w:sz="4" w:space="0" w:color="auto"/>
            </w:tcBorders>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Borders>
              <w:bottom w:val="single" w:sz="4" w:space="0" w:color="auto"/>
            </w:tcBorders>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Borders>
              <w:bottom w:val="single" w:sz="4" w:space="0" w:color="auto"/>
            </w:tcBorders>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3" w:type="pct"/>
            <w:tcBorders>
              <w:bottom w:val="single" w:sz="4" w:space="0" w:color="auto"/>
            </w:tcBorders>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Borders>
              <w:bottom w:val="single" w:sz="4" w:space="0" w:color="auto"/>
            </w:tcBorders>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Borders>
              <w:bottom w:val="single" w:sz="4" w:space="0" w:color="auto"/>
            </w:tcBorders>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Borders>
              <w:bottom w:val="single" w:sz="4" w:space="0" w:color="auto"/>
            </w:tcBorders>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2" w:type="pct"/>
            <w:tcBorders>
              <w:bottom w:val="single" w:sz="4" w:space="0" w:color="auto"/>
            </w:tcBorders>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c>
          <w:tcPr>
            <w:tcW w:w="297" w:type="pct"/>
            <w:tcBorders>
              <w:bottom w:val="single" w:sz="4" w:space="0" w:color="auto"/>
            </w:tcBorders>
          </w:tcPr>
          <w:p w:rsidR="001478C0" w:rsidRPr="0079189C" w:rsidRDefault="001478C0" w:rsidP="003B315F">
            <w:pPr>
              <w:keepLines/>
              <w:spacing w:line="240" w:lineRule="auto"/>
              <w:ind w:left="118" w:firstLine="308"/>
              <w:jc w:val="both"/>
              <w:rPr>
                <w:rFonts w:ascii="Times New Roman" w:hAnsi="Times New Roman" w:cs="Times New Roman"/>
                <w:sz w:val="24"/>
                <w:szCs w:val="24"/>
              </w:rPr>
            </w:pPr>
          </w:p>
        </w:tc>
      </w:tr>
      <w:tr w:rsidR="001478C0" w:rsidRPr="0079189C" w:rsidTr="003B315F">
        <w:trPr>
          <w:trHeight w:hRule="exact" w:val="959"/>
        </w:trPr>
        <w:tc>
          <w:tcPr>
            <w:tcW w:w="2069" w:type="pct"/>
            <w:gridSpan w:val="6"/>
            <w:tcBorders>
              <w:top w:val="single" w:sz="4" w:space="0" w:color="auto"/>
              <w:left w:val="single" w:sz="4" w:space="0" w:color="auto"/>
              <w:bottom w:val="single" w:sz="4" w:space="0" w:color="auto"/>
              <w:right w:val="nil"/>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Искәрмә: Төрле каттагы биналарны төзегәндә торак </w:t>
            </w:r>
          </w:p>
          <w:p w:rsidR="001478C0" w:rsidRPr="0079189C" w:rsidRDefault="001478C0" w:rsidP="003B315F">
            <w:pPr>
              <w:pStyle w:val="TableParagraph"/>
              <w:tabs>
                <w:tab w:val="left" w:pos="580"/>
                <w:tab w:val="left" w:pos="1053"/>
              </w:tabs>
              <w:kinsoku w:val="0"/>
              <w:overflowPunct w:val="0"/>
              <w:ind w:left="118" w:firstLine="308"/>
              <w:jc w:val="both"/>
            </w:pPr>
            <w:r w:rsidRPr="0079189C">
              <w:rPr>
                <w:i/>
                <w:iCs/>
              </w:rPr>
              <w:t>а1</w:t>
            </w:r>
            <w:r w:rsidRPr="0079189C">
              <w:rPr>
                <w:i/>
                <w:iCs/>
              </w:rPr>
              <w:tab/>
              <w:t>а</w:t>
            </w:r>
            <w:r w:rsidRPr="0079189C">
              <w:rPr>
                <w:i/>
                <w:iCs/>
                <w:position w:val="-3"/>
              </w:rPr>
              <w:t>2</w:t>
            </w:r>
            <w:r w:rsidRPr="0079189C">
              <w:rPr>
                <w:i/>
                <w:iCs/>
                <w:position w:val="-3"/>
              </w:rPr>
              <w:tab/>
            </w:r>
            <w:r w:rsidRPr="0079189C">
              <w:rPr>
                <w:i/>
                <w:iCs/>
              </w:rPr>
              <w:t>а</w:t>
            </w:r>
            <w:r w:rsidRPr="0079189C">
              <w:rPr>
                <w:i/>
                <w:iCs/>
                <w:position w:val="-3"/>
              </w:rPr>
              <w:t>3</w:t>
            </w:r>
          </w:p>
          <w:p w:rsidR="001478C0" w:rsidRPr="0079189C" w:rsidRDefault="001478C0" w:rsidP="003B315F">
            <w:pPr>
              <w:pStyle w:val="TableParagraph"/>
              <w:kinsoku w:val="0"/>
              <w:overflowPunct w:val="0"/>
              <w:ind w:left="118" w:firstLine="308"/>
              <w:jc w:val="both"/>
            </w:pPr>
            <w:r w:rsidRPr="0079189C">
              <w:t>—   +   —     + — +</w:t>
            </w:r>
            <w:r w:rsidRPr="0079189C">
              <w:rPr>
                <w:spacing w:val="23"/>
              </w:rPr>
              <w:t xml:space="preserve"> </w:t>
            </w:r>
            <w:r w:rsidRPr="0079189C">
              <w:t>.</w:t>
            </w:r>
            <w:r w:rsidRPr="0079189C">
              <w:rPr>
                <w:spacing w:val="2"/>
              </w:rPr>
              <w:t xml:space="preserve"> </w:t>
            </w:r>
          </w:p>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П</w:t>
            </w:r>
            <w:r w:rsidRPr="0079189C">
              <w:rPr>
                <w:rFonts w:ascii="Times New Roman" w:hAnsi="Times New Roman" w:cs="Times New Roman"/>
                <w:spacing w:val="-11"/>
                <w:sz w:val="24"/>
                <w:szCs w:val="24"/>
              </w:rPr>
              <w:t xml:space="preserve"> </w:t>
            </w:r>
            <w:r w:rsidRPr="0079189C">
              <w:rPr>
                <w:rFonts w:ascii="Times New Roman" w:hAnsi="Times New Roman" w:cs="Times New Roman"/>
                <w:position w:val="-3"/>
                <w:sz w:val="24"/>
                <w:szCs w:val="24"/>
              </w:rPr>
              <w:t>1</w:t>
            </w:r>
            <w:r w:rsidRPr="0079189C">
              <w:rPr>
                <w:rFonts w:ascii="Times New Roman" w:hAnsi="Times New Roman" w:cs="Times New Roman"/>
                <w:position w:val="-3"/>
                <w:sz w:val="24"/>
                <w:szCs w:val="24"/>
              </w:rPr>
              <w:tab/>
            </w:r>
            <w:r w:rsidRPr="0079189C">
              <w:rPr>
                <w:rFonts w:ascii="Times New Roman" w:hAnsi="Times New Roman" w:cs="Times New Roman"/>
                <w:sz w:val="24"/>
                <w:szCs w:val="24"/>
              </w:rPr>
              <w:t>п</w:t>
            </w:r>
            <w:r w:rsidRPr="0079189C">
              <w:rPr>
                <w:rFonts w:ascii="Times New Roman" w:hAnsi="Times New Roman" w:cs="Times New Roman"/>
                <w:spacing w:val="-21"/>
                <w:sz w:val="24"/>
                <w:szCs w:val="24"/>
              </w:rPr>
              <w:t xml:space="preserve"> </w:t>
            </w:r>
            <w:r w:rsidRPr="0079189C">
              <w:rPr>
                <w:rFonts w:ascii="Times New Roman" w:hAnsi="Times New Roman" w:cs="Times New Roman"/>
                <w:position w:val="-3"/>
                <w:sz w:val="24"/>
                <w:szCs w:val="24"/>
              </w:rPr>
              <w:t xml:space="preserve">2   </w:t>
            </w:r>
            <w:r w:rsidRPr="0079189C">
              <w:rPr>
                <w:rFonts w:ascii="Times New Roman" w:hAnsi="Times New Roman" w:cs="Times New Roman"/>
                <w:sz w:val="24"/>
                <w:szCs w:val="24"/>
              </w:rPr>
              <w:t>п</w:t>
            </w:r>
            <w:r w:rsidRPr="0079189C">
              <w:rPr>
                <w:rFonts w:ascii="Times New Roman" w:hAnsi="Times New Roman" w:cs="Times New Roman"/>
                <w:spacing w:val="-21"/>
                <w:sz w:val="24"/>
                <w:szCs w:val="24"/>
              </w:rPr>
              <w:t xml:space="preserve"> </w:t>
            </w:r>
            <w:r w:rsidRPr="0079189C">
              <w:rPr>
                <w:rFonts w:ascii="Times New Roman" w:hAnsi="Times New Roman" w:cs="Times New Roman"/>
                <w:position w:val="-3"/>
                <w:sz w:val="24"/>
                <w:szCs w:val="24"/>
              </w:rPr>
              <w:t>ъ</w:t>
            </w:r>
            <w:r w:rsidRPr="0079189C">
              <w:rPr>
                <w:rFonts w:ascii="Times New Roman" w:hAnsi="Times New Roman" w:cs="Times New Roman"/>
                <w:sz w:val="24"/>
                <w:szCs w:val="24"/>
              </w:rPr>
              <w:t xml:space="preserve"> </w:t>
            </w:r>
          </w:p>
        </w:tc>
        <w:tc>
          <w:tcPr>
            <w:tcW w:w="1759" w:type="pct"/>
            <w:gridSpan w:val="6"/>
            <w:tcBorders>
              <w:top w:val="single" w:sz="4" w:space="0" w:color="auto"/>
              <w:left w:val="nil"/>
              <w:bottom w:val="single" w:sz="4" w:space="0" w:color="auto"/>
              <w:right w:val="nil"/>
            </w:tcBorders>
            <w:shd w:val="clear" w:color="auto" w:fill="auto"/>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фондының тыгызлыгын уртача гармонияле</w:t>
            </w:r>
          </w:p>
        </w:tc>
        <w:tc>
          <w:tcPr>
            <w:tcW w:w="1172" w:type="pct"/>
            <w:gridSpan w:val="4"/>
            <w:tcBorders>
              <w:top w:val="single" w:sz="4" w:space="0" w:color="auto"/>
              <w:left w:val="nil"/>
              <w:bottom w:val="single" w:sz="4" w:space="0" w:color="auto"/>
              <w:right w:val="single" w:sz="4" w:space="0" w:color="auto"/>
            </w:tcBorders>
            <w:shd w:val="clear" w:color="auto" w:fill="auto"/>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формула буенча алырга кирәк:</w:t>
            </w:r>
          </w:p>
        </w:tc>
      </w:tr>
      <w:tr w:rsidR="001478C0" w:rsidRPr="0079189C" w:rsidTr="003B315F">
        <w:trPr>
          <w:trHeight w:hRule="exact" w:val="1456"/>
        </w:trPr>
        <w:tc>
          <w:tcPr>
            <w:tcW w:w="5000" w:type="pct"/>
            <w:gridSpan w:val="16"/>
            <w:tcBorders>
              <w:top w:val="single" w:sz="4" w:space="0" w:color="auto"/>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П п</w:t>
            </w:r>
            <w:r w:rsidRPr="0079189C">
              <w:rPr>
                <w:rFonts w:ascii="Times New Roman" w:hAnsi="Times New Roman" w:cs="Times New Roman"/>
                <w:position w:val="-3"/>
                <w:sz w:val="24"/>
                <w:szCs w:val="24"/>
              </w:rPr>
              <w:t xml:space="preserve">2  </w:t>
            </w:r>
            <w:r w:rsidRPr="0079189C">
              <w:rPr>
                <w:rFonts w:ascii="Times New Roman" w:hAnsi="Times New Roman" w:cs="Times New Roman"/>
                <w:sz w:val="24"/>
                <w:szCs w:val="24"/>
              </w:rPr>
              <w:t>п</w:t>
            </w:r>
            <w:r w:rsidRPr="0079189C">
              <w:rPr>
                <w:rFonts w:ascii="Times New Roman" w:hAnsi="Times New Roman" w:cs="Times New Roman"/>
                <w:position w:val="-3"/>
                <w:sz w:val="24"/>
                <w:szCs w:val="24"/>
              </w:rPr>
              <w:t>ъ</w:t>
            </w:r>
            <w:r w:rsidRPr="0079189C">
              <w:rPr>
                <w:rFonts w:ascii="Times New Roman" w:hAnsi="Times New Roman" w:cs="Times New Roman"/>
                <w:spacing w:val="-19"/>
                <w:position w:val="-3"/>
                <w:sz w:val="24"/>
                <w:szCs w:val="24"/>
              </w:rPr>
              <w:t xml:space="preserve"> </w:t>
            </w:r>
            <w:r w:rsidRPr="0079189C">
              <w:rPr>
                <w:rFonts w:ascii="Times New Roman" w:hAnsi="Times New Roman" w:cs="Times New Roman"/>
                <w:sz w:val="24"/>
                <w:szCs w:val="24"/>
              </w:rPr>
              <w:t xml:space="preserve"> кайда:</w:t>
            </w:r>
          </w:p>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i/>
                <w:iCs/>
                <w:sz w:val="24"/>
                <w:szCs w:val="24"/>
              </w:rPr>
              <w:t>а1, а2, а3</w:t>
            </w:r>
            <w:r w:rsidRPr="0079189C">
              <w:rPr>
                <w:rFonts w:ascii="Times New Roman" w:hAnsi="Times New Roman" w:cs="Times New Roman"/>
                <w:sz w:val="24"/>
                <w:szCs w:val="24"/>
              </w:rPr>
              <w:t xml:space="preserve"> - катлылык проектында микрорайонның барлык торак биналарының гомуми мәйданыннан процентларда кабул ителгән торак биналарның гомуми мәйданы; п1, п2, п3 - 5 нче таблица буенча билгеләнә торган биналарның кабул ителгән катлылыгына карап, бер квадрат метр/гектар микрорайонның торак фонды тыгызлыгы. </w:t>
            </w:r>
          </w:p>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position w:val="6"/>
                <w:sz w:val="24"/>
                <w:szCs w:val="24"/>
              </w:rPr>
              <w:t>П</w:t>
            </w:r>
            <w:r w:rsidRPr="0079189C">
              <w:rPr>
                <w:rFonts w:ascii="Times New Roman" w:hAnsi="Times New Roman" w:cs="Times New Roman"/>
                <w:position w:val="3"/>
                <w:sz w:val="24"/>
                <w:szCs w:val="24"/>
              </w:rPr>
              <w:t>1 ,</w:t>
            </w:r>
            <w:r w:rsidRPr="0079189C">
              <w:rPr>
                <w:rFonts w:ascii="Times New Roman" w:hAnsi="Times New Roman" w:cs="Times New Roman"/>
                <w:position w:val="6"/>
                <w:sz w:val="24"/>
                <w:szCs w:val="24"/>
              </w:rPr>
              <w:t>п</w:t>
            </w:r>
            <w:r w:rsidRPr="0079189C">
              <w:rPr>
                <w:rFonts w:ascii="Times New Roman" w:hAnsi="Times New Roman" w:cs="Times New Roman"/>
                <w:position w:val="3"/>
                <w:sz w:val="24"/>
                <w:szCs w:val="24"/>
              </w:rPr>
              <w:t>2</w:t>
            </w:r>
            <w:r w:rsidRPr="0079189C">
              <w:rPr>
                <w:rFonts w:ascii="Times New Roman" w:hAnsi="Times New Roman" w:cs="Times New Roman"/>
                <w:position w:val="6"/>
                <w:sz w:val="24"/>
                <w:szCs w:val="24"/>
              </w:rPr>
              <w:t>, п</w:t>
            </w:r>
            <w:r w:rsidRPr="0079189C">
              <w:rPr>
                <w:rFonts w:ascii="Times New Roman" w:hAnsi="Times New Roman" w:cs="Times New Roman"/>
                <w:position w:val="3"/>
                <w:sz w:val="24"/>
                <w:szCs w:val="24"/>
              </w:rPr>
              <w:t xml:space="preserve">ъ </w:t>
            </w:r>
            <w:r w:rsidRPr="0079189C">
              <w:rPr>
                <w:rFonts w:ascii="Times New Roman" w:hAnsi="Times New Roman" w:cs="Times New Roman"/>
                <w:sz w:val="24"/>
                <w:szCs w:val="24"/>
              </w:rPr>
              <w:t>– 5 нче таблица буенча билгеләнә торган бинаның катлылыгы кабул ителүгә бәйле рәвештә кв.м. да микрорайонның торак фонды тыгызлыгы</w:t>
            </w:r>
          </w:p>
        </w:tc>
      </w:tr>
    </w:tbl>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a3"/>
        <w:keepLines/>
        <w:kinsoku w:val="0"/>
        <w:overflowPunct w:val="0"/>
        <w:ind w:firstLine="308"/>
        <w:jc w:val="both"/>
        <w:rPr>
          <w:sz w:val="24"/>
          <w:szCs w:val="24"/>
        </w:rPr>
        <w:sectPr w:rsidR="001478C0" w:rsidRPr="0079189C" w:rsidSect="0079189C">
          <w:type w:val="continuous"/>
          <w:pgSz w:w="16840" w:h="11910" w:orient="landscape"/>
          <w:pgMar w:top="960" w:right="900" w:bottom="280" w:left="1134" w:header="720" w:footer="720" w:gutter="0"/>
          <w:cols w:space="720" w:equalWidth="0">
            <w:col w:w="10356"/>
          </w:cols>
          <w:noEndnote/>
        </w:sectPr>
      </w:pP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11"/>
        <w:keepLines/>
        <w:kinsoku w:val="0"/>
        <w:overflowPunct w:val="0"/>
        <w:ind w:left="118" w:firstLine="308"/>
        <w:jc w:val="both"/>
        <w:outlineLvl w:val="9"/>
        <w:rPr>
          <w:b w:val="0"/>
          <w:bCs w:val="0"/>
          <w:sz w:val="24"/>
          <w:szCs w:val="24"/>
        </w:rPr>
      </w:pPr>
      <w:r w:rsidRPr="0079189C">
        <w:rPr>
          <w:sz w:val="24"/>
          <w:szCs w:val="24"/>
          <w:lang w:val="tt-RU"/>
        </w:rPr>
        <w:t>Микрорайон (квартал) халкының тыгызлыгы</w:t>
      </w:r>
      <w:r w:rsidRPr="0079189C">
        <w:rPr>
          <w:sz w:val="24"/>
          <w:szCs w:val="24"/>
        </w:rPr>
        <w:t xml:space="preserve"> </w:t>
      </w:r>
    </w:p>
    <w:p w:rsidR="001478C0" w:rsidRPr="0079189C" w:rsidRDefault="0017164C" w:rsidP="001478C0">
      <w:pPr>
        <w:pStyle w:val="a3"/>
        <w:keepLines/>
        <w:kinsoku w:val="0"/>
        <w:overflowPunct w:val="0"/>
        <w:ind w:right="143" w:firstLine="308"/>
        <w:jc w:val="both"/>
        <w:rPr>
          <w:sz w:val="24"/>
          <w:szCs w:val="24"/>
        </w:rPr>
      </w:pPr>
      <w:r>
        <w:rPr>
          <w:noProof/>
          <w:sz w:val="24"/>
          <w:szCs w:val="24"/>
        </w:rPr>
        <mc:AlternateContent>
          <mc:Choice Requires="wps">
            <w:drawing>
              <wp:anchor distT="0" distB="0" distL="114300" distR="114300" simplePos="0" relativeHeight="251712512" behindDoc="0" locked="0" layoutInCell="0" allowOverlap="1">
                <wp:simplePos x="0" y="0"/>
                <wp:positionH relativeFrom="page">
                  <wp:posOffset>633730</wp:posOffset>
                </wp:positionH>
                <wp:positionV relativeFrom="page">
                  <wp:posOffset>5804535</wp:posOffset>
                </wp:positionV>
                <wp:extent cx="9411970" cy="957580"/>
                <wp:effectExtent l="0" t="3810" r="3175" b="635"/>
                <wp:wrapNone/>
                <wp:docPr id="10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1970" cy="957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000" w:firstRow="0" w:lastRow="0" w:firstColumn="0" w:lastColumn="0" w:noHBand="0" w:noVBand="0"/>
                            </w:tblPr>
                            <w:tblGrid>
                              <w:gridCol w:w="4820"/>
                              <w:gridCol w:w="709"/>
                              <w:gridCol w:w="708"/>
                              <w:gridCol w:w="642"/>
                              <w:gridCol w:w="605"/>
                              <w:gridCol w:w="605"/>
                              <w:gridCol w:w="605"/>
                              <w:gridCol w:w="612"/>
                              <w:gridCol w:w="605"/>
                              <w:gridCol w:w="696"/>
                              <w:gridCol w:w="701"/>
                              <w:gridCol w:w="696"/>
                              <w:gridCol w:w="696"/>
                              <w:gridCol w:w="701"/>
                              <w:gridCol w:w="696"/>
                              <w:gridCol w:w="711"/>
                            </w:tblGrid>
                            <w:tr w:rsidR="001478C0" w:rsidTr="00B0477D">
                              <w:trPr>
                                <w:trHeight w:hRule="exact" w:val="298"/>
                              </w:trPr>
                              <w:tc>
                                <w:tcPr>
                                  <w:tcW w:w="4820" w:type="dxa"/>
                                  <w:tcBorders>
                                    <w:top w:val="single" w:sz="4" w:space="0" w:color="000000"/>
                                    <w:left w:val="single" w:sz="4" w:space="0" w:color="000000"/>
                                    <w:bottom w:val="nil"/>
                                    <w:right w:val="single" w:sz="4" w:space="0" w:color="000000"/>
                                  </w:tcBorders>
                                </w:tcPr>
                                <w:p w:rsidR="001478C0" w:rsidRPr="00BC38F7" w:rsidRDefault="001478C0">
                                  <w:pPr>
                                    <w:pStyle w:val="TableParagraph"/>
                                    <w:kinsoku w:val="0"/>
                                    <w:overflowPunct w:val="0"/>
                                    <w:spacing w:line="263" w:lineRule="exact"/>
                                    <w:ind w:right="12"/>
                                    <w:jc w:val="center"/>
                                    <w:rPr>
                                      <w:lang w:val="tt-RU"/>
                                    </w:rPr>
                                  </w:pPr>
                                  <w:r>
                                    <w:rPr>
                                      <w:b/>
                                      <w:bCs/>
                                      <w:spacing w:val="-3"/>
                                      <w:sz w:val="23"/>
                                      <w:szCs w:val="23"/>
                                    </w:rPr>
                                    <w:t>Торак бел</w:t>
                                  </w:r>
                                  <w:r>
                                    <w:rPr>
                                      <w:b/>
                                      <w:bCs/>
                                      <w:spacing w:val="-3"/>
                                      <w:sz w:val="23"/>
                                      <w:szCs w:val="23"/>
                                      <w:lang w:val="tt-RU"/>
                                    </w:rPr>
                                    <w:t>ән</w:t>
                                  </w:r>
                                </w:p>
                              </w:tc>
                              <w:tc>
                                <w:tcPr>
                                  <w:tcW w:w="9988" w:type="dxa"/>
                                  <w:gridSpan w:val="15"/>
                                  <w:tcBorders>
                                    <w:top w:val="single" w:sz="4" w:space="0" w:color="000000"/>
                                    <w:left w:val="single" w:sz="4" w:space="0" w:color="000000"/>
                                    <w:bottom w:val="single" w:sz="4" w:space="0" w:color="000000"/>
                                    <w:right w:val="single" w:sz="4" w:space="0" w:color="000000"/>
                                  </w:tcBorders>
                                </w:tcPr>
                                <w:p w:rsidR="001478C0" w:rsidRPr="00BC38F7" w:rsidRDefault="001478C0">
                                  <w:pPr>
                                    <w:pStyle w:val="TableParagraph"/>
                                    <w:kinsoku w:val="0"/>
                                    <w:overflowPunct w:val="0"/>
                                    <w:spacing w:line="261" w:lineRule="exact"/>
                                    <w:ind w:right="15"/>
                                    <w:jc w:val="center"/>
                                    <w:rPr>
                                      <w:lang w:val="tt-RU"/>
                                    </w:rPr>
                                  </w:pPr>
                                  <w:r>
                                    <w:rPr>
                                      <w:b/>
                                      <w:bCs/>
                                      <w:sz w:val="23"/>
                                      <w:szCs w:val="23"/>
                                      <w:lang w:val="tt-RU"/>
                                    </w:rPr>
                                    <w:t>Кат</w:t>
                                  </w:r>
                                </w:p>
                              </w:tc>
                            </w:tr>
                            <w:tr w:rsidR="001478C0" w:rsidTr="00B0477D">
                              <w:trPr>
                                <w:trHeight w:hRule="exact" w:val="298"/>
                              </w:trPr>
                              <w:tc>
                                <w:tcPr>
                                  <w:tcW w:w="4820" w:type="dxa"/>
                                  <w:tcBorders>
                                    <w:top w:val="nil"/>
                                    <w:left w:val="single" w:sz="4" w:space="0" w:color="000000"/>
                                    <w:bottom w:val="single" w:sz="4" w:space="0" w:color="000000"/>
                                    <w:right w:val="single" w:sz="4" w:space="0" w:color="000000"/>
                                  </w:tcBorders>
                                </w:tcPr>
                                <w:p w:rsidR="001478C0" w:rsidRPr="00BC38F7" w:rsidRDefault="001478C0">
                                  <w:pPr>
                                    <w:pStyle w:val="TableParagraph"/>
                                    <w:kinsoku w:val="0"/>
                                    <w:overflowPunct w:val="0"/>
                                    <w:spacing w:before="3"/>
                                    <w:ind w:right="21"/>
                                    <w:jc w:val="center"/>
                                    <w:rPr>
                                      <w:lang w:val="tt-RU"/>
                                    </w:rPr>
                                  </w:pPr>
                                  <w:r>
                                    <w:rPr>
                                      <w:b/>
                                      <w:bCs/>
                                      <w:sz w:val="23"/>
                                      <w:szCs w:val="23"/>
                                      <w:lang w:val="tt-RU"/>
                                    </w:rPr>
                                    <w:t>Тәэмин ителеш</w:t>
                                  </w:r>
                                </w:p>
                              </w:tc>
                              <w:tc>
                                <w:tcPr>
                                  <w:tcW w:w="709" w:type="dxa"/>
                                  <w:tcBorders>
                                    <w:top w:val="single" w:sz="4" w:space="0" w:color="000000"/>
                                    <w:left w:val="single" w:sz="4" w:space="0" w:color="000000"/>
                                    <w:bottom w:val="single" w:sz="4" w:space="0" w:color="000000"/>
                                    <w:right w:val="single" w:sz="4" w:space="0" w:color="000000"/>
                                  </w:tcBorders>
                                </w:tcPr>
                                <w:p w:rsidR="001478C0" w:rsidRDefault="001478C0">
                                  <w:pPr>
                                    <w:pStyle w:val="TableParagraph"/>
                                    <w:kinsoku w:val="0"/>
                                    <w:overflowPunct w:val="0"/>
                                    <w:spacing w:line="263" w:lineRule="exact"/>
                                    <w:ind w:left="165"/>
                                  </w:pPr>
                                  <w:r>
                                    <w:rPr>
                                      <w:b/>
                                      <w:bCs/>
                                      <w:sz w:val="23"/>
                                      <w:szCs w:val="23"/>
                                    </w:rPr>
                                    <w:t>2нче</w:t>
                                  </w:r>
                                </w:p>
                              </w:tc>
                              <w:tc>
                                <w:tcPr>
                                  <w:tcW w:w="708" w:type="dxa"/>
                                  <w:tcBorders>
                                    <w:top w:val="single" w:sz="4" w:space="0" w:color="000000"/>
                                    <w:left w:val="single" w:sz="4" w:space="0" w:color="000000"/>
                                    <w:bottom w:val="single" w:sz="4" w:space="0" w:color="000000"/>
                                    <w:right w:val="single" w:sz="4" w:space="0" w:color="000000"/>
                                  </w:tcBorders>
                                </w:tcPr>
                                <w:p w:rsidR="001478C0" w:rsidRDefault="001478C0">
                                  <w:pPr>
                                    <w:pStyle w:val="TableParagraph"/>
                                    <w:kinsoku w:val="0"/>
                                    <w:overflowPunct w:val="0"/>
                                    <w:spacing w:line="263" w:lineRule="exact"/>
                                    <w:ind w:left="165"/>
                                  </w:pPr>
                                  <w:r>
                                    <w:rPr>
                                      <w:b/>
                                      <w:bCs/>
                                      <w:sz w:val="23"/>
                                      <w:szCs w:val="23"/>
                                    </w:rPr>
                                    <w:t>3нче</w:t>
                                  </w:r>
                                </w:p>
                              </w:tc>
                              <w:tc>
                                <w:tcPr>
                                  <w:tcW w:w="642" w:type="dxa"/>
                                  <w:tcBorders>
                                    <w:top w:val="single" w:sz="4" w:space="0" w:color="000000"/>
                                    <w:left w:val="single" w:sz="4" w:space="0" w:color="000000"/>
                                    <w:bottom w:val="single" w:sz="4" w:space="0" w:color="000000"/>
                                    <w:right w:val="single" w:sz="4" w:space="0" w:color="000000"/>
                                  </w:tcBorders>
                                </w:tcPr>
                                <w:p w:rsidR="001478C0" w:rsidRDefault="001478C0"/>
                              </w:tc>
                              <w:tc>
                                <w:tcPr>
                                  <w:tcW w:w="605" w:type="dxa"/>
                                  <w:tcBorders>
                                    <w:top w:val="single" w:sz="4" w:space="0" w:color="000000"/>
                                    <w:left w:val="single" w:sz="4" w:space="0" w:color="000000"/>
                                    <w:bottom w:val="single" w:sz="4" w:space="0" w:color="000000"/>
                                    <w:right w:val="single" w:sz="4" w:space="0" w:color="000000"/>
                                  </w:tcBorders>
                                </w:tcPr>
                                <w:p w:rsidR="001478C0" w:rsidRDefault="001478C0"/>
                              </w:tc>
                              <w:tc>
                                <w:tcPr>
                                  <w:tcW w:w="605" w:type="dxa"/>
                                  <w:tcBorders>
                                    <w:top w:val="single" w:sz="4" w:space="0" w:color="000000"/>
                                    <w:left w:val="single" w:sz="4" w:space="0" w:color="000000"/>
                                    <w:bottom w:val="single" w:sz="4" w:space="0" w:color="000000"/>
                                    <w:right w:val="single" w:sz="4" w:space="0" w:color="000000"/>
                                  </w:tcBorders>
                                </w:tcPr>
                                <w:p w:rsidR="001478C0" w:rsidRDefault="001478C0"/>
                              </w:tc>
                              <w:tc>
                                <w:tcPr>
                                  <w:tcW w:w="605" w:type="dxa"/>
                                  <w:tcBorders>
                                    <w:top w:val="single" w:sz="4" w:space="0" w:color="000000"/>
                                    <w:left w:val="single" w:sz="4" w:space="0" w:color="000000"/>
                                    <w:bottom w:val="single" w:sz="4" w:space="0" w:color="000000"/>
                                    <w:right w:val="single" w:sz="4" w:space="0" w:color="000000"/>
                                  </w:tcBorders>
                                </w:tcPr>
                                <w:p w:rsidR="001478C0" w:rsidRDefault="001478C0"/>
                              </w:tc>
                              <w:tc>
                                <w:tcPr>
                                  <w:tcW w:w="612" w:type="dxa"/>
                                  <w:tcBorders>
                                    <w:top w:val="single" w:sz="4" w:space="0" w:color="000000"/>
                                    <w:left w:val="single" w:sz="4" w:space="0" w:color="000000"/>
                                    <w:bottom w:val="single" w:sz="4" w:space="0" w:color="000000"/>
                                    <w:right w:val="single" w:sz="4" w:space="0" w:color="000000"/>
                                  </w:tcBorders>
                                </w:tcPr>
                                <w:p w:rsidR="001478C0" w:rsidRDefault="001478C0"/>
                              </w:tc>
                              <w:tc>
                                <w:tcPr>
                                  <w:tcW w:w="605" w:type="dxa"/>
                                  <w:tcBorders>
                                    <w:top w:val="single" w:sz="4" w:space="0" w:color="000000"/>
                                    <w:left w:val="single" w:sz="4" w:space="0" w:color="000000"/>
                                    <w:bottom w:val="single" w:sz="4" w:space="0" w:color="000000"/>
                                    <w:right w:val="single" w:sz="4" w:space="0" w:color="000000"/>
                                  </w:tcBorders>
                                </w:tcPr>
                                <w:p w:rsidR="001478C0" w:rsidRDefault="001478C0"/>
                              </w:tc>
                              <w:tc>
                                <w:tcPr>
                                  <w:tcW w:w="696" w:type="dxa"/>
                                  <w:tcBorders>
                                    <w:top w:val="single" w:sz="4" w:space="0" w:color="000000"/>
                                    <w:left w:val="single" w:sz="4" w:space="0" w:color="000000"/>
                                    <w:bottom w:val="single" w:sz="4" w:space="0" w:color="000000"/>
                                    <w:right w:val="single" w:sz="4" w:space="0" w:color="000000"/>
                                  </w:tcBorders>
                                </w:tcPr>
                                <w:p w:rsidR="001478C0" w:rsidRDefault="001478C0"/>
                              </w:tc>
                              <w:tc>
                                <w:tcPr>
                                  <w:tcW w:w="701" w:type="dxa"/>
                                  <w:tcBorders>
                                    <w:top w:val="single" w:sz="4" w:space="0" w:color="000000"/>
                                    <w:left w:val="single" w:sz="4" w:space="0" w:color="000000"/>
                                    <w:bottom w:val="single" w:sz="4" w:space="0" w:color="000000"/>
                                    <w:right w:val="single" w:sz="4" w:space="0" w:color="000000"/>
                                  </w:tcBorders>
                                </w:tcPr>
                                <w:p w:rsidR="001478C0" w:rsidRDefault="001478C0"/>
                              </w:tc>
                              <w:tc>
                                <w:tcPr>
                                  <w:tcW w:w="696" w:type="dxa"/>
                                  <w:tcBorders>
                                    <w:top w:val="single" w:sz="4" w:space="0" w:color="000000"/>
                                    <w:left w:val="single" w:sz="4" w:space="0" w:color="000000"/>
                                    <w:bottom w:val="single" w:sz="4" w:space="0" w:color="000000"/>
                                    <w:right w:val="single" w:sz="4" w:space="0" w:color="000000"/>
                                  </w:tcBorders>
                                </w:tcPr>
                                <w:p w:rsidR="001478C0" w:rsidRDefault="001478C0"/>
                              </w:tc>
                              <w:tc>
                                <w:tcPr>
                                  <w:tcW w:w="696" w:type="dxa"/>
                                  <w:tcBorders>
                                    <w:top w:val="single" w:sz="4" w:space="0" w:color="000000"/>
                                    <w:left w:val="single" w:sz="4" w:space="0" w:color="000000"/>
                                    <w:bottom w:val="single" w:sz="4" w:space="0" w:color="000000"/>
                                    <w:right w:val="single" w:sz="4" w:space="0" w:color="000000"/>
                                  </w:tcBorders>
                                </w:tcPr>
                                <w:p w:rsidR="001478C0" w:rsidRDefault="001478C0"/>
                              </w:tc>
                              <w:tc>
                                <w:tcPr>
                                  <w:tcW w:w="701" w:type="dxa"/>
                                  <w:tcBorders>
                                    <w:top w:val="single" w:sz="4" w:space="0" w:color="000000"/>
                                    <w:left w:val="single" w:sz="4" w:space="0" w:color="000000"/>
                                    <w:bottom w:val="single" w:sz="4" w:space="0" w:color="000000"/>
                                    <w:right w:val="single" w:sz="4" w:space="0" w:color="000000"/>
                                  </w:tcBorders>
                                </w:tcPr>
                                <w:p w:rsidR="001478C0" w:rsidRDefault="001478C0"/>
                              </w:tc>
                              <w:tc>
                                <w:tcPr>
                                  <w:tcW w:w="696" w:type="dxa"/>
                                  <w:tcBorders>
                                    <w:top w:val="single" w:sz="4" w:space="0" w:color="000000"/>
                                    <w:left w:val="single" w:sz="4" w:space="0" w:color="000000"/>
                                    <w:bottom w:val="single" w:sz="4" w:space="0" w:color="000000"/>
                                    <w:right w:val="single" w:sz="4" w:space="0" w:color="000000"/>
                                  </w:tcBorders>
                                </w:tcPr>
                                <w:p w:rsidR="001478C0" w:rsidRDefault="001478C0"/>
                              </w:tc>
                              <w:tc>
                                <w:tcPr>
                                  <w:tcW w:w="711" w:type="dxa"/>
                                  <w:tcBorders>
                                    <w:top w:val="single" w:sz="4" w:space="0" w:color="000000"/>
                                    <w:left w:val="single" w:sz="4" w:space="0" w:color="000000"/>
                                    <w:bottom w:val="single" w:sz="4" w:space="0" w:color="000000"/>
                                    <w:right w:val="single" w:sz="4" w:space="0" w:color="000000"/>
                                  </w:tcBorders>
                                </w:tcPr>
                                <w:p w:rsidR="001478C0" w:rsidRDefault="001478C0"/>
                              </w:tc>
                            </w:tr>
                            <w:tr w:rsidR="001478C0" w:rsidTr="00B0477D">
                              <w:trPr>
                                <w:trHeight w:hRule="exact" w:val="298"/>
                              </w:trPr>
                              <w:tc>
                                <w:tcPr>
                                  <w:tcW w:w="4820" w:type="dxa"/>
                                  <w:tcBorders>
                                    <w:top w:val="single" w:sz="4" w:space="0" w:color="000000"/>
                                    <w:left w:val="single" w:sz="4" w:space="0" w:color="000000"/>
                                    <w:bottom w:val="single" w:sz="4" w:space="0" w:color="000000"/>
                                    <w:right w:val="single" w:sz="4" w:space="0" w:color="000000"/>
                                  </w:tcBorders>
                                </w:tcPr>
                                <w:p w:rsidR="001478C0" w:rsidRDefault="001478C0" w:rsidP="00B0477D">
                                  <w:pPr>
                                    <w:kinsoku w:val="0"/>
                                    <w:overflowPunct w:val="0"/>
                                    <w:spacing w:line="258" w:lineRule="exact"/>
                                    <w:ind w:left="124"/>
                                  </w:pPr>
                                  <w:r>
                                    <w:rPr>
                                      <w:sz w:val="23"/>
                                      <w:szCs w:val="23"/>
                                    </w:rPr>
                                    <w:t>20,0 к</w:t>
                                  </w:r>
                                  <w:r>
                                    <w:rPr>
                                      <w:spacing w:val="-1"/>
                                      <w:sz w:val="23"/>
                                      <w:szCs w:val="23"/>
                                    </w:rPr>
                                    <w:t>в</w:t>
                                  </w:r>
                                  <w:r>
                                    <w:rPr>
                                      <w:sz w:val="23"/>
                                      <w:szCs w:val="23"/>
                                    </w:rPr>
                                    <w:t>.м</w:t>
                                  </w:r>
                                  <w:r>
                                    <w:rPr>
                                      <w:spacing w:val="1"/>
                                      <w:sz w:val="23"/>
                                      <w:szCs w:val="23"/>
                                    </w:rPr>
                                    <w:t>е</w:t>
                                  </w:r>
                                  <w:r>
                                    <w:rPr>
                                      <w:spacing w:val="-3"/>
                                      <w:sz w:val="23"/>
                                      <w:szCs w:val="23"/>
                                    </w:rPr>
                                    <w:t>т</w:t>
                                  </w:r>
                                  <w:r>
                                    <w:rPr>
                                      <w:sz w:val="23"/>
                                      <w:szCs w:val="23"/>
                                    </w:rPr>
                                    <w:t>р/</w:t>
                                  </w:r>
                                  <w:r>
                                    <w:rPr>
                                      <w:spacing w:val="-3"/>
                                      <w:sz w:val="23"/>
                                      <w:szCs w:val="23"/>
                                    </w:rPr>
                                    <w:t>кешегә</w:t>
                                  </w:r>
                                  <w:r>
                                    <w:rPr>
                                      <w:sz w:val="23"/>
                                      <w:szCs w:val="23"/>
                                    </w:rPr>
                                    <w:t xml:space="preserve"> </w:t>
                                  </w:r>
                                  <w:r>
                                    <w:rPr>
                                      <w:spacing w:val="-3"/>
                                      <w:sz w:val="23"/>
                                      <w:szCs w:val="23"/>
                                    </w:rPr>
                                    <w:t>(</w:t>
                                  </w:r>
                                  <w:r>
                                    <w:rPr>
                                      <w:sz w:val="23"/>
                                      <w:szCs w:val="23"/>
                                    </w:rPr>
                                    <w:t>со</w:t>
                                  </w:r>
                                  <w:r>
                                    <w:rPr>
                                      <w:spacing w:val="-1"/>
                                      <w:sz w:val="23"/>
                                      <w:szCs w:val="23"/>
                                    </w:rPr>
                                    <w:t>ци</w:t>
                                  </w:r>
                                  <w:r>
                                    <w:rPr>
                                      <w:sz w:val="23"/>
                                      <w:szCs w:val="23"/>
                                    </w:rPr>
                                    <w:t>аль</w:t>
                                  </w:r>
                                  <w:r>
                                    <w:rPr>
                                      <w:sz w:val="23"/>
                                      <w:szCs w:val="23"/>
                                      <w:lang w:val="tt-RU"/>
                                    </w:rPr>
                                    <w:t xml:space="preserve"> торак</w:t>
                                  </w:r>
                                  <w:r>
                                    <w:rPr>
                                      <w:sz w:val="23"/>
                                      <w:szCs w:val="23"/>
                                    </w:rPr>
                                    <w:t>)</w:t>
                                  </w:r>
                                </w:p>
                              </w:tc>
                              <w:tc>
                                <w:tcPr>
                                  <w:tcW w:w="709" w:type="dxa"/>
                                  <w:tcBorders>
                                    <w:top w:val="single" w:sz="4" w:space="0" w:color="000000"/>
                                    <w:left w:val="single" w:sz="4" w:space="0" w:color="000000"/>
                                    <w:bottom w:val="single" w:sz="4" w:space="0" w:color="000000"/>
                                    <w:right w:val="single" w:sz="4" w:space="0" w:color="000000"/>
                                  </w:tcBorders>
                                </w:tcPr>
                                <w:p w:rsidR="001478C0" w:rsidRDefault="001478C0" w:rsidP="00B0477D">
                                  <w:pPr>
                                    <w:pStyle w:val="TableParagraph"/>
                                    <w:kinsoku w:val="0"/>
                                    <w:overflowPunct w:val="0"/>
                                    <w:spacing w:line="258" w:lineRule="exact"/>
                                    <w:ind w:left="165"/>
                                  </w:pPr>
                                  <w:r>
                                    <w:rPr>
                                      <w:sz w:val="23"/>
                                      <w:szCs w:val="23"/>
                                    </w:rPr>
                                    <w:t>150</w:t>
                                  </w:r>
                                </w:p>
                              </w:tc>
                              <w:tc>
                                <w:tcPr>
                                  <w:tcW w:w="708" w:type="dxa"/>
                                  <w:tcBorders>
                                    <w:top w:val="single" w:sz="4" w:space="0" w:color="000000"/>
                                    <w:left w:val="single" w:sz="4" w:space="0" w:color="000000"/>
                                    <w:bottom w:val="single" w:sz="4" w:space="0" w:color="000000"/>
                                    <w:right w:val="single" w:sz="4" w:space="0" w:color="000000"/>
                                  </w:tcBorders>
                                </w:tcPr>
                                <w:p w:rsidR="001478C0" w:rsidRDefault="001478C0" w:rsidP="00B0477D">
                                  <w:pPr>
                                    <w:pStyle w:val="TableParagraph"/>
                                    <w:kinsoku w:val="0"/>
                                    <w:overflowPunct w:val="0"/>
                                    <w:spacing w:line="258" w:lineRule="exact"/>
                                    <w:ind w:left="165"/>
                                  </w:pPr>
                                  <w:r>
                                    <w:rPr>
                                      <w:sz w:val="23"/>
                                      <w:szCs w:val="23"/>
                                    </w:rPr>
                                    <w:t>195</w:t>
                                  </w:r>
                                </w:p>
                              </w:tc>
                              <w:tc>
                                <w:tcPr>
                                  <w:tcW w:w="642"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12"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01"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01"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11" w:type="dxa"/>
                                  <w:tcBorders>
                                    <w:top w:val="single" w:sz="4" w:space="0" w:color="000000"/>
                                    <w:left w:val="single" w:sz="4" w:space="0" w:color="000000"/>
                                    <w:bottom w:val="single" w:sz="4" w:space="0" w:color="000000"/>
                                    <w:right w:val="single" w:sz="4" w:space="0" w:color="000000"/>
                                  </w:tcBorders>
                                </w:tcPr>
                                <w:p w:rsidR="001478C0" w:rsidRDefault="001478C0" w:rsidP="00B0477D"/>
                              </w:tc>
                            </w:tr>
                            <w:tr w:rsidR="001478C0" w:rsidTr="00B0477D">
                              <w:trPr>
                                <w:trHeight w:hRule="exact" w:val="293"/>
                              </w:trPr>
                              <w:tc>
                                <w:tcPr>
                                  <w:tcW w:w="4820" w:type="dxa"/>
                                  <w:tcBorders>
                                    <w:top w:val="single" w:sz="4" w:space="0" w:color="000000"/>
                                    <w:left w:val="single" w:sz="4" w:space="0" w:color="000000"/>
                                    <w:bottom w:val="single" w:sz="4" w:space="0" w:color="000000"/>
                                    <w:right w:val="single" w:sz="4" w:space="0" w:color="000000"/>
                                  </w:tcBorders>
                                </w:tcPr>
                                <w:p w:rsidR="001478C0" w:rsidRDefault="001478C0" w:rsidP="00B0477D">
                                  <w:pPr>
                                    <w:kinsoku w:val="0"/>
                                    <w:overflowPunct w:val="0"/>
                                    <w:spacing w:line="261" w:lineRule="exact"/>
                                    <w:ind w:left="124"/>
                                  </w:pPr>
                                  <w:r>
                                    <w:rPr>
                                      <w:sz w:val="23"/>
                                      <w:szCs w:val="23"/>
                                    </w:rPr>
                                    <w:t>30,0 к</w:t>
                                  </w:r>
                                  <w:r>
                                    <w:rPr>
                                      <w:spacing w:val="-1"/>
                                      <w:sz w:val="23"/>
                                      <w:szCs w:val="23"/>
                                    </w:rPr>
                                    <w:t>в</w:t>
                                  </w:r>
                                  <w:r>
                                    <w:rPr>
                                      <w:sz w:val="23"/>
                                      <w:szCs w:val="23"/>
                                    </w:rPr>
                                    <w:t>.м</w:t>
                                  </w:r>
                                  <w:r>
                                    <w:rPr>
                                      <w:spacing w:val="1"/>
                                      <w:sz w:val="23"/>
                                      <w:szCs w:val="23"/>
                                    </w:rPr>
                                    <w:t>е</w:t>
                                  </w:r>
                                  <w:r>
                                    <w:rPr>
                                      <w:spacing w:val="-3"/>
                                      <w:sz w:val="23"/>
                                      <w:szCs w:val="23"/>
                                    </w:rPr>
                                    <w:t>т</w:t>
                                  </w:r>
                                  <w:r>
                                    <w:rPr>
                                      <w:sz w:val="23"/>
                                      <w:szCs w:val="23"/>
                                    </w:rPr>
                                    <w:t>р/</w:t>
                                  </w:r>
                                  <w:r>
                                    <w:rPr>
                                      <w:sz w:val="23"/>
                                      <w:szCs w:val="23"/>
                                      <w:lang w:val="tt-RU"/>
                                    </w:rPr>
                                    <w:t>кешегә</w:t>
                                  </w:r>
                                  <w:r>
                                    <w:rPr>
                                      <w:sz w:val="23"/>
                                      <w:szCs w:val="23"/>
                                    </w:rPr>
                                    <w:t xml:space="preserve"> </w:t>
                                  </w:r>
                                  <w:r>
                                    <w:rPr>
                                      <w:spacing w:val="-3"/>
                                      <w:sz w:val="23"/>
                                      <w:szCs w:val="23"/>
                                    </w:rPr>
                                    <w:t>(</w:t>
                                  </w:r>
                                  <w:r>
                                    <w:rPr>
                                      <w:sz w:val="23"/>
                                      <w:szCs w:val="23"/>
                                    </w:rPr>
                                    <w:t>м</w:t>
                                  </w:r>
                                  <w:r>
                                    <w:rPr>
                                      <w:spacing w:val="1"/>
                                      <w:sz w:val="23"/>
                                      <w:szCs w:val="23"/>
                                    </w:rPr>
                                    <w:t>а</w:t>
                                  </w:r>
                                  <w:r>
                                    <w:rPr>
                                      <w:spacing w:val="-2"/>
                                      <w:sz w:val="23"/>
                                      <w:szCs w:val="23"/>
                                    </w:rPr>
                                    <w:t>с</w:t>
                                  </w:r>
                                  <w:r>
                                    <w:rPr>
                                      <w:sz w:val="23"/>
                                      <w:szCs w:val="23"/>
                                    </w:rPr>
                                    <w:t>сакүләм торак)</w:t>
                                  </w:r>
                                </w:p>
                              </w:tc>
                              <w:tc>
                                <w:tcPr>
                                  <w:tcW w:w="709" w:type="dxa"/>
                                  <w:tcBorders>
                                    <w:top w:val="single" w:sz="4" w:space="0" w:color="000000"/>
                                    <w:left w:val="single" w:sz="4" w:space="0" w:color="000000"/>
                                    <w:bottom w:val="single" w:sz="4" w:space="0" w:color="000000"/>
                                    <w:right w:val="single" w:sz="4" w:space="0" w:color="000000"/>
                                  </w:tcBorders>
                                </w:tcPr>
                                <w:p w:rsidR="001478C0" w:rsidRDefault="001478C0" w:rsidP="00B0477D">
                                  <w:pPr>
                                    <w:pStyle w:val="TableParagraph"/>
                                    <w:kinsoku w:val="0"/>
                                    <w:overflowPunct w:val="0"/>
                                    <w:spacing w:line="261" w:lineRule="exact"/>
                                    <w:ind w:left="165"/>
                                  </w:pPr>
                                  <w:r>
                                    <w:rPr>
                                      <w:sz w:val="23"/>
                                      <w:szCs w:val="23"/>
                                    </w:rPr>
                                    <w:t>100</w:t>
                                  </w:r>
                                </w:p>
                              </w:tc>
                              <w:tc>
                                <w:tcPr>
                                  <w:tcW w:w="708" w:type="dxa"/>
                                  <w:tcBorders>
                                    <w:top w:val="single" w:sz="4" w:space="0" w:color="000000"/>
                                    <w:left w:val="single" w:sz="4" w:space="0" w:color="000000"/>
                                    <w:bottom w:val="single" w:sz="4" w:space="0" w:color="000000"/>
                                    <w:right w:val="single" w:sz="4" w:space="0" w:color="000000"/>
                                  </w:tcBorders>
                                </w:tcPr>
                                <w:p w:rsidR="001478C0" w:rsidRDefault="001478C0" w:rsidP="00B0477D">
                                  <w:pPr>
                                    <w:pStyle w:val="TableParagraph"/>
                                    <w:kinsoku w:val="0"/>
                                    <w:overflowPunct w:val="0"/>
                                    <w:spacing w:line="261" w:lineRule="exact"/>
                                    <w:ind w:left="165"/>
                                  </w:pPr>
                                  <w:r>
                                    <w:rPr>
                                      <w:sz w:val="23"/>
                                      <w:szCs w:val="23"/>
                                    </w:rPr>
                                    <w:t>130</w:t>
                                  </w:r>
                                </w:p>
                              </w:tc>
                              <w:tc>
                                <w:tcPr>
                                  <w:tcW w:w="642"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12"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01"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01"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11" w:type="dxa"/>
                                  <w:tcBorders>
                                    <w:top w:val="single" w:sz="4" w:space="0" w:color="000000"/>
                                    <w:left w:val="single" w:sz="4" w:space="0" w:color="000000"/>
                                    <w:bottom w:val="single" w:sz="4" w:space="0" w:color="000000"/>
                                    <w:right w:val="single" w:sz="4" w:space="0" w:color="000000"/>
                                  </w:tcBorders>
                                </w:tcPr>
                                <w:p w:rsidR="001478C0" w:rsidRDefault="001478C0" w:rsidP="00B0477D"/>
                              </w:tc>
                            </w:tr>
                            <w:tr w:rsidR="001478C0" w:rsidTr="00B0477D">
                              <w:trPr>
                                <w:trHeight w:hRule="exact" w:val="310"/>
                              </w:trPr>
                              <w:tc>
                                <w:tcPr>
                                  <w:tcW w:w="4820" w:type="dxa"/>
                                  <w:tcBorders>
                                    <w:top w:val="single" w:sz="4" w:space="0" w:color="000000"/>
                                    <w:left w:val="single" w:sz="4" w:space="0" w:color="000000"/>
                                    <w:bottom w:val="single" w:sz="4" w:space="0" w:color="000000"/>
                                    <w:right w:val="single" w:sz="4" w:space="0" w:color="000000"/>
                                  </w:tcBorders>
                                </w:tcPr>
                                <w:p w:rsidR="001478C0" w:rsidRDefault="001478C0" w:rsidP="00B0477D">
                                  <w:pPr>
                                    <w:kinsoku w:val="0"/>
                                    <w:overflowPunct w:val="0"/>
                                    <w:spacing w:line="261" w:lineRule="exact"/>
                                    <w:ind w:left="124"/>
                                  </w:pPr>
                                  <w:r>
                                    <w:rPr>
                                      <w:sz w:val="23"/>
                                      <w:szCs w:val="23"/>
                                    </w:rPr>
                                    <w:t>60,0 к</w:t>
                                  </w:r>
                                  <w:r>
                                    <w:rPr>
                                      <w:spacing w:val="-1"/>
                                      <w:sz w:val="23"/>
                                      <w:szCs w:val="23"/>
                                    </w:rPr>
                                    <w:t>в</w:t>
                                  </w:r>
                                  <w:r>
                                    <w:rPr>
                                      <w:sz w:val="23"/>
                                      <w:szCs w:val="23"/>
                                    </w:rPr>
                                    <w:t>.м</w:t>
                                  </w:r>
                                  <w:r>
                                    <w:rPr>
                                      <w:spacing w:val="1"/>
                                      <w:sz w:val="23"/>
                                      <w:szCs w:val="23"/>
                                    </w:rPr>
                                    <w:t>е</w:t>
                                  </w:r>
                                  <w:r>
                                    <w:rPr>
                                      <w:spacing w:val="-3"/>
                                      <w:sz w:val="23"/>
                                      <w:szCs w:val="23"/>
                                    </w:rPr>
                                    <w:t>т</w:t>
                                  </w:r>
                                  <w:r>
                                    <w:rPr>
                                      <w:sz w:val="23"/>
                                      <w:szCs w:val="23"/>
                                    </w:rPr>
                                    <w:t>р/</w:t>
                                  </w:r>
                                  <w:r>
                                    <w:rPr>
                                      <w:spacing w:val="-3"/>
                                      <w:sz w:val="23"/>
                                      <w:szCs w:val="23"/>
                                    </w:rPr>
                                    <w:t>кешегә</w:t>
                                  </w:r>
                                  <w:r>
                                    <w:rPr>
                                      <w:sz w:val="23"/>
                                      <w:szCs w:val="23"/>
                                    </w:rPr>
                                    <w:t xml:space="preserve"> </w:t>
                                  </w:r>
                                  <w:r>
                                    <w:rPr>
                                      <w:spacing w:val="-3"/>
                                      <w:sz w:val="23"/>
                                      <w:szCs w:val="23"/>
                                    </w:rPr>
                                    <w:t>(</w:t>
                                  </w:r>
                                  <w:r>
                                    <w:rPr>
                                      <w:spacing w:val="-3"/>
                                      <w:sz w:val="23"/>
                                      <w:szCs w:val="23"/>
                                      <w:lang w:val="tt-RU"/>
                                    </w:rPr>
                                    <w:t>дәрәҗәле торак</w:t>
                                  </w:r>
                                  <w:r>
                                    <w:rPr>
                                      <w:sz w:val="23"/>
                                      <w:szCs w:val="23"/>
                                    </w:rPr>
                                    <w:t>)</w:t>
                                  </w:r>
                                </w:p>
                              </w:tc>
                              <w:tc>
                                <w:tcPr>
                                  <w:tcW w:w="709" w:type="dxa"/>
                                  <w:tcBorders>
                                    <w:top w:val="single" w:sz="4" w:space="0" w:color="000000"/>
                                    <w:left w:val="single" w:sz="4" w:space="0" w:color="000000"/>
                                    <w:bottom w:val="single" w:sz="4" w:space="0" w:color="000000"/>
                                    <w:right w:val="single" w:sz="4" w:space="0" w:color="000000"/>
                                  </w:tcBorders>
                                </w:tcPr>
                                <w:p w:rsidR="001478C0" w:rsidRDefault="001478C0" w:rsidP="00B0477D">
                                  <w:pPr>
                                    <w:pStyle w:val="TableParagraph"/>
                                    <w:kinsoku w:val="0"/>
                                    <w:overflowPunct w:val="0"/>
                                    <w:spacing w:line="261" w:lineRule="exact"/>
                                    <w:ind w:left="165"/>
                                  </w:pPr>
                                  <w:r>
                                    <w:rPr>
                                      <w:sz w:val="23"/>
                                      <w:szCs w:val="23"/>
                                    </w:rPr>
                                    <w:t>50</w:t>
                                  </w:r>
                                </w:p>
                              </w:tc>
                              <w:tc>
                                <w:tcPr>
                                  <w:tcW w:w="708" w:type="dxa"/>
                                  <w:tcBorders>
                                    <w:top w:val="single" w:sz="4" w:space="0" w:color="000000"/>
                                    <w:left w:val="single" w:sz="4" w:space="0" w:color="000000"/>
                                    <w:bottom w:val="single" w:sz="4" w:space="0" w:color="000000"/>
                                    <w:right w:val="single" w:sz="4" w:space="0" w:color="000000"/>
                                  </w:tcBorders>
                                </w:tcPr>
                                <w:p w:rsidR="001478C0" w:rsidRDefault="001478C0" w:rsidP="00B0477D">
                                  <w:pPr>
                                    <w:pStyle w:val="TableParagraph"/>
                                    <w:kinsoku w:val="0"/>
                                    <w:overflowPunct w:val="0"/>
                                    <w:spacing w:line="261" w:lineRule="exact"/>
                                    <w:ind w:left="165"/>
                                  </w:pPr>
                                  <w:r>
                                    <w:rPr>
                                      <w:sz w:val="23"/>
                                      <w:szCs w:val="23"/>
                                    </w:rPr>
                                    <w:t>65</w:t>
                                  </w:r>
                                </w:p>
                              </w:tc>
                              <w:tc>
                                <w:tcPr>
                                  <w:tcW w:w="642"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12"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01"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01"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11" w:type="dxa"/>
                                  <w:tcBorders>
                                    <w:top w:val="single" w:sz="4" w:space="0" w:color="000000"/>
                                    <w:left w:val="single" w:sz="4" w:space="0" w:color="000000"/>
                                    <w:bottom w:val="single" w:sz="4" w:space="0" w:color="000000"/>
                                    <w:right w:val="single" w:sz="4" w:space="0" w:color="000000"/>
                                  </w:tcBorders>
                                </w:tcPr>
                                <w:p w:rsidR="001478C0" w:rsidRDefault="001478C0" w:rsidP="00B0477D"/>
                              </w:tc>
                            </w:tr>
                          </w:tbl>
                          <w:p w:rsidR="001478C0" w:rsidRDefault="001478C0" w:rsidP="001478C0">
                            <w:pPr>
                              <w:pStyle w:val="a3"/>
                              <w:kinsoku w:val="0"/>
                              <w:overflowPunct w:val="0"/>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9" o:spid="_x0000_s1026" type="#_x0000_t202" style="position:absolute;left:0;text-align:left;margin-left:49.9pt;margin-top:457.05pt;width:741.1pt;height:75.4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"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4820"/>
                        <w:gridCol w:w="709"/>
                        <w:gridCol w:w="708"/>
                        <w:gridCol w:w="642"/>
                        <w:gridCol w:w="605"/>
                        <w:gridCol w:w="605"/>
                        <w:gridCol w:w="605"/>
                        <w:gridCol w:w="612"/>
                        <w:gridCol w:w="605"/>
                        <w:gridCol w:w="696"/>
                        <w:gridCol w:w="701"/>
                        <w:gridCol w:w="696"/>
                        <w:gridCol w:w="696"/>
                        <w:gridCol w:w="701"/>
                        <w:gridCol w:w="696"/>
                        <w:gridCol w:w="711"/>
                      </w:tblGrid>
                      <w:tr w:rsidR="001478C0" w:rsidTr="00B0477D">
                        <w:trPr>
                          <w:trHeight w:hRule="exact" w:val="298"/>
                        </w:trPr>
                        <w:tc>
                          <w:tcPr>
                            <w:tcW w:w="4820" w:type="dxa"/>
                            <w:tcBorders>
                              <w:top w:val="single" w:sz="4" w:space="0" w:color="000000"/>
                              <w:left w:val="single" w:sz="4" w:space="0" w:color="000000"/>
                              <w:bottom w:val="nil"/>
                              <w:right w:val="single" w:sz="4" w:space="0" w:color="000000"/>
                            </w:tcBorders>
                          </w:tcPr>
                          <w:p w:rsidR="001478C0" w:rsidRPr="00BC38F7" w:rsidRDefault="001478C0">
                            <w:pPr>
                              <w:pStyle w:val="TableParagraph"/>
                              <w:kinsoku w:val="0"/>
                              <w:overflowPunct w:val="0"/>
                              <w:spacing w:line="263" w:lineRule="exact"/>
                              <w:ind w:right="12"/>
                              <w:jc w:val="center"/>
                              <w:rPr>
                                <w:lang w:val="tt-RU"/>
                              </w:rPr>
                            </w:pPr>
                            <w:r>
                              <w:rPr>
                                <w:b/>
                                <w:bCs/>
                                <w:spacing w:val="-3"/>
                                <w:sz w:val="23"/>
                                <w:szCs w:val="23"/>
                              </w:rPr>
                              <w:t>Торак бел</w:t>
                            </w:r>
                            <w:r>
                              <w:rPr>
                                <w:b/>
                                <w:bCs/>
                                <w:spacing w:val="-3"/>
                                <w:sz w:val="23"/>
                                <w:szCs w:val="23"/>
                                <w:lang w:val="tt-RU"/>
                              </w:rPr>
                              <w:t>ән</w:t>
                            </w:r>
                          </w:p>
                        </w:tc>
                        <w:tc>
                          <w:tcPr>
                            <w:tcW w:w="9988" w:type="dxa"/>
                            <w:gridSpan w:val="15"/>
                            <w:tcBorders>
                              <w:top w:val="single" w:sz="4" w:space="0" w:color="000000"/>
                              <w:left w:val="single" w:sz="4" w:space="0" w:color="000000"/>
                              <w:bottom w:val="single" w:sz="4" w:space="0" w:color="000000"/>
                              <w:right w:val="single" w:sz="4" w:space="0" w:color="000000"/>
                            </w:tcBorders>
                          </w:tcPr>
                          <w:p w:rsidR="001478C0" w:rsidRPr="00BC38F7" w:rsidRDefault="001478C0">
                            <w:pPr>
                              <w:pStyle w:val="TableParagraph"/>
                              <w:kinsoku w:val="0"/>
                              <w:overflowPunct w:val="0"/>
                              <w:spacing w:line="261" w:lineRule="exact"/>
                              <w:ind w:right="15"/>
                              <w:jc w:val="center"/>
                              <w:rPr>
                                <w:lang w:val="tt-RU"/>
                              </w:rPr>
                            </w:pPr>
                            <w:r>
                              <w:rPr>
                                <w:b/>
                                <w:bCs/>
                                <w:sz w:val="23"/>
                                <w:szCs w:val="23"/>
                                <w:lang w:val="tt-RU"/>
                              </w:rPr>
                              <w:t>Кат</w:t>
                            </w:r>
                          </w:p>
                        </w:tc>
                      </w:tr>
                      <w:tr w:rsidR="001478C0" w:rsidTr="00B0477D">
                        <w:trPr>
                          <w:trHeight w:hRule="exact" w:val="298"/>
                        </w:trPr>
                        <w:tc>
                          <w:tcPr>
                            <w:tcW w:w="4820" w:type="dxa"/>
                            <w:tcBorders>
                              <w:top w:val="nil"/>
                              <w:left w:val="single" w:sz="4" w:space="0" w:color="000000"/>
                              <w:bottom w:val="single" w:sz="4" w:space="0" w:color="000000"/>
                              <w:right w:val="single" w:sz="4" w:space="0" w:color="000000"/>
                            </w:tcBorders>
                          </w:tcPr>
                          <w:p w:rsidR="001478C0" w:rsidRPr="00BC38F7" w:rsidRDefault="001478C0">
                            <w:pPr>
                              <w:pStyle w:val="TableParagraph"/>
                              <w:kinsoku w:val="0"/>
                              <w:overflowPunct w:val="0"/>
                              <w:spacing w:before="3"/>
                              <w:ind w:right="21"/>
                              <w:jc w:val="center"/>
                              <w:rPr>
                                <w:lang w:val="tt-RU"/>
                              </w:rPr>
                            </w:pPr>
                            <w:r>
                              <w:rPr>
                                <w:b/>
                                <w:bCs/>
                                <w:sz w:val="23"/>
                                <w:szCs w:val="23"/>
                                <w:lang w:val="tt-RU"/>
                              </w:rPr>
                              <w:t>Тәэмин ителеш</w:t>
                            </w:r>
                          </w:p>
                        </w:tc>
                        <w:tc>
                          <w:tcPr>
                            <w:tcW w:w="709" w:type="dxa"/>
                            <w:tcBorders>
                              <w:top w:val="single" w:sz="4" w:space="0" w:color="000000"/>
                              <w:left w:val="single" w:sz="4" w:space="0" w:color="000000"/>
                              <w:bottom w:val="single" w:sz="4" w:space="0" w:color="000000"/>
                              <w:right w:val="single" w:sz="4" w:space="0" w:color="000000"/>
                            </w:tcBorders>
                          </w:tcPr>
                          <w:p w:rsidR="001478C0" w:rsidRDefault="001478C0">
                            <w:pPr>
                              <w:pStyle w:val="TableParagraph"/>
                              <w:kinsoku w:val="0"/>
                              <w:overflowPunct w:val="0"/>
                              <w:spacing w:line="263" w:lineRule="exact"/>
                              <w:ind w:left="165"/>
                            </w:pPr>
                            <w:r>
                              <w:rPr>
                                <w:b/>
                                <w:bCs/>
                                <w:sz w:val="23"/>
                                <w:szCs w:val="23"/>
                              </w:rPr>
                              <w:t>2нче</w:t>
                            </w:r>
                          </w:p>
                        </w:tc>
                        <w:tc>
                          <w:tcPr>
                            <w:tcW w:w="708" w:type="dxa"/>
                            <w:tcBorders>
                              <w:top w:val="single" w:sz="4" w:space="0" w:color="000000"/>
                              <w:left w:val="single" w:sz="4" w:space="0" w:color="000000"/>
                              <w:bottom w:val="single" w:sz="4" w:space="0" w:color="000000"/>
                              <w:right w:val="single" w:sz="4" w:space="0" w:color="000000"/>
                            </w:tcBorders>
                          </w:tcPr>
                          <w:p w:rsidR="001478C0" w:rsidRDefault="001478C0">
                            <w:pPr>
                              <w:pStyle w:val="TableParagraph"/>
                              <w:kinsoku w:val="0"/>
                              <w:overflowPunct w:val="0"/>
                              <w:spacing w:line="263" w:lineRule="exact"/>
                              <w:ind w:left="165"/>
                            </w:pPr>
                            <w:r>
                              <w:rPr>
                                <w:b/>
                                <w:bCs/>
                                <w:sz w:val="23"/>
                                <w:szCs w:val="23"/>
                              </w:rPr>
                              <w:t>3нче</w:t>
                            </w:r>
                          </w:p>
                        </w:tc>
                        <w:tc>
                          <w:tcPr>
                            <w:tcW w:w="642" w:type="dxa"/>
                            <w:tcBorders>
                              <w:top w:val="single" w:sz="4" w:space="0" w:color="000000"/>
                              <w:left w:val="single" w:sz="4" w:space="0" w:color="000000"/>
                              <w:bottom w:val="single" w:sz="4" w:space="0" w:color="000000"/>
                              <w:right w:val="single" w:sz="4" w:space="0" w:color="000000"/>
                            </w:tcBorders>
                          </w:tcPr>
                          <w:p w:rsidR="001478C0" w:rsidRDefault="001478C0"/>
                        </w:tc>
                        <w:tc>
                          <w:tcPr>
                            <w:tcW w:w="605" w:type="dxa"/>
                            <w:tcBorders>
                              <w:top w:val="single" w:sz="4" w:space="0" w:color="000000"/>
                              <w:left w:val="single" w:sz="4" w:space="0" w:color="000000"/>
                              <w:bottom w:val="single" w:sz="4" w:space="0" w:color="000000"/>
                              <w:right w:val="single" w:sz="4" w:space="0" w:color="000000"/>
                            </w:tcBorders>
                          </w:tcPr>
                          <w:p w:rsidR="001478C0" w:rsidRDefault="001478C0"/>
                        </w:tc>
                        <w:tc>
                          <w:tcPr>
                            <w:tcW w:w="605" w:type="dxa"/>
                            <w:tcBorders>
                              <w:top w:val="single" w:sz="4" w:space="0" w:color="000000"/>
                              <w:left w:val="single" w:sz="4" w:space="0" w:color="000000"/>
                              <w:bottom w:val="single" w:sz="4" w:space="0" w:color="000000"/>
                              <w:right w:val="single" w:sz="4" w:space="0" w:color="000000"/>
                            </w:tcBorders>
                          </w:tcPr>
                          <w:p w:rsidR="001478C0" w:rsidRDefault="001478C0"/>
                        </w:tc>
                        <w:tc>
                          <w:tcPr>
                            <w:tcW w:w="605" w:type="dxa"/>
                            <w:tcBorders>
                              <w:top w:val="single" w:sz="4" w:space="0" w:color="000000"/>
                              <w:left w:val="single" w:sz="4" w:space="0" w:color="000000"/>
                              <w:bottom w:val="single" w:sz="4" w:space="0" w:color="000000"/>
                              <w:right w:val="single" w:sz="4" w:space="0" w:color="000000"/>
                            </w:tcBorders>
                          </w:tcPr>
                          <w:p w:rsidR="001478C0" w:rsidRDefault="001478C0"/>
                        </w:tc>
                        <w:tc>
                          <w:tcPr>
                            <w:tcW w:w="612" w:type="dxa"/>
                            <w:tcBorders>
                              <w:top w:val="single" w:sz="4" w:space="0" w:color="000000"/>
                              <w:left w:val="single" w:sz="4" w:space="0" w:color="000000"/>
                              <w:bottom w:val="single" w:sz="4" w:space="0" w:color="000000"/>
                              <w:right w:val="single" w:sz="4" w:space="0" w:color="000000"/>
                            </w:tcBorders>
                          </w:tcPr>
                          <w:p w:rsidR="001478C0" w:rsidRDefault="001478C0"/>
                        </w:tc>
                        <w:tc>
                          <w:tcPr>
                            <w:tcW w:w="605" w:type="dxa"/>
                            <w:tcBorders>
                              <w:top w:val="single" w:sz="4" w:space="0" w:color="000000"/>
                              <w:left w:val="single" w:sz="4" w:space="0" w:color="000000"/>
                              <w:bottom w:val="single" w:sz="4" w:space="0" w:color="000000"/>
                              <w:right w:val="single" w:sz="4" w:space="0" w:color="000000"/>
                            </w:tcBorders>
                          </w:tcPr>
                          <w:p w:rsidR="001478C0" w:rsidRDefault="001478C0"/>
                        </w:tc>
                        <w:tc>
                          <w:tcPr>
                            <w:tcW w:w="696" w:type="dxa"/>
                            <w:tcBorders>
                              <w:top w:val="single" w:sz="4" w:space="0" w:color="000000"/>
                              <w:left w:val="single" w:sz="4" w:space="0" w:color="000000"/>
                              <w:bottom w:val="single" w:sz="4" w:space="0" w:color="000000"/>
                              <w:right w:val="single" w:sz="4" w:space="0" w:color="000000"/>
                            </w:tcBorders>
                          </w:tcPr>
                          <w:p w:rsidR="001478C0" w:rsidRDefault="001478C0"/>
                        </w:tc>
                        <w:tc>
                          <w:tcPr>
                            <w:tcW w:w="701" w:type="dxa"/>
                            <w:tcBorders>
                              <w:top w:val="single" w:sz="4" w:space="0" w:color="000000"/>
                              <w:left w:val="single" w:sz="4" w:space="0" w:color="000000"/>
                              <w:bottom w:val="single" w:sz="4" w:space="0" w:color="000000"/>
                              <w:right w:val="single" w:sz="4" w:space="0" w:color="000000"/>
                            </w:tcBorders>
                          </w:tcPr>
                          <w:p w:rsidR="001478C0" w:rsidRDefault="001478C0"/>
                        </w:tc>
                        <w:tc>
                          <w:tcPr>
                            <w:tcW w:w="696" w:type="dxa"/>
                            <w:tcBorders>
                              <w:top w:val="single" w:sz="4" w:space="0" w:color="000000"/>
                              <w:left w:val="single" w:sz="4" w:space="0" w:color="000000"/>
                              <w:bottom w:val="single" w:sz="4" w:space="0" w:color="000000"/>
                              <w:right w:val="single" w:sz="4" w:space="0" w:color="000000"/>
                            </w:tcBorders>
                          </w:tcPr>
                          <w:p w:rsidR="001478C0" w:rsidRDefault="001478C0"/>
                        </w:tc>
                        <w:tc>
                          <w:tcPr>
                            <w:tcW w:w="696" w:type="dxa"/>
                            <w:tcBorders>
                              <w:top w:val="single" w:sz="4" w:space="0" w:color="000000"/>
                              <w:left w:val="single" w:sz="4" w:space="0" w:color="000000"/>
                              <w:bottom w:val="single" w:sz="4" w:space="0" w:color="000000"/>
                              <w:right w:val="single" w:sz="4" w:space="0" w:color="000000"/>
                            </w:tcBorders>
                          </w:tcPr>
                          <w:p w:rsidR="001478C0" w:rsidRDefault="001478C0"/>
                        </w:tc>
                        <w:tc>
                          <w:tcPr>
                            <w:tcW w:w="701" w:type="dxa"/>
                            <w:tcBorders>
                              <w:top w:val="single" w:sz="4" w:space="0" w:color="000000"/>
                              <w:left w:val="single" w:sz="4" w:space="0" w:color="000000"/>
                              <w:bottom w:val="single" w:sz="4" w:space="0" w:color="000000"/>
                              <w:right w:val="single" w:sz="4" w:space="0" w:color="000000"/>
                            </w:tcBorders>
                          </w:tcPr>
                          <w:p w:rsidR="001478C0" w:rsidRDefault="001478C0"/>
                        </w:tc>
                        <w:tc>
                          <w:tcPr>
                            <w:tcW w:w="696" w:type="dxa"/>
                            <w:tcBorders>
                              <w:top w:val="single" w:sz="4" w:space="0" w:color="000000"/>
                              <w:left w:val="single" w:sz="4" w:space="0" w:color="000000"/>
                              <w:bottom w:val="single" w:sz="4" w:space="0" w:color="000000"/>
                              <w:right w:val="single" w:sz="4" w:space="0" w:color="000000"/>
                            </w:tcBorders>
                          </w:tcPr>
                          <w:p w:rsidR="001478C0" w:rsidRDefault="001478C0"/>
                        </w:tc>
                        <w:tc>
                          <w:tcPr>
                            <w:tcW w:w="711" w:type="dxa"/>
                            <w:tcBorders>
                              <w:top w:val="single" w:sz="4" w:space="0" w:color="000000"/>
                              <w:left w:val="single" w:sz="4" w:space="0" w:color="000000"/>
                              <w:bottom w:val="single" w:sz="4" w:space="0" w:color="000000"/>
                              <w:right w:val="single" w:sz="4" w:space="0" w:color="000000"/>
                            </w:tcBorders>
                          </w:tcPr>
                          <w:p w:rsidR="001478C0" w:rsidRDefault="001478C0"/>
                        </w:tc>
                      </w:tr>
                      <w:tr w:rsidR="001478C0" w:rsidTr="00B0477D">
                        <w:trPr>
                          <w:trHeight w:hRule="exact" w:val="298"/>
                        </w:trPr>
                        <w:tc>
                          <w:tcPr>
                            <w:tcW w:w="4820" w:type="dxa"/>
                            <w:tcBorders>
                              <w:top w:val="single" w:sz="4" w:space="0" w:color="000000"/>
                              <w:left w:val="single" w:sz="4" w:space="0" w:color="000000"/>
                              <w:bottom w:val="single" w:sz="4" w:space="0" w:color="000000"/>
                              <w:right w:val="single" w:sz="4" w:space="0" w:color="000000"/>
                            </w:tcBorders>
                          </w:tcPr>
                          <w:p w:rsidR="001478C0" w:rsidRDefault="001478C0" w:rsidP="00B0477D">
                            <w:pPr>
                              <w:kinsoku w:val="0"/>
                              <w:overflowPunct w:val="0"/>
                              <w:spacing w:line="258" w:lineRule="exact"/>
                              <w:ind w:left="124"/>
                            </w:pPr>
                            <w:r>
                              <w:rPr>
                                <w:sz w:val="23"/>
                                <w:szCs w:val="23"/>
                              </w:rPr>
                              <w:t>20,0 к</w:t>
                            </w:r>
                            <w:r>
                              <w:rPr>
                                <w:spacing w:val="-1"/>
                                <w:sz w:val="23"/>
                                <w:szCs w:val="23"/>
                              </w:rPr>
                              <w:t>в</w:t>
                            </w:r>
                            <w:r>
                              <w:rPr>
                                <w:sz w:val="23"/>
                                <w:szCs w:val="23"/>
                              </w:rPr>
                              <w:t>.м</w:t>
                            </w:r>
                            <w:r>
                              <w:rPr>
                                <w:spacing w:val="1"/>
                                <w:sz w:val="23"/>
                                <w:szCs w:val="23"/>
                              </w:rPr>
                              <w:t>е</w:t>
                            </w:r>
                            <w:r>
                              <w:rPr>
                                <w:spacing w:val="-3"/>
                                <w:sz w:val="23"/>
                                <w:szCs w:val="23"/>
                              </w:rPr>
                              <w:t>т</w:t>
                            </w:r>
                            <w:r>
                              <w:rPr>
                                <w:sz w:val="23"/>
                                <w:szCs w:val="23"/>
                              </w:rPr>
                              <w:t>р/</w:t>
                            </w:r>
                            <w:r>
                              <w:rPr>
                                <w:spacing w:val="-3"/>
                                <w:sz w:val="23"/>
                                <w:szCs w:val="23"/>
                              </w:rPr>
                              <w:t>кешегә</w:t>
                            </w:r>
                            <w:r>
                              <w:rPr>
                                <w:sz w:val="23"/>
                                <w:szCs w:val="23"/>
                              </w:rPr>
                              <w:t xml:space="preserve"> </w:t>
                            </w:r>
                            <w:r>
                              <w:rPr>
                                <w:spacing w:val="-3"/>
                                <w:sz w:val="23"/>
                                <w:szCs w:val="23"/>
                              </w:rPr>
                              <w:t>(</w:t>
                            </w:r>
                            <w:r>
                              <w:rPr>
                                <w:sz w:val="23"/>
                                <w:szCs w:val="23"/>
                              </w:rPr>
                              <w:t>со</w:t>
                            </w:r>
                            <w:r>
                              <w:rPr>
                                <w:spacing w:val="-1"/>
                                <w:sz w:val="23"/>
                                <w:szCs w:val="23"/>
                              </w:rPr>
                              <w:t>ци</w:t>
                            </w:r>
                            <w:r>
                              <w:rPr>
                                <w:sz w:val="23"/>
                                <w:szCs w:val="23"/>
                              </w:rPr>
                              <w:t>аль</w:t>
                            </w:r>
                            <w:r>
                              <w:rPr>
                                <w:sz w:val="23"/>
                                <w:szCs w:val="23"/>
                                <w:lang w:val="tt-RU"/>
                              </w:rPr>
                              <w:t xml:space="preserve"> торак</w:t>
                            </w:r>
                            <w:r>
                              <w:rPr>
                                <w:sz w:val="23"/>
                                <w:szCs w:val="23"/>
                              </w:rPr>
                              <w:t>)</w:t>
                            </w:r>
                          </w:p>
                        </w:tc>
                        <w:tc>
                          <w:tcPr>
                            <w:tcW w:w="709" w:type="dxa"/>
                            <w:tcBorders>
                              <w:top w:val="single" w:sz="4" w:space="0" w:color="000000"/>
                              <w:left w:val="single" w:sz="4" w:space="0" w:color="000000"/>
                              <w:bottom w:val="single" w:sz="4" w:space="0" w:color="000000"/>
                              <w:right w:val="single" w:sz="4" w:space="0" w:color="000000"/>
                            </w:tcBorders>
                          </w:tcPr>
                          <w:p w:rsidR="001478C0" w:rsidRDefault="001478C0" w:rsidP="00B0477D">
                            <w:pPr>
                              <w:pStyle w:val="TableParagraph"/>
                              <w:kinsoku w:val="0"/>
                              <w:overflowPunct w:val="0"/>
                              <w:spacing w:line="258" w:lineRule="exact"/>
                              <w:ind w:left="165"/>
                            </w:pPr>
                            <w:r>
                              <w:rPr>
                                <w:sz w:val="23"/>
                                <w:szCs w:val="23"/>
                              </w:rPr>
                              <w:t>150</w:t>
                            </w:r>
                          </w:p>
                        </w:tc>
                        <w:tc>
                          <w:tcPr>
                            <w:tcW w:w="708" w:type="dxa"/>
                            <w:tcBorders>
                              <w:top w:val="single" w:sz="4" w:space="0" w:color="000000"/>
                              <w:left w:val="single" w:sz="4" w:space="0" w:color="000000"/>
                              <w:bottom w:val="single" w:sz="4" w:space="0" w:color="000000"/>
                              <w:right w:val="single" w:sz="4" w:space="0" w:color="000000"/>
                            </w:tcBorders>
                          </w:tcPr>
                          <w:p w:rsidR="001478C0" w:rsidRDefault="001478C0" w:rsidP="00B0477D">
                            <w:pPr>
                              <w:pStyle w:val="TableParagraph"/>
                              <w:kinsoku w:val="0"/>
                              <w:overflowPunct w:val="0"/>
                              <w:spacing w:line="258" w:lineRule="exact"/>
                              <w:ind w:left="165"/>
                            </w:pPr>
                            <w:r>
                              <w:rPr>
                                <w:sz w:val="23"/>
                                <w:szCs w:val="23"/>
                              </w:rPr>
                              <w:t>195</w:t>
                            </w:r>
                          </w:p>
                        </w:tc>
                        <w:tc>
                          <w:tcPr>
                            <w:tcW w:w="642"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12"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01"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01"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11" w:type="dxa"/>
                            <w:tcBorders>
                              <w:top w:val="single" w:sz="4" w:space="0" w:color="000000"/>
                              <w:left w:val="single" w:sz="4" w:space="0" w:color="000000"/>
                              <w:bottom w:val="single" w:sz="4" w:space="0" w:color="000000"/>
                              <w:right w:val="single" w:sz="4" w:space="0" w:color="000000"/>
                            </w:tcBorders>
                          </w:tcPr>
                          <w:p w:rsidR="001478C0" w:rsidRDefault="001478C0" w:rsidP="00B0477D"/>
                        </w:tc>
                      </w:tr>
                      <w:tr w:rsidR="001478C0" w:rsidTr="00B0477D">
                        <w:trPr>
                          <w:trHeight w:hRule="exact" w:val="293"/>
                        </w:trPr>
                        <w:tc>
                          <w:tcPr>
                            <w:tcW w:w="4820" w:type="dxa"/>
                            <w:tcBorders>
                              <w:top w:val="single" w:sz="4" w:space="0" w:color="000000"/>
                              <w:left w:val="single" w:sz="4" w:space="0" w:color="000000"/>
                              <w:bottom w:val="single" w:sz="4" w:space="0" w:color="000000"/>
                              <w:right w:val="single" w:sz="4" w:space="0" w:color="000000"/>
                            </w:tcBorders>
                          </w:tcPr>
                          <w:p w:rsidR="001478C0" w:rsidRDefault="001478C0" w:rsidP="00B0477D">
                            <w:pPr>
                              <w:kinsoku w:val="0"/>
                              <w:overflowPunct w:val="0"/>
                              <w:spacing w:line="261" w:lineRule="exact"/>
                              <w:ind w:left="124"/>
                            </w:pPr>
                            <w:r>
                              <w:rPr>
                                <w:sz w:val="23"/>
                                <w:szCs w:val="23"/>
                              </w:rPr>
                              <w:t>30,0 к</w:t>
                            </w:r>
                            <w:r>
                              <w:rPr>
                                <w:spacing w:val="-1"/>
                                <w:sz w:val="23"/>
                                <w:szCs w:val="23"/>
                              </w:rPr>
                              <w:t>в</w:t>
                            </w:r>
                            <w:r>
                              <w:rPr>
                                <w:sz w:val="23"/>
                                <w:szCs w:val="23"/>
                              </w:rPr>
                              <w:t>.м</w:t>
                            </w:r>
                            <w:r>
                              <w:rPr>
                                <w:spacing w:val="1"/>
                                <w:sz w:val="23"/>
                                <w:szCs w:val="23"/>
                              </w:rPr>
                              <w:t>е</w:t>
                            </w:r>
                            <w:r>
                              <w:rPr>
                                <w:spacing w:val="-3"/>
                                <w:sz w:val="23"/>
                                <w:szCs w:val="23"/>
                              </w:rPr>
                              <w:t>т</w:t>
                            </w:r>
                            <w:r>
                              <w:rPr>
                                <w:sz w:val="23"/>
                                <w:szCs w:val="23"/>
                              </w:rPr>
                              <w:t>р/</w:t>
                            </w:r>
                            <w:r>
                              <w:rPr>
                                <w:sz w:val="23"/>
                                <w:szCs w:val="23"/>
                                <w:lang w:val="tt-RU"/>
                              </w:rPr>
                              <w:t>кешегә</w:t>
                            </w:r>
                            <w:r>
                              <w:rPr>
                                <w:sz w:val="23"/>
                                <w:szCs w:val="23"/>
                              </w:rPr>
                              <w:t xml:space="preserve"> </w:t>
                            </w:r>
                            <w:r>
                              <w:rPr>
                                <w:spacing w:val="-3"/>
                                <w:sz w:val="23"/>
                                <w:szCs w:val="23"/>
                              </w:rPr>
                              <w:t>(</w:t>
                            </w:r>
                            <w:r>
                              <w:rPr>
                                <w:sz w:val="23"/>
                                <w:szCs w:val="23"/>
                              </w:rPr>
                              <w:t>м</w:t>
                            </w:r>
                            <w:r>
                              <w:rPr>
                                <w:spacing w:val="1"/>
                                <w:sz w:val="23"/>
                                <w:szCs w:val="23"/>
                              </w:rPr>
                              <w:t>а</w:t>
                            </w:r>
                            <w:r>
                              <w:rPr>
                                <w:spacing w:val="-2"/>
                                <w:sz w:val="23"/>
                                <w:szCs w:val="23"/>
                              </w:rPr>
                              <w:t>с</w:t>
                            </w:r>
                            <w:r>
                              <w:rPr>
                                <w:sz w:val="23"/>
                                <w:szCs w:val="23"/>
                              </w:rPr>
                              <w:t>сакүләм торак)</w:t>
                            </w:r>
                          </w:p>
                        </w:tc>
                        <w:tc>
                          <w:tcPr>
                            <w:tcW w:w="709" w:type="dxa"/>
                            <w:tcBorders>
                              <w:top w:val="single" w:sz="4" w:space="0" w:color="000000"/>
                              <w:left w:val="single" w:sz="4" w:space="0" w:color="000000"/>
                              <w:bottom w:val="single" w:sz="4" w:space="0" w:color="000000"/>
                              <w:right w:val="single" w:sz="4" w:space="0" w:color="000000"/>
                            </w:tcBorders>
                          </w:tcPr>
                          <w:p w:rsidR="001478C0" w:rsidRDefault="001478C0" w:rsidP="00B0477D">
                            <w:pPr>
                              <w:pStyle w:val="TableParagraph"/>
                              <w:kinsoku w:val="0"/>
                              <w:overflowPunct w:val="0"/>
                              <w:spacing w:line="261" w:lineRule="exact"/>
                              <w:ind w:left="165"/>
                            </w:pPr>
                            <w:r>
                              <w:rPr>
                                <w:sz w:val="23"/>
                                <w:szCs w:val="23"/>
                              </w:rPr>
                              <w:t>100</w:t>
                            </w:r>
                          </w:p>
                        </w:tc>
                        <w:tc>
                          <w:tcPr>
                            <w:tcW w:w="708" w:type="dxa"/>
                            <w:tcBorders>
                              <w:top w:val="single" w:sz="4" w:space="0" w:color="000000"/>
                              <w:left w:val="single" w:sz="4" w:space="0" w:color="000000"/>
                              <w:bottom w:val="single" w:sz="4" w:space="0" w:color="000000"/>
                              <w:right w:val="single" w:sz="4" w:space="0" w:color="000000"/>
                            </w:tcBorders>
                          </w:tcPr>
                          <w:p w:rsidR="001478C0" w:rsidRDefault="001478C0" w:rsidP="00B0477D">
                            <w:pPr>
                              <w:pStyle w:val="TableParagraph"/>
                              <w:kinsoku w:val="0"/>
                              <w:overflowPunct w:val="0"/>
                              <w:spacing w:line="261" w:lineRule="exact"/>
                              <w:ind w:left="165"/>
                            </w:pPr>
                            <w:r>
                              <w:rPr>
                                <w:sz w:val="23"/>
                                <w:szCs w:val="23"/>
                              </w:rPr>
                              <w:t>130</w:t>
                            </w:r>
                          </w:p>
                        </w:tc>
                        <w:tc>
                          <w:tcPr>
                            <w:tcW w:w="642"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12"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01"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01"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11" w:type="dxa"/>
                            <w:tcBorders>
                              <w:top w:val="single" w:sz="4" w:space="0" w:color="000000"/>
                              <w:left w:val="single" w:sz="4" w:space="0" w:color="000000"/>
                              <w:bottom w:val="single" w:sz="4" w:space="0" w:color="000000"/>
                              <w:right w:val="single" w:sz="4" w:space="0" w:color="000000"/>
                            </w:tcBorders>
                          </w:tcPr>
                          <w:p w:rsidR="001478C0" w:rsidRDefault="001478C0" w:rsidP="00B0477D"/>
                        </w:tc>
                      </w:tr>
                      <w:tr w:rsidR="001478C0" w:rsidTr="00B0477D">
                        <w:trPr>
                          <w:trHeight w:hRule="exact" w:val="310"/>
                        </w:trPr>
                        <w:tc>
                          <w:tcPr>
                            <w:tcW w:w="4820" w:type="dxa"/>
                            <w:tcBorders>
                              <w:top w:val="single" w:sz="4" w:space="0" w:color="000000"/>
                              <w:left w:val="single" w:sz="4" w:space="0" w:color="000000"/>
                              <w:bottom w:val="single" w:sz="4" w:space="0" w:color="000000"/>
                              <w:right w:val="single" w:sz="4" w:space="0" w:color="000000"/>
                            </w:tcBorders>
                          </w:tcPr>
                          <w:p w:rsidR="001478C0" w:rsidRDefault="001478C0" w:rsidP="00B0477D">
                            <w:pPr>
                              <w:kinsoku w:val="0"/>
                              <w:overflowPunct w:val="0"/>
                              <w:spacing w:line="261" w:lineRule="exact"/>
                              <w:ind w:left="124"/>
                            </w:pPr>
                            <w:r>
                              <w:rPr>
                                <w:sz w:val="23"/>
                                <w:szCs w:val="23"/>
                              </w:rPr>
                              <w:t>60,0 к</w:t>
                            </w:r>
                            <w:r>
                              <w:rPr>
                                <w:spacing w:val="-1"/>
                                <w:sz w:val="23"/>
                                <w:szCs w:val="23"/>
                              </w:rPr>
                              <w:t>в</w:t>
                            </w:r>
                            <w:r>
                              <w:rPr>
                                <w:sz w:val="23"/>
                                <w:szCs w:val="23"/>
                              </w:rPr>
                              <w:t>.м</w:t>
                            </w:r>
                            <w:r>
                              <w:rPr>
                                <w:spacing w:val="1"/>
                                <w:sz w:val="23"/>
                                <w:szCs w:val="23"/>
                              </w:rPr>
                              <w:t>е</w:t>
                            </w:r>
                            <w:r>
                              <w:rPr>
                                <w:spacing w:val="-3"/>
                                <w:sz w:val="23"/>
                                <w:szCs w:val="23"/>
                              </w:rPr>
                              <w:t>т</w:t>
                            </w:r>
                            <w:r>
                              <w:rPr>
                                <w:sz w:val="23"/>
                                <w:szCs w:val="23"/>
                              </w:rPr>
                              <w:t>р/</w:t>
                            </w:r>
                            <w:r>
                              <w:rPr>
                                <w:spacing w:val="-3"/>
                                <w:sz w:val="23"/>
                                <w:szCs w:val="23"/>
                              </w:rPr>
                              <w:t>кешегә</w:t>
                            </w:r>
                            <w:r>
                              <w:rPr>
                                <w:sz w:val="23"/>
                                <w:szCs w:val="23"/>
                              </w:rPr>
                              <w:t xml:space="preserve"> </w:t>
                            </w:r>
                            <w:r>
                              <w:rPr>
                                <w:spacing w:val="-3"/>
                                <w:sz w:val="23"/>
                                <w:szCs w:val="23"/>
                              </w:rPr>
                              <w:t>(</w:t>
                            </w:r>
                            <w:r>
                              <w:rPr>
                                <w:spacing w:val="-3"/>
                                <w:sz w:val="23"/>
                                <w:szCs w:val="23"/>
                                <w:lang w:val="tt-RU"/>
                              </w:rPr>
                              <w:t>дәрәҗәле торак</w:t>
                            </w:r>
                            <w:r>
                              <w:rPr>
                                <w:sz w:val="23"/>
                                <w:szCs w:val="23"/>
                              </w:rPr>
                              <w:t>)</w:t>
                            </w:r>
                          </w:p>
                        </w:tc>
                        <w:tc>
                          <w:tcPr>
                            <w:tcW w:w="709" w:type="dxa"/>
                            <w:tcBorders>
                              <w:top w:val="single" w:sz="4" w:space="0" w:color="000000"/>
                              <w:left w:val="single" w:sz="4" w:space="0" w:color="000000"/>
                              <w:bottom w:val="single" w:sz="4" w:space="0" w:color="000000"/>
                              <w:right w:val="single" w:sz="4" w:space="0" w:color="000000"/>
                            </w:tcBorders>
                          </w:tcPr>
                          <w:p w:rsidR="001478C0" w:rsidRDefault="001478C0" w:rsidP="00B0477D">
                            <w:pPr>
                              <w:pStyle w:val="TableParagraph"/>
                              <w:kinsoku w:val="0"/>
                              <w:overflowPunct w:val="0"/>
                              <w:spacing w:line="261" w:lineRule="exact"/>
                              <w:ind w:left="165"/>
                            </w:pPr>
                            <w:r>
                              <w:rPr>
                                <w:sz w:val="23"/>
                                <w:szCs w:val="23"/>
                              </w:rPr>
                              <w:t>50</w:t>
                            </w:r>
                          </w:p>
                        </w:tc>
                        <w:tc>
                          <w:tcPr>
                            <w:tcW w:w="708" w:type="dxa"/>
                            <w:tcBorders>
                              <w:top w:val="single" w:sz="4" w:space="0" w:color="000000"/>
                              <w:left w:val="single" w:sz="4" w:space="0" w:color="000000"/>
                              <w:bottom w:val="single" w:sz="4" w:space="0" w:color="000000"/>
                              <w:right w:val="single" w:sz="4" w:space="0" w:color="000000"/>
                            </w:tcBorders>
                          </w:tcPr>
                          <w:p w:rsidR="001478C0" w:rsidRDefault="001478C0" w:rsidP="00B0477D">
                            <w:pPr>
                              <w:pStyle w:val="TableParagraph"/>
                              <w:kinsoku w:val="0"/>
                              <w:overflowPunct w:val="0"/>
                              <w:spacing w:line="261" w:lineRule="exact"/>
                              <w:ind w:left="165"/>
                            </w:pPr>
                            <w:r>
                              <w:rPr>
                                <w:sz w:val="23"/>
                                <w:szCs w:val="23"/>
                              </w:rPr>
                              <w:t>65</w:t>
                            </w:r>
                          </w:p>
                        </w:tc>
                        <w:tc>
                          <w:tcPr>
                            <w:tcW w:w="642"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12"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05"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01"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01"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696" w:type="dxa"/>
                            <w:tcBorders>
                              <w:top w:val="single" w:sz="4" w:space="0" w:color="000000"/>
                              <w:left w:val="single" w:sz="4" w:space="0" w:color="000000"/>
                              <w:bottom w:val="single" w:sz="4" w:space="0" w:color="000000"/>
                              <w:right w:val="single" w:sz="4" w:space="0" w:color="000000"/>
                            </w:tcBorders>
                          </w:tcPr>
                          <w:p w:rsidR="001478C0" w:rsidRDefault="001478C0" w:rsidP="00B0477D"/>
                        </w:tc>
                        <w:tc>
                          <w:tcPr>
                            <w:tcW w:w="711" w:type="dxa"/>
                            <w:tcBorders>
                              <w:top w:val="single" w:sz="4" w:space="0" w:color="000000"/>
                              <w:left w:val="single" w:sz="4" w:space="0" w:color="000000"/>
                              <w:bottom w:val="single" w:sz="4" w:space="0" w:color="000000"/>
                              <w:right w:val="single" w:sz="4" w:space="0" w:color="000000"/>
                            </w:tcBorders>
                          </w:tcPr>
                          <w:p w:rsidR="001478C0" w:rsidRDefault="001478C0" w:rsidP="00B0477D"/>
                        </w:tc>
                      </w:tr>
                    </w:tbl>
                    <w:p w:rsidR="001478C0" w:rsidRDefault="001478C0" w:rsidP="001478C0">
                      <w:pPr>
                        <w:pStyle w:val="a3"/>
                        <w:kinsoku w:val="0"/>
                        <w:overflowPunct w:val="0"/>
                        <w:ind w:left="0" w:firstLine="0"/>
                        <w:rPr>
                          <w:sz w:val="24"/>
                          <w:szCs w:val="24"/>
                        </w:rPr>
                      </w:pPr>
                    </w:p>
                  </w:txbxContent>
                </v:textbox>
                <w10:wrap anchorx="page" anchory="page"/>
              </v:shape>
            </w:pict>
          </mc:Fallback>
        </mc:AlternateContent>
      </w:r>
      <w:r w:rsidR="001478C0" w:rsidRPr="0079189C">
        <w:rPr>
          <w:sz w:val="24"/>
          <w:szCs w:val="24"/>
        </w:rPr>
        <w:br w:type="column"/>
      </w:r>
      <w:r w:rsidR="001478C0" w:rsidRPr="0079189C">
        <w:rPr>
          <w:sz w:val="24"/>
          <w:szCs w:val="24"/>
        </w:rPr>
        <w:t>8 нче таблица (кеше/гектар)</w:t>
      </w:r>
    </w:p>
    <w:p w:rsidR="001478C0" w:rsidRPr="0079189C" w:rsidRDefault="001478C0" w:rsidP="001478C0">
      <w:pPr>
        <w:pStyle w:val="a3"/>
        <w:keepLines/>
        <w:kinsoku w:val="0"/>
        <w:overflowPunct w:val="0"/>
        <w:ind w:right="143" w:firstLine="308"/>
        <w:jc w:val="both"/>
        <w:rPr>
          <w:sz w:val="24"/>
          <w:szCs w:val="24"/>
        </w:rPr>
        <w:sectPr w:rsidR="001478C0" w:rsidRPr="0079189C" w:rsidSect="0079189C">
          <w:type w:val="continuous"/>
          <w:pgSz w:w="16840" w:h="11910" w:orient="landscape"/>
          <w:pgMar w:top="960" w:right="900" w:bottom="280" w:left="1134" w:header="720" w:footer="720" w:gutter="0"/>
          <w:cols w:num="2" w:space="720" w:equalWidth="0">
            <w:col w:w="10356" w:space="40"/>
            <w:col w:w="4704"/>
          </w:cols>
          <w:noEndnote/>
        </w:sectPr>
      </w:pPr>
    </w:p>
    <w:p w:rsidR="001478C0" w:rsidRPr="0079189C" w:rsidRDefault="001478C0" w:rsidP="001478C0">
      <w:pPr>
        <w:pStyle w:val="12"/>
        <w:keepLines/>
        <w:tabs>
          <w:tab w:val="left" w:pos="1690"/>
        </w:tabs>
        <w:kinsoku w:val="0"/>
        <w:overflowPunct w:val="0"/>
        <w:ind w:left="118" w:right="112" w:firstLine="308"/>
        <w:jc w:val="both"/>
        <w:rPr>
          <w:lang w:val="tt-RU"/>
        </w:rPr>
      </w:pPr>
      <w:r w:rsidRPr="0079189C">
        <w:rPr>
          <w:lang w:val="tt-RU"/>
        </w:rPr>
        <w:lastRenderedPageBreak/>
        <w:t>4.2.33. Торак төзелешенең катлылыгы, архитектура-композицион, социаль-көнкүреш, гигиена, демографик таләпләрне, социаль база үзенчәлекләрен һәм инженерлык җиһазлары дәрәҗәсен исәпкә алып, техник-икътисадый исәпләүләр нигезендә билгеләнә.</w:t>
      </w:r>
    </w:p>
    <w:p w:rsidR="001478C0" w:rsidRPr="0079189C" w:rsidRDefault="001478C0" w:rsidP="001478C0">
      <w:pPr>
        <w:pStyle w:val="12"/>
        <w:keepLines/>
        <w:tabs>
          <w:tab w:val="left" w:pos="1690"/>
        </w:tabs>
        <w:kinsoku w:val="0"/>
        <w:overflowPunct w:val="0"/>
        <w:ind w:left="118" w:right="112" w:firstLine="308"/>
        <w:jc w:val="both"/>
        <w:rPr>
          <w:lang w:val="tt-RU"/>
        </w:rPr>
      </w:pPr>
      <w:r w:rsidRPr="0079189C">
        <w:rPr>
          <w:lang w:val="tt-RU"/>
        </w:rPr>
        <w:t>4.2.34. Җирлекнең блокланган һәм индивидуаль утар төзелеше участокларының мәйданы җирле үзидарә органнары карары нигезендә (торак пункт структурасында төзелеш урнашуга карап дифференциация белән) һәм СП 42.13330.2011 исәбе белән кабул ителә.</w:t>
      </w:r>
    </w:p>
    <w:p w:rsidR="001478C0" w:rsidRPr="0079189C" w:rsidRDefault="001478C0" w:rsidP="001478C0">
      <w:pPr>
        <w:pStyle w:val="12"/>
        <w:keepLines/>
        <w:tabs>
          <w:tab w:val="left" w:pos="1690"/>
        </w:tabs>
        <w:kinsoku w:val="0"/>
        <w:overflowPunct w:val="0"/>
        <w:ind w:left="118" w:right="112" w:firstLine="308"/>
        <w:jc w:val="both"/>
        <w:rPr>
          <w:lang w:val="tt-RU"/>
        </w:rPr>
      </w:pPr>
      <w:r w:rsidRPr="0079189C">
        <w:rPr>
          <w:lang w:val="tt-RU"/>
        </w:rPr>
        <w:t>Блокланган азкатлы төзелештә фатир яны участогының минималь күләме 30 кв.метрны, авыл җирлегенең утар төзелешендә 1200 кв. метрны кабул итәргә рөхсәт ителә.</w:t>
      </w:r>
    </w:p>
    <w:p w:rsidR="001478C0" w:rsidRPr="0079189C" w:rsidRDefault="001478C0" w:rsidP="001478C0">
      <w:pPr>
        <w:pStyle w:val="12"/>
        <w:keepLines/>
        <w:tabs>
          <w:tab w:val="left" w:pos="1690"/>
        </w:tabs>
        <w:kinsoku w:val="0"/>
        <w:overflowPunct w:val="0"/>
        <w:ind w:left="118" w:right="112" w:firstLine="308"/>
        <w:jc w:val="both"/>
        <w:rPr>
          <w:lang w:val="tt-RU"/>
        </w:rPr>
      </w:pPr>
      <w:r w:rsidRPr="0079189C">
        <w:rPr>
          <w:lang w:val="tt-RU"/>
        </w:rPr>
        <w:t>4.2.35. Торак, торак һәм иҗтимагый биналар арасындагы араларны инсоляциягә таләпләр (СанПиН 2.2.1/2.1.1076-01) һәм янгын куркынычсызлыгы таләпләре нигезендә кабул итәргә кирәк («Янгын куркынычсызлыгы таләпләре турында техник регламент» 2008 елның 22 июлендәге 123-ФЗ номерлы Федераль закон).</w:t>
      </w:r>
    </w:p>
    <w:p w:rsidR="001478C0" w:rsidRPr="0079189C" w:rsidRDefault="001478C0" w:rsidP="001478C0">
      <w:pPr>
        <w:pStyle w:val="12"/>
        <w:keepLines/>
        <w:tabs>
          <w:tab w:val="left" w:pos="1690"/>
        </w:tabs>
        <w:kinsoku w:val="0"/>
        <w:overflowPunct w:val="0"/>
        <w:ind w:left="118" w:right="112" w:firstLine="308"/>
        <w:jc w:val="both"/>
        <w:rPr>
          <w:lang w:val="tt-RU"/>
        </w:rPr>
      </w:pPr>
      <w:r w:rsidRPr="0079189C">
        <w:rPr>
          <w:lang w:val="tt-RU"/>
        </w:rPr>
        <w:t>4.2.36. Торак һәм иҗтимагый биналар биналары өчен өзлексез инсоляциянең нормалаштырылган озынлыгы фатирлар, биналарның функциональ билгеләнешенә, шәһәрнең планлаштыру зоналарына, географик киңлеккә карап дифференциацияләнгән рәвештә билгеләнә: Татарстан Республикасы өчен 22 марттан 22 сентябрьгә кадәр көненә 2 сәгатьтән дә ким түгел.</w:t>
      </w:r>
    </w:p>
    <w:p w:rsidR="001478C0" w:rsidRPr="0079189C" w:rsidRDefault="001478C0" w:rsidP="001478C0">
      <w:pPr>
        <w:pStyle w:val="12"/>
        <w:keepLines/>
        <w:tabs>
          <w:tab w:val="left" w:pos="1690"/>
        </w:tabs>
        <w:kinsoku w:val="0"/>
        <w:overflowPunct w:val="0"/>
        <w:ind w:left="118" w:right="112" w:firstLine="308"/>
        <w:jc w:val="both"/>
        <w:rPr>
          <w:lang w:val="tt-RU"/>
        </w:rPr>
      </w:pPr>
      <w:r w:rsidRPr="0079189C">
        <w:rPr>
          <w:lang w:val="tt-RU"/>
        </w:rPr>
        <w:t>Торак биналарда инсоляция дәвамлылыгы 1-3 бүлмәле фатирның бер бүлмәсендә һәм кимендә дүрт бүлмәле һәм аннан да ким булмаган ике бүлмәле фатирда тәэмин ителергә тиеш.</w:t>
      </w:r>
    </w:p>
    <w:p w:rsidR="001478C0" w:rsidRPr="0079189C" w:rsidRDefault="001478C0" w:rsidP="001478C0">
      <w:pPr>
        <w:pStyle w:val="12"/>
        <w:keepLines/>
        <w:tabs>
          <w:tab w:val="left" w:pos="1690"/>
        </w:tabs>
        <w:kinsoku w:val="0"/>
        <w:overflowPunct w:val="0"/>
        <w:ind w:left="118" w:right="112" w:firstLine="308"/>
        <w:jc w:val="both"/>
      </w:pPr>
      <w:r w:rsidRPr="0079189C">
        <w:t>Тулай торак биналарында торак бүлмәләрнең кимендә 60 проценты инсолировацияләнергә тиеш.</w:t>
      </w:r>
    </w:p>
    <w:p w:rsidR="001478C0" w:rsidRPr="0079189C" w:rsidRDefault="001478C0" w:rsidP="001478C0">
      <w:pPr>
        <w:pStyle w:val="12"/>
        <w:keepLines/>
        <w:tabs>
          <w:tab w:val="left" w:pos="1690"/>
        </w:tabs>
        <w:kinsoku w:val="0"/>
        <w:overflowPunct w:val="0"/>
        <w:ind w:left="118" w:right="112" w:firstLine="308"/>
        <w:jc w:val="both"/>
      </w:pPr>
      <w:r w:rsidRPr="0079189C">
        <w:t>Ин</w:t>
      </w:r>
      <w:r w:rsidRPr="0079189C">
        <w:rPr>
          <w:lang w:val="tt-RU"/>
        </w:rPr>
        <w:t>с</w:t>
      </w:r>
      <w:r w:rsidRPr="0079189C">
        <w:t>оляция дәвамлылыгы өзекле булырга мөмкин, ләкин ул вакытта бер ара 1,0 сәгать</w:t>
      </w:r>
      <w:r w:rsidRPr="0079189C">
        <w:rPr>
          <w:lang w:val="tt-RU"/>
        </w:rPr>
        <w:t xml:space="preserve">тән ким </w:t>
      </w:r>
      <w:r w:rsidRPr="0079189C">
        <w:t>булмаска тиеш. Шул ук вакытта нормалаштырылган инсоляциянең суммар дәвамлылыгы һәр зона өчен 0,5 сәгатькә арттырылырга тиеш.</w:t>
      </w:r>
    </w:p>
    <w:p w:rsidR="001478C0" w:rsidRPr="0079189C" w:rsidRDefault="001478C0" w:rsidP="001478C0">
      <w:pPr>
        <w:pStyle w:val="12"/>
        <w:keepLines/>
        <w:tabs>
          <w:tab w:val="left" w:pos="1690"/>
        </w:tabs>
        <w:kinsoku w:val="0"/>
        <w:overflowPunct w:val="0"/>
        <w:ind w:left="118" w:right="112" w:firstLine="308"/>
        <w:jc w:val="both"/>
        <w:rPr>
          <w:lang w:val="tt-RU"/>
        </w:rPr>
      </w:pPr>
      <w:r w:rsidRPr="0079189C">
        <w:t>Ике бүлмәле һәм өч бүлмәле фатирларда кимендә ике бүлмә</w:t>
      </w:r>
      <w:r w:rsidRPr="0079189C">
        <w:rPr>
          <w:lang w:val="tt-RU"/>
        </w:rPr>
        <w:t>дә</w:t>
      </w:r>
      <w:r w:rsidRPr="0079189C">
        <w:t xml:space="preserve"> 0,5 сәгатькә инсоляция дәвамлылыгы кимергә мөмкин, һәм күп бүлмәле фатирларда (дүрт һәм аннан да күбрәк бүлмәле), анда кимендә өч бүлмә инсоляцияләнә, шулай ук шәһәрләрнең төп үсеш планнары белән билгеләнгән үзәк, тарихи зоналарында урнашкан торак төзелешен реконструкцияләгәндә д</w:t>
      </w:r>
      <w:r w:rsidRPr="0079189C">
        <w:rPr>
          <w:lang w:val="tt-RU"/>
        </w:rPr>
        <w:t>ә</w:t>
      </w:r>
      <w:r w:rsidRPr="0079189C">
        <w:t xml:space="preserve"> инсоляция кими</w:t>
      </w:r>
      <w:r w:rsidRPr="0079189C">
        <w:rPr>
          <w:lang w:val="tt-RU"/>
        </w:rPr>
        <w:t>.</w:t>
      </w:r>
    </w:p>
    <w:p w:rsidR="001478C0" w:rsidRPr="0079189C" w:rsidRDefault="001478C0" w:rsidP="001478C0">
      <w:pPr>
        <w:pStyle w:val="12"/>
        <w:keepLines/>
        <w:tabs>
          <w:tab w:val="left" w:pos="1690"/>
        </w:tabs>
        <w:kinsoku w:val="0"/>
        <w:overflowPunct w:val="0"/>
        <w:ind w:left="118" w:right="112" w:firstLine="308"/>
        <w:jc w:val="both"/>
        <w:rPr>
          <w:lang w:val="tt-RU"/>
        </w:rPr>
      </w:pPr>
      <w:r w:rsidRPr="0079189C">
        <w:rPr>
          <w:lang w:val="tt-RU"/>
        </w:rPr>
        <w:t>4.2.37. Ут чыдамлыгы дәрәҗәсенә һәм аларның конструктив янгын куркынычы классына бәйле рәвештә торак, иҗтимагый һәм административ биналар, сәнәгать оешмалары корылмалары һәм биналары арасындагы янгынга каршы ераклыкларны әлеге нормативларга карата 87 нче таблица һәм 10 нчы кушымтаның 2-6 таблицалары нигезендә кабул итәргә кирәк.</w:t>
      </w:r>
    </w:p>
    <w:p w:rsidR="001478C0" w:rsidRPr="0079189C" w:rsidRDefault="001478C0" w:rsidP="001478C0">
      <w:pPr>
        <w:pStyle w:val="12"/>
        <w:keepLines/>
        <w:tabs>
          <w:tab w:val="left" w:pos="1690"/>
        </w:tabs>
        <w:kinsoku w:val="0"/>
        <w:overflowPunct w:val="0"/>
        <w:ind w:left="118" w:right="112" w:firstLine="308"/>
        <w:jc w:val="both"/>
        <w:rPr>
          <w:lang w:val="tt-RU"/>
        </w:rPr>
      </w:pPr>
      <w:r w:rsidRPr="0079189C">
        <w:rPr>
          <w:lang w:val="tt-RU"/>
        </w:rPr>
        <w:t xml:space="preserve">4.2.38. Утар корылмалары районнарында ара булырга тиеш (СП 42.13330.2011): </w:t>
      </w:r>
    </w:p>
    <w:p w:rsidR="001478C0" w:rsidRPr="0079189C" w:rsidRDefault="001478C0" w:rsidP="001478C0">
      <w:pPr>
        <w:pStyle w:val="12"/>
        <w:keepLines/>
        <w:tabs>
          <w:tab w:val="left" w:pos="1690"/>
        </w:tabs>
        <w:kinsoku w:val="0"/>
        <w:overflowPunct w:val="0"/>
        <w:ind w:left="118" w:right="112" w:firstLine="308"/>
        <w:jc w:val="both"/>
        <w:rPr>
          <w:lang w:val="tt-RU"/>
        </w:rPr>
      </w:pPr>
      <w:r w:rsidRPr="0079189C">
        <w:rPr>
          <w:lang w:val="tt-RU"/>
        </w:rPr>
        <w:t>торак бина тәрәзәләреннән алып күрше участокта урнашкан хуҗалык корылмаларына кадәр - кимендә 10 метр;</w:t>
      </w:r>
    </w:p>
    <w:p w:rsidR="001478C0" w:rsidRPr="0079189C" w:rsidRDefault="001478C0" w:rsidP="001478C0">
      <w:pPr>
        <w:pStyle w:val="12"/>
        <w:keepLines/>
        <w:tabs>
          <w:tab w:val="left" w:pos="1690"/>
        </w:tabs>
        <w:kinsoku w:val="0"/>
        <w:overflowPunct w:val="0"/>
        <w:ind w:left="118" w:right="112" w:firstLine="308"/>
        <w:jc w:val="both"/>
        <w:rPr>
          <w:lang w:val="tt-RU"/>
        </w:rPr>
      </w:pPr>
      <w:r w:rsidRPr="0079189C">
        <w:rPr>
          <w:lang w:val="tt-RU"/>
        </w:rPr>
        <w:t xml:space="preserve">участокның чигеннән торак йорт стенасына кадәр - кимендә 3 метр; </w:t>
      </w:r>
    </w:p>
    <w:p w:rsidR="001478C0" w:rsidRPr="0079189C" w:rsidRDefault="001478C0" w:rsidP="001478C0">
      <w:pPr>
        <w:pStyle w:val="12"/>
        <w:keepLines/>
        <w:tabs>
          <w:tab w:val="left" w:pos="1690"/>
        </w:tabs>
        <w:kinsoku w:val="0"/>
        <w:overflowPunct w:val="0"/>
        <w:ind w:left="118" w:right="112" w:firstLine="308"/>
        <w:jc w:val="both"/>
        <w:rPr>
          <w:lang w:val="tt-RU"/>
        </w:rPr>
      </w:pPr>
      <w:r w:rsidRPr="0079189C">
        <w:rPr>
          <w:lang w:val="tt-RU"/>
        </w:rPr>
        <w:t>участок чикләреннән алып хуҗалык корылмаларына кадәр  кимендә 1 метр;</w:t>
      </w:r>
    </w:p>
    <w:p w:rsidR="001478C0" w:rsidRPr="0079189C" w:rsidRDefault="001478C0" w:rsidP="001478C0">
      <w:pPr>
        <w:pStyle w:val="a3"/>
        <w:keepLines/>
        <w:kinsoku w:val="0"/>
        <w:overflowPunct w:val="0"/>
        <w:ind w:right="123" w:firstLine="308"/>
        <w:jc w:val="both"/>
        <w:rPr>
          <w:sz w:val="24"/>
          <w:szCs w:val="24"/>
          <w:lang w:val="tt-RU"/>
        </w:rPr>
      </w:pPr>
      <w:r w:rsidRPr="0079189C">
        <w:rPr>
          <w:sz w:val="24"/>
          <w:szCs w:val="24"/>
          <w:lang w:val="tt-RU"/>
        </w:rPr>
        <w:t>үзәкләштерелгән канализация булмаганда бәдрәфтән күрше йорт диварларына кадәр ара - 12 метрдан да ким түгел;</w:t>
      </w:r>
    </w:p>
    <w:p w:rsidR="001478C0" w:rsidRPr="0079189C" w:rsidRDefault="001478C0" w:rsidP="001478C0">
      <w:pPr>
        <w:pStyle w:val="a3"/>
        <w:keepLines/>
        <w:kinsoku w:val="0"/>
        <w:overflowPunct w:val="0"/>
        <w:ind w:right="123" w:firstLine="308"/>
        <w:jc w:val="both"/>
        <w:rPr>
          <w:sz w:val="24"/>
          <w:szCs w:val="24"/>
          <w:lang w:val="tt-RU"/>
        </w:rPr>
      </w:pPr>
      <w:r w:rsidRPr="0079189C">
        <w:rPr>
          <w:sz w:val="24"/>
          <w:szCs w:val="24"/>
          <w:lang w:val="tt-RU"/>
        </w:rPr>
        <w:t>үзәкләштерелгән канализация булмаганда бәдрәфтән су белән тәэмин итү чыганагына (кое) кадәр ара 25 метрдан да ким түгел.</w:t>
      </w:r>
    </w:p>
    <w:p w:rsidR="001478C0" w:rsidRPr="0079189C" w:rsidRDefault="001478C0" w:rsidP="001478C0">
      <w:pPr>
        <w:pStyle w:val="a3"/>
        <w:keepLines/>
        <w:kinsoku w:val="0"/>
        <w:overflowPunct w:val="0"/>
        <w:ind w:right="123" w:firstLine="308"/>
        <w:jc w:val="both"/>
        <w:rPr>
          <w:sz w:val="24"/>
          <w:szCs w:val="24"/>
          <w:lang w:val="tt-RU"/>
        </w:rPr>
      </w:pPr>
      <w:r w:rsidRPr="0079189C">
        <w:rPr>
          <w:sz w:val="24"/>
          <w:szCs w:val="24"/>
          <w:lang w:val="tt-RU"/>
        </w:rPr>
        <w:t>4.2.39. Хуҗалык сараен, гаражны, мунча, теплицаны, «фатирдагы торак йортлар» СНиП таләпләрен үтәп, 31-02-2001 нче номерлы йортлар, санитар һәм янгынга каршы нормаларны үтәү, шулай ук хуҗаларның үзара ризалыгы буенча күрше участокларда хуҗалык корылмаларын блоклау рөхсәт ителә (СП 42.13330.2011).</w:t>
      </w:r>
    </w:p>
    <w:p w:rsidR="001478C0" w:rsidRPr="0079189C" w:rsidRDefault="001478C0" w:rsidP="001478C0">
      <w:pPr>
        <w:pStyle w:val="a3"/>
        <w:keepLines/>
        <w:kinsoku w:val="0"/>
        <w:overflowPunct w:val="0"/>
        <w:ind w:right="123" w:firstLine="308"/>
        <w:jc w:val="both"/>
        <w:rPr>
          <w:sz w:val="24"/>
          <w:szCs w:val="24"/>
          <w:lang w:val="tt-RU"/>
        </w:rPr>
      </w:pPr>
      <w:r w:rsidRPr="0079189C">
        <w:rPr>
          <w:sz w:val="24"/>
          <w:szCs w:val="24"/>
          <w:lang w:val="tt-RU"/>
        </w:rPr>
        <w:t>Искәрмә. Торак пункт чикләре чикләрендә урнашкан шәхси төзелеш участоклары территориясендә йорт хайваннары өчен биналар төзү җирле үзидарә органнары карары буенча, санитар-эпидемиологик күзәтчелек органнары белән килештергәндә рөхсәт ителә.</w:t>
      </w:r>
    </w:p>
    <w:p w:rsidR="001478C0" w:rsidRPr="0079189C" w:rsidRDefault="001478C0" w:rsidP="001478C0">
      <w:pPr>
        <w:pStyle w:val="a3"/>
        <w:keepLines/>
        <w:kinsoku w:val="0"/>
        <w:overflowPunct w:val="0"/>
        <w:ind w:right="123" w:firstLine="308"/>
        <w:jc w:val="both"/>
        <w:rPr>
          <w:sz w:val="24"/>
          <w:szCs w:val="24"/>
          <w:lang w:val="tt-RU"/>
        </w:rPr>
      </w:pPr>
      <w:r w:rsidRPr="0079189C">
        <w:rPr>
          <w:sz w:val="24"/>
          <w:szCs w:val="24"/>
          <w:lang w:val="tt-RU"/>
        </w:rPr>
        <w:t>4.2.40. Торак зоналарның яшелләндерелгән территорияләре торак төркемнәр, микрорайоннар, торак районнарны яшелләндерүнең бердәм системасы рәвешендә формалаштырыла. Яшелләндерү системасы җәяүлеләр һәм транспорт коммуникацияләре буенда яшел үсентеләр (газоннар, гади агач һәм куаклар утырту), торак төзелеше участокларыннан читтә яшелләндерелгән мәйданчыклар (спорт, спорт-уен, этләрне урамда йөртү һ.б.), гомуми кулланылыштагы яшелләндерү объектлары (скверлар, бульварлар, микрорайон бакчалары).</w:t>
      </w:r>
    </w:p>
    <w:p w:rsidR="001478C0" w:rsidRPr="0079189C" w:rsidRDefault="001478C0" w:rsidP="001478C0">
      <w:pPr>
        <w:pStyle w:val="a3"/>
        <w:keepLines/>
        <w:kinsoku w:val="0"/>
        <w:overflowPunct w:val="0"/>
        <w:ind w:right="123" w:firstLine="308"/>
        <w:jc w:val="both"/>
        <w:rPr>
          <w:sz w:val="24"/>
          <w:szCs w:val="24"/>
          <w:lang w:val="tt-RU"/>
        </w:rPr>
      </w:pPr>
      <w:r w:rsidRPr="0079189C">
        <w:rPr>
          <w:sz w:val="24"/>
          <w:szCs w:val="24"/>
          <w:lang w:val="tt-RU"/>
        </w:rPr>
        <w:lastRenderedPageBreak/>
        <w:t>Торак район төзелеше кысаларында төрле билгеләнештәге яшелләндерелгән территорияләрнең чагыштырма авырлыгы (төзелеш территориясен яшелләндерү дәрәҗәсе) 25 проценттан да ким булмаска тиеш (микрорайон территориясенең гомуми мәйданын да кертеп). Торак районда гомуми файдаланудагы яшелләндерелгән территорияләрнең мәйданы 6 кв.метрдан да ким булмаска тиеш.</w:t>
      </w:r>
    </w:p>
    <w:p w:rsidR="001478C0" w:rsidRPr="0079189C" w:rsidRDefault="001478C0" w:rsidP="001478C0">
      <w:pPr>
        <w:pStyle w:val="a3"/>
        <w:keepLines/>
        <w:kinsoku w:val="0"/>
        <w:overflowPunct w:val="0"/>
        <w:ind w:right="123" w:firstLine="308"/>
        <w:jc w:val="both"/>
        <w:rPr>
          <w:sz w:val="24"/>
          <w:szCs w:val="24"/>
          <w:lang w:val="tt-RU"/>
        </w:rPr>
      </w:pPr>
      <w:r w:rsidRPr="0079189C">
        <w:rPr>
          <w:sz w:val="24"/>
          <w:szCs w:val="24"/>
          <w:lang w:val="tt-RU"/>
        </w:rPr>
        <w:t>Күпфатирлы торак зонаның (микрорайон) яшелләндерелгән территориясенең мәйданы (гомуми белем бирү һәм мәктәпкәчә белем бирү оешмаларының участокларын исәпкә алмыйча) квартал территориясенең кимендә 25 процентын тәшкил итәргә тиеш. Яшелләндерелгән территориянең аерым участоклары мәйданына ял итү, балалар уеннары өчен мәйданчыклар, җәяүлеләр юллары кертелә, әгәр алар участокның гомуми мәйданының 30 проценттан да артмаганын били.</w:t>
      </w:r>
    </w:p>
    <w:p w:rsidR="001478C0" w:rsidRPr="0079189C" w:rsidRDefault="001478C0" w:rsidP="001478C0">
      <w:pPr>
        <w:pStyle w:val="a3"/>
        <w:keepLines/>
        <w:kinsoku w:val="0"/>
        <w:overflowPunct w:val="0"/>
        <w:ind w:right="123" w:firstLine="308"/>
        <w:jc w:val="both"/>
        <w:rPr>
          <w:sz w:val="24"/>
          <w:szCs w:val="24"/>
        </w:rPr>
      </w:pPr>
      <w:r w:rsidRPr="0079189C">
        <w:rPr>
          <w:sz w:val="24"/>
          <w:szCs w:val="24"/>
          <w:lang w:val="tt-RU"/>
        </w:rPr>
        <w:t xml:space="preserve">Гомуми белем бирү оешмасы территориясен яшелләндерү аның территориясенең кимендә 50 процентын тәшкил итә. Мәктәпкәчә белем бирү оешмалары территорияләрен яшелләндерү территориясенең кимендә 50 процентын тәшкил итәргә тиеш. </w:t>
      </w:r>
      <w:r w:rsidRPr="0079189C">
        <w:rPr>
          <w:sz w:val="24"/>
          <w:szCs w:val="24"/>
        </w:rPr>
        <w:t>Агачлар 15 метрдан да ким булмаган арада, ә куаклар оешма бинасыннан 5 метрдан да ким булмаган санда утырта. Гомуми белем бирү һәм мәктәпкәчә белем бирү оешмалары территорияләрен урман һәм бакча массивлары белән чиктә урнаштырганда яшелләндерү мәйданын 10 процентка киметергә рөхсәт ителә.</w:t>
      </w:r>
    </w:p>
    <w:p w:rsidR="001478C0" w:rsidRPr="0079189C" w:rsidRDefault="001478C0" w:rsidP="001478C0">
      <w:pPr>
        <w:pStyle w:val="a3"/>
        <w:keepLines/>
        <w:kinsoku w:val="0"/>
        <w:overflowPunct w:val="0"/>
        <w:ind w:right="123" w:firstLine="308"/>
        <w:jc w:val="both"/>
        <w:rPr>
          <w:sz w:val="24"/>
          <w:szCs w:val="24"/>
        </w:rPr>
      </w:pPr>
      <w:r w:rsidRPr="0079189C">
        <w:rPr>
          <w:sz w:val="24"/>
          <w:szCs w:val="24"/>
        </w:rPr>
        <w:t>1 гектар яшелләндерелә торган мәйданга агач һәм куаклар утырту нормалары торак зоналарда 9 нчы таблицада китерелгән (Россия Федерациясе шәһәрләрендә яшел үсентеләрне булдыру, саклау һәм карап тоту кагыйдәләре).</w:t>
      </w:r>
    </w:p>
    <w:p w:rsidR="001478C0" w:rsidRPr="0079189C" w:rsidRDefault="001478C0" w:rsidP="001478C0">
      <w:pPr>
        <w:pStyle w:val="a3"/>
        <w:keepLines/>
        <w:kinsoku w:val="0"/>
        <w:overflowPunct w:val="0"/>
        <w:ind w:right="123" w:firstLine="308"/>
        <w:jc w:val="both"/>
        <w:rPr>
          <w:sz w:val="24"/>
          <w:szCs w:val="24"/>
        </w:rPr>
      </w:pPr>
    </w:p>
    <w:p w:rsidR="001478C0" w:rsidRPr="0079189C" w:rsidRDefault="001478C0" w:rsidP="001478C0">
      <w:pPr>
        <w:pStyle w:val="a3"/>
        <w:keepLines/>
        <w:kinsoku w:val="0"/>
        <w:overflowPunct w:val="0"/>
        <w:ind w:right="794" w:firstLine="308"/>
        <w:jc w:val="both"/>
        <w:rPr>
          <w:sz w:val="24"/>
          <w:szCs w:val="24"/>
        </w:rPr>
      </w:pPr>
      <w:r w:rsidRPr="0079189C">
        <w:rPr>
          <w:sz w:val="24"/>
          <w:szCs w:val="24"/>
        </w:rPr>
        <w:t>9</w:t>
      </w:r>
      <w:r w:rsidRPr="0079189C">
        <w:rPr>
          <w:sz w:val="24"/>
          <w:szCs w:val="24"/>
          <w:lang w:val="tt-RU"/>
        </w:rPr>
        <w:t xml:space="preserve"> нчы табли</w:t>
      </w:r>
      <w:r w:rsidRPr="0079189C">
        <w:rPr>
          <w:sz w:val="24"/>
          <w:szCs w:val="24"/>
        </w:rPr>
        <w:t>ца</w:t>
      </w:r>
    </w:p>
    <w:p w:rsidR="001478C0" w:rsidRPr="0079189C" w:rsidRDefault="001478C0" w:rsidP="001478C0">
      <w:pPr>
        <w:pStyle w:val="11"/>
        <w:keepLines/>
        <w:kinsoku w:val="0"/>
        <w:overflowPunct w:val="0"/>
        <w:ind w:left="118" w:right="153" w:firstLine="308"/>
        <w:jc w:val="both"/>
        <w:rPr>
          <w:sz w:val="24"/>
          <w:szCs w:val="24"/>
        </w:rPr>
      </w:pPr>
      <w:r w:rsidRPr="0079189C">
        <w:rPr>
          <w:sz w:val="24"/>
          <w:szCs w:val="24"/>
        </w:rPr>
        <w:t>Торак зоналарында агач һәм куаклар утырту нормалары</w:t>
      </w:r>
    </w:p>
    <w:p w:rsidR="001478C0" w:rsidRPr="0079189C" w:rsidRDefault="001478C0" w:rsidP="001478C0">
      <w:pPr>
        <w:pStyle w:val="a3"/>
        <w:keepLines/>
        <w:kinsoku w:val="0"/>
        <w:overflowPunct w:val="0"/>
        <w:ind w:firstLine="308"/>
        <w:jc w:val="both"/>
        <w:rPr>
          <w:b/>
          <w:bCs/>
          <w:sz w:val="24"/>
          <w:szCs w:val="24"/>
        </w:rPr>
      </w:pPr>
    </w:p>
    <w:tbl>
      <w:tblPr>
        <w:tblW w:w="0" w:type="auto"/>
        <w:tblInd w:w="109" w:type="dxa"/>
        <w:tblLayout w:type="fixed"/>
        <w:tblCellMar>
          <w:left w:w="0" w:type="dxa"/>
          <w:right w:w="0" w:type="dxa"/>
        </w:tblCellMar>
        <w:tblLook w:val="0000" w:firstRow="0" w:lastRow="0" w:firstColumn="0" w:lastColumn="0" w:noHBand="0" w:noVBand="0"/>
      </w:tblPr>
      <w:tblGrid>
        <w:gridCol w:w="4671"/>
        <w:gridCol w:w="2646"/>
        <w:gridCol w:w="3121"/>
      </w:tblGrid>
      <w:tr w:rsidR="001478C0" w:rsidRPr="0079189C" w:rsidTr="003B315F">
        <w:trPr>
          <w:trHeight w:hRule="exact" w:val="576"/>
        </w:trPr>
        <w:tc>
          <w:tcPr>
            <w:tcW w:w="467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
                <w:bCs/>
                <w:sz w:val="24"/>
                <w:szCs w:val="24"/>
              </w:rPr>
            </w:pPr>
            <w:r w:rsidRPr="0079189C">
              <w:rPr>
                <w:b/>
                <w:bCs/>
                <w:sz w:val="24"/>
                <w:szCs w:val="24"/>
              </w:rPr>
              <w:t>Яшелләндерелгән территория</w:t>
            </w:r>
          </w:p>
        </w:tc>
        <w:tc>
          <w:tcPr>
            <w:tcW w:w="264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
                <w:bCs/>
                <w:sz w:val="24"/>
                <w:szCs w:val="24"/>
              </w:rPr>
            </w:pPr>
            <w:r w:rsidRPr="0079189C">
              <w:rPr>
                <w:b/>
                <w:bCs/>
                <w:sz w:val="24"/>
                <w:szCs w:val="24"/>
              </w:rPr>
              <w:t>1 гектар мәйданга                     агачлар саны</w:t>
            </w:r>
          </w:p>
        </w:tc>
        <w:tc>
          <w:tcPr>
            <w:tcW w:w="312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
                <w:bCs/>
                <w:sz w:val="24"/>
                <w:szCs w:val="24"/>
              </w:rPr>
            </w:pPr>
            <w:r w:rsidRPr="0079189C">
              <w:rPr>
                <w:b/>
                <w:bCs/>
                <w:sz w:val="24"/>
                <w:szCs w:val="24"/>
              </w:rPr>
              <w:t>1 гектар мәйданга куаклар саны</w:t>
            </w:r>
          </w:p>
        </w:tc>
      </w:tr>
      <w:tr w:rsidR="001478C0" w:rsidRPr="0079189C" w:rsidTr="003B315F">
        <w:trPr>
          <w:trHeight w:hRule="exact" w:val="293"/>
        </w:trPr>
        <w:tc>
          <w:tcPr>
            <w:tcW w:w="467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Cs/>
                <w:sz w:val="24"/>
                <w:szCs w:val="24"/>
              </w:rPr>
            </w:pPr>
            <w:r w:rsidRPr="0079189C">
              <w:rPr>
                <w:bCs/>
                <w:sz w:val="24"/>
                <w:szCs w:val="24"/>
              </w:rPr>
              <w:t>Торак районнар һәм микрорайоннар бакчалары</w:t>
            </w:r>
          </w:p>
        </w:tc>
        <w:tc>
          <w:tcPr>
            <w:tcW w:w="264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Cs/>
                <w:sz w:val="24"/>
                <w:szCs w:val="24"/>
              </w:rPr>
            </w:pPr>
            <w:r w:rsidRPr="0079189C">
              <w:rPr>
                <w:bCs/>
                <w:sz w:val="24"/>
                <w:szCs w:val="24"/>
              </w:rPr>
              <w:t>180 - 200</w:t>
            </w:r>
          </w:p>
        </w:tc>
        <w:tc>
          <w:tcPr>
            <w:tcW w:w="312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Cs/>
                <w:sz w:val="24"/>
                <w:szCs w:val="24"/>
              </w:rPr>
            </w:pPr>
            <w:r w:rsidRPr="0079189C">
              <w:rPr>
                <w:bCs/>
                <w:sz w:val="24"/>
                <w:szCs w:val="24"/>
              </w:rPr>
              <w:t>1440 - 1600</w:t>
            </w:r>
          </w:p>
        </w:tc>
      </w:tr>
      <w:tr w:rsidR="001478C0" w:rsidRPr="0079189C" w:rsidTr="003B315F">
        <w:trPr>
          <w:trHeight w:hRule="exact" w:val="298"/>
        </w:trPr>
        <w:tc>
          <w:tcPr>
            <w:tcW w:w="467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Cs/>
                <w:sz w:val="24"/>
                <w:szCs w:val="24"/>
              </w:rPr>
            </w:pPr>
            <w:r w:rsidRPr="0079189C">
              <w:rPr>
                <w:bCs/>
                <w:sz w:val="24"/>
                <w:szCs w:val="24"/>
              </w:rPr>
              <w:t>Торак территорияләре</w:t>
            </w:r>
          </w:p>
        </w:tc>
        <w:tc>
          <w:tcPr>
            <w:tcW w:w="264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Cs/>
                <w:sz w:val="24"/>
                <w:szCs w:val="24"/>
              </w:rPr>
            </w:pPr>
            <w:r w:rsidRPr="0079189C">
              <w:rPr>
                <w:bCs/>
                <w:sz w:val="24"/>
                <w:szCs w:val="24"/>
              </w:rPr>
              <w:t>150 - 170</w:t>
            </w:r>
          </w:p>
        </w:tc>
        <w:tc>
          <w:tcPr>
            <w:tcW w:w="312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Cs/>
                <w:sz w:val="24"/>
                <w:szCs w:val="24"/>
              </w:rPr>
            </w:pPr>
            <w:r w:rsidRPr="0079189C">
              <w:rPr>
                <w:bCs/>
                <w:sz w:val="24"/>
                <w:szCs w:val="24"/>
              </w:rPr>
              <w:t>750 - 850</w:t>
            </w:r>
          </w:p>
        </w:tc>
      </w:tr>
      <w:tr w:rsidR="001478C0" w:rsidRPr="0079189C" w:rsidTr="003B315F">
        <w:trPr>
          <w:trHeight w:hRule="exact" w:val="293"/>
        </w:trPr>
        <w:tc>
          <w:tcPr>
            <w:tcW w:w="467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Cs/>
                <w:sz w:val="24"/>
                <w:szCs w:val="24"/>
              </w:rPr>
            </w:pPr>
            <w:r w:rsidRPr="0079189C">
              <w:rPr>
                <w:bCs/>
                <w:sz w:val="24"/>
                <w:szCs w:val="24"/>
              </w:rPr>
              <w:t xml:space="preserve"> Балалар бакчалары участоклары</w:t>
            </w:r>
          </w:p>
        </w:tc>
        <w:tc>
          <w:tcPr>
            <w:tcW w:w="264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Cs/>
                <w:sz w:val="24"/>
                <w:szCs w:val="24"/>
              </w:rPr>
            </w:pPr>
            <w:r w:rsidRPr="0079189C">
              <w:rPr>
                <w:bCs/>
                <w:sz w:val="24"/>
                <w:szCs w:val="24"/>
              </w:rPr>
              <w:t>180 - 220</w:t>
            </w:r>
          </w:p>
        </w:tc>
        <w:tc>
          <w:tcPr>
            <w:tcW w:w="312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Cs/>
                <w:sz w:val="24"/>
                <w:szCs w:val="24"/>
              </w:rPr>
            </w:pPr>
            <w:r w:rsidRPr="0079189C">
              <w:rPr>
                <w:bCs/>
                <w:sz w:val="24"/>
                <w:szCs w:val="24"/>
              </w:rPr>
              <w:t>1440 - 1760</w:t>
            </w:r>
          </w:p>
        </w:tc>
      </w:tr>
      <w:tr w:rsidR="001478C0" w:rsidRPr="0079189C" w:rsidTr="003B315F">
        <w:trPr>
          <w:trHeight w:hRule="exact" w:val="310"/>
        </w:trPr>
        <w:tc>
          <w:tcPr>
            <w:tcW w:w="467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Cs/>
                <w:sz w:val="24"/>
                <w:szCs w:val="24"/>
              </w:rPr>
            </w:pPr>
            <w:r w:rsidRPr="0079189C">
              <w:rPr>
                <w:bCs/>
                <w:sz w:val="24"/>
                <w:szCs w:val="24"/>
              </w:rPr>
              <w:t xml:space="preserve">  Мәктәп участоклары</w:t>
            </w:r>
          </w:p>
        </w:tc>
        <w:tc>
          <w:tcPr>
            <w:tcW w:w="264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Cs/>
                <w:sz w:val="24"/>
                <w:szCs w:val="24"/>
              </w:rPr>
            </w:pPr>
            <w:r w:rsidRPr="0079189C">
              <w:rPr>
                <w:bCs/>
                <w:sz w:val="24"/>
                <w:szCs w:val="24"/>
              </w:rPr>
              <w:t>100 - 120</w:t>
            </w:r>
          </w:p>
        </w:tc>
        <w:tc>
          <w:tcPr>
            <w:tcW w:w="312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a3"/>
              <w:ind w:firstLine="308"/>
              <w:jc w:val="both"/>
              <w:rPr>
                <w:bCs/>
                <w:sz w:val="24"/>
                <w:szCs w:val="24"/>
              </w:rPr>
            </w:pPr>
            <w:r w:rsidRPr="0079189C">
              <w:rPr>
                <w:bCs/>
                <w:sz w:val="24"/>
                <w:szCs w:val="24"/>
              </w:rPr>
              <w:t>1000 - 1200</w:t>
            </w:r>
          </w:p>
        </w:tc>
      </w:tr>
    </w:tbl>
    <w:p w:rsidR="001478C0" w:rsidRPr="0079189C" w:rsidRDefault="001478C0" w:rsidP="001478C0">
      <w:pPr>
        <w:pStyle w:val="a3"/>
        <w:keepLines/>
        <w:kinsoku w:val="0"/>
        <w:overflowPunct w:val="0"/>
        <w:ind w:firstLine="308"/>
        <w:jc w:val="both"/>
        <w:rPr>
          <w:b/>
          <w:bCs/>
          <w:sz w:val="24"/>
          <w:szCs w:val="24"/>
        </w:rPr>
      </w:pP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 xml:space="preserve">Торак биналарның йорт яны территориясен яшелләндергәндә торак йортларның стеналарыннан алып иң кечкенә диаметрлы агач кәүсәләренең күчәренә кадәр кимендә 5 метр ара булырга тиеш. Зур агачлар өчен ара 5 метрдан артык, куаклыклар өчен - 1,5 метр булырга тиеш. Куаклыкларның биеклеге беренче каттагы тәрәзә уемының аскы ягыннан артмаска тиеш (СанПиН 2.1.2.2645-10). </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Торак төзелеше участогының проектлана торган чиге белән якындагы урман массивы арасындагы араны 2008 елның 22 июлендәге 123-ФЗ номерлы “Янгын куркынычсызлыгы таләпләре турындагы техник регламент” таләпләре нигезендә кимендә 50 метр, ә бер үк вакытта ике катлы индивидуаль төзелеш алып барганда кимендә 15 метр кабул итәргә кирәк.</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 xml:space="preserve"> 4.2.42. Азкатлы төзелеш зонасында киртәләр (коймалар) катгый рәвештә кызыл сызыклар буенча һәм җир бүлеп бирүнең чиге (җир </w:t>
      </w:r>
      <w:r w:rsidRPr="0079189C">
        <w:rPr>
          <w:sz w:val="24"/>
          <w:szCs w:val="24"/>
          <w:lang w:val="tt-RU"/>
        </w:rPr>
        <w:t xml:space="preserve">участокларының </w:t>
      </w:r>
      <w:r w:rsidRPr="0079189C">
        <w:rPr>
          <w:sz w:val="24"/>
          <w:szCs w:val="24"/>
        </w:rPr>
        <w:t>ызан чикләре) буенча куелырга тиеш.</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 xml:space="preserve"> Йортларның биеклеге (койма) җирлекнең җирдән файдалану һәм төзелешләр кагыйдәләре, тарихи барлыкка килгән төзелешләрне, мәдәни мирас объектларын һәм территориаль зоналар төрләрен саклау таләпләрен исәпкә алып регламентлаштырыла. </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 xml:space="preserve">Янгынга каршы техника һәм хезмәт транспорты йөрүне тәэмин итү максатларында бирелә торган җир </w:t>
      </w:r>
      <w:r w:rsidRPr="0079189C">
        <w:rPr>
          <w:sz w:val="24"/>
          <w:szCs w:val="24"/>
          <w:lang w:val="tt-RU"/>
        </w:rPr>
        <w:t xml:space="preserve">участоклары </w:t>
      </w:r>
      <w:r w:rsidRPr="0079189C">
        <w:rPr>
          <w:sz w:val="24"/>
          <w:szCs w:val="24"/>
        </w:rPr>
        <w:t>һәм аларның коймалары чикләре урман массивлары (</w:t>
      </w:r>
      <w:r w:rsidRPr="0079189C">
        <w:rPr>
          <w:sz w:val="24"/>
          <w:szCs w:val="24"/>
          <w:lang w:val="tt-RU"/>
        </w:rPr>
        <w:t>үсентеләр</w:t>
      </w:r>
      <w:r w:rsidRPr="0079189C">
        <w:rPr>
          <w:sz w:val="24"/>
          <w:szCs w:val="24"/>
        </w:rPr>
        <w:t>) чикләреннән кимендә 5 метр ераклыкта урнашырга тиеш.</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 xml:space="preserve"> Коймалар һәм башка файдаланыла торган киртәләрнең тышкы тор</w:t>
      </w:r>
      <w:r w:rsidRPr="0079189C">
        <w:rPr>
          <w:sz w:val="24"/>
          <w:szCs w:val="24"/>
          <w:lang w:val="tt-RU"/>
        </w:rPr>
        <w:t>ы</w:t>
      </w:r>
      <w:r w:rsidRPr="0079189C">
        <w:rPr>
          <w:sz w:val="24"/>
          <w:szCs w:val="24"/>
        </w:rPr>
        <w:t xml:space="preserve">шы </w:t>
      </w:r>
      <w:r w:rsidRPr="0079189C">
        <w:rPr>
          <w:sz w:val="24"/>
          <w:szCs w:val="24"/>
          <w:lang w:val="tt-RU"/>
        </w:rPr>
        <w:t xml:space="preserve">яхшы </w:t>
      </w:r>
      <w:r w:rsidRPr="0079189C">
        <w:rPr>
          <w:sz w:val="24"/>
          <w:szCs w:val="24"/>
        </w:rPr>
        <w:t>булырга тиеш: кирәк булганда буялган, пычрактан чистартылган,</w:t>
      </w:r>
      <w:r w:rsidRPr="0079189C">
        <w:rPr>
          <w:sz w:val="24"/>
          <w:szCs w:val="24"/>
          <w:lang w:val="tt-RU"/>
        </w:rPr>
        <w:t xml:space="preserve"> </w:t>
      </w:r>
      <w:r w:rsidRPr="0079189C">
        <w:rPr>
          <w:sz w:val="24"/>
          <w:szCs w:val="24"/>
        </w:rPr>
        <w:t>уелган урыннары, зарарланган участоклары, вертикальдән тайпылышлары, ябыштырылган әйберләр, белдерүләр һәм язулар булырга тиеш</w:t>
      </w:r>
      <w:r w:rsidRPr="0079189C">
        <w:rPr>
          <w:sz w:val="24"/>
          <w:szCs w:val="24"/>
          <w:lang w:val="tt-RU"/>
        </w:rPr>
        <w:t xml:space="preserve"> түгел</w:t>
      </w:r>
      <w:r w:rsidRPr="0079189C">
        <w:rPr>
          <w:sz w:val="24"/>
          <w:szCs w:val="24"/>
        </w:rPr>
        <w:t xml:space="preserve">. </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lastRenderedPageBreak/>
        <w:t xml:space="preserve">Койма буенда чүп-чар җыю, төзелеш яки башка материалларны озак вакытка җыеп кую рөхсәт ителми. </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 xml:space="preserve">Урам ягы коймаларын буяуның төсләр чишелеше районның архитектура һәм шәһәр төзелеше органнары белән килешенгән булырга тиеш. </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 xml:space="preserve">Торак йортларда торак белән тәэмин ителгән торак булмаган объектларны урнаштыру шартлары СП 31-107-2004 </w:t>
      </w:r>
      <w:r w:rsidRPr="0079189C">
        <w:rPr>
          <w:sz w:val="24"/>
          <w:szCs w:val="24"/>
          <w:lang w:val="tt-RU"/>
        </w:rPr>
        <w:t>“</w:t>
      </w:r>
      <w:r w:rsidRPr="0079189C">
        <w:rPr>
          <w:sz w:val="24"/>
          <w:szCs w:val="24"/>
        </w:rPr>
        <w:t>Күпфатирлы торак биналарның архитектура-планлаштыру карарлары</w:t>
      </w:r>
      <w:r w:rsidRPr="0079189C">
        <w:rPr>
          <w:sz w:val="24"/>
          <w:szCs w:val="24"/>
          <w:lang w:val="tt-RU"/>
        </w:rPr>
        <w:t>”</w:t>
      </w:r>
      <w:r w:rsidRPr="0079189C">
        <w:rPr>
          <w:sz w:val="24"/>
          <w:szCs w:val="24"/>
        </w:rPr>
        <w:t xml:space="preserve">, СанПиН 2.4.1.3049-13 </w:t>
      </w:r>
      <w:r w:rsidRPr="0079189C">
        <w:rPr>
          <w:sz w:val="24"/>
          <w:szCs w:val="24"/>
          <w:lang w:val="tt-RU"/>
        </w:rPr>
        <w:t>“</w:t>
      </w:r>
      <w:r w:rsidRPr="0079189C">
        <w:rPr>
          <w:sz w:val="24"/>
          <w:szCs w:val="24"/>
        </w:rPr>
        <w:t>Мәктәпкәчә мәгариф оешмаларының эш режимын төзүгә, эчтәлегенә һәм оештыруга санитар-эпидемиологик таләпләр</w:t>
      </w:r>
      <w:r w:rsidRPr="0079189C">
        <w:rPr>
          <w:sz w:val="24"/>
          <w:szCs w:val="24"/>
          <w:lang w:val="tt-RU"/>
        </w:rPr>
        <w:t>”</w:t>
      </w:r>
      <w:r w:rsidRPr="0079189C">
        <w:rPr>
          <w:sz w:val="24"/>
          <w:szCs w:val="24"/>
        </w:rPr>
        <w:t xml:space="preserve">, СП 42.13330.2011, СНиП 2.07.01-89 </w:t>
      </w:r>
      <w:r w:rsidRPr="0079189C">
        <w:rPr>
          <w:sz w:val="24"/>
          <w:szCs w:val="24"/>
          <w:lang w:val="tt-RU"/>
        </w:rPr>
        <w:t>“</w:t>
      </w:r>
      <w:r w:rsidRPr="0079189C">
        <w:rPr>
          <w:sz w:val="24"/>
          <w:szCs w:val="24"/>
        </w:rPr>
        <w:t>Шәһәр төзелеше. Шәһәр һәм авыл җирлекләрен планлаштыру һәм төзү</w:t>
      </w:r>
      <w:r w:rsidRPr="0079189C">
        <w:rPr>
          <w:sz w:val="24"/>
          <w:szCs w:val="24"/>
          <w:lang w:val="tt-RU"/>
        </w:rPr>
        <w:t>”</w:t>
      </w:r>
      <w:r w:rsidRPr="0079189C">
        <w:rPr>
          <w:sz w:val="24"/>
          <w:szCs w:val="24"/>
        </w:rPr>
        <w:t>.</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Төзелеп төзелгән торак булмаган объектларны урнаштыру «Янгын куркынычсызлыгы таләпләре турында техник регламент» 2008 елның 22 июлендәге 123-Ф3 номерлы Федераль закон, СНиП 21-01-97*, СНиП 31-01-2003, СНиП 31-06-2009, СНиП 21-02-99, ПБ 01-03 таләпләре нигезендә янгын куркынычсызлыгы нормаларын үтәү шартлары белән рөхсәт ителә.</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4.2.43. Типологик төркемнәр һәм</w:t>
      </w:r>
      <w:r w:rsidRPr="0079189C">
        <w:rPr>
          <w:sz w:val="24"/>
          <w:szCs w:val="24"/>
          <w:lang w:val="tt-RU"/>
        </w:rPr>
        <w:t xml:space="preserve">  </w:t>
      </w:r>
      <w:r w:rsidRPr="0079189C">
        <w:rPr>
          <w:sz w:val="24"/>
          <w:szCs w:val="24"/>
        </w:rPr>
        <w:t xml:space="preserve"> </w:t>
      </w:r>
      <w:r w:rsidRPr="0079189C">
        <w:rPr>
          <w:sz w:val="24"/>
          <w:szCs w:val="24"/>
          <w:lang w:val="tt-RU"/>
        </w:rPr>
        <w:t xml:space="preserve">тәгъдим ителә торган номенклатура </w:t>
      </w:r>
      <w:r w:rsidRPr="0079189C">
        <w:rPr>
          <w:sz w:val="24"/>
          <w:szCs w:val="24"/>
        </w:rPr>
        <w:t>күпфатирлы торак йортларга (блокланган) предприятиеләрдән һәм җәмәгать билгеләнешендәге учреждениеләрдән тыш, әлеге нормативларга 4 нче кушымтаның 6 нчы таблицасында бирелде (СП 31-107-2004).</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4.2.44. Урам-юл челтәре, җәмәгать пассажир транспорты челтәре, җәяүлеләр өчен чыгу юллары озынлыгы, торак зонаны планлаштырганда һәм төзегәндә җәяүлеләр хәрәкәте һәм инженерлык белән тәэмин итү «Транспорт һәм инженерлык инфраструктурасы зоналары» (4.6), «Транспорт инфраструктурасы» (5.3) һәм «Инженерлык инфраструктурасы» (5.4) бүлекләре таләпләре нигезендә әлеге нормативларны проектлаштырырга кирәк.</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4.2.45. Торак төзелеше кварталлары территориясенә һәм квартал эчендәге машина юлларына керүләрне проектлау СНиП 2.07.01*.</w:t>
      </w:r>
    </w:p>
    <w:p w:rsidR="001478C0" w:rsidRPr="0079189C" w:rsidRDefault="001478C0" w:rsidP="001478C0">
      <w:pPr>
        <w:pStyle w:val="a3"/>
        <w:keepLines/>
        <w:kinsoku w:val="0"/>
        <w:overflowPunct w:val="0"/>
        <w:ind w:right="213" w:firstLine="308"/>
        <w:jc w:val="both"/>
        <w:rPr>
          <w:sz w:val="24"/>
          <w:szCs w:val="24"/>
        </w:rPr>
      </w:pPr>
      <w:r w:rsidRPr="0079189C">
        <w:rPr>
          <w:sz w:val="24"/>
          <w:szCs w:val="24"/>
        </w:rPr>
        <w:t>4.2.58 Авыл җирлекләрендә торак йортларның тәрәзәләреннән алып терлек һәм кош-корт блокларына кадәр санитар аермалар кабул ителә: берле яисә икеле - кимендә 15 метр, 8 блок</w:t>
      </w:r>
      <w:r w:rsidRPr="0079189C">
        <w:rPr>
          <w:sz w:val="24"/>
          <w:szCs w:val="24"/>
          <w:lang w:val="tt-RU"/>
        </w:rPr>
        <w:t>ка кадәр</w:t>
      </w:r>
      <w:r w:rsidRPr="0079189C">
        <w:rPr>
          <w:sz w:val="24"/>
          <w:szCs w:val="24"/>
        </w:rPr>
        <w:t xml:space="preserve"> - 25 метрдан ким булмаска тиеш.</w:t>
      </w:r>
    </w:p>
    <w:p w:rsidR="001478C0" w:rsidRPr="0079189C" w:rsidRDefault="001478C0" w:rsidP="001478C0">
      <w:pPr>
        <w:pStyle w:val="11"/>
        <w:keepLines/>
        <w:kinsoku w:val="0"/>
        <w:overflowPunct w:val="0"/>
        <w:ind w:left="118" w:right="1798" w:firstLine="308"/>
        <w:jc w:val="both"/>
        <w:outlineLvl w:val="9"/>
        <w:rPr>
          <w:b w:val="0"/>
          <w:bCs w:val="0"/>
          <w:sz w:val="24"/>
          <w:szCs w:val="24"/>
        </w:rPr>
      </w:pPr>
      <w:r w:rsidRPr="0079189C">
        <w:rPr>
          <w:sz w:val="24"/>
          <w:szCs w:val="24"/>
        </w:rPr>
        <w:t xml:space="preserve">4.3. Иҗтимагый-эшлекле зоналар, катнаш зоналар </w:t>
      </w:r>
      <w:r w:rsidRPr="0079189C">
        <w:rPr>
          <w:sz w:val="24"/>
          <w:szCs w:val="24"/>
          <w:lang w:val="tt-RU"/>
        </w:rPr>
        <w:t>Гомуми таләпләр</w:t>
      </w:r>
    </w:p>
    <w:p w:rsidR="001478C0" w:rsidRPr="0079189C" w:rsidRDefault="001478C0" w:rsidP="001478C0">
      <w:pPr>
        <w:pStyle w:val="12"/>
        <w:keepLines/>
        <w:tabs>
          <w:tab w:val="left" w:pos="1713"/>
        </w:tabs>
        <w:kinsoku w:val="0"/>
        <w:overflowPunct w:val="0"/>
        <w:ind w:left="118" w:right="114" w:firstLine="308"/>
        <w:jc w:val="both"/>
      </w:pPr>
      <w:r w:rsidRPr="0079189C">
        <w:t>4.3.1.Иҗтимагый-эшлекле зоналар сәламәтлек саклау, мәдәният, сәүдә, җәмәгать туклануы, социаль һәм коммуналь-көнкүреш билгеләнешендәге объектлар, һөнәри белем бирү оешмалары һәм югары белем бирү мәгариф оешмалары, административ, фәнни-тикшеренү учреждениеләре, культ биналары, эшлекле, финанс билгеләнешендәге объектлар, автомобиль транспорты стоянкалары, гражданнарның тормыш эшчәнлеген тәэмин итүгә бәйле башка объектлар урнаштыру өчен билгеләнгән.</w:t>
      </w:r>
    </w:p>
    <w:p w:rsidR="001478C0" w:rsidRPr="0079189C" w:rsidRDefault="001478C0" w:rsidP="001478C0">
      <w:pPr>
        <w:pStyle w:val="12"/>
        <w:keepLines/>
        <w:tabs>
          <w:tab w:val="left" w:pos="1713"/>
        </w:tabs>
        <w:kinsoku w:val="0"/>
        <w:overflowPunct w:val="0"/>
        <w:ind w:left="118" w:right="114" w:firstLine="308"/>
        <w:jc w:val="both"/>
      </w:pPr>
      <w:r w:rsidRPr="0079189C">
        <w:t>4.3.2. Иҗтимагый-эшлекле зоналарны төзү шәһәр төзүнең барлык тарихи кыйммәткә ия факторларының сакланышын тәэмин итү шартларында башкарыла: планлаштыру, төзелеш, композицияләр, төрле киңлекләр (ирекле, төзелгән, яшелләндерелгән), күләм-пространство структурасы, фрагментар һәм рунлаштырылган шәһәр төзелеше мирасы һ.б. Тарихи җирлекнең үсеш процессында алган функциясен саклап калу тәкъдим ителә.</w:t>
      </w:r>
    </w:p>
    <w:p w:rsidR="001478C0" w:rsidRPr="0079189C" w:rsidRDefault="001478C0" w:rsidP="001478C0">
      <w:pPr>
        <w:pStyle w:val="12"/>
        <w:keepLines/>
        <w:tabs>
          <w:tab w:val="left" w:pos="1713"/>
        </w:tabs>
        <w:kinsoku w:val="0"/>
        <w:overflowPunct w:val="0"/>
        <w:ind w:left="118" w:right="114" w:firstLine="308"/>
        <w:jc w:val="both"/>
        <w:rPr>
          <w:b/>
        </w:rPr>
      </w:pPr>
    </w:p>
    <w:p w:rsidR="001478C0" w:rsidRPr="0079189C" w:rsidRDefault="001478C0" w:rsidP="001478C0">
      <w:pPr>
        <w:pStyle w:val="12"/>
        <w:keepLines/>
        <w:tabs>
          <w:tab w:val="left" w:pos="1713"/>
        </w:tabs>
        <w:kinsoku w:val="0"/>
        <w:overflowPunct w:val="0"/>
        <w:ind w:left="118" w:right="114" w:firstLine="308"/>
        <w:jc w:val="both"/>
        <w:rPr>
          <w:b/>
        </w:rPr>
      </w:pPr>
      <w:r w:rsidRPr="0079189C">
        <w:rPr>
          <w:b/>
        </w:rPr>
        <w:t>Иҗтимагый үзәкләрнең һәм иҗтимагый-эшлекле зона объектларының структурасы һәм типологиясе</w:t>
      </w:r>
    </w:p>
    <w:p w:rsidR="001478C0" w:rsidRPr="0079189C" w:rsidRDefault="001478C0" w:rsidP="001478C0">
      <w:pPr>
        <w:pStyle w:val="12"/>
        <w:keepLines/>
        <w:tabs>
          <w:tab w:val="left" w:pos="1713"/>
        </w:tabs>
        <w:kinsoku w:val="0"/>
        <w:overflowPunct w:val="0"/>
        <w:ind w:left="118" w:right="114" w:firstLine="308"/>
        <w:jc w:val="both"/>
        <w:rPr>
          <w:b/>
        </w:rPr>
      </w:pPr>
    </w:p>
    <w:p w:rsidR="001478C0" w:rsidRPr="0079189C" w:rsidRDefault="001478C0" w:rsidP="001478C0">
      <w:pPr>
        <w:pStyle w:val="12"/>
        <w:keepLines/>
        <w:tabs>
          <w:tab w:val="left" w:pos="1713"/>
        </w:tabs>
        <w:kinsoku w:val="0"/>
        <w:overflowPunct w:val="0"/>
        <w:ind w:left="118" w:right="114" w:firstLine="308"/>
        <w:jc w:val="both"/>
      </w:pPr>
      <w:r w:rsidRPr="0079189C">
        <w:t>4.3.3. Иҗтимагый үзәкләр саны, составы һәм урнашуы җирлек составындагы торак пункт зурлыгын, аларның урнашу системасындагы һәм төзелә торган хезмәт күрсәтү үзәкләре системасындагы ролен исәпкә алып кабул ителә.</w:t>
      </w:r>
    </w:p>
    <w:p w:rsidR="001478C0" w:rsidRPr="0079189C" w:rsidRDefault="001478C0" w:rsidP="001478C0">
      <w:pPr>
        <w:pStyle w:val="12"/>
        <w:keepLines/>
        <w:tabs>
          <w:tab w:val="left" w:pos="1713"/>
        </w:tabs>
        <w:kinsoku w:val="0"/>
        <w:overflowPunct w:val="0"/>
        <w:ind w:left="118" w:right="114" w:firstLine="308"/>
        <w:jc w:val="both"/>
      </w:pPr>
      <w:r w:rsidRPr="0079189C">
        <w:t>Җәмәгать үзәгендә урнаштырырга планлаштырылган биналар һәм корылмаларны классификацияләү үз максаты белән проектлаштырганда икътисадый максатка ярашлы карарлар сайлауга ярдәм итү.</w:t>
      </w:r>
    </w:p>
    <w:p w:rsidR="001478C0" w:rsidRPr="0079189C" w:rsidRDefault="001478C0" w:rsidP="001478C0">
      <w:pPr>
        <w:pStyle w:val="12"/>
        <w:keepLines/>
        <w:tabs>
          <w:tab w:val="left" w:pos="1713"/>
        </w:tabs>
        <w:kinsoku w:val="0"/>
        <w:overflowPunct w:val="0"/>
        <w:ind w:left="118" w:right="114" w:firstLine="308"/>
        <w:jc w:val="both"/>
      </w:pPr>
      <w:r w:rsidRPr="0079189C">
        <w:t>Проектлана торган биналарны аерым хезмәт күрсәтү дәрәҗәсенә илтеп җиткерүне түбәндәге шартлар нигезендә башкарырга кирәк:</w:t>
      </w:r>
    </w:p>
    <w:p w:rsidR="001478C0" w:rsidRPr="0079189C" w:rsidRDefault="001478C0" w:rsidP="001478C0">
      <w:pPr>
        <w:pStyle w:val="12"/>
        <w:keepLines/>
        <w:tabs>
          <w:tab w:val="left" w:pos="1713"/>
        </w:tabs>
        <w:kinsoku w:val="0"/>
        <w:overflowPunct w:val="0"/>
        <w:ind w:left="118" w:right="114" w:firstLine="308"/>
        <w:jc w:val="both"/>
      </w:pPr>
      <w:r w:rsidRPr="0079189C">
        <w:t>хезмәтләргә ихтыяҗ формалаштыручы халыкның социаль-демографик структурасы буенча:</w:t>
      </w:r>
    </w:p>
    <w:p w:rsidR="001478C0" w:rsidRPr="0079189C" w:rsidRDefault="001478C0" w:rsidP="001478C0">
      <w:pPr>
        <w:pStyle w:val="12"/>
        <w:keepLines/>
        <w:tabs>
          <w:tab w:val="left" w:pos="1713"/>
        </w:tabs>
        <w:kinsoku w:val="0"/>
        <w:overflowPunct w:val="0"/>
        <w:ind w:left="118" w:right="114" w:firstLine="308"/>
        <w:jc w:val="both"/>
      </w:pPr>
      <w:r w:rsidRPr="0079189C">
        <w:t xml:space="preserve"> авыл җирлекләре халкының саны; </w:t>
      </w:r>
    </w:p>
    <w:p w:rsidR="001478C0" w:rsidRPr="0079189C" w:rsidRDefault="001478C0" w:rsidP="001478C0">
      <w:pPr>
        <w:pStyle w:val="12"/>
        <w:keepLines/>
        <w:tabs>
          <w:tab w:val="left" w:pos="1713"/>
        </w:tabs>
        <w:kinsoku w:val="0"/>
        <w:overflowPunct w:val="0"/>
        <w:ind w:left="118" w:right="114" w:firstLine="308"/>
        <w:jc w:val="both"/>
      </w:pPr>
      <w:r w:rsidRPr="0079189C">
        <w:t xml:space="preserve">торак пунктның яисә планировка элементларының халык саны; </w:t>
      </w:r>
    </w:p>
    <w:p w:rsidR="001478C0" w:rsidRPr="0079189C" w:rsidRDefault="001478C0" w:rsidP="001478C0">
      <w:pPr>
        <w:pStyle w:val="12"/>
        <w:keepLines/>
        <w:tabs>
          <w:tab w:val="left" w:pos="1713"/>
        </w:tabs>
        <w:kinsoku w:val="0"/>
        <w:overflowPunct w:val="0"/>
        <w:ind w:left="118" w:right="114" w:firstLine="308"/>
        <w:jc w:val="both"/>
      </w:pPr>
      <w:r w:rsidRPr="0079189C">
        <w:t xml:space="preserve">күрсәтелгән хезмәтләрне куллану ешлыгы буенча: </w:t>
      </w:r>
    </w:p>
    <w:p w:rsidR="001478C0" w:rsidRPr="0079189C" w:rsidRDefault="001478C0" w:rsidP="001478C0">
      <w:pPr>
        <w:pStyle w:val="12"/>
        <w:keepLines/>
        <w:tabs>
          <w:tab w:val="left" w:pos="1713"/>
        </w:tabs>
        <w:kinsoku w:val="0"/>
        <w:overflowPunct w:val="0"/>
        <w:ind w:left="118" w:right="114" w:firstLine="308"/>
        <w:jc w:val="both"/>
      </w:pPr>
      <w:r w:rsidRPr="0079189C">
        <w:t xml:space="preserve">даими рәвештә - көндәлек хезмәт күрсәтүләр; </w:t>
      </w:r>
    </w:p>
    <w:p w:rsidR="001478C0" w:rsidRPr="0079189C" w:rsidRDefault="001478C0" w:rsidP="001478C0">
      <w:pPr>
        <w:pStyle w:val="12"/>
        <w:keepLines/>
        <w:tabs>
          <w:tab w:val="left" w:pos="1713"/>
        </w:tabs>
        <w:kinsoku w:val="0"/>
        <w:overflowPunct w:val="0"/>
        <w:ind w:left="118" w:right="114" w:firstLine="308"/>
        <w:jc w:val="both"/>
      </w:pPr>
      <w:r w:rsidRPr="0079189C">
        <w:lastRenderedPageBreak/>
        <w:t xml:space="preserve">кирәк булган саен - периодик яки эпизодик; төп урын буенча: </w:t>
      </w:r>
    </w:p>
    <w:p w:rsidR="001478C0" w:rsidRPr="0079189C" w:rsidRDefault="001478C0" w:rsidP="001478C0">
      <w:pPr>
        <w:pStyle w:val="12"/>
        <w:keepLines/>
        <w:tabs>
          <w:tab w:val="left" w:pos="1713"/>
        </w:tabs>
        <w:kinsoku w:val="0"/>
        <w:overflowPunct w:val="0"/>
        <w:ind w:left="118" w:right="114" w:firstLine="308"/>
        <w:jc w:val="both"/>
      </w:pPr>
      <w:r w:rsidRPr="0079189C">
        <w:t>муниципаль районның, шәһәр округының административ үзәге яисә муниципаль районның эре торак пункты;</w:t>
      </w:r>
    </w:p>
    <w:p w:rsidR="001478C0" w:rsidRPr="0079189C" w:rsidRDefault="001478C0" w:rsidP="001478C0">
      <w:pPr>
        <w:pStyle w:val="12"/>
        <w:keepLines/>
        <w:tabs>
          <w:tab w:val="left" w:pos="1713"/>
        </w:tabs>
        <w:kinsoku w:val="0"/>
        <w:overflowPunct w:val="0"/>
        <w:ind w:left="118" w:right="114" w:firstLine="308"/>
        <w:jc w:val="both"/>
      </w:pPr>
      <w:r w:rsidRPr="0079189C">
        <w:t xml:space="preserve"> җирлекнең административ үзәге яки җирлекнең эре торак пункты; </w:t>
      </w:r>
    </w:p>
    <w:p w:rsidR="001478C0" w:rsidRPr="0079189C" w:rsidRDefault="001478C0" w:rsidP="001478C0">
      <w:pPr>
        <w:pStyle w:val="12"/>
        <w:keepLines/>
        <w:tabs>
          <w:tab w:val="left" w:pos="1713"/>
        </w:tabs>
        <w:kinsoku w:val="0"/>
        <w:overflowPunct w:val="0"/>
        <w:ind w:left="118" w:right="114" w:firstLine="308"/>
        <w:jc w:val="both"/>
      </w:pPr>
      <w:r w:rsidRPr="0079189C">
        <w:t>торак пункт яки аерым планлаштыру элементлары.</w:t>
      </w:r>
    </w:p>
    <w:p w:rsidR="001478C0" w:rsidRPr="0079189C" w:rsidRDefault="001478C0" w:rsidP="001478C0">
      <w:pPr>
        <w:pStyle w:val="12"/>
        <w:keepLines/>
        <w:tabs>
          <w:tab w:val="left" w:pos="1713"/>
        </w:tabs>
        <w:kinsoku w:val="0"/>
        <w:overflowPunct w:val="0"/>
        <w:ind w:left="118" w:right="114" w:firstLine="308"/>
        <w:jc w:val="both"/>
      </w:pPr>
      <w:r w:rsidRPr="0079189C">
        <w:t>4.3.4. Иҗтимагый үзәкләрнең, иҗтимагый-эшлекле зонадагы объектларның һәм хезмәт күрсәтү төрләренең структурасын һәм типологиясен, гомум үзәк урнашкан урынга бәйле рәвештә, әлеге нормативларга 3 нче кушымта нигезендә кабул итәргә тәкъдим ителә.</w:t>
      </w:r>
    </w:p>
    <w:p w:rsidR="001478C0" w:rsidRPr="0079189C" w:rsidRDefault="001478C0" w:rsidP="001478C0">
      <w:pPr>
        <w:pStyle w:val="12"/>
        <w:keepLines/>
        <w:tabs>
          <w:tab w:val="left" w:pos="1713"/>
        </w:tabs>
        <w:kinsoku w:val="0"/>
        <w:overflowPunct w:val="0"/>
        <w:ind w:left="118" w:right="114" w:firstLine="308"/>
        <w:jc w:val="both"/>
      </w:pPr>
      <w:r w:rsidRPr="0079189C">
        <w:t>4.3.5. Күпфункцияле иҗтимагый зона чикләрендә территорияләр арасындагы үзара мөнәсәбәтләрне түбәндәгечә кабул итәргә кирәк:</w:t>
      </w:r>
    </w:p>
    <w:p w:rsidR="001478C0" w:rsidRPr="0079189C" w:rsidRDefault="001478C0" w:rsidP="001478C0">
      <w:pPr>
        <w:pStyle w:val="12"/>
        <w:keepLines/>
        <w:tabs>
          <w:tab w:val="left" w:pos="1713"/>
        </w:tabs>
        <w:kinsoku w:val="0"/>
        <w:overflowPunct w:val="0"/>
        <w:ind w:left="118" w:right="114" w:firstLine="308"/>
        <w:jc w:val="both"/>
      </w:pPr>
      <w:r w:rsidRPr="0079189C">
        <w:t>иҗтимагый төзелеш участоклары - 40 проценттан да ким түгел; торак төзелеше участоклары - 25 проценттан артык түгел; җитештерү объектлары участоклары - 10 проценттан артык түгел. Шул ук вакытта иҗтимагый-эшлекле территория чикләрендә торак фондының гомуми күләмендә торак булмаган фонд өлеше 60 процентка кадәр тәшкил итәргә мөмкин.</w:t>
      </w:r>
    </w:p>
    <w:p w:rsidR="001478C0" w:rsidRPr="0079189C" w:rsidRDefault="001478C0" w:rsidP="001478C0">
      <w:pPr>
        <w:pStyle w:val="12"/>
        <w:keepLines/>
        <w:tabs>
          <w:tab w:val="left" w:pos="1713"/>
        </w:tabs>
        <w:kinsoku w:val="0"/>
        <w:overflowPunct w:val="0"/>
        <w:ind w:left="118" w:right="114" w:firstLine="308"/>
        <w:jc w:val="both"/>
      </w:pPr>
      <w:r w:rsidRPr="0079189C">
        <w:t>Искәрмә: Күпфункцияле иҗтимагый зоналар чикләрендә аерым участокларның төзелеш коэффициенты 1,0 га җитәргә мөмкин.</w:t>
      </w:r>
    </w:p>
    <w:p w:rsidR="001478C0" w:rsidRPr="0079189C" w:rsidRDefault="001478C0" w:rsidP="001478C0">
      <w:pPr>
        <w:pStyle w:val="12"/>
        <w:keepLines/>
        <w:tabs>
          <w:tab w:val="left" w:pos="1713"/>
        </w:tabs>
        <w:kinsoku w:val="0"/>
        <w:overflowPunct w:val="0"/>
        <w:ind w:left="118" w:right="114" w:firstLine="308"/>
        <w:jc w:val="both"/>
      </w:pPr>
    </w:p>
    <w:p w:rsidR="001478C0" w:rsidRPr="0079189C" w:rsidRDefault="001478C0" w:rsidP="001478C0">
      <w:pPr>
        <w:pStyle w:val="12"/>
        <w:keepLines/>
        <w:tabs>
          <w:tab w:val="left" w:pos="1713"/>
        </w:tabs>
        <w:kinsoku w:val="0"/>
        <w:overflowPunct w:val="0"/>
        <w:ind w:left="118" w:right="114" w:firstLine="308"/>
        <w:jc w:val="both"/>
        <w:rPr>
          <w:b/>
        </w:rPr>
      </w:pPr>
      <w:r w:rsidRPr="0079189C">
        <w:rPr>
          <w:b/>
        </w:rPr>
        <w:t>Иҗтимагый-эшлекле зона төзелешенең норматив параметрлары</w:t>
      </w:r>
    </w:p>
    <w:p w:rsidR="001478C0" w:rsidRPr="0079189C" w:rsidRDefault="001478C0" w:rsidP="001478C0">
      <w:pPr>
        <w:pStyle w:val="12"/>
        <w:keepLines/>
        <w:tabs>
          <w:tab w:val="left" w:pos="1713"/>
        </w:tabs>
        <w:kinsoku w:val="0"/>
        <w:overflowPunct w:val="0"/>
        <w:ind w:left="118" w:right="114" w:firstLine="308"/>
        <w:jc w:val="both"/>
        <w:rPr>
          <w:b/>
        </w:rPr>
      </w:pPr>
    </w:p>
    <w:p w:rsidR="001478C0" w:rsidRPr="0079189C" w:rsidRDefault="001478C0" w:rsidP="001478C0">
      <w:pPr>
        <w:pStyle w:val="12"/>
        <w:keepLines/>
        <w:tabs>
          <w:tab w:val="left" w:pos="1713"/>
        </w:tabs>
        <w:kinsoku w:val="0"/>
        <w:overflowPunct w:val="0"/>
        <w:ind w:left="118" w:right="114" w:firstLine="308"/>
        <w:jc w:val="both"/>
      </w:pPr>
      <w:r w:rsidRPr="0079189C">
        <w:t>4.3.6. Төрле функциональ билгеләнештәге биналарның иҗтимагый-эшлекле зоналарын планлаштыру һәм төзү әлеге бүлек таләпләрен, шулай ук әлеге нормативларның «Торак зоналары» бүлеген исәпкә алып башкарыла.</w:t>
      </w:r>
    </w:p>
    <w:p w:rsidR="001478C0" w:rsidRPr="0079189C" w:rsidRDefault="001478C0" w:rsidP="001478C0">
      <w:pPr>
        <w:pStyle w:val="12"/>
        <w:keepLines/>
        <w:tabs>
          <w:tab w:val="left" w:pos="1713"/>
        </w:tabs>
        <w:kinsoku w:val="0"/>
        <w:overflowPunct w:val="0"/>
        <w:ind w:left="118" w:right="114" w:firstLine="308"/>
        <w:jc w:val="both"/>
      </w:pPr>
      <w:r w:rsidRPr="0079189C">
        <w:t xml:space="preserve"> 4.3.7. Учреждениеләрнең һәм предприятиеләрнең хезмәт күрсәтү санын һәм аларның урнашуын, иҗтимагый-эшлекле зонада җир участокларының күләмен исәпләп чыгару, аларны урнаштыру, әлеге нормативка 3 нче кушымтаның 3, 4 нче таблицалары нигезендә объектның функциональ билгеләнешеннән чыгып, социаль нормативлар буенча билгеләнә.</w:t>
      </w:r>
    </w:p>
    <w:p w:rsidR="001478C0" w:rsidRPr="0079189C" w:rsidRDefault="001478C0" w:rsidP="001478C0">
      <w:pPr>
        <w:pStyle w:val="12"/>
        <w:keepLines/>
        <w:tabs>
          <w:tab w:val="left" w:pos="1713"/>
        </w:tabs>
        <w:kinsoku w:val="0"/>
        <w:overflowPunct w:val="0"/>
        <w:ind w:left="118" w:right="114" w:firstLine="308"/>
        <w:jc w:val="both"/>
      </w:pPr>
      <w:r w:rsidRPr="0079189C">
        <w:t>Әлеге нормативларга 3 нче кушымтаның 3, 4 нче таблицаларында күрсәтелмәгән объектлар өчен, исәп-хисап күрсәткечләрен проектлауга биремдә билгеләргә кирәк.</w:t>
      </w:r>
    </w:p>
    <w:p w:rsidR="001478C0" w:rsidRPr="0079189C" w:rsidRDefault="001478C0" w:rsidP="001478C0">
      <w:pPr>
        <w:pStyle w:val="12"/>
        <w:keepLines/>
        <w:tabs>
          <w:tab w:val="left" w:pos="1713"/>
        </w:tabs>
        <w:kinsoku w:val="0"/>
        <w:overflowPunct w:val="0"/>
        <w:ind w:left="118" w:right="114" w:firstLine="308"/>
        <w:jc w:val="both"/>
      </w:pPr>
      <w:r w:rsidRPr="0079189C">
        <w:t>Торак пунктның иҗтимагый-эшлекле зонасында урнашкан биналарның санын, составын һәм сыйдырышлылыгын билгеләгәндә, иҗтимагый үзәкнең әһәмиятен исәпкә алып, башка торак пунктлардан килүчеләрне өстәмә рәвештә исәпкә алырга кирәк.</w:t>
      </w:r>
    </w:p>
    <w:p w:rsidR="001478C0" w:rsidRPr="0079189C" w:rsidRDefault="001478C0" w:rsidP="001478C0">
      <w:pPr>
        <w:pStyle w:val="12"/>
        <w:keepLines/>
        <w:tabs>
          <w:tab w:val="left" w:pos="1713"/>
        </w:tabs>
        <w:kinsoku w:val="0"/>
        <w:overflowPunct w:val="0"/>
        <w:ind w:left="118" w:right="114" w:firstLine="308"/>
        <w:jc w:val="both"/>
      </w:pPr>
      <w:r w:rsidRPr="0079189C">
        <w:t xml:space="preserve"> 4.3.8. Иҗтимагый-эшлекле зона территориясеннән файдалануның ешлыгы объектлар төрләре белән билгеләнә һәм әлеге нормативларга 3 нче, 4 нче кушымталарда күрсәтелгән параметрлар белән регламентлана.</w:t>
      </w:r>
    </w:p>
    <w:p w:rsidR="001478C0" w:rsidRPr="0079189C" w:rsidRDefault="001478C0" w:rsidP="001478C0">
      <w:pPr>
        <w:pStyle w:val="12"/>
        <w:keepLines/>
        <w:tabs>
          <w:tab w:val="left" w:pos="1713"/>
        </w:tabs>
        <w:kinsoku w:val="0"/>
        <w:overflowPunct w:val="0"/>
        <w:ind w:left="118" w:right="114" w:firstLine="308"/>
        <w:jc w:val="both"/>
      </w:pPr>
      <w:r w:rsidRPr="0079189C">
        <w:t>Иҗтимагый-эшлекле зона территориясеннән файдалануның ешлыгы төзелеш тыгызлыгы (мең кв.метр/гектар) һәм территориянең төзелеш проценты белән характерлана.</w:t>
      </w:r>
    </w:p>
    <w:p w:rsidR="001478C0" w:rsidRPr="0079189C" w:rsidRDefault="001478C0" w:rsidP="001478C0">
      <w:pPr>
        <w:pStyle w:val="12"/>
        <w:keepLines/>
        <w:tabs>
          <w:tab w:val="left" w:pos="1713"/>
        </w:tabs>
        <w:kinsoku w:val="0"/>
        <w:overflowPunct w:val="0"/>
        <w:ind w:left="118" w:right="114" w:firstLine="308"/>
        <w:jc w:val="both"/>
      </w:pPr>
      <w:r w:rsidRPr="0079189C">
        <w:t>Төрле функциональ билгеләнештәге биналар биләгән территориядә төзелешнең тыгызлыгын, барлыкка килгән планлаштыруны һәм төзелешне, үзәкнең әһәмиятен исәпкә алып һәм 10 нчы таблицада китерелгән тәкъдим ителгән нормативлар нигезендә кабул итәргә кирәк.</w:t>
      </w:r>
    </w:p>
    <w:p w:rsidR="001478C0" w:rsidRPr="0079189C" w:rsidRDefault="001478C0" w:rsidP="001478C0">
      <w:pPr>
        <w:pStyle w:val="12"/>
        <w:keepLines/>
        <w:tabs>
          <w:tab w:val="left" w:pos="1713"/>
        </w:tabs>
        <w:kinsoku w:val="0"/>
        <w:overflowPunct w:val="0"/>
        <w:ind w:left="118" w:right="114" w:firstLine="308"/>
        <w:jc w:val="both"/>
      </w:pPr>
    </w:p>
    <w:p w:rsidR="001478C0" w:rsidRPr="0079189C" w:rsidRDefault="001478C0" w:rsidP="001478C0">
      <w:pPr>
        <w:pStyle w:val="a3"/>
        <w:keepLines/>
        <w:kinsoku w:val="0"/>
        <w:overflowPunct w:val="0"/>
        <w:ind w:firstLine="308"/>
        <w:jc w:val="both"/>
        <w:rPr>
          <w:sz w:val="24"/>
          <w:szCs w:val="24"/>
        </w:rPr>
      </w:pPr>
      <w:bookmarkStart w:id="0" w:name="_GoBack"/>
      <w:bookmarkEnd w:id="0"/>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a3"/>
        <w:keepLines/>
        <w:kinsoku w:val="0"/>
        <w:overflowPunct w:val="0"/>
        <w:ind w:firstLine="308"/>
        <w:jc w:val="both"/>
        <w:rPr>
          <w:sz w:val="24"/>
          <w:szCs w:val="24"/>
        </w:rPr>
      </w:pPr>
      <w:r w:rsidRPr="0079189C">
        <w:rPr>
          <w:sz w:val="24"/>
          <w:szCs w:val="24"/>
          <w:lang w:val="tt-RU"/>
        </w:rPr>
        <w:t>10 нчы табли</w:t>
      </w:r>
      <w:r w:rsidRPr="0079189C">
        <w:rPr>
          <w:sz w:val="24"/>
          <w:szCs w:val="24"/>
        </w:rPr>
        <w:t>ца</w:t>
      </w:r>
    </w:p>
    <w:p w:rsidR="001478C0" w:rsidRPr="0079189C" w:rsidRDefault="001478C0" w:rsidP="001478C0">
      <w:pPr>
        <w:pStyle w:val="a3"/>
        <w:keepLines/>
        <w:kinsoku w:val="0"/>
        <w:overflowPunct w:val="0"/>
        <w:ind w:firstLine="308"/>
        <w:jc w:val="both"/>
        <w:rPr>
          <w:b/>
          <w:sz w:val="24"/>
          <w:szCs w:val="24"/>
        </w:rPr>
      </w:pPr>
      <w:r w:rsidRPr="0079189C">
        <w:rPr>
          <w:b/>
          <w:sz w:val="24"/>
          <w:szCs w:val="24"/>
        </w:rPr>
        <w:t>Территориядә төзелеш тыгызлыгын билгеләү</w:t>
      </w:r>
    </w:p>
    <w:p w:rsidR="001478C0" w:rsidRPr="0079189C" w:rsidRDefault="001478C0" w:rsidP="001478C0">
      <w:pPr>
        <w:pStyle w:val="a3"/>
        <w:keepLines/>
        <w:kinsoku w:val="0"/>
        <w:overflowPunct w:val="0"/>
        <w:ind w:firstLine="308"/>
        <w:jc w:val="both"/>
        <w:rPr>
          <w:sz w:val="24"/>
          <w:szCs w:val="24"/>
        </w:rPr>
      </w:pPr>
      <w:r w:rsidRPr="0079189C">
        <w:rPr>
          <w:sz w:val="24"/>
          <w:szCs w:val="24"/>
        </w:rPr>
        <w:t xml:space="preserve"> </w:t>
      </w:r>
    </w:p>
    <w:tbl>
      <w:tblPr>
        <w:tblW w:w="0" w:type="auto"/>
        <w:tblInd w:w="109" w:type="dxa"/>
        <w:tblLayout w:type="fixed"/>
        <w:tblCellMar>
          <w:left w:w="0" w:type="dxa"/>
          <w:right w:w="0" w:type="dxa"/>
        </w:tblCellMar>
        <w:tblLook w:val="0000" w:firstRow="0" w:lastRow="0" w:firstColumn="0" w:lastColumn="0" w:noHBand="0" w:noVBand="0"/>
      </w:tblPr>
      <w:tblGrid>
        <w:gridCol w:w="3831"/>
        <w:gridCol w:w="1585"/>
        <w:gridCol w:w="1704"/>
        <w:gridCol w:w="1613"/>
        <w:gridCol w:w="1705"/>
      </w:tblGrid>
      <w:tr w:rsidR="001478C0" w:rsidRPr="0079189C" w:rsidTr="003B315F">
        <w:trPr>
          <w:trHeight w:hRule="exact" w:val="576"/>
        </w:trPr>
        <w:tc>
          <w:tcPr>
            <w:tcW w:w="3831"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rPr>
                <w:b/>
                <w:bCs/>
              </w:rPr>
              <w:t>Комплекслар тибы</w:t>
            </w:r>
          </w:p>
        </w:tc>
        <w:tc>
          <w:tcPr>
            <w:tcW w:w="6607" w:type="dxa"/>
            <w:gridSpan w:val="4"/>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Төзелеш тыгызлыгы (гектарга гомуми мәйданның мең кв. метры), кимендә</w:t>
            </w:r>
          </w:p>
        </w:tc>
      </w:tr>
      <w:tr w:rsidR="001478C0" w:rsidRPr="0079189C" w:rsidTr="003B315F">
        <w:trPr>
          <w:trHeight w:hRule="exact" w:val="298"/>
        </w:trPr>
        <w:tc>
          <w:tcPr>
            <w:tcW w:w="3831"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56" w:firstLine="308"/>
              <w:jc w:val="both"/>
            </w:pPr>
          </w:p>
        </w:tc>
        <w:tc>
          <w:tcPr>
            <w:tcW w:w="6607" w:type="dxa"/>
            <w:gridSpan w:val="4"/>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торак пунктлар</w:t>
            </w:r>
          </w:p>
        </w:tc>
      </w:tr>
      <w:tr w:rsidR="001478C0" w:rsidRPr="0079189C" w:rsidTr="003B315F">
        <w:trPr>
          <w:trHeight w:hRule="exact" w:val="295"/>
        </w:trPr>
        <w:tc>
          <w:tcPr>
            <w:tcW w:w="3831"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p>
        </w:tc>
        <w:tc>
          <w:tcPr>
            <w:tcW w:w="3289" w:type="dxa"/>
            <w:gridSpan w:val="2"/>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зур</w:t>
            </w:r>
          </w:p>
        </w:tc>
        <w:tc>
          <w:tcPr>
            <w:tcW w:w="3318" w:type="dxa"/>
            <w:gridSpan w:val="2"/>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урта һәм кече</w:t>
            </w:r>
          </w:p>
        </w:tc>
      </w:tr>
      <w:tr w:rsidR="001478C0" w:rsidRPr="0079189C" w:rsidTr="003B315F">
        <w:trPr>
          <w:trHeight w:hRule="exact" w:val="874"/>
        </w:trPr>
        <w:tc>
          <w:tcPr>
            <w:tcW w:w="3831"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p>
        </w:tc>
        <w:tc>
          <w:tcPr>
            <w:tcW w:w="158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ирекле    территорияләрдә</w:t>
            </w:r>
          </w:p>
        </w:tc>
        <w:tc>
          <w:tcPr>
            <w:tcW w:w="1704"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реконструкцияләгәндә</w:t>
            </w:r>
          </w:p>
        </w:tc>
        <w:tc>
          <w:tcPr>
            <w:tcW w:w="161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ирекле территорияләрдә</w:t>
            </w:r>
          </w:p>
        </w:tc>
        <w:tc>
          <w:tcPr>
            <w:tcW w:w="170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реконструкцияләгәндә</w:t>
            </w:r>
          </w:p>
        </w:tc>
      </w:tr>
      <w:tr w:rsidR="001478C0" w:rsidRPr="0079189C" w:rsidTr="003B315F">
        <w:trPr>
          <w:trHeight w:hRule="exact" w:val="369"/>
        </w:trPr>
        <w:tc>
          <w:tcPr>
            <w:tcW w:w="383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rPr>
                <w:bCs/>
              </w:rPr>
              <w:t>Мәдәни-ял итү комплекслары</w:t>
            </w:r>
            <w:r w:rsidRPr="0079189C">
              <w:t xml:space="preserve"> </w:t>
            </w:r>
          </w:p>
        </w:tc>
        <w:tc>
          <w:tcPr>
            <w:tcW w:w="158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46" w:firstLine="308"/>
              <w:jc w:val="both"/>
            </w:pPr>
            <w:r w:rsidRPr="0079189C">
              <w:t>5</w:t>
            </w:r>
          </w:p>
        </w:tc>
        <w:tc>
          <w:tcPr>
            <w:tcW w:w="1704"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5</w:t>
            </w:r>
          </w:p>
        </w:tc>
        <w:tc>
          <w:tcPr>
            <w:tcW w:w="161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35" w:firstLine="308"/>
              <w:jc w:val="both"/>
            </w:pPr>
            <w:r w:rsidRPr="0079189C">
              <w:t>5</w:t>
            </w:r>
          </w:p>
        </w:tc>
        <w:tc>
          <w:tcPr>
            <w:tcW w:w="170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5</w:t>
            </w:r>
          </w:p>
        </w:tc>
      </w:tr>
    </w:tbl>
    <w:p w:rsidR="001478C0" w:rsidRPr="0079189C" w:rsidRDefault="001478C0" w:rsidP="001478C0">
      <w:pPr>
        <w:pStyle w:val="11"/>
        <w:keepLines/>
        <w:kinsoku w:val="0"/>
        <w:overflowPunct w:val="0"/>
        <w:ind w:left="118" w:right="277" w:firstLine="308"/>
        <w:jc w:val="both"/>
        <w:outlineLvl w:val="9"/>
        <w:rPr>
          <w:sz w:val="24"/>
          <w:szCs w:val="24"/>
        </w:rPr>
      </w:pPr>
    </w:p>
    <w:p w:rsidR="001478C0" w:rsidRPr="0079189C" w:rsidRDefault="001478C0" w:rsidP="001478C0">
      <w:pPr>
        <w:pStyle w:val="12"/>
        <w:tabs>
          <w:tab w:val="left" w:pos="1684"/>
        </w:tabs>
        <w:kinsoku w:val="0"/>
        <w:overflowPunct w:val="0"/>
        <w:ind w:left="118" w:right="130" w:firstLine="308"/>
        <w:jc w:val="both"/>
      </w:pPr>
      <w:r w:rsidRPr="0079189C">
        <w:t>4.3.9. Иҗтимагый-эшлекле зонадагы биналарны кызыл сызыклардан чигенгән килеш урнаштырырга кирәк. Кызыл сызык буенча биналарны урнаштыру, тиешле нигезләрдә төзелгән корылмалар шартларында рөхсәт ителә.</w:t>
      </w:r>
    </w:p>
    <w:p w:rsidR="001478C0" w:rsidRPr="0079189C" w:rsidRDefault="001478C0" w:rsidP="001478C0">
      <w:pPr>
        <w:pStyle w:val="12"/>
        <w:tabs>
          <w:tab w:val="left" w:pos="1684"/>
        </w:tabs>
        <w:kinsoku w:val="0"/>
        <w:overflowPunct w:val="0"/>
        <w:ind w:left="118" w:right="130" w:firstLine="308"/>
        <w:jc w:val="both"/>
      </w:pPr>
      <w:r w:rsidRPr="0079189C">
        <w:t>4.3.10. Иҗтимагый-эшлекле зонада, аның зурлыгына һәм планлы оешмасына карап, гомумшәһәр үзәгенең үзәген тәшкил итүче үзара бәйле иҗтимагый киңлекләр системасы (төп урамнар, мәйданнар, җәяүлеләр зоналары) формалаша.</w:t>
      </w:r>
    </w:p>
    <w:p w:rsidR="001478C0" w:rsidRPr="0079189C" w:rsidRDefault="001478C0" w:rsidP="001478C0">
      <w:pPr>
        <w:pStyle w:val="12"/>
        <w:tabs>
          <w:tab w:val="left" w:pos="1684"/>
        </w:tabs>
        <w:kinsoku w:val="0"/>
        <w:overflowPunct w:val="0"/>
        <w:ind w:left="118" w:right="130" w:firstLine="308"/>
        <w:jc w:val="both"/>
      </w:pPr>
      <w:r w:rsidRPr="0079189C">
        <w:t>Шул ук вакытта үзәк биналарына, транспорт тукталышларына һәм яшелләндерелгән рекреация мәйданчыкларына уңайлы якын килүне тәэмин итүче бердәм җәяүлеләр зонасы формалаша.</w:t>
      </w:r>
    </w:p>
    <w:p w:rsidR="001478C0" w:rsidRPr="0079189C" w:rsidRDefault="001478C0" w:rsidP="001478C0">
      <w:pPr>
        <w:pStyle w:val="12"/>
        <w:tabs>
          <w:tab w:val="left" w:pos="1684"/>
        </w:tabs>
        <w:kinsoku w:val="0"/>
        <w:overflowPunct w:val="0"/>
        <w:ind w:left="118" w:right="130" w:firstLine="308"/>
        <w:jc w:val="both"/>
      </w:pPr>
      <w:r w:rsidRPr="0079189C">
        <w:t>4.3.11. Иҗтимагый-эшлекле зона инженерлык инфраструктурасы объектларын һәм челтәрләрен урнаштыру «Инженерлык инфраструктурасы зоналары» бүлеге таләпләре нигезендә әлеге нормативларны гамәлгә ашырырга кирәк.</w:t>
      </w:r>
    </w:p>
    <w:p w:rsidR="001478C0" w:rsidRPr="0079189C" w:rsidRDefault="001478C0" w:rsidP="001478C0">
      <w:pPr>
        <w:pStyle w:val="12"/>
        <w:tabs>
          <w:tab w:val="left" w:pos="1684"/>
        </w:tabs>
        <w:kinsoku w:val="0"/>
        <w:overflowPunct w:val="0"/>
        <w:ind w:left="118" w:right="130" w:firstLine="308"/>
        <w:jc w:val="both"/>
      </w:pPr>
      <w:r w:rsidRPr="0079189C">
        <w:t>4.3.12. Транспорт инфраструктурасы объектларын урнаштыру һәм җиңел автомобильләрне кую өчен машина урыннары санын исәпләүне әлеге нормативларның «Транспорт инфраструктурасы зоналары» бүлеге, шулай ук әлеге бүлекнең таләпләре нигезендә гамәлгә ашырырга кирәк.</w:t>
      </w:r>
    </w:p>
    <w:p w:rsidR="001478C0" w:rsidRPr="0079189C" w:rsidRDefault="001478C0" w:rsidP="001478C0">
      <w:pPr>
        <w:pStyle w:val="12"/>
        <w:tabs>
          <w:tab w:val="left" w:pos="1684"/>
        </w:tabs>
        <w:kinsoku w:val="0"/>
        <w:overflowPunct w:val="0"/>
        <w:ind w:left="118" w:right="130" w:firstLine="308"/>
        <w:jc w:val="both"/>
      </w:pPr>
      <w:r w:rsidRPr="0079189C">
        <w:t>Объект янындагы автостоянкаларны җәяүлеләр хәрәкәтеннән читтә һәм иҗтимагый-эшлекле зона объектларыннан 100 метр ераклыкта урнаштырырга кирәк.</w:t>
      </w:r>
    </w:p>
    <w:p w:rsidR="001478C0" w:rsidRPr="0079189C" w:rsidRDefault="001478C0" w:rsidP="001478C0">
      <w:pPr>
        <w:pStyle w:val="12"/>
        <w:tabs>
          <w:tab w:val="left" w:pos="1684"/>
        </w:tabs>
        <w:kinsoku w:val="0"/>
        <w:overflowPunct w:val="0"/>
        <w:ind w:left="118" w:right="130" w:firstLine="308"/>
        <w:jc w:val="both"/>
      </w:pPr>
      <w:r w:rsidRPr="0079189C">
        <w:t>4.3.13. Иҗтимагый-эшлекле зона территорияләрен яшелләндерүнең минималь мәйданын «Рекреацион зоналар» бүлеге таләпләре нигезендә кабул итәргә кирәк.</w:t>
      </w:r>
    </w:p>
    <w:p w:rsidR="001478C0" w:rsidRPr="0079189C" w:rsidRDefault="001478C0" w:rsidP="001478C0">
      <w:pPr>
        <w:pStyle w:val="12"/>
        <w:tabs>
          <w:tab w:val="left" w:pos="1684"/>
        </w:tabs>
        <w:kinsoku w:val="0"/>
        <w:overflowPunct w:val="0"/>
        <w:ind w:left="118" w:right="130" w:firstLine="308"/>
        <w:jc w:val="both"/>
      </w:pPr>
      <w:r w:rsidRPr="0079189C">
        <w:t>4.3.14. Экологик иминлек (шау-шу дәрәҗәсе, атмосфера һавасының, туфракның пычрануы, радиоактив пычрануы һ.б.) иҗтимагый-эшлекле зоналар «Әйләнә-тирә мохитне саклау» бүлеге таләпләре нигезендә әлеге нормативлар белән тәэмин ителә.</w:t>
      </w:r>
    </w:p>
    <w:p w:rsidR="001478C0" w:rsidRPr="0079189C" w:rsidRDefault="001478C0" w:rsidP="001478C0">
      <w:pPr>
        <w:pStyle w:val="12"/>
        <w:tabs>
          <w:tab w:val="left" w:pos="1684"/>
        </w:tabs>
        <w:kinsoku w:val="0"/>
        <w:overflowPunct w:val="0"/>
        <w:ind w:left="118" w:right="130" w:firstLine="308"/>
        <w:jc w:val="both"/>
      </w:pPr>
      <w:r w:rsidRPr="0079189C">
        <w:t>4.3.15. Иҗтимагый-эшлекле зоналарда иминлек шартлары «Янгын куркынычсызлыгы» бүлеге нигезендә тәэмин ителә.</w:t>
      </w:r>
    </w:p>
    <w:p w:rsidR="001478C0" w:rsidRPr="0079189C" w:rsidRDefault="001478C0" w:rsidP="001478C0">
      <w:pPr>
        <w:pStyle w:val="12"/>
        <w:tabs>
          <w:tab w:val="left" w:pos="1684"/>
        </w:tabs>
        <w:kinsoku w:val="0"/>
        <w:overflowPunct w:val="0"/>
        <w:ind w:left="118" w:right="130" w:firstLine="308"/>
        <w:jc w:val="both"/>
      </w:pPr>
      <w:r w:rsidRPr="0079189C">
        <w:t>Торак һәм иҗтимагый биналар арасындагы минималь араларны инсоляция һәм яктырту исәпләүләре, янгынга каршы таләпләрне һәм санитария өзелмәләрен исәпкә алу нигезендә кабул итәргә кирәк. Гомуми һәм торак биналарның инсоляциясе һәм яктыртылуы таләпләре әлеге нормативларның «Әйләнә-тирә мохитне саклау» бүлегендә китерелгән.</w:t>
      </w:r>
    </w:p>
    <w:p w:rsidR="001478C0" w:rsidRPr="0079189C" w:rsidRDefault="001478C0" w:rsidP="001478C0">
      <w:pPr>
        <w:pStyle w:val="12"/>
        <w:tabs>
          <w:tab w:val="left" w:pos="1684"/>
        </w:tabs>
        <w:kinsoku w:val="0"/>
        <w:overflowPunct w:val="0"/>
        <w:ind w:left="118" w:right="130" w:firstLine="308"/>
        <w:jc w:val="both"/>
      </w:pPr>
      <w:r w:rsidRPr="0079189C">
        <w:t>4.3.16. Аз катлы торак төзелеше территориясенең иҗтимагый үзәге мәдәният объектларын урнаштыру, сәүдә-көнкүреш хезмәте күрсәтү, административ, физкультура-сәламәтләндерү һәм ял итү биналары һәм корылмалары урнаштыру өчен билгеләнгән.</w:t>
      </w:r>
    </w:p>
    <w:p w:rsidR="001478C0" w:rsidRPr="0079189C" w:rsidRDefault="001478C0" w:rsidP="001478C0">
      <w:pPr>
        <w:pStyle w:val="12"/>
        <w:tabs>
          <w:tab w:val="left" w:pos="1684"/>
        </w:tabs>
        <w:kinsoku w:val="0"/>
        <w:overflowPunct w:val="0"/>
        <w:ind w:left="118" w:right="130" w:firstLine="308"/>
        <w:jc w:val="both"/>
      </w:pPr>
      <w:r w:rsidRPr="0079189C">
        <w:t>Иҗтимагый үзәктә үзара бәйләнештәге пространство-мәйданчыклар системасын (ял итү, спорт, күчмә хезмәтләр күрсәтү) һәм җәяүлеләр өчен юлларны формалаштырырга кирәк.</w:t>
      </w:r>
    </w:p>
    <w:p w:rsidR="001478C0" w:rsidRPr="0079189C" w:rsidRDefault="001478C0" w:rsidP="001478C0">
      <w:pPr>
        <w:pStyle w:val="12"/>
        <w:tabs>
          <w:tab w:val="left" w:pos="1684"/>
        </w:tabs>
        <w:kinsoku w:val="0"/>
        <w:overflowPunct w:val="0"/>
        <w:ind w:left="118" w:right="130" w:firstLine="308"/>
        <w:jc w:val="both"/>
      </w:pPr>
      <w:r w:rsidRPr="0079189C">
        <w:t>Иҗтимагый үзәк чикләрендә транспорт чараларының гомуми стоянкасын күз алдында тотарга кирәк.</w:t>
      </w:r>
    </w:p>
    <w:p w:rsidR="001478C0" w:rsidRPr="0079189C" w:rsidRDefault="001478C0" w:rsidP="001478C0">
      <w:pPr>
        <w:pStyle w:val="12"/>
        <w:tabs>
          <w:tab w:val="left" w:pos="1684"/>
        </w:tabs>
        <w:kinsoku w:val="0"/>
        <w:overflowPunct w:val="0"/>
        <w:ind w:left="118" w:right="130" w:firstLine="308"/>
        <w:jc w:val="both"/>
      </w:pPr>
    </w:p>
    <w:p w:rsidR="001478C0" w:rsidRPr="0079189C" w:rsidRDefault="001478C0" w:rsidP="001478C0">
      <w:pPr>
        <w:pStyle w:val="11"/>
        <w:keepLines/>
        <w:kinsoku w:val="0"/>
        <w:overflowPunct w:val="0"/>
        <w:ind w:left="118" w:right="277" w:firstLine="308"/>
        <w:jc w:val="both"/>
        <w:outlineLvl w:val="9"/>
        <w:rPr>
          <w:sz w:val="24"/>
          <w:szCs w:val="24"/>
        </w:rPr>
      </w:pPr>
      <w:r w:rsidRPr="0079189C">
        <w:rPr>
          <w:sz w:val="24"/>
          <w:szCs w:val="24"/>
        </w:rPr>
        <w:t xml:space="preserve">Катнаш зоналар </w:t>
      </w:r>
    </w:p>
    <w:p w:rsidR="001478C0" w:rsidRPr="0079189C" w:rsidRDefault="001478C0" w:rsidP="001478C0">
      <w:pPr>
        <w:pStyle w:val="11"/>
        <w:keepLines/>
        <w:kinsoku w:val="0"/>
        <w:overflowPunct w:val="0"/>
        <w:ind w:left="118" w:right="277" w:firstLine="308"/>
        <w:jc w:val="both"/>
        <w:outlineLvl w:val="9"/>
        <w:rPr>
          <w:b w:val="0"/>
          <w:bCs w:val="0"/>
          <w:sz w:val="24"/>
          <w:szCs w:val="24"/>
        </w:rPr>
      </w:pPr>
    </w:p>
    <w:p w:rsidR="001478C0" w:rsidRPr="0079189C" w:rsidRDefault="001478C0" w:rsidP="001478C0">
      <w:pPr>
        <w:pStyle w:val="12"/>
        <w:keepLines/>
        <w:tabs>
          <w:tab w:val="left" w:pos="1703"/>
        </w:tabs>
        <w:kinsoku w:val="0"/>
        <w:overflowPunct w:val="0"/>
        <w:ind w:left="118" w:right="132" w:firstLine="308"/>
        <w:jc w:val="both"/>
      </w:pPr>
      <w:r w:rsidRPr="0079189C">
        <w:t>4.3.17. Катнаш зоналар, кагыйдә буларак, торак һәм җитештерү корылмалары өстенлек иткән кварталлардан урнашкан торак пунктларда формалаша.</w:t>
      </w:r>
    </w:p>
    <w:p w:rsidR="001478C0" w:rsidRPr="0079189C" w:rsidRDefault="001478C0" w:rsidP="001478C0">
      <w:pPr>
        <w:pStyle w:val="12"/>
        <w:keepLines/>
        <w:tabs>
          <w:tab w:val="left" w:pos="1703"/>
        </w:tabs>
        <w:kinsoku w:val="0"/>
        <w:overflowPunct w:val="0"/>
        <w:ind w:left="118" w:right="132" w:firstLine="308"/>
        <w:jc w:val="both"/>
      </w:pPr>
      <w:r w:rsidRPr="0079189C">
        <w:t>Моннан тыш, мондый зоналарда шулай ук иҗтимагый объектлар, бизнес объектлары, ял итү өлкәсе, уку йортлары урнаштыру мөмкин.</w:t>
      </w:r>
    </w:p>
    <w:p w:rsidR="001478C0" w:rsidRPr="0079189C" w:rsidRDefault="001478C0" w:rsidP="001478C0">
      <w:pPr>
        <w:pStyle w:val="12"/>
        <w:keepLines/>
        <w:tabs>
          <w:tab w:val="left" w:pos="1703"/>
        </w:tabs>
        <w:kinsoku w:val="0"/>
        <w:overflowPunct w:val="0"/>
        <w:ind w:left="118" w:right="132" w:firstLine="308"/>
        <w:jc w:val="both"/>
      </w:pPr>
      <w:r w:rsidRPr="0079189C">
        <w:t>Катнаш зоналарның җитештерү объектлары параметрлары чикләнә:</w:t>
      </w:r>
    </w:p>
    <w:p w:rsidR="001478C0" w:rsidRPr="0079189C" w:rsidRDefault="001478C0" w:rsidP="001478C0">
      <w:pPr>
        <w:pStyle w:val="12"/>
        <w:keepLines/>
        <w:tabs>
          <w:tab w:val="left" w:pos="1703"/>
        </w:tabs>
        <w:kinsoku w:val="0"/>
        <w:overflowPunct w:val="0"/>
        <w:ind w:left="118" w:right="132" w:firstLine="308"/>
        <w:jc w:val="both"/>
      </w:pPr>
      <w:r w:rsidRPr="0079189C">
        <w:t>участокның мәйданы 5 гектардан артмый;</w:t>
      </w:r>
    </w:p>
    <w:p w:rsidR="001478C0" w:rsidRPr="0079189C" w:rsidRDefault="001478C0" w:rsidP="001478C0">
      <w:pPr>
        <w:pStyle w:val="12"/>
        <w:keepLines/>
        <w:tabs>
          <w:tab w:val="left" w:pos="1703"/>
        </w:tabs>
        <w:kinsoku w:val="0"/>
        <w:overflowPunct w:val="0"/>
        <w:ind w:left="118" w:right="132" w:firstLine="308"/>
        <w:jc w:val="both"/>
      </w:pPr>
      <w:r w:rsidRPr="0079189C">
        <w:t xml:space="preserve">янгынга каршы һәм куркыныч булмаган җитештерү процесслары; </w:t>
      </w:r>
    </w:p>
    <w:p w:rsidR="001478C0" w:rsidRPr="0079189C" w:rsidRDefault="001478C0" w:rsidP="001478C0">
      <w:pPr>
        <w:pStyle w:val="12"/>
        <w:keepLines/>
        <w:tabs>
          <w:tab w:val="left" w:pos="1703"/>
        </w:tabs>
        <w:kinsoku w:val="0"/>
        <w:overflowPunct w:val="0"/>
        <w:ind w:left="118" w:right="132" w:firstLine="308"/>
        <w:jc w:val="both"/>
      </w:pPr>
      <w:r w:rsidRPr="0079189C">
        <w:t>тавыш, вибрация, электр магнитлары һәм ионлаштыручы нурланышлар булмау; атмосфера һавасының, җир өсте һәм җир асты суларының пычрануы булмау</w:t>
      </w:r>
    </w:p>
    <w:p w:rsidR="001478C0" w:rsidRPr="0079189C" w:rsidRDefault="001478C0" w:rsidP="001478C0">
      <w:pPr>
        <w:pStyle w:val="12"/>
        <w:keepLines/>
        <w:tabs>
          <w:tab w:val="left" w:pos="1703"/>
        </w:tabs>
        <w:kinsoku w:val="0"/>
        <w:overflowPunct w:val="0"/>
        <w:ind w:left="118" w:right="132" w:firstLine="308"/>
        <w:jc w:val="both"/>
      </w:pPr>
      <w:r w:rsidRPr="0079189C">
        <w:t>төзелеш өчен билгеләнгән нормалардан югарырак;</w:t>
      </w:r>
    </w:p>
    <w:p w:rsidR="001478C0" w:rsidRPr="0079189C" w:rsidRDefault="001478C0" w:rsidP="001478C0">
      <w:pPr>
        <w:pStyle w:val="12"/>
        <w:keepLines/>
        <w:tabs>
          <w:tab w:val="left" w:pos="1703"/>
        </w:tabs>
        <w:kinsoku w:val="0"/>
        <w:overflowPunct w:val="0"/>
        <w:ind w:left="118" w:right="132" w:firstLine="308"/>
        <w:jc w:val="both"/>
      </w:pPr>
      <w:r w:rsidRPr="0079189C">
        <w:t>санитар-яклау зоналарының зурлыгы 50 метрдан артмый;</w:t>
      </w:r>
    </w:p>
    <w:p w:rsidR="001478C0" w:rsidRPr="0079189C" w:rsidRDefault="001478C0" w:rsidP="001478C0">
      <w:pPr>
        <w:pStyle w:val="12"/>
        <w:keepLines/>
        <w:tabs>
          <w:tab w:val="left" w:pos="1703"/>
        </w:tabs>
        <w:kinsoku w:val="0"/>
        <w:overflowPunct w:val="0"/>
        <w:ind w:left="118" w:right="132" w:firstLine="308"/>
        <w:jc w:val="both"/>
      </w:pPr>
      <w:r w:rsidRPr="0079189C">
        <w:t>4.3.18.</w:t>
      </w:r>
      <w:r w:rsidRPr="0079189C">
        <w:tab/>
        <w:t>Для территорий смешанных зон нормируются:</w:t>
      </w:r>
    </w:p>
    <w:p w:rsidR="001478C0" w:rsidRPr="0079189C" w:rsidRDefault="001478C0" w:rsidP="001478C0">
      <w:pPr>
        <w:pStyle w:val="12"/>
        <w:keepLines/>
        <w:tabs>
          <w:tab w:val="left" w:pos="1703"/>
        </w:tabs>
        <w:kinsoku w:val="0"/>
        <w:overflowPunct w:val="0"/>
        <w:ind w:left="118" w:right="132" w:firstLine="308"/>
        <w:jc w:val="both"/>
      </w:pPr>
      <w:r w:rsidRPr="0079189C">
        <w:t>зона чикләрендә урнаштыру өчен мөмкин булган җитештерү объектлары параметрлары;</w:t>
      </w:r>
    </w:p>
    <w:p w:rsidR="001478C0" w:rsidRPr="0079189C" w:rsidRDefault="001478C0" w:rsidP="001478C0">
      <w:pPr>
        <w:pStyle w:val="12"/>
        <w:keepLines/>
        <w:tabs>
          <w:tab w:val="left" w:pos="1703"/>
        </w:tabs>
        <w:kinsoku w:val="0"/>
        <w:overflowPunct w:val="0"/>
        <w:ind w:left="118" w:right="132" w:firstLine="308"/>
        <w:jc w:val="both"/>
      </w:pPr>
      <w:r w:rsidRPr="0079189C">
        <w:t>«мохитнең санитария-гигиена һәм янгынга каршы таләпләргә каршы куркынычсызлыгы шартлары;</w:t>
      </w:r>
    </w:p>
    <w:p w:rsidR="001478C0" w:rsidRPr="0079189C" w:rsidRDefault="001478C0" w:rsidP="001478C0">
      <w:pPr>
        <w:pStyle w:val="12"/>
        <w:keepLines/>
        <w:tabs>
          <w:tab w:val="left" w:pos="1703"/>
        </w:tabs>
        <w:kinsoku w:val="0"/>
        <w:overflowPunct w:val="0"/>
        <w:ind w:left="118" w:right="132" w:firstLine="308"/>
        <w:jc w:val="both"/>
      </w:pPr>
      <w:r w:rsidRPr="0079189C">
        <w:lastRenderedPageBreak/>
        <w:t>автомобиль кую урыннары белән тәэмин ителеш;</w:t>
      </w:r>
    </w:p>
    <w:p w:rsidR="001478C0" w:rsidRPr="0079189C" w:rsidRDefault="001478C0" w:rsidP="001478C0">
      <w:pPr>
        <w:pStyle w:val="12"/>
        <w:keepLines/>
        <w:tabs>
          <w:tab w:val="left" w:pos="1703"/>
        </w:tabs>
        <w:kinsoku w:val="0"/>
        <w:overflowPunct w:val="0"/>
        <w:ind w:left="118" w:right="132" w:firstLine="308"/>
        <w:jc w:val="both"/>
      </w:pPr>
      <w:r w:rsidRPr="0079189C">
        <w:t>тарих һәм мәдәният һәйкәлләрен саклау һәм куллану таләпләре.</w:t>
      </w:r>
    </w:p>
    <w:p w:rsidR="001478C0" w:rsidRPr="0079189C" w:rsidRDefault="001478C0" w:rsidP="001478C0">
      <w:pPr>
        <w:pStyle w:val="12"/>
        <w:keepLines/>
        <w:tabs>
          <w:tab w:val="left" w:pos="1703"/>
        </w:tabs>
        <w:kinsoku w:val="0"/>
        <w:overflowPunct w:val="0"/>
        <w:ind w:left="118" w:right="132" w:firstLine="308"/>
        <w:jc w:val="both"/>
      </w:pPr>
      <w:r w:rsidRPr="0079189C">
        <w:t>4.3.19. Предприятиеләрнең әйләнә-тирә мохиткә тискәре экологик йогынтысын бетерү катнаш зоналар формалаштыру өчен мәҗбүри.</w:t>
      </w:r>
    </w:p>
    <w:p w:rsidR="001478C0" w:rsidRPr="0079189C" w:rsidRDefault="001478C0" w:rsidP="001478C0">
      <w:pPr>
        <w:pStyle w:val="12"/>
        <w:keepLines/>
        <w:tabs>
          <w:tab w:val="left" w:pos="1703"/>
        </w:tabs>
        <w:kinsoku w:val="0"/>
        <w:overflowPunct w:val="0"/>
        <w:ind w:left="118" w:right="132" w:firstLine="308"/>
        <w:jc w:val="both"/>
      </w:pPr>
      <w:r w:rsidRPr="0079189C">
        <w:t>Гамәлдәге торак һәм җитештерү корылышын реконструкцияләгәндә һәм тәртипкә китергәндә предприятиеләрдән файдалану чикләрен киңәйтү рөхсәт ителми.</w:t>
      </w:r>
    </w:p>
    <w:p w:rsidR="001478C0" w:rsidRPr="0079189C" w:rsidRDefault="001478C0" w:rsidP="001478C0">
      <w:pPr>
        <w:pStyle w:val="12"/>
        <w:keepLines/>
        <w:tabs>
          <w:tab w:val="left" w:pos="1703"/>
        </w:tabs>
        <w:kinsoku w:val="0"/>
        <w:overflowPunct w:val="0"/>
        <w:ind w:left="118" w:right="132" w:firstLine="308"/>
        <w:jc w:val="both"/>
      </w:pPr>
      <w:r w:rsidRPr="0079189C">
        <w:t>Предприятиеләрне техник яктан яңадан коралландыру шулай ук әйләнә-тирә мохитнең начарлануына һәм аның санитар-яклау зонасының артуына ярдәм итәргә тиеш түгел.</w:t>
      </w:r>
    </w:p>
    <w:p w:rsidR="001478C0" w:rsidRPr="0079189C" w:rsidRDefault="001478C0" w:rsidP="001478C0">
      <w:pPr>
        <w:pStyle w:val="12"/>
        <w:keepLines/>
        <w:tabs>
          <w:tab w:val="left" w:pos="1703"/>
        </w:tabs>
        <w:kinsoku w:val="0"/>
        <w:overflowPunct w:val="0"/>
        <w:ind w:left="118" w:right="132" w:firstLine="308"/>
        <w:jc w:val="both"/>
      </w:pPr>
      <w:r w:rsidRPr="0079189C">
        <w:t>Предприятиеләрнең яшәү тирәлегенә йогынтысының барлык төрләре рөхсәт ителә торган концентрациягә (алга таба - ПДК) һәм рөхсәт ителә торгандәрәҗәгә (алга таба - ПДУ) кадәр киметелергә тиеш.</w:t>
      </w:r>
    </w:p>
    <w:p w:rsidR="001478C0" w:rsidRPr="0079189C" w:rsidRDefault="001478C0" w:rsidP="001478C0">
      <w:pPr>
        <w:pStyle w:val="12"/>
        <w:keepLines/>
        <w:tabs>
          <w:tab w:val="left" w:pos="1703"/>
        </w:tabs>
        <w:kinsoku w:val="0"/>
        <w:overflowPunct w:val="0"/>
        <w:ind w:left="118" w:right="132" w:firstLine="308"/>
        <w:jc w:val="both"/>
      </w:pPr>
      <w:r w:rsidRPr="0079189C">
        <w:t>Искәрмә: Җитештерүнең зарарлы йогынтысын бетерү мөмкин булмаган очракта, предприятие милекчеләрен аның куәтен киметүне тәэмин итәргә, кире кагу яки участокны бушатырга мәҗбүр итә торган шартлар тудыру.</w:t>
      </w:r>
    </w:p>
    <w:p w:rsidR="001478C0" w:rsidRPr="0079189C" w:rsidRDefault="001478C0" w:rsidP="001478C0">
      <w:pPr>
        <w:pStyle w:val="12"/>
        <w:keepLines/>
        <w:tabs>
          <w:tab w:val="left" w:pos="1703"/>
        </w:tabs>
        <w:kinsoku w:val="0"/>
        <w:overflowPunct w:val="0"/>
        <w:ind w:left="118" w:right="132" w:firstLine="308"/>
        <w:jc w:val="both"/>
      </w:pPr>
      <w:r w:rsidRPr="0079189C">
        <w:t>4.3.20. Катнаш зоналарда санитария-гигиена таләпләрен үтәгәндә һәм торак йортларга кадәр җитештерү корылмаларыннан алып торак йортларга кадәр булган зооветеринария өзелгәндә төрле махсуслашкан крестьян-фермер хуҗалыклары (шул исәптән 50 метрдан артмаган санитар-яклау зоналары булган терлекчелек фермалары), шулай ук авыл хуҗалыгы чималын эшкәртү, техникага хезмәт күрсәтү предприятиеләре, традицион кәсепләр остаханәләре һ.б. урнашкан булырга мөмкин.</w:t>
      </w:r>
    </w:p>
    <w:p w:rsidR="001478C0" w:rsidRPr="0079189C" w:rsidRDefault="001478C0" w:rsidP="001478C0">
      <w:pPr>
        <w:pStyle w:val="12"/>
        <w:keepLines/>
        <w:tabs>
          <w:tab w:val="left" w:pos="1703"/>
        </w:tabs>
        <w:kinsoku w:val="0"/>
        <w:overflowPunct w:val="0"/>
        <w:ind w:left="118" w:right="132" w:firstLine="308"/>
        <w:jc w:val="both"/>
      </w:pPr>
      <w:r w:rsidRPr="0079189C">
        <w:t>Шәһәрләрнең утар төзелеше районнарының катнаш зоналарында санитар-эпидемиологик күзәтчелек органнары белән килештереп, мини-фермалар урнаштыру рөхсәт ителә.</w:t>
      </w:r>
    </w:p>
    <w:p w:rsidR="001478C0" w:rsidRPr="0079189C" w:rsidRDefault="001478C0" w:rsidP="001478C0">
      <w:pPr>
        <w:pStyle w:val="12"/>
        <w:keepLines/>
        <w:tabs>
          <w:tab w:val="left" w:pos="1703"/>
        </w:tabs>
        <w:kinsoku w:val="0"/>
        <w:overflowPunct w:val="0"/>
        <w:ind w:left="118" w:right="132" w:firstLine="308"/>
        <w:jc w:val="both"/>
      </w:pPr>
    </w:p>
    <w:p w:rsidR="001478C0" w:rsidRPr="0079189C" w:rsidRDefault="001478C0" w:rsidP="001478C0">
      <w:pPr>
        <w:pStyle w:val="12"/>
        <w:keepLines/>
        <w:tabs>
          <w:tab w:val="left" w:pos="1703"/>
        </w:tabs>
        <w:kinsoku w:val="0"/>
        <w:overflowPunct w:val="0"/>
        <w:ind w:left="118" w:right="132" w:firstLine="308"/>
        <w:jc w:val="both"/>
      </w:pPr>
    </w:p>
    <w:p w:rsidR="001478C0" w:rsidRPr="0079189C" w:rsidRDefault="001478C0" w:rsidP="001478C0">
      <w:pPr>
        <w:pStyle w:val="11"/>
        <w:keepLines/>
        <w:kinsoku w:val="0"/>
        <w:overflowPunct w:val="0"/>
        <w:ind w:left="118" w:right="110" w:firstLine="308"/>
        <w:jc w:val="both"/>
        <w:outlineLvl w:val="9"/>
        <w:rPr>
          <w:b w:val="0"/>
          <w:bCs w:val="0"/>
          <w:sz w:val="24"/>
          <w:szCs w:val="24"/>
        </w:rPr>
      </w:pPr>
      <w:r w:rsidRPr="0079189C">
        <w:rPr>
          <w:sz w:val="24"/>
          <w:szCs w:val="24"/>
        </w:rPr>
        <w:t xml:space="preserve">4.4. </w:t>
      </w:r>
      <w:r w:rsidRPr="0079189C">
        <w:rPr>
          <w:sz w:val="24"/>
          <w:szCs w:val="24"/>
          <w:lang w:val="tt-RU"/>
        </w:rPr>
        <w:t>Җитештерү зоналары</w:t>
      </w:r>
      <w:r w:rsidRPr="0079189C">
        <w:rPr>
          <w:sz w:val="24"/>
          <w:szCs w:val="24"/>
        </w:rPr>
        <w:t xml:space="preserve"> </w:t>
      </w:r>
    </w:p>
    <w:p w:rsidR="001478C0" w:rsidRPr="0079189C" w:rsidRDefault="001478C0" w:rsidP="001478C0">
      <w:pPr>
        <w:pStyle w:val="12"/>
        <w:keepLines/>
        <w:tabs>
          <w:tab w:val="left" w:pos="1678"/>
        </w:tabs>
        <w:kinsoku w:val="0"/>
        <w:overflowPunct w:val="0"/>
        <w:ind w:left="118" w:right="111" w:firstLine="308"/>
        <w:jc w:val="both"/>
      </w:pPr>
    </w:p>
    <w:p w:rsidR="001478C0" w:rsidRPr="0079189C" w:rsidRDefault="001478C0" w:rsidP="001478C0">
      <w:pPr>
        <w:pStyle w:val="12"/>
        <w:keepLines/>
        <w:tabs>
          <w:tab w:val="left" w:pos="1678"/>
        </w:tabs>
        <w:kinsoku w:val="0"/>
        <w:overflowPunct w:val="0"/>
        <w:ind w:left="118" w:right="111" w:firstLine="308"/>
        <w:jc w:val="both"/>
        <w:rPr>
          <w:lang w:val="tt-RU"/>
        </w:rPr>
      </w:pPr>
      <w:r w:rsidRPr="0079189C">
        <w:rPr>
          <w:lang w:val="tt-RU"/>
        </w:rPr>
        <w:t>4.4.1. Җирлекнең җитештерү зоналары, башлыча сәнәгать предприятиеләрен җитештерүләрнең санитар классификациясенә, фәнни-җитештерү, коммуналь-складларга бәйле рәвештә урнаштыру өчен билгеләнгән сәнәгать зоналарын үз составына кертәләр. Уртача саклау функцияләрен башкаручы җитештерү объектларының санитар-яклау зоналары мондый объектлар урнашкан зоналар составына кертелә.</w:t>
      </w:r>
    </w:p>
    <w:p w:rsidR="001478C0" w:rsidRPr="0079189C" w:rsidRDefault="001478C0" w:rsidP="001478C0">
      <w:pPr>
        <w:pStyle w:val="12"/>
        <w:keepLines/>
        <w:tabs>
          <w:tab w:val="left" w:pos="1678"/>
        </w:tabs>
        <w:kinsoku w:val="0"/>
        <w:overflowPunct w:val="0"/>
        <w:ind w:left="118" w:right="111" w:firstLine="308"/>
        <w:jc w:val="both"/>
      </w:pPr>
      <w:r w:rsidRPr="0079189C">
        <w:t>4.4.2. Җитештерү территорияләре параметрлар буенча аерыла:</w:t>
      </w:r>
    </w:p>
    <w:p w:rsidR="001478C0" w:rsidRPr="0079189C" w:rsidRDefault="001478C0" w:rsidP="001478C0">
      <w:pPr>
        <w:pStyle w:val="12"/>
        <w:keepLines/>
        <w:tabs>
          <w:tab w:val="left" w:pos="1678"/>
        </w:tabs>
        <w:kinsoku w:val="0"/>
        <w:overflowPunct w:val="0"/>
        <w:ind w:left="118" w:right="111" w:firstLine="308"/>
        <w:jc w:val="both"/>
      </w:pPr>
      <w:r w:rsidRPr="0079189C">
        <w:t>җитештерүнең зарарлы класслары - I, II, III, IV, V класслар (зыянлылык кимүе буенча);</w:t>
      </w:r>
    </w:p>
    <w:p w:rsidR="001478C0" w:rsidRPr="0079189C" w:rsidRDefault="001478C0" w:rsidP="001478C0">
      <w:pPr>
        <w:pStyle w:val="12"/>
        <w:keepLines/>
        <w:tabs>
          <w:tab w:val="left" w:pos="1678"/>
        </w:tabs>
        <w:kinsoku w:val="0"/>
        <w:overflowPunct w:val="0"/>
        <w:ind w:left="118" w:right="111" w:firstLine="308"/>
        <w:jc w:val="both"/>
      </w:pPr>
      <w:r w:rsidRPr="0079189C">
        <w:t>биләп тора торган территориянең зурлыгы: гектарның 0,5 гектарына кадәр; 0,5 - 5,0 гектар; 5,0 - 25,0 гектар; 25,0 - 200,0 гектар һәм аннан да күбрәк;</w:t>
      </w:r>
    </w:p>
    <w:p w:rsidR="001478C0" w:rsidRPr="0079189C" w:rsidRDefault="001478C0" w:rsidP="001478C0">
      <w:pPr>
        <w:pStyle w:val="12"/>
        <w:keepLines/>
        <w:tabs>
          <w:tab w:val="left" w:pos="1678"/>
        </w:tabs>
        <w:kinsoku w:val="0"/>
        <w:overflowPunct w:val="0"/>
        <w:ind w:left="118" w:right="111" w:firstLine="308"/>
        <w:jc w:val="both"/>
      </w:pPr>
      <w:r w:rsidRPr="0079189C">
        <w:rPr>
          <w:lang w:val="tt-RU"/>
        </w:rPr>
        <w:t>т</w:t>
      </w:r>
      <w:r w:rsidRPr="0079189C">
        <w:t xml:space="preserve">ерриториядән файдалануның интенсивлыгы: </w:t>
      </w:r>
    </w:p>
    <w:p w:rsidR="001478C0" w:rsidRPr="0079189C" w:rsidRDefault="001478C0" w:rsidP="001478C0">
      <w:pPr>
        <w:pStyle w:val="12"/>
        <w:keepLines/>
        <w:tabs>
          <w:tab w:val="left" w:pos="1678"/>
        </w:tabs>
        <w:kinsoku w:val="0"/>
        <w:overflowPunct w:val="0"/>
        <w:ind w:left="118" w:right="111" w:firstLine="308"/>
        <w:jc w:val="both"/>
      </w:pPr>
      <w:r w:rsidRPr="0079189C">
        <w:t>төзелеш тыгызлыгы коэффициенты - 2,5 - 3,0; 1,0 - 2,0; 1,0</w:t>
      </w:r>
      <w:r w:rsidRPr="0079189C">
        <w:rPr>
          <w:lang w:val="tt-RU"/>
        </w:rPr>
        <w:t xml:space="preserve"> дән кимрәк</w:t>
      </w:r>
      <w:r w:rsidRPr="0079189C">
        <w:t xml:space="preserve">; </w:t>
      </w:r>
    </w:p>
    <w:p w:rsidR="001478C0" w:rsidRPr="0079189C" w:rsidRDefault="001478C0" w:rsidP="001478C0">
      <w:pPr>
        <w:pStyle w:val="12"/>
        <w:keepLines/>
        <w:tabs>
          <w:tab w:val="left" w:pos="1678"/>
        </w:tabs>
        <w:kinsoku w:val="0"/>
        <w:overflowPunct w:val="0"/>
        <w:ind w:left="118" w:right="111" w:firstLine="308"/>
        <w:jc w:val="both"/>
      </w:pPr>
      <w:r w:rsidRPr="0079189C">
        <w:t>төзелеш коэффициентына - 0,4 - 0,5; 0,3 - 0,4; 0,3</w:t>
      </w:r>
      <w:r w:rsidRPr="0079189C">
        <w:rPr>
          <w:lang w:val="tt-RU"/>
        </w:rPr>
        <w:t xml:space="preserve"> тән кимрәк</w:t>
      </w:r>
      <w:r w:rsidRPr="0079189C">
        <w:t>;</w:t>
      </w:r>
    </w:p>
    <w:p w:rsidR="001478C0" w:rsidRPr="0079189C" w:rsidRDefault="001478C0" w:rsidP="001478C0">
      <w:pPr>
        <w:pStyle w:val="12"/>
        <w:keepLines/>
        <w:tabs>
          <w:tab w:val="left" w:pos="1678"/>
        </w:tabs>
        <w:kinsoku w:val="0"/>
        <w:overflowPunct w:val="0"/>
        <w:ind w:left="118" w:right="111" w:firstLine="308"/>
        <w:jc w:val="both"/>
      </w:pPr>
      <w:r w:rsidRPr="0079189C">
        <w:t>эшләүчеләр саны: 50 кешегә кадәр; 50 - 500 кеше; 500 - 5000 кеше; 5000 -10000 кеше; 10000 кешедән артык;</w:t>
      </w:r>
    </w:p>
    <w:p w:rsidR="001478C0" w:rsidRPr="0079189C" w:rsidRDefault="001478C0" w:rsidP="001478C0">
      <w:pPr>
        <w:pStyle w:val="12"/>
        <w:keepLines/>
        <w:tabs>
          <w:tab w:val="left" w:pos="1678"/>
        </w:tabs>
        <w:kinsoku w:val="0"/>
        <w:overflowPunct w:val="0"/>
        <w:ind w:left="118" w:right="111" w:firstLine="308"/>
        <w:jc w:val="both"/>
      </w:pPr>
      <w:r w:rsidRPr="0079189C">
        <w:t>йөк әйләнеше зурлыгында (килү яки китү юлларының зуррак өлешенә карап кабул ителә):</w:t>
      </w:r>
    </w:p>
    <w:p w:rsidR="001478C0" w:rsidRPr="0079189C" w:rsidRDefault="001478C0" w:rsidP="001478C0">
      <w:pPr>
        <w:pStyle w:val="12"/>
        <w:keepLines/>
        <w:tabs>
          <w:tab w:val="left" w:pos="1678"/>
        </w:tabs>
        <w:kinsoku w:val="0"/>
        <w:overflowPunct w:val="0"/>
        <w:ind w:left="118" w:right="111" w:firstLine="308"/>
        <w:jc w:val="both"/>
      </w:pPr>
      <w:r w:rsidRPr="0079189C">
        <w:t xml:space="preserve">тәүлеккә - 2 гә кадәр; 2 дән 40 ка кадәр; 40 тан артык; </w:t>
      </w:r>
    </w:p>
    <w:p w:rsidR="001478C0" w:rsidRPr="0079189C" w:rsidRDefault="001478C0" w:rsidP="001478C0">
      <w:pPr>
        <w:pStyle w:val="12"/>
        <w:keepLines/>
        <w:tabs>
          <w:tab w:val="left" w:pos="1678"/>
        </w:tabs>
        <w:kinsoku w:val="0"/>
        <w:overflowPunct w:val="0"/>
        <w:ind w:left="118" w:right="111" w:firstLine="308"/>
        <w:jc w:val="both"/>
        <w:rPr>
          <w:lang w:val="tt-RU"/>
        </w:rPr>
      </w:pPr>
      <w:r w:rsidRPr="0079189C">
        <w:rPr>
          <w:lang w:val="tt-RU"/>
        </w:rPr>
        <w:t>б</w:t>
      </w:r>
      <w:r w:rsidRPr="0079189C">
        <w:t xml:space="preserve">ер елга - 40; 40 меңнән 100 меңгә кадәр; 100 меңнән артык </w:t>
      </w:r>
      <w:r w:rsidRPr="0079189C">
        <w:rPr>
          <w:lang w:val="tt-RU"/>
        </w:rPr>
        <w:t xml:space="preserve"> тонна</w:t>
      </w:r>
    </w:p>
    <w:p w:rsidR="001478C0" w:rsidRPr="0079189C" w:rsidRDefault="001478C0" w:rsidP="001478C0">
      <w:pPr>
        <w:pStyle w:val="12"/>
        <w:keepLines/>
        <w:tabs>
          <w:tab w:val="left" w:pos="1678"/>
        </w:tabs>
        <w:kinsoku w:val="0"/>
        <w:overflowPunct w:val="0"/>
        <w:ind w:left="118" w:right="111" w:firstLine="308"/>
        <w:jc w:val="both"/>
        <w:rPr>
          <w:lang w:val="tt-RU"/>
        </w:rPr>
      </w:pPr>
      <w:r w:rsidRPr="0079189C">
        <w:rPr>
          <w:lang w:val="tt-RU"/>
        </w:rPr>
        <w:t xml:space="preserve">куллану ресурсларының зурлыгы: су куллану (тәүлеккә мең куб метр) - 5 кә кадәр; 5 тән 20 гә кадәр; 20 дән артык, </w:t>
      </w:r>
    </w:p>
    <w:p w:rsidR="001478C0" w:rsidRPr="0079189C" w:rsidRDefault="001478C0" w:rsidP="001478C0">
      <w:pPr>
        <w:pStyle w:val="12"/>
        <w:keepLines/>
        <w:tabs>
          <w:tab w:val="left" w:pos="1678"/>
        </w:tabs>
        <w:kinsoku w:val="0"/>
        <w:overflowPunct w:val="0"/>
        <w:ind w:left="118" w:right="111" w:firstLine="308"/>
        <w:jc w:val="both"/>
        <w:rPr>
          <w:lang w:val="tt-RU"/>
        </w:rPr>
      </w:pPr>
      <w:r w:rsidRPr="0079189C">
        <w:rPr>
          <w:lang w:val="tt-RU"/>
        </w:rPr>
        <w:t>җылылык куллану (Гкал/сәг) - 5 кә кадәр; 5 тән 20 гә кадәр; 20 дән артык</w:t>
      </w:r>
    </w:p>
    <w:p w:rsidR="001478C0" w:rsidRPr="0079189C" w:rsidRDefault="001478C0" w:rsidP="001478C0">
      <w:pPr>
        <w:pStyle w:val="12"/>
        <w:keepLines/>
        <w:tabs>
          <w:tab w:val="left" w:pos="1678"/>
        </w:tabs>
        <w:kinsoku w:val="0"/>
        <w:overflowPunct w:val="0"/>
        <w:ind w:left="118" w:right="111" w:firstLine="308"/>
        <w:jc w:val="both"/>
        <w:rPr>
          <w:lang w:val="tt-RU"/>
        </w:rPr>
      </w:pPr>
      <w:r w:rsidRPr="0079189C">
        <w:rPr>
          <w:lang w:val="tt-RU"/>
        </w:rPr>
        <w:t xml:space="preserve">4.4.3. Житештерү зоналарын оештыру өчен түбәндәгеләр нормалаштырыла: </w:t>
      </w:r>
    </w:p>
    <w:p w:rsidR="001478C0" w:rsidRPr="0079189C" w:rsidRDefault="001478C0" w:rsidP="001478C0">
      <w:pPr>
        <w:pStyle w:val="12"/>
        <w:keepLines/>
        <w:tabs>
          <w:tab w:val="left" w:pos="1678"/>
        </w:tabs>
        <w:kinsoku w:val="0"/>
        <w:overflowPunct w:val="0"/>
        <w:ind w:left="118" w:right="111" w:firstLine="308"/>
        <w:jc w:val="both"/>
        <w:rPr>
          <w:lang w:val="tt-RU"/>
        </w:rPr>
      </w:pPr>
      <w:r w:rsidRPr="0079189C">
        <w:rPr>
          <w:lang w:val="tt-RU"/>
        </w:rPr>
        <w:t>экологик иминлек;</w:t>
      </w:r>
    </w:p>
    <w:p w:rsidR="001478C0" w:rsidRPr="0079189C" w:rsidRDefault="001478C0" w:rsidP="001478C0">
      <w:pPr>
        <w:pStyle w:val="12"/>
        <w:keepLines/>
        <w:tabs>
          <w:tab w:val="left" w:pos="1678"/>
        </w:tabs>
        <w:kinsoku w:val="0"/>
        <w:overflowPunct w:val="0"/>
        <w:ind w:left="118" w:right="111" w:firstLine="308"/>
        <w:jc w:val="both"/>
        <w:rPr>
          <w:lang w:val="tt-RU"/>
        </w:rPr>
      </w:pPr>
      <w:r w:rsidRPr="0079189C">
        <w:rPr>
          <w:lang w:val="tt-RU"/>
        </w:rPr>
        <w:t>җитештерү объектларын урнаштыруга шәһәр төзелеше таләпләре; яшел утыртмалар, иҗтимагый киңлекләр биләгән территорияләр;</w:t>
      </w:r>
    </w:p>
    <w:p w:rsidR="001478C0" w:rsidRPr="0079189C" w:rsidRDefault="001478C0" w:rsidP="001478C0">
      <w:pPr>
        <w:pStyle w:val="12"/>
        <w:keepLines/>
        <w:tabs>
          <w:tab w:val="left" w:pos="1678"/>
        </w:tabs>
        <w:kinsoku w:val="0"/>
        <w:overflowPunct w:val="0"/>
        <w:ind w:left="118" w:right="111" w:firstLine="308"/>
        <w:jc w:val="both"/>
        <w:rPr>
          <w:lang w:val="tt-RU"/>
        </w:rPr>
      </w:pPr>
      <w:r w:rsidRPr="0079189C">
        <w:rPr>
          <w:lang w:val="tt-RU"/>
        </w:rPr>
        <w:t>санитар-яклау зоналарын оештыруга шартлар һәм таләпләр; киртәләр материалларына таләпләр, реклама урнаштыру; завод алды зонасына таләпләр; сәнәгать объектларының дизайнына һәм төзеклегенә таләпләр.</w:t>
      </w:r>
    </w:p>
    <w:p w:rsidR="001478C0" w:rsidRPr="0079189C" w:rsidRDefault="001478C0" w:rsidP="001478C0">
      <w:pPr>
        <w:pStyle w:val="12"/>
        <w:keepLines/>
        <w:tabs>
          <w:tab w:val="left" w:pos="1678"/>
        </w:tabs>
        <w:kinsoku w:val="0"/>
        <w:overflowPunct w:val="0"/>
        <w:ind w:left="118" w:right="111" w:firstLine="308"/>
        <w:jc w:val="both"/>
        <w:rPr>
          <w:lang w:val="tt-RU"/>
        </w:rPr>
      </w:pPr>
    </w:p>
    <w:p w:rsidR="001478C0" w:rsidRPr="0079189C" w:rsidRDefault="001478C0" w:rsidP="001478C0">
      <w:pPr>
        <w:pStyle w:val="11"/>
        <w:keepLines/>
        <w:kinsoku w:val="0"/>
        <w:overflowPunct w:val="0"/>
        <w:ind w:left="118" w:right="110" w:firstLine="308"/>
        <w:jc w:val="both"/>
        <w:rPr>
          <w:sz w:val="24"/>
          <w:szCs w:val="24"/>
        </w:rPr>
      </w:pPr>
      <w:r w:rsidRPr="0079189C">
        <w:rPr>
          <w:sz w:val="24"/>
          <w:szCs w:val="24"/>
        </w:rPr>
        <w:lastRenderedPageBreak/>
        <w:t>Җитештерү зоналары структурасы, предприятиеләрне классификацияләү һәм аларны урнаштыру</w:t>
      </w:r>
    </w:p>
    <w:p w:rsidR="001478C0" w:rsidRPr="0079189C" w:rsidRDefault="001478C0" w:rsidP="001478C0">
      <w:pPr>
        <w:pStyle w:val="11"/>
        <w:keepLines/>
        <w:kinsoku w:val="0"/>
        <w:overflowPunct w:val="0"/>
        <w:ind w:left="118" w:right="110" w:firstLine="308"/>
        <w:jc w:val="both"/>
        <w:rPr>
          <w:sz w:val="24"/>
          <w:szCs w:val="24"/>
        </w:rPr>
      </w:pP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4.4.4. Яңа җитештерү предприятиеләрен төзү һәм булганнарын киңәйтү өчен җитештерү зонасы, аэроклиматик характеристикаларны, җирлекнең рельефын, атмосферадагы сәнәгать калдыкларын тарату закончалыкларын, атмосферадагы пычрану мөмкинлекләрен, торак, рекреацион зоналарга, районның территориаль планлаштыру схемасына, район җирлекләренең генераль планнарына туры китереп, җирдән файдалану һәм төзелеш алып бару кагыйдәләре таләпләренә туры китереп проектлана.</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4.4.5. Җитештерү зоналары, сәнәгать төеннәре, предприятиеләр (алга таба - җитештерү зонасы) һәм алар белән бәйле отваллар, калдыклар, чистарту корылмаларын авыл хуҗалыгы билгеләнешендәге яисә авыл хуҗалыгы өчен яраксыз җирләрдә урнаштырырга кирәк. Мондый җирләр булмаган очракта авыл хуҗалыгы җирләрендә начар сыйфатлы җирләр сайлап алынырга мөмкин.</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Урман фонды җирләрендә урман инфраструктурасы булдыруга бәйле булмаган җитештерү зоналарын һәм объектларны урнаштыру, Россия Федерациясе Урман кодексының 21 статьясындагы 1 пунктында күрсәтелгән объектлардан тыш тыела.</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Файдалы казылмалар ятмалары мәйданнарында җитештерү зонасын урнаштыру җир асты байлыкларыннан файдалану буенча федераль агентлык яисә аның территориаль органнары рөхсәте белән җир асты байлыкларының дәүләт фонды идарәсе </w:t>
      </w:r>
      <w:r w:rsidRPr="0079189C">
        <w:rPr>
          <w:b w:val="0"/>
          <w:sz w:val="24"/>
          <w:szCs w:val="24"/>
          <w:lang w:val="tt-RU"/>
        </w:rPr>
        <w:t>Ф</w:t>
      </w:r>
      <w:r w:rsidRPr="0079189C">
        <w:rPr>
          <w:b w:val="0"/>
          <w:sz w:val="24"/>
          <w:szCs w:val="24"/>
        </w:rPr>
        <w:t>едераль органы тарафыннан рөхсәт ителә.</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4.4.6. Предприятиеләрнең калдыкларны бүлеп чыгару, шламонакопиельләр, складлау урыннарын урнаштыру аларны утильләштерүнең мөмкин булмавын дәлилләгәндә генә рөхсәт ителә, шул ук вакытта җитештерү зоналары өчен үзәкләштерелгән (төркемле) катламнарны күз алдында тотарга кирәк. Алар өчен</w:t>
      </w:r>
      <w:r w:rsidRPr="0079189C">
        <w:rPr>
          <w:b w:val="0"/>
          <w:sz w:val="24"/>
          <w:szCs w:val="24"/>
          <w:lang w:val="tt-RU"/>
        </w:rPr>
        <w:t xml:space="preserve"> участокларны</w:t>
      </w:r>
      <w:r w:rsidRPr="0079189C">
        <w:rPr>
          <w:b w:val="0"/>
          <w:sz w:val="24"/>
          <w:szCs w:val="24"/>
        </w:rPr>
        <w:t>, санитар нормаларны үтәп, җир асты су белән тәэмин итү чыганакларын санитар саклау зоналарын предприятие һәм II пояс территориясеннән читтә урнаштырырга кирәк.</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Сланец, мышьяк, кургаш, терекөмеш һәм башка ягулык һәм токсик матдәләр булган тау токымнары торак һәм иҗтимагый биналардан һәм санитар-яклау зонасы белән аерылырга тиеш.</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4.4.7. Елгаларның һәм сулыкларның су саклау зоналарында җитештерү зоналарын урнаштыру су объектларын пычранудан, чүпләнүдән һәм сулыкларны саегудан саклауны тәэмин итә торган корылмалар белән су һәм табигатьне саклау законнарына туры китереп җиһазланган очракта рөхсәт ителә.</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Елгаларның яр буе участокларында һәм башка сулыкларда җитештерү зонасы урнашканда, предприятиеләр мәйданчыкларының планлаштыру тамгасы, су агымының яшерен һәм авышлыгын исәпкә алып, исәп-хисап иң югары горизонтыннан, шулай ук гидротехник корылмаларга йөкләнеш һәм йогынты ясау таләпләре нигезендә билгеләнә торган дулкын биеклегеннән ким дигәндә 0,5 метрга югарырак кабул ителергә тиеш.</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Исәп-хисап горизонты өчен суның иң югары дәрәҗәсен халык хуҗалыгы һәм оборона әһәмиятенә ия булган предприятиеләр өчен, 100 елга бер тапкыр, ә калган предприятиеләр өчен - 50 елга бер тапкыр, ә куллану срогы 10 елга кадәр булган предприятиеләр өчен - 10 елга бер тапкыр арттыру ихтималы бар.</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4.4.8. Җитештерү зонасын урнаштыру рөхсәт ителми:</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рекреацион зоналар составында;</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махсус сакланыла торган территорияләр җирләрендә, шул исәптән:</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эчәргә яраклы су белән тәэмин итү чыганакларын санитар саклау зоналарының барлык поясларында, санитария округлары зоналарында, дәвалау-савыктыру урыннарын һәм курортларын тау-санитария саклау зоналарында;</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мәдәни мирас объектларын (тарихи һәм мәдәни ядкарьләрен) саклау зоналарында, мәдәни мирас объектларын дәүләт саклавы өлкәсендә Татарстан Республикасы дәүләт органы белән килештермичә; </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предприятиеләрне төзүгә һәм эксплуатацияләүгә янарга мөмкин булган актив карст, ишелеп т</w:t>
      </w:r>
      <w:r w:rsidRPr="0079189C">
        <w:rPr>
          <w:b w:val="0"/>
          <w:sz w:val="24"/>
          <w:szCs w:val="24"/>
          <w:lang w:val="tt-RU"/>
        </w:rPr>
        <w:t>өшүләр</w:t>
      </w:r>
      <w:r w:rsidRPr="0079189C">
        <w:rPr>
          <w:b w:val="0"/>
          <w:sz w:val="24"/>
          <w:szCs w:val="24"/>
        </w:rPr>
        <w:t xml:space="preserve">, тау эшләнмәләре йогынтысында </w:t>
      </w:r>
      <w:r w:rsidRPr="0079189C">
        <w:rPr>
          <w:b w:val="0"/>
          <w:sz w:val="24"/>
          <w:szCs w:val="24"/>
          <w:lang w:val="tt-RU"/>
        </w:rPr>
        <w:t xml:space="preserve">утыру </w:t>
      </w:r>
      <w:r w:rsidRPr="0079189C">
        <w:rPr>
          <w:b w:val="0"/>
          <w:sz w:val="24"/>
          <w:szCs w:val="24"/>
        </w:rPr>
        <w:t>яисә өслек ишелү зоналары</w:t>
      </w:r>
      <w:r w:rsidRPr="0079189C">
        <w:rPr>
          <w:b w:val="0"/>
          <w:sz w:val="24"/>
          <w:szCs w:val="24"/>
          <w:lang w:val="tt-RU"/>
        </w:rPr>
        <w:t>нда;</w:t>
      </w:r>
      <w:r w:rsidRPr="0079189C">
        <w:rPr>
          <w:b w:val="0"/>
          <w:sz w:val="24"/>
          <w:szCs w:val="24"/>
        </w:rPr>
        <w:t xml:space="preserve"> </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lang w:val="tt-RU"/>
        </w:rPr>
        <w:lastRenderedPageBreak/>
        <w:t>к</w:t>
      </w:r>
      <w:r w:rsidRPr="0079189C">
        <w:rPr>
          <w:b w:val="0"/>
          <w:sz w:val="24"/>
          <w:szCs w:val="24"/>
        </w:rPr>
        <w:t>улланучылар хокукларын яклау һәм кеше иминлеге өлкәсендә күзәтчелек буенча федераль хезмәтнең Татарстан Республикасы (Татарстан) буенча идарәсе билгеләгән сроклар агымына кадәр органик һәм радиоактив калдыклар белән пычранган</w:t>
      </w:r>
      <w:r w:rsidRPr="0079189C">
        <w:rPr>
          <w:b w:val="0"/>
          <w:sz w:val="24"/>
          <w:szCs w:val="24"/>
          <w:lang w:val="tt-RU"/>
        </w:rPr>
        <w:t xml:space="preserve"> участокларда</w:t>
      </w:r>
      <w:r w:rsidRPr="0079189C">
        <w:rPr>
          <w:b w:val="0"/>
          <w:sz w:val="24"/>
          <w:szCs w:val="24"/>
        </w:rPr>
        <w:t>;</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гидротехник корылмаларны җимерү нәтиҗәсендә су басу һәм катастрофик су басу зоналарында. </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4.4.9. Яшәү тирәлегенә һәм кеше сәламәтлегенә йогынты ясау чыганаклары булып торучы сәнәгать объектлары һәм</w:t>
      </w:r>
      <w:r w:rsidRPr="0079189C">
        <w:rPr>
          <w:b w:val="0"/>
          <w:sz w:val="24"/>
          <w:szCs w:val="24"/>
          <w:lang w:val="tt-RU"/>
        </w:rPr>
        <w:t xml:space="preserve"> җитештерү</w:t>
      </w:r>
      <w:r w:rsidRPr="0079189C">
        <w:rPr>
          <w:b w:val="0"/>
          <w:sz w:val="24"/>
          <w:szCs w:val="24"/>
        </w:rPr>
        <w:t xml:space="preserve">, корылмалар өчен, әйләнә-тирә мохиткә пычраткыч матдәләр бүлеп чыгара торган, барлыкка килә торган тавыш, вибрация һәм башка зарарлы физик факторларның куәтенә, эксплуатацияләү шартларына, характерына һәм санына бәйле рәвештә, шулай ук, сәнәгать объектларының һәм </w:t>
      </w:r>
      <w:r w:rsidRPr="0079189C">
        <w:rPr>
          <w:b w:val="0"/>
          <w:sz w:val="24"/>
          <w:szCs w:val="24"/>
          <w:lang w:val="tt-RU"/>
        </w:rPr>
        <w:t xml:space="preserve">җитештерүләрнен </w:t>
      </w:r>
      <w:r w:rsidRPr="0079189C">
        <w:rPr>
          <w:b w:val="0"/>
          <w:sz w:val="24"/>
          <w:szCs w:val="24"/>
        </w:rPr>
        <w:t>санитар классификациясе нигезендә яшәү тирәлегенә һәм кеше сәламәтлегенә тискәре йогынтыны киметү буенча каралган чараларны исәпкә алып, санитар-саклау зоналарының түбәндәге ориентир күләмнәре билгеләнә:</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I </w:t>
      </w:r>
      <w:r w:rsidRPr="0079189C">
        <w:rPr>
          <w:b w:val="0"/>
          <w:sz w:val="24"/>
          <w:szCs w:val="24"/>
          <w:lang w:val="tt-RU"/>
        </w:rPr>
        <w:t xml:space="preserve">класс </w:t>
      </w:r>
      <w:r w:rsidRPr="0079189C">
        <w:rPr>
          <w:b w:val="0"/>
          <w:sz w:val="24"/>
          <w:szCs w:val="24"/>
        </w:rPr>
        <w:t>предприятияләре өчен - 1000 метр;</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II класс предприятияләре өчен - 500 метр; </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III класс предприятияләре өчен - 300 метр; </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IV класс предприятияләре өчен - 100 метр; </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V класс предприятяеләре өчен - 50 метр.</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Санитар-саклау зоналары күләмнәре СанПиН 2.2.1/2.1.1.1200-03 таләпләренә туры китереп билгеләнде.</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4.4.10. Санитар-яклау зонасының якынча күләме атмосфера һавасының көтелгән пычрануын исәпләп (фонны исәпкә алып) һәм атмосфера һавасына физик йогынты дәрәҗәләрен исәпләп, санитар-саклану зонасы проектында нигезләнергә тиеш һәм СанПиН 2.2.1/2.1.1.1.1200-03 таләпләре нигезендә табигый тикшеренүләр һәм үлчәүләр нәтиҗәләре белән расланырга тиеш.</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4.4.11. Атмосфера һавасының аерым чисталыгын таләп итә торган предприятиеләрне, атмосфера һавасын пычрату чыганаклары булган күрше предприятиеләргә карата өстенлек итүче юнәлештәге җилләр ягына урнаштырырга кирәкми.</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4.4.12. Азык-төлек һәм эшкәртү сәнәгате предприятиеләрен төзү өчен җир </w:t>
      </w:r>
      <w:r w:rsidRPr="0079189C">
        <w:rPr>
          <w:b w:val="0"/>
          <w:sz w:val="24"/>
          <w:szCs w:val="24"/>
          <w:lang w:val="tt-RU"/>
        </w:rPr>
        <w:t xml:space="preserve">участогы </w:t>
      </w:r>
      <w:r w:rsidRPr="0079189C">
        <w:rPr>
          <w:b w:val="0"/>
          <w:sz w:val="24"/>
          <w:szCs w:val="24"/>
        </w:rPr>
        <w:t>сайлау һәм бирү кулланучылар хокукларын яклау һәм кеше иминлеге өлкәсендә күзәтчелек буенча федераль хезмәтнең Татарстан Республикасы (Татарстан) Идарәсенең мәҗбүри катнашында башкарылырга</w:t>
      </w:r>
      <w:r w:rsidRPr="0079189C">
        <w:rPr>
          <w:b w:val="0"/>
          <w:sz w:val="24"/>
          <w:szCs w:val="24"/>
          <w:lang w:val="tt-RU"/>
        </w:rPr>
        <w:t xml:space="preserve"> </w:t>
      </w:r>
      <w:r w:rsidRPr="0079189C">
        <w:rPr>
          <w:b w:val="0"/>
          <w:sz w:val="24"/>
          <w:szCs w:val="24"/>
        </w:rPr>
        <w:t>һәм санитар-техник корылмаларга һәм коммуналь билгеләнештәге җайланмаларга карата, атмосфера һавасын пычратучы зарарлы һәм н</w:t>
      </w:r>
      <w:r w:rsidRPr="0079189C">
        <w:rPr>
          <w:b w:val="0"/>
          <w:sz w:val="24"/>
          <w:szCs w:val="24"/>
          <w:lang w:val="tt-RU"/>
        </w:rPr>
        <w:t xml:space="preserve">ачар </w:t>
      </w:r>
      <w:r w:rsidRPr="0079189C">
        <w:rPr>
          <w:b w:val="0"/>
          <w:sz w:val="24"/>
          <w:szCs w:val="24"/>
        </w:rPr>
        <w:t>ис килә торган матдәләр булган технологик процесслар булган предприятияләргә</w:t>
      </w:r>
      <w:r w:rsidRPr="0079189C">
        <w:rPr>
          <w:b w:val="0"/>
          <w:sz w:val="24"/>
          <w:szCs w:val="24"/>
          <w:lang w:val="tt-RU"/>
        </w:rPr>
        <w:t xml:space="preserve"> </w:t>
      </w:r>
      <w:r w:rsidRPr="0079189C">
        <w:rPr>
          <w:b w:val="0"/>
          <w:sz w:val="24"/>
          <w:szCs w:val="24"/>
        </w:rPr>
        <w:t>өстенлекле юнәлештәге җилг</w:t>
      </w:r>
      <w:r w:rsidRPr="0079189C">
        <w:rPr>
          <w:b w:val="0"/>
          <w:sz w:val="24"/>
          <w:szCs w:val="24"/>
          <w:lang w:val="tt-RU"/>
        </w:rPr>
        <w:t xml:space="preserve">ә </w:t>
      </w:r>
      <w:r w:rsidRPr="0079189C">
        <w:rPr>
          <w:b w:val="0"/>
          <w:sz w:val="24"/>
          <w:szCs w:val="24"/>
        </w:rPr>
        <w:t>каршы якта, торак һәм иҗтимагый биналарга карата җил тими торган якта проектланырга тиеш.</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4.4.13. Балыкчылык предприятиеләрен проектлау санитар-гигиена һәм ветеринария-санитария нормалары һәм кагыйдәләре таләпләренә туры китереп башкарыла һәм бары тик Татарстан Республикасы буенча ветеринария һәм фитосанитар күзәтчелек буенча Федераль хезмәт органнары белән килешеп кенә рөхсәт ителә. Балык хуҗалыгы предприятияләре өчен җир </w:t>
      </w:r>
      <w:r w:rsidRPr="0079189C">
        <w:rPr>
          <w:b w:val="0"/>
          <w:sz w:val="24"/>
          <w:szCs w:val="24"/>
          <w:lang w:val="tt-RU"/>
        </w:rPr>
        <w:t xml:space="preserve">участоклары </w:t>
      </w:r>
      <w:r w:rsidRPr="0079189C">
        <w:rPr>
          <w:b w:val="0"/>
          <w:sz w:val="24"/>
          <w:szCs w:val="24"/>
        </w:rPr>
        <w:t>бирүне СН 455-73 таләпләренә туры китереп башкарырга кирәк.</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4.4.14. Атмосфера һавасы, су объектлары, туфрак пычрату чыганаклары, шулай ук тавыш, вибрация, электромагнит һәм радиоактив йогынтылар чыганаклары булган җитештерү зоналарын әлеге нормативларның «</w:t>
      </w:r>
      <w:r w:rsidRPr="0079189C">
        <w:rPr>
          <w:b w:val="0"/>
          <w:sz w:val="24"/>
          <w:szCs w:val="24"/>
          <w:lang w:val="tt-RU"/>
        </w:rPr>
        <w:t>Ә</w:t>
      </w:r>
      <w:r w:rsidRPr="0079189C">
        <w:rPr>
          <w:b w:val="0"/>
          <w:sz w:val="24"/>
          <w:szCs w:val="24"/>
        </w:rPr>
        <w:t>йләнә-тирә мохитне саклау» бүлеге таләпләре нигезендә урнаштырырга кирәк.</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4.4.15. Санитар классификациядән тыш, җитештерү предприятияләре һәм объектлары кайбер характеристикаларга ия һәм аларның параметрлары буенча аерыла, шул исәптән:</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биләп торган территориянең зурлыгы буенча:</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участок: 0,5 гектарга кадәр; 0,5 - 5,0 гектар; 5,0 - 25,0 гектар;</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зона: 25,0 - 200,0 гектар;</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территориядән файдалануның интенсивлыгы буенча: </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төзелешнең тыгызлыгы (капиталь объектларның гомуми мәйданының кв.метры): 25 000 - 30 000; 10 000 - 20 000; 10 000 нән кимрәк;</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төзелеш проценты (%): 60 - 50; 50 - 40; 40 - 30, кимрәк - 30; эшләүчеләр саны буенча: 50 кешегә кадәр; 50 - 500 кеше; 500 - 1000 кеше; 1000 - 4 000 кеше; 4 000 - 10 000 кеше; 10 000 артык кеше;</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йөк әйләнеше зурлыгы буенча (ике йөк агымыны</w:t>
      </w:r>
      <w:r w:rsidRPr="0079189C">
        <w:rPr>
          <w:b w:val="0"/>
          <w:sz w:val="24"/>
          <w:szCs w:val="24"/>
          <w:lang w:val="tt-RU"/>
        </w:rPr>
        <w:t>ң күбрәге</w:t>
      </w:r>
      <w:r w:rsidRPr="0079189C">
        <w:rPr>
          <w:b w:val="0"/>
          <w:sz w:val="24"/>
          <w:szCs w:val="24"/>
        </w:rPr>
        <w:t xml:space="preserve"> кабул ителә торган - килү яки җибәрү):</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lastRenderedPageBreak/>
        <w:t>йөк әйләнеше зурлыгы буенча (күбрәк ике йөк агымыннан кабул ителә торган - килү яки җибәрү):</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тәүлеккә автомобиль: 2 гә кадәр; 2 дән 40 ка кадәр; 40 </w:t>
      </w:r>
      <w:r w:rsidRPr="0079189C">
        <w:rPr>
          <w:b w:val="0"/>
          <w:sz w:val="24"/>
          <w:szCs w:val="24"/>
          <w:lang w:val="tt-RU"/>
        </w:rPr>
        <w:t xml:space="preserve">тан </w:t>
      </w:r>
      <w:r w:rsidRPr="0079189C">
        <w:rPr>
          <w:b w:val="0"/>
          <w:sz w:val="24"/>
          <w:szCs w:val="24"/>
        </w:rPr>
        <w:t>артык</w:t>
      </w:r>
      <w:r w:rsidRPr="0079189C">
        <w:rPr>
          <w:b w:val="0"/>
          <w:sz w:val="24"/>
          <w:szCs w:val="24"/>
          <w:lang w:val="tt-RU"/>
        </w:rPr>
        <w:t>; тонна</w:t>
      </w:r>
      <w:r w:rsidRPr="0079189C">
        <w:rPr>
          <w:b w:val="0"/>
          <w:sz w:val="24"/>
          <w:szCs w:val="24"/>
        </w:rPr>
        <w:t xml:space="preserve"> </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елга: 40 ка кадәр; 40тан 100 000 гә кадәр; 100 000 дән артык; </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 xml:space="preserve">куллану ресурслары күләме буенча: </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су куллану (тәүлеккә мең куб</w:t>
      </w:r>
      <w:r w:rsidRPr="0079189C">
        <w:rPr>
          <w:b w:val="0"/>
          <w:sz w:val="24"/>
          <w:szCs w:val="24"/>
          <w:lang w:val="tt-RU"/>
        </w:rPr>
        <w:t>.</w:t>
      </w:r>
      <w:r w:rsidRPr="0079189C">
        <w:rPr>
          <w:b w:val="0"/>
          <w:sz w:val="24"/>
          <w:szCs w:val="24"/>
        </w:rPr>
        <w:t xml:space="preserve"> метр): 5 кә кадәр; 5 тән 20 гә кадәр; 20 дән артык; </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җылылык куллану (Гкал/сәг): 5 кә кадәр; 5 тән 20 гә кадәр; 20 дән артык.</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Торак пунктлар территориясе транспорт һәм инженерлык ресурслары белән тәэмин ителеш буенча җитештерү территорияләре ихтыяҗларына туры килергә тиеш.</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4.4.16. Торак пунктлар чикләрендә урнашкан җитештерү зоналарының әйләнә-тирә мохиткә тискәре йогынтысы булган очракта, егәрлекнең кимүен, предприятиене үзгәртеп коруны яки торак пунктларның экологик яктан имин булмаган сәнәгать предприятиеләрен торак пунктларның селитеб зоналарыннан чыгаруны күздә тотарга кирәк.</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4.4.17. Территориянең җитештерү зоналарын реконструкцияләгәндә, башка функциональ билгеләнештәге территорияләргә якын килүне исәпкә алып, үзгәртеп корырга кирәк:</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җитештерү зоналарын иҗтимагый-эшлекле зоналарга тоташтыру полосасында җитештерү зоналарының иҗтимагый-административ объектларын, шул исәптән аларны иҗтимагый үзәкләр һәм зоналар булдыруга кертеп, урнаштырырга кирәк;</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торак зоналарга тоташу полосасында җитештерү зонасы чигендә тоташ коймалар урнаштырырга кирәк т</w:t>
      </w:r>
      <w:r w:rsidRPr="0079189C">
        <w:rPr>
          <w:b w:val="0"/>
          <w:sz w:val="24"/>
          <w:szCs w:val="24"/>
          <w:lang w:val="tt-RU"/>
        </w:rPr>
        <w:t>үгел</w:t>
      </w:r>
      <w:r w:rsidRPr="0079189C">
        <w:rPr>
          <w:b w:val="0"/>
          <w:sz w:val="24"/>
          <w:szCs w:val="24"/>
        </w:rPr>
        <w:t>. Торак районның коммуналь объектларын, төрле типтагы автостоянкаларны, яшел үсентеләрне урнаштыру өчен, санитар-яклау зонасы составына керүче полосадан файдалану киңәш ителә;</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җитештерү зоналарының автомобиль һәм тимер юллары янындагы полосада күпләп сату һәм хезмәт күрсәтү предприятиеләре, зур склад бүлмәләрен, зур габаритлы подъездларны, борылыш мәйданчыкларын таләп итүче компактлы җитештерү төзелеше участокларын урнаштыру киңәш ителә.</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4.4.18. Җитештерү территорияләре параметрлары җирдән файдалану һәм шәһәр округы территорияләрен төзү кагыйдәләренә, экологик куркынычсызлык, территорияләрне куллану күләме һәм интенсивлыгы буенча буйсынырга тиеш.</w:t>
      </w:r>
    </w:p>
    <w:p w:rsidR="001478C0" w:rsidRPr="0079189C" w:rsidRDefault="001478C0" w:rsidP="001478C0">
      <w:pPr>
        <w:pStyle w:val="11"/>
        <w:keepLines/>
        <w:kinsoku w:val="0"/>
        <w:overflowPunct w:val="0"/>
        <w:ind w:left="118" w:right="110" w:firstLine="308"/>
        <w:jc w:val="both"/>
        <w:rPr>
          <w:b w:val="0"/>
          <w:sz w:val="24"/>
          <w:szCs w:val="24"/>
        </w:rPr>
      </w:pPr>
      <w:r w:rsidRPr="0079189C">
        <w:rPr>
          <w:b w:val="0"/>
          <w:sz w:val="24"/>
          <w:szCs w:val="24"/>
        </w:rPr>
        <w:t>4.4.19. Җитештерү зоналарын урнаштырганда, вакытның минималь чыгымнары булган очракта, аларның торак районнары белән рациональ бәйләнешен тәэмин итәргә кирәк.</w:t>
      </w:r>
    </w:p>
    <w:p w:rsidR="001478C0" w:rsidRPr="0079189C" w:rsidRDefault="001478C0" w:rsidP="001478C0">
      <w:pPr>
        <w:pStyle w:val="a3"/>
        <w:keepLines/>
        <w:kinsoku w:val="0"/>
        <w:overflowPunct w:val="0"/>
        <w:ind w:firstLine="308"/>
        <w:jc w:val="both"/>
        <w:rPr>
          <w:b/>
          <w:bCs/>
          <w:sz w:val="24"/>
          <w:szCs w:val="24"/>
        </w:rPr>
      </w:pPr>
    </w:p>
    <w:p w:rsidR="001478C0" w:rsidRPr="0079189C" w:rsidRDefault="001478C0" w:rsidP="001478C0">
      <w:pPr>
        <w:pStyle w:val="11"/>
        <w:keepLines/>
        <w:kinsoku w:val="0"/>
        <w:overflowPunct w:val="0"/>
        <w:ind w:left="118" w:right="342" w:firstLine="308"/>
        <w:jc w:val="both"/>
        <w:rPr>
          <w:sz w:val="24"/>
          <w:szCs w:val="24"/>
        </w:rPr>
      </w:pPr>
      <w:r w:rsidRPr="0079189C">
        <w:rPr>
          <w:sz w:val="24"/>
          <w:szCs w:val="24"/>
        </w:rPr>
        <w:t>Сәнәгать зонасы</w:t>
      </w:r>
    </w:p>
    <w:p w:rsidR="001478C0" w:rsidRPr="0079189C" w:rsidRDefault="001478C0" w:rsidP="001478C0">
      <w:pPr>
        <w:pStyle w:val="a3"/>
        <w:keepLines/>
        <w:kinsoku w:val="0"/>
        <w:overflowPunct w:val="0"/>
        <w:ind w:firstLine="308"/>
        <w:jc w:val="both"/>
        <w:rPr>
          <w:b/>
          <w:bCs/>
          <w:sz w:val="24"/>
          <w:szCs w:val="24"/>
        </w:rPr>
      </w:pPr>
    </w:p>
    <w:p w:rsidR="001478C0" w:rsidRPr="0079189C" w:rsidRDefault="001478C0" w:rsidP="001478C0">
      <w:pPr>
        <w:pStyle w:val="a3"/>
        <w:keepLines/>
        <w:kinsoku w:val="0"/>
        <w:overflowPunct w:val="0"/>
        <w:ind w:right="111" w:firstLine="308"/>
        <w:jc w:val="both"/>
        <w:rPr>
          <w:sz w:val="24"/>
          <w:szCs w:val="24"/>
        </w:rPr>
      </w:pPr>
      <w:r w:rsidRPr="0079189C">
        <w:rPr>
          <w:sz w:val="24"/>
          <w:szCs w:val="24"/>
        </w:rPr>
        <w:t>4.4.20. Җирлекнең сәнәгать зоналары территорияләре яңаларын урнаштыру һәм булганнарын яңадан торгызу, реконструкцияләү, модернизацияләү өчен билгеләнгән.</w:t>
      </w:r>
    </w:p>
    <w:p w:rsidR="001478C0" w:rsidRPr="0079189C" w:rsidRDefault="001478C0" w:rsidP="001478C0">
      <w:pPr>
        <w:pStyle w:val="a3"/>
        <w:keepLines/>
        <w:kinsoku w:val="0"/>
        <w:overflowPunct w:val="0"/>
        <w:ind w:right="111" w:firstLine="308"/>
        <w:jc w:val="both"/>
        <w:rPr>
          <w:sz w:val="24"/>
          <w:szCs w:val="24"/>
        </w:rPr>
      </w:pPr>
      <w:r w:rsidRPr="0079189C">
        <w:rPr>
          <w:sz w:val="24"/>
          <w:szCs w:val="24"/>
        </w:rPr>
        <w:t>Сәнәгать зоналары территориясендә ярдәмче хезмәтләр, инженерлык һәм транспорт белән тәэмин итү системалары, мәдәни-көнкүреш хезмәте күрсәтү (п.4.1 СП 18.13330.2011) кооперациясе булган сәнәгать предприятиеләрен урнаштырырга кирәк.</w:t>
      </w:r>
    </w:p>
    <w:p w:rsidR="001478C0" w:rsidRPr="0079189C" w:rsidRDefault="001478C0" w:rsidP="001478C0">
      <w:pPr>
        <w:pStyle w:val="a3"/>
        <w:keepLines/>
        <w:kinsoku w:val="0"/>
        <w:overflowPunct w:val="0"/>
        <w:ind w:right="111" w:firstLine="308"/>
        <w:jc w:val="both"/>
        <w:rPr>
          <w:sz w:val="24"/>
          <w:szCs w:val="24"/>
        </w:rPr>
      </w:pPr>
      <w:r w:rsidRPr="0079189C">
        <w:rPr>
          <w:sz w:val="24"/>
          <w:szCs w:val="24"/>
        </w:rPr>
        <w:t>4.4.21. Сәнәгать зоналарын урнаштырганда, яшәү урыннарыннан эш урыннарына күчүгә вакыт сарыф иткән очракта, торак зоналар белән аларның рациональ бәйләнешен тәэмин итәргә кирәк</w:t>
      </w:r>
      <w:r w:rsidRPr="0079189C">
        <w:rPr>
          <w:sz w:val="24"/>
          <w:szCs w:val="24"/>
          <w:lang w:val="tt-RU"/>
        </w:rPr>
        <w:t xml:space="preserve">, </w:t>
      </w:r>
      <w:r w:rsidRPr="0079189C">
        <w:rPr>
          <w:sz w:val="24"/>
          <w:szCs w:val="24"/>
        </w:rPr>
        <w:t>хезмәткәрләрнең 90 проценты өчен (бер якка) 40 минуттан да артык түгел (п.11.2 СП 42.13330.2011).</w:t>
      </w:r>
    </w:p>
    <w:p w:rsidR="001478C0" w:rsidRPr="0079189C" w:rsidRDefault="001478C0" w:rsidP="001478C0">
      <w:pPr>
        <w:pStyle w:val="a3"/>
        <w:keepLines/>
        <w:kinsoku w:val="0"/>
        <w:overflowPunct w:val="0"/>
        <w:ind w:right="111" w:firstLine="308"/>
        <w:jc w:val="both"/>
        <w:rPr>
          <w:sz w:val="24"/>
          <w:szCs w:val="24"/>
        </w:rPr>
      </w:pPr>
      <w:r w:rsidRPr="0079189C">
        <w:rPr>
          <w:sz w:val="24"/>
          <w:szCs w:val="24"/>
        </w:rPr>
        <w:t>4.4.22. Сәнәгать зонасы территориясендә сәнәгать зонасы предприятиеләрендә эшләүчеләрнең, сәнәгать зонасы объектларында булучыларның, шулай ук сәнәгать зонасы территориясендә урнашкан предприятиеләрнең җитештерү эшчәнлегенә бәйле вакытлыча яшәүче гражданнарның автомобильләренә парковка урыннары оештырылырга тиеш.</w:t>
      </w:r>
    </w:p>
    <w:p w:rsidR="001478C0" w:rsidRPr="0079189C" w:rsidRDefault="001478C0" w:rsidP="001478C0">
      <w:pPr>
        <w:pStyle w:val="a3"/>
        <w:keepLines/>
        <w:kinsoku w:val="0"/>
        <w:overflowPunct w:val="0"/>
        <w:ind w:right="111" w:firstLine="308"/>
        <w:jc w:val="both"/>
        <w:rPr>
          <w:sz w:val="24"/>
          <w:szCs w:val="24"/>
        </w:rPr>
      </w:pPr>
      <w:r w:rsidRPr="0079189C">
        <w:rPr>
          <w:sz w:val="24"/>
          <w:szCs w:val="24"/>
        </w:rPr>
        <w:t>4.4.23. Сәнәгать зонасы территориясендәге керү төркемнәреннән җир өсте җәмәгать транспорты тукталышларына кадәр һәм автомобильләрнең парковка урыннарына кадәр максималь ераклык 400 метрдан да артмаска тиеш.</w:t>
      </w:r>
    </w:p>
    <w:p w:rsidR="001478C0" w:rsidRPr="0079189C" w:rsidRDefault="001478C0" w:rsidP="001478C0">
      <w:pPr>
        <w:pStyle w:val="a3"/>
        <w:keepLines/>
        <w:kinsoku w:val="0"/>
        <w:overflowPunct w:val="0"/>
        <w:ind w:right="111" w:firstLine="308"/>
        <w:jc w:val="both"/>
        <w:rPr>
          <w:sz w:val="24"/>
          <w:szCs w:val="24"/>
        </w:rPr>
      </w:pPr>
      <w:r w:rsidRPr="0079189C">
        <w:rPr>
          <w:sz w:val="24"/>
          <w:szCs w:val="24"/>
        </w:rPr>
        <w:t>4.4.24. Инвалидларга һәм халыкның аз мобильле төркемнәренә хезмәт куллану мөмкинлеге каралган сәнәгать зонасы объектларында җитештерү, административ-көнкүреш һәм башка ярдәмче биналарга керү урыннарын пандуслар белән җиһазландырырга кирәк (</w:t>
      </w:r>
      <w:r w:rsidRPr="0079189C">
        <w:rPr>
          <w:sz w:val="24"/>
          <w:szCs w:val="24"/>
          <w:lang w:val="tt-RU"/>
        </w:rPr>
        <w:t>п.</w:t>
      </w:r>
      <w:r w:rsidRPr="0079189C">
        <w:rPr>
          <w:sz w:val="24"/>
          <w:szCs w:val="24"/>
        </w:rPr>
        <w:t>5.15 п. 13330.2011).</w:t>
      </w:r>
    </w:p>
    <w:p w:rsidR="001478C0" w:rsidRPr="0079189C" w:rsidRDefault="001478C0" w:rsidP="001478C0">
      <w:pPr>
        <w:pStyle w:val="a3"/>
        <w:keepLines/>
        <w:kinsoku w:val="0"/>
        <w:overflowPunct w:val="0"/>
        <w:ind w:right="111" w:firstLine="308"/>
        <w:jc w:val="both"/>
        <w:rPr>
          <w:sz w:val="24"/>
          <w:szCs w:val="24"/>
          <w:lang w:val="tt-RU"/>
        </w:rPr>
      </w:pPr>
      <w:r w:rsidRPr="0079189C">
        <w:rPr>
          <w:sz w:val="24"/>
          <w:szCs w:val="24"/>
        </w:rPr>
        <w:lastRenderedPageBreak/>
        <w:t>4.4.25. Сәнәгать үзәген төзүнең һәм реконструкцияләүнең беренче һәм алдагы чиратлары тәмамланган гомумүзәк объектлары, транспорт һәм инженерлык челтәрләре һәм эшләүчеләргә социаль хезмәт күрсәтү объектлары булган сафка кертелә торган комплекс буларак проектланырга һәм төзелергә тиеш.</w:t>
      </w:r>
      <w:r w:rsidRPr="0079189C">
        <w:rPr>
          <w:sz w:val="24"/>
          <w:szCs w:val="24"/>
          <w:lang w:val="tt-RU"/>
        </w:rPr>
        <w:t xml:space="preserve"> Эшләтеп җибәрү комплексы компактлы, бердәм мәйданчыкта, сәнәгать предприятиеләре чикләре арасында нигезсез өзеклекләрсез урнашырга тиеш. Эшләтеп җибәрү комплексына һәм сәнәгать үзәген төзүнең һәр чиратына планлаштыру проектын эшләргә кирәк (п.5.3 СП 18.13330.2011).</w:t>
      </w:r>
    </w:p>
    <w:p w:rsidR="001478C0" w:rsidRPr="0079189C" w:rsidRDefault="001478C0" w:rsidP="001478C0">
      <w:pPr>
        <w:pStyle w:val="a3"/>
        <w:keepLines/>
        <w:kinsoku w:val="0"/>
        <w:overflowPunct w:val="0"/>
        <w:ind w:right="111" w:firstLine="308"/>
        <w:jc w:val="both"/>
        <w:rPr>
          <w:sz w:val="24"/>
          <w:szCs w:val="24"/>
          <w:lang w:val="tt-RU"/>
        </w:rPr>
      </w:pPr>
      <w:r w:rsidRPr="0079189C">
        <w:rPr>
          <w:sz w:val="24"/>
          <w:szCs w:val="24"/>
          <w:lang w:val="tt-RU"/>
        </w:rPr>
        <w:t>4.4.26. Сәнәгать зоналары территорияләреннән файдалануның күләмнәрен һәм дәрәҗәсен җитештерү үзенчәлегенә бәйле рәвештә, шәһәр структурасында зоналар урнаштыру шартларын һәм шәһәр территориясенең төрле участокларының шәһәр төзелеше кыйммәтләрен исәпкә алып кабул итәргә кирәк.</w:t>
      </w:r>
    </w:p>
    <w:p w:rsidR="001478C0" w:rsidRPr="0079189C" w:rsidRDefault="001478C0" w:rsidP="001478C0">
      <w:pPr>
        <w:pStyle w:val="a3"/>
        <w:keepLines/>
        <w:kinsoku w:val="0"/>
        <w:overflowPunct w:val="0"/>
        <w:ind w:right="111" w:firstLine="308"/>
        <w:jc w:val="both"/>
        <w:rPr>
          <w:sz w:val="24"/>
          <w:szCs w:val="24"/>
          <w:lang w:val="tt-RU"/>
        </w:rPr>
      </w:pPr>
      <w:r w:rsidRPr="0079189C">
        <w:rPr>
          <w:sz w:val="24"/>
          <w:szCs w:val="24"/>
          <w:lang w:val="tt-RU"/>
        </w:rPr>
        <w:t>4.4.27. Җитештерү объектларын урнаштыруга карата шәһәр төзелеше таләпләре үз эченә сәнәгать зоналарының функциональ-планлаштыру оешмасын, сәнәгать зонасы территориясен эш белән тәэмин итүне, сәнәгать предприятиесе участогының норматив күләмен, төзелешнең төп күрсәткечләрен ала.</w:t>
      </w:r>
    </w:p>
    <w:p w:rsidR="001478C0" w:rsidRPr="0079189C" w:rsidRDefault="001478C0" w:rsidP="001478C0">
      <w:pPr>
        <w:pStyle w:val="a3"/>
        <w:keepLines/>
        <w:kinsoku w:val="0"/>
        <w:overflowPunct w:val="0"/>
        <w:ind w:right="111" w:firstLine="308"/>
        <w:jc w:val="both"/>
        <w:rPr>
          <w:sz w:val="24"/>
          <w:szCs w:val="24"/>
          <w:lang w:val="tt-RU"/>
        </w:rPr>
      </w:pPr>
      <w:r w:rsidRPr="0079189C">
        <w:rPr>
          <w:sz w:val="24"/>
          <w:szCs w:val="24"/>
          <w:lang w:val="tt-RU"/>
        </w:rPr>
        <w:t>4.4.28. Сәнәгать зоналарының функциональ-планировка оешмасын кварталлар рәвешендә (кызыл сызыклар чикләрендә) күздә тотарга кирәк, әлеге кварталлар чикләрендә предприятиеләрнең тармак характеристикаларын, аларны урнаштыруга санитария-гигиена һәм янгынга каршы таләпләрне, аларның йөк әйләнешен һәм транспорт төрләрен, шулай ук төзелешнең чиратлылыгын исәпкә алып (п.8.4 СП 42.13330.2011).</w:t>
      </w:r>
    </w:p>
    <w:p w:rsidR="001478C0" w:rsidRPr="0079189C" w:rsidRDefault="001478C0" w:rsidP="001478C0">
      <w:pPr>
        <w:pStyle w:val="a3"/>
        <w:keepLines/>
        <w:kinsoku w:val="0"/>
        <w:overflowPunct w:val="0"/>
        <w:ind w:right="111" w:firstLine="308"/>
        <w:jc w:val="both"/>
        <w:rPr>
          <w:sz w:val="24"/>
          <w:szCs w:val="24"/>
          <w:lang w:val="tt-RU"/>
        </w:rPr>
      </w:pPr>
      <w:r w:rsidRPr="0079189C">
        <w:rPr>
          <w:sz w:val="24"/>
          <w:szCs w:val="24"/>
          <w:lang w:val="tt-RU"/>
        </w:rPr>
        <w:t>4.4.29. Сәнәгать предприятиеләре һәм башка җитештерү объектлары мәйданчыклары, учреждениеләр һәм хезмәт күрсәтү предприятиеләре биләгән Территория сәнәгать зонасы территориясенең кимендә 60 процентын тәшкил итәргә тиеш (п.8.4 СП 42.13330.2011).</w:t>
      </w:r>
    </w:p>
    <w:p w:rsidR="001478C0" w:rsidRPr="0079189C" w:rsidRDefault="001478C0" w:rsidP="001478C0">
      <w:pPr>
        <w:pStyle w:val="a3"/>
        <w:keepLines/>
        <w:kinsoku w:val="0"/>
        <w:overflowPunct w:val="0"/>
        <w:ind w:right="111" w:firstLine="308"/>
        <w:jc w:val="both"/>
        <w:rPr>
          <w:sz w:val="24"/>
          <w:szCs w:val="24"/>
          <w:lang w:val="tt-RU"/>
        </w:rPr>
      </w:pPr>
      <w:r w:rsidRPr="0079189C">
        <w:rPr>
          <w:sz w:val="24"/>
          <w:szCs w:val="24"/>
          <w:lang w:val="tt-RU"/>
        </w:rPr>
        <w:t>4.4.30. Сәнәгать зонасы территориясенең урнашуы процентларда сәнәгать предприятиеләре мәйданчыкларының һәм аларга бәйле объектларның киртә (участок чикләре) чикләрендә мәйданнары суммасының, шулай ук тышкы керү юллары һәм резерв участоклары биләгән мәйданны шәһәрнең генераль планы белән билгеләнгән сәнәгать зонасы территориясенең гомуми мәйданына кертүгә бәйле хезмәт күрсәтү учреждениеләренең нисбәте буларак билгеләнә. Билгеләнгән территорияләр предприятие һәм башка объектлар мәйданчыкларында биналар һәм корылмаларны урнаштыру өчен проектлауга йөкләмә нигезендә билгеләнгән резерв участокларны үз эченә ала (п.8.4 СП 42.13330.2011).</w:t>
      </w:r>
    </w:p>
    <w:p w:rsidR="001478C0" w:rsidRPr="0079189C" w:rsidRDefault="001478C0" w:rsidP="001478C0">
      <w:pPr>
        <w:pStyle w:val="a3"/>
        <w:keepLines/>
        <w:kinsoku w:val="0"/>
        <w:overflowPunct w:val="0"/>
        <w:ind w:right="111" w:firstLine="308"/>
        <w:jc w:val="both"/>
        <w:rPr>
          <w:sz w:val="24"/>
          <w:szCs w:val="24"/>
          <w:lang w:val="tt-RU"/>
        </w:rPr>
      </w:pPr>
      <w:r w:rsidRPr="0079189C">
        <w:rPr>
          <w:sz w:val="24"/>
          <w:szCs w:val="24"/>
          <w:lang w:val="tt-RU"/>
        </w:rPr>
        <w:t>4.4.31. Сәнәгать предприятиесе участогының норматив күләме, әлеге нормативка 5 нче кушымтаның 1 нче таблицасы нигезендә, сәнәгать предприятиеләре мәйданчыклары төзелешенең норматив тыгызлыгы күрсәткеченә карата, аның төзелеше мәйданына тигез рәвештә кабул ителә.</w:t>
      </w:r>
    </w:p>
    <w:p w:rsidR="001478C0" w:rsidRPr="0079189C" w:rsidRDefault="001478C0" w:rsidP="001478C0">
      <w:pPr>
        <w:pStyle w:val="a3"/>
        <w:keepLines/>
        <w:kinsoku w:val="0"/>
        <w:overflowPunct w:val="0"/>
        <w:ind w:right="111" w:firstLine="308"/>
        <w:jc w:val="both"/>
        <w:rPr>
          <w:sz w:val="24"/>
          <w:szCs w:val="24"/>
          <w:lang w:val="tt-RU"/>
        </w:rPr>
      </w:pPr>
      <w:r w:rsidRPr="0079189C">
        <w:rPr>
          <w:sz w:val="24"/>
          <w:szCs w:val="24"/>
          <w:lang w:val="tt-RU"/>
        </w:rPr>
        <w:t>4.4.32. Биналар һәм корылмалар биләгән мәйданны сәнәгать зонасы өчен участок (квартал) мәйданына карата 11 нче таблица нигезендә алырга кирәк (СП 42.13330.2011).</w:t>
      </w:r>
    </w:p>
    <w:p w:rsidR="001478C0" w:rsidRPr="0079189C" w:rsidRDefault="001478C0" w:rsidP="001478C0">
      <w:pPr>
        <w:pStyle w:val="a3"/>
        <w:keepLines/>
        <w:kinsoku w:val="0"/>
        <w:overflowPunct w:val="0"/>
        <w:ind w:right="111" w:firstLine="308"/>
        <w:jc w:val="both"/>
        <w:rPr>
          <w:sz w:val="24"/>
          <w:szCs w:val="24"/>
          <w:lang w:val="tt-RU"/>
        </w:rPr>
      </w:pPr>
    </w:p>
    <w:p w:rsidR="001478C0" w:rsidRPr="0079189C" w:rsidRDefault="001478C0" w:rsidP="001478C0">
      <w:pPr>
        <w:pStyle w:val="a3"/>
        <w:keepLines/>
        <w:tabs>
          <w:tab w:val="left" w:pos="3617"/>
        </w:tabs>
        <w:kinsoku w:val="0"/>
        <w:overflowPunct w:val="0"/>
        <w:ind w:right="276" w:firstLine="308"/>
        <w:jc w:val="both"/>
        <w:rPr>
          <w:sz w:val="24"/>
          <w:szCs w:val="24"/>
        </w:rPr>
      </w:pPr>
      <w:r w:rsidRPr="0079189C">
        <w:rPr>
          <w:position w:val="-2"/>
          <w:sz w:val="24"/>
          <w:szCs w:val="24"/>
          <w:lang w:val="tt-RU"/>
        </w:rPr>
        <w:tab/>
      </w:r>
      <w:r w:rsidRPr="0079189C">
        <w:rPr>
          <w:sz w:val="24"/>
          <w:szCs w:val="24"/>
        </w:rPr>
        <w:t>11</w:t>
      </w:r>
      <w:r w:rsidRPr="0079189C">
        <w:rPr>
          <w:sz w:val="24"/>
          <w:szCs w:val="24"/>
          <w:lang w:val="tt-RU"/>
        </w:rPr>
        <w:t xml:space="preserve"> нче т</w:t>
      </w:r>
      <w:r w:rsidRPr="0079189C">
        <w:rPr>
          <w:sz w:val="24"/>
          <w:szCs w:val="24"/>
        </w:rPr>
        <w:t xml:space="preserve">аблица </w:t>
      </w:r>
    </w:p>
    <w:p w:rsidR="001478C0" w:rsidRPr="0079189C" w:rsidRDefault="001478C0" w:rsidP="001478C0">
      <w:pPr>
        <w:pStyle w:val="11"/>
        <w:keepLines/>
        <w:kinsoku w:val="0"/>
        <w:overflowPunct w:val="0"/>
        <w:ind w:left="118" w:right="153" w:firstLine="308"/>
        <w:jc w:val="both"/>
        <w:rPr>
          <w:sz w:val="24"/>
          <w:szCs w:val="24"/>
        </w:rPr>
      </w:pPr>
      <w:r w:rsidRPr="0079189C">
        <w:rPr>
          <w:sz w:val="24"/>
          <w:szCs w:val="24"/>
        </w:rPr>
        <w:t>Территория зоналары участокларын төзүнең тыгызлыгы күрсәткечләре</w:t>
      </w:r>
    </w:p>
    <w:tbl>
      <w:tblPr>
        <w:tblW w:w="4904" w:type="pct"/>
        <w:tblInd w:w="147" w:type="dxa"/>
        <w:tblCellMar>
          <w:left w:w="0" w:type="dxa"/>
          <w:right w:w="0" w:type="dxa"/>
        </w:tblCellMar>
        <w:tblLook w:val="0000" w:firstRow="0" w:lastRow="0" w:firstColumn="0" w:lastColumn="0" w:noHBand="0" w:noVBand="0"/>
      </w:tblPr>
      <w:tblGrid>
        <w:gridCol w:w="2695"/>
        <w:gridCol w:w="4055"/>
        <w:gridCol w:w="3319"/>
      </w:tblGrid>
      <w:tr w:rsidR="001478C0" w:rsidRPr="0079189C" w:rsidTr="003B315F">
        <w:trPr>
          <w:trHeight w:hRule="exact" w:val="696"/>
        </w:trPr>
        <w:tc>
          <w:tcPr>
            <w:tcW w:w="1266"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003" w:firstLine="308"/>
              <w:jc w:val="both"/>
              <w:rPr>
                <w:b/>
                <w:bCs/>
              </w:rPr>
            </w:pPr>
            <w:r w:rsidRPr="0079189C">
              <w:rPr>
                <w:b/>
                <w:bCs/>
              </w:rPr>
              <w:t>Территориаль зоналар</w:t>
            </w:r>
          </w:p>
        </w:tc>
        <w:tc>
          <w:tcPr>
            <w:tcW w:w="205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53" w:firstLine="308"/>
              <w:jc w:val="both"/>
              <w:rPr>
                <w:b/>
                <w:bCs/>
              </w:rPr>
            </w:pPr>
            <w:r w:rsidRPr="0079189C">
              <w:rPr>
                <w:b/>
                <w:bCs/>
              </w:rPr>
              <w:t>Төзелеш коэффициенты</w:t>
            </w:r>
          </w:p>
        </w:tc>
        <w:tc>
          <w:tcPr>
            <w:tcW w:w="16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53" w:firstLine="308"/>
              <w:jc w:val="both"/>
              <w:rPr>
                <w:b/>
                <w:bCs/>
              </w:rPr>
            </w:pPr>
            <w:r w:rsidRPr="0079189C">
              <w:rPr>
                <w:b/>
                <w:bCs/>
              </w:rPr>
              <w:t>Төзелеш тыгызлыгы коэффициенты</w:t>
            </w:r>
          </w:p>
        </w:tc>
      </w:tr>
      <w:tr w:rsidR="001478C0" w:rsidRPr="0079189C" w:rsidTr="003B315F">
        <w:trPr>
          <w:trHeight w:hRule="exact" w:val="280"/>
        </w:trPr>
        <w:tc>
          <w:tcPr>
            <w:tcW w:w="1266"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01" w:firstLine="308"/>
              <w:jc w:val="both"/>
              <w:rPr>
                <w:bCs/>
              </w:rPr>
            </w:pPr>
            <w:r w:rsidRPr="0079189C">
              <w:rPr>
                <w:bCs/>
              </w:rPr>
              <w:t>Сәнәгать зонасы</w:t>
            </w:r>
          </w:p>
        </w:tc>
        <w:tc>
          <w:tcPr>
            <w:tcW w:w="205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53" w:firstLine="308"/>
              <w:jc w:val="both"/>
              <w:rPr>
                <w:bCs/>
              </w:rPr>
            </w:pPr>
            <w:r w:rsidRPr="0079189C">
              <w:rPr>
                <w:bCs/>
              </w:rPr>
              <w:t>0,8</w:t>
            </w:r>
          </w:p>
        </w:tc>
        <w:tc>
          <w:tcPr>
            <w:tcW w:w="16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53" w:firstLine="308"/>
              <w:jc w:val="both"/>
              <w:rPr>
                <w:bCs/>
              </w:rPr>
            </w:pPr>
            <w:r w:rsidRPr="0079189C">
              <w:rPr>
                <w:bCs/>
              </w:rPr>
              <w:t>2,4</w:t>
            </w:r>
          </w:p>
        </w:tc>
      </w:tr>
      <w:tr w:rsidR="001478C0" w:rsidRPr="0079189C" w:rsidTr="003B315F">
        <w:trPr>
          <w:trHeight w:hRule="exact" w:val="284"/>
        </w:trPr>
        <w:tc>
          <w:tcPr>
            <w:tcW w:w="1266"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01" w:firstLine="308"/>
              <w:jc w:val="both"/>
              <w:rPr>
                <w:bCs/>
              </w:rPr>
            </w:pPr>
            <w:r w:rsidRPr="0079189C">
              <w:rPr>
                <w:bCs/>
              </w:rPr>
              <w:t>Фәнни-җитештерү *</w:t>
            </w:r>
          </w:p>
        </w:tc>
        <w:tc>
          <w:tcPr>
            <w:tcW w:w="205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53" w:firstLine="308"/>
              <w:jc w:val="both"/>
              <w:rPr>
                <w:bCs/>
              </w:rPr>
            </w:pPr>
            <w:r w:rsidRPr="0079189C">
              <w:rPr>
                <w:bCs/>
              </w:rPr>
              <w:t>0,6</w:t>
            </w:r>
          </w:p>
        </w:tc>
        <w:tc>
          <w:tcPr>
            <w:tcW w:w="16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53" w:firstLine="308"/>
              <w:jc w:val="both"/>
              <w:rPr>
                <w:bCs/>
              </w:rPr>
            </w:pPr>
            <w:r w:rsidRPr="0079189C">
              <w:rPr>
                <w:bCs/>
              </w:rPr>
              <w:t>1,0</w:t>
            </w:r>
          </w:p>
        </w:tc>
      </w:tr>
      <w:tr w:rsidR="001478C0" w:rsidRPr="0079189C" w:rsidTr="003B315F">
        <w:trPr>
          <w:trHeight w:hRule="exact" w:val="274"/>
        </w:trPr>
        <w:tc>
          <w:tcPr>
            <w:tcW w:w="1266"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01" w:firstLine="308"/>
              <w:jc w:val="both"/>
              <w:rPr>
                <w:bCs/>
              </w:rPr>
            </w:pPr>
            <w:r w:rsidRPr="0079189C">
              <w:rPr>
                <w:bCs/>
              </w:rPr>
              <w:t>Коммуналь-склад</w:t>
            </w:r>
          </w:p>
        </w:tc>
        <w:tc>
          <w:tcPr>
            <w:tcW w:w="205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53" w:firstLine="308"/>
              <w:jc w:val="both"/>
              <w:rPr>
                <w:bCs/>
              </w:rPr>
            </w:pPr>
            <w:r w:rsidRPr="0079189C">
              <w:rPr>
                <w:bCs/>
              </w:rPr>
              <w:t>0,6</w:t>
            </w:r>
          </w:p>
        </w:tc>
        <w:tc>
          <w:tcPr>
            <w:tcW w:w="16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53" w:firstLine="308"/>
              <w:jc w:val="both"/>
              <w:rPr>
                <w:bCs/>
              </w:rPr>
            </w:pPr>
            <w:r w:rsidRPr="0079189C">
              <w:rPr>
                <w:bCs/>
              </w:rPr>
              <w:t>1,8</w:t>
            </w:r>
          </w:p>
        </w:tc>
      </w:tr>
      <w:tr w:rsidR="001478C0" w:rsidRPr="0079189C" w:rsidTr="003B315F">
        <w:trPr>
          <w:trHeight w:hRule="exact" w:val="607"/>
        </w:trPr>
        <w:tc>
          <w:tcPr>
            <w:tcW w:w="5000" w:type="pct"/>
            <w:gridSpan w:val="3"/>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right="1003" w:firstLine="308"/>
              <w:jc w:val="both"/>
              <w:rPr>
                <w:bCs/>
              </w:rPr>
            </w:pPr>
            <w:r w:rsidRPr="0079189C">
              <w:rPr>
                <w:bCs/>
              </w:rPr>
              <w:t>* Тәҗрибә кырларын һәм полигоннарын, резерв территорияләрен һәм санитар-яклау зоналарын исәпкә алмыйча</w:t>
            </w:r>
          </w:p>
        </w:tc>
      </w:tr>
    </w:tbl>
    <w:p w:rsidR="001478C0" w:rsidRPr="0079189C" w:rsidRDefault="001478C0" w:rsidP="001478C0">
      <w:pPr>
        <w:pStyle w:val="11"/>
        <w:keepLines/>
        <w:kinsoku w:val="0"/>
        <w:overflowPunct w:val="0"/>
        <w:ind w:left="118" w:right="153" w:firstLine="308"/>
        <w:jc w:val="both"/>
        <w:rPr>
          <w:sz w:val="24"/>
          <w:szCs w:val="24"/>
          <w:lang w:val="tt-RU"/>
        </w:rPr>
      </w:pPr>
    </w:p>
    <w:p w:rsidR="001478C0" w:rsidRPr="0079189C" w:rsidRDefault="001478C0" w:rsidP="001478C0">
      <w:pPr>
        <w:pStyle w:val="a3"/>
        <w:keepLines/>
        <w:kinsoku w:val="0"/>
        <w:overflowPunct w:val="0"/>
        <w:ind w:right="213" w:firstLine="308"/>
        <w:jc w:val="both"/>
        <w:rPr>
          <w:sz w:val="24"/>
          <w:szCs w:val="24"/>
          <w:lang w:val="tt-RU"/>
        </w:rPr>
      </w:pPr>
      <w:r w:rsidRPr="0079189C">
        <w:rPr>
          <w:sz w:val="24"/>
          <w:szCs w:val="24"/>
          <w:lang w:val="tt-RU"/>
        </w:rPr>
        <w:t>4.4.33. Сәнәгать зонасының иҗтимагый-административ киңлекләрендә комплекслы төзекләндерү түбәндәге зоналарны үз эченә ала: «завод алды» зонасын оештыру һәм төзекләндерү, җәяүлеләр коммуникацияләрен оештыру һәм төзекләндерү, предприятиеләр территориясен яшелләндерү, социаль инфраструктура объектлары комплексын оештыру, кыска вакытлы ял итү зоналарын оештыру.</w:t>
      </w:r>
    </w:p>
    <w:p w:rsidR="001478C0" w:rsidRPr="0079189C" w:rsidRDefault="001478C0" w:rsidP="001478C0">
      <w:pPr>
        <w:pStyle w:val="a3"/>
        <w:keepLines/>
        <w:kinsoku w:val="0"/>
        <w:overflowPunct w:val="0"/>
        <w:ind w:right="213" w:firstLine="308"/>
        <w:jc w:val="both"/>
        <w:rPr>
          <w:sz w:val="24"/>
          <w:szCs w:val="24"/>
          <w:lang w:val="tt-RU"/>
        </w:rPr>
      </w:pPr>
      <w:r w:rsidRPr="0079189C">
        <w:rPr>
          <w:sz w:val="24"/>
          <w:szCs w:val="24"/>
          <w:lang w:val="tt-RU"/>
        </w:rPr>
        <w:lastRenderedPageBreak/>
        <w:t>4.4.34. Завод алды зонасын административ, төп җитештерү бинасы яисә Сәнәгать зонасының керү төркеме янында, җитештерү зоналары территорияләре эчендә, шулай ук алар янәшәсендәге иҗтимагый территорияләрдә, аларны да кертеп, шәһәр җәмәгать зоналары янындагы полосада урнаштырырга кирәк. Төзекләндерү элементларын яшелләндерү һәм урнаштыру өчен завод алды зонасы территориясенең 40-50 процентын (МНГПИ белән охшашлык буенча-1.13.01-08 «Иркутск шәһәрен шәһәр төзелешен проектлаштыруның җирле нормативлары») бирергә кирәк.</w:t>
      </w:r>
    </w:p>
    <w:p w:rsidR="001478C0" w:rsidRPr="0079189C" w:rsidRDefault="001478C0" w:rsidP="001478C0">
      <w:pPr>
        <w:pStyle w:val="a3"/>
        <w:keepLines/>
        <w:kinsoku w:val="0"/>
        <w:overflowPunct w:val="0"/>
        <w:ind w:firstLine="308"/>
        <w:jc w:val="both"/>
        <w:rPr>
          <w:sz w:val="24"/>
          <w:szCs w:val="24"/>
          <w:lang w:val="tt-RU"/>
        </w:rPr>
      </w:pPr>
      <w:r w:rsidRPr="0079189C">
        <w:rPr>
          <w:sz w:val="24"/>
          <w:szCs w:val="24"/>
          <w:lang w:val="tt-RU"/>
        </w:rPr>
        <w:t>Сәнәгать объектларының завод алды зоналары күләмнәрен 12 нче таблица нигезендә кабул итәргә кирәк (П.5.8 СП 18.13330.2011).</w:t>
      </w:r>
    </w:p>
    <w:p w:rsidR="001478C0" w:rsidRPr="0079189C" w:rsidRDefault="001478C0" w:rsidP="001478C0">
      <w:pPr>
        <w:pStyle w:val="a3"/>
        <w:keepLines/>
        <w:kinsoku w:val="0"/>
        <w:overflowPunct w:val="0"/>
        <w:ind w:firstLine="308"/>
        <w:jc w:val="both"/>
        <w:rPr>
          <w:sz w:val="24"/>
          <w:szCs w:val="24"/>
          <w:lang w:val="tt-RU"/>
        </w:rPr>
      </w:pPr>
    </w:p>
    <w:p w:rsidR="001478C0" w:rsidRPr="0079189C" w:rsidRDefault="001478C0" w:rsidP="001478C0">
      <w:pPr>
        <w:pStyle w:val="a3"/>
        <w:keepLines/>
        <w:kinsoku w:val="0"/>
        <w:overflowPunct w:val="0"/>
        <w:ind w:firstLine="308"/>
        <w:jc w:val="both"/>
        <w:rPr>
          <w:sz w:val="24"/>
          <w:szCs w:val="24"/>
          <w:lang w:val="tt-RU"/>
        </w:rPr>
      </w:pPr>
    </w:p>
    <w:p w:rsidR="001478C0" w:rsidRPr="0079189C" w:rsidRDefault="001478C0" w:rsidP="001478C0">
      <w:pPr>
        <w:pStyle w:val="a3"/>
        <w:keepLines/>
        <w:kinsoku w:val="0"/>
        <w:overflowPunct w:val="0"/>
        <w:ind w:firstLine="308"/>
        <w:jc w:val="both"/>
        <w:rPr>
          <w:sz w:val="24"/>
          <w:szCs w:val="24"/>
          <w:lang w:val="tt-RU"/>
        </w:rPr>
      </w:pPr>
    </w:p>
    <w:p w:rsidR="001478C0" w:rsidRPr="0079189C" w:rsidRDefault="001478C0" w:rsidP="001478C0">
      <w:pPr>
        <w:pStyle w:val="a3"/>
        <w:keepLines/>
        <w:kinsoku w:val="0"/>
        <w:overflowPunct w:val="0"/>
        <w:ind w:firstLine="308"/>
        <w:jc w:val="both"/>
        <w:rPr>
          <w:sz w:val="24"/>
          <w:szCs w:val="24"/>
          <w:lang w:val="tt-RU"/>
        </w:rPr>
      </w:pPr>
    </w:p>
    <w:p w:rsidR="001478C0" w:rsidRPr="0079189C" w:rsidRDefault="001478C0" w:rsidP="001478C0">
      <w:pPr>
        <w:pStyle w:val="a3"/>
        <w:keepLines/>
        <w:kinsoku w:val="0"/>
        <w:overflowPunct w:val="0"/>
        <w:ind w:firstLine="308"/>
        <w:jc w:val="both"/>
        <w:rPr>
          <w:sz w:val="24"/>
          <w:szCs w:val="24"/>
          <w:lang w:val="tt-RU"/>
        </w:rPr>
      </w:pPr>
    </w:p>
    <w:p w:rsidR="001478C0" w:rsidRPr="0079189C" w:rsidRDefault="001478C0" w:rsidP="001478C0">
      <w:pPr>
        <w:pStyle w:val="a3"/>
        <w:keepLines/>
        <w:kinsoku w:val="0"/>
        <w:overflowPunct w:val="0"/>
        <w:ind w:firstLine="308"/>
        <w:jc w:val="both"/>
        <w:rPr>
          <w:sz w:val="24"/>
          <w:szCs w:val="24"/>
          <w:lang w:val="tt-RU"/>
        </w:rPr>
      </w:pPr>
    </w:p>
    <w:p w:rsidR="001478C0" w:rsidRPr="0079189C" w:rsidRDefault="001478C0" w:rsidP="001478C0">
      <w:pPr>
        <w:pStyle w:val="a3"/>
        <w:keepNext/>
        <w:keepLines/>
        <w:kinsoku w:val="0"/>
        <w:overflowPunct w:val="0"/>
        <w:ind w:firstLine="308"/>
        <w:jc w:val="both"/>
        <w:rPr>
          <w:sz w:val="24"/>
          <w:szCs w:val="24"/>
          <w:lang w:val="tt-RU"/>
        </w:rPr>
      </w:pPr>
      <w:r w:rsidRPr="0079189C">
        <w:rPr>
          <w:sz w:val="24"/>
          <w:szCs w:val="24"/>
          <w:lang w:val="tt-RU"/>
        </w:rPr>
        <w:t>12 нче таблица</w:t>
      </w:r>
    </w:p>
    <w:p w:rsidR="001478C0" w:rsidRPr="0079189C" w:rsidRDefault="001478C0" w:rsidP="001478C0">
      <w:pPr>
        <w:pStyle w:val="a3"/>
        <w:keepNext/>
        <w:keepLines/>
        <w:kinsoku w:val="0"/>
        <w:overflowPunct w:val="0"/>
        <w:ind w:firstLine="308"/>
        <w:jc w:val="both"/>
        <w:rPr>
          <w:b/>
          <w:sz w:val="24"/>
          <w:szCs w:val="24"/>
          <w:lang w:val="tt-RU"/>
        </w:rPr>
      </w:pPr>
      <w:r w:rsidRPr="0079189C">
        <w:rPr>
          <w:b/>
          <w:sz w:val="24"/>
          <w:szCs w:val="24"/>
          <w:lang w:val="tt-RU"/>
        </w:rPr>
        <w:t>Объектларның завод алды зоналары күләмнәре</w:t>
      </w:r>
    </w:p>
    <w:p w:rsidR="001478C0" w:rsidRPr="0079189C" w:rsidRDefault="001478C0" w:rsidP="001478C0">
      <w:pPr>
        <w:pStyle w:val="a3"/>
        <w:keepNext/>
        <w:keepLines/>
        <w:kinsoku w:val="0"/>
        <w:overflowPunct w:val="0"/>
        <w:ind w:firstLine="308"/>
        <w:jc w:val="both"/>
        <w:rPr>
          <w:sz w:val="24"/>
          <w:szCs w:val="24"/>
        </w:rPr>
      </w:pPr>
      <w:r w:rsidRPr="0079189C">
        <w:rPr>
          <w:sz w:val="24"/>
          <w:szCs w:val="24"/>
        </w:rPr>
        <w:t xml:space="preserve"> </w:t>
      </w:r>
    </w:p>
    <w:tbl>
      <w:tblPr>
        <w:tblW w:w="5000" w:type="pct"/>
        <w:tblCellMar>
          <w:left w:w="0" w:type="dxa"/>
          <w:right w:w="0" w:type="dxa"/>
        </w:tblCellMar>
        <w:tblLook w:val="0000" w:firstRow="0" w:lastRow="0" w:firstColumn="0" w:lastColumn="0" w:noHBand="0" w:noVBand="0"/>
      </w:tblPr>
      <w:tblGrid>
        <w:gridCol w:w="4987"/>
        <w:gridCol w:w="5279"/>
      </w:tblGrid>
      <w:tr w:rsidR="001478C0" w:rsidRPr="0079189C" w:rsidTr="003B315F">
        <w:trPr>
          <w:trHeight w:hRule="exact" w:val="305"/>
        </w:trPr>
        <w:tc>
          <w:tcPr>
            <w:tcW w:w="242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bCs/>
              </w:rPr>
            </w:pPr>
            <w:r w:rsidRPr="0079189C">
              <w:rPr>
                <w:b/>
                <w:bCs/>
              </w:rPr>
              <w:t>Эшчеләр саны, мең кеше</w:t>
            </w:r>
          </w:p>
        </w:tc>
        <w:tc>
          <w:tcPr>
            <w:tcW w:w="25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bCs/>
              </w:rPr>
            </w:pPr>
            <w:r w:rsidRPr="0079189C">
              <w:rPr>
                <w:b/>
                <w:bCs/>
              </w:rPr>
              <w:t>Җир участокларының күләме, гектар</w:t>
            </w:r>
          </w:p>
        </w:tc>
      </w:tr>
      <w:tr w:rsidR="001478C0" w:rsidRPr="0079189C" w:rsidTr="003B315F">
        <w:trPr>
          <w:trHeight w:hRule="exact" w:val="293"/>
        </w:trPr>
        <w:tc>
          <w:tcPr>
            <w:tcW w:w="242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Cs/>
              </w:rPr>
            </w:pPr>
            <w:r w:rsidRPr="0079189C">
              <w:rPr>
                <w:bCs/>
              </w:rPr>
              <w:t>0,5 кә кадәр</w:t>
            </w:r>
          </w:p>
        </w:tc>
        <w:tc>
          <w:tcPr>
            <w:tcW w:w="25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Cs/>
              </w:rPr>
            </w:pPr>
            <w:r w:rsidRPr="0079189C">
              <w:rPr>
                <w:bCs/>
              </w:rPr>
              <w:t>0,8</w:t>
            </w:r>
          </w:p>
        </w:tc>
      </w:tr>
      <w:tr w:rsidR="001478C0" w:rsidRPr="0079189C" w:rsidTr="003B315F">
        <w:trPr>
          <w:trHeight w:hRule="exact" w:val="298"/>
        </w:trPr>
        <w:tc>
          <w:tcPr>
            <w:tcW w:w="242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Cs/>
              </w:rPr>
            </w:pPr>
            <w:r w:rsidRPr="0079189C">
              <w:rPr>
                <w:bCs/>
              </w:rPr>
              <w:t>0,5 тән 1 гә кадәр</w:t>
            </w:r>
          </w:p>
          <w:p w:rsidR="001478C0" w:rsidRPr="0079189C" w:rsidRDefault="001478C0" w:rsidP="003B315F">
            <w:pPr>
              <w:pStyle w:val="TableParagraph"/>
              <w:keepNext/>
              <w:keepLines/>
              <w:kinsoku w:val="0"/>
              <w:overflowPunct w:val="0"/>
              <w:ind w:left="118" w:firstLine="308"/>
              <w:jc w:val="both"/>
              <w:rPr>
                <w:bCs/>
              </w:rPr>
            </w:pPr>
            <w:r w:rsidRPr="0079189C">
              <w:rPr>
                <w:bCs/>
              </w:rPr>
              <w:t>1 дән 4 кә кадәрОт 0,5 до 1</w:t>
            </w:r>
          </w:p>
        </w:tc>
        <w:tc>
          <w:tcPr>
            <w:tcW w:w="25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Cs/>
              </w:rPr>
            </w:pPr>
            <w:r w:rsidRPr="0079189C">
              <w:rPr>
                <w:bCs/>
              </w:rPr>
              <w:t>0,7</w:t>
            </w:r>
          </w:p>
        </w:tc>
      </w:tr>
      <w:tr w:rsidR="001478C0" w:rsidRPr="0079189C" w:rsidTr="003B315F">
        <w:trPr>
          <w:trHeight w:hRule="exact" w:val="293"/>
        </w:trPr>
        <w:tc>
          <w:tcPr>
            <w:tcW w:w="2429"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Cs/>
              </w:rPr>
            </w:pPr>
            <w:r w:rsidRPr="0079189C">
              <w:rPr>
                <w:bCs/>
              </w:rPr>
              <w:t>1 дән 4 кә кадәр</w:t>
            </w:r>
          </w:p>
        </w:tc>
        <w:tc>
          <w:tcPr>
            <w:tcW w:w="25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Cs/>
              </w:rPr>
            </w:pPr>
            <w:r w:rsidRPr="0079189C">
              <w:rPr>
                <w:bCs/>
              </w:rPr>
              <w:t>0,6</w:t>
            </w:r>
          </w:p>
        </w:tc>
      </w:tr>
      <w:tr w:rsidR="001478C0" w:rsidRPr="0079189C" w:rsidTr="003B315F">
        <w:trPr>
          <w:trHeight w:hRule="exact" w:val="854"/>
        </w:trPr>
        <w:tc>
          <w:tcPr>
            <w:tcW w:w="5000" w:type="pct"/>
            <w:gridSpan w:val="2"/>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Cs/>
              </w:rPr>
            </w:pPr>
            <w:r w:rsidRPr="0079189C">
              <w:rPr>
                <w:bCs/>
              </w:rPr>
              <w:t>Искәрмә: объектның өч сменада эшләгәндә беренче һәм икенче сменаларда эшләүчеләр санын исәпкә алырга кирәк. Беренче һәм икенче сменаларда эшләүчеләр саны бер сменада проект санын ике тапкыр арттыру буларак исәпләнә.</w:t>
            </w:r>
          </w:p>
        </w:tc>
      </w:tr>
    </w:tbl>
    <w:p w:rsidR="001478C0" w:rsidRPr="0079189C" w:rsidRDefault="001478C0" w:rsidP="001478C0">
      <w:pPr>
        <w:pStyle w:val="12"/>
        <w:keepLines/>
        <w:tabs>
          <w:tab w:val="left" w:pos="1679"/>
        </w:tabs>
        <w:kinsoku w:val="0"/>
        <w:overflowPunct w:val="0"/>
        <w:ind w:left="118" w:right="110" w:firstLine="308"/>
        <w:jc w:val="both"/>
      </w:pPr>
    </w:p>
    <w:p w:rsidR="001478C0" w:rsidRPr="0079189C" w:rsidRDefault="001478C0" w:rsidP="001478C0">
      <w:pPr>
        <w:pStyle w:val="12"/>
        <w:tabs>
          <w:tab w:val="left" w:pos="1794"/>
        </w:tabs>
        <w:kinsoku w:val="0"/>
        <w:overflowPunct w:val="0"/>
        <w:ind w:left="118" w:right="230" w:firstLine="308"/>
        <w:jc w:val="both"/>
      </w:pPr>
      <w:r w:rsidRPr="0079189C">
        <w:t>4.4.35. Җәяүлеләр коммуникацияләрен сәнәгать зонасы территориясе буйлап, аеруча йөк һәм башка махсус транспортта хәрәкәт итү өчен юллар, җайланмалар һәм корылмалар белән кисешү яисә тоташтыру урыннарында кешеләрнең тоткарлыксыз һәм куркынычсыз хәрәкәт итүен тәэмин итүне исәпкә алып урнаштырырга кирәк.</w:t>
      </w:r>
    </w:p>
    <w:p w:rsidR="001478C0" w:rsidRPr="0079189C" w:rsidRDefault="001478C0" w:rsidP="001478C0">
      <w:pPr>
        <w:pStyle w:val="12"/>
        <w:tabs>
          <w:tab w:val="left" w:pos="1794"/>
        </w:tabs>
        <w:kinsoku w:val="0"/>
        <w:overflowPunct w:val="0"/>
        <w:ind w:left="118" w:right="230" w:firstLine="308"/>
        <w:jc w:val="both"/>
      </w:pPr>
      <w:r w:rsidRPr="0079189C">
        <w:t>Җәяүлеләр коммуникацияләре буенда яшелләндерүне газон һәм чәчәк түтәлләре, гади куаклар һәм агачлар утырту рәвешендә проектларга киңәш ителә. Сәнәгать зонасы территориясендә рекреация объектларын, кагыйдә буларак, кыска вакытлы ял итү өчен зоналар рәвешендә формалаштырырга кирәк. Кыска вакытлы ял итү зоналарын җитештерү эшчәнлегенең тискәре йогынтысыннан максималь дәрәҗәдә якланган территориядә урнаштырырга кирәк. Предприятиеләр территориясен яшелләндерү өлешен кимендә 20 процент кабул итәргә кирәк.</w:t>
      </w:r>
    </w:p>
    <w:p w:rsidR="001478C0" w:rsidRPr="0079189C" w:rsidRDefault="001478C0" w:rsidP="001478C0">
      <w:pPr>
        <w:pStyle w:val="12"/>
        <w:tabs>
          <w:tab w:val="left" w:pos="1794"/>
        </w:tabs>
        <w:kinsoku w:val="0"/>
        <w:overflowPunct w:val="0"/>
        <w:ind w:left="118" w:right="230" w:firstLine="308"/>
        <w:jc w:val="both"/>
      </w:pPr>
      <w:r w:rsidRPr="0079189C">
        <w:t>Җир участогын яшелләндерү өчен, үсемлекләрнең җирле төрләрен, аларның санитар-яклау һәм декоратив үзлекләрен һәм предприятиеләр бүлеп чыгара торган зарарлы матдәләргә тотрыклылыгын исәпкә алып, кулланырга кирәк.</w:t>
      </w:r>
    </w:p>
    <w:p w:rsidR="001478C0" w:rsidRPr="0079189C" w:rsidRDefault="001478C0" w:rsidP="001478C0">
      <w:pPr>
        <w:pStyle w:val="12"/>
        <w:tabs>
          <w:tab w:val="left" w:pos="1794"/>
        </w:tabs>
        <w:kinsoku w:val="0"/>
        <w:overflowPunct w:val="0"/>
        <w:ind w:left="118" w:right="230" w:firstLine="308"/>
        <w:jc w:val="both"/>
      </w:pPr>
      <w:r w:rsidRPr="0079189C">
        <w:t>Азык-төлек сәнәгате объектлары, җитештерүнең төгәл процесслары булган цехлар, шулай ук һава өрдергечләр, компрессорлар һәм мотор сынау станцияләре территориясендә мамык чәчәк атканда бүлеп бирелгән агач үсентекләре, җепселле матдәләр һәм төшерелгән орлыклар куллану тыела.</w:t>
      </w:r>
    </w:p>
    <w:p w:rsidR="001478C0" w:rsidRPr="0079189C" w:rsidRDefault="001478C0" w:rsidP="001478C0">
      <w:pPr>
        <w:pStyle w:val="12"/>
        <w:tabs>
          <w:tab w:val="left" w:pos="1794"/>
        </w:tabs>
        <w:kinsoku w:val="0"/>
        <w:overflowPunct w:val="0"/>
        <w:ind w:left="118" w:right="230" w:firstLine="308"/>
        <w:jc w:val="both"/>
      </w:pPr>
      <w:r w:rsidRPr="0079189C">
        <w:t>Норматив янгынга каршы аралар чикләрендә ылыслы токым агачлары утырту рөхсәт ителми (п.5.62, СП 18.13330.2011).</w:t>
      </w:r>
    </w:p>
    <w:p w:rsidR="001478C0" w:rsidRPr="0079189C" w:rsidRDefault="001478C0" w:rsidP="001478C0">
      <w:pPr>
        <w:pStyle w:val="12"/>
        <w:tabs>
          <w:tab w:val="left" w:pos="1794"/>
        </w:tabs>
        <w:kinsoku w:val="0"/>
        <w:overflowPunct w:val="0"/>
        <w:ind w:left="118" w:right="230" w:firstLine="308"/>
        <w:jc w:val="both"/>
      </w:pPr>
      <w:r w:rsidRPr="0079189C">
        <w:t>4.4.36. Сәнәгать зонасы территориясендә сәламәтлек саклау учреждениеләрен (даруханәләрне, медпунктларны), җәмәгать туклануы предприятиеләрен, көндәлек ихтыяҗ товарлары белән сәүдә предприятиеләрен, көнкүреш хезмәте күрсәтү предприятиеләрен үз эченә алган барлык эшләүче социаль инфраструктура объектлары комплексын урнаштырырга кирәк.</w:t>
      </w:r>
    </w:p>
    <w:p w:rsidR="001478C0" w:rsidRPr="0079189C" w:rsidRDefault="001478C0" w:rsidP="001478C0">
      <w:pPr>
        <w:pStyle w:val="12"/>
        <w:tabs>
          <w:tab w:val="left" w:pos="1794"/>
        </w:tabs>
        <w:kinsoku w:val="0"/>
        <w:overflowPunct w:val="0"/>
        <w:ind w:left="118" w:right="230" w:firstLine="308"/>
        <w:jc w:val="both"/>
      </w:pPr>
      <w:r w:rsidRPr="0079189C">
        <w:t>4.4.37. Торак территорияләренә кушылу полосасын, кагыйдә буларак, торак зонасының коммуналь объектларын, күпкатлы гаражларны, төрле типтагы машина кую урыннарын, яшел үсентекләрне урнаштыру өчен файдаланырга кирәк.</w:t>
      </w:r>
    </w:p>
    <w:p w:rsidR="001478C0" w:rsidRPr="0079189C" w:rsidRDefault="001478C0" w:rsidP="001478C0">
      <w:pPr>
        <w:pStyle w:val="12"/>
        <w:tabs>
          <w:tab w:val="left" w:pos="1794"/>
        </w:tabs>
        <w:kinsoku w:val="0"/>
        <w:overflowPunct w:val="0"/>
        <w:ind w:left="118" w:right="230" w:firstLine="308"/>
        <w:jc w:val="both"/>
      </w:pPr>
      <w:r w:rsidRPr="0079189C">
        <w:t xml:space="preserve">Предприятиеләр һәм башка җитештерү объектлары урнашканда әйләнә-тирә мохитне саклау </w:t>
      </w:r>
      <w:r w:rsidRPr="0079189C">
        <w:lastRenderedPageBreak/>
        <w:t>өлкәсендәге таләпләр үтәлә: туфракны, җир өсте суларын һәм җир асты суларын, атмосфера һавасын пычратуны, табигать мохитен торгызуны, табигать ресурсларыннан нәтиҗәле файдалануны һәм аларны торгызуны, экологик иминлекне тәэмин итүне булдырмау чаралары. Җитештерү һәм хезмәт күрсәтүче объектларның куркыныч дәрәҗәсе кануннарда билгеләнгән тәртиптә билгеләнә.</w:t>
      </w:r>
    </w:p>
    <w:p w:rsidR="001478C0" w:rsidRPr="0079189C" w:rsidRDefault="001478C0" w:rsidP="001478C0">
      <w:pPr>
        <w:pStyle w:val="12"/>
        <w:keepLines/>
        <w:tabs>
          <w:tab w:val="left" w:pos="1794"/>
        </w:tabs>
        <w:kinsoku w:val="0"/>
        <w:overflowPunct w:val="0"/>
        <w:ind w:left="118" w:right="232" w:firstLine="308"/>
        <w:jc w:val="both"/>
      </w:pPr>
      <w:r w:rsidRPr="0079189C">
        <w:t>4.4.38. Санитар-яклау зоналары, зарарлы матдәләрне чистарту һәм зарарсызландыру буенча барлык техник һәм технологик чаралар уздырганнан соң, сәнәгать зонасы чигендә тавыш дәрәҗәсенең иң чик мөмкин булган зарарлы матдәләр концентрациясе дәрәҗәләре һәм тавыш бирүнең иң чик мөмкин булган дәрәҗәләре тәэмин ителмәвен күздә тотарга кирәк. Сәнәгать предприятиеләренең санитар-яклау зоналары күләмнәре СанПиН 2.2.1/2.1.1.1200-03 таләпләре нигезендә билгеләнә һәм предприятие ташлауларындагы зарарлы матдәләрне таркату исәп-хисаплары белән раслана. Сәнәгать предприятиеләре төркемнәре өчен барлык чыганакларның суммар чыгаруларын һәм физик йогынтысын, шулай ук гамәлдәге предприятиеләр өчен лаборатория күзәтүләренең еллык циклы нәтиҗәләрен исәпкә алып, бердәм санитар-саклау зонасы билгеләнә (п.8.6, СП 42.13330.2011).</w:t>
      </w:r>
    </w:p>
    <w:p w:rsidR="001478C0" w:rsidRPr="0079189C" w:rsidRDefault="001478C0" w:rsidP="001478C0">
      <w:pPr>
        <w:pStyle w:val="12"/>
        <w:tabs>
          <w:tab w:val="left" w:pos="1794"/>
        </w:tabs>
        <w:kinsoku w:val="0"/>
        <w:overflowPunct w:val="0"/>
        <w:ind w:left="118" w:right="230" w:firstLine="308"/>
        <w:jc w:val="both"/>
      </w:pPr>
      <w:r w:rsidRPr="0079189C">
        <w:t>4.4.39. Предприятиеләрнең санитар-яклау зоналары участоклары предприятиеләр территориясе составына кертелми һәм төзелешләре шул зоналар территориясендә рөхсәт ителә торган объектларны урнаштыру өчен бирелергә мөмкин. Санитар-яклау зонасы чикләрендә урнаштырырга рөхсәт ителгән объектлар исемлеге, СанПиНда күрсәтелгән 2.2.1/2.1.1.1200-03 (V бүлек) күрсәтелгән.</w:t>
      </w:r>
    </w:p>
    <w:p w:rsidR="001478C0" w:rsidRPr="0079189C" w:rsidRDefault="001478C0" w:rsidP="001478C0">
      <w:pPr>
        <w:pStyle w:val="12"/>
        <w:tabs>
          <w:tab w:val="left" w:pos="1794"/>
        </w:tabs>
        <w:kinsoku w:val="0"/>
        <w:overflowPunct w:val="0"/>
        <w:ind w:left="118" w:right="230" w:firstLine="308"/>
        <w:jc w:val="both"/>
      </w:pPr>
      <w:r w:rsidRPr="0079189C">
        <w:t>4.4.40. Предприятиеләрнең җитештерү зоналары һәм санитар-яклау зоналары чикләрендә торак биналар, кунакханәләр, тулай тораклар, бакча корылмалары, гомуми белем бирү һәм мәктәпкәчә белем бирү оешмалары, медицина оешмалары, ял йортлары, спорт корылмалары, сәнәгатьнең азык-төлек тармаклары предприятиеләре, азык-төлек чималы күпләп складлары, эчәргә яраклы су әзерләү һәм саклау өчен суүткәргеч корылмалар комплекслары, җитештерүгә хезмәт күрсәтү белән бәйле булмаган башка иҗтимагый биналар һәм корылмалар урнаштыру рөхсәт ителми. Санитар-яклау зоналары территориясе рекреацион максатлар һәм авыл хуҗалыгы продукциясен җитештерү өчен файдаланылырга тиеш түгел. Санитар-яклау зонасы күләме предприятиенең санитар-яклау зонасы проектын эшләгәннән соң кимергә мөмкин (п.8.2, СП 42.13330.2011).</w:t>
      </w:r>
    </w:p>
    <w:p w:rsidR="001478C0" w:rsidRPr="0079189C" w:rsidRDefault="001478C0" w:rsidP="001478C0">
      <w:pPr>
        <w:pStyle w:val="12"/>
        <w:tabs>
          <w:tab w:val="left" w:pos="1794"/>
        </w:tabs>
        <w:kinsoku w:val="0"/>
        <w:overflowPunct w:val="0"/>
        <w:ind w:left="118" w:right="230" w:firstLine="308"/>
        <w:jc w:val="both"/>
      </w:pPr>
      <w:r w:rsidRPr="0079189C">
        <w:t>4.4.41. Санитар яклау зонасы булган азык-төлек, медицина, фармацевтика һәм сәнәгатьнең башка тармаклары предприятиеләрен 100 метрга кадәр металлургия, химия, нефть химиясе һәм сәнәгатьнең зарарлы производстволары булган башка тармаклары предприятиеләре белән сәнәгать зоналары территориясендә, шулай ук аларның санитар-яклау зоналары чикләрендә (п. 8.3, СП 42.13330.2011) урнаштырырга ярамый.</w:t>
      </w:r>
    </w:p>
    <w:p w:rsidR="001478C0" w:rsidRPr="0079189C" w:rsidRDefault="001478C0" w:rsidP="001478C0">
      <w:pPr>
        <w:pStyle w:val="12"/>
        <w:tabs>
          <w:tab w:val="left" w:pos="1794"/>
        </w:tabs>
        <w:kinsoku w:val="0"/>
        <w:overflowPunct w:val="0"/>
        <w:ind w:left="118" w:right="230" w:firstLine="308"/>
        <w:jc w:val="both"/>
      </w:pPr>
      <w:r w:rsidRPr="0079189C">
        <w:t>4.4.42. Чистартылган территориядә әйләнә-тирә мохитне саклауга бәйле сәламәтләндерү, санитария-гигиена һәм башка чаралар, санитар-яклау зоналарын төзекләндерүне дә кертеп, зарарлы матдәләр чыгаручы предприятие хисабына гамәлгә ашырыла (п. 8.2, СП 42.13330.2011).</w:t>
      </w:r>
    </w:p>
    <w:p w:rsidR="001478C0" w:rsidRPr="0079189C" w:rsidRDefault="001478C0" w:rsidP="001478C0">
      <w:pPr>
        <w:pStyle w:val="12"/>
        <w:tabs>
          <w:tab w:val="left" w:pos="1794"/>
        </w:tabs>
        <w:kinsoku w:val="0"/>
        <w:overflowPunct w:val="0"/>
        <w:ind w:left="118" w:right="230" w:firstLine="308"/>
        <w:jc w:val="both"/>
      </w:pPr>
      <w:r w:rsidRPr="0079189C">
        <w:t>4.4.43. Санитар- яклау зоналарын яшелләндерүнең минималь мәйданын зона киңлекләренә карап 13 нче таблица нигезендә кабул итәргә кирәк (п. 8.6, СП 42.13330.2011).</w:t>
      </w:r>
    </w:p>
    <w:p w:rsidR="001478C0" w:rsidRPr="0079189C" w:rsidRDefault="001478C0" w:rsidP="001478C0">
      <w:pPr>
        <w:pStyle w:val="12"/>
        <w:keepNext/>
        <w:keepLines/>
        <w:tabs>
          <w:tab w:val="left" w:pos="1794"/>
        </w:tabs>
        <w:kinsoku w:val="0"/>
        <w:overflowPunct w:val="0"/>
        <w:ind w:left="118" w:right="230" w:firstLine="308"/>
        <w:jc w:val="both"/>
      </w:pPr>
      <w:r w:rsidRPr="0079189C">
        <w:t>13 нче таблица</w:t>
      </w:r>
    </w:p>
    <w:p w:rsidR="001478C0" w:rsidRPr="0079189C" w:rsidRDefault="001478C0" w:rsidP="001478C0">
      <w:pPr>
        <w:pStyle w:val="11"/>
        <w:keepNext/>
        <w:keepLines/>
        <w:kinsoku w:val="0"/>
        <w:overflowPunct w:val="0"/>
        <w:ind w:left="118" w:firstLine="308"/>
        <w:jc w:val="both"/>
        <w:rPr>
          <w:sz w:val="24"/>
          <w:szCs w:val="24"/>
        </w:rPr>
      </w:pPr>
      <w:r w:rsidRPr="0079189C">
        <w:rPr>
          <w:sz w:val="24"/>
          <w:szCs w:val="24"/>
        </w:rPr>
        <w:t>Санитар - яклау зоналарын яшелләндерү мәйданы</w:t>
      </w:r>
    </w:p>
    <w:p w:rsidR="001478C0" w:rsidRPr="0079189C" w:rsidRDefault="001478C0" w:rsidP="001478C0">
      <w:pPr>
        <w:pStyle w:val="a3"/>
        <w:keepNext/>
        <w:keepLines/>
        <w:kinsoku w:val="0"/>
        <w:overflowPunct w:val="0"/>
        <w:ind w:firstLine="308"/>
        <w:jc w:val="both"/>
        <w:rPr>
          <w:sz w:val="24"/>
          <w:szCs w:val="24"/>
        </w:rPr>
      </w:pPr>
    </w:p>
    <w:tbl>
      <w:tblPr>
        <w:tblW w:w="4836" w:type="pct"/>
        <w:tblInd w:w="147" w:type="dxa"/>
        <w:tblCellMar>
          <w:left w:w="0" w:type="dxa"/>
          <w:right w:w="0" w:type="dxa"/>
        </w:tblCellMar>
        <w:tblLook w:val="0000" w:firstRow="0" w:lastRow="0" w:firstColumn="0" w:lastColumn="0" w:noHBand="0" w:noVBand="0"/>
      </w:tblPr>
      <w:tblGrid>
        <w:gridCol w:w="4762"/>
        <w:gridCol w:w="5167"/>
      </w:tblGrid>
      <w:tr w:rsidR="001478C0" w:rsidRPr="0079189C" w:rsidTr="003B315F">
        <w:trPr>
          <w:trHeight w:hRule="exact" w:val="359"/>
        </w:trPr>
        <w:tc>
          <w:tcPr>
            <w:tcW w:w="239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Next/>
              <w:keepLines/>
              <w:spacing w:line="240" w:lineRule="auto"/>
              <w:ind w:left="118" w:right="141" w:firstLine="308"/>
              <w:jc w:val="both"/>
              <w:rPr>
                <w:rFonts w:ascii="Times New Roman" w:hAnsi="Times New Roman" w:cs="Times New Roman"/>
                <w:b/>
                <w:sz w:val="24"/>
                <w:szCs w:val="24"/>
              </w:rPr>
            </w:pPr>
            <w:r w:rsidRPr="0079189C">
              <w:rPr>
                <w:rFonts w:ascii="Times New Roman" w:hAnsi="Times New Roman" w:cs="Times New Roman"/>
                <w:b/>
                <w:sz w:val="24"/>
                <w:szCs w:val="24"/>
              </w:rPr>
              <w:t>Санитар-яклау зонасы киңлеге, метр</w:t>
            </w:r>
          </w:p>
        </w:tc>
        <w:tc>
          <w:tcPr>
            <w:tcW w:w="260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Next/>
              <w:keepLines/>
              <w:spacing w:line="240" w:lineRule="auto"/>
              <w:ind w:left="118" w:right="141" w:firstLine="308"/>
              <w:jc w:val="both"/>
              <w:rPr>
                <w:rFonts w:ascii="Times New Roman" w:hAnsi="Times New Roman" w:cs="Times New Roman"/>
                <w:b/>
                <w:sz w:val="24"/>
                <w:szCs w:val="24"/>
              </w:rPr>
            </w:pPr>
            <w:r w:rsidRPr="0079189C">
              <w:rPr>
                <w:rFonts w:ascii="Times New Roman" w:hAnsi="Times New Roman" w:cs="Times New Roman"/>
                <w:b/>
                <w:sz w:val="24"/>
                <w:szCs w:val="24"/>
              </w:rPr>
              <w:t>Минималь яшелләндерү мәйданы, процент</w:t>
            </w:r>
          </w:p>
        </w:tc>
      </w:tr>
      <w:tr w:rsidR="001478C0" w:rsidRPr="0079189C" w:rsidTr="003B315F">
        <w:trPr>
          <w:trHeight w:hRule="exact" w:val="298"/>
        </w:trPr>
        <w:tc>
          <w:tcPr>
            <w:tcW w:w="239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Next/>
              <w:keepLines/>
              <w:spacing w:line="240" w:lineRule="auto"/>
              <w:ind w:left="118" w:right="141" w:firstLine="308"/>
              <w:jc w:val="both"/>
              <w:rPr>
                <w:rFonts w:ascii="Times New Roman" w:hAnsi="Times New Roman" w:cs="Times New Roman"/>
                <w:sz w:val="24"/>
                <w:szCs w:val="24"/>
              </w:rPr>
            </w:pPr>
            <w:r w:rsidRPr="0079189C">
              <w:rPr>
                <w:rFonts w:ascii="Times New Roman" w:hAnsi="Times New Roman" w:cs="Times New Roman"/>
                <w:sz w:val="24"/>
                <w:szCs w:val="24"/>
              </w:rPr>
              <w:t>300 гә кадәр</w:t>
            </w:r>
          </w:p>
        </w:tc>
        <w:tc>
          <w:tcPr>
            <w:tcW w:w="260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Next/>
              <w:keepLines/>
              <w:spacing w:line="240" w:lineRule="auto"/>
              <w:ind w:left="118" w:right="141" w:firstLine="308"/>
              <w:jc w:val="both"/>
              <w:rPr>
                <w:rFonts w:ascii="Times New Roman" w:hAnsi="Times New Roman" w:cs="Times New Roman"/>
                <w:sz w:val="24"/>
                <w:szCs w:val="24"/>
              </w:rPr>
            </w:pPr>
            <w:r w:rsidRPr="0079189C">
              <w:rPr>
                <w:rFonts w:ascii="Times New Roman" w:hAnsi="Times New Roman" w:cs="Times New Roman"/>
                <w:sz w:val="24"/>
                <w:szCs w:val="24"/>
              </w:rPr>
              <w:t>60</w:t>
            </w:r>
          </w:p>
        </w:tc>
      </w:tr>
      <w:tr w:rsidR="001478C0" w:rsidRPr="0079189C" w:rsidTr="003B315F">
        <w:trPr>
          <w:trHeight w:hRule="exact" w:val="293"/>
        </w:trPr>
        <w:tc>
          <w:tcPr>
            <w:tcW w:w="239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Next/>
              <w:keepLines/>
              <w:spacing w:line="240" w:lineRule="auto"/>
              <w:ind w:left="118" w:right="141" w:firstLine="308"/>
              <w:jc w:val="both"/>
              <w:rPr>
                <w:rFonts w:ascii="Times New Roman" w:hAnsi="Times New Roman" w:cs="Times New Roman"/>
                <w:sz w:val="24"/>
                <w:szCs w:val="24"/>
              </w:rPr>
            </w:pPr>
            <w:r w:rsidRPr="0079189C">
              <w:rPr>
                <w:rFonts w:ascii="Times New Roman" w:hAnsi="Times New Roman" w:cs="Times New Roman"/>
                <w:sz w:val="24"/>
                <w:szCs w:val="24"/>
              </w:rPr>
              <w:t>300 дән 1000 гә кадәр</w:t>
            </w:r>
          </w:p>
        </w:tc>
        <w:tc>
          <w:tcPr>
            <w:tcW w:w="260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Next/>
              <w:keepLines/>
              <w:spacing w:line="240" w:lineRule="auto"/>
              <w:ind w:left="118" w:right="141" w:firstLine="308"/>
              <w:jc w:val="both"/>
              <w:rPr>
                <w:rFonts w:ascii="Times New Roman" w:hAnsi="Times New Roman" w:cs="Times New Roman"/>
                <w:sz w:val="24"/>
                <w:szCs w:val="24"/>
              </w:rPr>
            </w:pPr>
            <w:r w:rsidRPr="0079189C">
              <w:rPr>
                <w:rFonts w:ascii="Times New Roman" w:hAnsi="Times New Roman" w:cs="Times New Roman"/>
                <w:sz w:val="24"/>
                <w:szCs w:val="24"/>
              </w:rPr>
              <w:t>50</w:t>
            </w:r>
          </w:p>
        </w:tc>
      </w:tr>
      <w:tr w:rsidR="001478C0" w:rsidRPr="0079189C" w:rsidTr="003B315F">
        <w:trPr>
          <w:trHeight w:hRule="exact" w:val="298"/>
        </w:trPr>
        <w:tc>
          <w:tcPr>
            <w:tcW w:w="239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Next/>
              <w:keepLines/>
              <w:spacing w:line="240" w:lineRule="auto"/>
              <w:ind w:left="118" w:right="141" w:firstLine="308"/>
              <w:jc w:val="both"/>
              <w:rPr>
                <w:rFonts w:ascii="Times New Roman" w:hAnsi="Times New Roman" w:cs="Times New Roman"/>
                <w:sz w:val="24"/>
                <w:szCs w:val="24"/>
              </w:rPr>
            </w:pPr>
            <w:r w:rsidRPr="0079189C">
              <w:rPr>
                <w:rFonts w:ascii="Times New Roman" w:hAnsi="Times New Roman" w:cs="Times New Roman"/>
                <w:sz w:val="24"/>
                <w:szCs w:val="24"/>
              </w:rPr>
              <w:t>1000 нән 3000 гә кадәр</w:t>
            </w:r>
          </w:p>
        </w:tc>
        <w:tc>
          <w:tcPr>
            <w:tcW w:w="260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Next/>
              <w:keepLines/>
              <w:spacing w:line="240" w:lineRule="auto"/>
              <w:ind w:left="118" w:right="141" w:firstLine="308"/>
              <w:jc w:val="both"/>
              <w:rPr>
                <w:rFonts w:ascii="Times New Roman" w:hAnsi="Times New Roman" w:cs="Times New Roman"/>
                <w:sz w:val="24"/>
                <w:szCs w:val="24"/>
              </w:rPr>
            </w:pPr>
            <w:r w:rsidRPr="0079189C">
              <w:rPr>
                <w:rFonts w:ascii="Times New Roman" w:hAnsi="Times New Roman" w:cs="Times New Roman"/>
                <w:sz w:val="24"/>
                <w:szCs w:val="24"/>
              </w:rPr>
              <w:t>40</w:t>
            </w:r>
          </w:p>
        </w:tc>
      </w:tr>
      <w:tr w:rsidR="001478C0" w:rsidRPr="0079189C" w:rsidTr="003B315F">
        <w:trPr>
          <w:trHeight w:hRule="exact" w:val="293"/>
        </w:trPr>
        <w:tc>
          <w:tcPr>
            <w:tcW w:w="239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Next/>
              <w:keepLines/>
              <w:spacing w:line="240" w:lineRule="auto"/>
              <w:ind w:left="118" w:right="141" w:firstLine="308"/>
              <w:jc w:val="both"/>
              <w:rPr>
                <w:rFonts w:ascii="Times New Roman" w:hAnsi="Times New Roman" w:cs="Times New Roman"/>
                <w:sz w:val="24"/>
                <w:szCs w:val="24"/>
              </w:rPr>
            </w:pPr>
            <w:r w:rsidRPr="0079189C">
              <w:rPr>
                <w:rFonts w:ascii="Times New Roman" w:hAnsi="Times New Roman" w:cs="Times New Roman"/>
                <w:sz w:val="24"/>
                <w:szCs w:val="24"/>
              </w:rPr>
              <w:t>3000 дән артык</w:t>
            </w:r>
          </w:p>
        </w:tc>
        <w:tc>
          <w:tcPr>
            <w:tcW w:w="260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Next/>
              <w:keepLines/>
              <w:spacing w:line="240" w:lineRule="auto"/>
              <w:ind w:left="118" w:right="141" w:firstLine="308"/>
              <w:jc w:val="both"/>
              <w:rPr>
                <w:rFonts w:ascii="Times New Roman" w:hAnsi="Times New Roman" w:cs="Times New Roman"/>
                <w:sz w:val="24"/>
                <w:szCs w:val="24"/>
              </w:rPr>
            </w:pPr>
            <w:r w:rsidRPr="0079189C">
              <w:rPr>
                <w:rFonts w:ascii="Times New Roman" w:hAnsi="Times New Roman" w:cs="Times New Roman"/>
                <w:sz w:val="24"/>
                <w:szCs w:val="24"/>
              </w:rPr>
              <w:t>20</w:t>
            </w:r>
          </w:p>
        </w:tc>
      </w:tr>
      <w:tr w:rsidR="001478C0" w:rsidRPr="0079189C" w:rsidTr="003B315F">
        <w:trPr>
          <w:trHeight w:hRule="exact" w:val="586"/>
        </w:trPr>
        <w:tc>
          <w:tcPr>
            <w:tcW w:w="5000" w:type="pct"/>
            <w:gridSpan w:val="2"/>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keepNext/>
              <w:keepLines/>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Яшелләндерү мәйданы предприятиенең санитар-яклау зонасы проекты нигезендә арттырылырга мөмкин.</w:t>
            </w:r>
          </w:p>
        </w:tc>
      </w:tr>
    </w:tbl>
    <w:p w:rsidR="001478C0" w:rsidRPr="0079189C" w:rsidRDefault="001478C0" w:rsidP="001478C0">
      <w:pPr>
        <w:pStyle w:val="a3"/>
        <w:keepLines/>
        <w:kinsoku w:val="0"/>
        <w:overflowPunct w:val="0"/>
        <w:ind w:right="170" w:firstLine="308"/>
        <w:jc w:val="both"/>
        <w:rPr>
          <w:sz w:val="24"/>
          <w:szCs w:val="24"/>
        </w:rPr>
      </w:pPr>
    </w:p>
    <w:p w:rsidR="001478C0" w:rsidRPr="0079189C" w:rsidRDefault="001478C0" w:rsidP="001478C0">
      <w:pPr>
        <w:pStyle w:val="a3"/>
        <w:keepLines/>
        <w:kinsoku w:val="0"/>
        <w:overflowPunct w:val="0"/>
        <w:ind w:right="170" w:firstLine="308"/>
        <w:jc w:val="both"/>
        <w:rPr>
          <w:sz w:val="24"/>
          <w:szCs w:val="24"/>
        </w:rPr>
      </w:pPr>
      <w:r w:rsidRPr="0079189C">
        <w:rPr>
          <w:sz w:val="24"/>
          <w:szCs w:val="24"/>
        </w:rPr>
        <w:lastRenderedPageBreak/>
        <w:t>Санитар - яклау зоналарында торак һәм иҗтимагый-эшлекле зоналар ягыннан киңлеге агач-куаклык полосасын кимендә 50 метр, ә зонаның киңлеге 100 метрга кадәр булганда - кимендә 20 метр (п.8.6, СП 42.13330.2011) булуын күз алдында тотарга кирәк.</w:t>
      </w:r>
    </w:p>
    <w:p w:rsidR="001478C0" w:rsidRPr="0079189C" w:rsidRDefault="001478C0" w:rsidP="001478C0">
      <w:pPr>
        <w:pStyle w:val="a3"/>
        <w:keepLines/>
        <w:kinsoku w:val="0"/>
        <w:overflowPunct w:val="0"/>
        <w:ind w:right="170" w:firstLine="308"/>
        <w:jc w:val="both"/>
        <w:rPr>
          <w:sz w:val="24"/>
          <w:szCs w:val="24"/>
        </w:rPr>
      </w:pPr>
      <w:r w:rsidRPr="0079189C">
        <w:rPr>
          <w:sz w:val="24"/>
          <w:szCs w:val="24"/>
        </w:rPr>
        <w:t>4.4.44. Тарих һәм мәдәният һәйкәлләре булып торучы барлыкка килгән җитештерү корылмалары объектларын реконструкцияләгәндә, аларның тарихи йөзен саклау чараларын күрергә кирәк (п. 8.1, СП 42.13330.2011).</w:t>
      </w: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11"/>
        <w:keepLines/>
        <w:kinsoku w:val="0"/>
        <w:overflowPunct w:val="0"/>
        <w:ind w:left="118" w:right="170" w:firstLine="308"/>
        <w:jc w:val="both"/>
        <w:rPr>
          <w:sz w:val="24"/>
          <w:szCs w:val="24"/>
        </w:rPr>
      </w:pPr>
      <w:r w:rsidRPr="0079189C">
        <w:rPr>
          <w:sz w:val="24"/>
          <w:szCs w:val="24"/>
        </w:rPr>
        <w:t>Фәнни-җитештерү зоналары</w:t>
      </w:r>
    </w:p>
    <w:p w:rsidR="001478C0" w:rsidRPr="0079189C" w:rsidRDefault="001478C0" w:rsidP="001478C0">
      <w:pPr>
        <w:pStyle w:val="a3"/>
        <w:keepLines/>
        <w:kinsoku w:val="0"/>
        <w:overflowPunct w:val="0"/>
        <w:ind w:firstLine="308"/>
        <w:jc w:val="both"/>
        <w:rPr>
          <w:b/>
          <w:bCs/>
          <w:sz w:val="24"/>
          <w:szCs w:val="24"/>
        </w:rPr>
      </w:pPr>
    </w:p>
    <w:p w:rsidR="001478C0" w:rsidRPr="0079189C" w:rsidRDefault="001478C0" w:rsidP="001478C0">
      <w:pPr>
        <w:pStyle w:val="a3"/>
        <w:keepLines/>
        <w:kinsoku w:val="0"/>
        <w:overflowPunct w:val="0"/>
        <w:ind w:firstLine="308"/>
        <w:jc w:val="both"/>
        <w:rPr>
          <w:sz w:val="24"/>
          <w:szCs w:val="24"/>
        </w:rPr>
      </w:pPr>
      <w:r w:rsidRPr="0079189C">
        <w:rPr>
          <w:sz w:val="24"/>
          <w:szCs w:val="24"/>
        </w:rPr>
        <w:t>4.4.45. Фәнни - җитештерү зоналары территорияләре яңа фәнни-җитештерү зоналарын урнаштыру һәм булганнарын яңадан торгызу, реконструкцияләү, модернизацияләү өчен, гамәлдәге фән һәм фәнни хезмәт күрсәтү учреждениеләрен, лаборатор, тәҗрибә-конструкторлык, эксперименталь, техник-гамәлгә кертү объектлары һәм алар белән бәйле һөнәри белем бирү оешмалары һәм югары белем бирү оешмалары территорияләрен урнаштыру өчен, технопаркларга, фәнни парклар, бизнес-инкубаторлар, инновацияләр инкубаторлары урнаштыру, шулай ук хезмәт күрсәтүче зоналарны: кунакханәләр, учреждениеләр һәм хезмәт күрсәтү предприятиеләре объектларын, транспорт һәм инженерлык корылмаларын урнаштыру өчен билгеләнгән ( п.8.8., СП 42.13330.2011).</w:t>
      </w:r>
    </w:p>
    <w:p w:rsidR="001478C0" w:rsidRPr="0079189C" w:rsidRDefault="001478C0" w:rsidP="001478C0">
      <w:pPr>
        <w:pStyle w:val="a3"/>
        <w:keepLines/>
        <w:kinsoku w:val="0"/>
        <w:overflowPunct w:val="0"/>
        <w:ind w:firstLine="308"/>
        <w:jc w:val="both"/>
        <w:rPr>
          <w:sz w:val="24"/>
          <w:szCs w:val="24"/>
        </w:rPr>
      </w:pPr>
      <w:r w:rsidRPr="0079189C">
        <w:rPr>
          <w:sz w:val="24"/>
          <w:szCs w:val="24"/>
        </w:rPr>
        <w:t>4.4.46. Биналар һәм корылмалар биләгән мәйданны фәнни-җитештерү зонасы өчен участок (квартал) мәйданына карата әлеге нормативларга 5 нче кушымтаның 1 нче таблицасы нигезендә алырга кирәк (п.8.8, СП 42.13330.2011).</w:t>
      </w:r>
    </w:p>
    <w:p w:rsidR="001478C0" w:rsidRPr="0079189C" w:rsidRDefault="001478C0" w:rsidP="001478C0">
      <w:pPr>
        <w:pStyle w:val="a3"/>
        <w:keepLines/>
        <w:kinsoku w:val="0"/>
        <w:overflowPunct w:val="0"/>
        <w:ind w:firstLine="308"/>
        <w:jc w:val="both"/>
        <w:rPr>
          <w:sz w:val="24"/>
          <w:szCs w:val="24"/>
        </w:rPr>
      </w:pPr>
      <w:r w:rsidRPr="0079189C">
        <w:rPr>
          <w:sz w:val="24"/>
          <w:szCs w:val="24"/>
        </w:rPr>
        <w:t>4.4.47. Фәнни-җитештерү зоналарының составын, аерым элементларның урнашу шартларын, шулай ук аларның санитар-яклау зоналарының зурлыгын тәҗрибә производстволарының әйләнә-тирә мохиткә йогынты ясау факторларын исәпкә алып билгеләргә кирәк. 50 метрдан артык киңлектәге санитар-яклау зоналарын таләп итми торган сынау производстволары булган очракта, фәнни-җитештерү зоналарында аларны катнаш төзелеш зоналары тибында формалаштырып, торак төзелешен урнаштыру рөхсәт ителә (п.8.8, СП 42.13330.2011).</w:t>
      </w:r>
    </w:p>
    <w:p w:rsidR="001478C0" w:rsidRPr="0079189C" w:rsidRDefault="001478C0" w:rsidP="001478C0">
      <w:pPr>
        <w:pStyle w:val="a3"/>
        <w:keepLines/>
        <w:kinsoku w:val="0"/>
        <w:overflowPunct w:val="0"/>
        <w:ind w:firstLine="308"/>
        <w:jc w:val="both"/>
        <w:rPr>
          <w:sz w:val="24"/>
          <w:szCs w:val="24"/>
        </w:rPr>
      </w:pPr>
      <w:r w:rsidRPr="0079189C">
        <w:rPr>
          <w:sz w:val="24"/>
          <w:szCs w:val="24"/>
        </w:rPr>
        <w:t>4.4.48. Технопарклар гамәлдәге предприятиеләр базасында яисә яңа төзелә торган объектлар рәвешендә алдынгы технологияләрнең тәҗрибәле полигоннары буларак формалаша. Технопаркларны оештыруга таләпләр проектлауга йөкләмә белән билгеләнә.</w:t>
      </w: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11"/>
        <w:keepLines/>
        <w:kinsoku w:val="0"/>
        <w:overflowPunct w:val="0"/>
        <w:ind w:left="118" w:right="153" w:firstLine="308"/>
        <w:jc w:val="both"/>
        <w:rPr>
          <w:sz w:val="24"/>
          <w:szCs w:val="24"/>
        </w:rPr>
      </w:pPr>
      <w:r w:rsidRPr="0079189C">
        <w:rPr>
          <w:sz w:val="24"/>
          <w:szCs w:val="24"/>
        </w:rPr>
        <w:t>Коммуналь-склад зонасы</w:t>
      </w:r>
    </w:p>
    <w:p w:rsidR="001478C0" w:rsidRPr="0079189C" w:rsidRDefault="001478C0" w:rsidP="001478C0">
      <w:pPr>
        <w:pStyle w:val="11"/>
        <w:keepLines/>
        <w:kinsoku w:val="0"/>
        <w:overflowPunct w:val="0"/>
        <w:ind w:left="118" w:right="153" w:firstLine="308"/>
        <w:jc w:val="both"/>
        <w:rPr>
          <w:sz w:val="24"/>
          <w:szCs w:val="24"/>
        </w:rPr>
      </w:pP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4.4.49. Коммуналь-склад зоналары территорияләре предприятиеләрне азык-төлек (азык-төлек, ит һәм сөт) сәнәгате, гомумтовар (азык-төлек һәм азык-төлек булмаган), махсуслаштырылган складлар (суыткычлар, бәрәңге-, яшелчә-, җиләк-җимеш саклагычлары), шәһәр халкына коммуналь, транспорт һәм көнкүреш хезмәте күрсәтү предприятиеләре (п. 8.2 СП 42.13330.2011) урнаштыру өчен билгеләнгән.</w:t>
      </w: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Транспорт үзәкләрендә һәм автомобиль юллары буйлап күпкатлы җир өсте һәм җир асты машина кую урыннары, гаражлар, коммуналь-склад билгеләнешендәге объектлар урнаштырылып, файдалануның югары интенсив коммуналь-склад зоналарын булдыру кирәк.</w:t>
      </w: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4.4.50. Халыкка уртача хезмәт күрсәтү белән бәйле булмаган логистик һәм склад комплекслары системасын торак пунктлардан читтә, аларны тышкы транспорт төеннәренә якынайтып формалаштырырга кирәк.</w:t>
      </w: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Дәүләт резервлары, нефть һәм нефть продуктлары складларын, сыекландырылган газларны, шартлагыч материалларны һәм көчле кулланыла торган агулы матдәләрнең базис складларын, азык-төлекнең базис складларын, фураж һәм сәнәгать чималының базис складларын, урман һәм төзелеш материалларының   базис базаларын урнаштыру, шулай ук торак пунктлардан һәм аеруча саклана торган территорияләрдән читтә санитария, янгынга каршы һәм махсус нормаларны үтәп, шулай ук күздә тотылырга тиеш.</w:t>
      </w: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lastRenderedPageBreak/>
        <w:t>4.4.51. Яна торган материалларның, оемнэр, чүп-чар калдыкларын урнаштыру өчен ачык складлар мәйданнарын коммуналь-склад зоналары территорияләрендә урнаштыру рөхсәт ителми.</w:t>
      </w: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4.4.52. Биналар һәм корылмалар биләгән мәйданны коммуналь-склад зонасы өчен участок (квартал) мәйданына карата әлеге нормативларга 5 нче кушымтаның 1 нче таблицасы нигезендә алырга кирәк (СП 42.13330.2011).</w:t>
      </w: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4.4.53. Шәһәр халкына хезмәт күрсәтү өчен билгеләнгән складларның җир участоклары күләме 10-13 (СП 42.13330.2011) таблицалары нигезендә кабул ителә.</w:t>
      </w: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Бәрәңге, яшелчә һәм җиләк-җимеш саклау зоналары 50 метрдан да ким булмаган күләмне кабул итәргә кирәк (п. 8.11, СП 42.13330.2011).</w:t>
      </w: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4.4.54.Халыкка турыдан-туры көндәлек хезмәт күрсәтү белән бәйле булмаган склад комплексларын торак пункттан читтә, җирлекнең аерымланган склад районнарында, санитар, янгынга каршы һәм махсус нормаларны үтәп, тышкы транспорт узелларына якын итеп формалаштырырга кирәк (п. 8.9, СП 42.13330.2011).</w:t>
      </w: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4.4.55. Махсус нормалар һәм бүлеп бирелгән урнаштыру дәүләт резервлары складлары, беренче төркемдәге нефть һәм нефть продуктлары складлары, нефть һәм нефть продуктларының күчереп төяү базалары, сыекландырылган газ складлары, көчле тәэсир итүче агулы матдәләр складлары, азык-төлек базасы, фураж һәм сәнәгать чималы, урман эшкәртү базалары, урман һәм төзелеш материалларының базислы складлары өчен каралган (п. 8.9, СП 42.13330.2011).</w:t>
      </w: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4.4.57. Җирлекнең яшел зонасында, шәһәрне утырту материалы белән тәэмин итүне исәпкә алып, агач һәм куак үсемлекләре питомникларын һәм төсле-оранжерея хуҗалыкларын күздә тотарга кирәк.</w:t>
      </w: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Питомникларның мәйданы бер кешегә 3 - 5 кв. метр исәбеннән алырга кирәк.</w:t>
      </w: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Чәчәкле-оранжерея хуҗалыкларының гомуми мәйданын 0,4 кв.метр/кеше исәбеннән алырга кирәк.</w:t>
      </w:r>
    </w:p>
    <w:p w:rsidR="001478C0" w:rsidRPr="0079189C" w:rsidRDefault="001478C0" w:rsidP="001478C0">
      <w:pPr>
        <w:pStyle w:val="a3"/>
        <w:keepLines/>
        <w:kinsoku w:val="0"/>
        <w:overflowPunct w:val="0"/>
        <w:ind w:right="132" w:firstLine="308"/>
        <w:jc w:val="both"/>
        <w:rPr>
          <w:sz w:val="24"/>
          <w:szCs w:val="24"/>
        </w:rPr>
      </w:pPr>
    </w:p>
    <w:p w:rsidR="001478C0" w:rsidRPr="0079189C" w:rsidRDefault="001478C0" w:rsidP="001478C0">
      <w:pPr>
        <w:pStyle w:val="a3"/>
        <w:keepLines/>
        <w:kinsoku w:val="0"/>
        <w:overflowPunct w:val="0"/>
        <w:ind w:right="132" w:firstLine="308"/>
        <w:jc w:val="both"/>
        <w:rPr>
          <w:sz w:val="24"/>
          <w:szCs w:val="24"/>
        </w:rPr>
      </w:pPr>
      <w:r w:rsidRPr="0079189C">
        <w:rPr>
          <w:sz w:val="24"/>
          <w:szCs w:val="24"/>
        </w:rPr>
        <w:t xml:space="preserve">15 нче таблица </w:t>
      </w: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11"/>
        <w:keepLines/>
        <w:kinsoku w:val="0"/>
        <w:overflowPunct w:val="0"/>
        <w:ind w:left="118" w:right="311" w:firstLine="308"/>
        <w:jc w:val="both"/>
        <w:rPr>
          <w:sz w:val="24"/>
          <w:szCs w:val="24"/>
        </w:rPr>
      </w:pPr>
      <w:r w:rsidRPr="0079189C">
        <w:rPr>
          <w:sz w:val="24"/>
          <w:szCs w:val="24"/>
        </w:rPr>
        <w:t xml:space="preserve">Махсуслаштырылган 1 мең кешегә исәпләнгән җир </w:t>
      </w:r>
      <w:r w:rsidRPr="0079189C">
        <w:rPr>
          <w:sz w:val="24"/>
          <w:szCs w:val="24"/>
          <w:lang w:val="tt-RU"/>
        </w:rPr>
        <w:t xml:space="preserve">участокларының </w:t>
      </w:r>
      <w:r w:rsidRPr="0079189C">
        <w:rPr>
          <w:sz w:val="24"/>
          <w:szCs w:val="24"/>
        </w:rPr>
        <w:t>сыйдырышлылыгы һәм күләмнәре</w:t>
      </w:r>
    </w:p>
    <w:tbl>
      <w:tblPr>
        <w:tblW w:w="4803" w:type="pct"/>
        <w:jc w:val="center"/>
        <w:tblCellMar>
          <w:left w:w="0" w:type="dxa"/>
          <w:right w:w="0" w:type="dxa"/>
        </w:tblCellMar>
        <w:tblLook w:val="0000" w:firstRow="0" w:lastRow="0" w:firstColumn="0" w:lastColumn="0" w:noHBand="0" w:noVBand="0"/>
      </w:tblPr>
      <w:tblGrid>
        <w:gridCol w:w="5296"/>
        <w:gridCol w:w="2540"/>
        <w:gridCol w:w="2026"/>
      </w:tblGrid>
      <w:tr w:rsidR="001478C0" w:rsidRPr="0079189C" w:rsidTr="003B315F">
        <w:trPr>
          <w:trHeight w:hRule="exact" w:val="1241"/>
          <w:jc w:val="center"/>
        </w:trPr>
        <w:tc>
          <w:tcPr>
            <w:tcW w:w="2863"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right="147"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Махсуслаштырылган складлар</w:t>
            </w:r>
          </w:p>
        </w:tc>
        <w:tc>
          <w:tcPr>
            <w:tcW w:w="120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right="147"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Складларның сыйдырышлылыгы, тонна</w:t>
            </w:r>
          </w:p>
        </w:tc>
        <w:tc>
          <w:tcPr>
            <w:tcW w:w="933"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Җир участокларының күләме, кв.метр</w:t>
            </w:r>
          </w:p>
        </w:tc>
      </w:tr>
      <w:tr w:rsidR="001478C0" w:rsidRPr="0079189C" w:rsidTr="003B315F">
        <w:trPr>
          <w:trHeight w:hRule="exact" w:val="850"/>
          <w:jc w:val="center"/>
        </w:trPr>
        <w:tc>
          <w:tcPr>
            <w:tcW w:w="2863"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right="147" w:firstLine="308"/>
              <w:jc w:val="both"/>
              <w:rPr>
                <w:rFonts w:ascii="Times New Roman" w:hAnsi="Times New Roman" w:cs="Times New Roman"/>
                <w:bCs/>
                <w:sz w:val="24"/>
                <w:szCs w:val="24"/>
              </w:rPr>
            </w:pPr>
            <w:r w:rsidRPr="0079189C">
              <w:rPr>
                <w:rFonts w:ascii="Times New Roman" w:hAnsi="Times New Roman" w:cs="Times New Roman"/>
                <w:bCs/>
                <w:sz w:val="24"/>
                <w:szCs w:val="24"/>
              </w:rPr>
              <w:t>Суыткыч бүлүчеләр (ит һәм ит продуктлары, балык һәм балык продуктлары, май, хайван мае, сөт продуктлары һәм йомырка саклау өчен)</w:t>
            </w:r>
          </w:p>
        </w:tc>
        <w:tc>
          <w:tcPr>
            <w:tcW w:w="120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right="147" w:firstLine="308"/>
              <w:jc w:val="both"/>
              <w:rPr>
                <w:rFonts w:ascii="Times New Roman" w:hAnsi="Times New Roman" w:cs="Times New Roman"/>
                <w:bCs/>
                <w:sz w:val="24"/>
                <w:szCs w:val="24"/>
              </w:rPr>
            </w:pPr>
            <w:r w:rsidRPr="0079189C">
              <w:rPr>
                <w:rFonts w:ascii="Times New Roman" w:hAnsi="Times New Roman" w:cs="Times New Roman"/>
                <w:bCs/>
                <w:sz w:val="24"/>
                <w:szCs w:val="24"/>
              </w:rPr>
              <w:t>27</w:t>
            </w:r>
          </w:p>
        </w:tc>
        <w:tc>
          <w:tcPr>
            <w:tcW w:w="933"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Cs/>
                <w:sz w:val="24"/>
                <w:szCs w:val="24"/>
              </w:rPr>
            </w:pPr>
            <w:r w:rsidRPr="0079189C">
              <w:rPr>
                <w:rFonts w:ascii="Times New Roman" w:hAnsi="Times New Roman" w:cs="Times New Roman"/>
                <w:bCs/>
                <w:sz w:val="24"/>
                <w:szCs w:val="24"/>
              </w:rPr>
              <w:t>190* 70</w:t>
            </w:r>
          </w:p>
        </w:tc>
      </w:tr>
      <w:tr w:rsidR="001478C0" w:rsidRPr="0079189C" w:rsidTr="003B315F">
        <w:trPr>
          <w:trHeight w:hRule="exact" w:val="293"/>
          <w:jc w:val="center"/>
        </w:trPr>
        <w:tc>
          <w:tcPr>
            <w:tcW w:w="2863"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right="147" w:firstLine="308"/>
              <w:jc w:val="both"/>
              <w:rPr>
                <w:rFonts w:ascii="Times New Roman" w:hAnsi="Times New Roman" w:cs="Times New Roman"/>
                <w:bCs/>
                <w:sz w:val="24"/>
                <w:szCs w:val="24"/>
              </w:rPr>
            </w:pPr>
            <w:r w:rsidRPr="0079189C">
              <w:rPr>
                <w:rFonts w:ascii="Times New Roman" w:hAnsi="Times New Roman" w:cs="Times New Roman"/>
                <w:bCs/>
                <w:sz w:val="24"/>
                <w:szCs w:val="24"/>
              </w:rPr>
              <w:t>җиләк-җимеш саклагычы</w:t>
            </w:r>
          </w:p>
        </w:tc>
        <w:tc>
          <w:tcPr>
            <w:tcW w:w="120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right="147" w:firstLine="308"/>
              <w:jc w:val="both"/>
              <w:rPr>
                <w:rFonts w:ascii="Times New Roman" w:hAnsi="Times New Roman" w:cs="Times New Roman"/>
                <w:bCs/>
                <w:sz w:val="24"/>
                <w:szCs w:val="24"/>
              </w:rPr>
            </w:pPr>
            <w:r w:rsidRPr="0079189C">
              <w:rPr>
                <w:rFonts w:ascii="Times New Roman" w:hAnsi="Times New Roman" w:cs="Times New Roman"/>
                <w:bCs/>
                <w:sz w:val="24"/>
                <w:szCs w:val="24"/>
              </w:rPr>
              <w:t>17</w:t>
            </w:r>
          </w:p>
        </w:tc>
        <w:tc>
          <w:tcPr>
            <w:tcW w:w="933" w:type="pct"/>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Cs/>
                <w:sz w:val="24"/>
                <w:szCs w:val="24"/>
              </w:rPr>
            </w:pPr>
            <w:r w:rsidRPr="0079189C">
              <w:rPr>
                <w:rFonts w:ascii="Times New Roman" w:hAnsi="Times New Roman" w:cs="Times New Roman"/>
                <w:bCs/>
                <w:sz w:val="24"/>
                <w:szCs w:val="24"/>
              </w:rPr>
              <w:t>1300* 610</w:t>
            </w:r>
          </w:p>
        </w:tc>
      </w:tr>
      <w:tr w:rsidR="001478C0" w:rsidRPr="0079189C" w:rsidTr="003B315F">
        <w:trPr>
          <w:trHeight w:hRule="exact" w:val="300"/>
          <w:jc w:val="center"/>
        </w:trPr>
        <w:tc>
          <w:tcPr>
            <w:tcW w:w="2863"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right="147" w:firstLine="308"/>
              <w:jc w:val="both"/>
              <w:rPr>
                <w:rFonts w:ascii="Times New Roman" w:hAnsi="Times New Roman" w:cs="Times New Roman"/>
                <w:bCs/>
                <w:sz w:val="24"/>
                <w:szCs w:val="24"/>
              </w:rPr>
            </w:pPr>
            <w:r w:rsidRPr="0079189C">
              <w:rPr>
                <w:rFonts w:ascii="Times New Roman" w:hAnsi="Times New Roman" w:cs="Times New Roman"/>
                <w:bCs/>
                <w:sz w:val="24"/>
                <w:szCs w:val="24"/>
              </w:rPr>
              <w:t>Яшелчэ саклагычы</w:t>
            </w:r>
          </w:p>
        </w:tc>
        <w:tc>
          <w:tcPr>
            <w:tcW w:w="120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right="147" w:firstLine="308"/>
              <w:jc w:val="both"/>
              <w:rPr>
                <w:rFonts w:ascii="Times New Roman" w:hAnsi="Times New Roman" w:cs="Times New Roman"/>
                <w:bCs/>
                <w:sz w:val="24"/>
                <w:szCs w:val="24"/>
              </w:rPr>
            </w:pPr>
            <w:r w:rsidRPr="0079189C">
              <w:rPr>
                <w:rFonts w:ascii="Times New Roman" w:hAnsi="Times New Roman" w:cs="Times New Roman"/>
                <w:bCs/>
                <w:sz w:val="24"/>
                <w:szCs w:val="24"/>
              </w:rPr>
              <w:t>54</w:t>
            </w:r>
          </w:p>
        </w:tc>
        <w:tc>
          <w:tcPr>
            <w:tcW w:w="933" w:type="pct"/>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
                <w:bCs/>
                <w:sz w:val="24"/>
                <w:szCs w:val="24"/>
              </w:rPr>
            </w:pPr>
          </w:p>
        </w:tc>
      </w:tr>
      <w:tr w:rsidR="001478C0" w:rsidRPr="0079189C" w:rsidTr="003B315F">
        <w:trPr>
          <w:trHeight w:hRule="exact" w:val="298"/>
          <w:jc w:val="center"/>
        </w:trPr>
        <w:tc>
          <w:tcPr>
            <w:tcW w:w="2863"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right="147" w:firstLine="308"/>
              <w:jc w:val="both"/>
              <w:rPr>
                <w:rFonts w:ascii="Times New Roman" w:hAnsi="Times New Roman" w:cs="Times New Roman"/>
                <w:bCs/>
                <w:sz w:val="24"/>
                <w:szCs w:val="24"/>
              </w:rPr>
            </w:pPr>
            <w:r w:rsidRPr="0079189C">
              <w:rPr>
                <w:rFonts w:ascii="Times New Roman" w:hAnsi="Times New Roman" w:cs="Times New Roman"/>
                <w:bCs/>
                <w:sz w:val="24"/>
                <w:szCs w:val="24"/>
              </w:rPr>
              <w:t>Бәрәңге саклагычы</w:t>
            </w:r>
          </w:p>
        </w:tc>
        <w:tc>
          <w:tcPr>
            <w:tcW w:w="120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right="147" w:firstLine="308"/>
              <w:jc w:val="both"/>
              <w:rPr>
                <w:rFonts w:ascii="Times New Roman" w:hAnsi="Times New Roman" w:cs="Times New Roman"/>
                <w:bCs/>
                <w:sz w:val="24"/>
                <w:szCs w:val="24"/>
              </w:rPr>
            </w:pPr>
            <w:r w:rsidRPr="0079189C">
              <w:rPr>
                <w:rFonts w:ascii="Times New Roman" w:hAnsi="Times New Roman" w:cs="Times New Roman"/>
                <w:bCs/>
                <w:sz w:val="24"/>
                <w:szCs w:val="24"/>
              </w:rPr>
              <w:t>57</w:t>
            </w:r>
          </w:p>
        </w:tc>
        <w:tc>
          <w:tcPr>
            <w:tcW w:w="933" w:type="pct"/>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
                <w:bCs/>
                <w:sz w:val="24"/>
                <w:szCs w:val="24"/>
              </w:rPr>
            </w:pPr>
          </w:p>
        </w:tc>
      </w:tr>
      <w:tr w:rsidR="001478C0" w:rsidRPr="0079189C" w:rsidTr="003B315F">
        <w:trPr>
          <w:trHeight w:hRule="exact" w:val="2000"/>
          <w:jc w:val="center"/>
        </w:trPr>
        <w:tc>
          <w:tcPr>
            <w:tcW w:w="5000" w:type="pct"/>
            <w:gridSpan w:val="3"/>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bCs/>
                <w:sz w:val="24"/>
                <w:szCs w:val="24"/>
              </w:rPr>
            </w:pPr>
            <w:r w:rsidRPr="0079189C">
              <w:rPr>
                <w:rFonts w:ascii="Times New Roman" w:hAnsi="Times New Roman" w:cs="Times New Roman"/>
                <w:bCs/>
                <w:sz w:val="24"/>
                <w:szCs w:val="24"/>
              </w:rPr>
              <w:t>* Санауда бер катлы складлар өчен нормалар китерелгән, ваклаучысында - күпкатлы складлар өчен.</w:t>
            </w:r>
          </w:p>
          <w:p w:rsidR="001478C0" w:rsidRPr="0079189C" w:rsidRDefault="001478C0" w:rsidP="003B315F">
            <w:pPr>
              <w:spacing w:line="240" w:lineRule="auto"/>
              <w:ind w:left="118" w:firstLine="308"/>
              <w:jc w:val="both"/>
              <w:rPr>
                <w:rFonts w:ascii="Times New Roman" w:hAnsi="Times New Roman" w:cs="Times New Roman"/>
                <w:bCs/>
                <w:sz w:val="24"/>
                <w:szCs w:val="24"/>
              </w:rPr>
            </w:pPr>
            <w:r w:rsidRPr="0079189C">
              <w:rPr>
                <w:rFonts w:ascii="Times New Roman" w:hAnsi="Times New Roman" w:cs="Times New Roman"/>
                <w:bCs/>
                <w:sz w:val="24"/>
                <w:szCs w:val="24"/>
              </w:rPr>
              <w:t xml:space="preserve">   Искәрмә:</w:t>
            </w:r>
          </w:p>
          <w:p w:rsidR="001478C0" w:rsidRPr="0079189C" w:rsidRDefault="001478C0" w:rsidP="003B315F">
            <w:pPr>
              <w:spacing w:line="240" w:lineRule="auto"/>
              <w:ind w:left="118" w:firstLine="308"/>
              <w:jc w:val="both"/>
              <w:rPr>
                <w:rFonts w:ascii="Times New Roman" w:hAnsi="Times New Roman" w:cs="Times New Roman"/>
                <w:bCs/>
                <w:sz w:val="24"/>
                <w:szCs w:val="24"/>
              </w:rPr>
            </w:pPr>
            <w:r w:rsidRPr="0079189C">
              <w:rPr>
                <w:rFonts w:ascii="Times New Roman" w:hAnsi="Times New Roman" w:cs="Times New Roman"/>
                <w:bCs/>
                <w:sz w:val="24"/>
                <w:szCs w:val="24"/>
              </w:rPr>
              <w:t>1.Районнарда бәрәңге, яшелчә, җиләк-җимешләр үстерү һәм әзерләү складларның сыйдырышлылыгы һәм, димәк, җир участокларының мәйданнары күләме 0,6 коэффициенты белән кабул ителә.</w:t>
            </w:r>
          </w:p>
          <w:p w:rsidR="001478C0" w:rsidRPr="0079189C" w:rsidRDefault="001478C0" w:rsidP="003B315F">
            <w:pPr>
              <w:spacing w:line="240" w:lineRule="auto"/>
              <w:ind w:left="118" w:firstLine="308"/>
              <w:jc w:val="both"/>
              <w:rPr>
                <w:rFonts w:ascii="Times New Roman" w:hAnsi="Times New Roman" w:cs="Times New Roman"/>
                <w:b/>
                <w:bCs/>
                <w:sz w:val="24"/>
                <w:szCs w:val="24"/>
              </w:rPr>
            </w:pPr>
            <w:r w:rsidRPr="0079189C">
              <w:rPr>
                <w:rFonts w:ascii="Times New Roman" w:hAnsi="Times New Roman" w:cs="Times New Roman"/>
                <w:bCs/>
                <w:sz w:val="24"/>
                <w:szCs w:val="24"/>
              </w:rPr>
              <w:t>2.Бәрәңге һәм җиләк-җимеш саклагычларының сыйдырышлылыгы һәм шәһәрләрдәге саклагычлар өчен җир участокларының зурлыгын шәһәрдән тыш саклауны оештыру хисабына киметергә кирәк, аның өлешен республика, край, өлкәләр һәм федераль әһәмияттәге шәһәрләрнең сәүдә органнары билгели.</w:t>
            </w:r>
          </w:p>
        </w:tc>
      </w:tr>
    </w:tbl>
    <w:p w:rsidR="001478C0" w:rsidRPr="0079189C" w:rsidRDefault="001478C0" w:rsidP="001478C0">
      <w:pPr>
        <w:pStyle w:val="a3"/>
        <w:keepLines/>
        <w:kinsoku w:val="0"/>
        <w:overflowPunct w:val="0"/>
        <w:ind w:firstLine="308"/>
        <w:jc w:val="both"/>
        <w:rPr>
          <w:b/>
          <w:bCs/>
          <w:sz w:val="24"/>
          <w:szCs w:val="24"/>
        </w:rPr>
      </w:pP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a3"/>
        <w:keepLines/>
        <w:kinsoku w:val="0"/>
        <w:overflowPunct w:val="0"/>
        <w:ind w:firstLine="308"/>
        <w:jc w:val="both"/>
        <w:rPr>
          <w:sz w:val="24"/>
          <w:szCs w:val="24"/>
        </w:rPr>
      </w:pPr>
      <w:r w:rsidRPr="0079189C">
        <w:rPr>
          <w:sz w:val="24"/>
          <w:szCs w:val="24"/>
        </w:rPr>
        <w:t>4.4.58. Коммуналь-склад билгеләнешендәге объектлар өчен санитар-яклау зоналарының күләме СанПиН 2.2.1/2.1.1.1.1200-03 нигезендә билгеләнә.</w:t>
      </w:r>
    </w:p>
    <w:p w:rsidR="001478C0" w:rsidRPr="0079189C" w:rsidRDefault="001478C0" w:rsidP="001478C0">
      <w:pPr>
        <w:pStyle w:val="a3"/>
        <w:keepLines/>
        <w:kinsoku w:val="0"/>
        <w:overflowPunct w:val="0"/>
        <w:ind w:firstLine="308"/>
        <w:jc w:val="both"/>
        <w:rPr>
          <w:sz w:val="24"/>
          <w:szCs w:val="24"/>
        </w:rPr>
      </w:pPr>
      <w:r w:rsidRPr="0079189C">
        <w:rPr>
          <w:sz w:val="24"/>
          <w:szCs w:val="24"/>
        </w:rPr>
        <w:t xml:space="preserve">4.4.59. Төрле билгеләнештәге җир </w:t>
      </w:r>
      <w:r w:rsidRPr="0079189C">
        <w:rPr>
          <w:sz w:val="24"/>
          <w:szCs w:val="24"/>
          <w:lang w:val="tt-RU"/>
        </w:rPr>
        <w:t>участокларының</w:t>
      </w:r>
      <w:r w:rsidRPr="0079189C">
        <w:rPr>
          <w:sz w:val="24"/>
          <w:szCs w:val="24"/>
        </w:rPr>
        <w:t xml:space="preserve"> мәйданнарын һәм күләмнәрен кабул итү 14-17 нче таблицалар нигезендә рөхсәт ителә. </w:t>
      </w:r>
    </w:p>
    <w:p w:rsidR="001478C0" w:rsidRPr="0079189C" w:rsidRDefault="001478C0" w:rsidP="001478C0">
      <w:pPr>
        <w:pStyle w:val="a3"/>
        <w:keepNext/>
        <w:keepLines/>
        <w:kinsoku w:val="0"/>
        <w:overflowPunct w:val="0"/>
        <w:ind w:firstLine="308"/>
        <w:jc w:val="both"/>
        <w:rPr>
          <w:bCs/>
          <w:sz w:val="24"/>
          <w:szCs w:val="24"/>
        </w:rPr>
      </w:pPr>
      <w:r w:rsidRPr="0079189C">
        <w:rPr>
          <w:bCs/>
          <w:sz w:val="24"/>
          <w:szCs w:val="24"/>
        </w:rPr>
        <w:lastRenderedPageBreak/>
        <w:t>16 нчы таблица</w:t>
      </w:r>
    </w:p>
    <w:p w:rsidR="001478C0" w:rsidRPr="0079189C" w:rsidRDefault="001478C0" w:rsidP="001478C0">
      <w:pPr>
        <w:pStyle w:val="11"/>
        <w:keepNext/>
        <w:keepLines/>
        <w:kinsoku w:val="0"/>
        <w:overflowPunct w:val="0"/>
        <w:ind w:left="118" w:right="-2639" w:firstLine="308"/>
        <w:jc w:val="both"/>
        <w:rPr>
          <w:sz w:val="24"/>
          <w:szCs w:val="24"/>
        </w:rPr>
      </w:pPr>
      <w:r w:rsidRPr="0079189C">
        <w:rPr>
          <w:sz w:val="24"/>
          <w:szCs w:val="24"/>
        </w:rPr>
        <w:t>Вахта һәм экспедиция бистәләре өчен складларның 1 мең кешегә сыйдырышлылыгы</w:t>
      </w:r>
    </w:p>
    <w:tbl>
      <w:tblPr>
        <w:tblW w:w="10244" w:type="dxa"/>
        <w:jc w:val="center"/>
        <w:tblLayout w:type="fixed"/>
        <w:tblCellMar>
          <w:left w:w="0" w:type="dxa"/>
          <w:right w:w="0" w:type="dxa"/>
        </w:tblCellMar>
        <w:tblLook w:val="0000" w:firstRow="0" w:lastRow="0" w:firstColumn="0" w:lastColumn="0" w:noHBand="0" w:noVBand="0"/>
      </w:tblPr>
      <w:tblGrid>
        <w:gridCol w:w="5283"/>
        <w:gridCol w:w="2551"/>
        <w:gridCol w:w="2410"/>
      </w:tblGrid>
      <w:tr w:rsidR="001478C0" w:rsidRPr="0079189C" w:rsidTr="003B315F">
        <w:trPr>
          <w:trHeight w:hRule="exact" w:val="302"/>
          <w:jc w:val="center"/>
        </w:trPr>
        <w:tc>
          <w:tcPr>
            <w:tcW w:w="5283"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rPr>
            </w:pPr>
            <w:r w:rsidRPr="0079189C">
              <w:rPr>
                <w:b/>
              </w:rPr>
              <w:t>Складлар, үлчәү берәмлеге</w:t>
            </w:r>
          </w:p>
          <w:p w:rsidR="001478C0" w:rsidRPr="0079189C" w:rsidRDefault="001478C0" w:rsidP="003B315F">
            <w:pPr>
              <w:keepNext/>
              <w:tabs>
                <w:tab w:val="left" w:pos="1620"/>
              </w:tabs>
              <w:spacing w:line="240" w:lineRule="auto"/>
              <w:ind w:left="118" w:firstLine="308"/>
              <w:jc w:val="both"/>
              <w:rPr>
                <w:rFonts w:ascii="Times New Roman" w:hAnsi="Times New Roman" w:cs="Times New Roman"/>
                <w:b/>
                <w:sz w:val="24"/>
                <w:szCs w:val="24"/>
              </w:rPr>
            </w:pPr>
          </w:p>
        </w:tc>
        <w:tc>
          <w:tcPr>
            <w:tcW w:w="4961" w:type="dxa"/>
            <w:gridSpan w:val="2"/>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rPr>
            </w:pPr>
            <w:r w:rsidRPr="0079189C">
              <w:rPr>
                <w:b/>
              </w:rPr>
              <w:t>Поселоклар өчен складларның сыйдырышлылыгы</w:t>
            </w:r>
          </w:p>
        </w:tc>
      </w:tr>
      <w:tr w:rsidR="001478C0" w:rsidRPr="0079189C" w:rsidTr="003B315F">
        <w:trPr>
          <w:trHeight w:hRule="exact" w:val="298"/>
          <w:jc w:val="center"/>
        </w:trPr>
        <w:tc>
          <w:tcPr>
            <w:tcW w:w="5283"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rPr>
            </w:pPr>
          </w:p>
        </w:tc>
        <w:tc>
          <w:tcPr>
            <w:tcW w:w="255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rPr>
            </w:pPr>
            <w:r w:rsidRPr="0079189C">
              <w:rPr>
                <w:b/>
              </w:rPr>
              <w:t>вахта</w:t>
            </w:r>
          </w:p>
        </w:tc>
        <w:tc>
          <w:tcPr>
            <w:tcW w:w="241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rPr>
            </w:pPr>
            <w:r w:rsidRPr="0079189C">
              <w:rPr>
                <w:b/>
              </w:rPr>
              <w:t>экспедиция</w:t>
            </w:r>
          </w:p>
        </w:tc>
      </w:tr>
      <w:tr w:rsidR="001478C0" w:rsidRPr="0079189C" w:rsidTr="003B315F">
        <w:trPr>
          <w:trHeight w:hRule="exact" w:val="293"/>
          <w:jc w:val="center"/>
        </w:trPr>
        <w:tc>
          <w:tcPr>
            <w:tcW w:w="528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Коры продуктлар, куб метр.</w:t>
            </w:r>
          </w:p>
        </w:tc>
        <w:tc>
          <w:tcPr>
            <w:tcW w:w="255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0,3</w:t>
            </w:r>
          </w:p>
        </w:tc>
        <w:tc>
          <w:tcPr>
            <w:tcW w:w="241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3,5</w:t>
            </w:r>
          </w:p>
        </w:tc>
      </w:tr>
      <w:tr w:rsidR="001478C0" w:rsidRPr="0079189C" w:rsidTr="003B315F">
        <w:trPr>
          <w:trHeight w:hRule="exact" w:val="298"/>
          <w:jc w:val="center"/>
        </w:trPr>
        <w:tc>
          <w:tcPr>
            <w:tcW w:w="528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Суыткычлар, тонн</w:t>
            </w:r>
          </w:p>
        </w:tc>
        <w:tc>
          <w:tcPr>
            <w:tcW w:w="255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0,01</w:t>
            </w:r>
          </w:p>
        </w:tc>
        <w:tc>
          <w:tcPr>
            <w:tcW w:w="241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0,1</w:t>
            </w:r>
          </w:p>
        </w:tc>
      </w:tr>
      <w:tr w:rsidR="001478C0" w:rsidRPr="0079189C" w:rsidTr="003B315F">
        <w:trPr>
          <w:trHeight w:hRule="exact" w:val="511"/>
          <w:jc w:val="center"/>
        </w:trPr>
        <w:tc>
          <w:tcPr>
            <w:tcW w:w="528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Яшелчә саклагычы, бәрәңгесаклагыч, җиләк-җимеш саклагычы, тонна</w:t>
            </w:r>
          </w:p>
        </w:tc>
        <w:tc>
          <w:tcPr>
            <w:tcW w:w="255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0,5</w:t>
            </w:r>
          </w:p>
        </w:tc>
        <w:tc>
          <w:tcPr>
            <w:tcW w:w="241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0,5</w:t>
            </w:r>
          </w:p>
        </w:tc>
      </w:tr>
      <w:tr w:rsidR="001478C0" w:rsidRPr="0079189C" w:rsidTr="003B315F">
        <w:trPr>
          <w:trHeight w:hRule="exact" w:val="847"/>
          <w:jc w:val="center"/>
        </w:trPr>
        <w:tc>
          <w:tcPr>
            <w:tcW w:w="10244" w:type="dxa"/>
            <w:gridSpan w:val="3"/>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Искәрмә: коры продуктлар һәм суыткычлар складлары нормасы вахталылар өчен айлык запастан һәм экспедиция бистәләре өчен еллык запастан чыгып билгеләнгән.</w:t>
            </w:r>
          </w:p>
          <w:p w:rsidR="001478C0" w:rsidRPr="0079189C" w:rsidRDefault="001478C0" w:rsidP="003B315F">
            <w:pPr>
              <w:pStyle w:val="TableParagraph"/>
              <w:keepNext/>
              <w:keepLines/>
              <w:kinsoku w:val="0"/>
              <w:overflowPunct w:val="0"/>
              <w:ind w:left="118" w:firstLine="308"/>
              <w:jc w:val="both"/>
            </w:pPr>
            <w:r w:rsidRPr="0079189C">
              <w:t>Яшелчә, бәрәңге һәм җиләк-җимеш саклау нормалары еллык запастан чыгып билгеләнде.</w:t>
            </w:r>
          </w:p>
        </w:tc>
      </w:tr>
    </w:tbl>
    <w:p w:rsidR="001478C0" w:rsidRPr="0079189C" w:rsidRDefault="001478C0" w:rsidP="001478C0">
      <w:pPr>
        <w:pStyle w:val="a3"/>
        <w:keepLines/>
        <w:kinsoku w:val="0"/>
        <w:overflowPunct w:val="0"/>
        <w:ind w:firstLine="308"/>
        <w:jc w:val="both"/>
        <w:rPr>
          <w:sz w:val="24"/>
          <w:szCs w:val="24"/>
        </w:rPr>
      </w:pPr>
      <w:r w:rsidRPr="0079189C">
        <w:rPr>
          <w:sz w:val="24"/>
          <w:szCs w:val="24"/>
        </w:rPr>
        <w:t>17 нче таблица</w:t>
      </w:r>
    </w:p>
    <w:p w:rsidR="001478C0" w:rsidRPr="0079189C" w:rsidRDefault="001478C0" w:rsidP="001478C0">
      <w:pPr>
        <w:pStyle w:val="11"/>
        <w:keepLines/>
        <w:kinsoku w:val="0"/>
        <w:overflowPunct w:val="0"/>
        <w:ind w:left="118" w:right="200" w:firstLine="308"/>
        <w:jc w:val="both"/>
        <w:rPr>
          <w:sz w:val="24"/>
          <w:szCs w:val="24"/>
        </w:rPr>
      </w:pPr>
      <w:r w:rsidRPr="0079189C">
        <w:rPr>
          <w:sz w:val="24"/>
          <w:szCs w:val="24"/>
        </w:rPr>
        <w:t xml:space="preserve">Төзелеш материаллары һәм каты ягулык складларының җир </w:t>
      </w:r>
      <w:r w:rsidRPr="0079189C">
        <w:rPr>
          <w:sz w:val="24"/>
          <w:szCs w:val="24"/>
          <w:lang w:val="tt-RU"/>
        </w:rPr>
        <w:t xml:space="preserve">участокларының </w:t>
      </w:r>
      <w:r w:rsidRPr="0079189C">
        <w:rPr>
          <w:sz w:val="24"/>
          <w:szCs w:val="24"/>
        </w:rPr>
        <w:t>күләме, 1 мең кешегә</w:t>
      </w:r>
    </w:p>
    <w:tbl>
      <w:tblPr>
        <w:tblW w:w="4769" w:type="pct"/>
        <w:tblInd w:w="289" w:type="dxa"/>
        <w:tblCellMar>
          <w:left w:w="0" w:type="dxa"/>
          <w:right w:w="0" w:type="dxa"/>
        </w:tblCellMar>
        <w:tblLook w:val="0000" w:firstRow="0" w:lastRow="0" w:firstColumn="0" w:lastColumn="0" w:noHBand="0" w:noVBand="0"/>
      </w:tblPr>
      <w:tblGrid>
        <w:gridCol w:w="4896"/>
        <w:gridCol w:w="4896"/>
      </w:tblGrid>
      <w:tr w:rsidR="001478C0" w:rsidRPr="0079189C" w:rsidTr="003B315F">
        <w:trPr>
          <w:trHeight w:hRule="exact" w:val="577"/>
        </w:trPr>
        <w:tc>
          <w:tcPr>
            <w:tcW w:w="250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rPr>
            </w:pPr>
            <w:r w:rsidRPr="0079189C">
              <w:rPr>
                <w:b/>
              </w:rPr>
              <w:t>Складлар</w:t>
            </w:r>
          </w:p>
        </w:tc>
        <w:tc>
          <w:tcPr>
            <w:tcW w:w="250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rPr>
            </w:pPr>
            <w:r w:rsidRPr="0079189C">
              <w:rPr>
                <w:b/>
              </w:rPr>
              <w:t>Җир участокларының күләме,</w:t>
            </w:r>
          </w:p>
          <w:p w:rsidR="001478C0" w:rsidRPr="0079189C" w:rsidRDefault="001478C0" w:rsidP="003B315F">
            <w:pPr>
              <w:pStyle w:val="TableParagraph"/>
              <w:keepLines/>
              <w:kinsoku w:val="0"/>
              <w:overflowPunct w:val="0"/>
              <w:ind w:left="118" w:firstLine="308"/>
              <w:jc w:val="both"/>
              <w:rPr>
                <w:b/>
              </w:rPr>
            </w:pPr>
            <w:r w:rsidRPr="0079189C">
              <w:rPr>
                <w:b/>
              </w:rPr>
              <w:t>кв.метр</w:t>
            </w:r>
          </w:p>
        </w:tc>
      </w:tr>
      <w:tr w:rsidR="001478C0" w:rsidRPr="0079189C" w:rsidTr="003B315F">
        <w:trPr>
          <w:trHeight w:hRule="exact" w:val="302"/>
        </w:trPr>
        <w:tc>
          <w:tcPr>
            <w:tcW w:w="250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Төзелеш материаллары складлары (кулланучылар)</w:t>
            </w:r>
          </w:p>
        </w:tc>
        <w:tc>
          <w:tcPr>
            <w:tcW w:w="250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300</w:t>
            </w:r>
          </w:p>
        </w:tc>
      </w:tr>
      <w:tr w:rsidR="001478C0" w:rsidRPr="0079189C" w:rsidTr="003B315F">
        <w:trPr>
          <w:trHeight w:hRule="exact" w:val="548"/>
        </w:trPr>
        <w:tc>
          <w:tcPr>
            <w:tcW w:w="250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өстенлекле кулланылыштагы каты ягулык складлары:</w:t>
            </w:r>
          </w:p>
        </w:tc>
        <w:tc>
          <w:tcPr>
            <w:tcW w:w="250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p>
        </w:tc>
      </w:tr>
      <w:tr w:rsidR="001478C0" w:rsidRPr="0079189C" w:rsidTr="003B315F">
        <w:trPr>
          <w:trHeight w:hRule="exact" w:val="293"/>
        </w:trPr>
        <w:tc>
          <w:tcPr>
            <w:tcW w:w="250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күмер</w:t>
            </w:r>
          </w:p>
        </w:tc>
        <w:tc>
          <w:tcPr>
            <w:tcW w:w="250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300</w:t>
            </w:r>
          </w:p>
        </w:tc>
      </w:tr>
      <w:tr w:rsidR="001478C0" w:rsidRPr="0079189C" w:rsidTr="003B315F">
        <w:trPr>
          <w:trHeight w:hRule="exact" w:val="310"/>
        </w:trPr>
        <w:tc>
          <w:tcPr>
            <w:tcW w:w="250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утын</w:t>
            </w:r>
          </w:p>
        </w:tc>
        <w:tc>
          <w:tcPr>
            <w:tcW w:w="2500"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300</w:t>
            </w:r>
          </w:p>
        </w:tc>
      </w:tr>
    </w:tbl>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11"/>
        <w:keepLines/>
        <w:kinsoku w:val="0"/>
        <w:overflowPunct w:val="0"/>
        <w:ind w:left="118" w:right="153" w:firstLine="308"/>
        <w:jc w:val="both"/>
        <w:rPr>
          <w:sz w:val="24"/>
          <w:szCs w:val="24"/>
        </w:rPr>
      </w:pPr>
      <w:r w:rsidRPr="0079189C">
        <w:rPr>
          <w:sz w:val="24"/>
          <w:szCs w:val="24"/>
        </w:rPr>
        <w:t>Җирлекнең җитештерү зонасы</w:t>
      </w:r>
    </w:p>
    <w:p w:rsidR="001478C0" w:rsidRPr="0079189C" w:rsidRDefault="001478C0" w:rsidP="001478C0">
      <w:pPr>
        <w:pStyle w:val="11"/>
        <w:keepLines/>
        <w:kinsoku w:val="0"/>
        <w:overflowPunct w:val="0"/>
        <w:ind w:left="118" w:right="153" w:firstLine="308"/>
        <w:jc w:val="both"/>
        <w:rPr>
          <w:sz w:val="24"/>
          <w:szCs w:val="24"/>
        </w:rPr>
      </w:pPr>
    </w:p>
    <w:p w:rsidR="001478C0" w:rsidRPr="0079189C" w:rsidRDefault="001478C0" w:rsidP="001478C0">
      <w:pPr>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4.4.60. Җирлекнең җитештерү зонасында, мөмкин булганча, торак зонага карата һәм җирлекнең рельефы буенча түбәнрәк яктан урнаштырырга кирәк</w:t>
      </w:r>
    </w:p>
    <w:p w:rsidR="001478C0" w:rsidRPr="0079189C" w:rsidRDefault="001478C0" w:rsidP="001478C0">
      <w:pPr>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Производство зонасын оештырганда объектлар һәм корылмаларны бер мәйданчыкта селитеб зонасына карата берьяклы урнашу белән бергә туплау кирәк. </w:t>
      </w:r>
    </w:p>
    <w:p w:rsidR="001478C0" w:rsidRPr="0079189C" w:rsidRDefault="001478C0" w:rsidP="001478C0">
      <w:pPr>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4.4.61. Авыл хуҗалыгы предприятиеләре мәйданчыкларын төзүнең мәйданын санитария, ветеринария һәм янгынга каршы таләпләрдән һәм технологик проектлау нормаларыннан чыгып, СНиП II-97-76 буенча кабул итәргә кирәк.</w:t>
      </w:r>
    </w:p>
    <w:p w:rsidR="001478C0" w:rsidRPr="0079189C" w:rsidRDefault="001478C0" w:rsidP="001478C0">
      <w:pPr>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4.4.62. Авыл хуҗалыгы җитештерүләре һәм объектлары өчен санитар-яклау зоналары һәм торак төзелешенә кадәр санитар аермалар СанПиН 2.2.1.1.1.1200 нигезендә билгеләнә.</w:t>
      </w:r>
    </w:p>
    <w:p w:rsidR="001478C0" w:rsidRPr="0079189C" w:rsidRDefault="001478C0" w:rsidP="001478C0">
      <w:pPr>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Зур санитар-яклау зоналарын таләп итә торган җитештерү объектларын торак зонадан иң ерак урнашкан сәнәгать объектларына урнаштырырга кирәк (агулы химикатлар складларыннан тыш).</w:t>
      </w:r>
    </w:p>
    <w:p w:rsidR="001478C0" w:rsidRPr="0079189C" w:rsidRDefault="001478C0" w:rsidP="001478C0">
      <w:pPr>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Алар белән торак зонасы арасындагы аермада кече класслы зыянлы объектларны гамәлдәге СанПиН 2.2.1/2.1.1.1200 таләпләрен исәпкә алып урнаштыру рөхсәт ителә.</w:t>
      </w:r>
    </w:p>
    <w:p w:rsidR="001478C0" w:rsidRPr="0079189C" w:rsidRDefault="001478C0" w:rsidP="001478C0">
      <w:pPr>
        <w:pStyle w:val="a3"/>
        <w:keepLines/>
        <w:kinsoku w:val="0"/>
        <w:overflowPunct w:val="0"/>
        <w:ind w:firstLine="308"/>
        <w:jc w:val="both"/>
        <w:rPr>
          <w:sz w:val="24"/>
          <w:szCs w:val="24"/>
        </w:rPr>
      </w:pPr>
      <w:r w:rsidRPr="0079189C">
        <w:rPr>
          <w:sz w:val="24"/>
          <w:szCs w:val="24"/>
        </w:rPr>
        <w:t>4.4.63. Җитештерү объектларын урнаштырганда, әлеге 6 бүлектәге таләпләрне исәпкә алып, туфракның, җир өсте һәм җир асты суларының, атмосфера һавасының пычрануын булдырмау чараларын күрергә кирәк.</w:t>
      </w:r>
    </w:p>
    <w:p w:rsidR="001478C0" w:rsidRPr="0079189C" w:rsidRDefault="001478C0" w:rsidP="001478C0">
      <w:pPr>
        <w:pStyle w:val="a3"/>
        <w:keepLines/>
        <w:kinsoku w:val="0"/>
        <w:overflowPunct w:val="0"/>
        <w:ind w:firstLine="308"/>
        <w:jc w:val="both"/>
        <w:rPr>
          <w:sz w:val="24"/>
          <w:szCs w:val="24"/>
        </w:rPr>
      </w:pPr>
    </w:p>
    <w:p w:rsidR="001478C0" w:rsidRPr="0079189C" w:rsidRDefault="001478C0" w:rsidP="001478C0">
      <w:pPr>
        <w:pStyle w:val="11"/>
        <w:keepLines/>
        <w:kinsoku w:val="0"/>
        <w:overflowPunct w:val="0"/>
        <w:ind w:left="118" w:right="110" w:firstLine="308"/>
        <w:jc w:val="both"/>
        <w:outlineLvl w:val="9"/>
        <w:rPr>
          <w:sz w:val="24"/>
          <w:szCs w:val="24"/>
        </w:rPr>
      </w:pPr>
      <w:r w:rsidRPr="0079189C">
        <w:rPr>
          <w:sz w:val="24"/>
          <w:szCs w:val="24"/>
        </w:rPr>
        <w:t>4.5. Рекреация</w:t>
      </w:r>
      <w:r w:rsidRPr="0079189C">
        <w:rPr>
          <w:spacing w:val="-6"/>
          <w:sz w:val="24"/>
          <w:szCs w:val="24"/>
        </w:rPr>
        <w:t xml:space="preserve"> </w:t>
      </w:r>
      <w:r w:rsidRPr="0079189C">
        <w:rPr>
          <w:sz w:val="24"/>
          <w:szCs w:val="24"/>
        </w:rPr>
        <w:t>зоналары</w:t>
      </w:r>
    </w:p>
    <w:p w:rsidR="001478C0" w:rsidRPr="0079189C" w:rsidRDefault="001478C0" w:rsidP="001478C0">
      <w:pPr>
        <w:pStyle w:val="11"/>
        <w:keepLines/>
        <w:kinsoku w:val="0"/>
        <w:overflowPunct w:val="0"/>
        <w:ind w:left="118" w:right="110" w:firstLine="308"/>
        <w:jc w:val="both"/>
        <w:outlineLvl w:val="9"/>
        <w:rPr>
          <w:b w:val="0"/>
          <w:bCs w:val="0"/>
          <w:sz w:val="24"/>
          <w:szCs w:val="24"/>
        </w:rPr>
      </w:pPr>
    </w:p>
    <w:p w:rsidR="001478C0" w:rsidRPr="0079189C" w:rsidRDefault="001478C0" w:rsidP="001478C0">
      <w:pPr>
        <w:spacing w:after="0"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rPr>
        <w:t>4.5.1. Рекреацион зоналар составында гомуми файдаланудагы яшелләндерелгән территорияләр, массакүләм ял зонасы, махсус сакланылучы табигый территорияләр, урманнар, скверлар, парклар, бакчалар, буалар, күлләр, сусаклагычлар, пляжлар, шулай ук ял итү, туризм, физик культура һәм спорт белән шөгыльләнү өчен файдаланыла һәм билгеләнгән башка территорияләр бүленергә мөмкин.</w:t>
      </w:r>
    </w:p>
    <w:p w:rsidR="001478C0" w:rsidRPr="0079189C" w:rsidRDefault="001478C0" w:rsidP="001478C0">
      <w:pPr>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4.5.2. Рекреацион зоналар территориясендә яңа сәнәгать, коммуналь-склад һәм башка объектлар төзү рөхсәт ителми. Алар рекреацион, сәламәтләндерү һәм табигатьне саклау </w:t>
      </w:r>
      <w:r w:rsidRPr="0079189C">
        <w:rPr>
          <w:rFonts w:ascii="Times New Roman" w:hAnsi="Times New Roman" w:cs="Times New Roman"/>
          <w:sz w:val="24"/>
          <w:szCs w:val="24"/>
        </w:rPr>
        <w:lastRenderedPageBreak/>
        <w:t>билгеләнешендәге объектларны эксплуатацияләүгә турыдан-туры бәйле түгел (п. 9.1. СП 42.13330.2011).</w:t>
      </w:r>
    </w:p>
    <w:p w:rsidR="001478C0" w:rsidRPr="0079189C" w:rsidRDefault="001478C0" w:rsidP="001478C0">
      <w:pPr>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4.5.3. Яшел үсентекләре торак пунктта аның зурлыгын һәм әһәмиятен, аның планировка структурасын, төзелешнең архитектура-пространство композициясен һәм җирле шартларны исәпкә алып, бердәм система рәвешендә күз алдында тотарга кирәк.</w:t>
      </w:r>
    </w:p>
    <w:p w:rsidR="001478C0" w:rsidRPr="0079189C" w:rsidRDefault="001478C0" w:rsidP="001478C0">
      <w:pPr>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Торак пунктның яңа территорияләрен проектлаганда һәм булганнарын реконструкцияләгәндә гамәлдәге яшел үсентекләре максималь саклауны һәм файдалануны күздә тотарга кирәк.</w:t>
      </w:r>
    </w:p>
    <w:p w:rsidR="001478C0" w:rsidRPr="0079189C" w:rsidRDefault="001478C0" w:rsidP="001478C0">
      <w:pPr>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4.5.4. Торак пунктны төзү чикләрендә төрле билгеләнештәге яшелләндерелгән территорияләрнең чагыштырма авырлыгы (төзелеш территориясенең яшелләндерү дәрәҗәсе) кимендә 55 процент, торак район территориясе чикләрендә - 25 проценттан ким булмаска тиеш, шул исәптән микрорайонның (кварталның) яшелләндерелгән территориясенең суммар мәйданы да (п.9.12, СП 42.13330.2011).</w:t>
      </w:r>
    </w:p>
    <w:p w:rsidR="001478C0" w:rsidRPr="0079189C" w:rsidRDefault="001478C0" w:rsidP="001478C0">
      <w:pPr>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1 километрдан артык киңлектәге санитар-яклау зоналары урнаштыруны таләп итүче предприятиеләр булган шәһәрләрдә төзелеш территориясенең яшелләндерү дәрәҗәсен 15 процентка арттырырга кирәк.</w:t>
      </w:r>
    </w:p>
    <w:p w:rsidR="001478C0" w:rsidRPr="0079189C" w:rsidRDefault="001478C0" w:rsidP="001478C0">
      <w:pPr>
        <w:pStyle w:val="11"/>
        <w:keepLines/>
        <w:kinsoku w:val="0"/>
        <w:overflowPunct w:val="0"/>
        <w:ind w:left="118" w:right="110" w:firstLine="308"/>
        <w:jc w:val="both"/>
        <w:outlineLvl w:val="9"/>
        <w:rPr>
          <w:b w:val="0"/>
          <w:bCs w:val="0"/>
          <w:sz w:val="24"/>
          <w:szCs w:val="24"/>
        </w:rPr>
      </w:pPr>
      <w:r w:rsidRPr="0079189C">
        <w:rPr>
          <w:sz w:val="24"/>
          <w:szCs w:val="24"/>
          <w:lang w:val="tt-RU"/>
        </w:rPr>
        <w:t>Гомуми файдаланудагы яшел территорияләр</w:t>
      </w:r>
      <w:r w:rsidRPr="0079189C">
        <w:rPr>
          <w:sz w:val="24"/>
          <w:szCs w:val="24"/>
        </w:rPr>
        <w:t xml:space="preserve"> </w:t>
      </w:r>
    </w:p>
    <w:p w:rsidR="001478C0" w:rsidRPr="0079189C" w:rsidRDefault="001478C0" w:rsidP="001478C0">
      <w:pPr>
        <w:pStyle w:val="a3"/>
        <w:keepLines/>
        <w:kinsoku w:val="0"/>
        <w:overflowPunct w:val="0"/>
        <w:ind w:right="110" w:firstLine="308"/>
        <w:jc w:val="both"/>
        <w:rPr>
          <w:sz w:val="24"/>
          <w:szCs w:val="24"/>
        </w:rPr>
      </w:pPr>
    </w:p>
    <w:p w:rsidR="001478C0" w:rsidRPr="0079189C" w:rsidRDefault="001478C0" w:rsidP="001478C0">
      <w:pPr>
        <w:pStyle w:val="a3"/>
        <w:keepLines/>
        <w:kinsoku w:val="0"/>
        <w:overflowPunct w:val="0"/>
        <w:ind w:right="110" w:firstLine="308"/>
        <w:jc w:val="both"/>
        <w:rPr>
          <w:sz w:val="24"/>
          <w:szCs w:val="24"/>
          <w:lang w:val="tt-RU"/>
        </w:rPr>
      </w:pPr>
      <w:r w:rsidRPr="0079189C">
        <w:rPr>
          <w:sz w:val="24"/>
          <w:szCs w:val="24"/>
          <w:lang w:val="tt-RU"/>
        </w:rPr>
        <w:t>4.5.5. Гомуми файдаланудагы яшеллек территорияләре - шәһәр төзелешен нормалаштыру объектлары - парклар, бакчалар, скверлар, бульварлар, яр буйлары, халыкның кыска вакытлы ял итү урыннары рәвешендә тәкъдим ителгән.</w:t>
      </w:r>
    </w:p>
    <w:p w:rsidR="001478C0" w:rsidRPr="0079189C" w:rsidRDefault="001478C0" w:rsidP="001478C0">
      <w:pPr>
        <w:pStyle w:val="a3"/>
        <w:keepLines/>
        <w:kinsoku w:val="0"/>
        <w:overflowPunct w:val="0"/>
        <w:ind w:right="110" w:firstLine="308"/>
        <w:jc w:val="both"/>
        <w:rPr>
          <w:sz w:val="24"/>
          <w:szCs w:val="24"/>
          <w:lang w:val="tt-RU"/>
        </w:rPr>
      </w:pPr>
      <w:r w:rsidRPr="0079189C">
        <w:rPr>
          <w:sz w:val="24"/>
          <w:szCs w:val="24"/>
          <w:lang w:val="tt-RU"/>
        </w:rPr>
        <w:t>4.5.6. Шәһәр территориясендә урнашкан паркларны, бакчаларны, бульварларны, скверларны яшелләндерелгән территорияләр мәйданын кимендә кабул итәргә кирәк (п.9.14, СП 42.13330.2011).</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торак районнар өчен, 6 кв.метр/кеше;</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гомумшәһәр территорияләре өчен - 10 кв.метр/кеше.</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Шәһәр урманнарының гамәлдәге массивларын шәһәр урман-паркларына үзгәртеп корырга һәм аларны, 5 кв.метрдан да артык булмаган күрсәткечтән чыгып, гомуми файдаланудагы яшелләндерелгән территорияләргә өстәмә рәвештә кертергә кирәк (п.9.14, СП 42.13330.2011).</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4.5.7. Гомуми файдаланудагы яшелләндерелгән территорияләр структурасында 0,5 километр киңлектәге эре парклар һәм урман парклары кимендә 10 процент тәшкил итәргә тиеш (п.9.15, СП 42.13330.2011).</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4.5.8. Гомуми файдаланудагы яшелләндерү объектлары мәйданнарын түбәндәгеләр кабул итәргә тиеш:</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 xml:space="preserve">парклар - 15 гектар; </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 xml:space="preserve">торак районнарның парклары - 10 гектар; </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 xml:space="preserve">бакчалар - 3 гектар; </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скверлар - 0,5 гектар.</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Төзекләндерү шартлары өчен әлеге күләмнәр киметелергә мөмкин (п.9.4, СП 42.13330.2011).</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4.5.9. Яңа рекреацион объектны проектлау һәм рекреацион зоналарның гамәлдәге территорияләрен реконструкцияләү иң чик рекреацион йөкләнешне ориентлашу дәрәҗәсе һәм 17 нче таблица нигезендә алу радиусы белән күздә тотылырга тиеш.</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4.5.10. Урман паркларына бер тапкыр килүчеләр саны 10 - 50 кеше/гектар булганда, аларның хәрәкәтен оештыру өчен юл-тропик челтәрен, ә алан кырыйларында туфракны яклаучы агачлар утыртуны күздә тотарга кирәк, бер тапкыр килүчеләр саны 50 кеше/гектар һәм аннан да күбрәк булганда урман ландшафтын паркка үзгәртеп кору чаралары (п.9.16, СП 42.13330.2011).</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4.5.11. Парк - халыкның даими ялы өчен билгеләнгән, кагыйдә буларак, кимендә 10 гектар зурлыкта үсешле төзекләндерү системасы булган күпфункцияле яисә махсуслаштырылган рекреацион эшчәнлекнең яшелләндерелгән территориясе. Реконструкция шартларында парк территориясенең зурлыгы шәһәр төзелеше вәзгыяте белән билгеләнә.</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Ландшафт композициясенең өстенлек итүче элементларына карап, паркларның болын, су, балалар, спорт, этнографик һәм башка билгеләнешендәге өлешләрен аерып күрсәтәләр, башкарыла торган структура-планлаштыру функциясенә бәйле рәвештә - барлык яшьтәге һәм төрле яшьтәге халыкның ихтыяҗларын канәгатьләндерүне исәпкә алып, гомумшәһәр күпфункцияле парклары һәм торак районнарның (микрорайоннарның) парклары.</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lastRenderedPageBreak/>
        <w:t>4.5.12. Парк территориясе элементлары нисбәтен паркның гомуми мәйданының процентын кабул итәргә кирәк:</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яшел үсентекләре һәм сулыклар территорияләре - 65 - 70;</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 xml:space="preserve">аллеялар, юллар, мәйданчыклар - 25 - 28; </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бина һәм корылмалар - 5 - 7.</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4.5.13. Парк территориясен функциональ оештыруны 18 нче таблица нигезендә проектларга кирәк.</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4.5.14. Уңайлылык радиосы түбәндәгеләрне төзергә тиеш:</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парклар өчен - җәмәгать транспортында 20 минуттан артык түгел;</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торак районнар парклары (микрорайоннар) өчен - 15 минут яисә 1200 метр җәяүлеләр йөри алу мөмкинлеге (п.9.15, СП 42.13330.2011).</w:t>
      </w:r>
    </w:p>
    <w:p w:rsidR="001478C0" w:rsidRPr="0079189C" w:rsidRDefault="001478C0" w:rsidP="001478C0">
      <w:pPr>
        <w:pStyle w:val="a3"/>
        <w:keepLines/>
        <w:kinsoku w:val="0"/>
        <w:overflowPunct w:val="0"/>
        <w:ind w:right="110" w:firstLine="308"/>
        <w:jc w:val="both"/>
        <w:rPr>
          <w:sz w:val="24"/>
          <w:szCs w:val="24"/>
        </w:rPr>
      </w:pP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18 нче таблица</w:t>
      </w:r>
    </w:p>
    <w:p w:rsidR="001478C0" w:rsidRPr="0079189C" w:rsidRDefault="001478C0" w:rsidP="001478C0">
      <w:pPr>
        <w:pStyle w:val="a3"/>
        <w:keepLines/>
        <w:kinsoku w:val="0"/>
        <w:overflowPunct w:val="0"/>
        <w:ind w:right="110" w:firstLine="308"/>
        <w:jc w:val="both"/>
        <w:rPr>
          <w:b/>
          <w:sz w:val="24"/>
          <w:szCs w:val="24"/>
        </w:rPr>
      </w:pPr>
      <w:r w:rsidRPr="0079189C">
        <w:rPr>
          <w:b/>
          <w:sz w:val="24"/>
          <w:szCs w:val="24"/>
        </w:rPr>
        <w:t>Яңа рекреацион объекттан файдалану мөмкинлеген билгеләү һәм рекреацион зоналарның гамәлдәге территорияләрен реконструкцияләү</w:t>
      </w:r>
    </w:p>
    <w:tbl>
      <w:tblPr>
        <w:tblW w:w="4845" w:type="pct"/>
        <w:tblInd w:w="147" w:type="dxa"/>
        <w:tblCellMar>
          <w:left w:w="0" w:type="dxa"/>
          <w:right w:w="0" w:type="dxa"/>
        </w:tblCellMar>
        <w:tblLook w:val="0000" w:firstRow="0" w:lastRow="0" w:firstColumn="0" w:lastColumn="0" w:noHBand="0" w:noVBand="0"/>
      </w:tblPr>
      <w:tblGrid>
        <w:gridCol w:w="2953"/>
        <w:gridCol w:w="4120"/>
        <w:gridCol w:w="2875"/>
      </w:tblGrid>
      <w:tr w:rsidR="001478C0" w:rsidRPr="0079189C" w:rsidTr="003B315F">
        <w:trPr>
          <w:trHeight w:hRule="exact" w:val="625"/>
        </w:trPr>
        <w:tc>
          <w:tcPr>
            <w:tcW w:w="1484" w:type="pct"/>
            <w:tcBorders>
              <w:top w:val="single" w:sz="4" w:space="0" w:color="000000"/>
              <w:left w:val="single" w:sz="4" w:space="0" w:color="000000"/>
              <w:bottom w:val="single" w:sz="4" w:space="0" w:color="auto"/>
              <w:right w:val="single" w:sz="4" w:space="0" w:color="000000"/>
            </w:tcBorders>
          </w:tcPr>
          <w:p w:rsidR="001478C0" w:rsidRPr="0079189C" w:rsidRDefault="001478C0" w:rsidP="003B315F">
            <w:pPr>
              <w:pStyle w:val="TableParagraph"/>
              <w:keepLines/>
              <w:kinsoku w:val="0"/>
              <w:overflowPunct w:val="0"/>
              <w:ind w:left="118" w:firstLine="308"/>
              <w:jc w:val="both"/>
              <w:rPr>
                <w:b/>
              </w:rPr>
            </w:pPr>
            <w:r w:rsidRPr="0079189C">
              <w:rPr>
                <w:b/>
              </w:rPr>
              <w:t>Рекреацион объект тибы</w:t>
            </w:r>
          </w:p>
        </w:tc>
        <w:tc>
          <w:tcPr>
            <w:tcW w:w="2071" w:type="pct"/>
            <w:tcBorders>
              <w:top w:val="single" w:sz="4" w:space="0" w:color="000000"/>
              <w:left w:val="single" w:sz="4" w:space="0" w:color="000000"/>
              <w:bottom w:val="single" w:sz="4" w:space="0" w:color="auto"/>
              <w:right w:val="single" w:sz="4" w:space="0" w:color="000000"/>
            </w:tcBorders>
          </w:tcPr>
          <w:p w:rsidR="001478C0" w:rsidRPr="0079189C" w:rsidRDefault="001478C0" w:rsidP="003B315F">
            <w:pPr>
              <w:pStyle w:val="TableParagraph"/>
              <w:keepLines/>
              <w:kinsoku w:val="0"/>
              <w:overflowPunct w:val="0"/>
              <w:ind w:left="118" w:firstLine="308"/>
              <w:jc w:val="both"/>
              <w:rPr>
                <w:b/>
              </w:rPr>
            </w:pPr>
            <w:r w:rsidRPr="0079189C">
              <w:rPr>
                <w:b/>
              </w:rPr>
              <w:t>Алдагы рекреацион йөкләнеш - бер тапкыр килүчеләр саны, кеше/гектар</w:t>
            </w:r>
          </w:p>
        </w:tc>
        <w:tc>
          <w:tcPr>
            <w:tcW w:w="1445" w:type="pct"/>
            <w:tcBorders>
              <w:top w:val="single" w:sz="4" w:space="0" w:color="000000"/>
              <w:left w:val="single" w:sz="4" w:space="0" w:color="000000"/>
              <w:bottom w:val="single" w:sz="4" w:space="0" w:color="auto"/>
              <w:right w:val="single" w:sz="4" w:space="0" w:color="000000"/>
            </w:tcBorders>
          </w:tcPr>
          <w:p w:rsidR="001478C0" w:rsidRPr="0079189C" w:rsidRDefault="001478C0" w:rsidP="003B315F">
            <w:pPr>
              <w:pStyle w:val="TableParagraph"/>
              <w:keepLines/>
              <w:kinsoku w:val="0"/>
              <w:overflowPunct w:val="0"/>
              <w:ind w:left="118" w:firstLine="308"/>
              <w:jc w:val="both"/>
              <w:rPr>
                <w:b/>
              </w:rPr>
            </w:pPr>
            <w:r w:rsidRPr="0079189C">
              <w:rPr>
                <w:b/>
              </w:rPr>
              <w:t>Уңайлылык радусы</w:t>
            </w:r>
          </w:p>
        </w:tc>
      </w:tr>
      <w:tr w:rsidR="001478C0" w:rsidRPr="0079189C" w:rsidTr="003B315F">
        <w:trPr>
          <w:trHeight w:hRule="exact" w:val="300"/>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Урманнар:</w:t>
            </w: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p>
        </w:tc>
        <w:tc>
          <w:tcPr>
            <w:tcW w:w="1445" w:type="pct"/>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r w:rsidRPr="0079189C">
              <w:t>-</w:t>
            </w:r>
          </w:p>
        </w:tc>
      </w:tr>
      <w:tr w:rsidR="001478C0" w:rsidRPr="0079189C" w:rsidTr="003B315F">
        <w:trPr>
          <w:trHeight w:hRule="exact" w:val="293"/>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караңгы ылыслылар</w:t>
            </w: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иң күбе 1 - 3</w:t>
            </w:r>
          </w:p>
        </w:tc>
        <w:tc>
          <w:tcPr>
            <w:tcW w:w="1445" w:type="pct"/>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p>
        </w:tc>
      </w:tr>
      <w:tr w:rsidR="001478C0" w:rsidRPr="0079189C" w:rsidTr="003B315F">
        <w:trPr>
          <w:trHeight w:hRule="exact" w:val="298"/>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якты ылыслылар</w:t>
            </w: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иң күбе 3</w:t>
            </w:r>
          </w:p>
        </w:tc>
        <w:tc>
          <w:tcPr>
            <w:tcW w:w="1445" w:type="pct"/>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p>
        </w:tc>
      </w:tr>
      <w:tr w:rsidR="001478C0" w:rsidRPr="0079189C" w:rsidTr="003B315F">
        <w:trPr>
          <w:trHeight w:hRule="exact" w:val="411"/>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 xml:space="preserve">катнаш киң яфраклы </w:t>
            </w: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иң күбе 8</w:t>
            </w:r>
          </w:p>
        </w:tc>
        <w:tc>
          <w:tcPr>
            <w:tcW w:w="1445" w:type="pct"/>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p>
        </w:tc>
      </w:tr>
      <w:tr w:rsidR="001478C0" w:rsidRPr="0079189C" w:rsidTr="003B315F">
        <w:trPr>
          <w:trHeight w:hRule="exact" w:val="298"/>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урман болыннары</w:t>
            </w: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иң күбе 20</w:t>
            </w:r>
          </w:p>
        </w:tc>
        <w:tc>
          <w:tcPr>
            <w:tcW w:w="1445" w:type="pct"/>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p>
        </w:tc>
      </w:tr>
      <w:tr w:rsidR="001478C0" w:rsidRPr="0079189C" w:rsidTr="003B315F">
        <w:trPr>
          <w:trHeight w:hRule="exact" w:val="608"/>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Урман парклары</w:t>
            </w: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иң күбе 10</w:t>
            </w:r>
          </w:p>
        </w:tc>
        <w:tc>
          <w:tcPr>
            <w:tcW w:w="1445"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транспорт белән барып җитү мөмкинлеге 15 - 20 минут</w:t>
            </w:r>
          </w:p>
        </w:tc>
      </w:tr>
      <w:tr w:rsidR="001478C0" w:rsidRPr="0079189C" w:rsidTr="003B315F">
        <w:trPr>
          <w:trHeight w:hRule="exact" w:val="621"/>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Болын парклары</w:t>
            </w: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иң күбе 10</w:t>
            </w:r>
          </w:p>
        </w:tc>
        <w:tc>
          <w:tcPr>
            <w:tcW w:w="1445"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транспорт белән барып җитү мөмкинлеге 15 - 20 минут</w:t>
            </w:r>
          </w:p>
        </w:tc>
      </w:tr>
      <w:tr w:rsidR="001478C0" w:rsidRPr="0079189C" w:rsidTr="003B315F">
        <w:trPr>
          <w:trHeight w:hRule="exact" w:val="618"/>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Гидропарклар</w:t>
            </w: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иң күбе 10</w:t>
            </w:r>
          </w:p>
        </w:tc>
        <w:tc>
          <w:tcPr>
            <w:tcW w:w="1445"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транспорт белән барып җитү мөмкинлеге 15 - 20 минут</w:t>
            </w:r>
          </w:p>
        </w:tc>
      </w:tr>
      <w:tr w:rsidR="001478C0" w:rsidRPr="0079189C" w:rsidTr="003B315F">
        <w:trPr>
          <w:trHeight w:hRule="exact" w:val="295"/>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Парклар</w:t>
            </w: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иң күбе 100</w:t>
            </w:r>
          </w:p>
        </w:tc>
        <w:tc>
          <w:tcPr>
            <w:tcW w:w="1445"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1200 - 1500 м</w:t>
            </w:r>
          </w:p>
        </w:tc>
      </w:tr>
      <w:tr w:rsidR="001478C0" w:rsidRPr="0079189C" w:rsidTr="003B315F">
        <w:trPr>
          <w:trHeight w:hRule="exact" w:val="547"/>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Ял итү зоналары парклары</w:t>
            </w:r>
          </w:p>
          <w:p w:rsidR="001478C0" w:rsidRPr="0079189C" w:rsidRDefault="001478C0" w:rsidP="003B315F">
            <w:pPr>
              <w:pStyle w:val="TableParagraph"/>
              <w:keepLines/>
              <w:kinsoku w:val="0"/>
              <w:overflowPunct w:val="0"/>
              <w:ind w:left="118" w:firstLine="308"/>
              <w:jc w:val="both"/>
            </w:pP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иң күбе 70</w:t>
            </w:r>
          </w:p>
        </w:tc>
        <w:tc>
          <w:tcPr>
            <w:tcW w:w="1445"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транспорт белән барып җитү мөмкинлеге 15 - 20 минут</w:t>
            </w:r>
          </w:p>
        </w:tc>
      </w:tr>
      <w:tr w:rsidR="001478C0" w:rsidRPr="0079189C" w:rsidTr="003B315F">
        <w:trPr>
          <w:trHeight w:hRule="exact" w:val="293"/>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Бакчалар</w:t>
            </w: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иң күбе 100</w:t>
            </w:r>
          </w:p>
        </w:tc>
        <w:tc>
          <w:tcPr>
            <w:tcW w:w="1445"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400 - 600 м</w:t>
            </w:r>
          </w:p>
        </w:tc>
      </w:tr>
      <w:tr w:rsidR="001478C0" w:rsidRPr="0079189C" w:rsidTr="003B315F">
        <w:trPr>
          <w:trHeight w:hRule="exact" w:val="298"/>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Скверлар</w:t>
            </w: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иң күбе 100</w:t>
            </w:r>
          </w:p>
        </w:tc>
        <w:tc>
          <w:tcPr>
            <w:tcW w:w="1445"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300 - 400 м</w:t>
            </w:r>
          </w:p>
        </w:tc>
      </w:tr>
      <w:tr w:rsidR="001478C0" w:rsidRPr="0079189C" w:rsidTr="003B315F">
        <w:trPr>
          <w:trHeight w:hRule="exact" w:val="293"/>
        </w:trPr>
        <w:tc>
          <w:tcPr>
            <w:tcW w:w="1484"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Бульварлар</w:t>
            </w:r>
          </w:p>
        </w:tc>
        <w:tc>
          <w:tcPr>
            <w:tcW w:w="20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иң күбе 100</w:t>
            </w:r>
          </w:p>
        </w:tc>
        <w:tc>
          <w:tcPr>
            <w:tcW w:w="1445"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300 - 400 м</w:t>
            </w:r>
          </w:p>
        </w:tc>
      </w:tr>
      <w:tr w:rsidR="001478C0" w:rsidRPr="0079189C" w:rsidTr="003B315F">
        <w:trPr>
          <w:trHeight w:hRule="exact" w:val="2931"/>
        </w:trPr>
        <w:tc>
          <w:tcPr>
            <w:tcW w:w="5000" w:type="pct"/>
            <w:gridSpan w:val="3"/>
            <w:tcBorders>
              <w:top w:val="single" w:sz="4" w:space="0" w:color="000000"/>
              <w:left w:val="single" w:sz="4" w:space="0" w:color="000000"/>
              <w:bottom w:val="single" w:sz="4" w:space="0" w:color="auto"/>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 xml:space="preserve">Искәрмә: </w:t>
            </w:r>
          </w:p>
          <w:p w:rsidR="001478C0" w:rsidRPr="0079189C" w:rsidRDefault="001478C0" w:rsidP="003B315F">
            <w:pPr>
              <w:pStyle w:val="TableParagraph"/>
              <w:keepLines/>
              <w:kinsoku w:val="0"/>
              <w:overflowPunct w:val="0"/>
              <w:ind w:left="118" w:firstLine="308"/>
              <w:jc w:val="both"/>
            </w:pPr>
            <w:r w:rsidRPr="0079189C">
              <w:t>Бер объект территориясендә рекреация йөкләнеше төрле дәрәҗәдә булган зоналар бүленергә мөмкин.</w:t>
            </w:r>
          </w:p>
          <w:p w:rsidR="001478C0" w:rsidRPr="0079189C" w:rsidRDefault="001478C0" w:rsidP="003B315F">
            <w:pPr>
              <w:pStyle w:val="TableParagraph"/>
              <w:keepLines/>
              <w:kinsoku w:val="0"/>
              <w:overflowPunct w:val="0"/>
              <w:ind w:left="118" w:firstLine="308"/>
              <w:jc w:val="both"/>
            </w:pPr>
            <w:r w:rsidRPr="0079189C">
              <w:t xml:space="preserve"> Фактик рекреацион йөкләнеш үлчәүләр белән билгеләнә, көтелә торган - түбәндәге формула буенча исәпләнә:</w:t>
            </w:r>
          </w:p>
          <w:p w:rsidR="001478C0" w:rsidRPr="0079189C" w:rsidRDefault="001478C0" w:rsidP="003B315F">
            <w:pPr>
              <w:pStyle w:val="TableParagraph"/>
              <w:keepLines/>
              <w:kinsoku w:val="0"/>
              <w:overflowPunct w:val="0"/>
              <w:ind w:left="118" w:firstLine="308"/>
              <w:jc w:val="both"/>
            </w:pPr>
            <w:r w:rsidRPr="0079189C">
              <w:t>R= N</w:t>
            </w:r>
          </w:p>
          <w:p w:rsidR="001478C0" w:rsidRPr="0079189C" w:rsidRDefault="001478C0" w:rsidP="003B315F">
            <w:pPr>
              <w:pStyle w:val="TableParagraph"/>
              <w:keepLines/>
              <w:kinsoku w:val="0"/>
              <w:overflowPunct w:val="0"/>
              <w:ind w:left="118" w:firstLine="308"/>
              <w:jc w:val="both"/>
            </w:pPr>
            <w:r w:rsidRPr="0079189C">
              <w:t xml:space="preserve">      S</w:t>
            </w:r>
          </w:p>
          <w:p w:rsidR="001478C0" w:rsidRPr="0079189C" w:rsidRDefault="001478C0" w:rsidP="003B315F">
            <w:pPr>
              <w:pStyle w:val="TableParagraph"/>
              <w:keepLines/>
              <w:kinsoku w:val="0"/>
              <w:overflowPunct w:val="0"/>
              <w:ind w:left="118" w:firstLine="308"/>
              <w:jc w:val="both"/>
            </w:pPr>
            <w:r w:rsidRPr="0079189C">
              <w:t>кайда:</w:t>
            </w:r>
          </w:p>
          <w:p w:rsidR="001478C0" w:rsidRPr="0079189C" w:rsidRDefault="001478C0" w:rsidP="003B315F">
            <w:pPr>
              <w:pStyle w:val="TableParagraph"/>
              <w:keepLines/>
              <w:kinsoku w:val="0"/>
              <w:overflowPunct w:val="0"/>
              <w:ind w:left="118" w:firstLine="308"/>
              <w:jc w:val="both"/>
            </w:pPr>
            <w:r w:rsidRPr="0079189C">
              <w:t xml:space="preserve">R - рекреацион йөкләнеш, кеше / гектар; N - рекреация объектларына килүчеләр саны, кеше; </w:t>
            </w:r>
          </w:p>
          <w:p w:rsidR="001478C0" w:rsidRPr="0079189C" w:rsidRDefault="001478C0" w:rsidP="003B315F">
            <w:pPr>
              <w:pStyle w:val="TableParagraph"/>
              <w:keepLines/>
              <w:kinsoku w:val="0"/>
              <w:overflowPunct w:val="0"/>
              <w:ind w:left="118" w:firstLine="308"/>
              <w:jc w:val="both"/>
            </w:pPr>
            <w:r w:rsidRPr="0079189C">
              <w:t>S - рекреация территориясе мәйданы, гектар.</w:t>
            </w:r>
          </w:p>
          <w:p w:rsidR="001478C0" w:rsidRPr="0079189C" w:rsidRDefault="001478C0" w:rsidP="003B315F">
            <w:pPr>
              <w:pStyle w:val="TableParagraph"/>
              <w:keepLines/>
              <w:kinsoku w:val="0"/>
              <w:overflowPunct w:val="0"/>
              <w:ind w:left="118" w:firstLine="308"/>
              <w:jc w:val="both"/>
            </w:pPr>
            <w:r w:rsidRPr="0079189C">
              <w:t xml:space="preserve">   3. Бер үк вакытта рекреация территориясендә булган килүчеләр саны рекреация объектының алу мөмкинлеге радиусында яшәүче халык санының 10 - 15 процентын кабул итәргә тәкъдим ителә.</w:t>
            </w: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r w:rsidRPr="0079189C">
              <w:t xml:space="preserve"> 3. </w:t>
            </w:r>
          </w:p>
          <w:p w:rsidR="001478C0" w:rsidRPr="0079189C" w:rsidRDefault="001478C0" w:rsidP="003B315F">
            <w:pPr>
              <w:pStyle w:val="TableParagraph"/>
              <w:keepLines/>
              <w:kinsoku w:val="0"/>
              <w:overflowPunct w:val="0"/>
              <w:ind w:left="118" w:firstLine="308"/>
              <w:jc w:val="both"/>
            </w:pPr>
            <w:r w:rsidRPr="0079189C">
              <w:t>Количество посетителей, одновременно находящихся на территории рекреации, рекомендуется принимать 10 - 15 процентов от численности населения, проживающего в радиусе доступности объекта рекреации.</w:t>
            </w: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p>
          <w:p w:rsidR="001478C0" w:rsidRPr="0079189C" w:rsidRDefault="001478C0" w:rsidP="003B315F">
            <w:pPr>
              <w:pStyle w:val="TableParagraph"/>
              <w:keepLines/>
              <w:kinsoku w:val="0"/>
              <w:overflowPunct w:val="0"/>
              <w:ind w:left="118" w:firstLine="308"/>
              <w:jc w:val="both"/>
            </w:pPr>
            <w:r w:rsidRPr="0079189C">
              <w:t>3. Количество посетителей, одновременно находящихся на территории рекреации, рекомендуется принимать 10 - 15 процентов от численности населения, проживающего в радиусе доступности объекта рекреации.</w:t>
            </w:r>
          </w:p>
        </w:tc>
      </w:tr>
    </w:tbl>
    <w:p w:rsidR="001478C0" w:rsidRPr="0079189C" w:rsidRDefault="001478C0" w:rsidP="001478C0">
      <w:pPr>
        <w:pStyle w:val="a3"/>
        <w:keepLines/>
        <w:kinsoku w:val="0"/>
        <w:overflowPunct w:val="0"/>
        <w:ind w:right="110" w:firstLine="308"/>
        <w:jc w:val="both"/>
        <w:rPr>
          <w:sz w:val="24"/>
          <w:szCs w:val="24"/>
        </w:rPr>
      </w:pP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4.5.15. Парк территориясендә комплекслы төзекләндерү элементларының мәҗбүри исемлеге түбәндәгеләрне үз эченә ала: төп юлларның каты өслекләрен каплау элементларын, өслекләрне тоташтыру элементларын, яшелләндерү, эскәмияләр һәм чүп-чар өчен кече контейнерлар, мәйданчыкларны җиһазлау, яктырту җиһазлары.</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lastRenderedPageBreak/>
        <w:t>Күпфункцияле парк территориясендә төзекләндерү элементлары түбәндәгеләрне кертә: төп юлларны һәм мәйданчыкларны (спорт һәм балалардан тыш), өслекләрне бәйләү элементлары, яшелләндерү, декоратив-гамәли бизәлеш элементлары, су җайланмалары (сулыклар, фонтаннар), эскәмияләр, урналар һәм чүп-чар өчен кече контейнерлар, коймалар (паркны тулаем алганда, ракционнар зоналарын, аерым мәйданчыкларны, мәйданчыкларны җиһазлау, урам техник җиһазлары ("Су сиптерү", "Туңдырма"), яктырту җайланмалары, архитектура-яктырту җиһазлары, паркның зонасы яки паркның инфор турында мәгълүмат йөртүче.</w:t>
      </w:r>
    </w:p>
    <w:p w:rsidR="001478C0" w:rsidRPr="0079189C" w:rsidRDefault="001478C0" w:rsidP="001478C0">
      <w:pPr>
        <w:pStyle w:val="a3"/>
        <w:keepLines/>
        <w:kinsoku w:val="0"/>
        <w:overflowPunct w:val="0"/>
        <w:ind w:right="110" w:firstLine="308"/>
        <w:jc w:val="both"/>
        <w:rPr>
          <w:sz w:val="24"/>
          <w:szCs w:val="24"/>
        </w:rPr>
      </w:pP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19 нчы таблица</w:t>
      </w:r>
    </w:p>
    <w:p w:rsidR="001478C0" w:rsidRPr="0079189C" w:rsidRDefault="001478C0" w:rsidP="001478C0">
      <w:pPr>
        <w:pStyle w:val="a3"/>
        <w:keepLines/>
        <w:kinsoku w:val="0"/>
        <w:overflowPunct w:val="0"/>
        <w:ind w:right="110" w:firstLine="308"/>
        <w:jc w:val="both"/>
        <w:rPr>
          <w:b/>
          <w:sz w:val="24"/>
          <w:szCs w:val="24"/>
        </w:rPr>
      </w:pPr>
      <w:r w:rsidRPr="0079189C">
        <w:rPr>
          <w:b/>
          <w:sz w:val="24"/>
          <w:szCs w:val="24"/>
        </w:rPr>
        <w:t>Парк территориясен функциональ оештыру</w:t>
      </w:r>
    </w:p>
    <w:p w:rsidR="001478C0" w:rsidRPr="0079189C" w:rsidRDefault="001478C0" w:rsidP="001478C0">
      <w:pPr>
        <w:pStyle w:val="a3"/>
        <w:keepLines/>
        <w:kinsoku w:val="0"/>
        <w:overflowPunct w:val="0"/>
        <w:ind w:right="110" w:firstLine="308"/>
        <w:jc w:val="both"/>
        <w:rPr>
          <w:b/>
          <w:sz w:val="24"/>
          <w:szCs w:val="24"/>
        </w:rPr>
      </w:pPr>
    </w:p>
    <w:tbl>
      <w:tblPr>
        <w:tblW w:w="4931" w:type="pct"/>
        <w:tblInd w:w="147" w:type="dxa"/>
        <w:tblCellMar>
          <w:left w:w="0" w:type="dxa"/>
          <w:right w:w="0" w:type="dxa"/>
        </w:tblCellMar>
        <w:tblLook w:val="0000" w:firstRow="0" w:lastRow="0" w:firstColumn="0" w:lastColumn="0" w:noHBand="0" w:noVBand="0"/>
      </w:tblPr>
      <w:tblGrid>
        <w:gridCol w:w="5451"/>
        <w:gridCol w:w="2302"/>
        <w:gridCol w:w="2371"/>
      </w:tblGrid>
      <w:tr w:rsidR="001478C0" w:rsidRPr="0079189C" w:rsidTr="003B315F">
        <w:trPr>
          <w:trHeight w:hRule="exact" w:val="346"/>
        </w:trPr>
        <w:tc>
          <w:tcPr>
            <w:tcW w:w="2692" w:type="pct"/>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rPr>
            </w:pPr>
            <w:r w:rsidRPr="0079189C">
              <w:rPr>
                <w:b/>
              </w:rPr>
              <w:t>Файдалану төрләре буенча паркның функциональ зоналары</w:t>
            </w:r>
          </w:p>
        </w:tc>
        <w:tc>
          <w:tcPr>
            <w:tcW w:w="2308" w:type="pct"/>
            <w:gridSpan w:val="2"/>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rPr>
            </w:pPr>
            <w:r w:rsidRPr="0079189C">
              <w:rPr>
                <w:b/>
              </w:rPr>
              <w:t>Парк зоналарының җир участоклары күләмнәре</w:t>
            </w:r>
          </w:p>
        </w:tc>
      </w:tr>
      <w:tr w:rsidR="001478C0" w:rsidRPr="0079189C" w:rsidTr="003B315F">
        <w:trPr>
          <w:trHeight w:hRule="exact" w:val="577"/>
        </w:trPr>
        <w:tc>
          <w:tcPr>
            <w:tcW w:w="2692" w:type="pct"/>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rPr>
            </w:pPr>
          </w:p>
        </w:tc>
        <w:tc>
          <w:tcPr>
            <w:tcW w:w="1137"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rPr>
            </w:pPr>
            <w:r w:rsidRPr="0079189C">
              <w:rPr>
                <w:b/>
              </w:rPr>
              <w:t>паркның гомуми мәйданының %ы</w:t>
            </w:r>
          </w:p>
        </w:tc>
        <w:tc>
          <w:tcPr>
            <w:tcW w:w="11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rPr>
            </w:pPr>
            <w:r w:rsidRPr="0079189C">
              <w:rPr>
                <w:b/>
              </w:rPr>
              <w:t>кв.метр/кеше</w:t>
            </w:r>
          </w:p>
          <w:p w:rsidR="001478C0" w:rsidRPr="0079189C" w:rsidRDefault="001478C0" w:rsidP="003B315F">
            <w:pPr>
              <w:pStyle w:val="TableParagraph"/>
              <w:keepLines/>
              <w:kinsoku w:val="0"/>
              <w:overflowPunct w:val="0"/>
              <w:ind w:left="118" w:firstLine="308"/>
              <w:jc w:val="both"/>
              <w:rPr>
                <w:b/>
              </w:rPr>
            </w:pPr>
          </w:p>
        </w:tc>
      </w:tr>
      <w:tr w:rsidR="001478C0" w:rsidRPr="0079189C" w:rsidTr="003B315F">
        <w:trPr>
          <w:trHeight w:hRule="exact" w:val="295"/>
        </w:trPr>
        <w:tc>
          <w:tcPr>
            <w:tcW w:w="269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Мәдәни-агарту чаралары зонасы</w:t>
            </w:r>
          </w:p>
        </w:tc>
        <w:tc>
          <w:tcPr>
            <w:tcW w:w="1137"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3 - 8</w:t>
            </w:r>
          </w:p>
        </w:tc>
        <w:tc>
          <w:tcPr>
            <w:tcW w:w="11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10 - 20</w:t>
            </w:r>
          </w:p>
        </w:tc>
      </w:tr>
      <w:tr w:rsidR="001478C0" w:rsidRPr="0079189C" w:rsidTr="003B315F">
        <w:trPr>
          <w:trHeight w:hRule="exact" w:val="571"/>
        </w:trPr>
        <w:tc>
          <w:tcPr>
            <w:tcW w:w="269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Массакүләм чаралар зонасы (тамаша, аттракционнар һәм башкалар).</w:t>
            </w:r>
          </w:p>
        </w:tc>
        <w:tc>
          <w:tcPr>
            <w:tcW w:w="1137"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5 - 17</w:t>
            </w:r>
          </w:p>
        </w:tc>
        <w:tc>
          <w:tcPr>
            <w:tcW w:w="11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30 - 40</w:t>
            </w:r>
          </w:p>
        </w:tc>
      </w:tr>
      <w:tr w:rsidR="001478C0" w:rsidRPr="0079189C" w:rsidTr="003B315F">
        <w:trPr>
          <w:trHeight w:hRule="exact" w:val="360"/>
        </w:trPr>
        <w:tc>
          <w:tcPr>
            <w:tcW w:w="2692" w:type="pct"/>
            <w:tcBorders>
              <w:top w:val="single" w:sz="4" w:space="0" w:color="000000"/>
              <w:left w:val="single" w:sz="4" w:space="0" w:color="000000"/>
              <w:bottom w:val="single" w:sz="4" w:space="0" w:color="auto"/>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Физкультура-савыктыру чаралары зонасы</w:t>
            </w:r>
          </w:p>
        </w:tc>
        <w:tc>
          <w:tcPr>
            <w:tcW w:w="1137" w:type="pct"/>
            <w:tcBorders>
              <w:top w:val="single" w:sz="4" w:space="0" w:color="000000"/>
              <w:left w:val="single" w:sz="4" w:space="0" w:color="000000"/>
              <w:bottom w:val="single" w:sz="4" w:space="0" w:color="auto"/>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10 - 20</w:t>
            </w:r>
          </w:p>
        </w:tc>
        <w:tc>
          <w:tcPr>
            <w:tcW w:w="1171" w:type="pct"/>
            <w:tcBorders>
              <w:top w:val="single" w:sz="4" w:space="0" w:color="000000"/>
              <w:left w:val="single" w:sz="4" w:space="0" w:color="000000"/>
              <w:bottom w:val="single" w:sz="4" w:space="0" w:color="auto"/>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75 - 100</w:t>
            </w:r>
          </w:p>
        </w:tc>
      </w:tr>
      <w:tr w:rsidR="001478C0" w:rsidRPr="0079189C" w:rsidTr="003B315F">
        <w:trPr>
          <w:trHeight w:hRule="exact" w:val="293"/>
        </w:trPr>
        <w:tc>
          <w:tcPr>
            <w:tcW w:w="269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Балаларның ял итү зонасы</w:t>
            </w:r>
          </w:p>
        </w:tc>
        <w:tc>
          <w:tcPr>
            <w:tcW w:w="1137"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5 - 10</w:t>
            </w:r>
          </w:p>
        </w:tc>
        <w:tc>
          <w:tcPr>
            <w:tcW w:w="11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80 - 170</w:t>
            </w:r>
          </w:p>
        </w:tc>
      </w:tr>
      <w:tr w:rsidR="001478C0" w:rsidRPr="0079189C" w:rsidTr="003B315F">
        <w:trPr>
          <w:trHeight w:hRule="exact" w:val="298"/>
        </w:trPr>
        <w:tc>
          <w:tcPr>
            <w:tcW w:w="269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Йөрү зонасы</w:t>
            </w:r>
          </w:p>
        </w:tc>
        <w:tc>
          <w:tcPr>
            <w:tcW w:w="1137"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40 - 75</w:t>
            </w:r>
          </w:p>
        </w:tc>
        <w:tc>
          <w:tcPr>
            <w:tcW w:w="11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200</w:t>
            </w:r>
          </w:p>
        </w:tc>
      </w:tr>
      <w:tr w:rsidR="001478C0" w:rsidRPr="0079189C" w:rsidTr="003B315F">
        <w:trPr>
          <w:trHeight w:hRule="exact" w:val="310"/>
        </w:trPr>
        <w:tc>
          <w:tcPr>
            <w:tcW w:w="2692"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Хуҗалык зонасы</w:t>
            </w:r>
          </w:p>
        </w:tc>
        <w:tc>
          <w:tcPr>
            <w:tcW w:w="1137"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2 - 5</w:t>
            </w:r>
          </w:p>
        </w:tc>
        <w:tc>
          <w:tcPr>
            <w:tcW w:w="117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pPr>
            <w:r w:rsidRPr="0079189C">
              <w:t>-</w:t>
            </w:r>
          </w:p>
        </w:tc>
      </w:tr>
    </w:tbl>
    <w:p w:rsidR="001478C0" w:rsidRPr="0079189C" w:rsidRDefault="001478C0" w:rsidP="001478C0">
      <w:pPr>
        <w:pStyle w:val="a3"/>
        <w:keepLines/>
        <w:kinsoku w:val="0"/>
        <w:overflowPunct w:val="0"/>
        <w:ind w:right="110" w:firstLine="308"/>
        <w:jc w:val="both"/>
        <w:rPr>
          <w:b/>
          <w:sz w:val="24"/>
          <w:szCs w:val="24"/>
        </w:rPr>
      </w:pP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4.5.16. Агачлардан, куаклардан декоратив композицияләр булдыру, әлеге климат зонасына хас булган үсемлекләр төрләрен, шулай ук махсус паркларда үсемлекләрнең экзотик төрләрен куллану тәкъдим ителә: вертикаль (пергол, трельяж, шпалерлар), мобиль (контейнерлар, вазоннар), агачлардан, куаклардан декоратив композицияләр булдыру.</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4.5.17. Бакча күбесенчә халыкның ял итүе һәм көнкүрештә ял итүе өчен билгеләнгән рекреация эшчәнлеге төрләре буенча чикләнгән яшелләндерелгән территориядән гыйбарәт, аның мәйданы, кагыйдә буларак, 3-5 гектар. Реконструкция шартларында бакча территориясенең зурлыгы шәһәр төзелеше вәзгыяте белән билгеләнә.</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4.5.18. Бакча территориясе элементлары нисбәтен кабул итәргә кирәк, бакчаның гомуми мәйданының проценты:</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 xml:space="preserve">яшел үсентекләр һәм сулыклар территорияләре - 80 - 90; </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 xml:space="preserve">аллеялар, юллар, мәйданчыклар - 8 - 15; </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биналар һәм корылмалар - 2 - 5.</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4.5.19. Гомуми файдаланудагы микрорайонны (кварталны) проектлаганда микрорайон бакчасы рәвешендә аның 400 метрдан да артык булмаган ераклыктагы микрорайонда яшәүчеләргә барып җитүен тәэмин итеп төзелергә тәкъдим ителә.</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Микрорайон (квартал) бакчасы өчен бакча территориясенең 4.7.17 нче пунктында китерелгән элементларының яшелләндерү һәм юл мәйданын арттыру ягына нисбәтен үзгәртү рөхсәт ителә, әмма ул 20 проценттан артмый.</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4.5.20. Бакча территориясендә комплекслы төзекләндерү элементларының мәҗбүри исемлеге түбәндәгеләрне үз эченә ала: юлларны плитка белән каплау, өслекләрне бәйләү элементлары, яшелләндерү, эскәмияләр, чүплекләр, урам техник җиһазлары (арбалар), яктырту җиһазлары.</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4.5.21.Бульвар һәм җәяүлеләр аллеялары урамнар һәм елгалар буйлап транзит җәяүлеләр хәрәкәте, йөреп кайту, көндәлек ял итү өчен билгеләнгән сызыкча формадагы яшелләндерелгән территорияләрдән гыйбарәт.</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Бульвар һәм җәяүлеләр аллеяларын җәяүлеләр хәрәкәтенең массакүләм агымы юнәлешендә (п.9.21 СП 42.13330.2011) күздә тотарга кирәк.</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Бер буй җәяүлеләр аллеясы булган бульварларның киңлеген, ким дигәндә, урнаштырыла торган метрларны кабул итәргә кирәк:</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урам күчәре буенча - 18;</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урамның бер ягындагы юл өлеше белән төзелеш арасындагы йорт – 10 (п.9.21 СП 42.13330.2011)</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lastRenderedPageBreak/>
        <w:t>иңлек һәм бульварның озынлыгын минималь нисбәттән ким дигәндә 1:3 алырга кирәк.</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бульварга керү системасы өстәмә рәвештә аның озын яклары буйлап 250 метрдан да артмаган, ә интенсив хәрәкәтле урамнарда җәяүлеләр кичүе белән үзара бәйләнештә урнаша.</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4.5.22 Торак урамнар буйлап 18дән 30 метрга кадәр киңлектәге бульвар полосаларын проектларга кирәк.</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4.5.23. бульвар территориясе элементлары нисбәтен аның киңлегенә карап, 20 нче таблица нигезендә кабул итәргә кирәк.</w:t>
      </w:r>
    </w:p>
    <w:p w:rsidR="001478C0" w:rsidRPr="0079189C" w:rsidRDefault="001478C0" w:rsidP="001478C0">
      <w:pPr>
        <w:pStyle w:val="a3"/>
        <w:keepLines/>
        <w:kinsoku w:val="0"/>
        <w:overflowPunct w:val="0"/>
        <w:ind w:right="110" w:firstLine="308"/>
        <w:jc w:val="both"/>
        <w:rPr>
          <w:sz w:val="24"/>
          <w:szCs w:val="24"/>
        </w:rPr>
      </w:pP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20 нче таблица</w:t>
      </w:r>
    </w:p>
    <w:p w:rsidR="001478C0" w:rsidRPr="0079189C" w:rsidRDefault="001478C0" w:rsidP="001478C0">
      <w:pPr>
        <w:pStyle w:val="12"/>
        <w:keepLines/>
        <w:tabs>
          <w:tab w:val="left" w:pos="1832"/>
        </w:tabs>
        <w:kinsoku w:val="0"/>
        <w:overflowPunct w:val="0"/>
        <w:ind w:left="118" w:right="210" w:firstLine="308"/>
        <w:jc w:val="both"/>
        <w:sectPr w:rsidR="001478C0" w:rsidRPr="0079189C" w:rsidSect="0079189C">
          <w:headerReference w:type="default" r:id="rId12"/>
          <w:pgSz w:w="11910" w:h="16840"/>
          <w:pgMar w:top="1260" w:right="520" w:bottom="280" w:left="1134" w:header="746" w:footer="0" w:gutter="0"/>
          <w:pgNumType w:start="40"/>
          <w:cols w:space="720"/>
          <w:noEndnote/>
        </w:sectPr>
      </w:pPr>
    </w:p>
    <w:p w:rsidR="001478C0" w:rsidRPr="0079189C" w:rsidRDefault="001478C0" w:rsidP="001478C0">
      <w:pPr>
        <w:pStyle w:val="TableParagraph"/>
        <w:keepLines/>
        <w:kinsoku w:val="0"/>
        <w:overflowPunct w:val="0"/>
        <w:ind w:left="118" w:firstLine="308"/>
        <w:jc w:val="both"/>
        <w:rPr>
          <w:b/>
          <w:bCs/>
        </w:rPr>
      </w:pPr>
      <w:r w:rsidRPr="0079189C">
        <w:rPr>
          <w:b/>
          <w:color w:val="5B5B5B"/>
          <w:shd w:val="clear" w:color="auto" w:fill="F7F8F9"/>
        </w:rPr>
        <w:t xml:space="preserve">                           </w:t>
      </w:r>
      <w:r w:rsidRPr="0079189C">
        <w:rPr>
          <w:b/>
          <w:bCs/>
        </w:rPr>
        <w:t xml:space="preserve">          Бульвар территориясе элементлары нисбәте</w:t>
      </w:r>
    </w:p>
    <w:tbl>
      <w:tblPr>
        <w:tblW w:w="5000" w:type="pct"/>
        <w:tblCellMar>
          <w:left w:w="0" w:type="dxa"/>
          <w:right w:w="0" w:type="dxa"/>
        </w:tblCellMar>
        <w:tblLook w:val="0000" w:firstRow="0" w:lastRow="0" w:firstColumn="0" w:lastColumn="0" w:noHBand="0" w:noVBand="0"/>
      </w:tblPr>
      <w:tblGrid>
        <w:gridCol w:w="2717"/>
        <w:gridCol w:w="2872"/>
        <w:gridCol w:w="2076"/>
        <w:gridCol w:w="1984"/>
      </w:tblGrid>
      <w:tr w:rsidR="001478C0" w:rsidRPr="0079189C" w:rsidTr="003B315F">
        <w:trPr>
          <w:trHeight w:hRule="exact" w:val="353"/>
        </w:trPr>
        <w:tc>
          <w:tcPr>
            <w:tcW w:w="1408" w:type="pct"/>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bCs/>
              </w:rPr>
            </w:pPr>
            <w:r w:rsidRPr="0079189C">
              <w:rPr>
                <w:b/>
                <w:bCs/>
              </w:rPr>
              <w:t>Бульварның киңлеге, метр</w:t>
            </w:r>
          </w:p>
        </w:tc>
        <w:tc>
          <w:tcPr>
            <w:tcW w:w="3592" w:type="pct"/>
            <w:gridSpan w:val="3"/>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bCs/>
              </w:rPr>
            </w:pPr>
            <w:r w:rsidRPr="0079189C">
              <w:rPr>
                <w:b/>
                <w:bCs/>
              </w:rPr>
              <w:t>Территория элементлары (гомуми мәйданнан процент)</w:t>
            </w:r>
          </w:p>
        </w:tc>
      </w:tr>
      <w:tr w:rsidR="001478C0" w:rsidRPr="0079189C" w:rsidTr="003B315F">
        <w:trPr>
          <w:trHeight w:hRule="exact" w:val="319"/>
        </w:trPr>
        <w:tc>
          <w:tcPr>
            <w:tcW w:w="1408" w:type="pct"/>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bCs/>
              </w:rPr>
            </w:pPr>
          </w:p>
        </w:tc>
        <w:tc>
          <w:tcPr>
            <w:tcW w:w="1488" w:type="pct"/>
            <w:tcBorders>
              <w:top w:val="single" w:sz="4" w:space="0" w:color="000000"/>
              <w:left w:val="single" w:sz="4" w:space="0" w:color="000000"/>
              <w:bottom w:val="nil"/>
              <w:right w:val="single" w:sz="4" w:space="0" w:color="000000"/>
            </w:tcBorders>
          </w:tcPr>
          <w:p w:rsidR="001478C0" w:rsidRPr="0079189C" w:rsidRDefault="001478C0" w:rsidP="003B315F">
            <w:pPr>
              <w:pStyle w:val="TableParagraph"/>
              <w:keepLines/>
              <w:kinsoku w:val="0"/>
              <w:overflowPunct w:val="0"/>
              <w:ind w:left="118" w:firstLine="308"/>
              <w:jc w:val="both"/>
              <w:rPr>
                <w:b/>
                <w:bCs/>
              </w:rPr>
            </w:pPr>
            <w:r w:rsidRPr="0079189C">
              <w:rPr>
                <w:b/>
                <w:bCs/>
              </w:rPr>
              <w:t>Яшел усентеләр һәм</w:t>
            </w:r>
          </w:p>
        </w:tc>
        <w:tc>
          <w:tcPr>
            <w:tcW w:w="1076" w:type="pct"/>
            <w:tcBorders>
              <w:top w:val="single" w:sz="4" w:space="0" w:color="000000"/>
              <w:left w:val="single" w:sz="4" w:space="0" w:color="000000"/>
              <w:bottom w:val="nil"/>
              <w:right w:val="single" w:sz="4" w:space="0" w:color="000000"/>
            </w:tcBorders>
          </w:tcPr>
          <w:p w:rsidR="001478C0" w:rsidRPr="0079189C" w:rsidRDefault="001478C0" w:rsidP="003B315F">
            <w:pPr>
              <w:pStyle w:val="TableParagraph"/>
              <w:keepLines/>
              <w:kinsoku w:val="0"/>
              <w:overflowPunct w:val="0"/>
              <w:ind w:left="118" w:firstLine="308"/>
              <w:jc w:val="both"/>
              <w:rPr>
                <w:b/>
                <w:bCs/>
              </w:rPr>
            </w:pPr>
            <w:r w:rsidRPr="0079189C">
              <w:rPr>
                <w:b/>
                <w:bCs/>
              </w:rPr>
              <w:t>Аллеялар, юллар,</w:t>
            </w:r>
          </w:p>
          <w:p w:rsidR="001478C0" w:rsidRPr="0079189C" w:rsidRDefault="001478C0" w:rsidP="003B315F">
            <w:pPr>
              <w:pStyle w:val="TableParagraph"/>
              <w:keepLines/>
              <w:kinsoku w:val="0"/>
              <w:overflowPunct w:val="0"/>
              <w:ind w:left="118" w:firstLine="308"/>
              <w:jc w:val="both"/>
              <w:rPr>
                <w:b/>
                <w:bCs/>
              </w:rPr>
            </w:pPr>
            <w:r w:rsidRPr="0079189C">
              <w:rPr>
                <w:b/>
                <w:bCs/>
              </w:rPr>
              <w:t>мәйданчыклар</w:t>
            </w:r>
          </w:p>
        </w:tc>
        <w:tc>
          <w:tcPr>
            <w:tcW w:w="1028" w:type="pct"/>
            <w:tcBorders>
              <w:top w:val="single" w:sz="4" w:space="0" w:color="000000"/>
              <w:left w:val="single" w:sz="4" w:space="0" w:color="000000"/>
              <w:bottom w:val="nil"/>
              <w:right w:val="single" w:sz="4" w:space="0" w:color="000000"/>
            </w:tcBorders>
          </w:tcPr>
          <w:p w:rsidR="001478C0" w:rsidRPr="0079189C" w:rsidRDefault="001478C0" w:rsidP="003B315F">
            <w:pPr>
              <w:pStyle w:val="TableParagraph"/>
              <w:keepLines/>
              <w:kinsoku w:val="0"/>
              <w:overflowPunct w:val="0"/>
              <w:ind w:left="118" w:firstLine="308"/>
              <w:jc w:val="both"/>
              <w:rPr>
                <w:b/>
                <w:bCs/>
              </w:rPr>
            </w:pPr>
            <w:r w:rsidRPr="0079189C">
              <w:rPr>
                <w:b/>
                <w:bCs/>
              </w:rPr>
              <w:t>Корылма һәм</w:t>
            </w:r>
          </w:p>
        </w:tc>
      </w:tr>
      <w:tr w:rsidR="001478C0" w:rsidRPr="0079189C" w:rsidTr="003B315F">
        <w:trPr>
          <w:trHeight w:hRule="exact" w:val="293"/>
        </w:trPr>
        <w:tc>
          <w:tcPr>
            <w:tcW w:w="1408" w:type="pct"/>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bCs/>
              </w:rPr>
            </w:pPr>
          </w:p>
        </w:tc>
        <w:tc>
          <w:tcPr>
            <w:tcW w:w="1488" w:type="pct"/>
            <w:tcBorders>
              <w:top w:val="nil"/>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bCs/>
              </w:rPr>
            </w:pPr>
            <w:r w:rsidRPr="0079189C">
              <w:rPr>
                <w:b/>
                <w:bCs/>
              </w:rPr>
              <w:t>сулыклар</w:t>
            </w:r>
          </w:p>
        </w:tc>
        <w:tc>
          <w:tcPr>
            <w:tcW w:w="1076" w:type="pct"/>
            <w:tcBorders>
              <w:top w:val="nil"/>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bCs/>
              </w:rPr>
            </w:pPr>
            <w:r w:rsidRPr="0079189C">
              <w:rPr>
                <w:b/>
                <w:bCs/>
              </w:rPr>
              <w:t>мәйданчыклар</w:t>
            </w:r>
          </w:p>
        </w:tc>
        <w:tc>
          <w:tcPr>
            <w:tcW w:w="1028" w:type="pct"/>
            <w:tcBorders>
              <w:top w:val="nil"/>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
                <w:bCs/>
              </w:rPr>
            </w:pPr>
            <w:r w:rsidRPr="0079189C">
              <w:rPr>
                <w:b/>
                <w:bCs/>
              </w:rPr>
              <w:t>төзелеш</w:t>
            </w:r>
          </w:p>
        </w:tc>
      </w:tr>
      <w:tr w:rsidR="001478C0" w:rsidRPr="0079189C" w:rsidTr="003B315F">
        <w:trPr>
          <w:trHeight w:hRule="exact" w:val="298"/>
        </w:trPr>
        <w:tc>
          <w:tcPr>
            <w:tcW w:w="140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18 - 25</w:t>
            </w:r>
          </w:p>
        </w:tc>
        <w:tc>
          <w:tcPr>
            <w:tcW w:w="148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70 – 75</w:t>
            </w:r>
          </w:p>
        </w:tc>
        <w:tc>
          <w:tcPr>
            <w:tcW w:w="1076"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30 - 25</w:t>
            </w:r>
          </w:p>
        </w:tc>
        <w:tc>
          <w:tcPr>
            <w:tcW w:w="102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w:t>
            </w:r>
          </w:p>
        </w:tc>
      </w:tr>
      <w:tr w:rsidR="001478C0" w:rsidRPr="0079189C" w:rsidTr="003B315F">
        <w:trPr>
          <w:trHeight w:hRule="exact" w:val="293"/>
        </w:trPr>
        <w:tc>
          <w:tcPr>
            <w:tcW w:w="140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25 - 50</w:t>
            </w:r>
          </w:p>
        </w:tc>
        <w:tc>
          <w:tcPr>
            <w:tcW w:w="148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75 – 80</w:t>
            </w:r>
          </w:p>
        </w:tc>
        <w:tc>
          <w:tcPr>
            <w:tcW w:w="1076"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23 - 17</w:t>
            </w:r>
          </w:p>
        </w:tc>
        <w:tc>
          <w:tcPr>
            <w:tcW w:w="102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2 – 3</w:t>
            </w:r>
          </w:p>
        </w:tc>
      </w:tr>
      <w:tr w:rsidR="001478C0" w:rsidRPr="0079189C" w:rsidTr="003B315F">
        <w:trPr>
          <w:trHeight w:hRule="exact" w:val="310"/>
        </w:trPr>
        <w:tc>
          <w:tcPr>
            <w:tcW w:w="140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50 дән артык</w:t>
            </w:r>
          </w:p>
        </w:tc>
        <w:tc>
          <w:tcPr>
            <w:tcW w:w="148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65 – 70</w:t>
            </w:r>
          </w:p>
        </w:tc>
        <w:tc>
          <w:tcPr>
            <w:tcW w:w="1076"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30 - 25</w:t>
            </w:r>
          </w:p>
        </w:tc>
        <w:tc>
          <w:tcPr>
            <w:tcW w:w="1028"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Lines/>
              <w:kinsoku w:val="0"/>
              <w:overflowPunct w:val="0"/>
              <w:ind w:left="118" w:firstLine="308"/>
              <w:jc w:val="both"/>
              <w:rPr>
                <w:bCs/>
              </w:rPr>
            </w:pPr>
            <w:r w:rsidRPr="0079189C">
              <w:rPr>
                <w:bCs/>
              </w:rPr>
              <w:t>5 тән артык түгел</w:t>
            </w:r>
          </w:p>
        </w:tc>
      </w:tr>
    </w:tbl>
    <w:p w:rsidR="001478C0" w:rsidRPr="0079189C" w:rsidRDefault="001478C0" w:rsidP="001478C0">
      <w:pPr>
        <w:pStyle w:val="12"/>
        <w:keepLines/>
        <w:tabs>
          <w:tab w:val="left" w:pos="1784"/>
        </w:tabs>
        <w:kinsoku w:val="0"/>
        <w:overflowPunct w:val="0"/>
        <w:ind w:left="118" w:right="213" w:firstLine="308"/>
        <w:jc w:val="both"/>
      </w:pP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 xml:space="preserve">4.5.24. сквер көндәлек кыска вакытлы ял итү һәм халыкның җәяүлеләр өчен транзит күчү өчен билгеләнгән, кагыйдә буларак, 0,5 дән 2,0 гектарга кадәр зурлыктагы компактлы яшелләндерелгән территориядән гыйбарәт. </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4.5.25.сквер территориясе элементларының нисбәтен 21 нче таблица буенча кабул итәргә кирәк.</w:t>
      </w:r>
    </w:p>
    <w:p w:rsidR="001478C0" w:rsidRPr="0079189C" w:rsidRDefault="001478C0" w:rsidP="001478C0">
      <w:pPr>
        <w:pStyle w:val="a3"/>
        <w:keepLines/>
        <w:kinsoku w:val="0"/>
        <w:overflowPunct w:val="0"/>
        <w:ind w:right="110" w:firstLine="308"/>
        <w:jc w:val="both"/>
        <w:rPr>
          <w:sz w:val="24"/>
          <w:szCs w:val="24"/>
        </w:rPr>
      </w:pPr>
    </w:p>
    <w:p w:rsidR="001478C0" w:rsidRPr="0079189C" w:rsidRDefault="001478C0" w:rsidP="001478C0">
      <w:pPr>
        <w:pStyle w:val="a3"/>
        <w:keepNext/>
        <w:keepLines/>
        <w:kinsoku w:val="0"/>
        <w:overflowPunct w:val="0"/>
        <w:ind w:right="110" w:firstLine="308"/>
        <w:jc w:val="both"/>
        <w:rPr>
          <w:sz w:val="24"/>
          <w:szCs w:val="24"/>
        </w:rPr>
      </w:pPr>
      <w:r w:rsidRPr="0079189C">
        <w:rPr>
          <w:sz w:val="24"/>
          <w:szCs w:val="24"/>
        </w:rPr>
        <w:t>21 нче таблица</w:t>
      </w:r>
    </w:p>
    <w:p w:rsidR="001478C0" w:rsidRPr="0079189C" w:rsidRDefault="001478C0" w:rsidP="001478C0">
      <w:pPr>
        <w:pStyle w:val="TableParagraph"/>
        <w:keepNext/>
        <w:keepLines/>
        <w:kinsoku w:val="0"/>
        <w:overflowPunct w:val="0"/>
        <w:ind w:left="118" w:firstLine="308"/>
        <w:jc w:val="both"/>
        <w:rPr>
          <w:b/>
          <w:bCs/>
        </w:rPr>
      </w:pPr>
      <w:r w:rsidRPr="0079189C">
        <w:rPr>
          <w:b/>
          <w:bCs/>
        </w:rPr>
        <w:t>Бакча территориясе элементлары нисбәте</w:t>
      </w:r>
    </w:p>
    <w:tbl>
      <w:tblPr>
        <w:tblW w:w="4931" w:type="pct"/>
        <w:tblInd w:w="147" w:type="dxa"/>
        <w:tblCellMar>
          <w:left w:w="0" w:type="dxa"/>
          <w:right w:w="0" w:type="dxa"/>
        </w:tblCellMar>
        <w:tblLook w:val="0000" w:firstRow="0" w:lastRow="0" w:firstColumn="0" w:lastColumn="0" w:noHBand="0" w:noVBand="0"/>
      </w:tblPr>
      <w:tblGrid>
        <w:gridCol w:w="4227"/>
        <w:gridCol w:w="2562"/>
        <w:gridCol w:w="2727"/>
      </w:tblGrid>
      <w:tr w:rsidR="001478C0" w:rsidRPr="0079189C" w:rsidTr="003B315F">
        <w:trPr>
          <w:trHeight w:hRule="exact" w:val="330"/>
        </w:trPr>
        <w:tc>
          <w:tcPr>
            <w:tcW w:w="2221" w:type="pct"/>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rPr>
            </w:pPr>
            <w:r w:rsidRPr="0079189C">
              <w:rPr>
                <w:b/>
              </w:rPr>
              <w:t>Теркәлгән скверлар:</w:t>
            </w:r>
          </w:p>
        </w:tc>
        <w:tc>
          <w:tcPr>
            <w:tcW w:w="2779" w:type="pct"/>
            <w:gridSpan w:val="2"/>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rPr>
            </w:pPr>
            <w:r w:rsidRPr="0079189C">
              <w:rPr>
                <w:b/>
              </w:rPr>
              <w:t>Территория элементлары (гомуми мәйданнан процентлар)</w:t>
            </w:r>
          </w:p>
        </w:tc>
      </w:tr>
      <w:tr w:rsidR="001478C0" w:rsidRPr="0079189C" w:rsidTr="003B315F">
        <w:trPr>
          <w:trHeight w:hRule="exact" w:val="562"/>
        </w:trPr>
        <w:tc>
          <w:tcPr>
            <w:tcW w:w="2221" w:type="pct"/>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rPr>
            </w:pPr>
          </w:p>
        </w:tc>
        <w:tc>
          <w:tcPr>
            <w:tcW w:w="1346"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rPr>
            </w:pPr>
            <w:r w:rsidRPr="0079189C">
              <w:rPr>
                <w:b/>
              </w:rPr>
              <w:t>яшел утыртмалар һәм сулыклар территорияләре</w:t>
            </w:r>
          </w:p>
        </w:tc>
        <w:tc>
          <w:tcPr>
            <w:tcW w:w="1433"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rPr>
                <w:b/>
              </w:rPr>
            </w:pPr>
            <w:r w:rsidRPr="0079189C">
              <w:rPr>
                <w:b/>
              </w:rPr>
              <w:t>аллеялар, юллар, мәйданчыклар, кече формалар</w:t>
            </w:r>
          </w:p>
        </w:tc>
      </w:tr>
      <w:tr w:rsidR="001478C0" w:rsidRPr="0079189C" w:rsidTr="003B315F">
        <w:trPr>
          <w:trHeight w:hRule="exact" w:val="272"/>
        </w:trPr>
        <w:tc>
          <w:tcPr>
            <w:tcW w:w="222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Шәһәр урамнарында һәм мәйданнарында</w:t>
            </w:r>
          </w:p>
        </w:tc>
        <w:tc>
          <w:tcPr>
            <w:tcW w:w="1346"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60 - 75</w:t>
            </w:r>
          </w:p>
        </w:tc>
        <w:tc>
          <w:tcPr>
            <w:tcW w:w="1433"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40 – 25</w:t>
            </w:r>
          </w:p>
        </w:tc>
      </w:tr>
      <w:tr w:rsidR="001478C0" w:rsidRPr="0079189C" w:rsidTr="003B315F">
        <w:trPr>
          <w:trHeight w:hRule="exact" w:val="573"/>
        </w:trPr>
        <w:tc>
          <w:tcPr>
            <w:tcW w:w="2221"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Торак районнарда, торак урамнарда, биналар арасында, аерым биналар алдында</w:t>
            </w:r>
          </w:p>
        </w:tc>
        <w:tc>
          <w:tcPr>
            <w:tcW w:w="1346"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70 - 80</w:t>
            </w:r>
          </w:p>
        </w:tc>
        <w:tc>
          <w:tcPr>
            <w:tcW w:w="1433" w:type="pc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pStyle w:val="TableParagraph"/>
              <w:keepNext/>
              <w:keepLines/>
              <w:kinsoku w:val="0"/>
              <w:overflowPunct w:val="0"/>
              <w:ind w:left="118" w:firstLine="308"/>
              <w:jc w:val="both"/>
            </w:pPr>
            <w:r w:rsidRPr="0079189C">
              <w:t>30 – 20</w:t>
            </w:r>
          </w:p>
        </w:tc>
      </w:tr>
    </w:tbl>
    <w:p w:rsidR="001478C0" w:rsidRPr="0079189C" w:rsidRDefault="001478C0" w:rsidP="001478C0">
      <w:pPr>
        <w:pStyle w:val="a3"/>
        <w:keepLines/>
        <w:kinsoku w:val="0"/>
        <w:overflowPunct w:val="0"/>
        <w:ind w:right="110" w:firstLine="308"/>
        <w:jc w:val="both"/>
        <w:rPr>
          <w:sz w:val="24"/>
          <w:szCs w:val="24"/>
        </w:rPr>
      </w:pP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4.5.26. Бульварларга һәм скверларга комплекслы төзекләндерү элементларының мәҗбүри исемлеге түбәндәгеләрне үз эченә ала: юлларның һәм мәйданнарның каты өслекләрен каплау элементлары, җир өслеген бәйләү элементлары, яшелләндерү, эскәмияләр, чүп-чар өчен кечкенә контейнерлар, яктырту җайланмалары, архитектура яктырту җайланмалары - декоратив яктырту. Юлларны күбесенчә плитә куәте рәвешендә проектларга тәкъдим ителә, өслекнең колористик чишелешен, декоратив-гамәли бизәлеш элементларын урнаштыруны, декоратив киртәләрнең түбән булуын күздә тотарга тәкъдим ителә.</w:t>
      </w:r>
    </w:p>
    <w:p w:rsidR="001478C0" w:rsidRPr="0079189C" w:rsidRDefault="001478C0" w:rsidP="001478C0">
      <w:pPr>
        <w:pStyle w:val="a3"/>
        <w:keepLines/>
        <w:kinsoku w:val="0"/>
        <w:overflowPunct w:val="0"/>
        <w:ind w:right="110" w:firstLine="308"/>
        <w:jc w:val="both"/>
        <w:rPr>
          <w:sz w:val="24"/>
          <w:szCs w:val="24"/>
        </w:rPr>
      </w:pPr>
      <w:r w:rsidRPr="0079189C">
        <w:rPr>
          <w:sz w:val="24"/>
          <w:szCs w:val="24"/>
        </w:rPr>
        <w:t>4.5.27. Биналардан алып яшел үсентеләргә кадәрге араларны 22 нче таблица нигезендә кабул итәргә кирәк.</w:t>
      </w:r>
    </w:p>
    <w:p w:rsidR="001478C0" w:rsidRPr="0079189C" w:rsidRDefault="001478C0" w:rsidP="001478C0">
      <w:pPr>
        <w:pStyle w:val="a3"/>
        <w:keepLines/>
        <w:kinsoku w:val="0"/>
        <w:overflowPunct w:val="0"/>
        <w:ind w:right="110" w:firstLine="308"/>
        <w:jc w:val="both"/>
        <w:rPr>
          <w:sz w:val="24"/>
          <w:szCs w:val="24"/>
          <w:lang w:val="tt-RU"/>
        </w:rPr>
      </w:pPr>
    </w:p>
    <w:p w:rsidR="001478C0" w:rsidRPr="0079189C" w:rsidRDefault="001478C0" w:rsidP="001478C0">
      <w:pPr>
        <w:spacing w:line="240" w:lineRule="auto"/>
        <w:ind w:left="118" w:firstLine="308"/>
        <w:jc w:val="both"/>
        <w:rPr>
          <w:rFonts w:ascii="Times New Roman" w:hAnsi="Times New Roman" w:cs="Times New Roman"/>
          <w:b/>
          <w:sz w:val="24"/>
          <w:szCs w:val="24"/>
          <w:lang w:val="tt-RU"/>
        </w:rPr>
      </w:pPr>
      <w:r w:rsidRPr="0079189C">
        <w:rPr>
          <w:rFonts w:ascii="Times New Roman" w:hAnsi="Times New Roman" w:cs="Times New Roman"/>
          <w:b/>
          <w:sz w:val="24"/>
          <w:szCs w:val="24"/>
          <w:lang w:val="tt-RU"/>
        </w:rPr>
        <w:t>Биналар һәм корылмалардан алып яшел утыртмаларга кадәр аралар</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r w:rsidRPr="0079189C">
        <w:rPr>
          <w:rFonts w:ascii="Times New Roman" w:eastAsia="Times New Roman" w:hAnsi="Times New Roman" w:cs="Times New Roman"/>
          <w:b/>
          <w:bCs/>
          <w:sz w:val="24"/>
          <w:szCs w:val="24"/>
          <w:lang w:val="tt-RU"/>
        </w:rPr>
        <w:t>22 нче табли</w:t>
      </w:r>
      <w:r w:rsidRPr="0079189C">
        <w:rPr>
          <w:rFonts w:ascii="Times New Roman" w:eastAsia="Times New Roman" w:hAnsi="Times New Roman" w:cs="Times New Roman"/>
          <w:b/>
          <w:bCs/>
          <w:sz w:val="24"/>
          <w:szCs w:val="24"/>
        </w:rPr>
        <w:t>ца</w:t>
      </w:r>
    </w:p>
    <w:tbl>
      <w:tblPr>
        <w:tblpPr w:leftFromText="180" w:rightFromText="180" w:vertAnchor="text" w:horzAnchor="margin" w:tblpXSpec="center" w:tblpY="181"/>
        <w:tblW w:w="10518" w:type="dxa"/>
        <w:tblLayout w:type="fixed"/>
        <w:tblCellMar>
          <w:left w:w="0" w:type="dxa"/>
          <w:right w:w="0" w:type="dxa"/>
        </w:tblCellMar>
        <w:tblLook w:val="0000" w:firstRow="0" w:lastRow="0" w:firstColumn="0" w:lastColumn="0" w:noHBand="0" w:noVBand="0"/>
      </w:tblPr>
      <w:tblGrid>
        <w:gridCol w:w="6526"/>
        <w:gridCol w:w="1886"/>
        <w:gridCol w:w="2106"/>
      </w:tblGrid>
      <w:tr w:rsidR="001478C0" w:rsidRPr="0079189C" w:rsidTr="003B315F">
        <w:trPr>
          <w:trHeight w:hRule="exact" w:val="1230"/>
        </w:trPr>
        <w:tc>
          <w:tcPr>
            <w:tcW w:w="6526"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6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t>Биналар</w:t>
            </w:r>
          </w:p>
        </w:tc>
        <w:tc>
          <w:tcPr>
            <w:tcW w:w="3992" w:type="dxa"/>
            <w:gridSpan w:val="2"/>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Арада, метрда, бинадан, корылмадан алып усакларга кадәр</w:t>
            </w:r>
          </w:p>
          <w:p w:rsidR="001478C0" w:rsidRPr="0079189C" w:rsidRDefault="001478C0" w:rsidP="003B315F">
            <w:pPr>
              <w:widowControl w:val="0"/>
              <w:kinsoku w:val="0"/>
              <w:overflowPunct w:val="0"/>
              <w:autoSpaceDE w:val="0"/>
              <w:autoSpaceDN w:val="0"/>
              <w:adjustRightInd w:val="0"/>
              <w:spacing w:after="0" w:line="240" w:lineRule="auto"/>
              <w:ind w:left="118" w:right="306"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right="306"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right="306" w:firstLine="308"/>
              <w:jc w:val="both"/>
              <w:rPr>
                <w:rFonts w:ascii="Times New Roman" w:eastAsia="Times New Roman" w:hAnsi="Times New Roman" w:cs="Times New Roman"/>
                <w:sz w:val="24"/>
                <w:szCs w:val="24"/>
              </w:rPr>
            </w:pPr>
          </w:p>
        </w:tc>
      </w:tr>
      <w:tr w:rsidR="001478C0" w:rsidRPr="0079189C" w:rsidTr="003B315F">
        <w:trPr>
          <w:trHeight w:hRule="exact" w:val="295"/>
        </w:trPr>
        <w:tc>
          <w:tcPr>
            <w:tcW w:w="6526"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306" w:firstLine="308"/>
              <w:jc w:val="both"/>
              <w:rPr>
                <w:rFonts w:ascii="Times New Roman" w:eastAsia="Times New Roman" w:hAnsi="Times New Roman" w:cs="Times New Roman"/>
                <w:sz w:val="24"/>
                <w:szCs w:val="24"/>
              </w:rPr>
            </w:pPr>
          </w:p>
        </w:tc>
        <w:tc>
          <w:tcPr>
            <w:tcW w:w="188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t>Агач ботыгы</w:t>
            </w:r>
          </w:p>
        </w:tc>
        <w:tc>
          <w:tcPr>
            <w:tcW w:w="210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t>куак</w:t>
            </w:r>
          </w:p>
        </w:tc>
      </w:tr>
      <w:tr w:rsidR="001478C0" w:rsidRPr="0079189C" w:rsidTr="003B315F">
        <w:trPr>
          <w:trHeight w:hRule="exact" w:val="298"/>
        </w:trPr>
        <w:tc>
          <w:tcPr>
            <w:tcW w:w="652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Бина һәм корылманың тышкы дивары</w:t>
            </w:r>
          </w:p>
        </w:tc>
        <w:tc>
          <w:tcPr>
            <w:tcW w:w="188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w:t>
            </w:r>
          </w:p>
        </w:tc>
        <w:tc>
          <w:tcPr>
            <w:tcW w:w="210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1,5</w:t>
            </w:r>
          </w:p>
        </w:tc>
      </w:tr>
      <w:tr w:rsidR="001478C0" w:rsidRPr="0079189C" w:rsidTr="003B315F">
        <w:trPr>
          <w:trHeight w:hRule="exact" w:val="293"/>
        </w:trPr>
        <w:tc>
          <w:tcPr>
            <w:tcW w:w="652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Трамвай полотносының чиге</w:t>
            </w:r>
          </w:p>
        </w:tc>
        <w:tc>
          <w:tcPr>
            <w:tcW w:w="188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w:t>
            </w:r>
          </w:p>
        </w:tc>
        <w:tc>
          <w:tcPr>
            <w:tcW w:w="210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7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3</w:t>
            </w:r>
          </w:p>
        </w:tc>
      </w:tr>
      <w:tr w:rsidR="001478C0" w:rsidRPr="0079189C" w:rsidTr="003B315F">
        <w:trPr>
          <w:trHeight w:hRule="exact" w:val="298"/>
        </w:trPr>
        <w:tc>
          <w:tcPr>
            <w:tcW w:w="652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Тротуар кыры һәм бакча юлы</w:t>
            </w:r>
          </w:p>
        </w:tc>
        <w:tc>
          <w:tcPr>
            <w:tcW w:w="188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0,7</w:t>
            </w:r>
          </w:p>
        </w:tc>
        <w:tc>
          <w:tcPr>
            <w:tcW w:w="210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0,5</w:t>
            </w:r>
          </w:p>
        </w:tc>
      </w:tr>
      <w:tr w:rsidR="001478C0" w:rsidRPr="0079189C" w:rsidTr="003B315F">
        <w:trPr>
          <w:trHeight w:hRule="exact" w:val="747"/>
        </w:trPr>
        <w:tc>
          <w:tcPr>
            <w:tcW w:w="652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lastRenderedPageBreak/>
              <w:t>Җирле әһәмияттәге урамнарның юл кыры, юл кырые яки канау кашкасы киселешенең чите</w:t>
            </w:r>
          </w:p>
        </w:tc>
        <w:tc>
          <w:tcPr>
            <w:tcW w:w="188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2,0</w:t>
            </w:r>
          </w:p>
        </w:tc>
        <w:tc>
          <w:tcPr>
            <w:tcW w:w="210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w:t>
            </w:r>
          </w:p>
        </w:tc>
      </w:tr>
      <w:tr w:rsidR="001478C0" w:rsidRPr="0079189C" w:rsidTr="003B315F">
        <w:trPr>
          <w:trHeight w:hRule="exact" w:val="307"/>
        </w:trPr>
        <w:tc>
          <w:tcPr>
            <w:tcW w:w="6526" w:type="dxa"/>
            <w:tcBorders>
              <w:top w:val="single" w:sz="4" w:space="0" w:color="000000"/>
              <w:left w:val="single" w:sz="4" w:space="0" w:color="000000"/>
              <w:bottom w:val="nil"/>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Мачта һәм яктырту челтәренең терәге, трамвай, күпер терәге һәм эстакада</w:t>
            </w:r>
          </w:p>
        </w:tc>
        <w:tc>
          <w:tcPr>
            <w:tcW w:w="1886"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4,0</w:t>
            </w:r>
          </w:p>
        </w:tc>
        <w:tc>
          <w:tcPr>
            <w:tcW w:w="2106"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1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w:t>
            </w:r>
          </w:p>
        </w:tc>
      </w:tr>
      <w:tr w:rsidR="001478C0" w:rsidRPr="0079189C" w:rsidTr="003B315F">
        <w:trPr>
          <w:trHeight w:hRule="exact" w:val="293"/>
        </w:trPr>
        <w:tc>
          <w:tcPr>
            <w:tcW w:w="6526" w:type="dxa"/>
            <w:tcBorders>
              <w:top w:val="nil"/>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p>
        </w:tc>
        <w:tc>
          <w:tcPr>
            <w:tcW w:w="1886"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2106"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300"/>
        </w:trPr>
        <w:tc>
          <w:tcPr>
            <w:tcW w:w="652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Яр табаннары, террасалар һ. б.</w:t>
            </w:r>
          </w:p>
        </w:tc>
        <w:tc>
          <w:tcPr>
            <w:tcW w:w="188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w:t>
            </w:r>
          </w:p>
        </w:tc>
        <w:tc>
          <w:tcPr>
            <w:tcW w:w="210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0,5</w:t>
            </w:r>
          </w:p>
        </w:tc>
      </w:tr>
      <w:tr w:rsidR="001478C0" w:rsidRPr="0079189C" w:rsidTr="003B315F">
        <w:trPr>
          <w:trHeight w:hRule="exact" w:val="293"/>
        </w:trPr>
        <w:tc>
          <w:tcPr>
            <w:tcW w:w="652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Идән асты яки терәк стенаның эчке кыры</w:t>
            </w:r>
          </w:p>
        </w:tc>
        <w:tc>
          <w:tcPr>
            <w:tcW w:w="188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3,0</w:t>
            </w:r>
          </w:p>
        </w:tc>
        <w:tc>
          <w:tcPr>
            <w:tcW w:w="210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w:t>
            </w:r>
          </w:p>
        </w:tc>
      </w:tr>
      <w:tr w:rsidR="001478C0" w:rsidRPr="0079189C" w:rsidTr="003B315F">
        <w:trPr>
          <w:trHeight w:hRule="exact" w:val="302"/>
        </w:trPr>
        <w:tc>
          <w:tcPr>
            <w:tcW w:w="6526" w:type="dxa"/>
            <w:tcBorders>
              <w:top w:val="single" w:sz="4" w:space="0" w:color="000000"/>
              <w:left w:val="single" w:sz="4" w:space="0" w:color="000000"/>
              <w:bottom w:val="nil"/>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Җир асты челтәрләре: газүткәргеч, канализация</w:t>
            </w:r>
          </w:p>
        </w:tc>
        <w:tc>
          <w:tcPr>
            <w:tcW w:w="1886"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1, 5</w:t>
            </w:r>
          </w:p>
        </w:tc>
        <w:tc>
          <w:tcPr>
            <w:tcW w:w="2106"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right="11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w:t>
            </w:r>
          </w:p>
        </w:tc>
      </w:tr>
      <w:tr w:rsidR="001478C0" w:rsidRPr="0079189C" w:rsidTr="003B315F">
        <w:trPr>
          <w:trHeight w:hRule="exact" w:val="289"/>
        </w:trPr>
        <w:tc>
          <w:tcPr>
            <w:tcW w:w="6526" w:type="dxa"/>
            <w:tcBorders>
              <w:top w:val="nil"/>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p>
        </w:tc>
        <w:tc>
          <w:tcPr>
            <w:tcW w:w="1886"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2106"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287"/>
        </w:trPr>
        <w:tc>
          <w:tcPr>
            <w:tcW w:w="6526" w:type="dxa"/>
            <w:tcBorders>
              <w:top w:val="single" w:sz="4" w:space="0" w:color="000000"/>
              <w:left w:val="single" w:sz="4" w:space="0" w:color="000000"/>
              <w:bottom w:val="nil"/>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җылылык челтәре (канал стенасы, тоннель яки бес тышчасы) каналлы прокладка)</w:t>
            </w:r>
          </w:p>
        </w:tc>
        <w:tc>
          <w:tcPr>
            <w:tcW w:w="1886"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2,0</w:t>
            </w:r>
          </w:p>
        </w:tc>
        <w:tc>
          <w:tcPr>
            <w:tcW w:w="2106"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w:t>
            </w:r>
          </w:p>
        </w:tc>
      </w:tr>
      <w:tr w:rsidR="001478C0" w:rsidRPr="0079189C" w:rsidTr="003B315F">
        <w:trPr>
          <w:trHeight w:hRule="exact" w:val="284"/>
        </w:trPr>
        <w:tc>
          <w:tcPr>
            <w:tcW w:w="6526" w:type="dxa"/>
            <w:tcBorders>
              <w:top w:val="nil"/>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p>
        </w:tc>
        <w:tc>
          <w:tcPr>
            <w:tcW w:w="1886"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2106"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300"/>
        </w:trPr>
        <w:tc>
          <w:tcPr>
            <w:tcW w:w="652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суүткәргеч, дренаж</w:t>
            </w:r>
          </w:p>
        </w:tc>
        <w:tc>
          <w:tcPr>
            <w:tcW w:w="188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2,0</w:t>
            </w:r>
          </w:p>
        </w:tc>
        <w:tc>
          <w:tcPr>
            <w:tcW w:w="210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1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w:t>
            </w:r>
          </w:p>
        </w:tc>
      </w:tr>
      <w:tr w:rsidR="001478C0" w:rsidRPr="0079189C" w:rsidTr="003B315F">
        <w:trPr>
          <w:trHeight w:hRule="exact" w:val="298"/>
        </w:trPr>
        <w:tc>
          <w:tcPr>
            <w:tcW w:w="652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Көч кабеле һәм элемтә кабеле</w:t>
            </w:r>
          </w:p>
        </w:tc>
        <w:tc>
          <w:tcPr>
            <w:tcW w:w="188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2,0</w:t>
            </w:r>
          </w:p>
        </w:tc>
        <w:tc>
          <w:tcPr>
            <w:tcW w:w="210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0,7</w:t>
            </w:r>
          </w:p>
        </w:tc>
      </w:tr>
      <w:tr w:rsidR="001478C0" w:rsidRPr="0079189C" w:rsidTr="003B315F">
        <w:trPr>
          <w:trHeight w:hRule="exact" w:val="1345"/>
        </w:trPr>
        <w:tc>
          <w:tcPr>
            <w:tcW w:w="10518" w:type="dxa"/>
            <w:gridSpan w:val="3"/>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Искәрмә:</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 1. Алынган нормалар крон диаметры 5 метрдан артмаган агачларга карый һәм зуррак диаметрлы агачлар өчен арттырылган. </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2. Биналар янындагы агачлар торак һәм җәмәгать биналарының инсоляцияләренә һәм яктыртылуларына комачауламаска тиеш (9.5 п, 42.13330.2011).</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hAnsi="Times New Roman" w:cs="Times New Roman"/>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80"/>
        </w:trPr>
        <w:tc>
          <w:tcPr>
            <w:tcW w:w="10518" w:type="dxa"/>
            <w:gridSpan w:val="3"/>
            <w:tcBorders>
              <w:top w:val="nil"/>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2" w:firstLine="308"/>
              <w:jc w:val="both"/>
              <w:rPr>
                <w:rFonts w:ascii="Times New Roman" w:eastAsia="Times New Roman" w:hAnsi="Times New Roman" w:cs="Times New Roman"/>
                <w:sz w:val="24"/>
                <w:szCs w:val="24"/>
              </w:rPr>
            </w:pPr>
          </w:p>
        </w:tc>
      </w:tr>
    </w:tbl>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1478C0">
      <w:pPr>
        <w:widowControl w:val="0"/>
        <w:tabs>
          <w:tab w:val="left" w:pos="1749"/>
        </w:tabs>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4.5.27. Гомуми файдаланудагы яшеллек территорияләре кече архитектура формалары: фонтаннар һәм бассейннар, баскычлар, пандуслар, идән асты стеналары, беседкалар, яктырткычлар һ.б. белән төзекләндерелергә һәм җиһазландырылырга тиеш. Яктырткычлар санын территорияләрне яктырту нормалары буенча билгеләргә кирәк (9.22 п., 42.13330.2011).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4.5.28. ландшафт-рекреация территорияләренең юл челтәре (юллар, аллеялар, сукмаклар) җәяүлеләр хәрәкәтенең төп юллары юнәлешләренә туры китереп һәм тукталыш пунктларына, уен һәм спорт мәйданчыкларына иң кыска араны билгеләүне исәпкә алып, мөмкин булган кадәр минималь тайпылышлар белән трассировкаларга кирәк.</w:t>
      </w:r>
    </w:p>
    <w:p w:rsidR="001478C0" w:rsidRPr="0079189C" w:rsidRDefault="001478C0" w:rsidP="001478C0">
      <w:pPr>
        <w:spacing w:line="240" w:lineRule="auto"/>
        <w:ind w:left="118" w:right="850"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4.5.29. Юлның киңлеге берничә тапкыр 0,75 метр (бер кешенең хәрәкәт полосасының киңлеге) (9.23 п. 42.13330.2011). </w:t>
      </w:r>
    </w:p>
    <w:p w:rsidR="001478C0" w:rsidRPr="0079189C" w:rsidRDefault="001478C0" w:rsidP="001478C0">
      <w:pPr>
        <w:spacing w:line="240" w:lineRule="auto"/>
        <w:ind w:left="118" w:right="145" w:firstLine="308"/>
        <w:jc w:val="both"/>
        <w:rPr>
          <w:rFonts w:ascii="Times New Roman" w:hAnsi="Times New Roman" w:cs="Times New Roman"/>
          <w:sz w:val="24"/>
          <w:szCs w:val="24"/>
        </w:rPr>
      </w:pPr>
      <w:r w:rsidRPr="0079189C">
        <w:rPr>
          <w:rFonts w:ascii="Times New Roman" w:hAnsi="Times New Roman" w:cs="Times New Roman"/>
          <w:sz w:val="24"/>
          <w:szCs w:val="24"/>
        </w:rPr>
        <w:t>4.5.30. Шәһәрләрнең яшел зоналарында, шәһәр һәм авыл җирлекләре төркемен утырту материалы белән тәэмин итүне исәпкә алып, агач һәм куак үсемлекләре питомникларын һәм төсле-оранжерея хуҗалыкларын күздә тотарга кирәк. Питомникларның мәйданы 80 гектардан да ким булмаска тиеш. Питомникларның мәйданын, халыкның гомуми файдаланудагы яшелләндерелгән территорияләр белән тәэмин ителеш дәрәҗәсенә, санитар-яклау зоналары күләмнәренә, бакчачылык ширкәтләрен үстерүгә, табигый-климат үзенчәлекләренә һәм башка җирле шартларга бәйле рәвештә, 3 - 5 кв.метр/кеше исәбеннән кабул итәргә кирәк. Чәчәкле-оранжерея хуҗалыкларының гомуми мәйданын кешенең 0,4 кв.метр исәбеннән кабул итәргә кирәк (9.24 п., 42.13330.2011).</w:t>
      </w:r>
    </w:p>
    <w:p w:rsidR="001478C0" w:rsidRPr="0079189C" w:rsidRDefault="001478C0" w:rsidP="001478C0">
      <w:pPr>
        <w:spacing w:line="240" w:lineRule="auto"/>
        <w:ind w:left="118" w:right="145" w:firstLine="308"/>
        <w:jc w:val="both"/>
        <w:rPr>
          <w:rFonts w:ascii="Times New Roman" w:hAnsi="Times New Roman" w:cs="Times New Roman"/>
          <w:b/>
          <w:sz w:val="24"/>
          <w:szCs w:val="24"/>
        </w:rPr>
      </w:pPr>
      <w:r w:rsidRPr="0079189C">
        <w:rPr>
          <w:rFonts w:ascii="Times New Roman" w:hAnsi="Times New Roman" w:cs="Times New Roman"/>
          <w:b/>
          <w:sz w:val="24"/>
          <w:szCs w:val="24"/>
        </w:rPr>
        <w:t>Ял зоналары</w:t>
      </w:r>
    </w:p>
    <w:p w:rsidR="001478C0" w:rsidRPr="0079189C" w:rsidRDefault="001478C0" w:rsidP="001478C0">
      <w:pPr>
        <w:spacing w:line="240" w:lineRule="auto"/>
        <w:ind w:left="118" w:right="145" w:firstLine="308"/>
        <w:jc w:val="both"/>
        <w:rPr>
          <w:rFonts w:ascii="Times New Roman" w:hAnsi="Times New Roman" w:cs="Times New Roman"/>
          <w:sz w:val="24"/>
          <w:szCs w:val="24"/>
        </w:rPr>
      </w:pPr>
      <w:r w:rsidRPr="0079189C">
        <w:rPr>
          <w:rFonts w:ascii="Times New Roman" w:hAnsi="Times New Roman" w:cs="Times New Roman"/>
          <w:sz w:val="24"/>
          <w:szCs w:val="24"/>
        </w:rPr>
        <w:t>4.5.31. Массакүләм ял итү һәм су коену өчен кулланыла   торган су объектларын рекреацияләү зоналарын проектлаганда, аларны урнаштыру урынын сайлау билгеләнгән тәртиптә билгеләнә. Шул ук вакытта түбәндәге таләпләрне исәпкә алырга кирәк: су объектының су сыйфаты һәм территориянең санитар-эпидемиологик һәм гигиена таләпләренә туры килү; суга җайлы һәм куркынычсыз якын килү булу яисә урнаштыру мөмкинлеге; рекреация зонасына керү юллары булу; су объектының куркынычсыз рельефы һәм уңайлы гидравлик режимы; уңайсыз һәм куркыныч процессларның чагылышы мөмкинлеге булмау (Алга таба һ.б.) (ГОСТ 17.1.5.02-80 «Су объектларын рекреацияләү зоналарына гигиеник таләпләр»).</w:t>
      </w:r>
    </w:p>
    <w:p w:rsidR="001478C0" w:rsidRPr="0079189C" w:rsidRDefault="001478C0" w:rsidP="001478C0">
      <w:pPr>
        <w:spacing w:line="240" w:lineRule="auto"/>
        <w:ind w:left="118" w:right="145" w:firstLine="308"/>
        <w:jc w:val="both"/>
        <w:rPr>
          <w:rFonts w:ascii="Times New Roman" w:hAnsi="Times New Roman" w:cs="Times New Roman"/>
          <w:sz w:val="24"/>
          <w:szCs w:val="24"/>
        </w:rPr>
      </w:pPr>
      <w:r w:rsidRPr="0079189C">
        <w:rPr>
          <w:rFonts w:ascii="Times New Roman" w:hAnsi="Times New Roman" w:cs="Times New Roman"/>
          <w:sz w:val="24"/>
          <w:szCs w:val="24"/>
        </w:rPr>
        <w:lastRenderedPageBreak/>
        <w:t xml:space="preserve"> 4.5.32. Җирле шартларны исәпкә алып, су объектларын рекреацияләү зонасы портлардан һәм порт корылмаларыннан, гидротехник корылмалардан, агып төшүче суларны агызу урыннарыннан, шулай ук пычрануның башка чыганакларыннан читләштерелергә тиеш. Рекреация зонасы өчен урнаштырылырга тиеш</w:t>
      </w:r>
    </w:p>
    <w:p w:rsidR="001478C0" w:rsidRPr="0079189C" w:rsidRDefault="001478C0" w:rsidP="001478C0">
      <w:pPr>
        <w:spacing w:line="240" w:lineRule="auto"/>
        <w:ind w:left="118" w:right="145" w:firstLine="308"/>
        <w:jc w:val="both"/>
        <w:rPr>
          <w:rFonts w:ascii="Times New Roman" w:hAnsi="Times New Roman" w:cs="Times New Roman"/>
          <w:sz w:val="24"/>
          <w:szCs w:val="24"/>
        </w:rPr>
      </w:pPr>
      <w:r w:rsidRPr="0079189C">
        <w:rPr>
          <w:rFonts w:ascii="Times New Roman" w:hAnsi="Times New Roman" w:cs="Times New Roman"/>
          <w:sz w:val="24"/>
          <w:szCs w:val="24"/>
        </w:rPr>
        <w:t>4.5.33. Ял итү зоналарында урнаштырыла торган пляжлар (елга һәм күлләр) территорияләре бер килүчегә кимендә 8 кв.метр, балалар өчен бер килүчегә кимендә 4 кв.метр булырга тиеш. Елга һәм күл пляжлары өчен яр буе полосасының минималь озынлыгын бер кешегә кимендә 0,25 метр кабул итәргә кирәк (9.32 СП 42.13330.2011).</w:t>
      </w:r>
    </w:p>
    <w:p w:rsidR="001478C0" w:rsidRPr="0079189C" w:rsidRDefault="001478C0" w:rsidP="001478C0">
      <w:pPr>
        <w:spacing w:line="240" w:lineRule="auto"/>
        <w:ind w:left="118" w:right="145" w:firstLine="308"/>
        <w:jc w:val="both"/>
        <w:rPr>
          <w:rFonts w:ascii="Times New Roman" w:hAnsi="Times New Roman" w:cs="Times New Roman"/>
          <w:sz w:val="24"/>
          <w:szCs w:val="24"/>
        </w:rPr>
      </w:pPr>
      <w:r w:rsidRPr="0079189C">
        <w:rPr>
          <w:rFonts w:ascii="Times New Roman" w:hAnsi="Times New Roman" w:cs="Times New Roman"/>
          <w:sz w:val="24"/>
          <w:szCs w:val="24"/>
        </w:rPr>
        <w:t>4.5.34. пляжларда бер үк вакытта килүчеләр санын пляжларның бер үк вакытта пляжларны йөкләү коэффициентларын исәпкә алып исәпләргә кирәк: шифаханәләр - 0,6 - 0,8; ял һәм туризм учреждениеләре - 0,7 - 0,9; балаларның ялы һәм сәламәтләндерү учреждениеләре - 0,5 - 1,0; җирле халык өчен гомуми кулланылышта - 0,2;</w:t>
      </w:r>
    </w:p>
    <w:p w:rsidR="001478C0" w:rsidRPr="0079189C" w:rsidRDefault="001478C0" w:rsidP="001478C0">
      <w:pPr>
        <w:spacing w:line="240" w:lineRule="auto"/>
        <w:ind w:left="118" w:right="145" w:firstLine="308"/>
        <w:jc w:val="both"/>
        <w:rPr>
          <w:rFonts w:ascii="Times New Roman" w:hAnsi="Times New Roman" w:cs="Times New Roman"/>
          <w:sz w:val="24"/>
          <w:szCs w:val="24"/>
        </w:rPr>
      </w:pPr>
      <w:r w:rsidRPr="0079189C">
        <w:rPr>
          <w:rFonts w:ascii="Times New Roman" w:hAnsi="Times New Roman" w:cs="Times New Roman"/>
          <w:sz w:val="24"/>
          <w:szCs w:val="24"/>
        </w:rPr>
        <w:t>4.5.35. пляжларда бер үк вакытта килүчеләр санын пляжларның бер үк вакытта пляжларны йөкләү коэффициентларын исәпкә алып исәпләргә кирәк: шифаханәләр - 0,6 - 0,8; ял һәм туризм учреждениеләре - 0,7 - 0,9; балаларның ялы һәм сәламәтләндерү учреждениеләре - 0,5 - 1,0; җирле халык өчен гомуми кулланылышта - 0,2;</w:t>
      </w:r>
    </w:p>
    <w:p w:rsidR="001478C0" w:rsidRPr="0079189C" w:rsidRDefault="001478C0" w:rsidP="001478C0">
      <w:pPr>
        <w:spacing w:line="240" w:lineRule="auto"/>
        <w:ind w:left="118" w:right="145" w:firstLine="308"/>
        <w:jc w:val="both"/>
        <w:rPr>
          <w:rFonts w:ascii="Times New Roman" w:hAnsi="Times New Roman" w:cs="Times New Roman"/>
          <w:sz w:val="24"/>
          <w:szCs w:val="24"/>
        </w:rPr>
        <w:sectPr w:rsidR="001478C0" w:rsidRPr="0079189C" w:rsidSect="0079189C">
          <w:headerReference w:type="default" r:id="rId13"/>
          <w:type w:val="continuous"/>
          <w:pgSz w:w="11910" w:h="16840"/>
          <w:pgMar w:top="1134" w:right="1137" w:bottom="1134" w:left="1134" w:header="746" w:footer="0" w:gutter="0"/>
          <w:pgNumType w:start="42"/>
          <w:cols w:space="720" w:equalWidth="0">
            <w:col w:w="10356"/>
          </w:cols>
          <w:noEndnote/>
          <w:docGrid w:linePitch="299"/>
        </w:sectPr>
      </w:pPr>
      <w:r w:rsidRPr="0079189C">
        <w:rPr>
          <w:rFonts w:ascii="Times New Roman" w:hAnsi="Times New Roman" w:cs="Times New Roman"/>
          <w:sz w:val="24"/>
          <w:szCs w:val="24"/>
        </w:rPr>
        <w:t xml:space="preserve">4.5.36. Ял итү зонасы территориясендә: медицина хезмәте күрсәтү пунктын, коткару станциясен, җәяүлеләр өчен юллар, инженерлык җиһазларын (эчәргә яраклы су белән тәэмин итү, су агызу, пычранган өске су агызып төшүдән </w:t>
      </w:r>
    </w:p>
    <w:p w:rsidR="001478C0" w:rsidRPr="0079189C" w:rsidRDefault="001478C0" w:rsidP="001478C0">
      <w:pPr>
        <w:spacing w:line="240" w:lineRule="auto"/>
        <w:ind w:left="118" w:right="145" w:firstLine="308"/>
        <w:jc w:val="both"/>
        <w:rPr>
          <w:rFonts w:ascii="Times New Roman" w:hAnsi="Times New Roman" w:cs="Times New Roman"/>
          <w:sz w:val="24"/>
          <w:szCs w:val="24"/>
        </w:rPr>
        <w:sectPr w:rsidR="001478C0" w:rsidRPr="0079189C" w:rsidSect="0079189C">
          <w:type w:val="continuous"/>
          <w:pgSz w:w="11910" w:h="16840"/>
          <w:pgMar w:top="1134" w:right="850" w:bottom="1134" w:left="1134" w:header="746" w:footer="0" w:gutter="0"/>
          <w:pgNumType w:start="42"/>
          <w:cols w:space="720" w:equalWidth="0">
            <w:col w:w="10356"/>
          </w:cols>
          <w:noEndnote/>
          <w:docGrid w:linePitch="299"/>
        </w:sectPr>
      </w:pPr>
      <w:r w:rsidRPr="0079189C">
        <w:rPr>
          <w:rFonts w:ascii="Times New Roman" w:hAnsi="Times New Roman" w:cs="Times New Roman"/>
          <w:sz w:val="24"/>
          <w:szCs w:val="24"/>
        </w:rPr>
        <w:t>саклау), яшелләндерү, чүп-чар чистарту җайланмаларын, күләгә навесларын, җәмәгать бәдрәфләрен (ГОСТ 17.1.5.02-80 «Су объектларын кренлаштыру зоналарына гигиена таләпләре») проектлаштырырга кирәк</w:t>
      </w:r>
    </w:p>
    <w:p w:rsidR="001478C0" w:rsidRPr="0079189C" w:rsidRDefault="001478C0" w:rsidP="001478C0">
      <w:pPr>
        <w:spacing w:line="240" w:lineRule="auto"/>
        <w:ind w:left="118" w:firstLine="308"/>
        <w:jc w:val="both"/>
        <w:rPr>
          <w:rFonts w:ascii="Times New Roman" w:hAnsi="Times New Roman" w:cs="Times New Roman"/>
          <w:b/>
          <w:sz w:val="24"/>
          <w:szCs w:val="24"/>
        </w:rPr>
      </w:pPr>
      <w:r w:rsidRPr="0079189C">
        <w:rPr>
          <w:rFonts w:ascii="Times New Roman" w:hAnsi="Times New Roman" w:cs="Times New Roman"/>
          <w:b/>
          <w:sz w:val="24"/>
          <w:szCs w:val="24"/>
        </w:rPr>
        <w:lastRenderedPageBreak/>
        <w:t>4.6. Транспорт һәм инженерлык инфраструктурасы зоналары</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4.6.1. Инженерлык һәм транспорт инфраструктурасы зоналары тимер юл, автомобиль, елга, диңгез, һава һәм торба үткәргеч транспорт корылмаларын һәм коммуникацияләрен, элемтә һәм инженерлык җиһазларын урнаштыру өчен билгеләнгән.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  4.6.2. Транспорт һәм инженерлык инфраструктурасы объектларын җирлек территориясендә урнаштырганда санап үтелгән объектларның җирлекнең торак, иҗтимагый төзелешләренә һәм рекреация зоналарына зарарлы йогынты ясаучы чыганаклардан норматив аермаларны билгеләү белән тәэмин ителә торган зарарлы йогынты ясаучы торак, иҗтимагый төзелешләргә һәм рекреация зоналарына зарарлы йогынтысын булдырмый калуны күздә тотарга кирәк. Норматив аермалар СанПин2.1/2.1.1.1200 нигезендә билгеләнә. Халык иминлегенә турыдан-туры зарарлы йогынты ясый торган корылмалар һәм коммуникацияләр шәһәр һәм авыл җирлекләреннән читтә урнашкан.</w:t>
      </w:r>
    </w:p>
    <w:p w:rsidR="001478C0" w:rsidRPr="0079189C" w:rsidRDefault="001478C0" w:rsidP="001478C0">
      <w:pPr>
        <w:spacing w:line="240" w:lineRule="auto"/>
        <w:ind w:left="118" w:firstLine="308"/>
        <w:jc w:val="both"/>
        <w:rPr>
          <w:rFonts w:ascii="Times New Roman" w:hAnsi="Times New Roman" w:cs="Times New Roman"/>
          <w:b/>
          <w:sz w:val="24"/>
          <w:szCs w:val="24"/>
        </w:rPr>
      </w:pPr>
      <w:r w:rsidRPr="0079189C">
        <w:rPr>
          <w:rFonts w:ascii="Times New Roman" w:hAnsi="Times New Roman" w:cs="Times New Roman"/>
          <w:b/>
          <w:sz w:val="24"/>
          <w:szCs w:val="24"/>
        </w:rPr>
        <w:t>4.7. Авыл хуҗалыгы файдалануы зоналарына гомуми таләпләр</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4.7.1. Торак пунктлар территориясе чикләрендә билгеләнә торган функциональ зоналар составына авыл хуҗалыгы файдалануы зоналары (шул исәптән авыл хуҗалыгы җирләре зоналары), шулай ук авыл хуҗалыгы билгеләнешендәге объектлар белән шөгыльләнүче һәм авыл хуҗалыгын алып бару, дача хуҗалыгы, бакчачылык өчен билгеләнгән зоналар, авыл хуҗалыгы билгеләнешендәге объектларны, шәхси ярдәмче хуҗалык объектларын үстерү керә ала.</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4.7.2. Дача хуҗалыгы, бакчачылык, яшелчәчелек, шәхси ярдәмче хуҗалык алып бару өчен билгеләнгән яңа төзелә торган объектларны шәһәр округы территориясе чикләрендә һәм торак пунктлар чикләреннән читтә урнаштырырга тәкъдим ителә</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4.7.3. Авыл хуҗалыгы билгеләнешендәге объектлар биләгән һәм авыл хуҗалыгын алып бару, дача хуҗалыгы, бакчачылык, шәхси ярдәмче хуҗалык алып бару, үсеш өчен билгеләнгән зоналарны кертү исәбенә торак пунктларның чикләрен үзгәртү, авыл хуҗалыгы билгеләнешендәге объектларны җирлекнең генераль планына 2 өлештә билгеләнгән тәртиптә үзгәрешләр кертү юлы белән гамәлгә ашырырга тәкъдим ителә - Россия Федерациясе Шәһәр төзелеше кодексының 24 маддәсенең 14.</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4.7.4. Авыл хуҗалыгы җирләре зоналары - ул, кагыйдә буларак, торак пунктлар, чәчүлек җирләре, печәнлекләр, көтүлекләр, урыннар, күпьеллык үсентеләр (бакчалар) биләгән җирләр.</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4.7.5. Авыл хуҗалыгы билгеләнешендәге объектлар - авыл хуҗалыгы продукциясен җитештерү, саклау һәм беренчел эшкәртү өчен файдаланыла торган биналар, төзелешләр, корылмалар белән эш итүче зоналарга шулай ук хуҗалык эчендәге юллар, коммуникацияләр, агач-куаклыклар биләгән һәм җирләрне чүп-чардан, антропоген һәм техноген факторлар йогынтысыннан, ябык сулыклар белән яклауны тәэмин итү өчен билгеләнгән җирләр һәм авыл хуҗалыгы билгеләнешендәге объектларны үстерү өчен резерв җирләр керә.</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4.7.6. Авыл хуҗалыгы зоналары, төп максатчан билгеләнештән тыш, төп функцияле җитештерү өчен кулланылырга мөмкин: интенсив бакчачылык һәм яшелчәчелек; төп функцияләре булган фәнни-мәгариф зоналары; фәнни тикшеренүләр; югары белем, фәнни тикшеренү; махсус белем.</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4.7.7. Авыл хуҗалыгы Файдалануы зоналарында профильле тармакларны үстерүгә бәйле булмаган максатларда авыл хуҗалыгы җирләренең барлык төрләрен тартып алу чикләнә. Әлеге зоналарда авыл хуҗалыгының төп тармаклары үсеше шартларына тискәре йогынты ясый торган җитештерү эшчәнлегенең барлык төрләре максималь рәвештә чикләнә.</w:t>
      </w:r>
    </w:p>
    <w:p w:rsidR="001478C0" w:rsidRPr="0079189C" w:rsidRDefault="001478C0" w:rsidP="001478C0">
      <w:pPr>
        <w:spacing w:line="240" w:lineRule="auto"/>
        <w:ind w:left="118" w:firstLine="308"/>
        <w:jc w:val="both"/>
        <w:rPr>
          <w:rFonts w:ascii="Times New Roman" w:hAnsi="Times New Roman" w:cs="Times New Roman"/>
          <w:b/>
          <w:sz w:val="24"/>
          <w:szCs w:val="24"/>
        </w:rPr>
      </w:pPr>
      <w:r w:rsidRPr="0079189C">
        <w:rPr>
          <w:rFonts w:ascii="Times New Roman" w:hAnsi="Times New Roman" w:cs="Times New Roman"/>
          <w:b/>
          <w:sz w:val="24"/>
          <w:szCs w:val="24"/>
        </w:rPr>
        <w:t>Авыл хуҗалыгы билгеләнешендәге объектларны урнаштыру зоналарына (җитештерү зонасы) гомуми таләпләр</w:t>
      </w:r>
      <w:r w:rsidRPr="0079189C">
        <w:rPr>
          <w:rFonts w:ascii="Times New Roman" w:hAnsi="Times New Roman" w:cs="Times New Roman"/>
          <w:b/>
          <w:color w:val="5B5B5B"/>
          <w:sz w:val="24"/>
          <w:szCs w:val="24"/>
          <w:shd w:val="clear" w:color="auto" w:fill="F7F8F9"/>
        </w:rPr>
        <w:t>.</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4.7.8. Җирлекнең һәм торак пунктларның җитештерү зоналарын территориаль планлаштыру документларына туры китереп урнаштырырга кирәк.</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lastRenderedPageBreak/>
        <w:t>4.7.9. Җирлекнең һәм торак пунктларның җитештерү зоналарында (алга таба җитештерү зоналары) терлекчелек, кошчылык һәм җәнлекчелек предприятиеләрен, авыл хуҗалыгы продукциясен саклау һәм эшкәртү предприятиеләрен, авыл хуҗалыгы машиналарын һәм автомобильләрен ремонтлау, аларга техник хезмәт күрсәтү һәм саклау, төзелеш корылмалары, җирле материаллардан эшләнмәләр һәм детальләр әзерләү, машина сынау станцияләре, ветеринария учреждениеләре, теплицалар һәм егетләр, промысел цехлары, проектлана торган предприятиеләр белән бәйле материаль складлар, транспорт, энергетика һәм башка объектлар, шулай ук җитештерү зонасының эчке һәм тышкы элемтәләрен тәэмин итүче коммуникацияләр урнаштырырга кирәк.</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4.7.10. Җитештерү зоналарын һәм аларга бәйле коммуникацияләрне урнаштыру өчен Россия Федерациясе Җир кодексы нигезендә авыл хуҗалыгы өчен яраклы булмаган җирләрдә йә иң начар сыйфатлы авыл хуҗалыгы җирләрендә мәйданчыклар һәм трассалар сайларга кирәк.</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4.7.11. Күпьеллык җиләк-җимеш утыртмалары, саклагыч урманнар белән мәшгуль сөрүлек җирләрендә, сугарулы һәм киптерелгән җирләрдә җитештерү зоналарын урнаштыру аерым очракларда гына рөхсәт ителә.</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4.7.12 Җитештерү зоналарын урнаштыру рөхсәт ителми: җир асты байлыкларыннан файдалану буенча федераль агентлык яисә аның территориаль органнары рөхсәтеннән башка файдалы казылмалар ятмалары мәйданнарында;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предприятиеләрне, биналарны һәм корылмаларны төзүгә һәм эксплуатацияләүгә янарга мөмкин булган оползней зоналарында;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эчәргә яраклы су белән тәэмин итү чыганакларын санитар саклау зоналарында; шифаханә-савыктыру урыннарын һәм курортларны санитария, тау-санитария саклауның барлык зоналарында;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яшел зоналар җирләрендә;</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 органик һәм радиоактив калдыклар белән пычранган җир кишәрлекләрендә Кулланучылар хокукларын яклау һәм кеше иминлеге өлкәсендә күзәтчелек буенча федераль хезмәтнең Татарстан Республикасы (Татарстан) буенча идарәсе һәм Татарстан Республикасы буенча Ветеринария һәм санитария күзәтчелеге федераль хезмәтенең Татарстан Республикасы буенча идарәсе тарафыннан билгеләнгән сроклар тәмамланганчыга кадәр;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Махсус сакланылучы табигать территорияләре җирләрендә, шул исәптән мәдәни мирас объектларын саклау зоналарында, Татарстан Республикасы дәүләт органы рөхсәтеннән башка.</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4.7.13. Авыл хуҗалыгы предприятиеләрен, махсус сакланылучы территорияләрнең саклау зоналарында производство зоналары биналарын һәм корылмаларын урнаштыру рөхсәт ителә, әгәр билгеләнгән объектлар төзү яисә аларны эксплуатацияләү аларның табигый шартларын бозмаса һәм аларның сакланышына янамаса. Билгеләнә торган объектларны урнаштыру шартлары махсус сакланылучы табигать территорияләре урнашкан йортлар белән килештерелергә тиеш.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4.7.14. Елгаларның һәм сулыкларның су саклау зоналарында җитештерү зоналарын су объектларын пычранудан, чүпләнүдән һәм суларны саегудан саклауны тәэмин итә торган корылмалар урнаштырган очракта, су һәм табигатьне саклау законнары нигезендә су саклау зоналарында җитештерү зоналарын урнаштыру рөхсәт ителә.</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4.7.15. Елгаларның яисә сулыкларның яр буе участокларында җитештерү зоналары урнашканда, зоналар мәйданчыкларының планировка билгеләре, су агымының терәлүен һәм авышлыгын, шулай ук дулкынның һәм аның нагонының исәп-хисап биеклеген исәпкә алып, суның исәп-хисап горизонтыннан 0,5 метрдан да ким булмаска тиеш. Түләү срогы 10 елдан артык булган предприятиеләр өчен, исәп-хисап горизонты өчен, 50 елга бер тапкыр кабаттан чыгу ихтималы булган, 10 елга кадәр эксплуатацияләү срогы булган предприятиеләр өчен - 10 елга бер тапкыр иң югары су дәрәҗәсен кабул итәргә кирәк. Авыл хуҗалыгы предприятиеләрен сулыкларның яр буе </w:t>
      </w:r>
      <w:r w:rsidRPr="0079189C">
        <w:rPr>
          <w:rFonts w:ascii="Times New Roman" w:hAnsi="Times New Roman" w:cs="Times New Roman"/>
          <w:sz w:val="24"/>
          <w:szCs w:val="24"/>
        </w:rPr>
        <w:lastRenderedPageBreak/>
        <w:t>участокларында урнаштырганда һәм предприятиеләрнең алар белән турыдан-туры элемтәсе булмаганда, кимендә 40 метр киңлектәге текә яр буе полосасын күздә тотарга кирәк.</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4.7.16. Радио- станцияләр, шартлаткыч матдәләр складлары, көчле эшләүче агулы матдәләр һәм башка предприятиеләр һәм махсус билгеләнгән объектлар урнашкан районда җитештерү зоналарын урнаштырганда проектлана торган зоналардан күрсәтелгән объектларга кадәрге араны күрсәтелгән объектларның санитар-яклау зоналарын үтәгәндә гамәлдәге нормалар һәм кагыйдәләр таләпләренә туры китереп кабул итәргә кирәк (СанПиН 2.2.1.1/2.1.1.1200-03).</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4.7.17. Авыл хуҗалыгы предприятиеләре, атмосферага шактый күләмдә төтен, тузан һәм начар исләр бүлеп чыгара торган җитештерү зоналары табигый җилләтү белән тәэмин ителмәгән территорияләрдә урнаштырырга рөхсәт ителми.</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4.7.18. Минераль ашламалар һәм үсемлекләрне яклау чаралары складларын җитештерү зоналарында урнаштырганда, сулыкларга зарарлы матдәләр эләгүне булдырмый торган кирәкле чаралар үтәлергә тиеш. Үсемлекләрне яклауның минераль ашламалары һәм химик чаралары складларын балыкчылык сулыкларыннан кимендә 2 километр ераклыкта урнаштырырга кирәк. Кирәкле очракта, балыкчылык һәм су биологик ресурсларын саклау өлкәсендә территориаль органнар белән килештерелгән очракта, күрсәтелгән складлардан балыкчылык сулыкларына кадәр араны киметергә рөхсәт ителә. Үсемлекләрне яклау өчен минераль ашламалар һәм химик чаралар складлары өчен СанПиН 2.2.1/2.1.1.1.1200-03 таләпләре нигезендә санитар яклау зоналарын оештыруны күздә тотарга кирәк.</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4.7.19. Җирлекнең җитештерү зонасында мөмкин кадәр торак төзелешенә карата һәм урынның рельефы буенча түбәнрәк яктан урнаштырырга кирәк. Җитештерү зонасын оештырганда объектлар һәм корылмаларны торак зонасына карата берьяклы урнашулы бер мәйданчыкта туплау мөмкинлеге буенча файдаланырга кирәк. Җитештерү зоналары территорияләре тимер яки автомобиль юлларының аерымланган участокларына, шулай ук елгаларга аерылырга тиеш түгел.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4.7.20. Җитештерү зоналарын планлаштырганда һәм төзегәндә түбәндәге чараларны алдан күрергә кирәк: селитеб зонасы белән планировка бәйләнеше; бер җир кишәрлегендә авыл хуҗалыгы һәм сәнәгать предприятиеләренә икътисадый яктан координацияләү һәм ярдәмче һәм хезмәт күрсәтү билгеләнешендәге гомуми объектларны оештыру; табигать - климат, геологик һәм башка җирле шартларны исәпкә алып, комплекслы технологик һәм инженер-техник таләпләр үтәү һәм бердәм архитектура ансамблен булдыру.</w:t>
      </w:r>
    </w:p>
    <w:p w:rsidR="001478C0" w:rsidRPr="0079189C" w:rsidRDefault="001478C0" w:rsidP="001478C0">
      <w:pPr>
        <w:spacing w:line="240" w:lineRule="auto"/>
        <w:ind w:left="118" w:firstLine="308"/>
        <w:jc w:val="both"/>
        <w:rPr>
          <w:rFonts w:ascii="Times New Roman" w:hAnsi="Times New Roman" w:cs="Times New Roman"/>
          <w:b/>
          <w:sz w:val="24"/>
          <w:szCs w:val="24"/>
        </w:rPr>
      </w:pPr>
      <w:r w:rsidRPr="0079189C">
        <w:rPr>
          <w:rFonts w:ascii="Times New Roman" w:hAnsi="Times New Roman" w:cs="Times New Roman"/>
          <w:b/>
          <w:sz w:val="24"/>
          <w:szCs w:val="24"/>
        </w:rPr>
        <w:t>Җитештерү зоналарында төзелешнең норматив параметрлары</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4.7.21. Җитештерү зонасы территориясеннән файдалануның ешлыгы авыл хуҗалыгы предприятиеләре мәйданчыкларын төзүнең тыгызлыгы белән билгеләнә. Җитештерү зонасы авыл хуҗалыгы предприятиеләре мәйданчыкларын төзүнең минималь тыгызлыгы күрсәткечләре әлеге нормативларга 5 нче кушымтаның 2 нче таблицасында каралырга тиеш.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4.7.22. Авыл хуҗалыгы предприятиеләрен, биналарны һәм корылмаларны урнаштыру өчен җир кишәрлегенең мәйданы, төзелешнең минималь тыгызлыгы нормативын исәпкә алып, проектлауга бирем буенча билгеләнә.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4.7.23. Авыл хуҗалыгы предприятиеләрен, җитештерү зоналары биналарын һәм корылмаларын урнаштырганда, алар арасындагы ераклыкны, төзелеш тыгызлыгыннан, санитария, ветеринария, янгын сүндерү таләпләреннән һәм технологик проектлау нормаларыннан чыгып, әлеге нормативлар таләпләренә туры китереп, минималь мөмкин булган ара билгеләргә кирәк.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4.7.24. Авыл хуҗалыгы предприятиеләре биналарыннан һәм корылмаларыннан янгынга каршы араларны «Янгын куркынычсызлыгы таләпләре турында техник регламент» 2008 елның 22 июлендәге 123-ФЗ номерлы Федераль закон таләпләре нигезендә кабул итәргә кирәк. Тәрәзә уемнары аша яктыртыла торган биналар арасындагы ераклык каршы торучы биналарның иң зур биеклеге (кәрниз түбәсенә кадәр) булырга тиеш.</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lastRenderedPageBreak/>
        <w:t>4.7.25. Авыл хуҗалыгы предприятиеләре, җитештерү зоналарының биналары һәм корылмалары җитештерелә торган зарарлы матдәләрне әйләнә-тирә мохиткә бүлеп бирү чыганаклары булып торалар, әлеге нормативларга 5 нче кушымта таләпләре нигезендә кабул ителә торган торак һәм иҗтимагый биналардан санитар-яклау зоналары белән аерылырга тиеш. Санитар-яклау зоналары территориясе җирдән файдаланудан алынмый һәм авыл хуҗалыгы ихтыяҗлары өчен мөмкин кадәр күбрәк файдаланылырга тиеш. Санитар-яклау зоналарының күләме, шулай ук алар территориясендә объектлар, биналар һәм корылмалар урнаштыру шартлары СанПиН 2.2.1/2.1.1.1200-03 таләпләре нигезендә билгеләнә.</w:t>
      </w:r>
    </w:p>
    <w:p w:rsidR="001478C0" w:rsidRPr="0079189C" w:rsidRDefault="001478C0" w:rsidP="001478C0">
      <w:pPr>
        <w:spacing w:line="240" w:lineRule="auto"/>
        <w:ind w:left="118" w:firstLine="308"/>
        <w:jc w:val="both"/>
        <w:rPr>
          <w:rFonts w:ascii="Times New Roman" w:hAnsi="Times New Roman" w:cs="Times New Roman"/>
          <w:sz w:val="24"/>
          <w:szCs w:val="24"/>
        </w:rPr>
        <w:sectPr w:rsidR="001478C0" w:rsidRPr="0079189C" w:rsidSect="0079189C">
          <w:pgSz w:w="11910" w:h="16840"/>
          <w:pgMar w:top="960" w:right="520" w:bottom="280" w:left="1134" w:header="746" w:footer="0" w:gutter="0"/>
          <w:cols w:space="720" w:equalWidth="0">
            <w:col w:w="10356"/>
          </w:cols>
          <w:noEndnote/>
        </w:sectPr>
      </w:pPr>
      <w:r w:rsidRPr="0079189C">
        <w:rPr>
          <w:rFonts w:ascii="Times New Roman" w:hAnsi="Times New Roman" w:cs="Times New Roman"/>
          <w:sz w:val="24"/>
          <w:szCs w:val="24"/>
        </w:rPr>
        <w:t xml:space="preserve"> 4.7.26. Селитеб зонасы ягыннан 100 метрдан артык киңлектәге санитар-яклау зоналары чигендә кимендә 30 метр киңлектәге агаччыл-куаклыклар полосасы, ә зона киңлеге 50 метрдан 100 метрга кадәр булганда киңлеге 10 метрдан да ким булмаган полоса булырга тиеш.</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lastRenderedPageBreak/>
        <w:t>4.7.27. Санитар-яклау зоналары 500 метр бүленә торган предприятиеләр һәм объектлар авыл торак пунктларының су зонасыннан иң ерак урнашкан җир кишәрлекләрендә су асты объектларына карата (агулы химикатлар складларыннан тыш) аерым урнашкан производство территориясен урнаштырырга кирәк. Предприятиеләр һәм объектлар арасындагы өзеклектә, санитар-яклау зоналары күләме 500 метрдан артып китә, торак зонасы белән санитар классификация буенча азрак куркыныч булган объектларны урнаштыру рөхсәт ителә, моңа дарулар матдәләре, дару чаралары һәм (яисә) дару формалары, фармацевтика предприятиеләре өчен чимал һәм ярымпродуктлар складлары, сәнәгатьнең азык-төлек тармаклары объектлары, азык-төлек чималының күпләп складлары, эчә торган суны әзерләү һәм саклау өчен суүткәргеч корылмалар комплекслары керми, алар продукциянең сыйфатына йогынты ясарга мөмкин.</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4.7.28. Авыл хуҗалыгы предприятиеләрен, авыл торак пунктларының җитештерү зоналары биналарын һәм корылмаларын проектлаучы предприятиеләрне әлеге объектлар өчен бертөрле җитештерү процесслары үзенчәлекләре, санитария, зооветеринария һәм янгынга каршы таләпләр, йөк әйләнеше, хезмәт күрсәтүче транспорт төрләре, су куллану, җылылык, электр энергиясе белән берләштерергә кирәк, шул ук вакытта предприятиеләр мәйданчыкларын; ярдәмче производстволарның гомуми объектлары складларын оештырырга кирәк.</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4.7.29. Авыл хуҗалыгы предприятиеләре мәйданчыкларын түбәндәге функциональ зоналарга бүләргә кирәк: җитештерү; коммуналь-склад. Күрсәтелгән зоналарга бүлү төзелешнең конкрет шартларын һәм проектлауга йөкләмәне исәпкә алып башкарыла. Авыл хуҗалыгы предприятиеләре мәйданчыкларын проектлаганда аларны урнаштыру нормаларын исәпкә алырга кирәк.</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4.7.30. Үсемлекләрне яклау өчен минераль ашламалар һәм химик чаралар складларын торак, иҗтимагый һәм җитештерү биналарына карата үлчәнгән яктан урнаштырырга кирәк.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4.7.31. Терлекчелек һәм кошчылык фермалары, ветеринария учреждениеләре һәм сәнәгать нигезендә сөт, ит һәм йомырка җитештерү предприятиеләре, башка авыл хуҗалыгы объектларына һәм авыл хуҗалыгы территориясенә карата сыналган яктан урнаштырырга кирәк. Терлекчелек һәм кошчылык предприятиеләрен проектлаганда азык-төлек саклагычларын һәм азык складларын технологик проектлауның тиешле нормалары буенча кабул итәргә кирәк.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4.7.32. Ветеринария учреждениеләре (ветеринария үткәрүчеләрдән тыш), ачык типтагы тирес саклагычларны терлекчелек һәм кошчылык биналарына һәм корылмаларына карата юнәлдерелгән яктан урнаштырырга кирәк.</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4.7.33. Җир өслегеннән иң югары дәрәҗәдә грунт сулары булган көньяк яисә көньяк-көнчыгыш битләрендә җир өстеннән кимендә 1,5 метр озынлыкта проектланырга кирәк. Җир кишәрлекләрен планлаштырганда теплицаларны һәм парникларны төп корылмаларны функциональ билгеләнеше буенча төркемләргә кирәк (теплицалар, парниклар, җылытыла торган грунтлы мәйданчыклар), шул ук вакытта хезмәт сыйдырышлы процессларны механикалаштыру өчен кирәкле шартлар тәэмин итә торган юллар һәм юллар системасы да каралырга тиеш.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4.7.34. Авыл хуҗалыгы продукциясенең складларын һәм саклагычларын, санитар-яклау зоналарын исәпкә алып, җир өстеннән иң югары дәрәҗәдәге грунт сулары кимендә 1,5 метр булган яхшы җилләтелә торган җир кишәрлекләрендә урнаштырырга кирәк. Авыл хуҗалыгы продукциясен (яшелчә, бәрәңге, сөт, терлек һәм кош-кортны, йонны, майлы культураларны беренчел эшкәртү өчен) саклау һәм эшкәртү өчен биналар һәм биналар СНиП 2.10.02-84 таләпләре нигезендә проектлана.</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4.7.35. Авыл хуҗалыгы предприятиеләренең ярдәмче биналарын проектлаганда технологик, төзелеш һәм санитария нормаларын үтәп, аларны берләштерергә кирәк. Трансформатор подстанцияләр һәм 6 - 10 кВ көчәнешле бүлү пунктлары, вентиляция камералары һәм җайланмалары, янмый торган сыеклыкларны һәм газларны күчерү буенча насослар, җиңел янып китүчән һәм складлардан тыш, арадаш чыгым складлары янучан сыеклыклар һәм газларны җитештерү биналарына төзелгән яки аларга кушып төзелгән дип проектларга кирәк.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lastRenderedPageBreak/>
        <w:t>4.7.36. Авыл хуҗалыгы предприятиеләре территорияләренә хезмәт күрсәтүче янгын сүндерү деполары «Янгын куркынычсызлыгы таләпләре турында техник регламент» 2008 елның 22 июлендәге 123-ФЗ номерлы Федераль законның 17 бүлеге таләпләре нигезендә проектлана.</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Янгын сүндерү депосы гомуми челтәр юлларына скотопрогоннар кисешкән башка чыккан җир участокларында проектлана. Янгын депосының урнашу урынын «Янгын куркынычсызлыгы таләпләре турында техник регламент» 2008 елның 22 июлендәге 123-ФЗ номерлы Федераль законның 76 статьясында билгеләнгән торак пунктта беренче бүлекчәнең чакыру урынына килү вакытын һәм аларда өстенлек итүче категорияләр булган предприятиеләргә хезмәт күрсәтү радиусын исәпкә алып сайларга кирәк: А, Б һәм В - 2 чакрым, Г һәм Д - 4 чакрым. Күрсәтелгән радиусны арттырган очракта, авыл хуҗалыгы предприятиеләре мәйданчыкларында 1 автомобильгә янгын постын күз алдында тотарга кирәк. Янгын сүндерү постын җитештерү яки ярдәмче биналарга кертергә рөхсәт ителә.</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4.7.37. Ачык һавада яисә җылытыла торган биналарда эш урыннарыннан алып санитар-көнкүреш биналарына кадәр (җыемнардан тыш) ераклык 500 метрдан артмаска тиеш.  Авыл хуҗалыгы предприятиеләре, шул исәптән терлекчелек һәм кошчылык мәйданчыкларын, җитештерү зонасында проектлауга бирелгән биремгә туры китереп карарга кирәк.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4.7.38. Авыл хуҗалыгы предприятиеләре мәйданчыгының төп юл пунктын төп алым яисә подъезд ягыннан карарга кирәк. Авыл хуҗалыгы предприятиеләренең 5 гектардан артык мәйданы кимендә ике керү юлы булырга тиеш, алар арасындагы ераклык 1500 метрдан артмаска тиеш.</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4.7.39. Үткәрү пунктлары алдында шушы пункттан файдаланучы эшкә 0,15 кв.метр исәбеннән (иң зур сменада) алынган мәйданчыкларны күздә тотарга кирәк. 4.7.40. Гражданнарга караган автотранспорт кую мәйданчыклары түбәндәгеләрне күздә тотарга кирәк: исәп-хисап чорына - 2 автомобиль, перспективага - ике чиктәш сменада 100 эшләүчегә 7 автомобиль. Күрсәтелгән мәйданчыкларның җир кишәрлекләре күләмен 1 автомобильгә 25 кв.метр исәбеннән алырга кирәк.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4.7.40. Төзелеш һәм өслекләрдән азат булган участокларда, шулай ук предприятие мәйданчыгы периметрында яшелләндерүне күз алдында тотарга кирәк. Яшелләндерү өчен билгеләнгән участокларның мәйданы авыл хуҗалыгы предприятиеләре мәйданының кимендә 15 процентын тәшкил итәргә тиеш, ә төзелеш тыгызлыгы 50 проценттан артса - 10 проценттан да ким түгел. Биналар һәм корылмалардан агач һәм куаклыкларга кадәр араларны 40 нчы таблица буенча кабул итәргә кирәк.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4.7.41. Яшел утыртмалар полосасының киңлеген 23 нче таблица буенча алырга кирәк. </w:t>
      </w:r>
    </w:p>
    <w:p w:rsidR="001478C0" w:rsidRPr="0079189C" w:rsidRDefault="001478C0" w:rsidP="001478C0">
      <w:pPr>
        <w:spacing w:line="240" w:lineRule="auto"/>
        <w:ind w:left="118" w:firstLine="308"/>
        <w:jc w:val="both"/>
        <w:rPr>
          <w:rFonts w:ascii="Times New Roman" w:hAnsi="Times New Roman" w:cs="Times New Roman"/>
          <w:b/>
          <w:bCs/>
          <w:sz w:val="24"/>
          <w:szCs w:val="24"/>
        </w:rPr>
      </w:pPr>
    </w:p>
    <w:p w:rsidR="001478C0" w:rsidRPr="0079189C" w:rsidRDefault="001478C0" w:rsidP="001478C0">
      <w:pPr>
        <w:spacing w:line="240" w:lineRule="auto"/>
        <w:ind w:left="118" w:firstLine="308"/>
        <w:jc w:val="both"/>
        <w:rPr>
          <w:rFonts w:ascii="Times New Roman" w:hAnsi="Times New Roman" w:cs="Times New Roman"/>
          <w:b/>
          <w:bCs/>
          <w:sz w:val="24"/>
          <w:szCs w:val="24"/>
          <w:lang w:val="tt-RU"/>
        </w:rPr>
      </w:pPr>
    </w:p>
    <w:p w:rsidR="001478C0" w:rsidRPr="0079189C" w:rsidRDefault="001478C0" w:rsidP="001478C0">
      <w:pPr>
        <w:spacing w:line="240" w:lineRule="auto"/>
        <w:ind w:left="118" w:firstLine="308"/>
        <w:jc w:val="both"/>
        <w:rPr>
          <w:rFonts w:ascii="Times New Roman" w:hAnsi="Times New Roman" w:cs="Times New Roman"/>
          <w:b/>
          <w:bCs/>
          <w:sz w:val="24"/>
          <w:szCs w:val="24"/>
          <w:lang w:val="tt-RU"/>
        </w:rPr>
      </w:pPr>
    </w:p>
    <w:p w:rsidR="001478C0" w:rsidRPr="0079189C" w:rsidRDefault="001478C0" w:rsidP="001478C0">
      <w:pPr>
        <w:spacing w:line="240" w:lineRule="auto"/>
        <w:ind w:left="118" w:firstLine="308"/>
        <w:jc w:val="both"/>
        <w:rPr>
          <w:rFonts w:ascii="Times New Roman" w:hAnsi="Times New Roman" w:cs="Times New Roman"/>
          <w:b/>
          <w:bCs/>
          <w:sz w:val="24"/>
          <w:szCs w:val="24"/>
          <w:lang w:val="tt-RU"/>
        </w:rPr>
      </w:pPr>
    </w:p>
    <w:p w:rsidR="001478C0" w:rsidRPr="0079189C" w:rsidRDefault="001478C0" w:rsidP="001478C0">
      <w:pPr>
        <w:spacing w:line="240" w:lineRule="auto"/>
        <w:ind w:left="118"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Яшел утыртмалар полосаларының киңлеген билгеләү</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rPr>
        <w:t>23 нче таблица</w:t>
      </w:r>
    </w:p>
    <w:tbl>
      <w:tblPr>
        <w:tblStyle w:val="aa"/>
        <w:tblW w:w="0" w:type="auto"/>
        <w:tblInd w:w="817" w:type="dxa"/>
        <w:tblLook w:val="04A0" w:firstRow="1" w:lastRow="0" w:firstColumn="1" w:lastColumn="0" w:noHBand="0" w:noVBand="1"/>
      </w:tblPr>
      <w:tblGrid>
        <w:gridCol w:w="4626"/>
        <w:gridCol w:w="4021"/>
      </w:tblGrid>
      <w:tr w:rsidR="001478C0" w:rsidRPr="0079189C" w:rsidTr="003B315F">
        <w:tc>
          <w:tcPr>
            <w:tcW w:w="4626" w:type="dxa"/>
          </w:tcPr>
          <w:p w:rsidR="001478C0" w:rsidRPr="0079189C" w:rsidRDefault="001478C0" w:rsidP="003B315F">
            <w:pPr>
              <w:ind w:left="118" w:firstLine="308"/>
              <w:jc w:val="both"/>
              <w:rPr>
                <w:sz w:val="24"/>
                <w:szCs w:val="24"/>
                <w:lang w:val="tt-RU"/>
              </w:rPr>
            </w:pPr>
            <w:r w:rsidRPr="0079189C">
              <w:rPr>
                <w:sz w:val="24"/>
                <w:szCs w:val="24"/>
                <w:lang w:val="tt-RU"/>
              </w:rPr>
              <w:t xml:space="preserve">Полоса </w:t>
            </w:r>
          </w:p>
        </w:tc>
        <w:tc>
          <w:tcPr>
            <w:tcW w:w="4021" w:type="dxa"/>
          </w:tcPr>
          <w:p w:rsidR="001478C0" w:rsidRPr="0079189C" w:rsidRDefault="001478C0" w:rsidP="003B315F">
            <w:pPr>
              <w:ind w:left="118" w:firstLine="308"/>
              <w:jc w:val="both"/>
              <w:rPr>
                <w:sz w:val="24"/>
                <w:szCs w:val="24"/>
                <w:lang w:val="tt-RU"/>
              </w:rPr>
            </w:pPr>
            <w:r w:rsidRPr="0079189C">
              <w:rPr>
                <w:sz w:val="24"/>
                <w:szCs w:val="24"/>
                <w:lang w:val="tt-RU"/>
              </w:rPr>
              <w:t>Полосаның киңлеге кимендә</w:t>
            </w:r>
          </w:p>
        </w:tc>
      </w:tr>
      <w:tr w:rsidR="001478C0" w:rsidRPr="0079189C" w:rsidTr="003B315F">
        <w:tc>
          <w:tcPr>
            <w:tcW w:w="4626" w:type="dxa"/>
          </w:tcPr>
          <w:p w:rsidR="001478C0" w:rsidRPr="0079189C" w:rsidRDefault="001478C0" w:rsidP="003B315F">
            <w:pPr>
              <w:ind w:left="118" w:firstLine="308"/>
              <w:jc w:val="both"/>
              <w:rPr>
                <w:sz w:val="24"/>
                <w:szCs w:val="24"/>
                <w:lang w:val="tt-RU"/>
              </w:rPr>
            </w:pPr>
            <w:r w:rsidRPr="0079189C">
              <w:rPr>
                <w:sz w:val="24"/>
                <w:szCs w:val="24"/>
                <w:lang w:val="tt-RU"/>
              </w:rPr>
              <w:t>Куаклыклар белән бер рәттә агачлар яки агачлар рәт белән утыртылган газон:</w:t>
            </w:r>
          </w:p>
          <w:p w:rsidR="001478C0" w:rsidRPr="0079189C" w:rsidRDefault="001478C0" w:rsidP="003B315F">
            <w:pPr>
              <w:ind w:left="118" w:firstLine="308"/>
              <w:jc w:val="both"/>
              <w:rPr>
                <w:sz w:val="24"/>
                <w:szCs w:val="24"/>
                <w:lang w:val="tt-RU"/>
              </w:rPr>
            </w:pPr>
            <w:r w:rsidRPr="0079189C">
              <w:rPr>
                <w:sz w:val="24"/>
                <w:szCs w:val="24"/>
                <w:lang w:val="tt-RU"/>
              </w:rPr>
              <w:t xml:space="preserve">бер рәт утырту; </w:t>
            </w:r>
          </w:p>
          <w:p w:rsidR="001478C0" w:rsidRPr="0079189C" w:rsidRDefault="001478C0" w:rsidP="003B315F">
            <w:pPr>
              <w:ind w:left="118" w:firstLine="308"/>
              <w:jc w:val="both"/>
              <w:rPr>
                <w:sz w:val="24"/>
                <w:szCs w:val="24"/>
                <w:lang w:val="tt-RU"/>
              </w:rPr>
            </w:pPr>
            <w:r w:rsidRPr="0079189C">
              <w:rPr>
                <w:sz w:val="24"/>
                <w:szCs w:val="24"/>
                <w:lang w:val="tt-RU"/>
              </w:rPr>
              <w:t>ике рәтле утырту</w:t>
            </w:r>
          </w:p>
          <w:p w:rsidR="001478C0" w:rsidRPr="0079189C" w:rsidRDefault="001478C0" w:rsidP="003B315F">
            <w:pPr>
              <w:ind w:left="118" w:firstLine="308"/>
              <w:jc w:val="both"/>
              <w:rPr>
                <w:sz w:val="24"/>
                <w:szCs w:val="24"/>
                <w:lang w:val="tt-RU"/>
              </w:rPr>
            </w:pPr>
          </w:p>
        </w:tc>
        <w:tc>
          <w:tcPr>
            <w:tcW w:w="4021" w:type="dxa"/>
          </w:tcPr>
          <w:p w:rsidR="001478C0" w:rsidRPr="0079189C" w:rsidRDefault="001478C0" w:rsidP="003B315F">
            <w:pPr>
              <w:ind w:left="118" w:firstLine="308"/>
              <w:jc w:val="both"/>
              <w:rPr>
                <w:sz w:val="24"/>
                <w:szCs w:val="24"/>
                <w:lang w:val="tt-RU"/>
              </w:rPr>
            </w:pPr>
          </w:p>
          <w:p w:rsidR="001478C0" w:rsidRPr="0079189C" w:rsidRDefault="001478C0" w:rsidP="003B315F">
            <w:pPr>
              <w:ind w:left="118" w:firstLine="308"/>
              <w:jc w:val="both"/>
              <w:rPr>
                <w:sz w:val="24"/>
                <w:szCs w:val="24"/>
                <w:lang w:val="tt-RU"/>
              </w:rPr>
            </w:pPr>
          </w:p>
          <w:p w:rsidR="001478C0" w:rsidRPr="0079189C" w:rsidRDefault="001478C0" w:rsidP="003B315F">
            <w:pPr>
              <w:ind w:left="118" w:firstLine="308"/>
              <w:jc w:val="both"/>
              <w:rPr>
                <w:sz w:val="24"/>
                <w:szCs w:val="24"/>
                <w:lang w:val="tt-RU"/>
              </w:rPr>
            </w:pPr>
          </w:p>
          <w:p w:rsidR="001478C0" w:rsidRPr="0079189C" w:rsidRDefault="001478C0" w:rsidP="003B315F">
            <w:pPr>
              <w:ind w:left="118" w:firstLine="308"/>
              <w:jc w:val="both"/>
              <w:rPr>
                <w:sz w:val="24"/>
                <w:szCs w:val="24"/>
                <w:lang w:val="tt-RU"/>
              </w:rPr>
            </w:pPr>
            <w:r w:rsidRPr="0079189C">
              <w:rPr>
                <w:sz w:val="24"/>
                <w:szCs w:val="24"/>
                <w:lang w:val="tt-RU"/>
              </w:rPr>
              <w:t>2</w:t>
            </w:r>
          </w:p>
          <w:p w:rsidR="001478C0" w:rsidRPr="0079189C" w:rsidRDefault="001478C0" w:rsidP="003B315F">
            <w:pPr>
              <w:ind w:left="118" w:firstLine="308"/>
              <w:jc w:val="both"/>
              <w:rPr>
                <w:sz w:val="24"/>
                <w:szCs w:val="24"/>
                <w:lang w:val="tt-RU"/>
              </w:rPr>
            </w:pPr>
            <w:r w:rsidRPr="0079189C">
              <w:rPr>
                <w:sz w:val="24"/>
                <w:szCs w:val="24"/>
                <w:lang w:val="tt-RU"/>
              </w:rPr>
              <w:t>5</w:t>
            </w:r>
          </w:p>
        </w:tc>
      </w:tr>
      <w:tr w:rsidR="001478C0" w:rsidRPr="0079189C" w:rsidTr="003B315F">
        <w:tc>
          <w:tcPr>
            <w:tcW w:w="4626" w:type="dxa"/>
          </w:tcPr>
          <w:p w:rsidR="001478C0" w:rsidRPr="0079189C" w:rsidRDefault="001478C0" w:rsidP="003B315F">
            <w:pPr>
              <w:ind w:left="118" w:firstLine="308"/>
              <w:jc w:val="both"/>
              <w:rPr>
                <w:sz w:val="24"/>
                <w:szCs w:val="24"/>
                <w:lang w:val="tt-RU"/>
              </w:rPr>
            </w:pPr>
            <w:r w:rsidRPr="0079189C">
              <w:rPr>
                <w:sz w:val="24"/>
                <w:szCs w:val="24"/>
                <w:lang w:val="tt-RU"/>
              </w:rPr>
              <w:t xml:space="preserve">Бер рәт биеклектәге куаклар утыртылган газон: </w:t>
            </w:r>
          </w:p>
          <w:p w:rsidR="001478C0" w:rsidRPr="0079189C" w:rsidRDefault="001478C0" w:rsidP="003B315F">
            <w:pPr>
              <w:ind w:left="118" w:firstLine="308"/>
              <w:jc w:val="both"/>
              <w:rPr>
                <w:sz w:val="24"/>
                <w:szCs w:val="24"/>
                <w:lang w:val="tt-RU"/>
              </w:rPr>
            </w:pPr>
            <w:r w:rsidRPr="0079189C">
              <w:rPr>
                <w:sz w:val="24"/>
                <w:szCs w:val="24"/>
                <w:lang w:val="tt-RU"/>
              </w:rPr>
              <w:t>1,8 метра артык ;</w:t>
            </w:r>
          </w:p>
          <w:p w:rsidR="001478C0" w:rsidRPr="0079189C" w:rsidRDefault="001478C0" w:rsidP="003B315F">
            <w:pPr>
              <w:ind w:left="118" w:firstLine="308"/>
              <w:jc w:val="both"/>
              <w:rPr>
                <w:sz w:val="24"/>
                <w:szCs w:val="24"/>
                <w:lang w:val="tt-RU"/>
              </w:rPr>
            </w:pPr>
            <w:r w:rsidRPr="0079189C">
              <w:rPr>
                <w:sz w:val="24"/>
                <w:szCs w:val="24"/>
                <w:lang w:val="tt-RU"/>
              </w:rPr>
              <w:lastRenderedPageBreak/>
              <w:t xml:space="preserve"> 1,2 - 1,8 метра артык;</w:t>
            </w:r>
          </w:p>
          <w:p w:rsidR="001478C0" w:rsidRPr="0079189C" w:rsidRDefault="001478C0" w:rsidP="003B315F">
            <w:pPr>
              <w:ind w:left="118" w:firstLine="308"/>
              <w:jc w:val="both"/>
              <w:rPr>
                <w:sz w:val="24"/>
                <w:szCs w:val="24"/>
                <w:lang w:val="tt-RU"/>
              </w:rPr>
            </w:pPr>
            <w:r w:rsidRPr="0079189C">
              <w:rPr>
                <w:sz w:val="24"/>
                <w:szCs w:val="24"/>
                <w:lang w:val="tt-RU"/>
              </w:rPr>
              <w:t>1,2 метрага кадәр</w:t>
            </w:r>
          </w:p>
        </w:tc>
        <w:tc>
          <w:tcPr>
            <w:tcW w:w="4021" w:type="dxa"/>
          </w:tcPr>
          <w:p w:rsidR="001478C0" w:rsidRPr="0079189C" w:rsidRDefault="001478C0" w:rsidP="003B315F">
            <w:pPr>
              <w:ind w:left="118" w:firstLine="308"/>
              <w:jc w:val="both"/>
              <w:rPr>
                <w:sz w:val="24"/>
                <w:szCs w:val="24"/>
                <w:lang w:val="tt-RU"/>
              </w:rPr>
            </w:pPr>
          </w:p>
          <w:p w:rsidR="001478C0" w:rsidRPr="0079189C" w:rsidRDefault="001478C0" w:rsidP="003B315F">
            <w:pPr>
              <w:ind w:left="118" w:firstLine="308"/>
              <w:jc w:val="both"/>
              <w:rPr>
                <w:sz w:val="24"/>
                <w:szCs w:val="24"/>
                <w:lang w:val="tt-RU"/>
              </w:rPr>
            </w:pPr>
          </w:p>
          <w:p w:rsidR="001478C0" w:rsidRPr="0079189C" w:rsidRDefault="001478C0" w:rsidP="003B315F">
            <w:pPr>
              <w:ind w:left="118" w:firstLine="308"/>
              <w:jc w:val="both"/>
              <w:rPr>
                <w:sz w:val="24"/>
                <w:szCs w:val="24"/>
                <w:lang w:val="tt-RU"/>
              </w:rPr>
            </w:pPr>
            <w:r w:rsidRPr="0079189C">
              <w:rPr>
                <w:sz w:val="24"/>
                <w:szCs w:val="24"/>
                <w:lang w:val="tt-RU"/>
              </w:rPr>
              <w:t>1,2</w:t>
            </w:r>
          </w:p>
          <w:p w:rsidR="001478C0" w:rsidRPr="0079189C" w:rsidRDefault="001478C0" w:rsidP="003B315F">
            <w:pPr>
              <w:ind w:left="118" w:firstLine="308"/>
              <w:jc w:val="both"/>
              <w:rPr>
                <w:sz w:val="24"/>
                <w:szCs w:val="24"/>
                <w:lang w:val="tt-RU"/>
              </w:rPr>
            </w:pPr>
            <w:r w:rsidRPr="0079189C">
              <w:rPr>
                <w:sz w:val="24"/>
                <w:szCs w:val="24"/>
                <w:lang w:val="tt-RU"/>
              </w:rPr>
              <w:lastRenderedPageBreak/>
              <w:t>1</w:t>
            </w:r>
          </w:p>
          <w:p w:rsidR="001478C0" w:rsidRPr="0079189C" w:rsidRDefault="001478C0" w:rsidP="003B315F">
            <w:pPr>
              <w:ind w:left="118" w:firstLine="308"/>
              <w:jc w:val="both"/>
              <w:rPr>
                <w:sz w:val="24"/>
                <w:szCs w:val="24"/>
                <w:lang w:val="tt-RU"/>
              </w:rPr>
            </w:pPr>
            <w:r w:rsidRPr="0079189C">
              <w:rPr>
                <w:sz w:val="24"/>
                <w:szCs w:val="24"/>
                <w:lang w:val="tt-RU"/>
              </w:rPr>
              <w:t>0,8</w:t>
            </w:r>
          </w:p>
        </w:tc>
      </w:tr>
      <w:tr w:rsidR="001478C0" w:rsidRPr="0079189C" w:rsidTr="003B315F">
        <w:tc>
          <w:tcPr>
            <w:tcW w:w="4626" w:type="dxa"/>
          </w:tcPr>
          <w:p w:rsidR="001478C0" w:rsidRPr="0079189C" w:rsidRDefault="001478C0" w:rsidP="003B315F">
            <w:pPr>
              <w:ind w:left="118" w:firstLine="308"/>
              <w:jc w:val="both"/>
              <w:rPr>
                <w:sz w:val="24"/>
                <w:szCs w:val="24"/>
                <w:lang w:val="tt-RU"/>
              </w:rPr>
            </w:pPr>
            <w:r w:rsidRPr="0079189C">
              <w:rPr>
                <w:sz w:val="24"/>
                <w:szCs w:val="24"/>
                <w:lang w:val="tt-RU"/>
              </w:rPr>
              <w:t>Төркемләп яки агачларны куртин ысулы белән утыртылган газон</w:t>
            </w:r>
          </w:p>
        </w:tc>
        <w:tc>
          <w:tcPr>
            <w:tcW w:w="4021" w:type="dxa"/>
          </w:tcPr>
          <w:p w:rsidR="001478C0" w:rsidRPr="0079189C" w:rsidRDefault="001478C0" w:rsidP="003B315F">
            <w:pPr>
              <w:ind w:left="118" w:firstLine="308"/>
              <w:jc w:val="both"/>
              <w:rPr>
                <w:sz w:val="24"/>
                <w:szCs w:val="24"/>
                <w:lang w:val="tt-RU"/>
              </w:rPr>
            </w:pPr>
            <w:r w:rsidRPr="0079189C">
              <w:rPr>
                <w:sz w:val="24"/>
                <w:szCs w:val="24"/>
                <w:lang w:val="tt-RU"/>
              </w:rPr>
              <w:t>4.5</w:t>
            </w:r>
          </w:p>
        </w:tc>
      </w:tr>
      <w:tr w:rsidR="001478C0" w:rsidRPr="0079189C" w:rsidTr="003B315F">
        <w:tc>
          <w:tcPr>
            <w:tcW w:w="4626" w:type="dxa"/>
          </w:tcPr>
          <w:p w:rsidR="001478C0" w:rsidRPr="0079189C" w:rsidRDefault="001478C0" w:rsidP="003B315F">
            <w:pPr>
              <w:ind w:left="118" w:firstLine="308"/>
              <w:jc w:val="both"/>
              <w:rPr>
                <w:sz w:val="24"/>
                <w:szCs w:val="24"/>
                <w:lang w:val="tt-RU"/>
              </w:rPr>
            </w:pPr>
            <w:r w:rsidRPr="0079189C">
              <w:rPr>
                <w:sz w:val="24"/>
                <w:szCs w:val="24"/>
                <w:lang w:val="tt-RU"/>
              </w:rPr>
              <w:t>Төркемләп яки  куакларны куртин ысулы белән утыртылган газон</w:t>
            </w:r>
          </w:p>
        </w:tc>
        <w:tc>
          <w:tcPr>
            <w:tcW w:w="4021" w:type="dxa"/>
          </w:tcPr>
          <w:p w:rsidR="001478C0" w:rsidRPr="0079189C" w:rsidRDefault="001478C0" w:rsidP="003B315F">
            <w:pPr>
              <w:ind w:left="118" w:firstLine="308"/>
              <w:jc w:val="both"/>
              <w:rPr>
                <w:sz w:val="24"/>
                <w:szCs w:val="24"/>
                <w:lang w:val="tt-RU"/>
              </w:rPr>
            </w:pPr>
            <w:r w:rsidRPr="0079189C">
              <w:rPr>
                <w:sz w:val="24"/>
                <w:szCs w:val="24"/>
                <w:lang w:val="tt-RU"/>
              </w:rPr>
              <w:t>3</w:t>
            </w:r>
          </w:p>
        </w:tc>
      </w:tr>
      <w:tr w:rsidR="001478C0" w:rsidRPr="0079189C" w:rsidTr="003B315F">
        <w:tc>
          <w:tcPr>
            <w:tcW w:w="4626" w:type="dxa"/>
          </w:tcPr>
          <w:p w:rsidR="001478C0" w:rsidRPr="0079189C" w:rsidRDefault="001478C0" w:rsidP="003B315F">
            <w:pPr>
              <w:ind w:left="118" w:firstLine="308"/>
              <w:jc w:val="both"/>
              <w:rPr>
                <w:sz w:val="24"/>
                <w:szCs w:val="24"/>
                <w:lang w:val="tt-RU"/>
              </w:rPr>
            </w:pPr>
            <w:r w:rsidRPr="0079189C">
              <w:rPr>
                <w:sz w:val="24"/>
                <w:szCs w:val="24"/>
                <w:lang w:val="tt-RU"/>
              </w:rPr>
              <w:t xml:space="preserve">Газон </w:t>
            </w:r>
          </w:p>
        </w:tc>
        <w:tc>
          <w:tcPr>
            <w:tcW w:w="4021" w:type="dxa"/>
          </w:tcPr>
          <w:p w:rsidR="001478C0" w:rsidRPr="0079189C" w:rsidRDefault="001478C0" w:rsidP="003B315F">
            <w:pPr>
              <w:ind w:left="118" w:firstLine="308"/>
              <w:jc w:val="both"/>
              <w:rPr>
                <w:sz w:val="24"/>
                <w:szCs w:val="24"/>
                <w:lang w:val="tt-RU"/>
              </w:rPr>
            </w:pPr>
            <w:r w:rsidRPr="0079189C">
              <w:rPr>
                <w:sz w:val="24"/>
                <w:szCs w:val="24"/>
                <w:lang w:val="tt-RU"/>
              </w:rPr>
              <w:t>1</w:t>
            </w:r>
          </w:p>
        </w:tc>
      </w:tr>
    </w:tbl>
    <w:p w:rsidR="001478C0" w:rsidRPr="0079189C" w:rsidRDefault="001478C0" w:rsidP="001478C0">
      <w:pPr>
        <w:spacing w:line="240" w:lineRule="auto"/>
        <w:ind w:left="118" w:firstLine="308"/>
        <w:jc w:val="both"/>
        <w:rPr>
          <w:rFonts w:ascii="Times New Roman" w:hAnsi="Times New Roman" w:cs="Times New Roman"/>
          <w:sz w:val="24"/>
          <w:szCs w:val="24"/>
          <w:lang w:val="tt-RU"/>
        </w:rPr>
      </w:pP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4.7.42. Авыл хуҗалыгы предприятиеләрендә яшелләндерү зоналарында иң күп санлы сменада эшләүче 1 кв.метрга исәпләнгән хезмәт ияләрен ял итү өчен төзекләндерелгән ачык мәйданчыклар булдыруны күздә тотарга кирәк.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4.7.43. Тышкы транспорт һәм җитештерү зонасы юллары челтәре барлык авыл хуҗалыгы предприятиеләре һәм селитеб зонасы белән транспорт элемтәләрен тәэмин итәргә һәм әлеге нормативның 5.2.143 - 5.2.156 п таләпләренә, шулай ук әлеге бүлекнең таләпләренә туры килергә тиеш.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lang w:val="tt-RU"/>
        </w:rPr>
        <w:t xml:space="preserve">4.7.44. Тимер юл транспортын проектлаганда предприятиеләрнең тимер юл юлларын авыл торак пунктларының селитеб зонасы чикләрендә урнаштыруга юл куелмый. </w:t>
      </w:r>
      <w:r w:rsidRPr="0079189C">
        <w:rPr>
          <w:rFonts w:ascii="Times New Roman" w:hAnsi="Times New Roman" w:cs="Times New Roman"/>
          <w:sz w:val="24"/>
          <w:szCs w:val="24"/>
        </w:rPr>
        <w:t>Авыл хуҗалыгы предприятиеләре биналарына тимер юлларны кертү тупик булырга тиеш. Йөк тимер юллар тапшыруы бары тик тиешле нигезләрдә генә рөхсәт ителә.</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4.7.45. Авыл хуҗалыгы предприятиеләре биналарыннан һәм корылмаларыннан алып гомуми челтәрнең тимер юл юлының күчәренә кадәр булган араларны СНиП II - 97-76 таләпләре нигезендә кабул итәргә кирәк.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4.7.46. Автомобиль юлларын һәм тротуарларны проектлаганда авыл хуҗалыгы предприятиеләре мәйданчыкларында транспорт һәм җәяүлеләр юлларын, инженерлык челтәрләрен, яшелләндерү полосаларын иң компактлы урнаштыру шартларыннан, әмма каршылыклы биналар һәм корылмалар арасындагы янгынга каршы, санитария һәм зоветеринария ераклыкларын кабул итәргә кирәк.</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rPr>
        <w:t xml:space="preserve"> 4.7.47. Автомобиль юлларының юл өлеше кырыена кадәр биналардан һәм корылмалардан торган араны 24 нче таблица буенча алырга кирәк.</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b/>
          <w:bCs/>
          <w:sz w:val="24"/>
          <w:szCs w:val="24"/>
          <w:lang w:val="tt-RU"/>
        </w:rPr>
        <w:t>Автомобиль юлларының узу өлешенә кадәрге биналардан һәм корылмалардан ераклыкны билгеләү</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rPr>
        <w:t>24 нче таблица</w:t>
      </w:r>
    </w:p>
    <w:tbl>
      <w:tblPr>
        <w:tblStyle w:val="aa"/>
        <w:tblW w:w="0" w:type="auto"/>
        <w:tblLook w:val="04A0" w:firstRow="1" w:lastRow="0" w:firstColumn="1" w:lastColumn="0" w:noHBand="0" w:noVBand="1"/>
      </w:tblPr>
      <w:tblGrid>
        <w:gridCol w:w="8613"/>
        <w:gridCol w:w="1701"/>
      </w:tblGrid>
      <w:tr w:rsidR="001478C0" w:rsidRPr="0079189C" w:rsidTr="003B315F">
        <w:tc>
          <w:tcPr>
            <w:tcW w:w="8613" w:type="dxa"/>
            <w:shd w:val="clear" w:color="auto" w:fill="auto"/>
          </w:tcPr>
          <w:p w:rsidR="001478C0" w:rsidRPr="0079189C" w:rsidRDefault="001478C0" w:rsidP="003B315F">
            <w:pPr>
              <w:ind w:left="118" w:firstLine="308"/>
              <w:jc w:val="both"/>
              <w:rPr>
                <w:sz w:val="24"/>
                <w:szCs w:val="24"/>
              </w:rPr>
            </w:pPr>
            <w:r w:rsidRPr="0079189C">
              <w:rPr>
                <w:sz w:val="24"/>
                <w:szCs w:val="24"/>
              </w:rPr>
              <w:t>Биналар һәм корылмалар</w:t>
            </w:r>
          </w:p>
        </w:tc>
        <w:tc>
          <w:tcPr>
            <w:tcW w:w="1701" w:type="dxa"/>
            <w:shd w:val="clear" w:color="auto" w:fill="auto"/>
          </w:tcPr>
          <w:p w:rsidR="001478C0" w:rsidRPr="0079189C" w:rsidRDefault="001478C0" w:rsidP="003B315F">
            <w:pPr>
              <w:ind w:left="118" w:firstLine="308"/>
              <w:jc w:val="both"/>
              <w:rPr>
                <w:sz w:val="24"/>
                <w:szCs w:val="24"/>
              </w:rPr>
            </w:pPr>
            <w:r w:rsidRPr="0079189C">
              <w:rPr>
                <w:sz w:val="24"/>
                <w:szCs w:val="24"/>
              </w:rPr>
              <w:t>Ара, метр</w:t>
            </w:r>
          </w:p>
        </w:tc>
      </w:tr>
      <w:tr w:rsidR="001478C0" w:rsidRPr="0079189C" w:rsidTr="003B315F">
        <w:tc>
          <w:tcPr>
            <w:tcW w:w="8613" w:type="dxa"/>
          </w:tcPr>
          <w:p w:rsidR="001478C0" w:rsidRPr="0079189C" w:rsidRDefault="001478C0" w:rsidP="003B315F">
            <w:pPr>
              <w:ind w:left="118" w:firstLine="308"/>
              <w:jc w:val="both"/>
              <w:rPr>
                <w:sz w:val="24"/>
                <w:szCs w:val="24"/>
                <w:lang w:val="tt-RU"/>
              </w:rPr>
            </w:pPr>
            <w:r w:rsidRPr="0079189C">
              <w:rPr>
                <w:sz w:val="24"/>
                <w:szCs w:val="24"/>
              </w:rPr>
              <w:t xml:space="preserve">Биналар диварларының тышкы чиге: бинага керү мөмкинлеге булмаганда һәм бинаның озынлыгы 20 метрга кадәр булганда; </w:t>
            </w:r>
          </w:p>
          <w:p w:rsidR="001478C0" w:rsidRPr="0079189C" w:rsidRDefault="001478C0" w:rsidP="003B315F">
            <w:pPr>
              <w:ind w:left="118" w:firstLine="308"/>
              <w:jc w:val="both"/>
              <w:rPr>
                <w:sz w:val="24"/>
                <w:szCs w:val="24"/>
              </w:rPr>
            </w:pPr>
            <w:r w:rsidRPr="0079189C">
              <w:rPr>
                <w:sz w:val="24"/>
                <w:szCs w:val="24"/>
              </w:rPr>
              <w:t xml:space="preserve">шул ук вакытта 20 метрдан артык; </w:t>
            </w:r>
          </w:p>
          <w:p w:rsidR="001478C0" w:rsidRPr="0079189C" w:rsidRDefault="001478C0" w:rsidP="003B315F">
            <w:pPr>
              <w:ind w:left="118" w:firstLine="308"/>
              <w:jc w:val="both"/>
              <w:rPr>
                <w:sz w:val="24"/>
                <w:szCs w:val="24"/>
                <w:lang w:val="tt-RU"/>
              </w:rPr>
            </w:pPr>
            <w:r w:rsidRPr="0079189C">
              <w:rPr>
                <w:sz w:val="24"/>
                <w:szCs w:val="24"/>
              </w:rPr>
              <w:t>электр карлары, автокарлар, автопогрузчиклар һәм ике күчәрле автомобильләр өчен бинага кергәндә;</w:t>
            </w:r>
          </w:p>
          <w:p w:rsidR="001478C0" w:rsidRPr="0079189C" w:rsidRDefault="001478C0" w:rsidP="003B315F">
            <w:pPr>
              <w:ind w:left="118" w:firstLine="308"/>
              <w:jc w:val="both"/>
              <w:rPr>
                <w:sz w:val="24"/>
                <w:szCs w:val="24"/>
              </w:rPr>
            </w:pPr>
            <w:r w:rsidRPr="0079189C">
              <w:rPr>
                <w:sz w:val="24"/>
                <w:szCs w:val="24"/>
              </w:rPr>
              <w:t xml:space="preserve"> бинага кергәндә өч күчәрле автомобиль</w:t>
            </w:r>
          </w:p>
        </w:tc>
        <w:tc>
          <w:tcPr>
            <w:tcW w:w="1701" w:type="dxa"/>
          </w:tcPr>
          <w:p w:rsidR="001478C0" w:rsidRPr="0079189C" w:rsidRDefault="001478C0" w:rsidP="003B315F">
            <w:pPr>
              <w:ind w:left="118" w:firstLine="308"/>
              <w:jc w:val="both"/>
              <w:rPr>
                <w:sz w:val="24"/>
                <w:szCs w:val="24"/>
              </w:rPr>
            </w:pPr>
          </w:p>
          <w:p w:rsidR="001478C0" w:rsidRPr="0079189C" w:rsidRDefault="001478C0" w:rsidP="003B315F">
            <w:pPr>
              <w:ind w:left="118" w:firstLine="308"/>
              <w:jc w:val="both"/>
              <w:rPr>
                <w:sz w:val="24"/>
                <w:szCs w:val="24"/>
              </w:rPr>
            </w:pPr>
            <w:r w:rsidRPr="0079189C">
              <w:rPr>
                <w:sz w:val="24"/>
                <w:szCs w:val="24"/>
              </w:rPr>
              <w:t>1,5 3</w:t>
            </w:r>
          </w:p>
          <w:p w:rsidR="001478C0" w:rsidRPr="0079189C" w:rsidRDefault="001478C0" w:rsidP="003B315F">
            <w:pPr>
              <w:ind w:left="118" w:firstLine="308"/>
              <w:jc w:val="both"/>
              <w:rPr>
                <w:sz w:val="24"/>
                <w:szCs w:val="24"/>
              </w:rPr>
            </w:pPr>
          </w:p>
          <w:p w:rsidR="001478C0" w:rsidRPr="0079189C" w:rsidRDefault="001478C0" w:rsidP="003B315F">
            <w:pPr>
              <w:ind w:left="118" w:firstLine="308"/>
              <w:jc w:val="both"/>
              <w:rPr>
                <w:sz w:val="24"/>
                <w:szCs w:val="24"/>
              </w:rPr>
            </w:pPr>
            <w:r w:rsidRPr="0079189C">
              <w:rPr>
                <w:sz w:val="24"/>
                <w:szCs w:val="24"/>
              </w:rPr>
              <w:t>8 12</w:t>
            </w:r>
          </w:p>
        </w:tc>
      </w:tr>
      <w:tr w:rsidR="001478C0" w:rsidRPr="0079189C" w:rsidTr="003B315F">
        <w:tc>
          <w:tcPr>
            <w:tcW w:w="8613" w:type="dxa"/>
          </w:tcPr>
          <w:p w:rsidR="001478C0" w:rsidRPr="0079189C" w:rsidRDefault="001478C0" w:rsidP="003B315F">
            <w:pPr>
              <w:ind w:left="118" w:firstLine="308"/>
              <w:jc w:val="both"/>
              <w:rPr>
                <w:sz w:val="24"/>
                <w:szCs w:val="24"/>
              </w:rPr>
            </w:pPr>
            <w:r w:rsidRPr="0079189C">
              <w:rPr>
                <w:sz w:val="24"/>
                <w:szCs w:val="24"/>
              </w:rPr>
              <w:t>Предприятие мәйданчыкларын күзәтү</w:t>
            </w:r>
          </w:p>
        </w:tc>
        <w:tc>
          <w:tcPr>
            <w:tcW w:w="170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ind w:left="118" w:firstLine="308"/>
              <w:jc w:val="both"/>
              <w:rPr>
                <w:sz w:val="24"/>
                <w:szCs w:val="24"/>
              </w:rPr>
            </w:pPr>
            <w:r w:rsidRPr="0079189C">
              <w:rPr>
                <w:sz w:val="24"/>
                <w:szCs w:val="24"/>
              </w:rPr>
              <w:t>1,5</w:t>
            </w:r>
          </w:p>
        </w:tc>
      </w:tr>
      <w:tr w:rsidR="001478C0" w:rsidRPr="0079189C" w:rsidTr="003B315F">
        <w:tc>
          <w:tcPr>
            <w:tcW w:w="8613" w:type="dxa"/>
          </w:tcPr>
          <w:p w:rsidR="001478C0" w:rsidRPr="0079189C" w:rsidRDefault="001478C0" w:rsidP="003B315F">
            <w:pPr>
              <w:ind w:left="118" w:firstLine="308"/>
              <w:jc w:val="both"/>
              <w:rPr>
                <w:sz w:val="24"/>
                <w:szCs w:val="24"/>
              </w:rPr>
            </w:pPr>
            <w:r w:rsidRPr="0079189C">
              <w:rPr>
                <w:sz w:val="24"/>
                <w:szCs w:val="24"/>
              </w:rPr>
              <w:t>Эстакадагы терәкләрне, яктырту баганаларын, мачталарны һәм башкаларны яктырту корылмалар</w:t>
            </w:r>
          </w:p>
        </w:tc>
        <w:tc>
          <w:tcPr>
            <w:tcW w:w="170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ind w:left="118" w:firstLine="308"/>
              <w:jc w:val="both"/>
              <w:rPr>
                <w:sz w:val="24"/>
                <w:szCs w:val="24"/>
              </w:rPr>
            </w:pPr>
          </w:p>
          <w:p w:rsidR="001478C0" w:rsidRPr="0079189C" w:rsidRDefault="001478C0" w:rsidP="003B315F">
            <w:pPr>
              <w:ind w:left="118" w:firstLine="308"/>
              <w:jc w:val="both"/>
              <w:rPr>
                <w:sz w:val="24"/>
                <w:szCs w:val="24"/>
              </w:rPr>
            </w:pPr>
            <w:r w:rsidRPr="0079189C">
              <w:rPr>
                <w:sz w:val="24"/>
                <w:szCs w:val="24"/>
              </w:rPr>
              <w:t>0,5</w:t>
            </w:r>
          </w:p>
        </w:tc>
      </w:tr>
      <w:tr w:rsidR="001478C0" w:rsidRPr="0079189C" w:rsidTr="003B315F">
        <w:tc>
          <w:tcPr>
            <w:tcW w:w="8613" w:type="dxa"/>
          </w:tcPr>
          <w:p w:rsidR="001478C0" w:rsidRPr="0079189C" w:rsidRDefault="001478C0" w:rsidP="003B315F">
            <w:pPr>
              <w:ind w:left="118" w:firstLine="308"/>
              <w:jc w:val="both"/>
              <w:rPr>
                <w:sz w:val="24"/>
                <w:szCs w:val="24"/>
              </w:rPr>
            </w:pPr>
            <w:r w:rsidRPr="0079189C">
              <w:rPr>
                <w:sz w:val="24"/>
                <w:szCs w:val="24"/>
              </w:rPr>
              <w:t>1 520 мм параллель урнашкан колеяның күчәрләре</w:t>
            </w:r>
          </w:p>
        </w:tc>
        <w:tc>
          <w:tcPr>
            <w:tcW w:w="170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ind w:left="118" w:firstLine="308"/>
              <w:jc w:val="both"/>
              <w:rPr>
                <w:sz w:val="24"/>
                <w:szCs w:val="24"/>
              </w:rPr>
            </w:pPr>
            <w:r w:rsidRPr="0079189C">
              <w:rPr>
                <w:sz w:val="24"/>
                <w:szCs w:val="24"/>
              </w:rPr>
              <w:t>3,75</w:t>
            </w:r>
          </w:p>
        </w:tc>
      </w:tr>
    </w:tbl>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w:t>
      </w:r>
      <w:r w:rsidRPr="0079189C">
        <w:rPr>
          <w:rFonts w:ascii="Times New Roman" w:hAnsi="Times New Roman" w:cs="Times New Roman"/>
          <w:sz w:val="24"/>
          <w:szCs w:val="24"/>
          <w:lang w:val="tt-RU"/>
        </w:rPr>
        <w:t>51</w:t>
      </w:r>
      <w:r w:rsidRPr="0079189C">
        <w:rPr>
          <w:rFonts w:ascii="Times New Roman" w:hAnsi="Times New Roman" w:cs="Times New Roman"/>
          <w:sz w:val="24"/>
          <w:szCs w:val="24"/>
        </w:rPr>
        <w:t>. 2008 елның 22 июлендәге 123-ФЗ номерлы «Янгын куркынычсызлыгы таләпләре турында техник регламент» Федераль законның 98 статьясы таләпләре нигезендә биналарга, корылмаларга һәм корылмаларга янгын сүндерү автомобильләренә килү тәэмин ителергә тиеш, шул исәптән:</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lastRenderedPageBreak/>
        <w:t>биналарның, корылмаларның һәм корылмаларның бөтен озынлыгы буенча: бер яктан - бина, корылма яисә төзелеш киңлеге 18 метрдан артмаган очракта; ике яктан - киңлектә - 18 метрдан артык, шулай ук йомык һәм ярымйомык ишегалларын төзегәндә; һәр яктан - төзелеш мәйданы 10 000 кв.метрдан артык яисә киңлеге 100 метрдан артыграк булган биналар өчен. Шул ук вакытта янгын сүндерү автомобильләре узуны тәэмин итә торган юл читеннән яки планлаштырылган өслектән бинаның стеналарына кадәр ара, метрдан артмаска тиеш: 25 - биналар биеклеге 12 метрдан артмаганда; 8 - бина биеклеге 12 метрдан артык булса да, 28 метрдан артмаса; 10 - бина биеклеге 28 метрдан артык. Автомобиль юлларының юл өлеше кырыеннан ераклыкны «Янгын куркынычсызлыгы таләпләре турында техник регламент» 2008 елның 22 июлендәге 123-ФЗ номерлы Федераль законның 67 статьясы таләпләрен үтәгәндә арттырырга рөхсәт ителә.</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w:t>
      </w:r>
      <w:r w:rsidRPr="0079189C">
        <w:rPr>
          <w:rFonts w:ascii="Times New Roman" w:hAnsi="Times New Roman" w:cs="Times New Roman"/>
          <w:sz w:val="24"/>
          <w:szCs w:val="24"/>
          <w:lang w:val="tt-RU"/>
        </w:rPr>
        <w:t>52</w:t>
      </w:r>
      <w:r w:rsidRPr="0079189C">
        <w:rPr>
          <w:rFonts w:ascii="Times New Roman" w:hAnsi="Times New Roman" w:cs="Times New Roman"/>
          <w:sz w:val="24"/>
          <w:szCs w:val="24"/>
        </w:rPr>
        <w:t xml:space="preserve">. 2008 елның 22 июлендәге Федераль закон таләпләре нигезендә № 123-ФЗ “Янгын куркынычсызлыгы таләпләре турында техник регламент” янгынга каршы су белән тәэмин итү чыганаклары булып торган сулыкларга, шулай ук су янгынны сүндерү өчен файдаланылырга мөмкин булган корылмаларга карата янгын сүндерү автомобильләрен, аларны урнаштыру һәм су алу өчен 12-12 метрдан да ким булмаган өслекле юллар булдыруны күздә тотарга кирәк.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4.7.5</w:t>
      </w:r>
      <w:r w:rsidRPr="0079189C">
        <w:rPr>
          <w:rFonts w:ascii="Times New Roman" w:hAnsi="Times New Roman" w:cs="Times New Roman"/>
          <w:sz w:val="24"/>
          <w:szCs w:val="24"/>
          <w:lang w:val="tt-RU"/>
        </w:rPr>
        <w:t>3</w:t>
      </w:r>
      <w:r w:rsidRPr="0079189C">
        <w:rPr>
          <w:rFonts w:ascii="Times New Roman" w:hAnsi="Times New Roman" w:cs="Times New Roman"/>
          <w:sz w:val="24"/>
          <w:szCs w:val="24"/>
        </w:rPr>
        <w:t xml:space="preserve">. Тышкы транспорт элемтәләре һәм җитештерү зонасында юллар челтәре «Транспорт инфраструктурасы зоналары» бүлеге таләпләренә туры китереп, әлеге нормативлар нигезендә нормалаштырыла.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rPr>
        <w:t>4.7.5</w:t>
      </w:r>
      <w:r w:rsidRPr="0079189C">
        <w:rPr>
          <w:rFonts w:ascii="Times New Roman" w:hAnsi="Times New Roman" w:cs="Times New Roman"/>
          <w:sz w:val="24"/>
          <w:szCs w:val="24"/>
          <w:lang w:val="tt-RU"/>
        </w:rPr>
        <w:t>4</w:t>
      </w:r>
      <w:r w:rsidRPr="0079189C">
        <w:rPr>
          <w:rFonts w:ascii="Times New Roman" w:hAnsi="Times New Roman" w:cs="Times New Roman"/>
          <w:sz w:val="24"/>
          <w:szCs w:val="24"/>
        </w:rPr>
        <w:t xml:space="preserve">. Җитештерү зоналарының авыл хуҗалыгы предприятиеләре мәйданчыкларында инженерлык коммуникацияләренең бердәм системасы буларак, аларны берләштереп салуны күздә тотып, проектлаштырырга кирәк.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4.7.55. Хуҗалык-эчәр, җитештерү һәм янгынга каршы су белән тәэмин итү системасын проектлаганда авыл хуҗалыгы предприятиеләрен су чыгымы тиешенчә кабул ителә</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4.7.56. Тышкы челтәрләрне һәм канализация корылмаларын проектлаганда, су өсте суларын бөтен бассейннан чыгаруны күздә тотарга кирәк.</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4.7.57. Электр тапшыру, элемтә һәм башка линия корылмалары линияләрен, авыл хуҗалыгы җирләре белән мәшгуль булмаган территориядән булган коммуникацияләргә ирекле керү мөмкинлеген тәэмин итәрлек итеп, юл, урман полосалары буйлап чәчү әйләнешләре кырлары чикләре буйлап урнаштырырга кирәк.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4.7.58. Инженерлык челтәрләрен проектлаганда «Инженерлык инфраструктурасы зоналары» бүлеге таләпләрен үтәргә кирәк.</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4.7.59. Авыл торак пунктларының җитештерү зоналарын реконструкцияләгәндә түбәндәгеләрне күз алдында тотарга кирәк: җитештерү объектларын бер җир кишәрлегендә туплау; яңа авыл хуҗалыгы предприятиеләрен киңәйтү һәм урнаштыру өчен җир кишәрлекләрен ачыклау өчен җитештерү зоналарын планлаштыру һәм төзү; кече эшлекле килү юлларын һәм юлларны бетерү; алга таба үсеш өчен җир кишәрлекләре булмаган вак һәм искергән предприятиеләрне һәм объектларны, шулай ук авыл зонасына, күрше предприятиеләргә һәм әйләнә-тирә мохиткә тискәре йогынты ясый торган предприятиеләрне һәм объектларны юк итү; җитештерү территорияләрен һәм санитар-яклау зоналарын төзекләндерү, төзелешнең архитектура дәрәҗәсен күтәрү; автомобиль транспортын туктату өчен мәйданчыклар оештыру.</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4.7.60. Авыл хуҗалыгы предприятиеләрен һәм җитештерү зоналары объектларын киңәйтү өчен җир кишәрлекләрен резервлау күрсәтелгән предприятиеләр яисә объектлар мәйданчыкларыннан читтәге җирләр исәбеннән рөхсәт ителә.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4.7.61. Авыл хуҗалыгы предприятиеләре мәйданчыкларында җир кишәрлекләрен резервлау тиешле техникикътисадый нигезләү биремнәре нигезендә гамәлгә ашырылуны күз алдында тота.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4.7.62. Махсуслаштырылган умартачылык хуҗалыкларын проектлау СССР Авыл хуҗалыгы министрлыгының Баш ветеринария идарәсе тарафыннан расланган махсуслаштырылган умартачылык хуҗалыклары (фермалар) өчен Ветеринария-санитария кагыйдәләре һәм аларны </w:t>
      </w:r>
      <w:r w:rsidRPr="0079189C">
        <w:rPr>
          <w:rFonts w:ascii="Times New Roman" w:hAnsi="Times New Roman" w:cs="Times New Roman"/>
          <w:sz w:val="24"/>
          <w:szCs w:val="24"/>
          <w:lang w:val="tt-RU"/>
        </w:rPr>
        <w:lastRenderedPageBreak/>
        <w:t>урнаштырганда һәм төзегәндә таләпләр таләпләре нигезендә гамәлгә ашырыла, алар СССР Авыл хуҗалыгы министрлыгының Баш ветеринария идарәсе тарафыннан 04.12.1974 ел, СССР Авыл хуҗалыгы министрлыгының Баш ветеринария идарәсе тарафыннан расланган умарта кортларын тоту буенча ветеринария-санитария кагыйдәләре таләпләренә туры китереп гамәлгә ашырыла.</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4.7.63. Махсуслаштырылган умартачылык хуҗалыкларын урнаштыру Татарстан Республикасы буенча Ветеринария һәм фито- санитария күзәтчелеге федераль хезмәте органнары белән килештереп гамәлгә ашырыла. Махсуслаштырылган умартачылык хуҗалыклары ябык режимда эшлиләр. Чит затларның җитештерү зоналарына керү, шулай ук хуҗалыкларга хезмәт күрсәтү белән бәйле булмаган теләсә кайсы транспорт төренә керү тыела.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4.7.64. Умартачылык хуҗалыкларын территориаль аерымланган зоналарга: административ-хуҗалык, стационар пасекларга (товар, репродуктив һәм карантин) һәм даими күчмә урыннарга бүлүне исәпкә алып проектлаштырырга кирәк. Административ-хуҗалык зонасында бал, балавыз эшкәртү, умарта һәм тары әзерләү, тукландыру, сотый саклау цехлары, умарта ояларын, тара һәм инвентарьларны саклау өчен лапаслар, ветеринария пункты һәм санитар пропускник (цехка керү ишеге янында бал, балавыз эшкәртү, тукландыру) урнаштырыла.</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4.7.65. Умарталыкларны (ульләрне) урнаштыру шартлары һәм тәртибе урман кишәрлекләрендә урнашкан җир законнары, ветеринария-санитария таләпләре, умарта оялары (умарта) адлиясе таләпләре нигезендә Россия Федерациясе Урман кодексы нигезендә билгеләнә. Умарталыклар территориясен ким дигәндә ераклыкта урнаштыралар: 500 метр - шоссе һәм тимер юллардан, пилорлардан, югары вольтлы электр линияләреннән; 1000 метр - терлекчелек һәм кошчылык корылмаларыннан; 5000 метр - кондитер һәм химия сәнәгате предприятиеләреннән, аэродромнардан, хәрби полигоннардан, радиолокацион, радио- һәм телетапшырулар станцияләреннән һәм микродулкынлы нурланышның башка чыганакларыннан. Коч умарталыклары 1500 метрдан да ким булмаган ераклыкта икенче һәм стационар умарталыклардан 3000 метрдан ким булмаган ераклыкта урнаштырыла. Умарталыкларның күләме һәм умарталарның саны җирле шартларга бәйле рәвештә билгеләнә. Умарталар арасындагы ераклык кимендә 3 метр булырга тиеш, умарталар сафлары арасында кимендә 10 метр.</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4.7.66. Умартачылык хуҗалыклары биналары һәм корылмалары арасындагы аралар, технологик һәм планлаштыру таләпләренә бәйле рәвештә аларны арттыру зарурлыгы килеп чыкмаса, янгынга каршы тигез аермага китерергә кирәк.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4.7.67. Крестьян (фермер) хуҗалыгы (алга таба - фермер хуҗалыгы) аларның шәхси катнашуларына нигезләнгән гомуми милектәге һәм җитештерү һәм башка хуҗалык эшчәнлеген (авыл хуҗалыгы продукциясен җитештерү, эшкәртү, саклау, күчереп йөртү һәм сатуга) гамәлгә ашыручы гражданнар берләшмәсе булып тора. Фермер хуҗалыгы бер граждан тарафыннан төзелергә мөмкин.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4.7.68. Фермер хуҗалыклары төзү һәм аларның эшчәнлеге «Крестьян (фермер) хуҗалыгы турында» 2003 елның 11 июнендәге 74-ФЗ номерлы Федераль закон таләпләре белән җайга салына.</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 4.7.69. Фермер хуҗалыгы эшчәнлегенең төп төрләре - авыл хуҗалыгы продукциясен җитештерү һәм эшкәртү, шулай ук транспортировкалау (транспортировка) була.</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4.7.70. Гамәлдәге авыл хуҗалыгы предприятиеләре, умарталыклар, фермер хуҗалыклары һәм авыл хуҗалыгы билгеләнешендәге башка объектлар базасында экологик туризмны үстерү максатларында, шулай ук авыл торак пунктлары территориясендә кунак йортлары урнаштырылырга мөмкин. Авыл кунак йорты - авыл торак пунктына туристик максатлар белән килгән гражданнарны урнаштыру чарасы (рухи һәм башка ихтыяҗларны канәгатьләндерү, тормыш эшчәнлегенә ярдәм итү, физик көчләрне торгызу һәм үстерү максатларында табигый, тарихи, социаль-көнкүреш һәм башка объектлардан файдалану) һәм вакытлыча булу урынындагы чыганаклардан керем алуга бәйле эшчәнлек белән шөгыльләнү максатларыннан башка.</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lastRenderedPageBreak/>
        <w:t>4.7.71. Авыл кунак йорты уңайлы экологик шартлары булган территорияләрдә, магистраль транспорт һәм инженерлык коммуникацияләреннән еракта, әйләнә-тирә мохиткә тискәре йогынты ясый торган сәнәгать предприятиеләрендә һәм башка объектларда, шулай ук тавыш һәм күңелсез ис чыганакларында урнаштырырга кирәк. Авыл кунак йортының уңайлы подъезды, тирә-юне төзекләндерелгән территориясе, автотранспорт чараларын саклау урыны булырга тиеш. Авыл кунак йортын СНиП 31-01-2003, СНиП 31-02-2001, СНиП 2.07.01-89, шулай ук «Авыл җирлекләре торак пунктларын төзүнең норматив параметрлары» бүлеге таләпләренә туры китереп проектларга кирәк.</w:t>
      </w:r>
    </w:p>
    <w:p w:rsidR="001478C0" w:rsidRPr="0079189C" w:rsidRDefault="001478C0" w:rsidP="001478C0">
      <w:pPr>
        <w:spacing w:line="240" w:lineRule="auto"/>
        <w:ind w:left="118" w:firstLine="308"/>
        <w:jc w:val="both"/>
        <w:rPr>
          <w:rFonts w:ascii="Times New Roman" w:hAnsi="Times New Roman" w:cs="Times New Roman"/>
          <w:b/>
          <w:sz w:val="24"/>
          <w:szCs w:val="24"/>
          <w:lang w:val="tt-RU"/>
        </w:rPr>
      </w:pPr>
      <w:r w:rsidRPr="0079189C">
        <w:rPr>
          <w:rFonts w:ascii="Times New Roman" w:hAnsi="Times New Roman" w:cs="Times New Roman"/>
          <w:b/>
          <w:sz w:val="24"/>
          <w:szCs w:val="24"/>
          <w:lang w:val="tt-RU"/>
        </w:rPr>
        <w:t>4.8 Махсус билгеләнештәге зоналар. Гомуми таләпләр</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 4.8.1. Җирлекнең махсус билгеләнештәге зоналары составына зиратлар, крематорийлар, үләт базлары, җитештерү һәм куллану калдыкларын урнаштыру (саклау һәм күмү) объектлары һәм башка объектлар керә ала, аларны урнаштыру күрсәтелгән зоналарны аерып чыгару юлы белән генә һәм башка функциональ зоналарда рөхсәт ителмәгән килеш тәэмин ителергә мөмкин.</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 4.8.2. Махсус билгеләнештәге зонада урнашкан предприятиеләр, производстволар һәм объектлар өчен, әйләнә-тирә мохиткә бүленеп бирелүче пычраткыч матдәләрнең һәм башка зарарлы физик факторларның куәтенә, характерына һәм санына карап, санитария классификациясе нигезендә санитар яклау зоналары СанПиН 2.2.1/2.1.1.1.1200-03 таләпләре нигезендә билгеләнә. Санитар-яклау зоналарын оештыру «Әйләнә-тирә мохитне саклау» бүлегенең таләп итүләре нигезендә әлеге нормативлар гамәлгә ашырыла.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4.8.3. Санитар-яклау зоналары чикләрне мәҗбүри билгеләп, махсус билгеләнгән территорияләр зоналарын мәгълүмат тамгалары белән аерып тора.</w:t>
      </w:r>
    </w:p>
    <w:p w:rsidR="001478C0" w:rsidRPr="0079189C" w:rsidRDefault="001478C0" w:rsidP="001478C0">
      <w:pPr>
        <w:spacing w:line="240" w:lineRule="auto"/>
        <w:ind w:left="118" w:firstLine="308"/>
        <w:jc w:val="both"/>
        <w:rPr>
          <w:rFonts w:ascii="Times New Roman" w:hAnsi="Times New Roman" w:cs="Times New Roman"/>
          <w:b/>
          <w:sz w:val="24"/>
          <w:szCs w:val="24"/>
          <w:lang w:val="tt-RU"/>
        </w:rPr>
      </w:pPr>
      <w:r w:rsidRPr="0079189C">
        <w:rPr>
          <w:rFonts w:ascii="Times New Roman" w:hAnsi="Times New Roman" w:cs="Times New Roman"/>
          <w:b/>
          <w:sz w:val="24"/>
          <w:szCs w:val="24"/>
          <w:lang w:val="tt-RU"/>
        </w:rPr>
        <w:t>Зиратлар урнаштыру зоналары</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4.8.4. Зиратларны, күмү биналарын һәм корылмаларын урнаштыру, киңәйтү һәм реконструкцияләү «Күмү һәм күмү эше турында» 1996 елның 12 гыйнварындагы 8-ФЗ номерлы Федераль закон, СанПиН 2.1.1279-03 һәм әлеге нормативлар таләпләре нигезендә гамәлгә ашырыла.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4.8.5. Зиратларны түбәндәге территорияләрдә урнаштыру рөхсәт ителми: үзәкләштерелгән су һәм минераль сулар чыганакларын санитар саклау зоналарының беренче һәм икенче поясларында; закарстованлы, көчле саклана торган токымнар өстенә чыгып һәм су йөртүчән офыкларны аерып алу урыннарында; грунт суларының иң биек урында торулары белән җир өстеннән 2 метрдан да кимрәк ераклыкта булуы, шулай ук каты өслекләргә һәм сазланган катламнарга салынуы белән; халык хуҗалык-көнкүреш ихтыяҗлары өчен кулланыла торган яр буйларында, күлләрдә, елгаларда һәм башка ачык сулыкларда су коену һәм мәдәни-савыктыру максатларында.</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Зират урнаштыру өчен җир кишәрлеген сайлау түбәндәге факторларга санитар-эпидемиологик бәя нигезендә башкарыла: санитар-эпидемиологик вәзгыять;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территорияне шәһәр төзелеше билгеләнеше һәм ландшафт зоналаштыру; геологик, гидрогеологик һәм гидрогеохимик мәгълүматлар; туфрак-географик һәм туфрак байлыклары һәм туфрак огрунтлары үзлегеннән чистартылуга; Эрозия потенциалы һәм пычранулар миграциясе; транспорт белән барып җитү. Зират астына бирелә торган участок түбәндәге таләпләрне канәгатьләндерергә тиеш: хуҗалык-эчә торган һәм көнкүреш максатларында грунт суларын файдаланганда торак пунктка капма-каршы булган, ачык сыер савучылар ягына авышлык булырга; язгы ташу вакытында су басмаска; грунт суларының максималь торуы белән җир өстеннән кимендә 2,5 метр ераклыкта тору дәрәҗәсе бар. Җирнең өске катламыннан 2,5 метрдан югарырак булганда, кишәрлек зиратны кремацидан соң күмү өчен генә файдаланылырга мөмкин.</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4.8.6. Зиратны төзү расланган проект нигезендә гамәлгә ашырыла, анда түбәндәгеләр каралган: зиратны әйләнә-тирә мохитне яклауны тәэмин итү чаралары белән урнаштыру урынының нигезлелеге; традицион типтагы зиратлар өчен су үткәрмәүчән катлам булу; дренаж системасы; территориянең күләме; санитар-яклау зонасын оештыру һәм төзекләндерү; яшел утыртмаларның характеры һәм мәйданы; килү юлларын һәм автостоянкаларны оештыру; күмү зонасының барлык </w:t>
      </w:r>
      <w:r w:rsidRPr="0079189C">
        <w:rPr>
          <w:rFonts w:ascii="Times New Roman" w:hAnsi="Times New Roman" w:cs="Times New Roman"/>
          <w:sz w:val="24"/>
          <w:szCs w:val="24"/>
          <w:lang w:val="tt-RU"/>
        </w:rPr>
        <w:lastRenderedPageBreak/>
        <w:t>типтагы зиратлар өчен күмү зонасын, күмү типлары буенча аерылып торган участокларга бүлеп, планлаштырып хәл итү зиратның гомуми мәйданының 65-70 процентын тәшкил итәргә тиеш; зират территориясен функциональ зоналарга (керү, ритуаль, административ-хуҗалык, күмү, зират периметры буенча яшел саклану) бүлү; канализация, су-, җылылык, электр белән тәэмин итү, территорияне төзекләндерү.</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sectPr w:rsidR="001478C0" w:rsidRPr="0079189C" w:rsidSect="0079189C">
          <w:pgSz w:w="11910" w:h="16840"/>
          <w:pgMar w:top="1000" w:right="520" w:bottom="280" w:left="1134" w:header="785" w:footer="0" w:gutter="0"/>
          <w:cols w:space="720" w:equalWidth="0">
            <w:col w:w="10356"/>
          </w:cols>
          <w:noEndnote/>
        </w:sectPr>
      </w:pPr>
      <w:r w:rsidRPr="0079189C">
        <w:rPr>
          <w:rFonts w:ascii="Times New Roman" w:hAnsi="Times New Roman" w:cs="Times New Roman"/>
          <w:sz w:val="24"/>
          <w:szCs w:val="24"/>
          <w:lang w:val="tt-RU"/>
        </w:rPr>
        <w:t>4.8.7. Зират өчен җир кишәрлегенең күләме конкрет торак пунктта яшәүчеләрнең санын исәпкә алып билгеләнә, ләкин 40 гектардан да артык була алмый. Шул ук вакытта халык санының, үлүчеләр коэффициентының, гамәлдәге җирләү хезмәте күрсәтү объектларының булуы, кабул ителгән схема һәм күмү, дин тоту ысуллары, бер күмүгә җир кишәрлеге нормалары исәпкә алына</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lastRenderedPageBreak/>
        <w:t xml:space="preserve">Мәрхүмне күмү өчен зиратлар территорияләрендә җир участогы күләме җирле үзидарә органы тарафыннан үлгән ир яисә хатынның якын туганының шул ук җир кишәрлегендә җирләүне гарантияләү өчен билгеләнә.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4.8.8. Федераль хәрби мемориаль зират өчен җир кишәрлегенең күләме анда күмелгән урыннарның фаразланган саныннан чыгып билгеләнә һәм 40 гектардан артык булырга мөмкин. Һәлак булучыны (вафат булучыны) күмү өчен мемориаль зират территориясендә җир кишәрлеге 5 кв.метр тәшкил итә.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4.8.9. Яңа төзелә торган җирләү урыннары селитеб территориясе чикләреннән кимендә 300 метр ераклыкта урнаштырылырга тиеш.</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4.8.10. Үлгән җирнең гәүдәсен (калдыкларын) кабергә күмү юлы белән зиратларны түбәндәге ераклыкларга урнаштыралар: торак, иҗтимагый биналардан, спорт-савыктыру һәм шифаханә-курорт зоналарыннан: 100 метр - зират мәйданы 10 гектар һәм аннан да кимрәк; 50 метр - авыл, ябык зиратлар һәм мемориаль комплекслар өчен; су белән тәэмин итүнең үзәкләштерелгән чыганагы су алу корылмаларыннан, су чыганагын санитар саклау зоналары поясларының һәм фильтрлау вакытының ераклыгы җитәрлек булуын раслап, кимендә 1000 метр; коелар, каптажлар, чишмәләр һәм су белән тәэмин итүнең башка табигый чыганаклары файдаланыла торган авыл торак пунктларында зиратлар һәм торак пункт арасында грунт сулары агымы буенча югарырак санитар-саклау зонасы туфрак суларын чистарту нәтиҗәләре һәм лаборатория тикшеренүләре мәгълүматлары нигезендә тәэмин ителә.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4.8.11. Санитар-яклау зоналары территориясе планлаштырылырга, уңайлыклар һәм күлләр планлаштырылырга тиеш.</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4.8.12. зиратларның, күмү билгеләнешендәге биналарның һәм корылмаларның санитар-яклау зоналары территорияләрендә күрсәтелгән объектларга хезмәт күрсәтү белән бәйле булмаган биналар һәм корылмалар төзү рөхсәт ителми, моңа гыйбадәт кылу объектлары да керми. Санитар-яклау зоналары һәм зиратлар территориясендә үзәкләштерелгән хуҗалык-эчәр су белән тәэмин итү челтәрләрен салу тыела.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4.8.13. Зиратларда, башка биналарда һәм күмү корылмаларында су белән тәэмин итү системасын күздә тотарга кирәк. Су белән тәэмин итүнең һәм канализациянең үзәкләштерелгән системалары булмаганда, шахта коеларын су сибү һәм санитария нормалары һәм кагыйдәләре таләпләренә туры китереп, чүп таптыру тибындагы җәмәгать бәдрәфләрен төзү рөхсәт ителә.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4.8.14. Зиратлар, биналар һәм күмү корылмалары участокларында кимендә 20 метр киңлектәге яшел үсентеләр зонасы, автокатафалклар һәм автотранспорт стоянкалары, чүп җыю урналары, чүп-чар җыю мәйданчыклары, аларга якын килү юллары булган чүп-чар җыю мәйданчыклары каралган.</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4.8.15. Зиратларны һәм күмүләрне күчергәндә территорияләрне һәм участокларны рекультивацияләү уздырырга кирәк. Торак территорияне планлаштыру өчен юк ителә торган урыннардан грунтлар файдалану рөхсәт ителми. Күмү урыны территориясен куллану аны күчергәннән соң егерме ел узгач рөхсәт ителә. Бу очракларда җирләү урыны территориясен бары тик яшел утыртмалар астында гына кулланырга мөмкин. Бу территориядә биналар һәм корылмалар төзү тыела. Зиратлар күчерелгәннән соң санитар-яклау зоналарының, шулай ук зират чоры тәмамланганнан соң яңа каберлекләр өчен ябык зиратларның күләме үзгәрешсез кала бирә.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4.8.16. Матәм йолалары йортлары торак төзелеше чикләрендә һәм торак зоналарыннан читтә урнашкан җир кишәрлекләрендә гамәлдәге яисә яңадан проектлана торган зиратлар, коммуналь зоналар территорияләрендә урнаштыралар. Матәм йолалары йортларыннан торак биналарга, дәвалау, балалар, белем бирү, спорт-савыктыру, мәдәни-агарту учреждениеләренә кадәр ераклык.</w:t>
      </w:r>
    </w:p>
    <w:p w:rsidR="001478C0" w:rsidRPr="0079189C" w:rsidRDefault="001478C0" w:rsidP="001478C0">
      <w:pPr>
        <w:spacing w:line="240" w:lineRule="auto"/>
        <w:ind w:left="118" w:firstLine="308"/>
        <w:jc w:val="both"/>
        <w:rPr>
          <w:rFonts w:ascii="Times New Roman" w:hAnsi="Times New Roman" w:cs="Times New Roman"/>
          <w:b/>
          <w:bCs/>
          <w:sz w:val="24"/>
          <w:szCs w:val="24"/>
          <w:lang w:val="tt-RU"/>
        </w:rPr>
      </w:pPr>
      <w:r w:rsidRPr="0079189C">
        <w:rPr>
          <w:rFonts w:ascii="Times New Roman" w:hAnsi="Times New Roman" w:cs="Times New Roman"/>
          <w:b/>
          <w:bCs/>
          <w:sz w:val="24"/>
          <w:szCs w:val="24"/>
          <w:lang w:val="tt-RU"/>
        </w:rPr>
        <w:t>Терлек базларын урнаштыру зоналары</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4.8.17. Терлек каберлекләре (биотермик чокырлар) биологик калдыкларны (хайван һәм кош үләннәрен), терлек сую пунктларында, чүп аулауларда, ит эшкәртү оешмаларында, базарларда, </w:t>
      </w:r>
      <w:r w:rsidRPr="0079189C">
        <w:rPr>
          <w:rFonts w:ascii="Times New Roman" w:hAnsi="Times New Roman" w:cs="Times New Roman"/>
          <w:sz w:val="24"/>
          <w:szCs w:val="24"/>
          <w:lang w:val="tt-RU"/>
        </w:rPr>
        <w:lastRenderedPageBreak/>
        <w:t>сәүдә оешмаларында һәм башка оешмаларда ачыкланган ветеринария конфискатларын яндыру яисә күмү өчен билгеләнгән; хайванның азык-төлек һәм азык булмаган чималын эшкәрткәндә алына торган башка калдыкларны. Терлек зиратлары (биотермик чокырлар) Россия Федерациясе Баш дәүләт ветеринария-спекторы тарафыннан расланган биологик калдыкларны җыю, утильләштерү һәм юкка чыгару буенча ветеринария-санитария кагыйдәләре таләпләренә туры китереп проектлана 04.12.1995 № 13-7-2/469.</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4.8.18. Терлекчелек базын яисә аерым торган биотермик чокырны төзү өчен җир кишәрлеген сайлау һәм бирү җирле үзидарә органнары Татарстан Республикасы буенча Ветеринария һәм фитосанитар күзәтү буенча федераль хезмәтнең Татарстан Республикасы буенча идарәсенең санитар-эпидемиологик бәяләмәсе һәм кеше хокукларын яклау өлкәсендә күзәтчелек буенча федераль хезмәтнең Татарстан Республикасы (Татарстан) буенча идарәсенең әлеге объектларны урнаштыруга тәкъдим итүе буенча җирле үзидарә органнары үткәрә.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pPr>
      <w:r w:rsidRPr="0079189C">
        <w:rPr>
          <w:rFonts w:ascii="Times New Roman" w:hAnsi="Times New Roman" w:cs="Times New Roman"/>
          <w:sz w:val="24"/>
          <w:szCs w:val="24"/>
          <w:lang w:val="tt-RU"/>
        </w:rPr>
        <w:t xml:space="preserve">4.8.19. Грунт суларының тору дәрәҗәсе җир өстеннән кимендә 2 метр булырга тиеш. </w:t>
      </w:r>
    </w:p>
    <w:p w:rsidR="001478C0" w:rsidRPr="0079189C" w:rsidRDefault="001478C0" w:rsidP="001478C0">
      <w:pPr>
        <w:spacing w:line="240" w:lineRule="auto"/>
        <w:ind w:left="118" w:firstLine="308"/>
        <w:jc w:val="both"/>
        <w:rPr>
          <w:rFonts w:ascii="Times New Roman" w:hAnsi="Times New Roman" w:cs="Times New Roman"/>
          <w:sz w:val="24"/>
          <w:szCs w:val="24"/>
          <w:lang w:val="tt-RU"/>
        </w:rPr>
        <w:sectPr w:rsidR="001478C0" w:rsidRPr="0079189C" w:rsidSect="0079189C">
          <w:pgSz w:w="11910" w:h="16840"/>
          <w:pgMar w:top="1000" w:right="520" w:bottom="280" w:left="1134" w:header="785" w:footer="0" w:gutter="0"/>
          <w:cols w:space="720"/>
          <w:noEndnote/>
        </w:sectPr>
      </w:pPr>
      <w:r w:rsidRPr="0079189C">
        <w:rPr>
          <w:rFonts w:ascii="Times New Roman" w:hAnsi="Times New Roman" w:cs="Times New Roman"/>
          <w:sz w:val="24"/>
          <w:szCs w:val="24"/>
          <w:lang w:val="tt-RU"/>
        </w:rPr>
        <w:t>4.8.20. Санитар-яклау зонасы күләме үләт базыннан (биотермик чокырдан) түбәндәгеләргә кадәр: торак, җәмәгать биналары, терлекчелек фермалары (комплекслары) - 1000 метр; терлек һәм көтүлекләр - 200 метр</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4.8.21. Дәүләт ветеринария оешмалары территориясендә урнашкан биотермик чокырлар ярдәмче корылмалар составына керә. Ветеринария оешмалары чокыры һәм җитештерү биналары арасындагы әлеге территориядәге ераклык регламентлаштырылмый.</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 4.8.22. Махсус сакланылучы территорияләрдә (шул исәптән махсус сакланылучы табигать территорияләрендә, су саклау зоналарында, су белән тәэмин итү чыганакларын саклау зоналарында) терлек каберлекләрен (биотермик чокырларны) урнаштыру катгый тыела.</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 4.8.23. Үл</w:t>
      </w:r>
      <w:r w:rsidRPr="0079189C">
        <w:rPr>
          <w:rFonts w:ascii="Times New Roman" w:hAnsi="Times New Roman" w:cs="Times New Roman"/>
          <w:sz w:val="24"/>
          <w:szCs w:val="24"/>
          <w:lang w:val="tt-RU"/>
        </w:rPr>
        <w:t>әт</w:t>
      </w:r>
      <w:r w:rsidRPr="0079189C">
        <w:rPr>
          <w:rFonts w:ascii="Times New Roman" w:hAnsi="Times New Roman" w:cs="Times New Roman"/>
          <w:sz w:val="24"/>
          <w:szCs w:val="24"/>
        </w:rPr>
        <w:t xml:space="preserve"> базының (биотермик чокырның) территориясен керү капкалары кимендә 2 метр биеклектәге </w:t>
      </w:r>
      <w:r w:rsidRPr="0079189C">
        <w:rPr>
          <w:rFonts w:ascii="Times New Roman" w:hAnsi="Times New Roman" w:cs="Times New Roman"/>
          <w:sz w:val="24"/>
          <w:szCs w:val="24"/>
          <w:lang w:val="tt-RU"/>
        </w:rPr>
        <w:t>тавыш ишетелми торган</w:t>
      </w:r>
      <w:r w:rsidRPr="0079189C">
        <w:rPr>
          <w:rFonts w:ascii="Times New Roman" w:hAnsi="Times New Roman" w:cs="Times New Roman"/>
          <w:sz w:val="24"/>
          <w:szCs w:val="24"/>
        </w:rPr>
        <w:t xml:space="preserve"> койма белән проектлыйлар. Бөтен периметр буйлап койманың эчке ягыннан тирән траншея  0,8 - 1,4 метр һәм киңлеге 1,5 метрдан ким булмаган һәм траншея аша күчеш күпере</w:t>
      </w:r>
      <w:r w:rsidRPr="0079189C">
        <w:rPr>
          <w:rFonts w:ascii="Times New Roman" w:hAnsi="Times New Roman" w:cs="Times New Roman"/>
          <w:sz w:val="24"/>
          <w:szCs w:val="24"/>
          <w:lang w:val="tt-RU"/>
        </w:rPr>
        <w:t xml:space="preserve"> пректлана.</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4.8.24. Үл</w:t>
      </w:r>
      <w:r w:rsidRPr="0079189C">
        <w:rPr>
          <w:rFonts w:ascii="Times New Roman" w:hAnsi="Times New Roman" w:cs="Times New Roman"/>
          <w:sz w:val="24"/>
          <w:szCs w:val="24"/>
          <w:lang w:val="tt-RU"/>
        </w:rPr>
        <w:t>әт</w:t>
      </w:r>
      <w:r w:rsidRPr="0079189C">
        <w:rPr>
          <w:rFonts w:ascii="Times New Roman" w:hAnsi="Times New Roman" w:cs="Times New Roman"/>
          <w:sz w:val="24"/>
          <w:szCs w:val="24"/>
        </w:rPr>
        <w:t xml:space="preserve"> базы янында хайваннарның үле гәүдәләрен ачу, дезинфекция чараларын, инвентарьларны, махсус киемнәрне һәм инструментларны саклау өчен бина проектлыйлар.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4.8.25. Татарстан Республикасы Баш дәүләт ветеринария инспекторы рөхсәтеннән аерым очракларда, соңгы күмү вакытыннан соң: биотермик чокырга кимендә 2 ел узды; җир чокырына - 25 елдан да ким булмаган. Сәнәгать объекты азык-төлек һәм азык-төлек продуктларын кабул итү, җитештерү һәм эшкәртү белән бәйле булырга тиеш түгел.</w:t>
      </w:r>
    </w:p>
    <w:p w:rsidR="001478C0" w:rsidRPr="0079189C" w:rsidRDefault="001478C0" w:rsidP="001478C0">
      <w:pPr>
        <w:spacing w:line="240" w:lineRule="auto"/>
        <w:ind w:left="118" w:firstLine="308"/>
        <w:jc w:val="both"/>
        <w:rPr>
          <w:rFonts w:ascii="Times New Roman" w:hAnsi="Times New Roman" w:cs="Times New Roman"/>
          <w:b/>
          <w:sz w:val="24"/>
          <w:szCs w:val="24"/>
        </w:rPr>
      </w:pPr>
      <w:r w:rsidRPr="0079189C">
        <w:rPr>
          <w:rFonts w:ascii="Times New Roman" w:hAnsi="Times New Roman" w:cs="Times New Roman"/>
          <w:b/>
          <w:sz w:val="24"/>
          <w:szCs w:val="24"/>
        </w:rPr>
        <w:t>Җитештерү һәм куллану калдыклары белән эш итү объектларын урнаштыру зоналары</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4.8.26. Җитештерү һәм куллану калдыкларын туплау, саклау, күмү һәм зарарсызландыру объектларын урнаштыруны «Җитештерү һәм куллану калдыклары турында» 1998 елның 24 июнендәге 89-ФЗ номерлы, «Экологик экспертиза турында» 1995 елның 23 ноябрендәге 174-ФЗ номерлы, «Җитештерү объектларының сәнәгать куркынычсызлыгы турында» 1997 елның 21 июлендәге 116-ФЗ номерлы, СНиП 2.01.28-85, СанПиН 42-128-4690-88, СанПин 2.1.7.1322-03, СанН 2.2.2.2.1.1.1.1-1200 номерлы федераль законнар таләпләрен исәпкә алып, Россия Федерациясе Дәүләт комитетының «Экологик экспертиза турында» 2003 елның 21 июлендәге 152-ФЗ номерлы һәм коммуналь комплекслар төзү һәм калдыкларны чистарту тәртибе турында» карарын исәпкә алып, Россия Федерациясе торак пунктларын чистарту һәм коммуналь структурасын, калдыкларны төзекләндерү һәм калдыкларны чистарту өчен билгеләнгән территорияләрне чистарту һәм чистарту буенча Россия Федерациясе генераль схемаларын раслау хакында.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4.8.27. Калдыкларны урнаштыру объектларын төзү калдыклар белән эш итү өлкәсендә федераль башкарма хакимият органнары тарафыннан үз компетенцияләре нигезендә бирелгән рөхсәтләр нигезендә гамәлгә ашырыла. Калдыкларны урнаштыру объектлары төзелеше урынын </w:t>
      </w:r>
      <w:r w:rsidRPr="0079189C">
        <w:rPr>
          <w:rFonts w:ascii="Times New Roman" w:hAnsi="Times New Roman" w:cs="Times New Roman"/>
          <w:sz w:val="24"/>
          <w:szCs w:val="24"/>
        </w:rPr>
        <w:lastRenderedPageBreak/>
        <w:t>билгеләү Россия Федерациясе законнарында билгеләнгән тәртиптә махсус (геологик, гидрологик һәм башка) тикшеренүләр нигезендә гамәлгә ашырыла. Эксплуатацияләнүе калдыклар белән эш итүгә бәйле предприятиеләрне, биналарны, төзелешләрне, корылмаларны һәм башка объектларны төзү, реконструкцияләү, консервацияләү һәм бетерү шәһәр төзелеше эшчәнлеге, дәүләт экспертизасы турындагы законнар нигезендә уздырыла торган дәүләт экспертизасының уңай бәяләмәсе булганда рөхсәт ителә. Калдыкларны урнаштыруга һәм зарарсызландыруга бәйле объектларның проект документациясе «Экологик экспертиза турында» 1995 елның 23 ноябрендәге 174-ФЗ номерлы Федераль законның 11 статьясы нигезендә дәүләт объекты булып тора.</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4.8.28. Торак пунктлар, элемтә, курорт, дәвалау-савыктыру, рекреация зоналары чикләрендә, шулай ук саклау зоналарында, җир асты су объектларының су җыю мәйданнарында калдыкларны күмү тыела, алар эчәр өчен һәм хуҗалык-көнкүрешне су белән тәэмин итү максатларында файдаланыла. Файдалы казылмалар ятмалары урыннарында һәм тау эшләрен алып бару урыннарында, әгәр файдалы казылмалар ятмалары урыннарын пычрату һәм тау эшләрен алып баруның иминлеге куркынычы барлыкка килсә, калдыкларны күмү тыела. Калдыкларны урнаштыру объектларының дәүләт реестрына кертелмәгән объектларда калдыклар урнаштыру тыела.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4.8.29. Җитештерү һәм куллану калдыкларын саклау һәм күмү объектларын җитештерү һәм куллану калдыкларын (чүп яндыру һәм чүп эшкәртү объектлары) зарарсызландыру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4.8.30. Калдыклар белән эш итү объектларының санитар-яклау зоналары күләмнәре Россия Федерациясенең Баш дәүләт санитария табибының 2007 елның 25 сентябрендәге 74 номерлы «СанПиН 2.2.1.2.1.1200-03 «Санитар-яклау зоналары һәм предприятиеләрнең, корылмаларның санитария классификациясе» СанПиН 2.2.1.1.1200-03 санитария-эпидемиология кагыйдәләренең яңа редакциясен һәм нормативларын гамәлгә кертү турында» карары белән билгеләнде.</w:t>
      </w:r>
    </w:p>
    <w:p w:rsidR="001478C0" w:rsidRPr="0079189C" w:rsidRDefault="001478C0" w:rsidP="001478C0">
      <w:pPr>
        <w:spacing w:line="240" w:lineRule="auto"/>
        <w:ind w:left="118" w:firstLine="308"/>
        <w:jc w:val="both"/>
        <w:rPr>
          <w:rFonts w:ascii="Times New Roman" w:hAnsi="Times New Roman" w:cs="Times New Roman"/>
          <w:b/>
          <w:bCs/>
          <w:sz w:val="24"/>
          <w:szCs w:val="24"/>
        </w:rPr>
      </w:pPr>
      <w:r w:rsidRPr="0079189C">
        <w:rPr>
          <w:rFonts w:ascii="Times New Roman" w:hAnsi="Times New Roman" w:cs="Times New Roman"/>
          <w:b/>
          <w:bCs/>
          <w:sz w:val="24"/>
          <w:szCs w:val="24"/>
        </w:rPr>
        <w:t>Җитештерү калдыкларын урнаштыру һәм зарарсызландыру объектлары</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4.8.31. Җитештерү калдыкларын урнаштыру һәм зарарсызландыру объектлары (алга таба - объектлар) җитештерү калдыкларын озак вакытлар саклау, аларны күмү һәм зарарсызландыру өчен каралган, аларны эксплуатацияләүнең бөтен чорына һәм ябылганнан соң халыкның санитар-эпидемиологик иминлеген тәэмин итү шарты белән. Җитештерү калдыкларын урнаштыру һәм зарарсызландыру объектлары СанПиН 2.1.1322-03, СНиП 2.01.28-85, СанПиН 2.2.1.1.1200-03 таләпләре нигезендә проектлана.</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 xml:space="preserve">4.8.32. Корылмаларны, норматив санитар-яклау зоналарын тәэмин итеп, торак зонасыннан читтә һәм аерымланган территорияләрдә урнаштырырга кирәк. Объектлар торак төзелешенә карата үлчәнгән яктан урнаштырылырга тиеш. </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4.8.33. Объектларны урнаштыру рөхсәт ителми: су чыганакларын санитар саклау зоналары территориясендә; дәвалау-савыктыру урыннарын һәм курортларны саклау зоналарында; халыкның күпләп ял итү зоналарында һәм дәвалау-савыктыру учреждениеләре территориясендә; ял итү зоналарында; су йөртүчән офыкларны аерып алу урыннарында; сазланучы һәм су белән тәэмин ителә торган территорияләрдә; билгеләнгән су саклау зоналары чикләрендә сулыклар һәм су агымнары чикләрендә.</w:t>
      </w:r>
    </w:p>
    <w:p w:rsidR="001478C0" w:rsidRPr="0079189C" w:rsidRDefault="001478C0" w:rsidP="001478C0">
      <w:pPr>
        <w:spacing w:line="240" w:lineRule="auto"/>
        <w:ind w:left="118" w:firstLine="308"/>
        <w:jc w:val="both"/>
        <w:rPr>
          <w:rFonts w:ascii="Times New Roman" w:hAnsi="Times New Roman" w:cs="Times New Roman"/>
          <w:sz w:val="24"/>
          <w:szCs w:val="24"/>
        </w:rPr>
      </w:pPr>
      <w:r w:rsidRPr="0079189C">
        <w:rPr>
          <w:rFonts w:ascii="Times New Roman" w:hAnsi="Times New Roman" w:cs="Times New Roman"/>
          <w:sz w:val="24"/>
          <w:szCs w:val="24"/>
        </w:rPr>
        <w:t>4.8.34. Токсик сәнәгать калдыкларын зарарсызландыру һәм күмү буенча полигоннар шулай ук түбәндәгеләрне урнаштыру рөхсәт ителми: файдалы казылмалар ятмалары мәйданнарында җир асты байлыкларыннан файдалану буенча федераль агентлык яисә аның территориаль органнары рөхсәтеннән башка; актив карст зоналарында; оползнея зоналарында; эчәргә яраклы суның җир асты чыганакларын тукландыру зонасында; рекреацион зоналар территорияләрендә; урманнар, урман парклары һәм башка яшел утыртмалар белән шөгыльләнү өчен билгеләнгән, аларны яклау һәм санитария-гигиена функцияләрен үтәүче һәм халыкның ял итү урыны булган җирләрдә; Кулланучылар хокукларын яклау һәм кеше иминлеге өлкәсендә күзәтчелек буенча федераль хезмәт билгеләгән сроклар агымына кадәр органик һәм радиоактив калдыклар белән пычранган участокларда.</w:t>
      </w:r>
    </w:p>
    <w:p w:rsidR="001478C0" w:rsidRPr="0079189C" w:rsidRDefault="001478C0" w:rsidP="001478C0">
      <w:pPr>
        <w:spacing w:line="240" w:lineRule="auto"/>
        <w:ind w:left="118" w:firstLine="308"/>
        <w:jc w:val="both"/>
        <w:rPr>
          <w:rFonts w:ascii="Times New Roman" w:hAnsi="Times New Roman" w:cs="Times New Roman"/>
          <w:sz w:val="24"/>
          <w:szCs w:val="24"/>
        </w:rPr>
        <w:sectPr w:rsidR="001478C0" w:rsidRPr="0079189C" w:rsidSect="0079189C">
          <w:type w:val="continuous"/>
          <w:pgSz w:w="11910" w:h="16840"/>
          <w:pgMar w:top="1000" w:right="500" w:bottom="280" w:left="1134" w:header="785" w:footer="0" w:gutter="0"/>
          <w:cols w:space="720"/>
          <w:noEndnote/>
        </w:sectPr>
      </w:pPr>
      <w:r w:rsidRPr="0079189C">
        <w:rPr>
          <w:rFonts w:ascii="Times New Roman" w:hAnsi="Times New Roman" w:cs="Times New Roman"/>
          <w:sz w:val="24"/>
          <w:szCs w:val="24"/>
        </w:rPr>
        <w:lastRenderedPageBreak/>
        <w:t>4.8.35. Токсик сәнәгать калдыкларын зарарсызландыру һәм күмү буенча полигоннарны проектлаштырырга кирәк: торак пункт территориясенә карата пропорциональ яктан (өстенлек итүче юнәлештәге җилләр өчен); әйләнә-тирә мохитне пычратуны булдырмый торган чараларны һәм инженерлык чишелешләрен гамәлгә ашыру мөмкин булган мәйданчыкларда; эчәргә яраклы суны, балык үрчетү хуҗалыкларын су җыю урыннарыннан түбәнрәк; хуҗалык өчен булмаган яисә авыл хуҗалыгы өчен яраксыз җирләрдә йә авыл хуҗалыгы җирләрендә иң начар сыйфатлы җирләрдә; аз профильле грунтлар (балчык, суглинкалар, сланецлар) булган участокларда гидрогеологик шартларга туры китереп, грунт сулары ятмалары, алар иң югары күтәрелгәндә, полигонны эксплуатацияләгәндә су күтәрелүен исәпкә алып, күмүче калдыкларның аскы дәрәҗәсеннән 2 метрдан да ким түгел. Полигон урнаштыру өчен участок җир асты сулары ятмалары дәрәҗәсе 2 метрдан артыграк булган территорияләрдә түшәлә торган токымнарның фильтрациясе коэффициенты белән урнаштырылырга тиеш</w:t>
      </w:r>
    </w:p>
    <w:p w:rsidR="001478C0" w:rsidRPr="0079189C" w:rsidRDefault="001478C0" w:rsidP="001478C0">
      <w:pPr>
        <w:spacing w:line="240" w:lineRule="auto"/>
        <w:ind w:left="118" w:firstLine="308"/>
        <w:jc w:val="both"/>
        <w:rPr>
          <w:rFonts w:ascii="Times New Roman" w:hAnsi="Times New Roman" w:cs="Times New Roman"/>
          <w:sz w:val="24"/>
          <w:szCs w:val="24"/>
        </w:rPr>
        <w:sectPr w:rsidR="001478C0" w:rsidRPr="0079189C" w:rsidSect="0079189C">
          <w:type w:val="continuous"/>
          <w:pgSz w:w="11910" w:h="16840"/>
          <w:pgMar w:top="1000" w:right="520" w:bottom="280" w:left="1134" w:header="785" w:footer="0" w:gutter="0"/>
          <w:cols w:space="720"/>
          <w:noEndnote/>
        </w:sectPr>
      </w:pP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Уңайсыз гидрогеологик шартларда сайлап алынган мәйданчыкта грунт сулары дәрәҗәсенең таләп ителә торган кимүен тәэмин итә торган инженерлык чараларын күздә тоту зарур. Утырту грунтларында полигоннарны урнаштыру грунтларның утыру үзлекләрен тулысынча бетерү шарты белән рөхсәт ителә.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4.8.38. Объект участогының күләме калдыкларның җитештерүчәнлеге, төре һәм куркынычы классы, эшкәртү технологиясе, 20 - 25 елга исәпләнгән эксплуатацияләү срогы һәм аннан соңгы калдыкларны файдалану мөмкинлеге белән билгеләнә.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4.8.39. Объектлар участокларының функциональ зоналаштыру объектның билгеләнүенә һәм сыйдырышлылыгына, калдыкларны эшкәртү дәрәҗәсенә бәйле һәм аннан да ким булмаска тиеш. 2 зона (административ-хуҗалык һәм җитештерү зоналары).</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4.8.40. Объектлар территориясендә калдыкларны яндыру, юу корылмалары, машина механизмнарын пропаркалар һәм зарарсызландыру өчен автоном котельня, махсус җайланмалар урнаштыру рөхсәт ителә.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4.8.41. Токсик сәнәгать калдыкларын зарарсызландыру һәм күмү полигоннары составында түбәндәгеләрне күздә тотарга кирәк: токсик сәнәгать калдыкларын зарарсызландыру заводы; токсик сәнәгать калдыкларын күмү участогы; токсик сәнәгать калдыкларын ташу өчен билгеләнгән махсус автотранспорт стоянкасы.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4.8.42. Объект территориясендә калдыкларны урнаштыру СанПиН 2.1.1322-03, токсик сәнәгать калдыклары таләпләре нигезендә шулай ук СНиП 2.01.28-85 таләпләре нигезендә гамәлгә ашырыла.</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4.8.43. Токсик сәнәгать калдыкларын зарарсызландыру заводын калдыкларны төп тәэмин итүче предприятиедән мөмкин кадәр кыска арага урнаштырырга кирәк.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4.8.44. Токсик сәнәгать калдыкларын зарарсызландыру буенча завод төзүнең тыгызлыгы 30 проценттан да ким булмаска тиеш.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Завод биналарының, корылмаларының һәм биналарының составы CH2.01.28-85 бүлегенең таләпләре нигезендә билгеләнә.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4.8.45. Токсик сәнәгать калдыкларын зарарсызландыру буенча заводның санитар-яклау зонасы күләмнәре һәр конкрет очракта атмосфера һавасының көтелгән пычрануы һәм атмосфера һавасына физик йогынтының исәпләүләре нигезендә, алга таба табигый тикшеренүләр һәм үлчәүләр үткәрелеп билгеләнә.</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4.8.46. Токсик сәнәгать калдыкларын күмү участогын (алга таба - күмү участогын) әлеге нормативларның 4.8.73 - 4.8.74 п. таләпләре нигезендә урнаштырырга кирәк. Җирләү участогы территориясендә корылмаларны проектлау CHиП 2.01.28-85 бүлегенең таләпләре нигезендә гамәлгә ашырыла.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4.8.47. Торак пунктларга һәм ачык сулыкларга кадәр, шулай ук мәдәни-сәламәтләндерү максатларында кулланыла торган объектларга кадәр санитар-яклау зонасы күләмнәре җирле шартларны исәпкә алып, әмма кимендә 3000 метрга кадәр билгеләнә.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Күмү участогының санитар-яклау зонасында токсик сәнәгать калдыкларын зарарсызландыру буенча завод урнаштыру, махсуслаштырылган автотранспорт һәм пычратылган яңгыр һәм дренаж суларын суырту җайланмалары урнаштыру рөхсәт ителә.</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4.8.48. Җирләү участокларын якын араларга урнаштырырга кирәк: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 xml:space="preserve">200 метр - авыл хуҗалыгы җирләреннән, гомуми челтәрдәге автомобиль һәм тимер юллардан;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50 метр - ял итү максатларында файдалану өчен билгеләнмәгән урман һәм урман утыртмалары чикләреннән.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Грунт суларының, аларның физик-химик һәм бактериологик составының биеклеген калдыкларны күмү участогы территориясендә һәм аның санитар-яклау зонасында тикшереп торуны тәэмин итү өчен, кәүсәләрне күз алдында тотарга кирәк. күзәтү скважиналары CHиП 2.01.28-85 таләпләре нигезендә (8.6 п.).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4.8.49. Махсуслаштырылган автотранспорт тукталышын, кагыйдә буларак, токсик сәнәгать калдыкларын зарарсызландыру заводы белән янәшә урнаштырырга кирәк. Махсуслаштырылган автотранспорт стоянкасының санитар-яклау зонасы күләмнәре СанПиН 2.2.1/2.1.1.1.1200-03 таләпләре нигезендә кабул ителә.</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4.8.50. Махсус машиналарны һәм тейнерларны чистарту, юу һәм зарарсызландыру өчен корылмалар административ-көнкүреш биналарыннан 50 метрдан да ким булмаган ераклыктагы полигонның җитештерү зонасыннан чыкканда урнаштырылырга тиеш.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4.8.51. Завод урнаштыру һәм туктап тору өчен торак пунктның җитештерү зонасында булмаганда, токсик сәнәгать калдыкларын зарарсызландыру һәм күмү полигоны объектларын бер мәйданчыкта урнаштыру рөхсәт ителә.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4.8.52. Җитештерү калдыкларын урнаштыру объектлары су белән тәэмин итүнең, канализациянең, чистарту корылмаларының (локаль) үзәкләштерелгән челтәрләре белән тәэмин ителергә тиеш, шул исәптән өске агымны һәм дренаж суларын «Инженерлык инфраструктурасы зонасы» бүлеге таләпләренә туры китереп чистарту өчен дә. </w:t>
      </w: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4.8.53. Объектларга килү юллары әлеге нормативларның «Транспорт инфраструктурасы зонасы» бүлеге таләпләренә туры китереп проектлана.</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10" w:firstLine="308"/>
        <w:jc w:val="both"/>
        <w:rPr>
          <w:rFonts w:ascii="Times New Roman" w:eastAsia="Times New Roman" w:hAnsi="Times New Roman" w:cs="Times New Roman"/>
          <w:b/>
          <w:bCs/>
          <w:sz w:val="24"/>
          <w:szCs w:val="24"/>
        </w:rPr>
      </w:pPr>
    </w:p>
    <w:p w:rsidR="001478C0" w:rsidRPr="0079189C" w:rsidRDefault="001478C0" w:rsidP="001478C0">
      <w:pPr>
        <w:widowControl w:val="0"/>
        <w:autoSpaceDE w:val="0"/>
        <w:autoSpaceDN w:val="0"/>
        <w:adjustRightInd w:val="0"/>
        <w:spacing w:after="0" w:line="240" w:lineRule="auto"/>
        <w:ind w:left="118" w:firstLine="308"/>
        <w:jc w:val="both"/>
        <w:rPr>
          <w:rFonts w:ascii="Times New Roman" w:eastAsia="Times New Roman" w:hAnsi="Times New Roman" w:cs="Times New Roman"/>
          <w:b/>
          <w:sz w:val="24"/>
          <w:szCs w:val="24"/>
        </w:rPr>
      </w:pPr>
      <w:r w:rsidRPr="0079189C">
        <w:rPr>
          <w:rFonts w:ascii="Times New Roman" w:eastAsia="Times New Roman" w:hAnsi="Times New Roman" w:cs="Times New Roman"/>
          <w:b/>
          <w:sz w:val="24"/>
          <w:szCs w:val="24"/>
        </w:rPr>
        <w:t>Каты коммуналь калдыкларны урнаштыру һәм зарарсызландыру объектлары</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1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4.8.54.</w:t>
      </w:r>
      <w:r w:rsidRPr="0079189C">
        <w:rPr>
          <w:rFonts w:ascii="Times New Roman" w:eastAsia="Times New Roman" w:hAnsi="Times New Roman" w:cs="Times New Roman"/>
          <w:sz w:val="24"/>
          <w:szCs w:val="24"/>
        </w:rPr>
        <w:tab/>
        <w:t>Каты коммуналь калдыклар полигоннары (алга таба - ТКО) ТКОны изоляцияләү һәм зарарсызландыру өчен билгеләнгән махсус корылмалар булып тора һәм халыкның санитар-эпидемиологик иминлеген гарантияләргә тиеш.</w:t>
      </w:r>
    </w:p>
    <w:p w:rsidR="001478C0" w:rsidRPr="0079189C" w:rsidRDefault="001478C0" w:rsidP="001478C0">
      <w:pPr>
        <w:widowControl w:val="0"/>
        <w:kinsoku w:val="0"/>
        <w:overflowPunct w:val="0"/>
        <w:autoSpaceDE w:val="0"/>
        <w:autoSpaceDN w:val="0"/>
        <w:adjustRightInd w:val="0"/>
        <w:spacing w:after="0" w:line="240" w:lineRule="auto"/>
        <w:ind w:left="118" w:right="11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Полигоннар зурлыгы ягыннан теләсә нинди торак пунктлар өчен оештырылырга мөмкин. Торак пунктлар төркемнәре өчен үзәкләштерелгән полигоннарны проектлау тәкъдим ителә.</w:t>
      </w:r>
    </w:p>
    <w:p w:rsidR="001478C0" w:rsidRPr="0079189C" w:rsidRDefault="001478C0" w:rsidP="001478C0">
      <w:pPr>
        <w:widowControl w:val="0"/>
        <w:kinsoku w:val="0"/>
        <w:overflowPunct w:val="0"/>
        <w:autoSpaceDE w:val="0"/>
        <w:autoSpaceDN w:val="0"/>
        <w:adjustRightInd w:val="0"/>
        <w:spacing w:after="0" w:line="240" w:lineRule="auto"/>
        <w:ind w:left="118" w:right="11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ТКО полигоннары 2.1.7.1038-01, Россия Федерациясе Төзелеш министрлыгы тарафыннан 1996 нчы елны</w:t>
      </w:r>
      <w:r w:rsidRPr="0079189C">
        <w:rPr>
          <w:rFonts w:ascii="Times New Roman" w:eastAsia="Times New Roman" w:hAnsi="Times New Roman" w:cs="Times New Roman"/>
          <w:sz w:val="24"/>
          <w:szCs w:val="24"/>
          <w:lang w:val="tt-RU"/>
        </w:rPr>
        <w:t xml:space="preserve">ң 2 нче ноябрендә </w:t>
      </w:r>
      <w:r w:rsidRPr="0079189C">
        <w:rPr>
          <w:rFonts w:ascii="Times New Roman" w:eastAsia="Times New Roman" w:hAnsi="Times New Roman" w:cs="Times New Roman"/>
          <w:sz w:val="24"/>
          <w:szCs w:val="24"/>
        </w:rPr>
        <w:t>расланган каты коммуналь калдыклар өчен полигоннарны проектлау, эксплуатацияләү һәм рекультивацияләү инструкцияләре таләпләре нигезендә проектлана.</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1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4.8.55.</w:t>
      </w:r>
      <w:r w:rsidRPr="0079189C">
        <w:rPr>
          <w:rFonts w:ascii="Times New Roman" w:eastAsia="Times New Roman" w:hAnsi="Times New Roman" w:cs="Times New Roman"/>
          <w:sz w:val="24"/>
          <w:szCs w:val="24"/>
        </w:rPr>
        <w:tab/>
        <w:t>ТКО полигоннары торак зонадан читтә, аерымланган территорияләрдә норматив санитар-яклау зоналарын тәэмин итеп урнаштырыла.</w:t>
      </w:r>
    </w:p>
    <w:p w:rsidR="001478C0" w:rsidRPr="0079189C" w:rsidRDefault="001478C0" w:rsidP="001478C0">
      <w:pPr>
        <w:widowControl w:val="0"/>
        <w:kinsoku w:val="0"/>
        <w:overflowPunct w:val="0"/>
        <w:autoSpaceDE w:val="0"/>
        <w:autoSpaceDN w:val="0"/>
        <w:adjustRightInd w:val="0"/>
        <w:spacing w:after="0" w:line="240" w:lineRule="auto"/>
        <w:ind w:left="118" w:right="11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Җир кишәрлеген таратканда полигонны эксплуатацияләү срогы һәм әлеге территорияне хуҗалык куллану (рекультивация) өчен яраклы хәлгә кайтару чаралары билгеләнә.</w:t>
      </w:r>
    </w:p>
    <w:p w:rsidR="001478C0" w:rsidRPr="0079189C" w:rsidRDefault="001478C0" w:rsidP="001478C0">
      <w:pPr>
        <w:widowControl w:val="0"/>
        <w:kinsoku w:val="0"/>
        <w:overflowPunct w:val="0"/>
        <w:autoSpaceDE w:val="0"/>
        <w:autoSpaceDN w:val="0"/>
        <w:adjustRightInd w:val="0"/>
        <w:spacing w:after="0" w:line="240" w:lineRule="auto"/>
        <w:ind w:left="118" w:right="11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4.8.56.</w:t>
      </w:r>
      <w:r w:rsidRPr="0079189C">
        <w:rPr>
          <w:rFonts w:ascii="Times New Roman" w:eastAsia="Times New Roman" w:hAnsi="Times New Roman" w:cs="Times New Roman"/>
          <w:sz w:val="24"/>
          <w:szCs w:val="24"/>
        </w:rPr>
        <w:tab/>
        <w:t>Санитар-яклау зонасы - 500 метр компостирование участоклары; камилләштерелгән чүплекләр - 1000 метр тәшкил итә.</w:t>
      </w:r>
    </w:p>
    <w:p w:rsidR="001478C0" w:rsidRPr="0079189C" w:rsidRDefault="001478C0" w:rsidP="001478C0">
      <w:pPr>
        <w:widowControl w:val="0"/>
        <w:kinsoku w:val="0"/>
        <w:overflowPunct w:val="0"/>
        <w:autoSpaceDE w:val="0"/>
        <w:autoSpaceDN w:val="0"/>
        <w:adjustRightInd w:val="0"/>
        <w:spacing w:after="0" w:line="240" w:lineRule="auto"/>
        <w:ind w:left="118" w:right="11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Санитар-яклау зонасы күләме, табигый тикшеренүләр һәм үлчәүләрне алга таба башкарып чыгып, атмосферада зарарлы матдәләрне тарату исәбе белән төгәлләштерелергә тиеш. Зона чикләре, әгәр ул норматив зона чикләреннән чыкса, 1 ПДК изолиниясе буенча билгеләнә.</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Санитар-яклау зонасында яшел үсентеләр булырга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4.8.57.</w:t>
      </w:r>
      <w:r w:rsidRPr="0079189C">
        <w:rPr>
          <w:rFonts w:ascii="Times New Roman" w:eastAsia="Times New Roman" w:hAnsi="Times New Roman" w:cs="Times New Roman"/>
          <w:sz w:val="24"/>
          <w:szCs w:val="24"/>
        </w:rPr>
        <w:tab/>
        <w:t>Полигоннарны урнаштыру рөхсәт ителми:</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су чыганакларын һәм минераль чыганакларны санитар саклау зоналары территориясендә; курортларны саклауның барлык зоналарында;</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ярык токымнар өстенә чыгу урыннарында; су йөртүчән офыкларны аерып алу урыннарында;</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халыкның күпләп ял итү һәм сәламәтләндерү учреждениеләре урнаштыру урыннарында. ККК полигонын урнаштыру өчен  участокны сайлаганда  климатогеографик һәм туфрак үзенчәлекләрен, урынның геологик һәм гидрологик шартларын исәпкә алырга кирәк.</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ККК полигоннары балчыклар яки авыр суглиннар табылган участокларда урнаша, ә грунт сулары 2 метрдан артык тирәнлектә ята. 1 метрдан артык тирәнлектәге сазлык полигоны һәм </w:t>
      </w:r>
      <w:r w:rsidRPr="0079189C">
        <w:rPr>
          <w:rFonts w:ascii="Times New Roman" w:eastAsia="Times New Roman" w:hAnsi="Times New Roman" w:cs="Times New Roman"/>
          <w:sz w:val="24"/>
          <w:szCs w:val="24"/>
        </w:rPr>
        <w:lastRenderedPageBreak/>
        <w:t>ачкычлар рәвешендәге грунт сулары чыккан участоклар өчен файдаланылмый.</w:t>
      </w:r>
    </w:p>
    <w:p w:rsidR="001478C0" w:rsidRPr="0079189C" w:rsidRDefault="001478C0" w:rsidP="001478C0">
      <w:pPr>
        <w:widowControl w:val="0"/>
        <w:tabs>
          <w:tab w:val="left" w:pos="1678"/>
        </w:tabs>
        <w:kinsoku w:val="0"/>
        <w:overflowPunct w:val="0"/>
        <w:autoSpaceDE w:val="0"/>
        <w:autoSpaceDN w:val="0"/>
        <w:adjustRightInd w:val="0"/>
        <w:spacing w:after="0" w:line="240" w:lineRule="auto"/>
        <w:ind w:left="118" w:right="11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4.8.58.</w:t>
      </w:r>
      <w:r w:rsidRPr="0079189C">
        <w:rPr>
          <w:rFonts w:ascii="Times New Roman" w:eastAsia="Times New Roman" w:hAnsi="Times New Roman" w:cs="Times New Roman"/>
          <w:sz w:val="24"/>
          <w:szCs w:val="24"/>
        </w:rPr>
        <w:tab/>
        <w:t>ТКО полигоны калдыкларның бер өлешен атмосфера явым-төшемнәре белән юу һәм алар янәшәсендәге җир мәйданнарын һәм ачык сулыкларны пычрату мөмкинлеген юкка чыгара торган тигез территориядә урнашкан. Чокырлар территориясендә, аның өске катламнарыннан башлап, җир кишәрлеген ККК полигоннарына бүлеп бирү рөхсәт ителә, бу әлеге суларны ачык сулыкларга чыгару өчен өстәмә таулы каналлар урнаштыру юлы белән өске суларны җыю һәм чыгаруны тәэмин итәргә мөмкинлек бирә.</w:t>
      </w:r>
    </w:p>
    <w:p w:rsidR="001478C0" w:rsidRPr="0079189C" w:rsidRDefault="001478C0" w:rsidP="001478C0">
      <w:pPr>
        <w:widowControl w:val="0"/>
        <w:tabs>
          <w:tab w:val="left" w:pos="1678"/>
        </w:tabs>
        <w:kinsoku w:val="0"/>
        <w:overflowPunct w:val="0"/>
        <w:autoSpaceDE w:val="0"/>
        <w:autoSpaceDN w:val="0"/>
        <w:adjustRightInd w:val="0"/>
        <w:spacing w:after="0" w:line="240" w:lineRule="auto"/>
        <w:ind w:left="118" w:right="11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4.8.59.</w:t>
      </w:r>
      <w:r w:rsidRPr="0079189C">
        <w:rPr>
          <w:rFonts w:ascii="Times New Roman" w:eastAsia="Times New Roman" w:hAnsi="Times New Roman" w:cs="Times New Roman"/>
          <w:sz w:val="24"/>
          <w:szCs w:val="24"/>
        </w:rPr>
        <w:tab/>
        <w:t>Полигонны үзара бәйләнештәге ике территориаль өлештән: ККК төзүдә мәшгуль территориядән һәм хуҗалык-көнкүреш объектларын урнаштыру өчен территорияләрдән проектлыйлар.</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1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4.8.60.</w:t>
      </w:r>
      <w:r w:rsidRPr="0079189C">
        <w:rPr>
          <w:rFonts w:ascii="Times New Roman" w:eastAsia="Times New Roman" w:hAnsi="Times New Roman" w:cs="Times New Roman"/>
          <w:sz w:val="24"/>
          <w:szCs w:val="24"/>
        </w:rPr>
        <w:tab/>
        <w:t>Хуҗалык зонасы персонал өчен көнкүреш бинасын, машиналар һәм механизмнар урнаштыру өчен стоянкаларны урнаштыру өчен проектлана. Персонал өчен кирәкле күләмдә эчә торган һәм хуҗалык-көнкүрешне су белән тәэмин итү, ризык кабул итү бүлмәсе, әлеге нормативларның «Инженерлык инфраструктурасы зоналары» бүлеге таләпләре нигезендә бәдрәф тәэмин итү күздә тотыла.</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1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4.8.61.</w:t>
      </w:r>
      <w:r w:rsidRPr="0079189C">
        <w:rPr>
          <w:rFonts w:ascii="Times New Roman" w:eastAsia="Times New Roman" w:hAnsi="Times New Roman" w:cs="Times New Roman"/>
          <w:sz w:val="24"/>
          <w:szCs w:val="24"/>
        </w:rPr>
        <w:tab/>
        <w:t>Хуҗалык зонасы бетонлаштырыла яисә асфальтлана, яктыртыла, җиңел киртәгә ия.</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15" w:firstLine="308"/>
        <w:jc w:val="both"/>
        <w:rPr>
          <w:rFonts w:ascii="Times New Roman" w:eastAsia="Times New Roman" w:hAnsi="Times New Roman" w:cs="Times New Roman"/>
          <w:sz w:val="24"/>
          <w:szCs w:val="24"/>
        </w:rPr>
        <w:sectPr w:rsidR="001478C0" w:rsidRPr="0079189C" w:rsidSect="0079189C">
          <w:type w:val="continuous"/>
          <w:pgSz w:w="11910" w:h="16840"/>
          <w:pgMar w:top="1000" w:right="520" w:bottom="280" w:left="1134" w:header="785" w:footer="0" w:gutter="0"/>
          <w:cols w:space="720"/>
          <w:noEndnote/>
        </w:sectPr>
      </w:pPr>
    </w:p>
    <w:p w:rsidR="001478C0" w:rsidRPr="0079189C" w:rsidRDefault="001478C0" w:rsidP="001478C0">
      <w:pPr>
        <w:widowControl w:val="0"/>
        <w:tabs>
          <w:tab w:val="left" w:pos="1679"/>
        </w:tabs>
        <w:kinsoku w:val="0"/>
        <w:overflowPunct w:val="0"/>
        <w:autoSpaceDE w:val="0"/>
        <w:autoSpaceDN w:val="0"/>
        <w:adjustRightInd w:val="0"/>
        <w:spacing w:after="0" w:line="240" w:lineRule="auto"/>
        <w:ind w:left="118" w:right="1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4.8.62.</w:t>
      </w:r>
      <w:r w:rsidRPr="0079189C">
        <w:rPr>
          <w:rFonts w:ascii="Times New Roman" w:eastAsia="Times New Roman" w:hAnsi="Times New Roman" w:cs="Times New Roman"/>
          <w:sz w:val="24"/>
          <w:szCs w:val="24"/>
        </w:rPr>
        <w:tab/>
        <w:t>ККК полигонының бөтен территориясе периметры буенча 2 метрдан артык тирәнлектә җиңел киртә яки киптерү траншеясы проектлана яисә биеклеге 2 метрдан артмый. Полигон коймасында җитештерү-көнкүреш бинасы янындагы шлагбаум ясала.</w:t>
      </w:r>
    </w:p>
    <w:p w:rsidR="001478C0" w:rsidRPr="0079189C" w:rsidRDefault="001478C0" w:rsidP="001478C0">
      <w:pPr>
        <w:widowControl w:val="0"/>
        <w:tabs>
          <w:tab w:val="left" w:pos="1679"/>
        </w:tabs>
        <w:kinsoku w:val="0"/>
        <w:overflowPunct w:val="0"/>
        <w:autoSpaceDE w:val="0"/>
        <w:autoSpaceDN w:val="0"/>
        <w:adjustRightInd w:val="0"/>
        <w:spacing w:after="0" w:line="240" w:lineRule="auto"/>
        <w:ind w:left="118" w:right="1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4.8.63.</w:t>
      </w:r>
      <w:r w:rsidRPr="0079189C">
        <w:rPr>
          <w:rFonts w:ascii="Times New Roman" w:eastAsia="Times New Roman" w:hAnsi="Times New Roman" w:cs="Times New Roman"/>
          <w:sz w:val="24"/>
          <w:szCs w:val="24"/>
        </w:rPr>
        <w:tab/>
        <w:t>Полигоннан чыкканда чүп-чар ташучыларның йөрү өлеше өчен бетон ванна җайланмасы белән контроль-дезинфекцияләү җайланмасы каралган. Ванна күләмнәре чүп-чар ташу калдыкларын эшкәртүне тәэмин итәргә тиеш.</w:t>
      </w:r>
    </w:p>
    <w:p w:rsidR="001478C0" w:rsidRPr="0079189C" w:rsidRDefault="001478C0" w:rsidP="001478C0">
      <w:pPr>
        <w:widowControl w:val="0"/>
        <w:tabs>
          <w:tab w:val="left" w:pos="1679"/>
        </w:tabs>
        <w:kinsoku w:val="0"/>
        <w:overflowPunct w:val="0"/>
        <w:autoSpaceDE w:val="0"/>
        <w:autoSpaceDN w:val="0"/>
        <w:adjustRightInd w:val="0"/>
        <w:spacing w:after="0" w:line="240" w:lineRule="auto"/>
        <w:ind w:left="118" w:right="1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4.8.64.</w:t>
      </w:r>
      <w:r w:rsidRPr="0079189C">
        <w:rPr>
          <w:rFonts w:ascii="Times New Roman" w:eastAsia="Times New Roman" w:hAnsi="Times New Roman" w:cs="Times New Roman"/>
          <w:sz w:val="24"/>
          <w:szCs w:val="24"/>
        </w:rPr>
        <w:tab/>
        <w:t>Полигонның яшел зонасында контроль скважиналар проектлана, шул исәптән: бер контроль скважина - грунт сулары ташкыны буенча полигоннан югарырак, 1 - 2 скважина җир асты суларына ТКО туплануын исәпкә алу полигоныннан түбәнрәк.</w:t>
      </w:r>
    </w:p>
    <w:p w:rsidR="001478C0" w:rsidRPr="0079189C" w:rsidRDefault="001478C0" w:rsidP="001478C0">
      <w:pPr>
        <w:widowControl w:val="0"/>
        <w:tabs>
          <w:tab w:val="left" w:pos="1679"/>
        </w:tabs>
        <w:kinsoku w:val="0"/>
        <w:overflowPunct w:val="0"/>
        <w:autoSpaceDE w:val="0"/>
        <w:autoSpaceDN w:val="0"/>
        <w:adjustRightInd w:val="0"/>
        <w:spacing w:after="0" w:line="240" w:lineRule="auto"/>
        <w:ind w:left="118" w:right="1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4.8.65.</w:t>
      </w:r>
      <w:r w:rsidRPr="0079189C">
        <w:rPr>
          <w:rFonts w:ascii="Times New Roman" w:eastAsia="Times New Roman" w:hAnsi="Times New Roman" w:cs="Times New Roman"/>
          <w:sz w:val="24"/>
          <w:szCs w:val="24"/>
        </w:rPr>
        <w:tab/>
        <w:t>Грунт суларының һәм өске суларның сыйфатын тикшереп тору буенча автотранспорт өчен керү юллары булырга тиеш.</w:t>
      </w:r>
    </w:p>
    <w:p w:rsidR="001478C0" w:rsidRPr="0079189C" w:rsidRDefault="001478C0" w:rsidP="001478C0">
      <w:pPr>
        <w:widowControl w:val="0"/>
        <w:tabs>
          <w:tab w:val="left" w:pos="1679"/>
        </w:tabs>
        <w:kinsoku w:val="0"/>
        <w:overflowPunct w:val="0"/>
        <w:autoSpaceDE w:val="0"/>
        <w:autoSpaceDN w:val="0"/>
        <w:adjustRightInd w:val="0"/>
        <w:spacing w:after="0" w:line="240" w:lineRule="auto"/>
        <w:ind w:left="118" w:right="1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4.8.66.</w:t>
      </w:r>
      <w:r w:rsidRPr="0079189C">
        <w:rPr>
          <w:rFonts w:ascii="Times New Roman" w:eastAsia="Times New Roman" w:hAnsi="Times New Roman" w:cs="Times New Roman"/>
          <w:sz w:val="24"/>
          <w:szCs w:val="24"/>
        </w:rPr>
        <w:tab/>
        <w:t>ККК полигоннарына әлеге нормативларның «Транспорт инфраструктурасы» бүлеге таләпләре нигезендә килү юллары проектлана.</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53" w:firstLine="308"/>
        <w:jc w:val="both"/>
        <w:rPr>
          <w:rFonts w:ascii="Times New Roman" w:eastAsia="Times New Roman" w:hAnsi="Times New Roman" w:cs="Times New Roman"/>
          <w:b/>
          <w:sz w:val="24"/>
          <w:szCs w:val="24"/>
        </w:rPr>
      </w:pPr>
      <w:r w:rsidRPr="0079189C">
        <w:rPr>
          <w:rFonts w:ascii="Times New Roman" w:eastAsia="Times New Roman" w:hAnsi="Times New Roman" w:cs="Times New Roman"/>
          <w:b/>
          <w:sz w:val="24"/>
          <w:szCs w:val="24"/>
        </w:rPr>
        <w:t>Кар җыю пунктларын урнаштыру зоналары</w:t>
      </w:r>
    </w:p>
    <w:p w:rsidR="001478C0" w:rsidRPr="0079189C" w:rsidRDefault="001478C0" w:rsidP="001478C0">
      <w:pPr>
        <w:widowControl w:val="0"/>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4.8.67.</w:t>
      </w:r>
      <w:r w:rsidRPr="0079189C">
        <w:rPr>
          <w:rFonts w:ascii="Times New Roman" w:eastAsia="Times New Roman" w:hAnsi="Times New Roman" w:cs="Times New Roman"/>
          <w:sz w:val="24"/>
          <w:szCs w:val="24"/>
        </w:rPr>
        <w:tab/>
        <w:t xml:space="preserve">Торак пунктлар территорияләреннән кар-боз катламнарын җыю, саклау һәм утильләштерү, шул исәптән юллардан, ясалма корылмалардан (күперләрдән, эстакададан, юлүткәргечләрдән) пычранган кар катламын җыю, саклау һәм утильләштерү өчен махсус корылмалар – кар </w:t>
      </w:r>
      <w:r w:rsidRPr="0079189C">
        <w:rPr>
          <w:rFonts w:ascii="Times New Roman" w:eastAsia="Times New Roman" w:hAnsi="Times New Roman" w:cs="Times New Roman"/>
          <w:sz w:val="24"/>
          <w:szCs w:val="24"/>
          <w:lang w:val="tt-RU"/>
        </w:rPr>
        <w:t xml:space="preserve">җыю </w:t>
      </w:r>
      <w:r w:rsidRPr="0079189C">
        <w:rPr>
          <w:rFonts w:ascii="Times New Roman" w:eastAsia="Times New Roman" w:hAnsi="Times New Roman" w:cs="Times New Roman"/>
          <w:sz w:val="24"/>
          <w:szCs w:val="24"/>
        </w:rPr>
        <w:t xml:space="preserve"> пунктлары күз алдында тотарга кирәк.</w:t>
      </w:r>
    </w:p>
    <w:p w:rsidR="001478C0" w:rsidRPr="0079189C" w:rsidRDefault="001478C0" w:rsidP="001478C0">
      <w:pPr>
        <w:widowControl w:val="0"/>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Кар </w:t>
      </w:r>
      <w:r w:rsidRPr="0079189C">
        <w:rPr>
          <w:rFonts w:ascii="Times New Roman" w:eastAsia="Times New Roman" w:hAnsi="Times New Roman" w:cs="Times New Roman"/>
          <w:sz w:val="24"/>
          <w:szCs w:val="24"/>
          <w:lang w:val="tt-RU"/>
        </w:rPr>
        <w:t>җыю</w:t>
      </w:r>
      <w:r w:rsidRPr="0079189C">
        <w:rPr>
          <w:rFonts w:ascii="Times New Roman" w:eastAsia="Times New Roman" w:hAnsi="Times New Roman" w:cs="Times New Roman"/>
          <w:sz w:val="24"/>
          <w:szCs w:val="24"/>
        </w:rPr>
        <w:t xml:space="preserve"> пунктлары канализация системасына тоташтырылган кар өемнәре һәм кар эретү шахталары рәвешендә булырга мөмкин.</w:t>
      </w:r>
    </w:p>
    <w:p w:rsidR="001478C0" w:rsidRPr="0079189C" w:rsidRDefault="001478C0" w:rsidP="001478C0">
      <w:pPr>
        <w:widowControl w:val="0"/>
        <w:kinsoku w:val="0"/>
        <w:overflowPunct w:val="0"/>
        <w:autoSpaceDE w:val="0"/>
        <w:autoSpaceDN w:val="0"/>
        <w:adjustRightInd w:val="0"/>
        <w:spacing w:after="0" w:line="240" w:lineRule="auto"/>
        <w:ind w:left="118" w:right="11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Кар җыю пунктларны проектлауны 218.5.001-2008 БДМның тармак юл методик документын кардан саклау һәм чистарту буенча методик тәкъдимнәр нигезендә, селитеб территорияләреннән, предприятиеләр мәйданчыкларыннан өслекне җыю, чыгару һәм чистарту системаларын исәпләү буенча тәкъдимнәр һәм аны су объектларына чыгару шартларын билгеләү 28.12.2005 "Су белән тәэмин итүнең, канализациянең, гидротехник корылмаларның һәм инженерлык геологиясенең фәнни-технологик институты" (ФГУПИ ВОДЕО) федераль дәүләт унитар предприятиесе тарафыннан расланган су объектларына чыгару шартларын билгеләү, шулай ук әйләнә-тирә мохитне саклау өлкәсендә норматив документлар белән тәэмин итү өлкәсендә норматив документлар нигезендә гамәлгә ашырырга кирәк.</w:t>
      </w:r>
    </w:p>
    <w:p w:rsidR="001478C0" w:rsidRPr="0079189C" w:rsidRDefault="001478C0" w:rsidP="001478C0">
      <w:pPr>
        <w:widowControl w:val="0"/>
        <w:kinsoku w:val="0"/>
        <w:overflowPunct w:val="0"/>
        <w:autoSpaceDE w:val="0"/>
        <w:autoSpaceDN w:val="0"/>
        <w:adjustRightInd w:val="0"/>
        <w:spacing w:after="0" w:line="240" w:lineRule="auto"/>
        <w:ind w:left="118" w:right="11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4.8.68.</w:t>
      </w:r>
      <w:r w:rsidRPr="0079189C">
        <w:rPr>
          <w:rFonts w:ascii="Times New Roman" w:eastAsia="Times New Roman" w:hAnsi="Times New Roman" w:cs="Times New Roman"/>
          <w:sz w:val="24"/>
          <w:szCs w:val="24"/>
        </w:rPr>
        <w:tab/>
        <w:t>Кар көрәү пунктлары һәм аларның урнашу урыннары саны түбәндәге шартлардан чыгып билгеләнә:</w:t>
      </w:r>
    </w:p>
    <w:p w:rsidR="001478C0" w:rsidRPr="0079189C" w:rsidRDefault="001478C0" w:rsidP="001478C0">
      <w:pPr>
        <w:widowControl w:val="0"/>
        <w:tabs>
          <w:tab w:val="left" w:pos="1694"/>
        </w:tabs>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кар чыгару эшләренең оперативлыгын тәэмин итү; </w:t>
      </w:r>
    </w:p>
    <w:p w:rsidR="001478C0" w:rsidRPr="0079189C" w:rsidRDefault="001478C0" w:rsidP="001478C0">
      <w:pPr>
        <w:widowControl w:val="0"/>
        <w:tabs>
          <w:tab w:val="left" w:pos="1694"/>
        </w:tabs>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кар чыгарганда транспорт чыгымнарын минимальләштерү; </w:t>
      </w:r>
    </w:p>
    <w:p w:rsidR="001478C0" w:rsidRPr="0079189C" w:rsidRDefault="001478C0" w:rsidP="001478C0">
      <w:pPr>
        <w:widowControl w:val="0"/>
        <w:tabs>
          <w:tab w:val="left" w:pos="1694"/>
        </w:tabs>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читкә чыгарылырга тиешле кар күләмнәрен;</w:t>
      </w:r>
    </w:p>
    <w:p w:rsidR="001478C0" w:rsidRPr="0079189C" w:rsidRDefault="001478C0" w:rsidP="001478C0">
      <w:pPr>
        <w:widowControl w:val="0"/>
        <w:tabs>
          <w:tab w:val="left" w:pos="1694"/>
        </w:tabs>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канализация коллекторларының һәм чистарту корылмаларының куәтләренең үткәрү сәләтен;</w:t>
      </w:r>
    </w:p>
    <w:p w:rsidR="001478C0" w:rsidRPr="0079189C" w:rsidRDefault="001478C0" w:rsidP="001478C0">
      <w:pPr>
        <w:widowControl w:val="0"/>
        <w:tabs>
          <w:tab w:val="left" w:pos="1694"/>
        </w:tabs>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аларга каршылыксыз транспорт килү тәэмин ителеше.</w:t>
      </w:r>
    </w:p>
    <w:p w:rsidR="001478C0" w:rsidRPr="0079189C" w:rsidRDefault="001478C0" w:rsidP="001478C0">
      <w:pPr>
        <w:widowControl w:val="0"/>
        <w:tabs>
          <w:tab w:val="left" w:pos="1694"/>
        </w:tabs>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4.8.69.</w:t>
      </w:r>
      <w:r w:rsidRPr="0079189C">
        <w:rPr>
          <w:rFonts w:ascii="Times New Roman" w:eastAsia="Times New Roman" w:hAnsi="Times New Roman" w:cs="Times New Roman"/>
          <w:sz w:val="24"/>
          <w:szCs w:val="24"/>
        </w:rPr>
        <w:tab/>
        <w:t>«Коры» кар суларын су объектларының су саклау зоналарында, боз капламы өслегендә һәм су объекты территориясенең сулык җыелмасында, шулай ук җир асты инженерлык челтәрләрендә урнаштыру рөхсәт ителми.</w:t>
      </w:r>
    </w:p>
    <w:p w:rsidR="001478C0" w:rsidRPr="0079189C" w:rsidRDefault="001478C0" w:rsidP="001478C0">
      <w:pPr>
        <w:widowControl w:val="0"/>
        <w:tabs>
          <w:tab w:val="left" w:pos="1694"/>
        </w:tabs>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p>
    <w:p w:rsidR="001478C0" w:rsidRPr="0079189C" w:rsidRDefault="001478C0" w:rsidP="001478C0">
      <w:pPr>
        <w:widowControl w:val="0"/>
        <w:tabs>
          <w:tab w:val="left" w:pos="1694"/>
        </w:tabs>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sectPr w:rsidR="001478C0" w:rsidRPr="0079189C" w:rsidSect="0079189C">
          <w:pgSz w:w="11910" w:h="16840"/>
          <w:pgMar w:top="1000" w:right="520" w:bottom="280" w:left="1134" w:header="785" w:footer="0" w:gutter="0"/>
          <w:cols w:space="720" w:equalWidth="0">
            <w:col w:w="10356"/>
          </w:cols>
          <w:noEndnote/>
        </w:sectPr>
      </w:pP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31"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4.8.70.</w:t>
      </w:r>
      <w:r w:rsidRPr="0079189C">
        <w:rPr>
          <w:rFonts w:ascii="Times New Roman" w:eastAsia="Times New Roman" w:hAnsi="Times New Roman" w:cs="Times New Roman"/>
          <w:sz w:val="24"/>
          <w:szCs w:val="24"/>
        </w:rPr>
        <w:tab/>
        <w:t>кар җыю пунктларыннан алып торак төзелешенә кадәр санитар-яклау зонасы күләме 100 метрдан да ким булмаган күләмдә кабул ителергә тиеш.</w:t>
      </w:r>
    </w:p>
    <w:p w:rsidR="001478C0" w:rsidRPr="0079189C" w:rsidRDefault="001478C0" w:rsidP="001478C0">
      <w:pPr>
        <w:widowControl w:val="0"/>
        <w:kinsoku w:val="0"/>
        <w:overflowPunct w:val="0"/>
        <w:autoSpaceDE w:val="0"/>
        <w:autoSpaceDN w:val="0"/>
        <w:adjustRightInd w:val="0"/>
        <w:spacing w:after="0" w:line="240" w:lineRule="auto"/>
        <w:ind w:left="118" w:right="131"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4.8.71.</w:t>
      </w:r>
      <w:r w:rsidRPr="0079189C">
        <w:rPr>
          <w:rFonts w:ascii="Times New Roman" w:eastAsia="Times New Roman" w:hAnsi="Times New Roman" w:cs="Times New Roman"/>
          <w:sz w:val="24"/>
          <w:szCs w:val="24"/>
        </w:rPr>
        <w:tab/>
        <w:t>Карны «коры» итеп чыгару өчен бирелгән участок: каты өслекле; рельефка кар сулары эләкми торган бөтен периметр буйлап өем; су җыю лотоклары һәм кар суларын локаль чистарту корылмаларына күчерү системасы; бөтен периметр буйлап койма; контроль-үткәрү пункты булырга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31"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Карлы суларны канализациягә ташлау локаль чистарту корылмаларын алдан чистартып, норматив күрсәткечләргә кадәр башкарылырга тиеш.</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4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4.8.72.</w:t>
      </w:r>
      <w:r w:rsidRPr="0079189C">
        <w:rPr>
          <w:rFonts w:ascii="Times New Roman" w:eastAsia="Times New Roman" w:hAnsi="Times New Roman" w:cs="Times New Roman"/>
          <w:sz w:val="24"/>
          <w:szCs w:val="24"/>
        </w:rPr>
        <w:tab/>
        <w:t>Кар эретү шахталары (камералар) конструкциясендә барлык кышкы чорда агып төшә торган карны эретү, шулай ук кар суларын норматив күрсәткечләргә кадәр чистарту күздә тотыла.</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4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4.8.73.</w:t>
      </w:r>
      <w:r w:rsidRPr="0079189C">
        <w:rPr>
          <w:rFonts w:ascii="Times New Roman" w:eastAsia="Times New Roman" w:hAnsi="Times New Roman" w:cs="Times New Roman"/>
          <w:sz w:val="24"/>
          <w:szCs w:val="24"/>
        </w:rPr>
        <w:tab/>
        <w:t>Җәй көне автотранспорт стоянкасын (парковкасын) оештыру яисә башка максатлар өчен кар чистарту территориясен файдалану рөхсәт ителә.</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5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4.9. Хәрби объектлар һәм башка режимлы территорияләр зоналары</w:t>
      </w:r>
    </w:p>
    <w:p w:rsidR="001478C0" w:rsidRPr="0079189C" w:rsidRDefault="001478C0" w:rsidP="001478C0">
      <w:pPr>
        <w:widowControl w:val="0"/>
        <w:kinsoku w:val="0"/>
        <w:overflowPunct w:val="0"/>
        <w:autoSpaceDE w:val="0"/>
        <w:autoSpaceDN w:val="0"/>
        <w:adjustRightInd w:val="0"/>
        <w:spacing w:after="0" w:line="240" w:lineRule="auto"/>
        <w:ind w:left="118" w:right="13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4.9.1. Хәрби объектлар һәм башка режим территорияләре зоналары хәрби һәм башка объектларны урнаштыру өчен билгеләнгән.</w:t>
      </w:r>
    </w:p>
    <w:p w:rsidR="001478C0" w:rsidRPr="0079189C" w:rsidRDefault="001478C0" w:rsidP="001478C0">
      <w:pPr>
        <w:widowControl w:val="0"/>
        <w:kinsoku w:val="0"/>
        <w:overflowPunct w:val="0"/>
        <w:autoSpaceDE w:val="0"/>
        <w:autoSpaceDN w:val="0"/>
        <w:adjustRightInd w:val="0"/>
        <w:spacing w:after="0" w:line="240" w:lineRule="auto"/>
        <w:ind w:left="118" w:right="13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Җирлекнең режимлы территорияләре зоналарыннан файдалану тәртибе, җирлекнең махсус нормативлары һәм төзү кагыйдәләре нигезендә җирле үзидарә органнары белән килештереп, федераль башкарма хакимият органнары һәм Татарстан Республикасы Министрлар Кабинеты тарафыннан билгеләнә.</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5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w:t>
      </w:r>
      <w:r w:rsidRPr="0079189C">
        <w:rPr>
          <w:rFonts w:ascii="Times New Roman" w:eastAsia="Times New Roman" w:hAnsi="Times New Roman" w:cs="Times New Roman"/>
          <w:sz w:val="24"/>
          <w:szCs w:val="24"/>
        </w:rPr>
        <w:tab/>
        <w:t>Җирлек инфраструктурасын формалаштыру</w:t>
      </w:r>
    </w:p>
    <w:p w:rsidR="001478C0" w:rsidRPr="0079189C" w:rsidRDefault="001478C0" w:rsidP="001478C0">
      <w:pPr>
        <w:widowControl w:val="0"/>
        <w:kinsoku w:val="0"/>
        <w:overflowPunct w:val="0"/>
        <w:autoSpaceDE w:val="0"/>
        <w:autoSpaceDN w:val="0"/>
        <w:adjustRightInd w:val="0"/>
        <w:spacing w:after="0" w:line="240" w:lineRule="auto"/>
        <w:ind w:left="118" w:right="153"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53"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5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w:t>
      </w:r>
      <w:r w:rsidRPr="0079189C">
        <w:rPr>
          <w:rFonts w:ascii="Times New Roman" w:eastAsia="Times New Roman" w:hAnsi="Times New Roman" w:cs="Times New Roman"/>
          <w:sz w:val="24"/>
          <w:szCs w:val="24"/>
        </w:rPr>
        <w:tab/>
        <w:t>Социаль инфраструктура</w:t>
      </w:r>
    </w:p>
    <w:p w:rsidR="001478C0" w:rsidRPr="0079189C" w:rsidRDefault="001478C0" w:rsidP="001478C0">
      <w:pPr>
        <w:widowControl w:val="0"/>
        <w:tabs>
          <w:tab w:val="left" w:pos="1617"/>
        </w:tabs>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5.1.1.</w:t>
      </w:r>
      <w:r w:rsidRPr="0079189C">
        <w:rPr>
          <w:rFonts w:ascii="Times New Roman" w:eastAsia="Times New Roman" w:hAnsi="Times New Roman" w:cs="Times New Roman"/>
          <w:sz w:val="24"/>
          <w:szCs w:val="24"/>
        </w:rPr>
        <w:tab/>
        <w:t>Социаль инфраструктура учреждениеләренә, предприятиеләренә һәм оешмаларына гомуми белем бирү һәм мәктәпкәчә белем бирү оешмалары, медицина оешмалары, социаль тәэмин итү оешмалары, яшьләр белән эшләү учреждениеләре, спорт һәм физкультура-сәламәтләндерү учреждениеләре, мәдәният һәм сәнгать учреждениеләре, сәүдә, җәмәгать туклануы һәм көнкүреш хезмәте күрсәтү предприятиеләре, идарә оешмалары һәм учреждениеләре, проект оешмалары, кредит-финанс учреждениеләре һәм элемтә предприятиеләре, фәнни һәм административ оешмалар һәм башкалар керә (алга таба - хезмәт күрсәтү учреждениеләре һәм предприятиеләре). Милекнең барлык төрләренә һәм төрләренә хезмәт күрсәтү предприятиеләрен шәһәр төзелеше вәзгыятен, шәһәр округы, җирлек составындагы торак пунктларның планировка структурасын, бердәм хезмәт күрсәтү системасын булдыру максатларында торак районнарга һәм микрорайоннарга (кварталларга) бүлүне исәпкә алып урнаштырырга кирәк.</w:t>
      </w:r>
    </w:p>
    <w:p w:rsidR="001478C0" w:rsidRPr="0079189C" w:rsidRDefault="001478C0" w:rsidP="001478C0">
      <w:pPr>
        <w:widowControl w:val="0"/>
        <w:tabs>
          <w:tab w:val="left" w:pos="1534"/>
        </w:tabs>
        <w:kinsoku w:val="0"/>
        <w:overflowPunct w:val="0"/>
        <w:autoSpaceDE w:val="0"/>
        <w:autoSpaceDN w:val="0"/>
        <w:adjustRightInd w:val="0"/>
        <w:spacing w:after="0" w:line="240" w:lineRule="auto"/>
        <w:ind w:left="118" w:right="133" w:firstLine="308"/>
        <w:jc w:val="both"/>
        <w:rPr>
          <w:rFonts w:ascii="Times New Roman" w:eastAsia="Times New Roman" w:hAnsi="Times New Roman" w:cs="Times New Roman"/>
          <w:sz w:val="24"/>
          <w:szCs w:val="24"/>
        </w:rPr>
      </w:pPr>
    </w:p>
    <w:p w:rsidR="001478C0" w:rsidRPr="0079189C" w:rsidRDefault="001478C0" w:rsidP="001478C0">
      <w:pPr>
        <w:widowControl w:val="0"/>
        <w:tabs>
          <w:tab w:val="left" w:pos="1534"/>
        </w:tabs>
        <w:kinsoku w:val="0"/>
        <w:overflowPunct w:val="0"/>
        <w:autoSpaceDE w:val="0"/>
        <w:autoSpaceDN w:val="0"/>
        <w:adjustRightInd w:val="0"/>
        <w:spacing w:after="0" w:line="240" w:lineRule="auto"/>
        <w:ind w:left="118" w:right="13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Учреждениеләрне һәм хезмәт күрсәтү предприятиеләрен түбәндәге факторларны исәпкә алып урнаштырырга кирәк:</w:t>
      </w:r>
    </w:p>
    <w:p w:rsidR="001478C0" w:rsidRPr="0079189C" w:rsidRDefault="001478C0" w:rsidP="001478C0">
      <w:pPr>
        <w:widowControl w:val="0"/>
        <w:tabs>
          <w:tab w:val="left" w:pos="1534"/>
        </w:tabs>
        <w:kinsoku w:val="0"/>
        <w:overflowPunct w:val="0"/>
        <w:autoSpaceDE w:val="0"/>
        <w:autoSpaceDN w:val="0"/>
        <w:adjustRightInd w:val="0"/>
        <w:spacing w:after="0" w:line="240" w:lineRule="auto"/>
        <w:ind w:left="118" w:right="13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аларның яшәү һәм эшләү урыннарына якынаюы;</w:t>
      </w:r>
    </w:p>
    <w:p w:rsidR="001478C0" w:rsidRPr="0079189C" w:rsidRDefault="001478C0" w:rsidP="001478C0">
      <w:pPr>
        <w:widowControl w:val="0"/>
        <w:tabs>
          <w:tab w:val="left" w:pos="1534"/>
        </w:tabs>
        <w:kinsoku w:val="0"/>
        <w:overflowPunct w:val="0"/>
        <w:autoSpaceDE w:val="0"/>
        <w:autoSpaceDN w:val="0"/>
        <w:adjustRightInd w:val="0"/>
        <w:spacing w:after="0" w:line="240" w:lineRule="auto"/>
        <w:ind w:left="118" w:right="13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иҗтимагый пассажир транспорты челтәре белән үзара бәйләнеш.</w:t>
      </w:r>
    </w:p>
    <w:p w:rsidR="001478C0" w:rsidRPr="0079189C" w:rsidRDefault="001478C0" w:rsidP="001478C0">
      <w:pPr>
        <w:widowControl w:val="0"/>
        <w:tabs>
          <w:tab w:val="left" w:pos="1534"/>
        </w:tabs>
        <w:kinsoku w:val="0"/>
        <w:overflowPunct w:val="0"/>
        <w:autoSpaceDE w:val="0"/>
        <w:autoSpaceDN w:val="0"/>
        <w:adjustRightInd w:val="0"/>
        <w:spacing w:after="0" w:line="240" w:lineRule="auto"/>
        <w:ind w:left="118" w:right="133" w:firstLine="308"/>
        <w:jc w:val="both"/>
        <w:rPr>
          <w:rFonts w:ascii="Times New Roman" w:eastAsia="Times New Roman" w:hAnsi="Times New Roman" w:cs="Times New Roman"/>
          <w:sz w:val="24"/>
          <w:szCs w:val="24"/>
        </w:rPr>
        <w:sectPr w:rsidR="001478C0" w:rsidRPr="0079189C" w:rsidSect="0079189C">
          <w:pgSz w:w="11910" w:h="16840"/>
          <w:pgMar w:top="1000" w:right="500" w:bottom="280" w:left="1134" w:header="785" w:footer="0" w:gutter="0"/>
          <w:cols w:space="720"/>
          <w:noEndnote/>
        </w:sectPr>
      </w:pPr>
      <w:r w:rsidRPr="0079189C">
        <w:rPr>
          <w:rFonts w:ascii="Times New Roman" w:eastAsia="Times New Roman" w:hAnsi="Times New Roman" w:cs="Times New Roman"/>
          <w:sz w:val="24"/>
          <w:szCs w:val="24"/>
        </w:rPr>
        <w:t>5.1.2.</w:t>
      </w:r>
      <w:r w:rsidRPr="0079189C">
        <w:rPr>
          <w:rFonts w:ascii="Times New Roman" w:eastAsia="Times New Roman" w:hAnsi="Times New Roman" w:cs="Times New Roman"/>
          <w:sz w:val="24"/>
          <w:szCs w:val="24"/>
        </w:rPr>
        <w:tab/>
        <w:t>Учреждениеләрнең һәм хезмәт күрсәтү предприятиеләренең саны һәм сыйдырышлылыгы, аларның җир кишәрлекләре күләмнәрен әлеге нормативларга  3 нче кушымтасының 4 нче таблицасында китерелгән социаль тәэмин ителешнең социаль нормативлары буенча кабул итәргә кирәк.</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Җир кишәрлекләренең санын, аларның сыйдырышлылыгын, зурлыгын, микрорайон (квартал) һәм торак районына хезмәт күрсәтү учреждениеләрен һәм предприятиеләрен урнаштыруны исәпләгәндә, халыкның төрле социаль төркемнәренең, шул исәптән физик мөмкинлекләре чикләнгән кешеләрнең ихтыяҗларын канәгатьләндерү зарурлыгыннан чыгып, әлеге нормативларга карата кимендә 4 нче таблицада китерелгән 3 нче кушымтаның социаль нормативларын кабул итәргә кирәк.</w:t>
      </w:r>
    </w:p>
    <w:p w:rsidR="001478C0" w:rsidRPr="0079189C" w:rsidRDefault="001478C0" w:rsidP="001478C0">
      <w:pPr>
        <w:widowControl w:val="0"/>
        <w:kinsoku w:val="0"/>
        <w:overflowPunct w:val="0"/>
        <w:autoSpaceDE w:val="0"/>
        <w:autoSpaceDN w:val="0"/>
        <w:adjustRightInd w:val="0"/>
        <w:spacing w:after="0" w:line="240" w:lineRule="auto"/>
        <w:ind w:left="118" w:right="42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Учреждениеләрнең һәм хезмәт күрсәтү предприятиеләренең сыйдырышлылыгы, аларны </w:t>
      </w:r>
      <w:r w:rsidRPr="0079189C">
        <w:rPr>
          <w:rFonts w:ascii="Times New Roman" w:eastAsia="Times New Roman" w:hAnsi="Times New Roman" w:cs="Times New Roman"/>
          <w:sz w:val="24"/>
          <w:szCs w:val="24"/>
        </w:rPr>
        <w:lastRenderedPageBreak/>
        <w:t>урнаштыру һәм әлеге нормативларга  3 нче кушымтаның 4 нче таблицасында күрсәтелмәгән җир кишәрлекләре күләмнәрен проектлауга йөкләмә буенча билгеләргә кирәк.</w:t>
      </w:r>
    </w:p>
    <w:p w:rsidR="001478C0" w:rsidRPr="0079189C" w:rsidRDefault="001478C0" w:rsidP="001478C0">
      <w:pPr>
        <w:widowControl w:val="0"/>
        <w:kinsoku w:val="0"/>
        <w:overflowPunct w:val="0"/>
        <w:autoSpaceDE w:val="0"/>
        <w:autoSpaceDN w:val="0"/>
        <w:adjustRightInd w:val="0"/>
        <w:spacing w:after="0" w:line="240" w:lineRule="auto"/>
        <w:ind w:left="118" w:right="42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5.1.3.</w:t>
      </w:r>
      <w:r w:rsidRPr="0079189C">
        <w:rPr>
          <w:rFonts w:ascii="Times New Roman" w:eastAsia="Times New Roman" w:hAnsi="Times New Roman" w:cs="Times New Roman"/>
          <w:sz w:val="24"/>
          <w:szCs w:val="24"/>
        </w:rPr>
        <w:tab/>
        <w:t>Авыл торак пунктларында вакытлыча яшәү шарты белән бакчачылык, яшелчәчелек берләшмәләренең, дача хуҗалыкларының һәм торак фондының сезонлы халыкка хезмәт күрсәтү учреждениеләрен исәпләү 1 000 кешегә исәпләгәндә түбәндәге күрсәткечләр буенча кабул итәргә рөхсәт ителә:</w:t>
      </w:r>
    </w:p>
    <w:p w:rsidR="001478C0" w:rsidRPr="0079189C" w:rsidRDefault="001478C0" w:rsidP="001478C0">
      <w:pPr>
        <w:widowControl w:val="0"/>
        <w:kinsoku w:val="0"/>
        <w:overflowPunct w:val="0"/>
        <w:autoSpaceDE w:val="0"/>
        <w:autoSpaceDN w:val="0"/>
        <w:adjustRightInd w:val="0"/>
        <w:spacing w:after="0" w:line="240" w:lineRule="auto"/>
        <w:ind w:left="118" w:right="42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сәүдә учреждениеләре - 80 кв.метр сәүдә мәйданы; </w:t>
      </w:r>
    </w:p>
    <w:p w:rsidR="001478C0" w:rsidRPr="0079189C" w:rsidRDefault="001478C0" w:rsidP="001478C0">
      <w:pPr>
        <w:widowControl w:val="0"/>
        <w:kinsoku w:val="0"/>
        <w:overflowPunct w:val="0"/>
        <w:autoSpaceDE w:val="0"/>
        <w:autoSpaceDN w:val="0"/>
        <w:adjustRightInd w:val="0"/>
        <w:spacing w:after="0" w:line="240" w:lineRule="auto"/>
        <w:ind w:left="118" w:right="42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көнкүреш хезмәте күрсәтү учреждениеләре - 1,6 эш урыны; </w:t>
      </w:r>
    </w:p>
    <w:p w:rsidR="001478C0" w:rsidRPr="0079189C" w:rsidRDefault="001478C0" w:rsidP="001478C0">
      <w:pPr>
        <w:widowControl w:val="0"/>
        <w:kinsoku w:val="0"/>
        <w:overflowPunct w:val="0"/>
        <w:autoSpaceDE w:val="0"/>
        <w:autoSpaceDN w:val="0"/>
        <w:adjustRightInd w:val="0"/>
        <w:spacing w:after="0" w:line="240" w:lineRule="auto"/>
        <w:ind w:left="118" w:right="42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янгын депосы - 0,2 янгын сүндерү автомобиле.</w:t>
      </w:r>
    </w:p>
    <w:p w:rsidR="001478C0" w:rsidRPr="0079189C" w:rsidRDefault="001478C0" w:rsidP="001478C0">
      <w:pPr>
        <w:widowControl w:val="0"/>
        <w:kinsoku w:val="0"/>
        <w:overflowPunct w:val="0"/>
        <w:autoSpaceDE w:val="0"/>
        <w:autoSpaceDN w:val="0"/>
        <w:adjustRightInd w:val="0"/>
        <w:spacing w:after="0" w:line="240" w:lineRule="auto"/>
        <w:ind w:left="118" w:right="11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5.1.4.</w:t>
      </w:r>
      <w:r w:rsidRPr="0079189C">
        <w:rPr>
          <w:rFonts w:ascii="Times New Roman" w:eastAsia="Times New Roman" w:hAnsi="Times New Roman" w:cs="Times New Roman"/>
          <w:sz w:val="24"/>
          <w:szCs w:val="24"/>
        </w:rPr>
        <w:tab/>
        <w:t>Хезмәт күрсәтү системасын формалаштырганда учреждениеләр һәм объектлар, шул исәптән көндәлек, педагогик һәм эпизодик хезмәт күрсәтүнең түбәндәге дәрәҗәләре күздә тотылырга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1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көндәлек хезмәт күрсәтү - халыкка атнасына кимендә бер тапкыр килүче учреждениеләр һәм предприятиеләр, яки халыкның яшәү һәм эшләү урыннарына турыдан-туры якын җирдә урнашкан учреждениеләр һәм предприятиеләр;</w:t>
      </w:r>
    </w:p>
    <w:p w:rsidR="001478C0" w:rsidRPr="0079189C" w:rsidRDefault="001478C0" w:rsidP="001478C0">
      <w:pPr>
        <w:widowControl w:val="0"/>
        <w:kinsoku w:val="0"/>
        <w:overflowPunct w:val="0"/>
        <w:autoSpaceDE w:val="0"/>
        <w:autoSpaceDN w:val="0"/>
        <w:adjustRightInd w:val="0"/>
        <w:spacing w:after="0" w:line="240" w:lineRule="auto"/>
        <w:ind w:left="118" w:right="11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вакытлы хезмәт күрсәтү - халыкка кимендә айга бер тапкыр килүче учреждениеләр һәм предприятиеләр;</w:t>
      </w:r>
    </w:p>
    <w:p w:rsidR="001478C0" w:rsidRPr="0079189C" w:rsidRDefault="001478C0" w:rsidP="001478C0">
      <w:pPr>
        <w:widowControl w:val="0"/>
        <w:kinsoku w:val="0"/>
        <w:overflowPunct w:val="0"/>
        <w:autoSpaceDE w:val="0"/>
        <w:autoSpaceDN w:val="0"/>
        <w:adjustRightInd w:val="0"/>
        <w:spacing w:after="0" w:line="240" w:lineRule="auto"/>
        <w:ind w:left="118" w:right="11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эпизодик хезмәт күрсәтү - халыкка айга кимендә бер тапкыр килгән учреждениеләр һәм предприятиеләр (махсуслаштырылган уку йортлары, хастаханәләр, универмаглар, театрлар, концерт һәм күргәзмә заллары һ.б.).</w:t>
      </w:r>
    </w:p>
    <w:p w:rsidR="001478C0" w:rsidRPr="0079189C" w:rsidRDefault="001478C0" w:rsidP="001478C0">
      <w:pPr>
        <w:widowControl w:val="0"/>
        <w:kinsoku w:val="0"/>
        <w:overflowPunct w:val="0"/>
        <w:autoSpaceDE w:val="0"/>
        <w:autoSpaceDN w:val="0"/>
        <w:adjustRightInd w:val="0"/>
        <w:spacing w:after="0" w:line="240" w:lineRule="auto"/>
        <w:ind w:left="118" w:right="116"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rPr>
        <w:t xml:space="preserve">Хезмәт күрсәтү төрләре буенча объектлар исемлеге </w:t>
      </w:r>
      <w:r w:rsidRPr="0079189C">
        <w:rPr>
          <w:rFonts w:ascii="Times New Roman" w:eastAsia="Times New Roman" w:hAnsi="Times New Roman" w:cs="Times New Roman"/>
          <w:sz w:val="24"/>
          <w:szCs w:val="24"/>
          <w:lang w:val="tt-RU"/>
        </w:rPr>
        <w:t xml:space="preserve">әлеге тивларга карата 3 нче </w:t>
      </w:r>
      <w:r w:rsidRPr="0079189C">
        <w:rPr>
          <w:rFonts w:ascii="Times New Roman" w:eastAsia="Times New Roman" w:hAnsi="Times New Roman" w:cs="Times New Roman"/>
          <w:sz w:val="24"/>
          <w:szCs w:val="24"/>
        </w:rPr>
        <w:t xml:space="preserve"> кушымтаның 4 нче таблицасында китерелгән</w:t>
      </w:r>
      <w:r w:rsidRPr="0079189C">
        <w:rPr>
          <w:rFonts w:ascii="Times New Roman" w:eastAsia="Times New Roman" w:hAnsi="Times New Roman" w:cs="Times New Roman"/>
          <w:sz w:val="24"/>
          <w:szCs w:val="24"/>
          <w:lang w:val="tt-RU"/>
        </w:rPr>
        <w:t>.</w:t>
      </w:r>
    </w:p>
    <w:p w:rsidR="001478C0" w:rsidRPr="0079189C" w:rsidRDefault="001478C0" w:rsidP="001478C0">
      <w:pPr>
        <w:widowControl w:val="0"/>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5.1.5. Көндәлек хезмәт күрсәтү объектларын микрорайон (квартал) территориясенә башка функциональ билгеләнештәге территорияләр әйләнәсендә урнаштырыла торган торак, катнаш торак төзелеш төркеме проектлаганда һичшиксез урнаштыру.</w:t>
      </w:r>
    </w:p>
    <w:p w:rsidR="001478C0" w:rsidRPr="0079189C" w:rsidRDefault="001478C0" w:rsidP="001478C0">
      <w:pPr>
        <w:widowControl w:val="0"/>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Төркем микрорайон составында урнашкан очракта, көндәлек хезмәт күрсәтү объектлары һәм алар белән тәэмин ителеш күрсәткечләре периодик хезмәт күрсәтү объектлары белән тәэмин ителешнең суммар күрсәткечләренә керә.</w:t>
      </w:r>
    </w:p>
    <w:p w:rsidR="001478C0" w:rsidRPr="0079189C" w:rsidRDefault="001478C0" w:rsidP="001478C0">
      <w:pPr>
        <w:widowControl w:val="0"/>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5.1.6. ориентир буенча исәпләүләр өчен учреждениеләрнең һәм предприятиеләрнең аз катлы торак төзелеше территорияләрендә хезмәт күрсәтү саны һәм сыйдырышлылыгы күрсәткечләре 28 нче таблица нигезендә кабул ителергә рөхсәт ителә.</w:t>
      </w:r>
    </w:p>
    <w:p w:rsidR="001478C0" w:rsidRPr="0079189C" w:rsidRDefault="001478C0" w:rsidP="001478C0">
      <w:pPr>
        <w:widowControl w:val="0"/>
        <w:kinsoku w:val="0"/>
        <w:overflowPunct w:val="0"/>
        <w:autoSpaceDE w:val="0"/>
        <w:autoSpaceDN w:val="0"/>
        <w:adjustRightInd w:val="0"/>
        <w:spacing w:after="0" w:line="240" w:lineRule="auto"/>
        <w:ind w:left="118" w:right="112"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342" w:firstLine="308"/>
        <w:jc w:val="both"/>
        <w:outlineLvl w:val="0"/>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28 нче таблица</w:t>
      </w:r>
    </w:p>
    <w:p w:rsidR="001478C0" w:rsidRPr="0079189C" w:rsidRDefault="001478C0" w:rsidP="001478C0">
      <w:pPr>
        <w:widowControl w:val="0"/>
        <w:kinsoku w:val="0"/>
        <w:overflowPunct w:val="0"/>
        <w:autoSpaceDE w:val="0"/>
        <w:autoSpaceDN w:val="0"/>
        <w:adjustRightInd w:val="0"/>
        <w:spacing w:after="0" w:line="240" w:lineRule="auto"/>
        <w:ind w:left="118" w:right="342" w:firstLine="308"/>
        <w:jc w:val="both"/>
        <w:rPr>
          <w:rFonts w:ascii="Times New Roman" w:eastAsia="Times New Roman" w:hAnsi="Times New Roman" w:cs="Times New Roman"/>
          <w:b/>
          <w:sz w:val="24"/>
          <w:szCs w:val="24"/>
        </w:rPr>
      </w:pPr>
      <w:r w:rsidRPr="0079189C">
        <w:rPr>
          <w:rFonts w:ascii="Times New Roman" w:eastAsia="Times New Roman" w:hAnsi="Times New Roman" w:cs="Times New Roman"/>
          <w:b/>
          <w:sz w:val="24"/>
          <w:szCs w:val="24"/>
        </w:rPr>
        <w:t>Аз катлы торак төзелеше территорияләренә хезмәт күрсәтү учреждениеләре һәм предприятиеләренең санын һәм сыйдырышлылыгын билгеләү</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tbl>
      <w:tblPr>
        <w:tblW w:w="0" w:type="auto"/>
        <w:tblInd w:w="112" w:type="dxa"/>
        <w:tblLayout w:type="fixed"/>
        <w:tblCellMar>
          <w:left w:w="0" w:type="dxa"/>
          <w:right w:w="0" w:type="dxa"/>
        </w:tblCellMar>
        <w:tblLook w:val="0000" w:firstRow="0" w:lastRow="0" w:firstColumn="0" w:lastColumn="0" w:noHBand="0" w:noVBand="0"/>
      </w:tblPr>
      <w:tblGrid>
        <w:gridCol w:w="3520"/>
        <w:gridCol w:w="3970"/>
        <w:gridCol w:w="2948"/>
      </w:tblGrid>
      <w:tr w:rsidR="001478C0" w:rsidRPr="0079189C" w:rsidTr="003B315F">
        <w:trPr>
          <w:trHeight w:hRule="exact" w:val="889"/>
        </w:trPr>
        <w:tc>
          <w:tcPr>
            <w:tcW w:w="352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29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t>Учреждениеләр һәм хезмәт күрсәтү предприятиеләре</w:t>
            </w:r>
          </w:p>
        </w:tc>
        <w:tc>
          <w:tcPr>
            <w:tcW w:w="397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t>Күрсәткечләр</w:t>
            </w:r>
          </w:p>
        </w:tc>
        <w:tc>
          <w:tcPr>
            <w:tcW w:w="294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4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t>Җир участокларының күләмнәре</w:t>
            </w:r>
          </w:p>
        </w:tc>
      </w:tr>
      <w:tr w:rsidR="001478C0" w:rsidRPr="0079189C" w:rsidTr="003B315F">
        <w:trPr>
          <w:trHeight w:hRule="exact" w:val="1402"/>
        </w:trPr>
        <w:tc>
          <w:tcPr>
            <w:tcW w:w="352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24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1000 кешелек мәктәпкәчә белем бирү оешмалары, урыннар</w:t>
            </w:r>
          </w:p>
        </w:tc>
        <w:tc>
          <w:tcPr>
            <w:tcW w:w="397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Демографик структура буенча 1 - 6 яшьлек яшь төркеменең 85 проценты чикләрендә - якынча 52; 100 процент күләмендә колачлау - якынча 62 процент.</w:t>
            </w:r>
          </w:p>
          <w:p w:rsidR="001478C0" w:rsidRPr="0079189C" w:rsidRDefault="001478C0" w:rsidP="003B315F">
            <w:pPr>
              <w:widowControl w:val="0"/>
              <w:kinsoku w:val="0"/>
              <w:overflowPunct w:val="0"/>
              <w:autoSpaceDE w:val="0"/>
              <w:autoSpaceDN w:val="0"/>
              <w:adjustRightInd w:val="0"/>
              <w:spacing w:after="0" w:line="240" w:lineRule="auto"/>
              <w:ind w:left="118" w:right="4" w:firstLine="308"/>
              <w:jc w:val="both"/>
              <w:rPr>
                <w:rFonts w:ascii="Times New Roman" w:eastAsia="Times New Roman" w:hAnsi="Times New Roman" w:cs="Times New Roman"/>
                <w:sz w:val="24"/>
                <w:szCs w:val="24"/>
              </w:rPr>
            </w:pPr>
          </w:p>
        </w:tc>
        <w:tc>
          <w:tcPr>
            <w:tcW w:w="294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Демографик структура буенча 1 - 6 яшьлек яшь төркеменең 85 проценты чикләрендә - якынча 52; 100 процент күләмендә</w:t>
            </w:r>
          </w:p>
          <w:p w:rsidR="001478C0" w:rsidRPr="0079189C" w:rsidRDefault="001478C0" w:rsidP="003B315F">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 колачлау - якынча 62 процент. - 30</w:t>
            </w:r>
          </w:p>
          <w:p w:rsidR="001478C0" w:rsidRPr="0079189C" w:rsidRDefault="001478C0" w:rsidP="003B315F">
            <w:pPr>
              <w:widowControl w:val="0"/>
              <w:kinsoku w:val="0"/>
              <w:overflowPunct w:val="0"/>
              <w:autoSpaceDE w:val="0"/>
              <w:autoSpaceDN w:val="0"/>
              <w:adjustRightInd w:val="0"/>
              <w:spacing w:after="0" w:line="240" w:lineRule="auto"/>
              <w:ind w:left="118" w:right="57" w:firstLine="308"/>
              <w:jc w:val="both"/>
              <w:rPr>
                <w:rFonts w:ascii="Times New Roman" w:eastAsia="Times New Roman" w:hAnsi="Times New Roman" w:cs="Times New Roman"/>
                <w:sz w:val="24"/>
                <w:szCs w:val="24"/>
              </w:rPr>
            </w:pPr>
          </w:p>
        </w:tc>
      </w:tr>
      <w:tr w:rsidR="001478C0" w:rsidRPr="0079189C" w:rsidTr="003B315F">
        <w:trPr>
          <w:trHeight w:hRule="exact" w:val="4825"/>
        </w:trPr>
        <w:tc>
          <w:tcPr>
            <w:tcW w:w="352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1000 кешелек гомуми белем бирү оешмалары, урыннар</w:t>
            </w:r>
          </w:p>
        </w:tc>
        <w:tc>
          <w:tcPr>
            <w:tcW w:w="397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Демографик структура буенча 7 - 18 яшьлек яшь төркеменең 100 процентын - якынча 91 процентын колачлый.</w:t>
            </w:r>
          </w:p>
        </w:tc>
        <w:tc>
          <w:tcPr>
            <w:tcW w:w="294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Гомуми белем бирү оешмасында, укучыларда:</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укучыга 40 тан артык 400 - 50 кв. метр;</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укучыга 400 дән артык 500 - 60 кв. метрга кадәр;</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укучыга 600 дән 800 - 40 кв. метрга кадәр;</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укучыга 800дән артык 1100 - 33 кв. метрга кадәр;</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укучыга 1100 - 1500 - 21 кв. метрдан артык;</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1500 дән 2000 - 1 укучыга 17 кв. метрга кадәр;</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2000-16 кв. метрдан артык укучыга 1 укучыга1500 дән 2000 - 1 укучыга 17 кв. метрга кадәр;</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2000-16 кв. метрдан артык укучыга 1 укучыга</w:t>
            </w:r>
          </w:p>
        </w:tc>
      </w:tr>
      <w:tr w:rsidR="001478C0" w:rsidRPr="0079189C" w:rsidTr="003B315F">
        <w:trPr>
          <w:trHeight w:hRule="exact" w:val="848"/>
        </w:trPr>
        <w:tc>
          <w:tcPr>
            <w:tcW w:w="352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4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Спорт-ял итү комплексы, 1000 кешегә гомуми мәйдандагы кв.метр</w:t>
            </w:r>
          </w:p>
        </w:tc>
        <w:tc>
          <w:tcPr>
            <w:tcW w:w="397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51"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300</w:t>
            </w:r>
          </w:p>
        </w:tc>
        <w:tc>
          <w:tcPr>
            <w:tcW w:w="294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rPr>
              <w:t>Объектка</w:t>
            </w:r>
            <w:r w:rsidRPr="0079189C">
              <w:rPr>
                <w:rFonts w:ascii="Times New Roman" w:eastAsia="Times New Roman" w:hAnsi="Times New Roman" w:cs="Times New Roman"/>
                <w:sz w:val="24"/>
                <w:szCs w:val="24"/>
                <w:lang w:val="tt-RU"/>
              </w:rPr>
              <w:t xml:space="preserve"> 0,2 - 0,5 гектар</w:t>
            </w:r>
          </w:p>
        </w:tc>
      </w:tr>
      <w:tr w:rsidR="001478C0" w:rsidRPr="0079189C" w:rsidTr="003B315F">
        <w:trPr>
          <w:trHeight w:hRule="exact" w:val="1675"/>
        </w:trPr>
        <w:tc>
          <w:tcPr>
            <w:tcW w:w="352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24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Амбулатор-поликлиника учреждениеләре:</w:t>
            </w:r>
          </w:p>
          <w:p w:rsidR="001478C0" w:rsidRPr="0079189C" w:rsidRDefault="001478C0" w:rsidP="003B315F">
            <w:pPr>
              <w:widowControl w:val="0"/>
              <w:kinsoku w:val="0"/>
              <w:overflowPunct w:val="0"/>
              <w:autoSpaceDE w:val="0"/>
              <w:autoSpaceDN w:val="0"/>
              <w:adjustRightInd w:val="0"/>
              <w:spacing w:after="0" w:line="240" w:lineRule="auto"/>
              <w:ind w:left="118" w:right="5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поликлиникалар, сменага 1000 кешегә бару; амбулаторияләр, гомуми мәйданның кв.метры</w:t>
            </w:r>
          </w:p>
        </w:tc>
        <w:tc>
          <w:tcPr>
            <w:tcW w:w="397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right="32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22 50</w:t>
            </w:r>
          </w:p>
        </w:tc>
        <w:tc>
          <w:tcPr>
            <w:tcW w:w="294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Бер сменага 100 гектарга 0,1 гектар булса да, объектка 0,5 гектар туры килә.</w:t>
            </w:r>
          </w:p>
          <w:p w:rsidR="001478C0" w:rsidRPr="0079189C" w:rsidRDefault="001478C0" w:rsidP="003B315F">
            <w:pPr>
              <w:widowControl w:val="0"/>
              <w:kinsoku w:val="0"/>
              <w:overflowPunct w:val="0"/>
              <w:autoSpaceDE w:val="0"/>
              <w:autoSpaceDN w:val="0"/>
              <w:adjustRightInd w:val="0"/>
              <w:spacing w:after="0" w:line="240" w:lineRule="auto"/>
              <w:ind w:left="118" w:right="14" w:firstLine="308"/>
              <w:jc w:val="both"/>
              <w:rPr>
                <w:rFonts w:ascii="Times New Roman" w:eastAsia="Times New Roman" w:hAnsi="Times New Roman" w:cs="Times New Roman"/>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Объектка 0,2 гектар</w:t>
            </w:r>
          </w:p>
        </w:tc>
      </w:tr>
      <w:tr w:rsidR="001478C0" w:rsidRPr="0079189C" w:rsidTr="003B315F">
        <w:trPr>
          <w:trHeight w:hRule="exact" w:val="571"/>
        </w:trPr>
        <w:tc>
          <w:tcPr>
            <w:tcW w:w="352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88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Аптекалар, 1000 кешегә гомуми мәйданның кв.метры</w:t>
            </w:r>
          </w:p>
        </w:tc>
        <w:tc>
          <w:tcPr>
            <w:tcW w:w="397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3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w:t>
            </w:r>
          </w:p>
        </w:tc>
        <w:tc>
          <w:tcPr>
            <w:tcW w:w="294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Объектка 0,2 - 0,4 гектар </w:t>
            </w:r>
          </w:p>
        </w:tc>
      </w:tr>
      <w:tr w:rsidR="001478C0" w:rsidRPr="0079189C" w:rsidTr="003B315F">
        <w:trPr>
          <w:trHeight w:hRule="exact" w:val="850"/>
        </w:trPr>
        <w:tc>
          <w:tcPr>
            <w:tcW w:w="352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tabs>
                <w:tab w:val="left" w:pos="1393"/>
                <w:tab w:val="left" w:pos="2537"/>
              </w:tabs>
              <w:kinsoku w:val="0"/>
              <w:overflowPunct w:val="0"/>
              <w:autoSpaceDE w:val="0"/>
              <w:autoSpaceDN w:val="0"/>
              <w:adjustRightInd w:val="0"/>
              <w:spacing w:after="0" w:line="240" w:lineRule="auto"/>
              <w:ind w:left="118" w:right="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pacing w:val="-1"/>
                <w:sz w:val="24"/>
                <w:szCs w:val="24"/>
              </w:rPr>
              <w:t>Аптека киосклары, гомуми мәйданы 1000 кешегә кв.метр</w:t>
            </w:r>
          </w:p>
        </w:tc>
        <w:tc>
          <w:tcPr>
            <w:tcW w:w="397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3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w:t>
            </w:r>
          </w:p>
        </w:tc>
        <w:tc>
          <w:tcPr>
            <w:tcW w:w="294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6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Объектка 0,05 гектар</w:t>
            </w:r>
          </w:p>
        </w:tc>
      </w:tr>
      <w:tr w:rsidR="001478C0" w:rsidRPr="0079189C" w:rsidTr="003B315F">
        <w:trPr>
          <w:trHeight w:hRule="exact" w:val="917"/>
        </w:trPr>
        <w:tc>
          <w:tcPr>
            <w:tcW w:w="3520" w:type="dxa"/>
            <w:tcBorders>
              <w:top w:val="single" w:sz="4" w:space="0" w:color="000000"/>
              <w:left w:val="single" w:sz="4" w:space="0" w:color="000000"/>
              <w:bottom w:val="nil"/>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Көндәлек сәүдә предприятиеләре, 1000 кешелек сәүдә мәйданының кв.метры:</w:t>
            </w:r>
          </w:p>
        </w:tc>
        <w:tc>
          <w:tcPr>
            <w:tcW w:w="3970" w:type="dxa"/>
            <w:vMerge w:val="restart"/>
            <w:tcBorders>
              <w:top w:val="single" w:sz="4" w:space="0" w:color="000000"/>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219" w:firstLine="308"/>
              <w:jc w:val="both"/>
              <w:rPr>
                <w:rFonts w:ascii="Times New Roman" w:eastAsia="Times New Roman" w:hAnsi="Times New Roman" w:cs="Times New Roman"/>
                <w:sz w:val="24"/>
                <w:szCs w:val="24"/>
                <w:lang w:val="tt-RU"/>
              </w:rPr>
            </w:pPr>
          </w:p>
          <w:p w:rsidR="001478C0" w:rsidRPr="0079189C" w:rsidRDefault="001478C0" w:rsidP="003B315F">
            <w:pPr>
              <w:widowControl w:val="0"/>
              <w:kinsoku w:val="0"/>
              <w:overflowPunct w:val="0"/>
              <w:autoSpaceDE w:val="0"/>
              <w:autoSpaceDN w:val="0"/>
              <w:adjustRightInd w:val="0"/>
              <w:spacing w:after="0" w:line="240" w:lineRule="auto"/>
              <w:ind w:left="118" w:right="219" w:firstLine="308"/>
              <w:jc w:val="both"/>
              <w:rPr>
                <w:rFonts w:ascii="Times New Roman" w:eastAsia="Times New Roman" w:hAnsi="Times New Roman" w:cs="Times New Roman"/>
                <w:sz w:val="24"/>
                <w:szCs w:val="24"/>
                <w:lang w:val="tt-RU"/>
              </w:rPr>
            </w:pPr>
          </w:p>
          <w:p w:rsidR="001478C0" w:rsidRPr="0079189C" w:rsidRDefault="001478C0" w:rsidP="003B315F">
            <w:pPr>
              <w:widowControl w:val="0"/>
              <w:kinsoku w:val="0"/>
              <w:overflowPunct w:val="0"/>
              <w:autoSpaceDE w:val="0"/>
              <w:autoSpaceDN w:val="0"/>
              <w:adjustRightInd w:val="0"/>
              <w:spacing w:after="0" w:line="240" w:lineRule="auto"/>
              <w:ind w:left="118" w:right="219" w:firstLine="308"/>
              <w:jc w:val="both"/>
              <w:rPr>
                <w:rFonts w:ascii="Times New Roman" w:eastAsia="Times New Roman" w:hAnsi="Times New Roman" w:cs="Times New Roman"/>
                <w:sz w:val="24"/>
                <w:szCs w:val="24"/>
                <w:lang w:val="tt-RU"/>
              </w:rPr>
            </w:pPr>
          </w:p>
          <w:p w:rsidR="001478C0" w:rsidRPr="0079189C" w:rsidRDefault="001478C0" w:rsidP="003B315F">
            <w:pPr>
              <w:widowControl w:val="0"/>
              <w:kinsoku w:val="0"/>
              <w:overflowPunct w:val="0"/>
              <w:autoSpaceDE w:val="0"/>
              <w:autoSpaceDN w:val="0"/>
              <w:adjustRightInd w:val="0"/>
              <w:spacing w:after="0" w:line="240" w:lineRule="auto"/>
              <w:ind w:left="118" w:right="219"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Барлыгы - 3 нче кушымтаның 4 нче таблицасы нигезендә, шул исәптән 70 кв.метр - хезмәт күрсәтү радиусы чикләрендә, калган мәйдан - муниципаль район чикләрендә.</w:t>
            </w:r>
          </w:p>
        </w:tc>
        <w:tc>
          <w:tcPr>
            <w:tcW w:w="2948"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lang w:val="tt-RU"/>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lang w:val="tt-RU"/>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lang w:val="tt-RU"/>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lang w:val="tt-RU"/>
              </w:rPr>
            </w:pPr>
          </w:p>
          <w:p w:rsidR="001478C0" w:rsidRPr="0079189C" w:rsidRDefault="001478C0" w:rsidP="003B315F">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0,2 - 0,3 гектара на объект</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2018"/>
        </w:trPr>
        <w:tc>
          <w:tcPr>
            <w:tcW w:w="3520" w:type="dxa"/>
            <w:tcBorders>
              <w:top w:val="nil"/>
              <w:left w:val="single" w:sz="4" w:space="0" w:color="000000"/>
              <w:bottom w:val="nil"/>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азык-төлек кибетләре</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азык – төлек булмаган кибетләр</w:t>
            </w:r>
          </w:p>
        </w:tc>
        <w:tc>
          <w:tcPr>
            <w:tcW w:w="3970" w:type="dxa"/>
            <w:vMerge/>
            <w:tcBorders>
              <w:top w:val="single" w:sz="4" w:space="0" w:color="000000"/>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2948"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2326"/>
        </w:trPr>
        <w:tc>
          <w:tcPr>
            <w:tcW w:w="3520" w:type="dxa"/>
            <w:tcBorders>
              <w:top w:val="nil"/>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3970" w:type="dxa"/>
            <w:tcBorders>
              <w:top w:val="nil"/>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Барлыгы - 3 нче кушымтаның 4 нче таблицасы нигезендә, шул исәптән 30 кв.метр - хезмәт күрсәтү радиусы чикләрендә, калган мәйдан - хезмәт күрсәтү радиусы чикләрендә, муниципаль район чикләрендә</w:t>
            </w:r>
          </w:p>
          <w:p w:rsidR="001478C0" w:rsidRPr="0079189C" w:rsidRDefault="001478C0" w:rsidP="003B315F">
            <w:pPr>
              <w:widowControl w:val="0"/>
              <w:kinsoku w:val="0"/>
              <w:overflowPunct w:val="0"/>
              <w:autoSpaceDE w:val="0"/>
              <w:autoSpaceDN w:val="0"/>
              <w:adjustRightInd w:val="0"/>
              <w:spacing w:after="0" w:line="240" w:lineRule="auto"/>
              <w:ind w:left="118" w:right="1" w:firstLine="308"/>
              <w:jc w:val="both"/>
              <w:rPr>
                <w:rFonts w:ascii="Times New Roman" w:eastAsia="Times New Roman" w:hAnsi="Times New Roman" w:cs="Times New Roman"/>
                <w:sz w:val="24"/>
                <w:szCs w:val="24"/>
              </w:rPr>
            </w:pPr>
          </w:p>
        </w:tc>
        <w:tc>
          <w:tcPr>
            <w:tcW w:w="2948"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 w:firstLine="308"/>
              <w:jc w:val="both"/>
              <w:rPr>
                <w:rFonts w:ascii="Times New Roman" w:eastAsia="Times New Roman" w:hAnsi="Times New Roman" w:cs="Times New Roman"/>
                <w:sz w:val="24"/>
                <w:szCs w:val="24"/>
              </w:rPr>
            </w:pPr>
          </w:p>
        </w:tc>
      </w:tr>
      <w:tr w:rsidR="001478C0" w:rsidRPr="0079189C" w:rsidTr="003B315F">
        <w:trPr>
          <w:trHeight w:hRule="exact" w:val="862"/>
        </w:trPr>
        <w:tc>
          <w:tcPr>
            <w:tcW w:w="352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1000 кешегә көнкүреш хезмәте күрсәтү предприятиеләре, эш урыннары</w:t>
            </w:r>
          </w:p>
        </w:tc>
        <w:tc>
          <w:tcPr>
            <w:tcW w:w="397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w:t>
            </w:r>
          </w:p>
        </w:tc>
        <w:tc>
          <w:tcPr>
            <w:tcW w:w="294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lang w:val="tt-RU"/>
              </w:rPr>
              <w:t>О</w:t>
            </w:r>
            <w:r w:rsidRPr="0079189C">
              <w:rPr>
                <w:rFonts w:ascii="Times New Roman" w:eastAsia="Times New Roman" w:hAnsi="Times New Roman" w:cs="Times New Roman"/>
                <w:sz w:val="24"/>
                <w:szCs w:val="24"/>
              </w:rPr>
              <w:t>бъектка0,15 гектар</w:t>
            </w:r>
          </w:p>
        </w:tc>
      </w:tr>
    </w:tbl>
    <w:p w:rsidR="001478C0" w:rsidRPr="0079189C" w:rsidRDefault="0017164C"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713536" behindDoc="1" locked="0" layoutInCell="0" allowOverlap="1">
                <wp:simplePos x="0" y="0"/>
                <wp:positionH relativeFrom="page">
                  <wp:posOffset>2864485</wp:posOffset>
                </wp:positionH>
                <wp:positionV relativeFrom="page">
                  <wp:posOffset>445135</wp:posOffset>
                </wp:positionV>
                <wp:extent cx="2515235" cy="193675"/>
                <wp:effectExtent l="0" t="0" r="18415" b="15875"/>
                <wp:wrapNone/>
                <wp:docPr id="10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523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before="56" w:line="249" w:lineRule="exact"/>
                              <w:ind w:right="508"/>
                              <w:jc w:val="center"/>
                            </w:pPr>
                            <w:r>
                              <w:t>70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27" type="#_x0000_t202" style="position:absolute;left:0;text-align:left;margin-left:225.55pt;margin-top:35.05pt;width:198.05pt;height:15.2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" o:allowincell="f" filled="f" stroked="f">
                <v:textbox inset="0,0,0,0">
                  <w:txbxContent>
                    <w:p w:rsidR="001478C0" w:rsidRDefault="001478C0" w:rsidP="001478C0">
                      <w:pPr>
                        <w:pStyle w:val="a3"/>
                        <w:kinsoku w:val="0"/>
                        <w:overflowPunct w:val="0"/>
                        <w:spacing w:before="56" w:line="249" w:lineRule="exact"/>
                        <w:ind w:right="508"/>
                        <w:jc w:val="center"/>
                      </w:pPr>
                      <w:r>
                        <w:t>70</w:t>
                      </w:r>
                    </w:p>
                  </w:txbxContent>
                </v:textbox>
                <w10:wrap anchorx="page" anchory="page"/>
              </v:shape>
            </w:pict>
          </mc:Fallback>
        </mc:AlternateContent>
      </w:r>
      <w:r>
        <w:rPr>
          <w:rFonts w:ascii="Times New Roman" w:eastAsia="Times New Roman" w:hAnsi="Times New Roman" w:cs="Times New Roman"/>
          <w:noProof/>
          <w:sz w:val="24"/>
          <w:szCs w:val="24"/>
        </w:rPr>
        <mc:AlternateContent>
          <mc:Choice Requires="wps">
            <w:drawing>
              <wp:anchor distT="0" distB="0" distL="114300" distR="114300" simplePos="0" relativeHeight="251714560" behindDoc="1" locked="0" layoutInCell="0" allowOverlap="1">
                <wp:simplePos x="0" y="0"/>
                <wp:positionH relativeFrom="page">
                  <wp:posOffset>2863850</wp:posOffset>
                </wp:positionH>
                <wp:positionV relativeFrom="page">
                  <wp:posOffset>444500</wp:posOffset>
                </wp:positionV>
                <wp:extent cx="2515235" cy="192405"/>
                <wp:effectExtent l="0" t="0" r="0" b="0"/>
                <wp:wrapNone/>
                <wp:docPr id="105"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15235" cy="192405"/>
                        </a:xfrm>
                        <a:custGeom>
                          <a:avLst/>
                          <a:gdLst>
                            <a:gd name="T0" fmla="*/ 0 w 3961"/>
                            <a:gd name="T1" fmla="*/ 302 h 303"/>
                            <a:gd name="T2" fmla="*/ 3961 w 3961"/>
                            <a:gd name="T3" fmla="*/ 302 h 303"/>
                            <a:gd name="T4" fmla="*/ 3961 w 3961"/>
                            <a:gd name="T5" fmla="*/ 0 h 303"/>
                            <a:gd name="T6" fmla="*/ 0 w 3961"/>
                            <a:gd name="T7" fmla="*/ 0 h 303"/>
                            <a:gd name="T8" fmla="*/ 0 w 3961"/>
                            <a:gd name="T9" fmla="*/ 302 h 303"/>
                          </a:gdLst>
                          <a:ahLst/>
                          <a:cxnLst>
                            <a:cxn ang="0">
                              <a:pos x="T0" y="T1"/>
                            </a:cxn>
                            <a:cxn ang="0">
                              <a:pos x="T2" y="T3"/>
                            </a:cxn>
                            <a:cxn ang="0">
                              <a:pos x="T4" y="T5"/>
                            </a:cxn>
                            <a:cxn ang="0">
                              <a:pos x="T6" y="T7"/>
                            </a:cxn>
                            <a:cxn ang="0">
                              <a:pos x="T8" y="T9"/>
                            </a:cxn>
                          </a:cxnLst>
                          <a:rect l="0" t="0" r="r" b="b"/>
                          <a:pathLst>
                            <a:path w="3961" h="303">
                              <a:moveTo>
                                <a:pt x="0" y="302"/>
                              </a:moveTo>
                              <a:lnTo>
                                <a:pt x="3961" y="302"/>
                              </a:lnTo>
                              <a:lnTo>
                                <a:pt x="3961" y="0"/>
                              </a:lnTo>
                              <a:lnTo>
                                <a:pt x="0" y="0"/>
                              </a:lnTo>
                              <a:lnTo>
                                <a:pt x="0" y="30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BFC31" id="Полилиния 1" o:spid="_x0000_s1026" style="position:absolute;margin-left:225.5pt;margin-top:35pt;width:198.05pt;height:15.15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961,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" o:allowincell="f" path="m,302r3961,l3961,,,,,302xe" stroked="f">
                <v:path arrowok="t" o:connecttype="custom" o:connectlocs="0,191770;2515235,191770;2515235,0;0,0;0,191770" o:connectangles="0,0,0,0,0"/>
                <w10:wrap anchorx="page" anchory="page"/>
              </v:shape>
            </w:pict>
          </mc:Fallback>
        </mc:AlternateContent>
      </w:r>
    </w:p>
    <w:tbl>
      <w:tblPr>
        <w:tblW w:w="0" w:type="auto"/>
        <w:tblInd w:w="107" w:type="dxa"/>
        <w:tblLayout w:type="fixed"/>
        <w:tblCellMar>
          <w:left w:w="0" w:type="dxa"/>
          <w:right w:w="0" w:type="dxa"/>
        </w:tblCellMar>
        <w:tblLook w:val="0000" w:firstRow="0" w:lastRow="0" w:firstColumn="0" w:lastColumn="0" w:noHBand="0" w:noVBand="0"/>
      </w:tblPr>
      <w:tblGrid>
        <w:gridCol w:w="3519"/>
        <w:gridCol w:w="3971"/>
        <w:gridCol w:w="2947"/>
      </w:tblGrid>
      <w:tr w:rsidR="001478C0" w:rsidRPr="0079189C" w:rsidTr="003B315F">
        <w:trPr>
          <w:trHeight w:hRule="exact" w:val="854"/>
        </w:trPr>
        <w:tc>
          <w:tcPr>
            <w:tcW w:w="3519"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29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lastRenderedPageBreak/>
              <w:t>Учреждениеләр һәм хезмәт күрсәтү предприятиеләре</w:t>
            </w:r>
          </w:p>
        </w:tc>
        <w:tc>
          <w:tcPr>
            <w:tcW w:w="397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t>Күрсәткечләр</w:t>
            </w:r>
          </w:p>
        </w:tc>
        <w:tc>
          <w:tcPr>
            <w:tcW w:w="2947"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4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t>Җир участокларының күләмнәре</w:t>
            </w:r>
          </w:p>
        </w:tc>
      </w:tr>
      <w:tr w:rsidR="001478C0" w:rsidRPr="0079189C" w:rsidTr="003B315F">
        <w:trPr>
          <w:trHeight w:hRule="exact" w:val="302"/>
        </w:trPr>
        <w:tc>
          <w:tcPr>
            <w:tcW w:w="3519"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Элемтә бүлеге, объект</w:t>
            </w:r>
          </w:p>
        </w:tc>
        <w:tc>
          <w:tcPr>
            <w:tcW w:w="397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w:t>
            </w:r>
          </w:p>
        </w:tc>
        <w:tc>
          <w:tcPr>
            <w:tcW w:w="2947"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Объектка 0,1 - 0,15 гектар</w:t>
            </w:r>
          </w:p>
        </w:tc>
      </w:tr>
      <w:tr w:rsidR="001478C0" w:rsidRPr="0079189C" w:rsidTr="003B315F">
        <w:trPr>
          <w:trHeight w:hRule="exact" w:val="845"/>
        </w:trPr>
        <w:tc>
          <w:tcPr>
            <w:tcW w:w="3519"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Банк бүлеге, гомуми мәйданның кв.метры 1000 кешегә</w:t>
            </w:r>
          </w:p>
        </w:tc>
        <w:tc>
          <w:tcPr>
            <w:tcW w:w="397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40</w:t>
            </w:r>
          </w:p>
        </w:tc>
        <w:tc>
          <w:tcPr>
            <w:tcW w:w="2947"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574"/>
        </w:trPr>
        <w:tc>
          <w:tcPr>
            <w:tcW w:w="3519"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Тәртип саклау буенча сайлау пункты, объектлар</w:t>
            </w:r>
          </w:p>
        </w:tc>
        <w:tc>
          <w:tcPr>
            <w:tcW w:w="397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w:t>
            </w:r>
          </w:p>
        </w:tc>
        <w:tc>
          <w:tcPr>
            <w:tcW w:w="2947"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Объектка 0,1 - 0,15 гектар</w:t>
            </w:r>
          </w:p>
        </w:tc>
      </w:tr>
      <w:tr w:rsidR="001478C0" w:rsidRPr="0079189C" w:rsidTr="003B315F">
        <w:trPr>
          <w:trHeight w:hRule="exact" w:val="571"/>
        </w:trPr>
        <w:tc>
          <w:tcPr>
            <w:tcW w:w="3519"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tabs>
                <w:tab w:val="left" w:pos="1569"/>
              </w:tabs>
              <w:kinsoku w:val="0"/>
              <w:overflowPunct w:val="0"/>
              <w:autoSpaceDE w:val="0"/>
              <w:autoSpaceDN w:val="0"/>
              <w:adjustRightInd w:val="0"/>
              <w:spacing w:after="0" w:line="240" w:lineRule="auto"/>
              <w:ind w:left="118" w:right="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pacing w:val="-1"/>
                <w:sz w:val="24"/>
                <w:szCs w:val="24"/>
              </w:rPr>
              <w:t>Административ үзидарә үзәге</w:t>
            </w:r>
          </w:p>
        </w:tc>
        <w:tc>
          <w:tcPr>
            <w:tcW w:w="397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w:t>
            </w:r>
          </w:p>
        </w:tc>
        <w:tc>
          <w:tcPr>
            <w:tcW w:w="2947"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1848"/>
        </w:trPr>
        <w:tc>
          <w:tcPr>
            <w:tcW w:w="10437" w:type="dxa"/>
            <w:gridSpan w:val="3"/>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Искәрмә:</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1.Гомуми белем бирү оешмалары түбәндәгеләрне урнаштыра: төп һәм урта гомуми белем бирү - халык саны кимендә 2 мең кеше булган җирлекләрдә, башлангыч гомуми белем бирү - халык саны кимендә 500 кеше.</w:t>
            </w:r>
          </w:p>
          <w:p w:rsidR="001478C0" w:rsidRPr="0079189C" w:rsidRDefault="001478C0" w:rsidP="003B315F">
            <w:pPr>
              <w:widowControl w:val="0"/>
              <w:tabs>
                <w:tab w:val="left" w:pos="361"/>
              </w:tabs>
              <w:kinsoku w:val="0"/>
              <w:overflowPunct w:val="0"/>
              <w:autoSpaceDE w:val="0"/>
              <w:autoSpaceDN w:val="0"/>
              <w:adjustRightInd w:val="0"/>
              <w:spacing w:after="0" w:line="240" w:lineRule="auto"/>
              <w:ind w:left="118" w:right="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 Поликлиникаларны урнаштыру якындагы торак массивлары территориясендә, норматив файдалану мөмкинлеге үтәлгәндә, күздә тотылырга мөмкин.</w:t>
            </w:r>
          </w:p>
        </w:tc>
      </w:tr>
    </w:tbl>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widowControl w:val="0"/>
        <w:tabs>
          <w:tab w:val="left" w:pos="1319"/>
        </w:tabs>
        <w:kinsoku w:val="0"/>
        <w:overflowPunct w:val="0"/>
        <w:autoSpaceDE w:val="0"/>
        <w:autoSpaceDN w:val="0"/>
        <w:adjustRightInd w:val="0"/>
        <w:spacing w:after="0" w:line="240" w:lineRule="auto"/>
        <w:ind w:left="118" w:right="13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5.1.8. Аз катлы торак төзелеше территорияләрендә хезмәт күрсәтүне оештыру өчен, шәһәр һәм авыл торак пунктларында оешмаларны, учреждениеләрне һәм предприятиеләрне, күбесенчә беренче һәм цоколь (мәктәпкәчә мәгариф оешмаларыннан тыш) катларда урнашкан һәм торак йортларның торак өлешләреннән аерымланган биналарын урнаштырган индивидуаль эшчәнлек формасын кулланып, урнаштыру рөхсәт ителә. Шул ук вакытта төзелгән учреждениеләрнең гомуми мәйданы 150 кв. метрдан артмаска тиеш. Күрсәтелгән учреждениеләр һәм предприятиеләр үзәктә эшләү әһәмиятенә ия булырга һәм торак белеменең үзәк өлешенә урнаштырылырга мөмкин.</w:t>
      </w:r>
    </w:p>
    <w:p w:rsidR="001478C0" w:rsidRPr="0079189C" w:rsidRDefault="001478C0" w:rsidP="001478C0">
      <w:pPr>
        <w:widowControl w:val="0"/>
        <w:tabs>
          <w:tab w:val="left" w:pos="1319"/>
        </w:tabs>
        <w:kinsoku w:val="0"/>
        <w:overflowPunct w:val="0"/>
        <w:autoSpaceDE w:val="0"/>
        <w:autoSpaceDN w:val="0"/>
        <w:adjustRightInd w:val="0"/>
        <w:spacing w:after="0" w:line="240" w:lineRule="auto"/>
        <w:ind w:left="118" w:right="13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5.1.9.Автомобильләрне ремонтлау һәм прокатлау буенча төзелгән һәм кушып төзелгән остаханәләр, көнкүреш техникасын ремонтлау, шулай ук ритуаль хезмәт күрсәтүләр биналары белән торак зонасы чигендә урнаштырырга кирәк.</w:t>
      </w:r>
    </w:p>
    <w:p w:rsidR="001478C0" w:rsidRPr="0079189C" w:rsidRDefault="001478C0" w:rsidP="001478C0">
      <w:pPr>
        <w:widowControl w:val="0"/>
        <w:tabs>
          <w:tab w:val="left" w:pos="1455"/>
        </w:tabs>
        <w:kinsoku w:val="0"/>
        <w:overflowPunct w:val="0"/>
        <w:autoSpaceDE w:val="0"/>
        <w:autoSpaceDN w:val="0"/>
        <w:adjustRightInd w:val="0"/>
        <w:spacing w:after="0" w:line="240" w:lineRule="auto"/>
        <w:ind w:left="118" w:right="12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5.1.10</w:t>
      </w:r>
      <w:r w:rsidRPr="0079189C">
        <w:rPr>
          <w:rFonts w:ascii="Times New Roman" w:eastAsia="Times New Roman" w:hAnsi="Times New Roman" w:cs="Times New Roman"/>
          <w:sz w:val="24"/>
          <w:szCs w:val="24"/>
        </w:rPr>
        <w:tab/>
        <w:t xml:space="preserve"> Халык сәламәтлегенә зарарлы йогынты ясый торган төзелгән предприятиеләрне (рентген кабинетлары, аппаратлар (СанПиН 2.6.1.1192-03 таләпләре нигезендә стоматологик таләпләрдән тыш), төзелеш материаллары кибетләрен, м</w:t>
      </w:r>
      <w:r w:rsidRPr="0079189C">
        <w:rPr>
          <w:rFonts w:ascii="Times New Roman" w:eastAsia="Times New Roman" w:hAnsi="Times New Roman" w:cs="Times New Roman"/>
          <w:sz w:val="24"/>
          <w:szCs w:val="24"/>
          <w:lang w:val="tt-RU"/>
        </w:rPr>
        <w:t>оскател</w:t>
      </w:r>
      <w:r w:rsidRPr="0079189C">
        <w:rPr>
          <w:rFonts w:ascii="Times New Roman" w:eastAsia="Times New Roman" w:hAnsi="Times New Roman" w:cs="Times New Roman"/>
          <w:sz w:val="24"/>
          <w:szCs w:val="24"/>
        </w:rPr>
        <w:t>ь-химик һ.б. кибетләрне урнаштыру, аз катлы төзелеш территориясендә рөхсәт ителми.</w:t>
      </w:r>
    </w:p>
    <w:p w:rsidR="001478C0" w:rsidRPr="0079189C" w:rsidRDefault="001478C0" w:rsidP="001478C0">
      <w:pPr>
        <w:widowControl w:val="0"/>
        <w:tabs>
          <w:tab w:val="left" w:pos="1455"/>
        </w:tabs>
        <w:kinsoku w:val="0"/>
        <w:overflowPunct w:val="0"/>
        <w:autoSpaceDE w:val="0"/>
        <w:autoSpaceDN w:val="0"/>
        <w:adjustRightInd w:val="0"/>
        <w:spacing w:after="0" w:line="240" w:lineRule="auto"/>
        <w:ind w:left="118" w:right="12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5.1.11.Авыл торак пунктлары территориясендә учреждениеләрне һәм хезмәт күрсәтү предприятиеләрен һәр торак пунктта беренче зарури объектларга бүлүне, 50 кешедән башлап, җирлекнең административ үзәгендә урнашкан югары дәрәҗәдәге база объектларын күздә тотарга кирәк. Авыл халкына көндәлек хезмәт күрсәтү объектлары исемлеге әлеге нормативларга 3 нче кушымтаның 3 нче таблицасы нигезендә билгеләнә.</w:t>
      </w:r>
    </w:p>
    <w:p w:rsidR="001478C0" w:rsidRPr="0079189C" w:rsidRDefault="001478C0" w:rsidP="001478C0">
      <w:pPr>
        <w:widowControl w:val="0"/>
        <w:tabs>
          <w:tab w:val="left" w:pos="1455"/>
        </w:tabs>
        <w:kinsoku w:val="0"/>
        <w:overflowPunct w:val="0"/>
        <w:autoSpaceDE w:val="0"/>
        <w:autoSpaceDN w:val="0"/>
        <w:adjustRightInd w:val="0"/>
        <w:spacing w:after="0" w:line="240" w:lineRule="auto"/>
        <w:ind w:left="118" w:right="11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5.1.12</w:t>
      </w:r>
      <w:r w:rsidRPr="0079189C">
        <w:rPr>
          <w:rFonts w:ascii="Times New Roman" w:eastAsia="Times New Roman" w:hAnsi="Times New Roman" w:cs="Times New Roman"/>
          <w:sz w:val="24"/>
          <w:szCs w:val="24"/>
        </w:rPr>
        <w:tab/>
        <w:t>учреждениеләр һәм хезмәт күрсәтү предприятиеләре тарафыннан тиешле дәрәҗәдә тәэмин ителешне, халыкның категорияләре буенча колачлау дәрәҗәсен һәм җир кишәрлекләре күләмнәрен исәпләү әлеге нормативларга 3 нче кушымтаның 4 нче таблицасы нигезендә билгеләнә.</w:t>
      </w:r>
    </w:p>
    <w:p w:rsidR="001478C0" w:rsidRPr="0079189C" w:rsidRDefault="001478C0" w:rsidP="001478C0">
      <w:pPr>
        <w:widowControl w:val="0"/>
        <w:tabs>
          <w:tab w:val="left" w:pos="1455"/>
        </w:tabs>
        <w:kinsoku w:val="0"/>
        <w:overflowPunct w:val="0"/>
        <w:autoSpaceDE w:val="0"/>
        <w:autoSpaceDN w:val="0"/>
        <w:adjustRightInd w:val="0"/>
        <w:spacing w:after="0" w:line="240" w:lineRule="auto"/>
        <w:ind w:left="118" w:right="11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Әлеге нормативларга 3 нче кушымтаның 4 нче таблицасында күрсәтелмәгән учреждениеләр һәм хезмәт күрсәтү предприятиеләре өчен җир кишәрлекләренең урнашу санын, урнашу шартларын һәм күләмен проектлауга йөкләмә буенча билгеләргә кирәк.</w:t>
      </w:r>
    </w:p>
    <w:p w:rsidR="001478C0" w:rsidRPr="0079189C" w:rsidRDefault="001478C0" w:rsidP="001478C0">
      <w:pPr>
        <w:widowControl w:val="0"/>
        <w:tabs>
          <w:tab w:val="left" w:pos="1455"/>
        </w:tabs>
        <w:kinsoku w:val="0"/>
        <w:overflowPunct w:val="0"/>
        <w:autoSpaceDE w:val="0"/>
        <w:autoSpaceDN w:val="0"/>
        <w:adjustRightInd w:val="0"/>
        <w:spacing w:after="0" w:line="240" w:lineRule="auto"/>
        <w:ind w:left="118" w:right="11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5.1.13 Авыл торак пунктларында учреждениеләрнең һәм хезмәт күрсәтү предприятиеләренең санын, составын һәм сыйдырышлылыгын билгеләгәндә өстәмә рәвештә зонада урнашкан башка торак пунктлардан килүче халыкны өстәмә рәвештә 30 минуттан да артык булмаган урынга күчерергә кирәк.</w:t>
      </w:r>
    </w:p>
    <w:p w:rsidR="001478C0" w:rsidRPr="0079189C" w:rsidRDefault="001478C0" w:rsidP="001478C0">
      <w:pPr>
        <w:widowControl w:val="0"/>
        <w:tabs>
          <w:tab w:val="left" w:pos="142"/>
          <w:tab w:val="left" w:pos="1701"/>
        </w:tabs>
        <w:kinsoku w:val="0"/>
        <w:overflowPunct w:val="0"/>
        <w:autoSpaceDE w:val="0"/>
        <w:autoSpaceDN w:val="0"/>
        <w:adjustRightInd w:val="0"/>
        <w:spacing w:after="0" w:line="240" w:lineRule="auto"/>
        <w:ind w:left="118" w:right="111"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5.1.14.Авыл торак пунктларында хезмәт күрсәтү объектларын проектлаганда, аларны көндәлек, вакытлы һәм эпизодик хезмәт күрсәтү объектларына бүлү системасын исәпкә алырга кирәк.</w:t>
      </w:r>
    </w:p>
    <w:p w:rsidR="001478C0" w:rsidRPr="0079189C" w:rsidRDefault="001478C0" w:rsidP="001478C0">
      <w:pPr>
        <w:widowControl w:val="0"/>
        <w:tabs>
          <w:tab w:val="left" w:pos="142"/>
          <w:tab w:val="left" w:pos="1701"/>
        </w:tabs>
        <w:kinsoku w:val="0"/>
        <w:overflowPunct w:val="0"/>
        <w:autoSpaceDE w:val="0"/>
        <w:autoSpaceDN w:val="0"/>
        <w:adjustRightInd w:val="0"/>
        <w:spacing w:after="0" w:line="240" w:lineRule="auto"/>
        <w:ind w:left="118" w:right="111"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5.1.15.</w:t>
      </w:r>
      <w:r w:rsidRPr="0079189C">
        <w:rPr>
          <w:rFonts w:ascii="Times New Roman" w:eastAsia="Times New Roman" w:hAnsi="Times New Roman" w:cs="Times New Roman"/>
          <w:sz w:val="24"/>
          <w:szCs w:val="24"/>
        </w:rPr>
        <w:tab/>
        <w:t>Көндәлек (якынча) хезмәт күрсәтүнең социаль әһәмиятле объектларының минималь тәэмин ителеше объектлары исемлеге һәм исәп күрсәткечләре 30 нчы таблицада китерелде.</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30 нчы таблица</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r w:rsidRPr="0079189C">
        <w:rPr>
          <w:rFonts w:ascii="Times New Roman" w:eastAsia="Times New Roman" w:hAnsi="Times New Roman" w:cs="Times New Roman"/>
          <w:b/>
          <w:sz w:val="24"/>
          <w:szCs w:val="24"/>
        </w:rPr>
        <w:t>Көндәлек (якынча) хезмәт күрсәтүнең социаль әһәмияткә ия объектларының исемлеге һәм минималь тәэмин ителешенең исәп күрсәткечләре</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tbl>
      <w:tblPr>
        <w:tblW w:w="0" w:type="auto"/>
        <w:tblInd w:w="105" w:type="dxa"/>
        <w:tblLayout w:type="fixed"/>
        <w:tblCellMar>
          <w:left w:w="0" w:type="dxa"/>
          <w:right w:w="0" w:type="dxa"/>
        </w:tblCellMar>
        <w:tblLook w:val="0000" w:firstRow="0" w:lastRow="0" w:firstColumn="0" w:lastColumn="0" w:noHBand="0" w:noVBand="0"/>
      </w:tblPr>
      <w:tblGrid>
        <w:gridCol w:w="2665"/>
        <w:gridCol w:w="2415"/>
        <w:gridCol w:w="5358"/>
      </w:tblGrid>
      <w:tr w:rsidR="001478C0" w:rsidRPr="0079189C" w:rsidTr="003B315F">
        <w:trPr>
          <w:trHeight w:hRule="exact" w:val="311"/>
        </w:trPr>
        <w:tc>
          <w:tcPr>
            <w:tcW w:w="2665" w:type="dxa"/>
            <w:tcBorders>
              <w:top w:val="single" w:sz="4" w:space="0" w:color="000000"/>
              <w:left w:val="single" w:sz="4" w:space="0" w:color="000000"/>
              <w:bottom w:val="nil"/>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b/>
                <w:sz w:val="24"/>
                <w:szCs w:val="24"/>
              </w:rPr>
            </w:pPr>
            <w:r w:rsidRPr="0079189C">
              <w:rPr>
                <w:rFonts w:ascii="Times New Roman" w:eastAsia="Times New Roman" w:hAnsi="Times New Roman" w:cs="Times New Roman"/>
                <w:b/>
                <w:sz w:val="24"/>
                <w:szCs w:val="24"/>
              </w:rPr>
              <w:t>Предприятиеләр</w:t>
            </w:r>
          </w:p>
        </w:tc>
        <w:tc>
          <w:tcPr>
            <w:tcW w:w="2415" w:type="dxa"/>
            <w:tcBorders>
              <w:top w:val="single" w:sz="4" w:space="0" w:color="000000"/>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sz w:val="24"/>
                <w:szCs w:val="24"/>
                <w:lang w:val="tt-RU"/>
              </w:rPr>
            </w:pPr>
            <w:r w:rsidRPr="0079189C">
              <w:rPr>
                <w:rFonts w:ascii="Times New Roman" w:eastAsia="Times New Roman" w:hAnsi="Times New Roman" w:cs="Times New Roman"/>
                <w:b/>
                <w:bCs/>
                <w:sz w:val="24"/>
                <w:szCs w:val="24"/>
                <w:lang w:val="tt-RU"/>
              </w:rPr>
              <w:t xml:space="preserve">Үлчәү </w:t>
            </w:r>
          </w:p>
        </w:tc>
        <w:tc>
          <w:tcPr>
            <w:tcW w:w="5358" w:type="dxa"/>
            <w:vMerge w:val="restart"/>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t>Минималь тәэмин ителеш</w:t>
            </w:r>
          </w:p>
        </w:tc>
      </w:tr>
      <w:tr w:rsidR="001478C0" w:rsidRPr="0079189C" w:rsidTr="003B315F">
        <w:trPr>
          <w:trHeight w:hRule="exact" w:val="289"/>
        </w:trPr>
        <w:tc>
          <w:tcPr>
            <w:tcW w:w="2665" w:type="dxa"/>
            <w:tcBorders>
              <w:top w:val="nil"/>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b/>
                <w:sz w:val="24"/>
                <w:szCs w:val="24"/>
              </w:rPr>
            </w:pPr>
            <w:r w:rsidRPr="0079189C">
              <w:rPr>
                <w:rFonts w:ascii="Times New Roman" w:eastAsia="Times New Roman" w:hAnsi="Times New Roman" w:cs="Times New Roman"/>
                <w:b/>
                <w:sz w:val="24"/>
                <w:szCs w:val="24"/>
              </w:rPr>
              <w:t>һәм учреждениеләр</w:t>
            </w:r>
          </w:p>
        </w:tc>
        <w:tc>
          <w:tcPr>
            <w:tcW w:w="2415" w:type="dxa"/>
            <w:tcBorders>
              <w:top w:val="nil"/>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sz w:val="24"/>
                <w:szCs w:val="24"/>
                <w:lang w:val="tt-RU"/>
              </w:rPr>
            </w:pPr>
            <w:r w:rsidRPr="0079189C">
              <w:rPr>
                <w:rFonts w:ascii="Times New Roman" w:eastAsia="Times New Roman" w:hAnsi="Times New Roman" w:cs="Times New Roman"/>
                <w:b/>
                <w:bCs/>
                <w:sz w:val="24"/>
                <w:szCs w:val="24"/>
                <w:lang w:val="tt-RU"/>
              </w:rPr>
              <w:t>берәмлекләре</w:t>
            </w:r>
          </w:p>
        </w:tc>
        <w:tc>
          <w:tcPr>
            <w:tcW w:w="5358" w:type="dxa"/>
            <w:vMerge/>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305"/>
        </w:trPr>
        <w:tc>
          <w:tcPr>
            <w:tcW w:w="2665"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Мәктәпкәчә мәгариф оешмалары</w:t>
            </w:r>
          </w:p>
        </w:tc>
        <w:tc>
          <w:tcPr>
            <w:tcW w:w="2415" w:type="dxa"/>
            <w:tcBorders>
              <w:top w:val="single" w:sz="4" w:space="0" w:color="000000"/>
              <w:left w:val="single" w:sz="4" w:space="0" w:color="000000"/>
              <w:bottom w:val="nil"/>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5358"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3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Демографик структура буенча 1 - 6 яшь төркеменең 85 процентын колачлау</w:t>
            </w:r>
          </w:p>
        </w:tc>
      </w:tr>
      <w:tr w:rsidR="001478C0" w:rsidRPr="0079189C" w:rsidTr="003B315F">
        <w:trPr>
          <w:trHeight w:hRule="exact" w:val="575"/>
        </w:trPr>
        <w:tc>
          <w:tcPr>
            <w:tcW w:w="2665"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2415" w:type="dxa"/>
            <w:tcBorders>
              <w:top w:val="nil"/>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rPr>
              <w:t>1000 кешегә</w:t>
            </w:r>
            <w:r w:rsidRPr="0079189C">
              <w:rPr>
                <w:rFonts w:ascii="Times New Roman" w:eastAsia="Times New Roman" w:hAnsi="Times New Roman" w:cs="Times New Roman"/>
                <w:sz w:val="24"/>
                <w:szCs w:val="24"/>
                <w:lang w:val="tt-RU"/>
              </w:rPr>
              <w:t xml:space="preserve"> урын</w:t>
            </w:r>
          </w:p>
        </w:tc>
        <w:tc>
          <w:tcPr>
            <w:tcW w:w="5358"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32" w:firstLine="308"/>
              <w:jc w:val="both"/>
              <w:rPr>
                <w:rFonts w:ascii="Times New Roman" w:eastAsia="Times New Roman" w:hAnsi="Times New Roman" w:cs="Times New Roman"/>
                <w:sz w:val="24"/>
                <w:szCs w:val="24"/>
              </w:rPr>
            </w:pPr>
          </w:p>
        </w:tc>
      </w:tr>
      <w:tr w:rsidR="001478C0" w:rsidRPr="0079189C" w:rsidTr="003B315F">
        <w:trPr>
          <w:trHeight w:val="600"/>
        </w:trPr>
        <w:tc>
          <w:tcPr>
            <w:tcW w:w="2665"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Гомуми белем бирү оешмалары</w:t>
            </w:r>
          </w:p>
        </w:tc>
        <w:tc>
          <w:tcPr>
            <w:tcW w:w="2415" w:type="dxa"/>
            <w:tcBorders>
              <w:top w:val="single" w:sz="4" w:space="0" w:color="000000"/>
              <w:left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rPr>
              <w:t>1000 кешегә</w:t>
            </w:r>
            <w:r w:rsidRPr="0079189C">
              <w:rPr>
                <w:rFonts w:ascii="Times New Roman" w:eastAsia="Times New Roman" w:hAnsi="Times New Roman" w:cs="Times New Roman"/>
                <w:sz w:val="24"/>
                <w:szCs w:val="24"/>
                <w:lang w:val="tt-RU"/>
              </w:rPr>
              <w:t xml:space="preserve"> урын</w:t>
            </w:r>
          </w:p>
        </w:tc>
        <w:tc>
          <w:tcPr>
            <w:tcW w:w="5358"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Демографик структура буенча 7 - 18 яшьлек яшь төркеменең 100 процентын колачлый</w:t>
            </w:r>
          </w:p>
        </w:tc>
      </w:tr>
      <w:tr w:rsidR="001478C0" w:rsidRPr="00EA2D35" w:rsidTr="003B315F">
        <w:trPr>
          <w:trHeight w:hRule="exact" w:val="737"/>
        </w:trPr>
        <w:tc>
          <w:tcPr>
            <w:tcW w:w="2665"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Азык-төлек</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Кибетләр</w:t>
            </w:r>
            <w:r w:rsidRPr="0079189C">
              <w:rPr>
                <w:rFonts w:ascii="Times New Roman" w:eastAsia="Times New Roman" w:hAnsi="Times New Roman" w:cs="Times New Roman"/>
                <w:sz w:val="24"/>
                <w:szCs w:val="24"/>
                <w:lang w:val="tt-RU"/>
              </w:rPr>
              <w:t>е</w:t>
            </w:r>
          </w:p>
        </w:tc>
        <w:tc>
          <w:tcPr>
            <w:tcW w:w="2415" w:type="dxa"/>
            <w:tcBorders>
              <w:top w:val="single" w:sz="4" w:space="0" w:color="000000"/>
              <w:left w:val="single" w:sz="4" w:space="0" w:color="000000"/>
              <w:bottom w:val="nil"/>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1000 кешегә сәүдә мәйданының кв.метры</w:t>
            </w:r>
          </w:p>
        </w:tc>
        <w:tc>
          <w:tcPr>
            <w:tcW w:w="5358"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Барлыгы - 4 нче  таблица 3 нче кушымта нигезендә</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 шул исәптән 100 кв.метрга кадәр - 2000 метрга хезмәт күрсәтү радиусы чикләрендә, калган мәйдан.</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 хезмәт күрсәтү радиусыннан читтә, муниципаль район чикләрендә</w:t>
            </w:r>
          </w:p>
        </w:tc>
      </w:tr>
      <w:tr w:rsidR="001478C0" w:rsidRPr="00EA2D35" w:rsidTr="003B315F">
        <w:trPr>
          <w:trHeight w:hRule="exact" w:val="848"/>
        </w:trPr>
        <w:tc>
          <w:tcPr>
            <w:tcW w:w="2665" w:type="dxa"/>
            <w:vMerge/>
            <w:tcBorders>
              <w:left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tc>
        <w:tc>
          <w:tcPr>
            <w:tcW w:w="2415" w:type="dxa"/>
            <w:tcBorders>
              <w:top w:val="nil"/>
              <w:left w:val="single" w:sz="4" w:space="0" w:color="000000"/>
              <w:bottom w:val="nil"/>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tc>
        <w:tc>
          <w:tcPr>
            <w:tcW w:w="5358" w:type="dxa"/>
            <w:vMerge/>
            <w:tcBorders>
              <w:left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tc>
      </w:tr>
      <w:tr w:rsidR="001478C0" w:rsidRPr="00EA2D35" w:rsidTr="003B315F">
        <w:trPr>
          <w:trHeight w:hRule="exact" w:val="822"/>
        </w:trPr>
        <w:tc>
          <w:tcPr>
            <w:tcW w:w="2665"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tc>
        <w:tc>
          <w:tcPr>
            <w:tcW w:w="2415" w:type="dxa"/>
            <w:tcBorders>
              <w:top w:val="nil"/>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tc>
        <w:tc>
          <w:tcPr>
            <w:tcW w:w="5358"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tc>
      </w:tr>
      <w:tr w:rsidR="001478C0" w:rsidRPr="00EA2D35" w:rsidTr="003B315F">
        <w:trPr>
          <w:trHeight w:val="1974"/>
        </w:trPr>
        <w:tc>
          <w:tcPr>
            <w:tcW w:w="2665"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Азык-төлек булмаган</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беренче кирәк булган товарлар кибетләре</w:t>
            </w:r>
          </w:p>
        </w:tc>
        <w:tc>
          <w:tcPr>
            <w:tcW w:w="2415" w:type="dxa"/>
            <w:tcBorders>
              <w:top w:val="single" w:sz="4" w:space="0" w:color="000000"/>
              <w:left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1000 кешегә сәүдә мәйданының кв.метры</w:t>
            </w:r>
          </w:p>
        </w:tc>
        <w:tc>
          <w:tcPr>
            <w:tcW w:w="5358" w:type="dxa"/>
            <w:tcBorders>
              <w:top w:val="single" w:sz="4" w:space="0" w:color="000000"/>
              <w:left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Барлыгы - 4 нче таблица</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 xml:space="preserve"> 3 нче кушымта нигезендә, шул исәптән 200 кв.метрга кадәр - 2000 метрга хезмәт күрсәтү радиусы чикләрендә, калган мәйдан.</w:t>
            </w:r>
          </w:p>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 хезмәт күрсәтү радиусыннан читтә, муниципаль район чикләрендә</w:t>
            </w:r>
          </w:p>
        </w:tc>
      </w:tr>
      <w:tr w:rsidR="001478C0" w:rsidRPr="0079189C" w:rsidTr="003B315F">
        <w:trPr>
          <w:trHeight w:val="590"/>
        </w:trPr>
        <w:tc>
          <w:tcPr>
            <w:tcW w:w="2665" w:type="dxa"/>
            <w:tcBorders>
              <w:top w:val="single" w:sz="4" w:space="0" w:color="auto"/>
              <w:left w:val="single" w:sz="4" w:space="0" w:color="auto"/>
              <w:right w:val="single" w:sz="4" w:space="0" w:color="auto"/>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Җәмәгать туклануы предприятиеләре</w:t>
            </w:r>
          </w:p>
        </w:tc>
        <w:tc>
          <w:tcPr>
            <w:tcW w:w="2415" w:type="dxa"/>
            <w:tcBorders>
              <w:top w:val="single" w:sz="4" w:space="0" w:color="000000"/>
              <w:left w:val="single" w:sz="4" w:space="0" w:color="auto"/>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1000 кешегә урын</w:t>
            </w:r>
          </w:p>
        </w:tc>
        <w:tc>
          <w:tcPr>
            <w:tcW w:w="535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8</w:t>
            </w:r>
          </w:p>
        </w:tc>
      </w:tr>
      <w:tr w:rsidR="001478C0" w:rsidRPr="0079189C" w:rsidTr="003B315F">
        <w:trPr>
          <w:trHeight w:hRule="exact" w:val="571"/>
        </w:trPr>
        <w:tc>
          <w:tcPr>
            <w:tcW w:w="2665" w:type="dxa"/>
            <w:tcBorders>
              <w:top w:val="single" w:sz="4" w:space="0" w:color="auto"/>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Аптека пункты</w:t>
            </w:r>
          </w:p>
        </w:tc>
        <w:tc>
          <w:tcPr>
            <w:tcW w:w="241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24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торак төркеменә объектлар</w:t>
            </w:r>
          </w:p>
        </w:tc>
        <w:tc>
          <w:tcPr>
            <w:tcW w:w="535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w:t>
            </w:r>
          </w:p>
        </w:tc>
      </w:tr>
      <w:tr w:rsidR="001478C0" w:rsidRPr="0079189C" w:rsidTr="003B315F">
        <w:trPr>
          <w:trHeight w:hRule="exact" w:val="574"/>
        </w:trPr>
        <w:tc>
          <w:tcPr>
            <w:tcW w:w="266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Элемтә бүлеге</w:t>
            </w:r>
          </w:p>
        </w:tc>
        <w:tc>
          <w:tcPr>
            <w:tcW w:w="241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24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торак төркеменә объектлар</w:t>
            </w:r>
          </w:p>
        </w:tc>
        <w:tc>
          <w:tcPr>
            <w:tcW w:w="535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w:t>
            </w:r>
          </w:p>
        </w:tc>
      </w:tr>
      <w:tr w:rsidR="001478C0" w:rsidRPr="0079189C" w:rsidTr="003B315F">
        <w:trPr>
          <w:trHeight w:hRule="exact" w:val="572"/>
        </w:trPr>
        <w:tc>
          <w:tcPr>
            <w:tcW w:w="266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Банк бүлеге</w:t>
            </w:r>
          </w:p>
        </w:tc>
        <w:tc>
          <w:tcPr>
            <w:tcW w:w="241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91"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1000 кешегә операция урыны</w:t>
            </w:r>
          </w:p>
        </w:tc>
        <w:tc>
          <w:tcPr>
            <w:tcW w:w="535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w:t>
            </w:r>
          </w:p>
        </w:tc>
      </w:tr>
      <w:tr w:rsidR="001478C0" w:rsidRPr="0079189C" w:rsidTr="003B315F">
        <w:trPr>
          <w:trHeight w:val="1141"/>
        </w:trPr>
        <w:tc>
          <w:tcPr>
            <w:tcW w:w="2665"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Көнкүреш хезмәт</w:t>
            </w:r>
            <w:r w:rsidRPr="0079189C">
              <w:rPr>
                <w:rFonts w:ascii="Times New Roman" w:eastAsia="Times New Roman" w:hAnsi="Times New Roman" w:cs="Times New Roman"/>
                <w:sz w:val="24"/>
                <w:szCs w:val="24"/>
                <w:lang w:val="tt-RU"/>
              </w:rPr>
              <w:t>е</w:t>
            </w:r>
            <w:r w:rsidRPr="0079189C">
              <w:rPr>
                <w:rFonts w:ascii="Times New Roman" w:eastAsia="Times New Roman" w:hAnsi="Times New Roman" w:cs="Times New Roman"/>
                <w:sz w:val="24"/>
                <w:szCs w:val="24"/>
              </w:rPr>
              <w:t xml:space="preserve"> күрсәтү предприятиеләре</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 (остаханәләр, ательелар, чәчтарашханә һ.б.)</w:t>
            </w:r>
          </w:p>
        </w:tc>
        <w:tc>
          <w:tcPr>
            <w:tcW w:w="2415"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rPr>
              <w:t>1000 кеше</w:t>
            </w:r>
            <w:r w:rsidRPr="0079189C">
              <w:rPr>
                <w:rFonts w:ascii="Times New Roman" w:eastAsia="Times New Roman" w:hAnsi="Times New Roman" w:cs="Times New Roman"/>
                <w:sz w:val="24"/>
                <w:szCs w:val="24"/>
                <w:lang w:val="tt-RU"/>
              </w:rPr>
              <w:t>гә эш урыннары</w:t>
            </w:r>
          </w:p>
        </w:tc>
        <w:tc>
          <w:tcPr>
            <w:tcW w:w="535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w:t>
            </w:r>
          </w:p>
        </w:tc>
      </w:tr>
      <w:tr w:rsidR="001478C0" w:rsidRPr="0079189C" w:rsidTr="003B315F">
        <w:trPr>
          <w:trHeight w:val="590"/>
        </w:trPr>
        <w:tc>
          <w:tcPr>
            <w:tcW w:w="2665"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кер юу, химик чистартукабул итү пункты</w:t>
            </w:r>
          </w:p>
        </w:tc>
        <w:tc>
          <w:tcPr>
            <w:tcW w:w="2415"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торак объектларына</w:t>
            </w:r>
          </w:p>
          <w:p w:rsidR="001478C0" w:rsidRPr="0079189C" w:rsidRDefault="001478C0" w:rsidP="003B315F">
            <w:pPr>
              <w:widowControl w:val="0"/>
              <w:kinsoku w:val="0"/>
              <w:overflowPunct w:val="0"/>
              <w:autoSpaceDE w:val="0"/>
              <w:autoSpaceDN w:val="0"/>
              <w:adjustRightInd w:val="0"/>
              <w:spacing w:after="0" w:line="240" w:lineRule="auto"/>
              <w:ind w:left="118" w:right="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төркем</w:t>
            </w:r>
          </w:p>
        </w:tc>
        <w:tc>
          <w:tcPr>
            <w:tcW w:w="535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w:t>
            </w:r>
          </w:p>
        </w:tc>
      </w:tr>
      <w:tr w:rsidR="001478C0" w:rsidRPr="0079189C" w:rsidTr="003B315F">
        <w:trPr>
          <w:trHeight w:hRule="exact" w:val="847"/>
        </w:trPr>
        <w:tc>
          <w:tcPr>
            <w:tcW w:w="266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Мәдәният учреждениеләре</w:t>
            </w:r>
          </w:p>
        </w:tc>
        <w:tc>
          <w:tcPr>
            <w:tcW w:w="241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36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1000 кешегә гомуми мәйданның кв.метры</w:t>
            </w:r>
          </w:p>
        </w:tc>
        <w:tc>
          <w:tcPr>
            <w:tcW w:w="535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w:t>
            </w:r>
          </w:p>
        </w:tc>
      </w:tr>
      <w:tr w:rsidR="001478C0" w:rsidRPr="0079189C" w:rsidTr="003B315F">
        <w:trPr>
          <w:trHeight w:val="890"/>
        </w:trPr>
        <w:tc>
          <w:tcPr>
            <w:tcW w:w="2665"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Көндәлек хезмәт күрсәтү спорт-тренажер залы</w:t>
            </w:r>
          </w:p>
        </w:tc>
        <w:tc>
          <w:tcPr>
            <w:tcW w:w="2415"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20"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rPr>
              <w:t>1000 кешегә идән мәйданы кв. метр</w:t>
            </w:r>
            <w:r w:rsidRPr="0079189C">
              <w:rPr>
                <w:rFonts w:ascii="Times New Roman" w:eastAsia="Times New Roman" w:hAnsi="Times New Roman" w:cs="Times New Roman"/>
                <w:sz w:val="24"/>
                <w:szCs w:val="24"/>
                <w:lang w:val="tt-RU"/>
              </w:rPr>
              <w:t>ы</w:t>
            </w:r>
          </w:p>
        </w:tc>
        <w:tc>
          <w:tcPr>
            <w:tcW w:w="535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70-80</w:t>
            </w:r>
          </w:p>
        </w:tc>
      </w:tr>
      <w:tr w:rsidR="001478C0" w:rsidRPr="0079189C" w:rsidTr="003B315F">
        <w:trPr>
          <w:trHeight w:hRule="exact" w:val="850"/>
        </w:trPr>
        <w:tc>
          <w:tcPr>
            <w:tcW w:w="266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Тәртип саклау пункты</w:t>
            </w:r>
          </w:p>
        </w:tc>
        <w:tc>
          <w:tcPr>
            <w:tcW w:w="241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25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Торак төркемгә гомуми мәйданның кв.метры</w:t>
            </w:r>
          </w:p>
        </w:tc>
        <w:tc>
          <w:tcPr>
            <w:tcW w:w="535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w:t>
            </w:r>
          </w:p>
        </w:tc>
      </w:tr>
      <w:tr w:rsidR="001478C0" w:rsidRPr="0079189C" w:rsidTr="003B315F">
        <w:trPr>
          <w:trHeight w:hRule="exact" w:val="571"/>
        </w:trPr>
        <w:tc>
          <w:tcPr>
            <w:tcW w:w="266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Иҗтимагый бәдрәфләр</w:t>
            </w:r>
          </w:p>
        </w:tc>
        <w:tc>
          <w:tcPr>
            <w:tcW w:w="241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33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1000 кешегә приборлар</w:t>
            </w:r>
          </w:p>
        </w:tc>
        <w:tc>
          <w:tcPr>
            <w:tcW w:w="5358"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w:t>
            </w:r>
          </w:p>
        </w:tc>
      </w:tr>
      <w:tr w:rsidR="001478C0" w:rsidRPr="0079189C" w:rsidTr="003B315F">
        <w:trPr>
          <w:trHeight w:val="1130"/>
        </w:trPr>
        <w:tc>
          <w:tcPr>
            <w:tcW w:w="10438" w:type="dxa"/>
            <w:gridSpan w:val="3"/>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Искәрмә: 200 дән азрак кеше яшәгән авыл торак пунктларына башлангыч сыйныфлар белән берләштерелгән мәктәпкәчә белем бирү оешмаларын күз алдында тотарга кирәк. Мондый оешмаларның минималь тәэмин ителешен һәм аларның сыйдырышлылыгын проектлауга бирем буенча җирле шартларга бәйле рәвештә кабул итәргә кирәк.</w:t>
            </w:r>
          </w:p>
        </w:tc>
      </w:tr>
    </w:tbl>
    <w:p w:rsidR="001478C0" w:rsidRPr="0079189C" w:rsidRDefault="001478C0" w:rsidP="001478C0">
      <w:pPr>
        <w:widowControl w:val="0"/>
        <w:kinsoku w:val="0"/>
        <w:overflowPunct w:val="0"/>
        <w:autoSpaceDE w:val="0"/>
        <w:autoSpaceDN w:val="0"/>
        <w:adjustRightInd w:val="0"/>
        <w:spacing w:after="0" w:line="240" w:lineRule="auto"/>
        <w:ind w:left="118" w:right="1109"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5.1.16.</w:t>
      </w:r>
      <w:r w:rsidRPr="0079189C">
        <w:rPr>
          <w:rFonts w:ascii="Times New Roman" w:eastAsia="Times New Roman" w:hAnsi="Times New Roman" w:cs="Times New Roman"/>
          <w:sz w:val="24"/>
          <w:szCs w:val="24"/>
        </w:rPr>
        <w:tab/>
        <w:t>Һәр торак пунктта яшәүчеләрне беренче зарури хезмәт күрсәтүләр белән тәэмин итү җәяүлеләр йөри алу мөмкинлеге чикләрендә 30 минуттан да артмаска тиеш (2 - 2,5 чакрым). Югары хезмәт күрсәтү дәрәҗәсендәге учреждениеләрне, шул исәптән вакытлы учреждениеләрне, урнаштыру җирлек чикләрендә җәяүлеләр йөри алырлык 60 минуттан да артык булмаган яисә муниципаль район үзәгендә - учреждениеләр һәм вакытлы хезмәт күрсәтү предприятиеләре туплануның төп үзәгендә булырга тиеш.</w:t>
      </w:r>
    </w:p>
    <w:p w:rsidR="001478C0" w:rsidRPr="0079189C" w:rsidRDefault="001478C0" w:rsidP="001478C0">
      <w:pPr>
        <w:widowControl w:val="0"/>
        <w:kinsoku w:val="0"/>
        <w:overflowPunct w:val="0"/>
        <w:autoSpaceDE w:val="0"/>
        <w:autoSpaceDN w:val="0"/>
        <w:adjustRightInd w:val="0"/>
        <w:spacing w:after="0" w:line="240" w:lineRule="auto"/>
        <w:ind w:left="118" w:right="-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5.1.17. Авыл торак пунктларында хезмәт күрсәтү радиуслары: </w:t>
      </w:r>
    </w:p>
    <w:p w:rsidR="001478C0" w:rsidRPr="0079189C" w:rsidRDefault="001478C0" w:rsidP="001478C0">
      <w:pPr>
        <w:widowControl w:val="0"/>
        <w:kinsoku w:val="0"/>
        <w:overflowPunct w:val="0"/>
        <w:autoSpaceDE w:val="0"/>
        <w:autoSpaceDN w:val="0"/>
        <w:adjustRightInd w:val="0"/>
        <w:spacing w:after="0" w:line="240" w:lineRule="auto"/>
        <w:ind w:left="118" w:right="-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мәктәпкәчә белем бирү оешмалары - 500 метр;</w:t>
      </w:r>
    </w:p>
    <w:p w:rsidR="001478C0" w:rsidRPr="0079189C" w:rsidRDefault="001478C0" w:rsidP="001478C0">
      <w:pPr>
        <w:widowControl w:val="0"/>
        <w:kinsoku w:val="0"/>
        <w:overflowPunct w:val="0"/>
        <w:autoSpaceDE w:val="0"/>
        <w:autoSpaceDN w:val="0"/>
        <w:adjustRightInd w:val="0"/>
        <w:spacing w:after="0" w:line="240" w:lineRule="auto"/>
        <w:ind w:left="118" w:right="-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гомуми белем бирү оешмалары:</w:t>
      </w:r>
    </w:p>
    <w:p w:rsidR="001478C0" w:rsidRPr="0079189C" w:rsidRDefault="001478C0" w:rsidP="001478C0">
      <w:pPr>
        <w:widowControl w:val="0"/>
        <w:kinsoku w:val="0"/>
        <w:overflowPunct w:val="0"/>
        <w:autoSpaceDE w:val="0"/>
        <w:autoSpaceDN w:val="0"/>
        <w:adjustRightInd w:val="0"/>
        <w:spacing w:after="0" w:line="240" w:lineRule="auto"/>
        <w:ind w:left="118" w:right="10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белем бирүнең I баскыч укучылары өчен - җәяүлеләр өчен 2 километр һәм транспорт белән барып җитү мөмкинлегенең 15 минутыннан да артык булмаган өлеше (бер якка);</w:t>
      </w:r>
    </w:p>
    <w:p w:rsidR="001478C0" w:rsidRPr="0079189C" w:rsidRDefault="001478C0" w:rsidP="001478C0">
      <w:pPr>
        <w:widowControl w:val="0"/>
        <w:kinsoku w:val="0"/>
        <w:overflowPunct w:val="0"/>
        <w:autoSpaceDE w:val="0"/>
        <w:autoSpaceDN w:val="0"/>
        <w:adjustRightInd w:val="0"/>
        <w:spacing w:after="0" w:line="240" w:lineRule="auto"/>
        <w:ind w:left="118" w:right="10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II һәм III баскыч укучылары өчен - җәяүлеләр өчен 4 километрдан артык булмаган һәм транспорт белән барып җитү мөмкинлегенең 30 минутыннан да артмаган (бер якка).</w:t>
      </w:r>
    </w:p>
    <w:p w:rsidR="001478C0" w:rsidRPr="0079189C" w:rsidRDefault="001478C0" w:rsidP="001478C0">
      <w:pPr>
        <w:widowControl w:val="0"/>
        <w:kinsoku w:val="0"/>
        <w:overflowPunct w:val="0"/>
        <w:autoSpaceDE w:val="0"/>
        <w:autoSpaceDN w:val="0"/>
        <w:adjustRightInd w:val="0"/>
        <w:spacing w:after="0" w:line="240" w:lineRule="auto"/>
        <w:ind w:left="118" w:right="10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Укучыларга II - III баскычларга хезмәт күрсәтүнең чик радиусы 15 километрдан артмаска тиеш;</w:t>
      </w:r>
    </w:p>
    <w:p w:rsidR="001478C0" w:rsidRPr="0079189C" w:rsidRDefault="001478C0" w:rsidP="001478C0">
      <w:pPr>
        <w:widowControl w:val="0"/>
        <w:kinsoku w:val="0"/>
        <w:overflowPunct w:val="0"/>
        <w:autoSpaceDE w:val="0"/>
        <w:autoSpaceDN w:val="0"/>
        <w:adjustRightInd w:val="0"/>
        <w:spacing w:after="0" w:line="240" w:lineRule="auto"/>
        <w:ind w:left="118" w:right="10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сәүдә, җәмәгать туклануы һәм көнкүреш хезмәте күрсәтү предприятиеләре - 2000 метрга;</w:t>
      </w:r>
    </w:p>
    <w:p w:rsidR="001478C0" w:rsidRPr="0079189C" w:rsidRDefault="001478C0" w:rsidP="001478C0">
      <w:pPr>
        <w:widowControl w:val="0"/>
        <w:kinsoku w:val="0"/>
        <w:overflowPunct w:val="0"/>
        <w:autoSpaceDE w:val="0"/>
        <w:autoSpaceDN w:val="0"/>
        <w:adjustRightInd w:val="0"/>
        <w:spacing w:after="0" w:line="240" w:lineRule="auto"/>
        <w:ind w:left="118" w:right="10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поликлиникалар, амбулаторияләр, фельдшер-акушерлык пунктлары һәм даруханәләр - җәяүлеләр-транспорт белән тәэмин ителешнең 30 минуттан артык булмавы.</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0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5.1.18.Оешмадан 1 чакрым ераклыкта яшәүче авыл</w:t>
      </w:r>
      <w:r w:rsidRPr="0079189C">
        <w:rPr>
          <w:rFonts w:ascii="Times New Roman" w:eastAsia="Times New Roman" w:hAnsi="Times New Roman" w:cs="Times New Roman"/>
          <w:sz w:val="24"/>
          <w:szCs w:val="24"/>
          <w:lang w:val="tt-RU"/>
        </w:rPr>
        <w:t>ның</w:t>
      </w:r>
      <w:r w:rsidRPr="0079189C">
        <w:rPr>
          <w:rFonts w:ascii="Times New Roman" w:eastAsia="Times New Roman" w:hAnsi="Times New Roman" w:cs="Times New Roman"/>
          <w:sz w:val="24"/>
          <w:szCs w:val="24"/>
        </w:rPr>
        <w:t xml:space="preserve"> гомуми белем бирү оешмалары укучылары</w:t>
      </w:r>
      <w:r w:rsidRPr="0079189C">
        <w:rPr>
          <w:rFonts w:ascii="Times New Roman" w:eastAsia="Times New Roman" w:hAnsi="Times New Roman" w:cs="Times New Roman"/>
          <w:sz w:val="24"/>
          <w:szCs w:val="24"/>
          <w:lang w:val="tt-RU"/>
        </w:rPr>
        <w:t>на</w:t>
      </w:r>
      <w:r w:rsidRPr="0079189C">
        <w:rPr>
          <w:rFonts w:ascii="Times New Roman" w:eastAsia="Times New Roman" w:hAnsi="Times New Roman" w:cs="Times New Roman"/>
          <w:sz w:val="24"/>
          <w:szCs w:val="24"/>
        </w:rPr>
        <w:t xml:space="preserve"> транспорт хезмәте күрсәтелергә тиеш. Укучыларны ташу балаларны йөртү өчен билгеләнгән транспортта башкарыла.</w:t>
      </w:r>
    </w:p>
    <w:p w:rsidR="001478C0" w:rsidRPr="0079189C" w:rsidRDefault="001478C0" w:rsidP="001478C0">
      <w:pPr>
        <w:widowControl w:val="0"/>
        <w:kinsoku w:val="0"/>
        <w:overflowPunct w:val="0"/>
        <w:autoSpaceDE w:val="0"/>
        <w:autoSpaceDN w:val="0"/>
        <w:adjustRightInd w:val="0"/>
        <w:spacing w:after="0" w:line="240" w:lineRule="auto"/>
        <w:ind w:left="118" w:right="10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Укучыларның җыелу урынына иң ерак җәяүле килүе тукталышта</w:t>
      </w:r>
      <w:r w:rsidRPr="0079189C">
        <w:rPr>
          <w:rFonts w:ascii="Times New Roman" w:eastAsia="Times New Roman" w:hAnsi="Times New Roman" w:cs="Times New Roman"/>
          <w:sz w:val="24"/>
          <w:szCs w:val="24"/>
          <w:lang w:val="tt-RU"/>
        </w:rPr>
        <w:t>н</w:t>
      </w:r>
      <w:r w:rsidRPr="0079189C">
        <w:rPr>
          <w:rFonts w:ascii="Times New Roman" w:eastAsia="Times New Roman" w:hAnsi="Times New Roman" w:cs="Times New Roman"/>
          <w:sz w:val="24"/>
          <w:szCs w:val="24"/>
        </w:rPr>
        <w:t xml:space="preserve"> 500 метрдан да артмаска тиеш.</w:t>
      </w:r>
    </w:p>
    <w:p w:rsidR="001478C0" w:rsidRPr="0079189C" w:rsidRDefault="001478C0" w:rsidP="001478C0">
      <w:pPr>
        <w:widowControl w:val="0"/>
        <w:kinsoku w:val="0"/>
        <w:overflowPunct w:val="0"/>
        <w:autoSpaceDE w:val="0"/>
        <w:autoSpaceDN w:val="0"/>
        <w:adjustRightInd w:val="0"/>
        <w:spacing w:after="0" w:line="240" w:lineRule="auto"/>
        <w:ind w:left="118" w:right="10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Транспортны туктату өч яктан әйләндереп алынган урын белән җиһазландырылачак, юлның машина юлыннан киртә белән ныгытылган, юл ягыннан 250 метрдан да ким булмаган өслекле.</w:t>
      </w:r>
    </w:p>
    <w:p w:rsidR="001478C0" w:rsidRPr="0079189C" w:rsidRDefault="001478C0" w:rsidP="001478C0">
      <w:pPr>
        <w:widowControl w:val="0"/>
        <w:kinsoku w:val="0"/>
        <w:overflowPunct w:val="0"/>
        <w:autoSpaceDE w:val="0"/>
        <w:autoSpaceDN w:val="0"/>
        <w:adjustRightInd w:val="0"/>
        <w:spacing w:after="0" w:line="240" w:lineRule="auto"/>
        <w:ind w:left="118" w:right="10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Транспорт хезмәте күрсәтүнең иң чик мөмкинлеге ераклыгында, шулай ук уңайсыз һава шартлары булганда транспорт белән тәэмин ителмәгән очракта, учреждениенең гомуми сыйдырышлылыгы урынының 10 проценты исәбеннән мәктәп яны интернаты (СП 42.13330-2011) каралган.</w:t>
      </w:r>
    </w:p>
    <w:p w:rsidR="001478C0" w:rsidRPr="0079189C" w:rsidRDefault="001478C0" w:rsidP="001478C0">
      <w:pPr>
        <w:widowControl w:val="0"/>
        <w:kinsoku w:val="0"/>
        <w:overflowPunct w:val="0"/>
        <w:autoSpaceDE w:val="0"/>
        <w:autoSpaceDN w:val="0"/>
        <w:adjustRightInd w:val="0"/>
        <w:spacing w:after="0" w:line="240" w:lineRule="auto"/>
        <w:ind w:left="118" w:right="10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5.1.19.</w:t>
      </w:r>
      <w:r w:rsidRPr="0079189C">
        <w:rPr>
          <w:rFonts w:ascii="Times New Roman" w:eastAsia="Times New Roman" w:hAnsi="Times New Roman" w:cs="Times New Roman"/>
          <w:sz w:val="24"/>
          <w:szCs w:val="24"/>
        </w:rPr>
        <w:tab/>
        <w:t>Нормалаштырыла торган санитария-гигиена һәм янгынга каршы таләпләр буенча учреждениеләрне һәм хезмәт күрсәтү предприятиеләрен урнаштырганда иминлек шартлары «Әйләнә-тирә мохитне саклау» һәм әлеге нормативларның «Янгын куркынычсызлыгы» бүлекләре таләпләре нигезендә тәэмин ителә.</w:t>
      </w:r>
    </w:p>
    <w:p w:rsidR="001478C0" w:rsidRPr="0079189C" w:rsidRDefault="001478C0" w:rsidP="001478C0">
      <w:pPr>
        <w:widowControl w:val="0"/>
        <w:kinsoku w:val="0"/>
        <w:overflowPunct w:val="0"/>
        <w:autoSpaceDE w:val="0"/>
        <w:autoSpaceDN w:val="0"/>
        <w:adjustRightInd w:val="0"/>
        <w:spacing w:after="0" w:line="240" w:lineRule="auto"/>
        <w:ind w:left="118" w:right="10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5.1.20.</w:t>
      </w:r>
      <w:r w:rsidRPr="0079189C">
        <w:rPr>
          <w:rFonts w:ascii="Times New Roman" w:eastAsia="Times New Roman" w:hAnsi="Times New Roman" w:cs="Times New Roman"/>
          <w:sz w:val="24"/>
          <w:szCs w:val="24"/>
        </w:rPr>
        <w:tab/>
        <w:t>Торак биналарның, гомуми белем бирү мәктәпләренең, мәктәпкәчә белем бирү оешмаларының һәм дәвалау учреждениеләренең җир кишәрлекләре чикләреннән авыл җирлекләрендә хезмәт күрсәтү учреждениеләре һәм предприятиеләренең чикләренә кадәр минималь ара, торак пунктларны инсоляция һәм яктырту исәпләүләре, янгынга каршы һәм көнкүреш өзеклекләрен үтәү нигезендә кабул итәргә кирәк, ләкин 31 нче таблицада китерелгәннән ким түгел.</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68" w:firstLine="308"/>
        <w:jc w:val="both"/>
        <w:outlineLvl w:val="0"/>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31 нче таблица.</w:t>
      </w:r>
    </w:p>
    <w:p w:rsidR="001478C0" w:rsidRPr="0079189C" w:rsidRDefault="001478C0" w:rsidP="001478C0">
      <w:pPr>
        <w:widowControl w:val="0"/>
        <w:kinsoku w:val="0"/>
        <w:overflowPunct w:val="0"/>
        <w:autoSpaceDE w:val="0"/>
        <w:autoSpaceDN w:val="0"/>
        <w:adjustRightInd w:val="0"/>
        <w:spacing w:after="0" w:line="240" w:lineRule="auto"/>
        <w:ind w:left="118" w:right="168" w:firstLine="308"/>
        <w:jc w:val="both"/>
        <w:rPr>
          <w:rFonts w:ascii="Times New Roman" w:eastAsia="Times New Roman" w:hAnsi="Times New Roman" w:cs="Times New Roman"/>
          <w:b/>
          <w:sz w:val="24"/>
          <w:szCs w:val="24"/>
        </w:rPr>
      </w:pPr>
      <w:r w:rsidRPr="0079189C">
        <w:rPr>
          <w:rFonts w:ascii="Times New Roman" w:eastAsia="Times New Roman" w:hAnsi="Times New Roman" w:cs="Times New Roman"/>
          <w:b/>
          <w:sz w:val="24"/>
          <w:szCs w:val="24"/>
        </w:rPr>
        <w:t>Торак биналарның, гомуми белем бирү, мәктәпкәчә белем бирү һәм медицина оешмаларының җир кишәрлекләре чикләреннән алып хезмәт күрсәтү предприятиеләре</w:t>
      </w:r>
      <w:r w:rsidRPr="0079189C">
        <w:rPr>
          <w:rFonts w:ascii="Times New Roman" w:eastAsia="Times New Roman" w:hAnsi="Times New Roman" w:cs="Times New Roman"/>
          <w:b/>
          <w:sz w:val="24"/>
          <w:szCs w:val="24"/>
          <w:lang w:val="tt-RU"/>
        </w:rPr>
        <w:t>нең</w:t>
      </w:r>
      <w:r w:rsidRPr="0079189C">
        <w:rPr>
          <w:rFonts w:ascii="Times New Roman" w:eastAsia="Times New Roman" w:hAnsi="Times New Roman" w:cs="Times New Roman"/>
          <w:b/>
          <w:sz w:val="24"/>
          <w:szCs w:val="24"/>
        </w:rPr>
        <w:t xml:space="preserve"> җир кишәрлекләре чикләренә кадәр минималь ара</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tbl>
      <w:tblPr>
        <w:tblW w:w="0" w:type="auto"/>
        <w:tblInd w:w="105" w:type="dxa"/>
        <w:tblLayout w:type="fixed"/>
        <w:tblCellMar>
          <w:left w:w="0" w:type="dxa"/>
          <w:right w:w="0" w:type="dxa"/>
        </w:tblCellMar>
        <w:tblLook w:val="0000" w:firstRow="0" w:lastRow="0" w:firstColumn="0" w:lastColumn="0" w:noHBand="0" w:noVBand="0"/>
      </w:tblPr>
      <w:tblGrid>
        <w:gridCol w:w="4561"/>
        <w:gridCol w:w="1594"/>
        <w:gridCol w:w="1263"/>
        <w:gridCol w:w="2885"/>
      </w:tblGrid>
      <w:tr w:rsidR="001478C0" w:rsidRPr="0079189C" w:rsidTr="003B315F">
        <w:trPr>
          <w:trHeight w:val="609"/>
        </w:trPr>
        <w:tc>
          <w:tcPr>
            <w:tcW w:w="4561"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Оешмаларның, учреждениеләрнең һәм хезмәт күрсәтү предприятиеләренең җир кишәрлекләре чикләре</w:t>
            </w:r>
          </w:p>
        </w:tc>
        <w:tc>
          <w:tcPr>
            <w:tcW w:w="5742" w:type="dxa"/>
            <w:gridSpan w:val="3"/>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Cs/>
                <w:sz w:val="24"/>
                <w:szCs w:val="24"/>
              </w:rPr>
              <w:t>Учреждениеләр һәм хезмәт күрсәтү предприятиеләре биналарынан (кишәрлекләре чикләреннән) ераклык, метрлар</w:t>
            </w:r>
          </w:p>
        </w:tc>
      </w:tr>
      <w:tr w:rsidR="001478C0" w:rsidRPr="0079189C" w:rsidTr="003B315F">
        <w:trPr>
          <w:trHeight w:val="1424"/>
        </w:trPr>
        <w:tc>
          <w:tcPr>
            <w:tcW w:w="4561"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594"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Cs/>
                <w:sz w:val="24"/>
                <w:szCs w:val="24"/>
              </w:rPr>
              <w:t>кызыл сызыкка кадәр</w:t>
            </w:r>
          </w:p>
        </w:tc>
        <w:tc>
          <w:tcPr>
            <w:tcW w:w="1263"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0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Cs/>
                <w:sz w:val="24"/>
                <w:szCs w:val="24"/>
              </w:rPr>
              <w:t>торак биналарның җир кишәрлекләре чикләренә кадәр</w:t>
            </w:r>
          </w:p>
        </w:tc>
        <w:tc>
          <w:tcPr>
            <w:tcW w:w="2885"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гомуми белем бирү, мәктәпкәчә белем бирү һәм медицина оешмаларары чикләренә кадәр</w:t>
            </w:r>
          </w:p>
        </w:tc>
      </w:tr>
      <w:tr w:rsidR="001478C0" w:rsidRPr="0079189C" w:rsidTr="003B315F">
        <w:trPr>
          <w:trHeight w:val="824"/>
        </w:trPr>
        <w:tc>
          <w:tcPr>
            <w:tcW w:w="4561"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Мәктәпкәчә белем бирү һәм гомуми белем бирү оешмалалары (бина стеналары)</w:t>
            </w:r>
          </w:p>
        </w:tc>
        <w:tc>
          <w:tcPr>
            <w:tcW w:w="1594"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w:t>
            </w:r>
          </w:p>
        </w:tc>
        <w:tc>
          <w:tcPr>
            <w:tcW w:w="4148" w:type="dxa"/>
            <w:gridSpan w:val="2"/>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инсоляция, яктылык нормлары һәм янгынга каршы таләпләр буенча</w:t>
            </w:r>
          </w:p>
        </w:tc>
      </w:tr>
      <w:tr w:rsidR="001478C0" w:rsidRPr="0079189C" w:rsidTr="003B315F">
        <w:trPr>
          <w:trHeight w:hRule="exact" w:val="293"/>
        </w:trPr>
        <w:tc>
          <w:tcPr>
            <w:tcW w:w="456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Икенчел чимал кабул итү пунктлары</w:t>
            </w:r>
          </w:p>
        </w:tc>
        <w:tc>
          <w:tcPr>
            <w:tcW w:w="1594"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w:t>
            </w:r>
          </w:p>
        </w:tc>
        <w:tc>
          <w:tcPr>
            <w:tcW w:w="126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3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20</w:t>
            </w:r>
          </w:p>
        </w:tc>
        <w:tc>
          <w:tcPr>
            <w:tcW w:w="288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3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w:t>
            </w:r>
          </w:p>
        </w:tc>
      </w:tr>
      <w:tr w:rsidR="001478C0" w:rsidRPr="0079189C" w:rsidTr="003B315F">
        <w:trPr>
          <w:trHeight w:hRule="exact" w:val="298"/>
        </w:trPr>
        <w:tc>
          <w:tcPr>
            <w:tcW w:w="456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Янгын сүндерү депосы</w:t>
            </w:r>
          </w:p>
        </w:tc>
        <w:tc>
          <w:tcPr>
            <w:tcW w:w="1594"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w:t>
            </w:r>
          </w:p>
        </w:tc>
        <w:tc>
          <w:tcPr>
            <w:tcW w:w="126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3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w:t>
            </w:r>
          </w:p>
        </w:tc>
        <w:tc>
          <w:tcPr>
            <w:tcW w:w="288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3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w:t>
            </w:r>
          </w:p>
        </w:tc>
      </w:tr>
      <w:tr w:rsidR="001478C0" w:rsidRPr="0079189C" w:rsidTr="003B315F">
        <w:trPr>
          <w:trHeight w:val="858"/>
        </w:trPr>
        <w:tc>
          <w:tcPr>
            <w:tcW w:w="4561" w:type="dxa"/>
            <w:vMerge w:val="restart"/>
            <w:tcBorders>
              <w:top w:val="single" w:sz="4" w:space="0" w:color="000000"/>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Традицион җирләү зираты, гектар:</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 га кадәр;</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10нан 20 гә кадәр;</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20дән 40 ка кадәр</w:t>
            </w:r>
          </w:p>
        </w:tc>
        <w:tc>
          <w:tcPr>
            <w:tcW w:w="1594" w:type="dxa"/>
            <w:tcBorders>
              <w:top w:val="single" w:sz="4" w:space="0" w:color="000000"/>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6</w:t>
            </w:r>
          </w:p>
        </w:tc>
        <w:tc>
          <w:tcPr>
            <w:tcW w:w="1263" w:type="dxa"/>
            <w:tcBorders>
              <w:top w:val="single" w:sz="4" w:space="0" w:color="000000"/>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right="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w:t>
            </w:r>
          </w:p>
        </w:tc>
        <w:tc>
          <w:tcPr>
            <w:tcW w:w="2885" w:type="dxa"/>
            <w:tcBorders>
              <w:top w:val="single" w:sz="4" w:space="0" w:color="000000"/>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500</w:t>
            </w:r>
          </w:p>
        </w:tc>
      </w:tr>
      <w:tr w:rsidR="001478C0" w:rsidRPr="0079189C" w:rsidTr="003B315F">
        <w:trPr>
          <w:trHeight w:hRule="exact" w:val="271"/>
        </w:trPr>
        <w:tc>
          <w:tcPr>
            <w:tcW w:w="4561"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594" w:type="dxa"/>
            <w:tcBorders>
              <w:top w:val="nil"/>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6</w:t>
            </w:r>
          </w:p>
        </w:tc>
        <w:tc>
          <w:tcPr>
            <w:tcW w:w="1263" w:type="dxa"/>
            <w:tcBorders>
              <w:top w:val="nil"/>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300</w:t>
            </w:r>
          </w:p>
        </w:tc>
        <w:tc>
          <w:tcPr>
            <w:tcW w:w="2885" w:type="dxa"/>
            <w:tcBorders>
              <w:top w:val="nil"/>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500</w:t>
            </w:r>
          </w:p>
        </w:tc>
      </w:tr>
      <w:tr w:rsidR="001478C0" w:rsidRPr="0079189C" w:rsidTr="003B315F">
        <w:trPr>
          <w:trHeight w:hRule="exact" w:val="279"/>
        </w:trPr>
        <w:tc>
          <w:tcPr>
            <w:tcW w:w="4561"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594" w:type="dxa"/>
            <w:tcBorders>
              <w:top w:val="nil"/>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6</w:t>
            </w:r>
          </w:p>
        </w:tc>
        <w:tc>
          <w:tcPr>
            <w:tcW w:w="1263" w:type="dxa"/>
            <w:tcBorders>
              <w:top w:val="nil"/>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500</w:t>
            </w:r>
          </w:p>
        </w:tc>
        <w:tc>
          <w:tcPr>
            <w:tcW w:w="2885" w:type="dxa"/>
            <w:tcBorders>
              <w:top w:val="nil"/>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500</w:t>
            </w:r>
          </w:p>
        </w:tc>
      </w:tr>
      <w:tr w:rsidR="001478C0" w:rsidRPr="0079189C" w:rsidTr="003B315F">
        <w:trPr>
          <w:trHeight w:val="596"/>
        </w:trPr>
        <w:tc>
          <w:tcPr>
            <w:tcW w:w="4561" w:type="dxa"/>
            <w:vMerge w:val="restart"/>
            <w:tcBorders>
              <w:top w:val="single" w:sz="4" w:space="0" w:color="000000"/>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Крематорияләр: </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бер камеры мич белән әзерлек һәм йола процессларыннан башка; </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мичләр саны бердән артык булганда</w:t>
            </w:r>
          </w:p>
        </w:tc>
        <w:tc>
          <w:tcPr>
            <w:tcW w:w="1594" w:type="dxa"/>
            <w:tcBorders>
              <w:top w:val="single" w:sz="4" w:space="0" w:color="000000"/>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6</w:t>
            </w:r>
          </w:p>
        </w:tc>
        <w:tc>
          <w:tcPr>
            <w:tcW w:w="1263" w:type="dxa"/>
            <w:tcBorders>
              <w:top w:val="single" w:sz="4" w:space="0" w:color="000000"/>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right="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500</w:t>
            </w:r>
          </w:p>
        </w:tc>
        <w:tc>
          <w:tcPr>
            <w:tcW w:w="2885" w:type="dxa"/>
            <w:tcBorders>
              <w:top w:val="single" w:sz="4" w:space="0" w:color="000000"/>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500</w:t>
            </w:r>
          </w:p>
        </w:tc>
      </w:tr>
      <w:tr w:rsidR="001478C0" w:rsidRPr="0079189C" w:rsidTr="003B315F">
        <w:trPr>
          <w:trHeight w:val="535"/>
        </w:trPr>
        <w:tc>
          <w:tcPr>
            <w:tcW w:w="4561"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594" w:type="dxa"/>
            <w:tcBorders>
              <w:top w:val="nil"/>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6</w:t>
            </w:r>
          </w:p>
        </w:tc>
        <w:tc>
          <w:tcPr>
            <w:tcW w:w="1263" w:type="dxa"/>
            <w:tcBorders>
              <w:top w:val="nil"/>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1000</w:t>
            </w:r>
          </w:p>
        </w:tc>
        <w:tc>
          <w:tcPr>
            <w:tcW w:w="2885" w:type="dxa"/>
            <w:tcBorders>
              <w:top w:val="nil"/>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b/>
                <w:bCs/>
                <w:sz w:val="24"/>
                <w:szCs w:val="24"/>
              </w:rPr>
            </w:pP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1000</w:t>
            </w:r>
          </w:p>
        </w:tc>
      </w:tr>
      <w:tr w:rsidR="001478C0" w:rsidRPr="0079189C" w:rsidTr="003B315F">
        <w:trPr>
          <w:trHeight w:val="870"/>
        </w:trPr>
        <w:tc>
          <w:tcPr>
            <w:tcW w:w="4561" w:type="dxa"/>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Ябык зиратлар (соңгы күмүдән соң 25 ел узгач) һәм мемориал комплекслар, колумбарилар, кремациядән соң күмү зираты</w:t>
            </w:r>
          </w:p>
        </w:tc>
        <w:tc>
          <w:tcPr>
            <w:tcW w:w="1594"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6</w:t>
            </w:r>
          </w:p>
        </w:tc>
        <w:tc>
          <w:tcPr>
            <w:tcW w:w="1263"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13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w:t>
            </w:r>
          </w:p>
        </w:tc>
        <w:tc>
          <w:tcPr>
            <w:tcW w:w="2885"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3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w:t>
            </w:r>
          </w:p>
        </w:tc>
      </w:tr>
      <w:tr w:rsidR="001478C0" w:rsidRPr="0079189C" w:rsidTr="003B315F">
        <w:trPr>
          <w:trHeight w:val="1988"/>
        </w:trPr>
        <w:tc>
          <w:tcPr>
            <w:tcW w:w="10303" w:type="dxa"/>
            <w:gridSpan w:val="4"/>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Искәрмә:</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Мәктәпкәчә мәгариф оешмалары участоклары җайга салынмый торган хәрәкәт белән турыдан-туры урамнарга тоташтырырга тиеш түгел.</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 Икенчел чималның кабул итү пунктларын яшел утыртмалар полосасы белән аерырга кирәк.</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аларга автомобиль транспорты өчен керү юлларын күздә тоту.</w:t>
            </w:r>
          </w:p>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3. Яңа урнашкан хастаханәләрнең участоклары турыдан-туры магистраль урамнарга кушылырга тиеш түгел.</w:t>
            </w:r>
          </w:p>
        </w:tc>
      </w:tr>
    </w:tbl>
    <w:p w:rsidR="001478C0" w:rsidRPr="0079189C" w:rsidRDefault="001478C0" w:rsidP="001478C0">
      <w:pPr>
        <w:spacing w:line="240" w:lineRule="auto"/>
        <w:ind w:left="118" w:firstLine="308"/>
        <w:jc w:val="both"/>
        <w:rPr>
          <w:rFonts w:ascii="Times New Roman" w:eastAsia="Calibri" w:hAnsi="Times New Roman" w:cs="Times New Roman"/>
          <w:sz w:val="24"/>
          <w:szCs w:val="24"/>
        </w:rPr>
      </w:pP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5.1.21.</w:t>
      </w:r>
      <w:r w:rsidRPr="0079189C">
        <w:rPr>
          <w:rFonts w:ascii="Times New Roman" w:eastAsia="Times New Roman" w:hAnsi="Times New Roman" w:cs="Times New Roman"/>
          <w:sz w:val="24"/>
          <w:szCs w:val="24"/>
        </w:rPr>
        <w:tab/>
        <w:t>Территорияне планлаштыру документларын һәм территорияне планлаштыру документларын әзерләгәндә социаль әһәмиятле объектларның төп төрләрен гамәлдәге норматив документлар таләпләре нигезендә, шулай ук әлеге нормативларның 5.1.28 - 5.1.34 п.</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5.1.22.</w:t>
      </w:r>
      <w:r w:rsidRPr="0079189C">
        <w:rPr>
          <w:rFonts w:ascii="Times New Roman" w:eastAsia="Times New Roman" w:hAnsi="Times New Roman" w:cs="Times New Roman"/>
          <w:sz w:val="24"/>
          <w:szCs w:val="24"/>
        </w:rPr>
        <w:tab/>
        <w:t xml:space="preserve">Социаль әһәмиятле объектлар территорияләреннән сәнәгать, коммуналь, авыл хуҗалыгы предприятиеләренә, транспорт юлларына һәм магистральләргә кадәр аралар күрсәтелгән объектларның һәм корылмаларның санитар-яклау зоналарына таләпләр нигезендә билгеләнә.  </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    Санитар-яклау зоналары территориясендә объектларны урнаштыру рөхсәт ителми.</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5.1.23.</w:t>
      </w:r>
      <w:r w:rsidRPr="0079189C">
        <w:rPr>
          <w:rFonts w:ascii="Times New Roman" w:eastAsia="Times New Roman" w:hAnsi="Times New Roman" w:cs="Times New Roman"/>
          <w:sz w:val="24"/>
          <w:szCs w:val="24"/>
        </w:rPr>
        <w:tab/>
        <w:t>5.1.27 п. күрсәтелгән объектлар территориясенә керү һәм керү юллары, хуҗалык корылмаларына бару юллары, чүп җыю өчен контейнер мәйданчыгына керү әлеге нормативларның «Транспорт инфраструктурасы зоналары» бүлеге таләпләре нигезендә проектлана.</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Хезмәт күрсәтү предприятиеләре территориясенә керү һәм керү юллары, хуҗалык корылмаларына илтә торган юллар, </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5.1.24.</w:t>
      </w:r>
      <w:r w:rsidRPr="0079189C">
        <w:rPr>
          <w:rFonts w:ascii="Times New Roman" w:eastAsia="Times New Roman" w:hAnsi="Times New Roman" w:cs="Times New Roman"/>
          <w:sz w:val="24"/>
          <w:szCs w:val="24"/>
        </w:rPr>
        <w:tab/>
        <w:t>Социаль әһәмияткә ия объектлар территориясе аша магистраль инженерлык коммуникацияләре (су белән тәэмин итү, канализация, җылылык белән тәэмин итү, электр белән тәэмин итү) узарга тиеш түгел.</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Объектларны инженер ягыннан тәэмин итү "Инженерлык инфраструктурасы зоналары" бүлеге таләпләренә туры китереп проектлана.</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5.1.25.</w:t>
      </w:r>
      <w:r w:rsidRPr="0079189C">
        <w:rPr>
          <w:rFonts w:ascii="Times New Roman" w:eastAsia="Times New Roman" w:hAnsi="Times New Roman" w:cs="Times New Roman"/>
          <w:sz w:val="24"/>
          <w:szCs w:val="24"/>
        </w:rPr>
        <w:tab/>
        <w:t>Норматив санитария-гигиена һәм янгынга каршы таләпләр буенча оешмаларны, учреждениеләрне һәм хезмәт күрсәтү предприятиеләрен урнаштырганда иминлек шартлары әлеге нормативларның «Әйләнә-тирә мохитне саклау» һәм «Янгын куркынычсызлыгы» бүлекләре таләпләре нигезендә тәэмин ителә.</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5.1.26.</w:t>
      </w:r>
      <w:r w:rsidRPr="0079189C">
        <w:rPr>
          <w:rFonts w:ascii="Times New Roman" w:eastAsia="Times New Roman" w:hAnsi="Times New Roman" w:cs="Times New Roman"/>
          <w:sz w:val="24"/>
          <w:szCs w:val="24"/>
        </w:rPr>
        <w:tab/>
        <w:t>Мәктәпкәчә мәгариф оешмалары биналарын урамнардан еракта урнашкан торак микрорайоннарының квартал эчендәге территорияләрендә шау-шу һәм атмосфера һавасының пычрануын тәэмин итә торган арага санитария кагыйдәләре һәм нормативлар таләпләренә урнаштырырга кирәк. Мәктәпкәчә оешма участогы чигеннән юлга кадәр кимендә 25 метр булырга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Мәктәпкәчә оешмалар объектларын төзү өчен җир кишәрлекләрен бирү санитария кагыйдәләренә туры килүе турында санитар-эпидемиологик нәтиҗә булган очракта рөхсәт ителә.</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Урынның катлаулы рельефларында балалар өчен уен мәйданчыкларының су басуын һәм пычрануын кисәтү өчен, су ташу һәм яңгыр суларын мәктәпкәчә белем бирү оешмасы участогыннан чыгару күздә тотыла.</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Мәктәпкәчә мәгариф оешмалары участокларын аэрацияләү шартлары буенча өстенлек итүче җил агымнары, аэродинамик күләгә тизлеге түбән булган зонада урнаштыралар.</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Мәктәпкәчә мәгариф оешмалары төрләре СанПиН 2.4.1.2660-10 нигезендә билгеләнә.</w:t>
      </w:r>
    </w:p>
    <w:p w:rsidR="001478C0" w:rsidRPr="0079189C" w:rsidRDefault="001478C0" w:rsidP="001478C0">
      <w:pPr>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5.1.27.</w:t>
      </w:r>
      <w:r w:rsidRPr="0079189C">
        <w:rPr>
          <w:rFonts w:ascii="Times New Roman" w:eastAsia="Times New Roman" w:hAnsi="Times New Roman" w:cs="Times New Roman"/>
          <w:sz w:val="24"/>
          <w:szCs w:val="24"/>
        </w:rPr>
        <w:tab/>
        <w:t>мәктәпкәчә белем бирү оешмаларының минималь тәэмин ителеше әлеге нормативларга 3 нче кушымта нигезендә кабул ителә.</w:t>
      </w:r>
    </w:p>
    <w:p w:rsidR="001478C0" w:rsidRPr="0079189C" w:rsidRDefault="001478C0" w:rsidP="001478C0">
      <w:pPr>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Җир кишәрлегенең мәйданы әлеге нормативларга 3 нче кушымта таләпләре нигезендә кабул ителә.</w:t>
      </w:r>
    </w:p>
    <w:p w:rsidR="001478C0" w:rsidRPr="0079189C" w:rsidRDefault="001478C0" w:rsidP="001478C0">
      <w:pPr>
        <w:autoSpaceDE w:val="0"/>
        <w:autoSpaceDN w:val="0"/>
        <w:adjustRightInd w:val="0"/>
        <w:spacing w:after="0" w:line="240" w:lineRule="auto"/>
        <w:ind w:left="118" w:right="13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rPr>
        <w:t>5.1.28.</w:t>
      </w:r>
      <w:r w:rsidRPr="0079189C">
        <w:rPr>
          <w:rFonts w:ascii="Times New Roman" w:eastAsia="Times New Roman" w:hAnsi="Times New Roman" w:cs="Times New Roman"/>
          <w:sz w:val="24"/>
          <w:szCs w:val="24"/>
          <w:lang w:val="tt-RU"/>
        </w:rPr>
        <w:t>Мәктәпкәчә белем бирү оешмалары биналары торак төзелеш зонасында, предприятиеләрнең, корылмаларның һәм башка объектларның санитар-яклау зоналарыннан читтә, санитар шартлаулар, гаражлар, автостоянкалар, автомагистральләр, тимер юл транспорты объектлары, очып китү һәм һава транспорты утырту маршрутларында урнашырга тиеш.</w:t>
      </w:r>
    </w:p>
    <w:p w:rsidR="001478C0" w:rsidRPr="0079189C" w:rsidRDefault="001478C0" w:rsidP="001478C0">
      <w:pPr>
        <w:autoSpaceDE w:val="0"/>
        <w:autoSpaceDN w:val="0"/>
        <w:adjustRightInd w:val="0"/>
        <w:spacing w:after="0" w:line="240" w:lineRule="auto"/>
        <w:ind w:left="118" w:right="13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Мәктәпкәчә белем бирү оешмалары биналарын урнаштырганда, инсоляциянең норматив дәрәҗәләрен тәэмин итү һәм биналарны һәм уен мәйданчыкларын табигый яктырту өчен торак һәм иҗтимагый биналардан санитар аермалар сакланырга тиеш.</w:t>
      </w:r>
    </w:p>
    <w:p w:rsidR="001478C0" w:rsidRPr="0079189C" w:rsidRDefault="001478C0" w:rsidP="001478C0">
      <w:pPr>
        <w:widowControl w:val="0"/>
        <w:tabs>
          <w:tab w:val="left" w:pos="1675"/>
        </w:tabs>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Мәктәпкәчә белем бирү оешмаларының яңа төзелә торган объектлары аерым урнашкан бинада урнаштырырга тәкъдим ителә. Мәктәпкәчә мәгариф оешмаларының сыйдырышлылыгы проектлауга бирем белән билгеләнә.</w:t>
      </w:r>
    </w:p>
    <w:p w:rsidR="001478C0" w:rsidRPr="0079189C" w:rsidRDefault="001478C0" w:rsidP="001478C0">
      <w:pPr>
        <w:widowControl w:val="0"/>
        <w:tabs>
          <w:tab w:val="left" w:pos="1675"/>
        </w:tabs>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 xml:space="preserve">Мәктәпкәчә мәгариф оешмалары биналары торак йортларга, административ һәм иҗтимагый билгеләнештәге биналарга (сәнәгать предприятиеләренең административ биналарыннан тыш), шулай ук торак йортларга төзелгән һәм торак йортларга, административ иҗтимагый билгеләнештәге биналарга (сәнәгать предприятиеләренең административ биналарыннан тыш) төзелгән аерым урнашкан булырга мөмкин. </w:t>
      </w:r>
    </w:p>
    <w:p w:rsidR="001478C0" w:rsidRPr="0079189C" w:rsidRDefault="001478C0" w:rsidP="001478C0">
      <w:pPr>
        <w:widowControl w:val="0"/>
        <w:tabs>
          <w:tab w:val="left" w:pos="1675"/>
        </w:tabs>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Мәктәпкәчә белем бирү оешмаларын торак йортларга төзелгән биналарда, төзелгән-янкормалы биналарда (яисә корылган) балалар өчен мөстәкыйль керү урыны булган һәм автотранспорт өчен чыгу (керү) урыны булган аерым территориядә урнаштыру рөхсәт ителә.</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5.1.29.</w:t>
      </w:r>
      <w:r w:rsidRPr="0079189C">
        <w:rPr>
          <w:rFonts w:ascii="Times New Roman" w:eastAsia="Times New Roman" w:hAnsi="Times New Roman" w:cs="Times New Roman"/>
          <w:sz w:val="24"/>
          <w:szCs w:val="24"/>
          <w:lang w:val="tt-RU"/>
        </w:rPr>
        <w:tab/>
        <w:t>Мәктәпкәчә белем бирү оешмасы бинасы өч каттан да артык булмаган биеклеккә ия булырга тиеш. Мәктәпкәчә белем бирү оешмалары биналарының өченче катында өлкән мәктәпкәчә яшьтәге балалар өчен төркемнәр, шулай ук балалар белән эшләү өчен өстәмә биналар урнаштырырга тәкъдим ителә.</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3 яшькә кадәрге балалар өчен төркем ячейкалары 1 нче катта урнашкан.</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5.1.30.</w:t>
      </w:r>
      <w:r w:rsidRPr="0079189C">
        <w:rPr>
          <w:rFonts w:ascii="Times New Roman" w:eastAsia="Times New Roman" w:hAnsi="Times New Roman" w:cs="Times New Roman"/>
          <w:sz w:val="24"/>
          <w:szCs w:val="24"/>
          <w:lang w:val="tt-RU"/>
        </w:rPr>
        <w:tab/>
        <w:t>Мәктәпкәчә оешма территориясендә түбәндәге функциональ зоналар аерып күрсәтелә:</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 xml:space="preserve">уен зонасы; </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хуҗалык зонасы.</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Уен һәм хуҗалык зонасы арасындагы ераклык 3 метрдан да ким булмаска тиеш.</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5.1.31.</w:t>
      </w:r>
      <w:r w:rsidRPr="0079189C">
        <w:rPr>
          <w:rFonts w:ascii="Times New Roman" w:eastAsia="Times New Roman" w:hAnsi="Times New Roman" w:cs="Times New Roman"/>
          <w:sz w:val="24"/>
          <w:szCs w:val="24"/>
        </w:rPr>
        <w:tab/>
        <w:t>Уен территориясе зонасы үз эченә ала:</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төркем мәйданчыклары - һәр төркем өчен индивидуаль - кечкенә һәм иртә яшьтәге балалар өчен 1 балага 7 кв. метрдан да ким булмаган (3 яшькә кадәр) һәм мәктәпкәчә яшьтәге 1 балага 9 кв. метрдан да ким булмаган (3 яшьтән 7 яшькә кадәр) һәм төркем изоляциясе принцибын үтәгән килеш; физкультура мәйданчыгы (бер яки берничә).</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Ясле яшьтәге балалар өчен төркем мәйданчыклары әлеге төркемнәр биналарыннан чыгу юлларына якын урнашкан.</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Мәктәпкәчә мәгариф оешмаларының төркемле һәм физкультура мәйданчыклары инсоляциясенең озынлыгы торак һәм иҗтимагый биналар һәм территорияләр биналарының инсоляциясенә һәм кояштан саклауга карата гигиена таләпләре нигезендә билгеләнә (СанПиН 2.4.30049-13).</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Балаларны кояштан һәм явым-төшемнән яклау өчен һәр төркем мәйданчыгында бер балага кимендә 1 кв. метр мәйданлы күләгә навесы урнаштыралар. 15 кешедән ким булган төркемнәр өчен күләгә навесының мәйданы 20 кв.метрдан да ким булмаска тиеш.</w:t>
      </w:r>
    </w:p>
    <w:p w:rsidR="001478C0" w:rsidRPr="0079189C" w:rsidRDefault="001478C0" w:rsidP="001478C0">
      <w:pPr>
        <w:widowControl w:val="0"/>
        <w:kinsoku w:val="0"/>
        <w:overflowPunct w:val="0"/>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Күләгәдәге навесларны агачтан яки башка төзелеш материалларыннан ясалган, балаларның сәламәтлеге өчен зарарсыз булган идәннәр белән җирдән кимендә 15 сантиметр ераклыкта җиһазландырырга тәкъдим ителә.</w:t>
      </w:r>
    </w:p>
    <w:p w:rsidR="001478C0" w:rsidRPr="0079189C" w:rsidRDefault="001478C0" w:rsidP="001478C0">
      <w:pPr>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Ясле һәм мәктәпкәчә яшьтәге балалар өчен күләгә навеслары өч яктан киртәләнә, киртәнең биеклеге 1,5 метрдан да ким булмаска тиеш.</w:t>
      </w:r>
    </w:p>
    <w:p w:rsidR="001478C0" w:rsidRPr="0079189C" w:rsidRDefault="001478C0" w:rsidP="001478C0">
      <w:pPr>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Ясау бәйрәме көннәрендә 2 яшькә кадәрге балалар өчен уен коралларын мәктәпкәчә белем бирү оешмасы бинасына тоташтырырга һәм ял яки йокы оештыру өчен веранда буларак кулланырга рөхсәт ителә. Биналарга терәлеп торучы күләгә навеслары төркем ячейкалары бүлмәләрен күләгәләргә һәм табигый яктылыкны төшерергә тиеш түгел.</w:t>
      </w:r>
    </w:p>
    <w:p w:rsidR="001478C0" w:rsidRPr="0079189C" w:rsidRDefault="001478C0" w:rsidP="001478C0">
      <w:pPr>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5.1.32. Хуҗалык зонасы ашханәнең җитештерү бүлмәләренә керә торган якта урнашырга һәм урамнан мөстәкыйль керергә тиеш.</w:t>
      </w:r>
    </w:p>
    <w:p w:rsidR="001478C0" w:rsidRPr="0079189C" w:rsidRDefault="001478C0" w:rsidP="001478C0">
      <w:pPr>
        <w:autoSpaceDE w:val="0"/>
        <w:autoSpaceDN w:val="0"/>
        <w:adjustRightInd w:val="0"/>
        <w:spacing w:after="0" w:line="240" w:lineRule="auto"/>
        <w:ind w:left="118" w:right="13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Килеп туган (тыгыз) шәһәр төзелеше шартларында урамнан мөстәкыйль керү булмау рөхсәт ителә. Хуҗалык зонасы территориясенә мөстәкыйль рәвештә керү мөмкинлеге булмаган очракта, автотранспортның хуҗалык мәйданчыгына керү юлы мәктәпкәчә белем бирү оешмасында балалар булмаган чорда гамәлгә ашырыла.</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Хуҗалык зонасы территориясендә урын-җир кирәк-яракларын киптерү һәм келәм эшләнмәләрен чистарту урыннары каралырга тиеш.</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Хуҗалык зонасы территориясендә яшелчәсаклагыч урнаштырылырга мөмкин.</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Хуҗалык зонасында бинадан кимендә 15 метр ераклыкта чүп җыю мәйданчыгы җиһазландырылачак. Каты өслекле мәйданчыкта капкачлы контейнерлар урнаштырыла. Мәйданчык күләме контейнерларның нигезләнгән мәйданыннан артып китәргә тиеш. Чүп-чар һәм азык-төлек калдыкларын җыю өчен башка махсус конструкцияләр куллану, шул исәптән аларны торак төзелешенең контейнер мәйданчыкларында мәктәпкәчә белем бирү оешмасы территориясе белән чиктәш урыннарда урнаштыру да рөхсәт ителә.</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5.1.33.</w:t>
      </w:r>
      <w:r w:rsidRPr="0079189C">
        <w:rPr>
          <w:rFonts w:ascii="Times New Roman" w:eastAsia="Times New Roman" w:hAnsi="Times New Roman" w:cs="Times New Roman"/>
          <w:sz w:val="24"/>
          <w:szCs w:val="24"/>
        </w:rPr>
        <w:tab/>
        <w:t>Мәктәпкәчә белем бирү оешмасы территориясен яшелләндерү төзелештән азат территориянең кимендә 50 процентын исәпләп чыгаруны күздә тота. Яшел утыртмаларны төркемле мәйданчыкларны хуҗалык зонасыннан аерып алу өчен кулланалар. Мәктәпкәчә белем бирү оешмасы территориясен урман һәм бакча массивлары белән чиктә урнаштырганда яшелләндерү мәйданын 10 процентка кыскартырга рөхсәт ителә.</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Агачлар 15 метр ераклыкта түгел, ә куаклар мәктәпкәчә белем бирү оешмасы бинасыннан 5 метр ераклыкта утыртыла. Территорияне яшелләндерү вакытында балалар арасында агуланулар, шулай ук чәнечкеле куаклар барлыкка килүне кисәтү максатларында агулы җимешле агач һәм куаклар утыртылмый.</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Периметр буенча мәктәпкәчә белем бирү оешмасы территориясе яшел үсентеләр коймасы һәм полосасы белән яңартыла.</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5.1.34.</w:t>
      </w:r>
      <w:r w:rsidRPr="0079189C">
        <w:rPr>
          <w:rFonts w:ascii="Times New Roman" w:eastAsia="Times New Roman" w:hAnsi="Times New Roman" w:cs="Times New Roman"/>
          <w:sz w:val="24"/>
          <w:szCs w:val="24"/>
        </w:rPr>
        <w:tab/>
        <w:t>Мәктәпкәчә белем бирү оешмалары биналары салкын һәм кайнар су белән тәэмин итү, канализация системалары белән җиһазланган булырга тиеш. Су белән тәэмин итү һәм мәктәпкәчә оешмаларны канализацияләү үзәкләштерелгән булырга тиеш.</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Торак пунктта үзәкләштерелгән су белән тәэмин ителеш булмаганда (салкын һәм кайнар) мәктәпкәчә белем бирү оешмасында су азык-төлек блогына, медицина блогы бүлмәләренә, кер юу (кер юу), барлык төркемле ячейкаларга бәдрәф бирү тәэмин ителә.</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Мәктәпкәчә оешмалар биналары каналлаштырылган районнарда чүп-чар җыю яки локаль чистарту корылмалары корылган очракта эчке канализация белән җиһазландырылачак.</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Мәктәпкәчә мәгариф оешмалары биналары җәмәгать биналарында һәм корылмаларында җылылык, вентиляция һәм һаваны кондиционлаштыру таләпләре нигезендә җылылык һәм вентиляция системалары белән җиһазландырыла. Күчмә җылыту приборларын, шулай ук инфракызыл нурланыш белән җылыткычларны куллану рөхсәт ителми.</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0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5.1.35.</w:t>
      </w:r>
      <w:r w:rsidRPr="0079189C">
        <w:rPr>
          <w:rFonts w:ascii="Times New Roman" w:eastAsia="Times New Roman" w:hAnsi="Times New Roman" w:cs="Times New Roman"/>
          <w:sz w:val="24"/>
          <w:szCs w:val="24"/>
        </w:rPr>
        <w:tab/>
        <w:t>Керү һәм мәктәпкәчә белем бирү оешмасы территориясенә керү, машина үтү, хуҗалык корылмаларына чыгу, чүп җыю өчен контейнер мәйданчыгына керү каты өслекле (асфальт, бетон һ.б.) булырга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0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Терәк-хәрәкәт аппараты бозылган балалар өчен мәктәпкәчә белем бирү оешмасы территориясендә юл һәм тротуарларның тайпылышы 5 проценттан артмый, ә аларның киңлеге 1,6 метрдан да ким түгел. Борылышта һәм 6 метр саен алар ял итү өчен мәйданчыклар булырга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0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Сукырлар һәм начар күрүчеләр өчен мәктәпкәчә белем бирү оешмасы территориясендә балаларның йөрү куркынычсызлыгы өчен йөрү юллары киңлеге кимендә 3 метр булырга һәм ике дәрәҗәдәге киртәгә ия булырга тиеш: 90 сантиметр биеклектә култыкса һәм 15 сантиметр биеклектә планка.</w:t>
      </w:r>
    </w:p>
    <w:p w:rsidR="001478C0" w:rsidRPr="0079189C" w:rsidRDefault="001478C0" w:rsidP="001478C0">
      <w:pPr>
        <w:widowControl w:val="0"/>
        <w:kinsoku w:val="0"/>
        <w:overflowPunct w:val="0"/>
        <w:autoSpaceDE w:val="0"/>
        <w:autoSpaceDN w:val="0"/>
        <w:adjustRightInd w:val="0"/>
        <w:spacing w:after="0" w:line="240" w:lineRule="auto"/>
        <w:ind w:left="118" w:right="10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Яктырту балалар йөргәндә киртә булырга мөмкин булган барлык предметлар өчен дә каралган: агачлар, куаклар, баганалар һәм башкалар.</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Урам чатлары янында, биналар янында, баганалар һәм башка киртәләр янында борылышлар янында юлның акрынаюы өчен сигнал булып торучы өслекләрнең эре бөртекле структурасы булырга тиеш. Асфальт юлларның киңлеге нинди булуга карап, дугасыман профиль булырга тиеш (юлның уртасын ян-яклардан 5 - 15 сантиметрга югары күтәрәләр).</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5.1.36.</w:t>
      </w:r>
      <w:r w:rsidRPr="0079189C">
        <w:rPr>
          <w:rFonts w:ascii="Times New Roman" w:eastAsia="Times New Roman" w:hAnsi="Times New Roman" w:cs="Times New Roman"/>
          <w:sz w:val="24"/>
          <w:szCs w:val="24"/>
        </w:rPr>
        <w:tab/>
        <w:t>Яңа төзелә торган гомуми белем бирү оешмалары биналарын шәһәр урамнарыннан читтәге торак микрорайоннарның квартал эчендәге территорияләрендә шау-шу һәм атмосфера һавасының пычрануы дәрәҗәләренең санитария кагыйдәләре һәм нормативлары таләпләренә туры килүен тәэмин итә торган арага урнаштыралар (СанПиН 2.4.2.2821-10).</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5.1.37.</w:t>
      </w:r>
      <w:r w:rsidRPr="0079189C">
        <w:rPr>
          <w:rFonts w:ascii="Times New Roman" w:eastAsia="Times New Roman" w:hAnsi="Times New Roman" w:cs="Times New Roman"/>
          <w:sz w:val="24"/>
          <w:szCs w:val="24"/>
        </w:rPr>
        <w:tab/>
        <w:t>Гомуми белем бирү оешмаларының минималь тәэмин ителеше әлеге нормативларга 3 нче кушымта нигезендә кабул ителә.</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5.1.38.</w:t>
      </w:r>
      <w:r w:rsidRPr="0079189C">
        <w:rPr>
          <w:rFonts w:ascii="Times New Roman" w:eastAsia="Times New Roman" w:hAnsi="Times New Roman" w:cs="Times New Roman"/>
          <w:sz w:val="24"/>
          <w:szCs w:val="24"/>
        </w:rPr>
        <w:tab/>
        <w:t>Яңа төзелә торган гомуми белем бирү оешмаларының Тамашачылар саны бары тик бер сменага гына исәпләнергә тиеш (СанПиН 2.4.2.2821-10).</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5.1.39.</w:t>
      </w:r>
      <w:r w:rsidRPr="0079189C">
        <w:rPr>
          <w:rFonts w:ascii="Times New Roman" w:eastAsia="Times New Roman" w:hAnsi="Times New Roman" w:cs="Times New Roman"/>
          <w:sz w:val="24"/>
          <w:szCs w:val="24"/>
        </w:rPr>
        <w:tab/>
        <w:t>Участок территориясе 1,5 метр биеклектәге койма белән әйләндереп алынырга һәм аның буенда яшел утыртмалар булырга тиеш.</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Участокны яшелләндерү аның территориясенең кимендә 50 процентын исәпләп чыгару күздә тотыла. Гомуми белем бирү оешмасы территориясен урман һәм бакча массивлары белән чиктә урнаштырганда яшелләндерү мәйданын 10 процентка киметү рөхсәт ителә. Агачлар 15 метрдан да ким булмаган ераклыкта, ә куаклар гомуми белем бирү оешмалары биналарыннан кимендә 5 метр ераклыкта урнашырга тиеш.</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 Участокны яшелләндерү вакытында агулану килеп чыгуны булдырмау максатларында агулы җимешле агач һәм куаклар утыртылмый.</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5.1.40.</w:t>
      </w:r>
      <w:r w:rsidRPr="0079189C">
        <w:rPr>
          <w:rFonts w:ascii="Times New Roman" w:eastAsia="Times New Roman" w:hAnsi="Times New Roman" w:cs="Times New Roman"/>
          <w:sz w:val="24"/>
          <w:szCs w:val="24"/>
        </w:rPr>
        <w:tab/>
        <w:t>Гомуми белем бирү оешмасы территориясендә түбәндәге зоналарны аерып күрсәтәләр: ял зонасы, физкультура-спорт һәм хуҗалык зоналары. Уку-тәҗрибә зонасы бүленеп бирелә.</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Уку-тәҗрибә зонасын оештырганда физкультура-спорт зонасын һәм ял итү зонасын кыскарту рөхсәт ителми.</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34 нче таблица</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b/>
          <w:sz w:val="24"/>
          <w:szCs w:val="24"/>
        </w:rPr>
      </w:pPr>
      <w:r w:rsidRPr="0079189C">
        <w:rPr>
          <w:rFonts w:ascii="Times New Roman" w:eastAsia="Times New Roman" w:hAnsi="Times New Roman" w:cs="Times New Roman"/>
          <w:b/>
          <w:sz w:val="24"/>
          <w:szCs w:val="24"/>
        </w:rPr>
        <w:t>Функциональ зоналарның мәйданын билгеләү</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b/>
          <w:sz w:val="24"/>
          <w:szCs w:val="24"/>
        </w:rPr>
      </w:pPr>
    </w:p>
    <w:tbl>
      <w:tblPr>
        <w:tblW w:w="0" w:type="auto"/>
        <w:tblInd w:w="119" w:type="dxa"/>
        <w:tblLayout w:type="fixed"/>
        <w:tblCellMar>
          <w:left w:w="0" w:type="dxa"/>
          <w:right w:w="0" w:type="dxa"/>
        </w:tblCellMar>
        <w:tblLook w:val="0000" w:firstRow="0" w:lastRow="0" w:firstColumn="0" w:lastColumn="0" w:noHBand="0" w:noVBand="0"/>
      </w:tblPr>
      <w:tblGrid>
        <w:gridCol w:w="572"/>
        <w:gridCol w:w="1441"/>
        <w:gridCol w:w="1417"/>
        <w:gridCol w:w="1276"/>
        <w:gridCol w:w="1134"/>
        <w:gridCol w:w="1331"/>
        <w:gridCol w:w="1079"/>
        <w:gridCol w:w="1076"/>
        <w:gridCol w:w="1110"/>
      </w:tblGrid>
      <w:tr w:rsidR="001478C0" w:rsidRPr="0079189C" w:rsidTr="003B315F">
        <w:trPr>
          <w:trHeight w:hRule="exact" w:val="305"/>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t>№</w:t>
            </w:r>
          </w:p>
        </w:tc>
        <w:tc>
          <w:tcPr>
            <w:tcW w:w="144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t>Зоналар</w:t>
            </w:r>
          </w:p>
        </w:tc>
        <w:tc>
          <w:tcPr>
            <w:tcW w:w="1417"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b/>
                <w:bCs/>
                <w:sz w:val="24"/>
                <w:szCs w:val="24"/>
                <w:lang w:val="tt-RU"/>
              </w:rPr>
              <w:t>Үлчәү берәмлеклә-ре</w:t>
            </w:r>
          </w:p>
        </w:tc>
        <w:tc>
          <w:tcPr>
            <w:tcW w:w="7006" w:type="dxa"/>
            <w:gridSpan w:val="6"/>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44"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Мәгариф оешмаларрының мәйдан</w:t>
            </w:r>
          </w:p>
        </w:tc>
      </w:tr>
      <w:tr w:rsidR="001478C0" w:rsidRPr="0079189C" w:rsidTr="003B315F">
        <w:trPr>
          <w:trHeight w:hRule="exact" w:val="1184"/>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b/>
                <w:bCs/>
                <w:sz w:val="24"/>
                <w:szCs w:val="24"/>
              </w:rPr>
              <w:t>п/п</w:t>
            </w:r>
          </w:p>
        </w:tc>
        <w:tc>
          <w:tcPr>
            <w:tcW w:w="144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17"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8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башлангыч гомуми белем</w:t>
            </w:r>
          </w:p>
        </w:tc>
        <w:tc>
          <w:tcPr>
            <w:tcW w:w="1134"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төп гомуми белем</w:t>
            </w:r>
          </w:p>
        </w:tc>
        <w:tc>
          <w:tcPr>
            <w:tcW w:w="4596" w:type="dxa"/>
            <w:gridSpan w:val="4"/>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54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урта гомуми белем бирү һәм интернат оешмаларында</w:t>
            </w:r>
          </w:p>
        </w:tc>
      </w:tr>
      <w:tr w:rsidR="001478C0" w:rsidRPr="0079189C" w:rsidTr="003B315F">
        <w:trPr>
          <w:trHeight w:hRule="exact" w:val="847"/>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4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объект (4 класс)</w:t>
            </w:r>
          </w:p>
        </w:tc>
        <w:tc>
          <w:tcPr>
            <w:tcW w:w="1134"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объект (9 классов)</w:t>
            </w:r>
          </w:p>
        </w:tc>
        <w:tc>
          <w:tcPr>
            <w:tcW w:w="133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объект (11 классов)</w:t>
            </w:r>
          </w:p>
        </w:tc>
        <w:tc>
          <w:tcPr>
            <w:tcW w:w="1079"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 объект (22 класса)</w:t>
            </w:r>
          </w:p>
        </w:tc>
        <w:tc>
          <w:tcPr>
            <w:tcW w:w="107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3 объект (33 класса)</w:t>
            </w:r>
          </w:p>
        </w:tc>
        <w:tc>
          <w:tcPr>
            <w:tcW w:w="111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 объект (22 + 22 класса)</w:t>
            </w:r>
          </w:p>
        </w:tc>
      </w:tr>
      <w:tr w:rsidR="001478C0" w:rsidRPr="0079189C" w:rsidTr="003B315F">
        <w:trPr>
          <w:trHeight w:hRule="exact" w:val="310"/>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w:t>
            </w:r>
          </w:p>
        </w:tc>
        <w:tc>
          <w:tcPr>
            <w:tcW w:w="1441"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Физкульт</w:t>
            </w:r>
            <w:r w:rsidRPr="0079189C">
              <w:rPr>
                <w:rFonts w:ascii="Times New Roman" w:eastAsia="Times New Roman" w:hAnsi="Times New Roman" w:cs="Times New Roman"/>
                <w:sz w:val="24"/>
                <w:szCs w:val="24"/>
              </w:rPr>
              <w:lastRenderedPageBreak/>
              <w:t>ура- спорт</w:t>
            </w:r>
          </w:p>
        </w:tc>
        <w:tc>
          <w:tcPr>
            <w:tcW w:w="1417"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 xml:space="preserve">1 нче </w:t>
            </w:r>
            <w:r w:rsidRPr="0079189C">
              <w:rPr>
                <w:rFonts w:ascii="Times New Roman" w:eastAsia="Times New Roman" w:hAnsi="Times New Roman" w:cs="Times New Roman"/>
                <w:sz w:val="24"/>
                <w:szCs w:val="24"/>
              </w:rPr>
              <w:lastRenderedPageBreak/>
              <w:t>сыйныфка зона кв.метр</w:t>
            </w:r>
          </w:p>
        </w:tc>
        <w:tc>
          <w:tcPr>
            <w:tcW w:w="1276"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850/213</w:t>
            </w:r>
          </w:p>
        </w:tc>
        <w:tc>
          <w:tcPr>
            <w:tcW w:w="1134"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5450/6</w:t>
            </w:r>
            <w:r w:rsidRPr="0079189C">
              <w:rPr>
                <w:rFonts w:ascii="Times New Roman" w:eastAsia="Times New Roman" w:hAnsi="Times New Roman" w:cs="Times New Roman"/>
                <w:sz w:val="24"/>
                <w:szCs w:val="24"/>
              </w:rPr>
              <w:lastRenderedPageBreak/>
              <w:t>05</w:t>
            </w:r>
          </w:p>
        </w:tc>
        <w:tc>
          <w:tcPr>
            <w:tcW w:w="1331"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5610/51</w:t>
            </w:r>
            <w:r w:rsidRPr="0079189C">
              <w:rPr>
                <w:rFonts w:ascii="Times New Roman" w:eastAsia="Times New Roman" w:hAnsi="Times New Roman" w:cs="Times New Roman"/>
                <w:sz w:val="24"/>
                <w:szCs w:val="24"/>
              </w:rPr>
              <w:lastRenderedPageBreak/>
              <w:t>0</w:t>
            </w:r>
          </w:p>
        </w:tc>
        <w:tc>
          <w:tcPr>
            <w:tcW w:w="1079"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6140/</w:t>
            </w:r>
            <w:r w:rsidRPr="0079189C">
              <w:rPr>
                <w:rFonts w:ascii="Times New Roman" w:eastAsia="Times New Roman" w:hAnsi="Times New Roman" w:cs="Times New Roman"/>
                <w:sz w:val="24"/>
                <w:szCs w:val="24"/>
              </w:rPr>
              <w:lastRenderedPageBreak/>
              <w:t>280</w:t>
            </w:r>
          </w:p>
        </w:tc>
        <w:tc>
          <w:tcPr>
            <w:tcW w:w="1076"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7760/</w:t>
            </w:r>
            <w:r w:rsidRPr="0079189C">
              <w:rPr>
                <w:rFonts w:ascii="Times New Roman" w:eastAsia="Times New Roman" w:hAnsi="Times New Roman" w:cs="Times New Roman"/>
                <w:sz w:val="24"/>
                <w:szCs w:val="24"/>
              </w:rPr>
              <w:lastRenderedPageBreak/>
              <w:t>235</w:t>
            </w:r>
          </w:p>
        </w:tc>
        <w:tc>
          <w:tcPr>
            <w:tcW w:w="1110"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lastRenderedPageBreak/>
              <w:t>7920/1</w:t>
            </w:r>
            <w:r w:rsidRPr="0079189C">
              <w:rPr>
                <w:rFonts w:ascii="Times New Roman" w:eastAsia="Times New Roman" w:hAnsi="Times New Roman" w:cs="Times New Roman"/>
                <w:sz w:val="24"/>
                <w:szCs w:val="24"/>
              </w:rPr>
              <w:lastRenderedPageBreak/>
              <w:t>80</w:t>
            </w:r>
          </w:p>
        </w:tc>
      </w:tr>
      <w:tr w:rsidR="001478C0" w:rsidRPr="0079189C" w:rsidTr="003B315F">
        <w:trPr>
          <w:trHeight w:hRule="exact" w:val="303"/>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41"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17"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276"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34"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331"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079"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076"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10"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244"/>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41"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17"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276"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34"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331"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079"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076"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10"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302"/>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w:t>
            </w:r>
          </w:p>
        </w:tc>
        <w:tc>
          <w:tcPr>
            <w:tcW w:w="1441"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Уку-укыту тәҗрибәле</w:t>
            </w:r>
          </w:p>
        </w:tc>
        <w:tc>
          <w:tcPr>
            <w:tcW w:w="1417"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нче сыйныфка зона кв.метр</w:t>
            </w:r>
          </w:p>
        </w:tc>
        <w:tc>
          <w:tcPr>
            <w:tcW w:w="1276"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240/60</w:t>
            </w:r>
          </w:p>
        </w:tc>
        <w:tc>
          <w:tcPr>
            <w:tcW w:w="1134"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1008/112</w:t>
            </w:r>
          </w:p>
        </w:tc>
        <w:tc>
          <w:tcPr>
            <w:tcW w:w="1331"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1200/109</w:t>
            </w:r>
          </w:p>
        </w:tc>
        <w:tc>
          <w:tcPr>
            <w:tcW w:w="1079"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1430/65</w:t>
            </w:r>
          </w:p>
        </w:tc>
        <w:tc>
          <w:tcPr>
            <w:tcW w:w="1076"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1980/60</w:t>
            </w:r>
          </w:p>
        </w:tc>
        <w:tc>
          <w:tcPr>
            <w:tcW w:w="1110"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2508/57</w:t>
            </w:r>
          </w:p>
        </w:tc>
      </w:tr>
      <w:tr w:rsidR="001478C0" w:rsidRPr="0079189C" w:rsidTr="003B315F">
        <w:trPr>
          <w:trHeight w:hRule="exact" w:val="566"/>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41"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17"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276"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34"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331"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079"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076"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10"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302"/>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3</w:t>
            </w:r>
          </w:p>
        </w:tc>
        <w:tc>
          <w:tcPr>
            <w:tcW w:w="1441"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Ял итү</w:t>
            </w:r>
          </w:p>
        </w:tc>
        <w:tc>
          <w:tcPr>
            <w:tcW w:w="1417"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нче сыйныфка зона кв.метр</w:t>
            </w:r>
          </w:p>
        </w:tc>
        <w:tc>
          <w:tcPr>
            <w:tcW w:w="1276"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480/120</w:t>
            </w:r>
          </w:p>
        </w:tc>
        <w:tc>
          <w:tcPr>
            <w:tcW w:w="1134"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700/78</w:t>
            </w:r>
          </w:p>
        </w:tc>
        <w:tc>
          <w:tcPr>
            <w:tcW w:w="1331"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7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700/78</w:t>
            </w:r>
          </w:p>
        </w:tc>
        <w:tc>
          <w:tcPr>
            <w:tcW w:w="1079"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1400/64</w:t>
            </w:r>
          </w:p>
        </w:tc>
        <w:tc>
          <w:tcPr>
            <w:tcW w:w="1076"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2100/64</w:t>
            </w:r>
          </w:p>
        </w:tc>
        <w:tc>
          <w:tcPr>
            <w:tcW w:w="1110"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2800/64</w:t>
            </w:r>
          </w:p>
        </w:tc>
      </w:tr>
      <w:tr w:rsidR="001478C0" w:rsidRPr="0079189C" w:rsidTr="003B315F">
        <w:trPr>
          <w:trHeight w:hRule="exact" w:val="300"/>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41" w:type="dxa"/>
            <w:vMerge/>
            <w:tcBorders>
              <w:left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17"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276"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34"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331"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72" w:firstLine="308"/>
              <w:jc w:val="both"/>
              <w:rPr>
                <w:rFonts w:ascii="Times New Roman" w:eastAsia="Times New Roman" w:hAnsi="Times New Roman" w:cs="Times New Roman"/>
                <w:sz w:val="24"/>
                <w:szCs w:val="24"/>
              </w:rPr>
            </w:pPr>
          </w:p>
        </w:tc>
        <w:tc>
          <w:tcPr>
            <w:tcW w:w="1079"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076"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10" w:type="dxa"/>
            <w:vMerge/>
            <w:tcBorders>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274"/>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41"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17"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276"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34"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331"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079"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076"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10" w:type="dxa"/>
            <w:vMerge/>
            <w:tcBorders>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hRule="exact" w:val="302"/>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4</w:t>
            </w:r>
          </w:p>
        </w:tc>
        <w:tc>
          <w:tcPr>
            <w:tcW w:w="1441"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rPr>
              <w:t>Хуҗалык</w:t>
            </w:r>
            <w:r w:rsidRPr="0079189C">
              <w:rPr>
                <w:rFonts w:ascii="Times New Roman" w:eastAsia="Times New Roman" w:hAnsi="Times New Roman" w:cs="Times New Roman"/>
                <w:sz w:val="24"/>
                <w:szCs w:val="24"/>
                <w:lang w:val="tt-RU"/>
              </w:rPr>
              <w:t xml:space="preserve"> эшләре</w:t>
            </w:r>
          </w:p>
        </w:tc>
        <w:tc>
          <w:tcPr>
            <w:tcW w:w="1417"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нче сыйныфка зона кв.метр</w:t>
            </w:r>
          </w:p>
        </w:tc>
        <w:tc>
          <w:tcPr>
            <w:tcW w:w="1276"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500/125</w:t>
            </w:r>
          </w:p>
        </w:tc>
        <w:tc>
          <w:tcPr>
            <w:tcW w:w="1134"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500/56</w:t>
            </w:r>
          </w:p>
        </w:tc>
        <w:tc>
          <w:tcPr>
            <w:tcW w:w="1331"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72"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500/45</w:t>
            </w:r>
          </w:p>
        </w:tc>
        <w:tc>
          <w:tcPr>
            <w:tcW w:w="1079"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625/28</w:t>
            </w:r>
          </w:p>
        </w:tc>
        <w:tc>
          <w:tcPr>
            <w:tcW w:w="1076" w:type="dxa"/>
            <w:vMerge w:val="restart"/>
            <w:tcBorders>
              <w:top w:val="single" w:sz="4" w:space="0" w:color="000000"/>
              <w:left w:val="single" w:sz="4" w:space="0" w:color="000000"/>
              <w:right w:val="single" w:sz="4" w:space="0" w:color="000000"/>
            </w:tcBorders>
          </w:tcPr>
          <w:tbl>
            <w:tblPr>
              <w:tblW w:w="1474" w:type="dxa"/>
              <w:tblLayout w:type="fixed"/>
              <w:tblCellMar>
                <w:top w:w="102" w:type="dxa"/>
                <w:left w:w="62" w:type="dxa"/>
                <w:bottom w:w="102" w:type="dxa"/>
                <w:right w:w="62" w:type="dxa"/>
              </w:tblCellMar>
              <w:tblLook w:val="0000" w:firstRow="0" w:lastRow="0" w:firstColumn="0" w:lastColumn="0" w:noHBand="0" w:noVBand="0"/>
            </w:tblPr>
            <w:tblGrid>
              <w:gridCol w:w="1474"/>
            </w:tblGrid>
            <w:tr w:rsidR="001478C0" w:rsidRPr="0079189C" w:rsidTr="003B315F">
              <w:trPr>
                <w:trHeight w:val="774"/>
              </w:trPr>
              <w:tc>
                <w:tcPr>
                  <w:tcW w:w="1474" w:type="dxa"/>
                  <w:tcBorders>
                    <w:top w:val="single" w:sz="4" w:space="0" w:color="auto"/>
                    <w:left w:val="single" w:sz="4" w:space="0" w:color="auto"/>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750/23</w:t>
                  </w:r>
                </w:p>
              </w:tc>
            </w:tr>
            <w:tr w:rsidR="001478C0" w:rsidRPr="0079189C" w:rsidTr="003B315F">
              <w:tc>
                <w:tcPr>
                  <w:tcW w:w="1474" w:type="dxa"/>
                  <w:tcBorders>
                    <w:top w:val="single" w:sz="4" w:space="0" w:color="auto"/>
                    <w:left w:val="single" w:sz="4" w:space="0" w:color="auto"/>
                    <w:bottom w:val="single" w:sz="4" w:space="0" w:color="auto"/>
                    <w:right w:val="single" w:sz="4" w:space="0" w:color="auto"/>
                  </w:tcBorders>
                </w:tcPr>
                <w:p w:rsidR="001478C0" w:rsidRPr="0079189C" w:rsidRDefault="001478C0" w:rsidP="003B315F">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750/23 </w:t>
                  </w:r>
                </w:p>
              </w:tc>
            </w:tr>
          </w:tbl>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10" w:type="dxa"/>
            <w:vMerge w:val="restart"/>
            <w:tcBorders>
              <w:top w:val="single" w:sz="4" w:space="0" w:color="000000"/>
              <w:left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750/17</w:t>
            </w:r>
          </w:p>
        </w:tc>
      </w:tr>
      <w:tr w:rsidR="001478C0" w:rsidRPr="0079189C" w:rsidTr="003B315F">
        <w:trPr>
          <w:trHeight w:hRule="exact" w:val="566"/>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41"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17"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276"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34"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331"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right="72" w:firstLine="308"/>
              <w:jc w:val="both"/>
              <w:rPr>
                <w:rFonts w:ascii="Times New Roman" w:eastAsia="Times New Roman" w:hAnsi="Times New Roman" w:cs="Times New Roman"/>
                <w:sz w:val="24"/>
                <w:szCs w:val="24"/>
              </w:rPr>
            </w:pPr>
          </w:p>
        </w:tc>
        <w:tc>
          <w:tcPr>
            <w:tcW w:w="1079"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076"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10"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r w:rsidR="001478C0" w:rsidRPr="0079189C" w:rsidTr="003B315F">
        <w:trPr>
          <w:trHeight w:val="590"/>
        </w:trPr>
        <w:tc>
          <w:tcPr>
            <w:tcW w:w="2013" w:type="dxa"/>
            <w:gridSpan w:val="2"/>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Оешмага барлыгы</w:t>
            </w:r>
          </w:p>
        </w:tc>
        <w:tc>
          <w:tcPr>
            <w:tcW w:w="1417" w:type="dxa"/>
            <w:vMerge w:val="restart"/>
            <w:tcBorders>
              <w:top w:val="single" w:sz="4" w:space="0" w:color="000000"/>
              <w:left w:val="single" w:sz="4" w:space="0" w:color="000000"/>
              <w:bottom w:val="nil"/>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 нче сыйныфка зона кв.метр</w:t>
            </w:r>
          </w:p>
        </w:tc>
        <w:tc>
          <w:tcPr>
            <w:tcW w:w="127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2070/518</w:t>
            </w:r>
          </w:p>
        </w:tc>
        <w:tc>
          <w:tcPr>
            <w:tcW w:w="1134"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7658/851</w:t>
            </w:r>
          </w:p>
        </w:tc>
        <w:tc>
          <w:tcPr>
            <w:tcW w:w="133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8010/728</w:t>
            </w:r>
          </w:p>
        </w:tc>
        <w:tc>
          <w:tcPr>
            <w:tcW w:w="1079"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9595/436</w:t>
            </w:r>
          </w:p>
        </w:tc>
        <w:tc>
          <w:tcPr>
            <w:tcW w:w="107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12590/382</w:t>
            </w:r>
          </w:p>
        </w:tc>
        <w:tc>
          <w:tcPr>
            <w:tcW w:w="111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13378/318</w:t>
            </w:r>
          </w:p>
        </w:tc>
      </w:tr>
      <w:tr w:rsidR="001478C0" w:rsidRPr="0079189C" w:rsidTr="003B315F">
        <w:trPr>
          <w:trHeight w:hRule="exact" w:val="281"/>
        </w:trPr>
        <w:tc>
          <w:tcPr>
            <w:tcW w:w="572"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4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417" w:type="dxa"/>
            <w:vMerge/>
            <w:tcBorders>
              <w:left w:val="single" w:sz="4" w:space="0" w:color="000000"/>
              <w:bottom w:val="single" w:sz="4" w:space="0" w:color="000000"/>
              <w:right w:val="single" w:sz="4" w:space="0" w:color="000000"/>
            </w:tcBorders>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331"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079"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076"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1478C0" w:rsidRPr="0079189C" w:rsidRDefault="001478C0" w:rsidP="003B315F">
            <w:pPr>
              <w:widowControl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tc>
      </w:tr>
    </w:tbl>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b/>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2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5.1.41.</w:t>
      </w:r>
      <w:r w:rsidRPr="0079189C">
        <w:rPr>
          <w:rFonts w:ascii="Times New Roman" w:eastAsia="Times New Roman" w:hAnsi="Times New Roman" w:cs="Times New Roman"/>
          <w:sz w:val="24"/>
          <w:szCs w:val="24"/>
        </w:rPr>
        <w:tab/>
        <w:t>Традицион типтагы интернат оешмаларының сыйдырышлылыгы 300 урыннан артмаска, балалар йортларының оптималь сыйдырышлылыгы - 60 урыннан артмаска тиеш.</w:t>
      </w:r>
    </w:p>
    <w:p w:rsidR="001478C0" w:rsidRPr="0079189C" w:rsidRDefault="001478C0" w:rsidP="001478C0">
      <w:pPr>
        <w:widowControl w:val="0"/>
        <w:kinsoku w:val="0"/>
        <w:overflowPunct w:val="0"/>
        <w:autoSpaceDE w:val="0"/>
        <w:autoSpaceDN w:val="0"/>
        <w:adjustRightInd w:val="0"/>
        <w:spacing w:after="0" w:line="240" w:lineRule="auto"/>
        <w:ind w:left="118" w:right="12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5.1.42.</w:t>
      </w:r>
      <w:r w:rsidRPr="0079189C">
        <w:rPr>
          <w:rFonts w:ascii="Times New Roman" w:eastAsia="Times New Roman" w:hAnsi="Times New Roman" w:cs="Times New Roman"/>
          <w:sz w:val="24"/>
          <w:szCs w:val="24"/>
        </w:rPr>
        <w:tab/>
        <w:t>Җир участогы коры, яхшы җилләтелә торган һәм инсолирлана торган булырга, кимендә ике керү юлы (төп һәм хуҗалык юлы), уңайлы килү юллары һәм биеклеге кимендә 1,6 метр булган киртәләр булырга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2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5.1.43.</w:t>
      </w:r>
      <w:r w:rsidRPr="0079189C">
        <w:rPr>
          <w:rFonts w:ascii="Times New Roman" w:eastAsia="Times New Roman" w:hAnsi="Times New Roman" w:cs="Times New Roman"/>
          <w:sz w:val="24"/>
          <w:szCs w:val="24"/>
        </w:rPr>
        <w:tab/>
        <w:t>Участокны яшелләндерү интернат учреждениесе территориясенең гомуми мәйданының кимендә 50 процентын исәпләп чыгаруны күздә тота.</w:t>
      </w:r>
    </w:p>
    <w:p w:rsidR="001478C0" w:rsidRPr="0079189C" w:rsidRDefault="001478C0" w:rsidP="001478C0">
      <w:pPr>
        <w:widowControl w:val="0"/>
        <w:kinsoku w:val="0"/>
        <w:overflowPunct w:val="0"/>
        <w:autoSpaceDE w:val="0"/>
        <w:autoSpaceDN w:val="0"/>
        <w:adjustRightInd w:val="0"/>
        <w:spacing w:after="0" w:line="240" w:lineRule="auto"/>
        <w:ind w:left="118" w:right="12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Периметр буенча киңлеге 6 метр булган яшел утыртмалар полосасын күздә тотарга кирәк, икенче яктан - 1,5 метр.</w:t>
      </w:r>
    </w:p>
    <w:p w:rsidR="001478C0" w:rsidRPr="0079189C" w:rsidRDefault="001478C0" w:rsidP="001478C0">
      <w:pPr>
        <w:widowControl w:val="0"/>
        <w:kinsoku w:val="0"/>
        <w:overflowPunct w:val="0"/>
        <w:autoSpaceDE w:val="0"/>
        <w:autoSpaceDN w:val="0"/>
        <w:adjustRightInd w:val="0"/>
        <w:spacing w:after="0" w:line="240" w:lineRule="auto"/>
        <w:ind w:left="118" w:right="12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Агачлар 10 метрдан да ким булмаган ераклыкта, куаклар бинадан кимендә 5 метр ераклыкта урнашырга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2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Участокны яшелләндерү вакытында агулану килеп чыгуны булдырмау максатларында агулы җимешле агач һәм куаклар утыртылмый.</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5.1.44.</w:t>
      </w:r>
      <w:r w:rsidRPr="0079189C">
        <w:rPr>
          <w:rFonts w:ascii="Times New Roman" w:eastAsia="Times New Roman" w:hAnsi="Times New Roman" w:cs="Times New Roman"/>
          <w:sz w:val="24"/>
          <w:szCs w:val="24"/>
        </w:rPr>
        <w:tab/>
        <w:t>Интернат оешмаларының җир кишәрлегендә түбәндәге функциональ зоналар проектлана:</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төзелеш зонасы; </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физкультура-спорт; </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укыту-тәҗрибә;</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ял зонасы; </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хуҗалык зонасы.</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Торак урыннарның составы һәм мәйданнары 2.4.990-00 таләпләре нигезендә билгеләнә.</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Бина тыгыз төзелеш шартларында урнаштырылган очракта, җир кишәрлеге зоналары составы проектлауга бирем белән билгеләнә.</w:t>
      </w:r>
    </w:p>
    <w:p w:rsidR="001478C0" w:rsidRPr="0079189C" w:rsidRDefault="001478C0" w:rsidP="001478C0">
      <w:pPr>
        <w:widowControl w:val="0"/>
        <w:tabs>
          <w:tab w:val="left" w:pos="1679"/>
        </w:tabs>
        <w:kinsoku w:val="0"/>
        <w:overflowPunct w:val="0"/>
        <w:autoSpaceDE w:val="0"/>
        <w:autoSpaceDN w:val="0"/>
        <w:adjustRightInd w:val="0"/>
        <w:spacing w:after="0" w:line="240" w:lineRule="auto"/>
        <w:ind w:left="118" w:right="1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ab/>
        <w:t>Функциональ зоналарның мәйданын 31 нче таблица нигезендә 1 нче сыйныфка исәпләнгән күрсәткечләр буенча кабул итәргә тәкъдим ителә.</w:t>
      </w:r>
    </w:p>
    <w:p w:rsidR="001478C0" w:rsidRPr="0079189C" w:rsidRDefault="001478C0" w:rsidP="001478C0">
      <w:pPr>
        <w:widowControl w:val="0"/>
        <w:tabs>
          <w:tab w:val="left" w:pos="1679"/>
        </w:tabs>
        <w:kinsoku w:val="0"/>
        <w:overflowPunct w:val="0"/>
        <w:autoSpaceDE w:val="0"/>
        <w:autoSpaceDN w:val="0"/>
        <w:adjustRightInd w:val="0"/>
        <w:spacing w:after="0" w:line="240" w:lineRule="auto"/>
        <w:ind w:left="118" w:right="1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5.1.45.</w:t>
      </w:r>
      <w:r w:rsidRPr="0079189C">
        <w:rPr>
          <w:rFonts w:ascii="Times New Roman" w:eastAsia="Times New Roman" w:hAnsi="Times New Roman" w:cs="Times New Roman"/>
          <w:sz w:val="24"/>
          <w:szCs w:val="24"/>
        </w:rPr>
        <w:tab/>
        <w:t>катнаш типтагы интернат оешмаларында мәктәпкәчә яшьтәге балалар өчен төркем мәйданчыклары зонасы аерылып тора. Төркем мәйданчыгының мәйданы 1 балага 7,2 кв.метрдан да ким булмаган күләмдә кабул ителә.</w:t>
      </w:r>
    </w:p>
    <w:p w:rsidR="001478C0" w:rsidRPr="0079189C" w:rsidRDefault="001478C0" w:rsidP="001478C0">
      <w:pPr>
        <w:widowControl w:val="0"/>
        <w:tabs>
          <w:tab w:val="left" w:pos="1679"/>
        </w:tabs>
        <w:kinsoku w:val="0"/>
        <w:overflowPunct w:val="0"/>
        <w:autoSpaceDE w:val="0"/>
        <w:autoSpaceDN w:val="0"/>
        <w:adjustRightInd w:val="0"/>
        <w:spacing w:after="0" w:line="240" w:lineRule="auto"/>
        <w:ind w:left="118" w:right="1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5.1.46.</w:t>
      </w:r>
      <w:r w:rsidRPr="0079189C">
        <w:rPr>
          <w:rFonts w:ascii="Times New Roman" w:eastAsia="Times New Roman" w:hAnsi="Times New Roman" w:cs="Times New Roman"/>
          <w:sz w:val="24"/>
          <w:szCs w:val="24"/>
        </w:rPr>
        <w:tab/>
        <w:t>Авыл торак пунктларында урнашкан интернат оешмалары өчен әлеге учреждениеләр янында ярдәмче хуҗалык өчен зона бүлеп бирелә. Шул ук вакытта ярдәмче хуҗалыклардан торак биналарга кадәр ара, җирле шартларны исәпкә алып, кулланучылар хокукларын яклау һәм кеше иминлеге өлкәсендә күзәтчелек буенча федераль хезмәт идарәсенең территориаль бүлеге белән килештерелә.</w:t>
      </w:r>
    </w:p>
    <w:p w:rsidR="001478C0" w:rsidRPr="0079189C" w:rsidRDefault="001478C0" w:rsidP="001478C0">
      <w:pPr>
        <w:widowControl w:val="0"/>
        <w:tabs>
          <w:tab w:val="left" w:pos="1679"/>
        </w:tabs>
        <w:kinsoku w:val="0"/>
        <w:overflowPunct w:val="0"/>
        <w:autoSpaceDE w:val="0"/>
        <w:autoSpaceDN w:val="0"/>
        <w:adjustRightInd w:val="0"/>
        <w:spacing w:after="0" w:line="240" w:lineRule="auto"/>
        <w:ind w:left="118" w:right="11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5.1.47.</w:t>
      </w:r>
      <w:r w:rsidRPr="0079189C">
        <w:rPr>
          <w:rFonts w:ascii="Times New Roman" w:eastAsia="Times New Roman" w:hAnsi="Times New Roman" w:cs="Times New Roman"/>
          <w:sz w:val="24"/>
          <w:szCs w:val="24"/>
        </w:rPr>
        <w:tab/>
        <w:t>Физкультура-спорт зонасы мәйданчыкларын төзү һәм җиһазлау балаларның үсүенә һәм яшьләренә туры килергә һәм уеннар һәм дәресләр вакытында балаларның имгәнү мөмкинлеген юкка чыгарырга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Физкультура-спорт зонасын интернат оешмалары биналарының уку бүлмәләре тәрәзәсе ягыннан урнаштырырга кирәкми.</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Туплы уеннар һәм спорт снарядлары ыргыту мәйданчыкларын бина тәрәзәсеннән кимендә 25 метр ераклыкта урнаштырырга кирәк; 3 метр биеклектәге мәйданчыклар киртәләнсә, алардан 15 </w:t>
      </w:r>
      <w:r w:rsidRPr="0079189C">
        <w:rPr>
          <w:rFonts w:ascii="Times New Roman" w:eastAsia="Times New Roman" w:hAnsi="Times New Roman" w:cs="Times New Roman"/>
          <w:sz w:val="24"/>
          <w:szCs w:val="24"/>
        </w:rPr>
        <w:lastRenderedPageBreak/>
        <w:t>метрга кадәр ара кыскартылырга мөмкин, физкультура-спорт шөгыльләренең башка төрләре өчен мәйданчыклар кимендә 10 метр ераклыкта урнашырга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5.1.48.</w:t>
      </w:r>
      <w:r w:rsidRPr="0079189C">
        <w:rPr>
          <w:rFonts w:ascii="Times New Roman" w:eastAsia="Times New Roman" w:hAnsi="Times New Roman" w:cs="Times New Roman"/>
          <w:sz w:val="24"/>
          <w:szCs w:val="24"/>
        </w:rPr>
        <w:tab/>
        <w:t>Ял итү зонасы яшелләндерелергә һәм тавыш чыганакларыннан (спорт мәйданчыклары, автостоянкалар, остаханәләр) еракта урнашырга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5.1.49.</w:t>
      </w:r>
      <w:r w:rsidRPr="0079189C">
        <w:rPr>
          <w:rFonts w:ascii="Times New Roman" w:eastAsia="Times New Roman" w:hAnsi="Times New Roman" w:cs="Times New Roman"/>
          <w:sz w:val="24"/>
          <w:szCs w:val="24"/>
        </w:rPr>
        <w:tab/>
        <w:t>Хуҗалык зонасы мәйданын 1 кешегә 3 кв.метр исәбеннән алырга кирәк.</w:t>
      </w:r>
    </w:p>
    <w:p w:rsidR="001478C0" w:rsidRPr="0079189C" w:rsidRDefault="001478C0" w:rsidP="001478C0">
      <w:pPr>
        <w:widowControl w:val="0"/>
        <w:kinsoku w:val="0"/>
        <w:overflowPunct w:val="0"/>
        <w:autoSpaceDE w:val="0"/>
        <w:autoSpaceDN w:val="0"/>
        <w:adjustRightInd w:val="0"/>
        <w:spacing w:after="0" w:line="240" w:lineRule="auto"/>
        <w:ind w:left="118" w:right="120"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Хуҗалык зонасын төркемле һәм физкультура мәйданчыкларыннан ерактагы җир кишәрлеге чигендә урнаштырырга һәм калган территориядән яшел утыртмалар белән аерырга кирәк.</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2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Хуҗалык зонасында урамнан мөстәкыйль керү булырга тиеш.</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2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Хуҗалык зонасы территориясендә: ягулык саклагычы, су белән тәэмин итү корылмалары (су белән тәэмин итү бәяләре булмаганда), автостоянка, яшелчәсаклагыч, склад биналары урнаштырылырга мөмкин.</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2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5.1.50.</w:t>
      </w:r>
      <w:r w:rsidRPr="0079189C">
        <w:rPr>
          <w:rFonts w:ascii="Times New Roman" w:eastAsia="Times New Roman" w:hAnsi="Times New Roman" w:cs="Times New Roman"/>
          <w:sz w:val="24"/>
          <w:szCs w:val="24"/>
        </w:rPr>
        <w:tab/>
        <w:t>Хуҗалык зонасында чүп җыючылар өчен интернат учреждениесе бинасыннан кимендә 25 метр ераклыкта бетон мәйданчык каралган. Мәйданчык күләме чүп-чар җыючының нигезе һәр яктан 1,5 метрга артыграк булырга тиеш.</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2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5.1.51.</w:t>
      </w:r>
      <w:r w:rsidRPr="0079189C">
        <w:rPr>
          <w:rFonts w:ascii="Times New Roman" w:eastAsia="Times New Roman" w:hAnsi="Times New Roman" w:cs="Times New Roman"/>
          <w:sz w:val="24"/>
          <w:szCs w:val="24"/>
        </w:rPr>
        <w:tab/>
        <w:t>Су белән тәэмин итү һәм интернат оешмаларын канализацияләү җирле котельныйлардан үзәкләштерелгән, җылылык белән тәэмин итү булырга тиеш.</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Автономияле җылылык куллану рөхсәт ителә.</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Суүткәргечнең үзәкләштерелгән челтәрләре булмаганда һәм канализация булмаганда, су белән тәэмин итүнең һәм канализациянең җирле системалары проектлана.</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5.1.52.</w:t>
      </w:r>
      <w:r w:rsidRPr="0079189C">
        <w:rPr>
          <w:rFonts w:ascii="Times New Roman" w:eastAsia="Times New Roman" w:hAnsi="Times New Roman" w:cs="Times New Roman"/>
          <w:sz w:val="24"/>
          <w:szCs w:val="24"/>
        </w:rPr>
        <w:tab/>
        <w:t xml:space="preserve"> Балаларга өстәмә белем бирү оешмаларын (балалар иҗаты йортлары, яшь техниклар станцияләре, яшь натуралистлар, яшь туристлар, балалар-яшүсмерләр спорт мәктәпләре, балалар сәнгать мәктәпләре, музыка, сәнгать, хореография мәктәпләре) торак пунктлар территориясендә урнаштырырга, аларны яшәү һәм уку урыннарына якынайтырга, кагыйдә буларак, җәмәгать пассажир транспорты челтәре белән үзара бәйләнештә иҗтимагый үзәкләр составында урнаштырырга кирәк.</w:t>
      </w: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p>
    <w:p w:rsidR="001478C0" w:rsidRPr="0079189C" w:rsidRDefault="001478C0" w:rsidP="001478C0">
      <w:pPr>
        <w:widowControl w:val="0"/>
        <w:tabs>
          <w:tab w:val="left" w:pos="1674"/>
        </w:tabs>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5.1.53.</w:t>
      </w:r>
      <w:r w:rsidRPr="0079189C">
        <w:rPr>
          <w:rFonts w:ascii="Times New Roman" w:eastAsia="Times New Roman" w:hAnsi="Times New Roman" w:cs="Times New Roman"/>
          <w:sz w:val="24"/>
          <w:szCs w:val="24"/>
        </w:rPr>
        <w:tab/>
        <w:t>Балаларга өстәмә белем бирү оешмалары, шулай ук аларның җир кишәрлекләре мәйданнары әлеге нормативларга 9 нчы кушымта нигезендә билгеләнә.</w:t>
      </w:r>
    </w:p>
    <w:p w:rsidR="001478C0" w:rsidRPr="0079189C" w:rsidRDefault="001478C0" w:rsidP="001478C0">
      <w:pPr>
        <w:widowControl w:val="0"/>
        <w:kinsoku w:val="0"/>
        <w:overflowPunct w:val="0"/>
        <w:autoSpaceDE w:val="0"/>
        <w:autoSpaceDN w:val="0"/>
        <w:adjustRightInd w:val="0"/>
        <w:spacing w:after="0" w:line="240" w:lineRule="auto"/>
        <w:ind w:left="118" w:right="12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Мәктәптән тыш учреждениеләрдән файдалану өчен түбәндәгеләр кабул ителә: авыл торак пунктлары өчен - проектлауга йөкләмә буенча. Мөмкин булган транспорт белән тәэмин ителеш - 30 минуттан да артык түгел (бер якка).</w:t>
      </w:r>
    </w:p>
    <w:p w:rsidR="001478C0" w:rsidRPr="0079189C" w:rsidRDefault="001478C0" w:rsidP="001478C0">
      <w:pPr>
        <w:widowControl w:val="0"/>
        <w:kinsoku w:val="0"/>
        <w:overflowPunct w:val="0"/>
        <w:autoSpaceDE w:val="0"/>
        <w:autoSpaceDN w:val="0"/>
        <w:adjustRightInd w:val="0"/>
        <w:spacing w:after="0" w:line="240" w:lineRule="auto"/>
        <w:ind w:left="118" w:right="12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5.1.54.</w:t>
      </w:r>
      <w:r w:rsidRPr="0079189C">
        <w:rPr>
          <w:rFonts w:ascii="Times New Roman" w:eastAsia="Times New Roman" w:hAnsi="Times New Roman" w:cs="Times New Roman"/>
          <w:sz w:val="24"/>
          <w:szCs w:val="24"/>
        </w:rPr>
        <w:tab/>
        <w:t>Балаларга өстәмә белем бирү оешмалары биналарыннан кызыл сызыкка кадәр араны гомуми белем бирү мәктәпләре биналары буларак кабул итәргә кирәк.</w:t>
      </w:r>
    </w:p>
    <w:p w:rsidR="001478C0" w:rsidRPr="0079189C" w:rsidRDefault="001478C0" w:rsidP="001478C0">
      <w:pPr>
        <w:widowControl w:val="0"/>
        <w:kinsoku w:val="0"/>
        <w:overflowPunct w:val="0"/>
        <w:autoSpaceDE w:val="0"/>
        <w:autoSpaceDN w:val="0"/>
        <w:adjustRightInd w:val="0"/>
        <w:spacing w:after="0" w:line="240" w:lineRule="auto"/>
        <w:ind w:left="118" w:right="12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5.1.55.</w:t>
      </w:r>
      <w:r w:rsidRPr="0079189C">
        <w:rPr>
          <w:rFonts w:ascii="Times New Roman" w:eastAsia="Times New Roman" w:hAnsi="Times New Roman" w:cs="Times New Roman"/>
          <w:sz w:val="24"/>
          <w:szCs w:val="24"/>
        </w:rPr>
        <w:tab/>
        <w:t>Участок территориясе 1,2 - 1,5 метр биеклектәге койма белән яисә яшел утыртмалар белән чикләнергә тиеш.</w:t>
      </w:r>
    </w:p>
    <w:p w:rsidR="001478C0" w:rsidRPr="0079189C" w:rsidRDefault="001478C0" w:rsidP="001478C0">
      <w:pPr>
        <w:widowControl w:val="0"/>
        <w:kinsoku w:val="0"/>
        <w:overflowPunct w:val="0"/>
        <w:autoSpaceDE w:val="0"/>
        <w:autoSpaceDN w:val="0"/>
        <w:adjustRightInd w:val="0"/>
        <w:spacing w:after="0" w:line="240" w:lineRule="auto"/>
        <w:ind w:left="118" w:right="12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Участокны яшелләндерү аның территориясенең кимендә 50 процентын исәпләп чыгару күздә тотыла.</w:t>
      </w:r>
    </w:p>
    <w:p w:rsidR="001478C0" w:rsidRPr="0079189C" w:rsidRDefault="001478C0" w:rsidP="001478C0">
      <w:pPr>
        <w:widowControl w:val="0"/>
        <w:kinsoku w:val="0"/>
        <w:overflowPunct w:val="0"/>
        <w:autoSpaceDE w:val="0"/>
        <w:autoSpaceDN w:val="0"/>
        <w:adjustRightInd w:val="0"/>
        <w:spacing w:after="0" w:line="240" w:lineRule="auto"/>
        <w:ind w:left="118" w:right="126"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Участокны яшелләндерү вакытында агулану килеп чыгуны булдырмау максатларында агулы җимешле агач һәм куаклар утыртылмый.</w:t>
      </w:r>
    </w:p>
    <w:p w:rsidR="001478C0" w:rsidRPr="0079189C" w:rsidRDefault="001478C0" w:rsidP="001478C0">
      <w:pPr>
        <w:widowControl w:val="0"/>
        <w:tabs>
          <w:tab w:val="left" w:pos="1686"/>
        </w:tabs>
        <w:kinsoku w:val="0"/>
        <w:overflowPunct w:val="0"/>
        <w:autoSpaceDE w:val="0"/>
        <w:autoSpaceDN w:val="0"/>
        <w:adjustRightInd w:val="0"/>
        <w:spacing w:after="0" w:line="240" w:lineRule="auto"/>
        <w:ind w:left="118" w:right="11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5.1.5</w:t>
      </w:r>
      <w:r w:rsidRPr="0079189C">
        <w:rPr>
          <w:rFonts w:ascii="Times New Roman" w:eastAsia="Times New Roman" w:hAnsi="Times New Roman" w:cs="Times New Roman"/>
          <w:sz w:val="24"/>
          <w:szCs w:val="24"/>
          <w:lang w:val="tt-RU"/>
        </w:rPr>
        <w:t>6</w:t>
      </w:r>
      <w:r w:rsidRPr="0079189C">
        <w:rPr>
          <w:rFonts w:ascii="Times New Roman" w:eastAsia="Times New Roman" w:hAnsi="Times New Roman" w:cs="Times New Roman"/>
          <w:sz w:val="24"/>
          <w:szCs w:val="24"/>
        </w:rPr>
        <w:t>.</w:t>
      </w:r>
      <w:r w:rsidRPr="0079189C">
        <w:rPr>
          <w:rFonts w:ascii="Times New Roman" w:eastAsia="Times New Roman" w:hAnsi="Times New Roman" w:cs="Times New Roman"/>
          <w:sz w:val="24"/>
          <w:szCs w:val="24"/>
        </w:rPr>
        <w:tab/>
      </w:r>
      <w:r w:rsidRPr="0079189C">
        <w:rPr>
          <w:rFonts w:ascii="Times New Roman" w:eastAsia="Times New Roman" w:hAnsi="Times New Roman" w:cs="Times New Roman"/>
          <w:sz w:val="24"/>
          <w:szCs w:val="24"/>
          <w:lang w:val="tt-RU"/>
        </w:rPr>
        <w:t>Чүп җыю урыннарын</w:t>
      </w:r>
      <w:r w:rsidRPr="0079189C">
        <w:rPr>
          <w:rFonts w:ascii="Times New Roman" w:eastAsia="Times New Roman" w:hAnsi="Times New Roman" w:cs="Times New Roman"/>
          <w:sz w:val="24"/>
          <w:szCs w:val="24"/>
        </w:rPr>
        <w:t xml:space="preserve"> хуҗалык зонасында тәрәзә һәм бина ишекләреннән кимендә 25 метр ераклыкта урнаштырырга кирәк.</w:t>
      </w:r>
    </w:p>
    <w:p w:rsidR="001478C0" w:rsidRPr="0079189C" w:rsidRDefault="001478C0" w:rsidP="001478C0">
      <w:pPr>
        <w:widowControl w:val="0"/>
        <w:tabs>
          <w:tab w:val="left" w:pos="1686"/>
        </w:tabs>
        <w:kinsoku w:val="0"/>
        <w:overflowPunct w:val="0"/>
        <w:autoSpaceDE w:val="0"/>
        <w:autoSpaceDN w:val="0"/>
        <w:adjustRightInd w:val="0"/>
        <w:spacing w:after="0" w:line="240" w:lineRule="auto"/>
        <w:ind w:left="118" w:right="11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5.1.57.</w:t>
      </w:r>
      <w:r w:rsidRPr="0079189C">
        <w:rPr>
          <w:rFonts w:ascii="Times New Roman" w:eastAsia="Times New Roman" w:hAnsi="Times New Roman" w:cs="Times New Roman"/>
          <w:sz w:val="24"/>
          <w:szCs w:val="24"/>
        </w:rPr>
        <w:tab/>
      </w:r>
      <w:r w:rsidRPr="0079189C">
        <w:rPr>
          <w:rFonts w:ascii="Times New Roman" w:eastAsia="Times New Roman" w:hAnsi="Times New Roman" w:cs="Times New Roman"/>
          <w:sz w:val="24"/>
          <w:szCs w:val="24"/>
          <w:lang w:val="tt-RU"/>
        </w:rPr>
        <w:t>Дәвалау</w:t>
      </w:r>
      <w:r w:rsidRPr="0079189C">
        <w:rPr>
          <w:rFonts w:ascii="Times New Roman" w:eastAsia="Times New Roman" w:hAnsi="Times New Roman" w:cs="Times New Roman"/>
          <w:sz w:val="24"/>
          <w:szCs w:val="24"/>
        </w:rPr>
        <w:t>-профилактика оешмалары (алга таба - ЛПО) СанПиН 2.1.3.2630-10 таләпләренә туры китереп урнаштырыла.</w:t>
      </w:r>
    </w:p>
    <w:p w:rsidR="001478C0" w:rsidRPr="0079189C" w:rsidRDefault="001478C0" w:rsidP="001478C0">
      <w:pPr>
        <w:widowControl w:val="0"/>
        <w:tabs>
          <w:tab w:val="left" w:pos="1686"/>
        </w:tabs>
        <w:kinsoku w:val="0"/>
        <w:overflowPunct w:val="0"/>
        <w:autoSpaceDE w:val="0"/>
        <w:autoSpaceDN w:val="0"/>
        <w:adjustRightInd w:val="0"/>
        <w:spacing w:after="0" w:line="240" w:lineRule="auto"/>
        <w:ind w:left="118" w:right="11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ЛПО туфракны санитар-химик, микробиологик, паразитологик күрсәткечләр, радиация факторы буенча урнаштыру участогында гигиена нормативларына, атмосфера һавасында зарарлы матдәләр микъдары, электр магнит нурланышы дәрәҗәсе, шау-шу, вибрация, инфразвука гигиена нормативларыннан артып китмәскә тиеш.</w:t>
      </w:r>
    </w:p>
    <w:p w:rsidR="001478C0" w:rsidRPr="0079189C" w:rsidRDefault="001478C0" w:rsidP="001478C0">
      <w:pPr>
        <w:widowControl w:val="0"/>
        <w:tabs>
          <w:tab w:val="left" w:pos="1686"/>
        </w:tabs>
        <w:kinsoku w:val="0"/>
        <w:overflowPunct w:val="0"/>
        <w:autoSpaceDE w:val="0"/>
        <w:autoSpaceDN w:val="0"/>
        <w:adjustRightInd w:val="0"/>
        <w:spacing w:after="0" w:line="240" w:lineRule="auto"/>
        <w:ind w:left="118" w:right="115"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5.1.58.</w:t>
      </w:r>
      <w:r w:rsidRPr="0079189C">
        <w:rPr>
          <w:rFonts w:ascii="Times New Roman" w:eastAsia="Times New Roman" w:hAnsi="Times New Roman" w:cs="Times New Roman"/>
          <w:sz w:val="24"/>
          <w:szCs w:val="24"/>
        </w:rPr>
        <w:tab/>
        <w:t>Психиатрия, йогышлы авырулар, шул исәптән туберкулез, профиль стационар торак төзелеше территориясеннән 100 метрдан да ким булмаган ераклыкта урнашкан. Күрсәтелгән профильнең 1000 һәм аннан да күбрәк ятмалары стационар итеп яшел зонага урнаштырырга кирәк.</w:t>
      </w:r>
    </w:p>
    <w:p w:rsidR="001478C0" w:rsidRPr="0079189C" w:rsidRDefault="001478C0" w:rsidP="001478C0">
      <w:pPr>
        <w:widowControl w:val="0"/>
        <w:kinsoku w:val="0"/>
        <w:overflowPunct w:val="0"/>
        <w:autoSpaceDE w:val="0"/>
        <w:autoSpaceDN w:val="0"/>
        <w:adjustRightInd w:val="0"/>
        <w:spacing w:after="0" w:line="240" w:lineRule="auto"/>
        <w:ind w:left="118" w:right="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5.1.59.</w:t>
      </w:r>
      <w:r w:rsidRPr="0079189C">
        <w:rPr>
          <w:rFonts w:ascii="Times New Roman" w:eastAsia="Times New Roman" w:hAnsi="Times New Roman" w:cs="Times New Roman"/>
          <w:sz w:val="24"/>
          <w:szCs w:val="24"/>
        </w:rPr>
        <w:tab/>
        <w:t>ЛПО участогында аңа функциональ яктан бәйле булмаган оешмалар биналары урнашырга тиеш түгел. ЛПО территориясендә яки турыдан-туры аның янәшәсендә амбулатор тикшерүгә килгән пациентлар һәм/яки озатып йөрүче затлар өчен кунакханәләр яки пансионатлар урнаштыру максатка ярашлы булыр.</w:t>
      </w:r>
    </w:p>
    <w:p w:rsidR="001478C0" w:rsidRPr="0079189C" w:rsidRDefault="001478C0" w:rsidP="001478C0">
      <w:pPr>
        <w:widowControl w:val="0"/>
        <w:kinsoku w:val="0"/>
        <w:overflowPunct w:val="0"/>
        <w:autoSpaceDE w:val="0"/>
        <w:autoSpaceDN w:val="0"/>
        <w:adjustRightInd w:val="0"/>
        <w:spacing w:after="0" w:line="240" w:lineRule="auto"/>
        <w:ind w:left="118" w:right="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5.1.60.</w:t>
      </w:r>
      <w:r w:rsidRPr="0079189C">
        <w:rPr>
          <w:rFonts w:ascii="Times New Roman" w:eastAsia="Times New Roman" w:hAnsi="Times New Roman" w:cs="Times New Roman"/>
          <w:sz w:val="24"/>
          <w:szCs w:val="24"/>
        </w:rPr>
        <w:tab/>
        <w:t xml:space="preserve">Торак һәм иҗтимагый биналарда аерым керү урыны булганда түбәндәгеләрне </w:t>
      </w:r>
      <w:r w:rsidRPr="0079189C">
        <w:rPr>
          <w:rFonts w:ascii="Times New Roman" w:eastAsia="Times New Roman" w:hAnsi="Times New Roman" w:cs="Times New Roman"/>
          <w:sz w:val="24"/>
          <w:szCs w:val="24"/>
        </w:rPr>
        <w:lastRenderedPageBreak/>
        <w:t>урнаштыру рөхсәт ителә:</w:t>
      </w:r>
    </w:p>
    <w:p w:rsidR="001478C0" w:rsidRPr="0079189C" w:rsidRDefault="001478C0" w:rsidP="001478C0">
      <w:pPr>
        <w:widowControl w:val="0"/>
        <w:kinsoku w:val="0"/>
        <w:overflowPunct w:val="0"/>
        <w:autoSpaceDE w:val="0"/>
        <w:autoSpaceDN w:val="0"/>
        <w:adjustRightInd w:val="0"/>
        <w:spacing w:after="0" w:line="240" w:lineRule="auto"/>
        <w:ind w:left="118" w:right="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сменага 100дән дә артык булмаган амбулатор-поликлиника ЛПО, шул исәптән фельдшер-акушерлык пунктларын, көндезге стационар оешмаларын да кертеп;</w:t>
      </w:r>
    </w:p>
    <w:p w:rsidR="001478C0" w:rsidRPr="0079189C" w:rsidRDefault="001478C0" w:rsidP="001478C0">
      <w:pPr>
        <w:widowControl w:val="0"/>
        <w:kinsoku w:val="0"/>
        <w:overflowPunct w:val="0"/>
        <w:autoSpaceDE w:val="0"/>
        <w:autoSpaceDN w:val="0"/>
        <w:adjustRightInd w:val="0"/>
        <w:spacing w:after="0" w:line="240" w:lineRule="auto"/>
        <w:ind w:left="118" w:right="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стоматология кабинетлары, стоматология амбулатор-поликлиника оешмалары, шул исәптән үз составында көндәлек стационарлар булган.</w:t>
      </w:r>
    </w:p>
    <w:p w:rsidR="001478C0" w:rsidRPr="0079189C" w:rsidRDefault="001478C0" w:rsidP="001478C0">
      <w:pPr>
        <w:widowControl w:val="0"/>
        <w:kinsoku w:val="0"/>
        <w:overflowPunct w:val="0"/>
        <w:autoSpaceDE w:val="0"/>
        <w:autoSpaceDN w:val="0"/>
        <w:adjustRightInd w:val="0"/>
        <w:spacing w:after="0" w:line="240" w:lineRule="auto"/>
        <w:ind w:left="118" w:right="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Торак биналарның цоколь катларында түбәндәгеләрне урнаштыру рөхсәт ителә:</w:t>
      </w:r>
    </w:p>
    <w:p w:rsidR="001478C0" w:rsidRPr="0079189C" w:rsidRDefault="001478C0" w:rsidP="001478C0">
      <w:pPr>
        <w:widowControl w:val="0"/>
        <w:kinsoku w:val="0"/>
        <w:overflowPunct w:val="0"/>
        <w:autoSpaceDE w:val="0"/>
        <w:autoSpaceDN w:val="0"/>
        <w:adjustRightInd w:val="0"/>
        <w:spacing w:after="0" w:line="240" w:lineRule="auto"/>
        <w:ind w:left="118" w:right="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табибларны кабул итү кабинетлары (1 метрдан да артык булмаган бүленү белән һәм табигый яктырту коэффициентының нормалаштырылган күрсәткечен үтәгәндә);</w:t>
      </w:r>
    </w:p>
    <w:p w:rsidR="001478C0" w:rsidRPr="0079189C" w:rsidRDefault="001478C0" w:rsidP="001478C0">
      <w:pPr>
        <w:widowControl w:val="0"/>
        <w:kinsoku w:val="0"/>
        <w:overflowPunct w:val="0"/>
        <w:autoSpaceDE w:val="0"/>
        <w:autoSpaceDN w:val="0"/>
        <w:adjustRightInd w:val="0"/>
        <w:spacing w:after="0" w:line="240" w:lineRule="auto"/>
        <w:ind w:left="118" w:right="-123"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стоматология медицина оешмалары; </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фельдшер-акушерлык пунктлары, амбулаторияләр.</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5.1.61.</w:t>
      </w:r>
      <w:r w:rsidRPr="0079189C">
        <w:rPr>
          <w:rFonts w:ascii="Times New Roman" w:eastAsia="Times New Roman" w:hAnsi="Times New Roman" w:cs="Times New Roman"/>
          <w:sz w:val="24"/>
          <w:szCs w:val="24"/>
        </w:rPr>
        <w:tab/>
        <w:t>Торак һәм иҗтимагый биналарда ЛПО урнаштыру рөхсәт ителми, алар йогышлы (шул исәптән туберкулез) авыруларына ярдәм итә, дерматологны амбулатор-поликлиника консультатив кабул итүдән тыш.</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Торак биналарда алкоголь һәм наркотик бәйлелектән интегүче затларга ярдәм күрсәтү өчен ЛПО урнаштыру рөхсәт ителми.</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Торак биналарда һәм аларга төзелгән биналарда микробиологик лабораторияләр (бүлекләр), магнит-резонанс томография бүлекләре урнаштыру рөхсәт ителми.</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ионлаштыручы нурланыш чыганакларыннан файдаланучы оешмаларны урнаштыруга таләпләр радиация куркынычсызлыгы нормалары һәм әлеге эшчәнлек төренә карата санитария-гигиена таләпләре нигезендә билгеләнә.</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5.1.62.</w:t>
      </w:r>
      <w:r w:rsidRPr="0079189C">
        <w:rPr>
          <w:rFonts w:ascii="Times New Roman" w:eastAsia="Times New Roman" w:hAnsi="Times New Roman" w:cs="Times New Roman"/>
          <w:sz w:val="24"/>
          <w:szCs w:val="24"/>
        </w:rPr>
        <w:tab/>
        <w:t>Медицина оешмаларының сыйдырышлылыгы, шулай ук аларның җир кишәрлекләре мәйданнары әлеге нормативларга 3 нче кушымтаның 4 нче таблицасы нигезендә билгеләнә.</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Медицина оешмаларыннан файдалану өчен түбәндәгеләр кабул ителә:</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авыл торак пунктлары өчен - 5.1.23 пункт буенча әлеге нормативлар.</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5.1.63.</w:t>
      </w:r>
      <w:r w:rsidRPr="0079189C">
        <w:rPr>
          <w:rFonts w:ascii="Times New Roman" w:eastAsia="Times New Roman" w:hAnsi="Times New Roman" w:cs="Times New Roman"/>
          <w:sz w:val="24"/>
          <w:szCs w:val="24"/>
        </w:rPr>
        <w:tab/>
        <w:t>ЛПО участогын планлаштыруда һәм зоналаштыруда функциональ зоналарның катгый изоляциясен сакларга кирәк.</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Стационарлар территориясендә зоналар: йогышлы авырулар һәм йогышлы булмаган авырулар өчен дәвалау корпуслары, бакча-парк, патология-анатомия корпусы, хуҗалык һәм инженерлык корылмалары бүлеп бирелә.</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Инфекция корпусы башка корпуслардан яшел утыртмалар полосасы белән аерыла.</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Ритуаль зона булган патриолог-анатомия корпусы палата бүлекләре тәрәзәләреннән, шулай ук ЛПО янында урнашкан торак һәм иҗтимагый биналардан каралмаска тиеш. ЛПО ритуаль зонасына аерым керү каралган булырга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5.1.64.</w:t>
      </w:r>
      <w:r w:rsidRPr="0079189C">
        <w:rPr>
          <w:rFonts w:ascii="Times New Roman" w:eastAsia="Times New Roman" w:hAnsi="Times New Roman" w:cs="Times New Roman"/>
          <w:sz w:val="24"/>
          <w:szCs w:val="24"/>
        </w:rPr>
        <w:tab/>
        <w:t>Инфекцияле, тире-венерология, акушерлык, балалар, психо-соматик, радиологик бүлекләр, күппрофильле медицина оешмалары составына керүче аерым биналарга урнаштырыла.</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5.1.65.</w:t>
      </w:r>
      <w:r w:rsidRPr="0079189C">
        <w:rPr>
          <w:rFonts w:ascii="Times New Roman" w:eastAsia="Times New Roman" w:hAnsi="Times New Roman" w:cs="Times New Roman"/>
          <w:sz w:val="24"/>
          <w:szCs w:val="24"/>
        </w:rPr>
        <w:tab/>
        <w:t>ЛПО территориясе дәвалау-саклау режимын тәэмин итү кирәклеген исәпкә алып, яңартылырга һәм яктыртылырга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Яшел утыртмаларның һәм газларның мәйданы стационарның гомуми мәйданының кимендә 50 процентын тәшкил итәргә тиеш.</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5.1.66.</w:t>
      </w:r>
      <w:r w:rsidRPr="0079189C">
        <w:rPr>
          <w:rFonts w:ascii="Times New Roman" w:eastAsia="Times New Roman" w:hAnsi="Times New Roman" w:cs="Times New Roman"/>
          <w:sz w:val="24"/>
          <w:szCs w:val="24"/>
        </w:rPr>
        <w:tab/>
        <w:t>ЛПО хуҗалык зонасы территориясендә тәрәзәдән кимендә 25 метр ераклыкта каты өслекле һәм урам ягыннан керү өчен контейнер мәйданчыгы урнаштыралар. Мәйданчык зурлыгы контейнерларның һәр якка 1,5 метр мәйданны арттырырга тиеш. Контейный мәйданчык чит җирләрдән сакланырга, койма һәм япма булырга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1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Медицина оешмалары калдыклары белән мөрәҗәгать гамәлдәге норматив документлар таләпләре нигезендә гамәлгә ашырыла.</w:t>
      </w:r>
    </w:p>
    <w:p w:rsidR="001478C0" w:rsidRPr="0079189C" w:rsidRDefault="001478C0" w:rsidP="001478C0">
      <w:pPr>
        <w:autoSpaceDE w:val="0"/>
        <w:autoSpaceDN w:val="0"/>
        <w:adjustRightInd w:val="0"/>
        <w:spacing w:after="0" w:line="240" w:lineRule="auto"/>
        <w:ind w:left="118" w:firstLine="308"/>
        <w:jc w:val="both"/>
        <w:rPr>
          <w:rFonts w:ascii="Times New Roman" w:eastAsia="Times New Roman" w:hAnsi="Times New Roman" w:cs="Times New Roman"/>
          <w:sz w:val="24"/>
          <w:szCs w:val="24"/>
        </w:rPr>
      </w:pP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5.1.67.</w:t>
      </w:r>
      <w:r w:rsidRPr="0079189C">
        <w:rPr>
          <w:rFonts w:ascii="Times New Roman" w:eastAsia="Times New Roman" w:hAnsi="Times New Roman" w:cs="Times New Roman"/>
          <w:sz w:val="24"/>
          <w:szCs w:val="24"/>
        </w:rPr>
        <w:tab/>
        <w:t>Сәламәтлек саклау учреждениесенең җитештерү территорияләрендә сәнәгать предприятиеләре территориясендә урнашалар һәм 44.13330.2011 СП нигезендә исәп тоталар.</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5.1.68.</w:t>
      </w:r>
      <w:r w:rsidRPr="0079189C">
        <w:rPr>
          <w:rFonts w:ascii="Times New Roman" w:eastAsia="Times New Roman" w:hAnsi="Times New Roman" w:cs="Times New Roman"/>
          <w:sz w:val="24"/>
          <w:szCs w:val="24"/>
        </w:rPr>
        <w:tab/>
        <w:t>Аптекалар аерым урнашкан аз катлы биналарга урнаштырылырга, торак һәм иҗтимагый биналарга кушып төзелгән беренче катларда төзелергә мөмкин.</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Авыл торак пунктларында даруханәләрне бер территориядә яки бер бинада, ләкин аерым керү белән комплекска урнаштыру максатка ярашлы.</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Аптеканың җир участогы мәйданын әлеге нормативларга 3 нче кушымта нигезендә кабул итәргә кирәк.</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Аптекадан файдалану мөмкинлеген 5.1.85 п. нигезендә әлеге нормативларны кабул итәргә </w:t>
      </w:r>
      <w:r w:rsidRPr="0079189C">
        <w:rPr>
          <w:rFonts w:ascii="Times New Roman" w:eastAsia="Times New Roman" w:hAnsi="Times New Roman" w:cs="Times New Roman"/>
          <w:sz w:val="24"/>
          <w:szCs w:val="24"/>
        </w:rPr>
        <w:lastRenderedPageBreak/>
        <w:t>кирәк.</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Ашыгыч медицина ярдәме станцияләрен (подстанцияләрен) проектлаганда җир кишәрлеген, ашыгыч медицина ярдәме күрсәтү пунктларын, фельдшер-акушерлык пунктларын проектлаганда, алу мөмкинлеге булган радиусны, урнаштыру әлеге нормативларга 9 нчы кушымта нигезендә кабул итәргә кирәк.</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5.1.69.</w:t>
      </w:r>
      <w:r w:rsidRPr="0079189C">
        <w:rPr>
          <w:rFonts w:ascii="Times New Roman" w:eastAsia="Times New Roman" w:hAnsi="Times New Roman" w:cs="Times New Roman"/>
          <w:sz w:val="24"/>
          <w:szCs w:val="24"/>
        </w:rPr>
        <w:tab/>
        <w:t>Авыл торак пунктлары территориясендә яшьләр белән эшләү буенча республика һәм муниципаль учреждениеләр (яшьләр сәясәтенең күппрофильле учреждениеләре) урнаштыру каралырга тиеш.</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5.1.70.</w:t>
      </w:r>
      <w:r w:rsidRPr="0079189C">
        <w:rPr>
          <w:rFonts w:ascii="Times New Roman" w:eastAsia="Times New Roman" w:hAnsi="Times New Roman" w:cs="Times New Roman"/>
          <w:sz w:val="24"/>
          <w:szCs w:val="24"/>
        </w:rPr>
        <w:tab/>
        <w:t>Яшьләр белән эшләү буенча республика һәм муниципаль учреждениеләр түбәндәге төрләргә мөмкин:</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яшәү урыны буенча күппрофильле яшүсмерләр, яшьләр, яшүсмерләр-яшьләр клублары;</w:t>
      </w:r>
    </w:p>
    <w:p w:rsidR="001478C0" w:rsidRPr="0079189C" w:rsidRDefault="001478C0" w:rsidP="001478C0">
      <w:pPr>
        <w:widowControl w:val="0"/>
        <w:kinsoku w:val="0"/>
        <w:overflowPunct w:val="0"/>
        <w:autoSpaceDE w:val="0"/>
        <w:autoSpaceDN w:val="0"/>
        <w:adjustRightInd w:val="0"/>
        <w:spacing w:after="0" w:line="240" w:lineRule="auto"/>
        <w:ind w:left="118" w:righ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профильле һәм тар махсуслаштырылган учреждениеләр (клублар, үзәкләр), шул исәптән яшь гаилә клублары, яшь сайлаучы клублары, компьютер клублары яки интернет-клублар, хәрби-патриотик эзләү клублары һ.б.</w:t>
      </w:r>
    </w:p>
    <w:p w:rsidR="001478C0" w:rsidRPr="0079189C" w:rsidRDefault="001478C0" w:rsidP="001478C0">
      <w:pPr>
        <w:widowControl w:val="0"/>
        <w:kinsoku w:val="0"/>
        <w:overflowPunct w:val="0"/>
        <w:autoSpaceDE w:val="0"/>
        <w:autoSpaceDN w:val="0"/>
        <w:adjustRightInd w:val="0"/>
        <w:spacing w:after="0" w:line="240" w:lineRule="auto"/>
        <w:ind w:left="118" w:right="17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5.1.71.</w:t>
      </w:r>
      <w:r w:rsidRPr="0079189C">
        <w:rPr>
          <w:rFonts w:ascii="Times New Roman" w:eastAsia="Times New Roman" w:hAnsi="Times New Roman" w:cs="Times New Roman"/>
          <w:sz w:val="24"/>
          <w:szCs w:val="24"/>
        </w:rPr>
        <w:tab/>
        <w:t>Яшьләр эшләре буенча органнар учреждениеләре (балалар һәм яшьләр белән яшәү урыны буенча эшне гамәлгә ашыручы учреждениеләр) тарафыннан җирлекнең халык белән тәэмин ителеш нормативлары муниципаль берәмлектә яшьләр санының уртача күрсәткече халыкның гомуми санының 25 процентын һәм муниципаль берәмлек яшьләренең гомуми санының 10 процентын тутыруның норматив процентын тәшкил итә:</w:t>
      </w:r>
    </w:p>
    <w:p w:rsidR="001478C0" w:rsidRPr="0079189C" w:rsidRDefault="001478C0" w:rsidP="001478C0">
      <w:pPr>
        <w:widowControl w:val="0"/>
        <w:kinsoku w:val="0"/>
        <w:overflowPunct w:val="0"/>
        <w:autoSpaceDE w:val="0"/>
        <w:autoSpaceDN w:val="0"/>
        <w:adjustRightInd w:val="0"/>
        <w:spacing w:after="0" w:line="240" w:lineRule="auto"/>
        <w:ind w:left="118" w:right="17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rPr>
        <w:t>авыл җирлекләре өчен - яшьләр белән эшләү буенча гамәлдәге мәдәният учреждениеләре, өстәмә белем бирү оешмалары базасында яшьләр белән эшләү буенча кимендә бер күппрофильле үзәк (клуб)</w:t>
      </w:r>
      <w:r w:rsidRPr="0079189C">
        <w:rPr>
          <w:rFonts w:ascii="Times New Roman" w:eastAsia="Times New Roman" w:hAnsi="Times New Roman" w:cs="Times New Roman"/>
          <w:sz w:val="24"/>
          <w:szCs w:val="24"/>
          <w:lang w:val="tt-RU"/>
        </w:rPr>
        <w:t>.</w:t>
      </w:r>
    </w:p>
    <w:p w:rsidR="001478C0" w:rsidRPr="0079189C"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b/>
          <w:color w:val="C00000"/>
          <w:sz w:val="24"/>
          <w:szCs w:val="24"/>
        </w:rPr>
      </w:pPr>
    </w:p>
    <w:p w:rsidR="001478C0" w:rsidRPr="0079189C" w:rsidRDefault="001478C0" w:rsidP="001478C0">
      <w:pPr>
        <w:spacing w:line="240" w:lineRule="auto"/>
        <w:ind w:left="118" w:firstLine="308"/>
        <w:jc w:val="both"/>
        <w:rPr>
          <w:rFonts w:ascii="Times New Roman" w:eastAsia="Calibri" w:hAnsi="Times New Roman" w:cs="Times New Roman"/>
          <w:sz w:val="24"/>
          <w:szCs w:val="24"/>
        </w:rPr>
      </w:pPr>
      <w:r w:rsidRPr="0079189C">
        <w:rPr>
          <w:rFonts w:ascii="Times New Roman" w:eastAsia="Calibri" w:hAnsi="Times New Roman" w:cs="Times New Roman"/>
          <w:sz w:val="24"/>
          <w:szCs w:val="24"/>
        </w:rPr>
        <w:t>5.1.102. Күп функцияле яисә күппрофильле муниципаль учреждение (үзәк, клуб) эшчәнлегенең якынча норматив күрсәткечләре учреждениенең гомуми мәйданыннан чыгып күрсәтелгән 33 һәм 34 нче таблицаларда.</w:t>
      </w:r>
    </w:p>
    <w:p w:rsidR="001478C0" w:rsidRPr="0079189C" w:rsidRDefault="001478C0" w:rsidP="001478C0">
      <w:pPr>
        <w:spacing w:after="0" w:line="240" w:lineRule="auto"/>
        <w:ind w:left="118" w:firstLine="308"/>
        <w:jc w:val="both"/>
        <w:rPr>
          <w:rFonts w:ascii="Times New Roman" w:eastAsia="Times New Roman" w:hAnsi="Times New Roman" w:cs="Times New Roman"/>
          <w:spacing w:val="-1"/>
          <w:sz w:val="24"/>
          <w:szCs w:val="24"/>
          <w:lang w:val="tt-RU"/>
        </w:rPr>
      </w:pPr>
    </w:p>
    <w:p w:rsidR="001478C0" w:rsidRPr="0079189C" w:rsidRDefault="001478C0" w:rsidP="001478C0">
      <w:pPr>
        <w:spacing w:after="0" w:line="240" w:lineRule="auto"/>
        <w:ind w:left="118" w:firstLine="308"/>
        <w:jc w:val="both"/>
        <w:rPr>
          <w:rFonts w:ascii="Times New Roman" w:eastAsia="Times New Roman" w:hAnsi="Times New Roman" w:cs="Times New Roman"/>
          <w:spacing w:val="-1"/>
          <w:sz w:val="24"/>
          <w:szCs w:val="24"/>
          <w:lang w:val="tt-RU"/>
        </w:rPr>
      </w:pPr>
      <w:r w:rsidRPr="0079189C">
        <w:rPr>
          <w:rFonts w:ascii="Times New Roman" w:eastAsia="Times New Roman" w:hAnsi="Times New Roman" w:cs="Times New Roman"/>
          <w:spacing w:val="-1"/>
          <w:sz w:val="24"/>
          <w:szCs w:val="24"/>
          <w:lang w:val="tt-RU"/>
        </w:rPr>
        <w:t xml:space="preserve">                                                              33 нче таблица </w:t>
      </w:r>
    </w:p>
    <w:p w:rsidR="001478C0" w:rsidRPr="0079189C" w:rsidRDefault="001478C0" w:rsidP="001478C0">
      <w:pPr>
        <w:spacing w:line="240" w:lineRule="auto"/>
        <w:ind w:left="118" w:firstLine="308"/>
        <w:jc w:val="both"/>
        <w:rPr>
          <w:rFonts w:ascii="Times New Roman" w:eastAsia="Calibri" w:hAnsi="Times New Roman" w:cs="Times New Roman"/>
          <w:b/>
          <w:sz w:val="24"/>
          <w:szCs w:val="24"/>
          <w:lang w:val="tt-RU"/>
        </w:rPr>
      </w:pPr>
      <w:r w:rsidRPr="0079189C">
        <w:rPr>
          <w:rFonts w:ascii="Times New Roman" w:eastAsia="Calibri" w:hAnsi="Times New Roman" w:cs="Times New Roman"/>
          <w:b/>
          <w:sz w:val="24"/>
          <w:szCs w:val="24"/>
          <w:lang w:val="tt-RU"/>
        </w:rPr>
        <w:t>Күпфункцияле яисә күппрофильле муниципаль учреждение эшчәнлегенең якынча норматив күрсәткечләре (гомуми мәйданы - 300 кв.метрга кадәр)</w:t>
      </w:r>
    </w:p>
    <w:tbl>
      <w:tblPr>
        <w:tblStyle w:val="aa"/>
        <w:tblW w:w="0" w:type="auto"/>
        <w:tblInd w:w="250" w:type="dxa"/>
        <w:tblLook w:val="04A0" w:firstRow="1" w:lastRow="0" w:firstColumn="1" w:lastColumn="0" w:noHBand="0" w:noVBand="1"/>
      </w:tblPr>
      <w:tblGrid>
        <w:gridCol w:w="5834"/>
        <w:gridCol w:w="1455"/>
        <w:gridCol w:w="1545"/>
        <w:gridCol w:w="1408"/>
      </w:tblGrid>
      <w:tr w:rsidR="001478C0" w:rsidRPr="0079189C" w:rsidTr="003B315F">
        <w:tc>
          <w:tcPr>
            <w:tcW w:w="595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Учреждениенең гомуми мәйданы</w:t>
            </w:r>
          </w:p>
        </w:tc>
        <w:tc>
          <w:tcPr>
            <w:tcW w:w="1417"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100</w:t>
            </w:r>
          </w:p>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кв.метрдан</w:t>
            </w:r>
          </w:p>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ким</w:t>
            </w:r>
          </w:p>
        </w:tc>
        <w:tc>
          <w:tcPr>
            <w:tcW w:w="1559"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100 - 200</w:t>
            </w:r>
          </w:p>
          <w:p w:rsidR="001478C0" w:rsidRPr="0079189C" w:rsidRDefault="001478C0" w:rsidP="003B315F">
            <w:pPr>
              <w:spacing w:after="200"/>
              <w:ind w:left="118" w:firstLine="308"/>
              <w:jc w:val="both"/>
              <w:rPr>
                <w:b/>
                <w:spacing w:val="-1"/>
                <w:sz w:val="24"/>
                <w:szCs w:val="24"/>
                <w:lang w:val="tt-RU"/>
              </w:rPr>
            </w:pPr>
            <w:r w:rsidRPr="0079189C">
              <w:rPr>
                <w:spacing w:val="-1"/>
                <w:sz w:val="24"/>
                <w:szCs w:val="24"/>
                <w:lang w:val="tt-RU"/>
              </w:rPr>
              <w:t>кв.метр</w:t>
            </w:r>
          </w:p>
        </w:tc>
        <w:tc>
          <w:tcPr>
            <w:tcW w:w="1418"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200 - 300</w:t>
            </w:r>
          </w:p>
          <w:p w:rsidR="001478C0" w:rsidRPr="0079189C" w:rsidRDefault="001478C0" w:rsidP="003B315F">
            <w:pPr>
              <w:spacing w:after="200"/>
              <w:ind w:left="118" w:firstLine="308"/>
              <w:jc w:val="both"/>
              <w:rPr>
                <w:b/>
                <w:spacing w:val="-1"/>
                <w:sz w:val="24"/>
                <w:szCs w:val="24"/>
                <w:lang w:val="tt-RU"/>
              </w:rPr>
            </w:pPr>
            <w:r w:rsidRPr="0079189C">
              <w:rPr>
                <w:spacing w:val="-1"/>
                <w:sz w:val="24"/>
                <w:szCs w:val="24"/>
                <w:lang w:val="tt-RU"/>
              </w:rPr>
              <w:t>кв.метр</w:t>
            </w:r>
          </w:p>
        </w:tc>
      </w:tr>
      <w:tr w:rsidR="001478C0" w:rsidRPr="0079189C" w:rsidTr="003B315F">
        <w:tc>
          <w:tcPr>
            <w:tcW w:w="5954"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Шул исәптән техник бүлмәләр</w:t>
            </w:r>
          </w:p>
        </w:tc>
        <w:tc>
          <w:tcPr>
            <w:tcW w:w="1417"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30 кв.метрга кадәр</w:t>
            </w:r>
          </w:p>
        </w:tc>
        <w:tc>
          <w:tcPr>
            <w:tcW w:w="1559"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30 - 60</w:t>
            </w:r>
          </w:p>
          <w:p w:rsidR="001478C0" w:rsidRPr="0079189C" w:rsidRDefault="001478C0" w:rsidP="003B315F">
            <w:pPr>
              <w:spacing w:after="200"/>
              <w:ind w:left="118" w:firstLine="308"/>
              <w:jc w:val="both"/>
              <w:rPr>
                <w:b/>
                <w:spacing w:val="-1"/>
                <w:sz w:val="24"/>
                <w:szCs w:val="24"/>
                <w:lang w:val="tt-RU"/>
              </w:rPr>
            </w:pPr>
            <w:r w:rsidRPr="0079189C">
              <w:rPr>
                <w:spacing w:val="-1"/>
                <w:sz w:val="24"/>
                <w:szCs w:val="24"/>
                <w:lang w:val="tt-RU"/>
              </w:rPr>
              <w:t>кв.метр</w:t>
            </w:r>
          </w:p>
        </w:tc>
        <w:tc>
          <w:tcPr>
            <w:tcW w:w="1418"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60 - 120</w:t>
            </w:r>
          </w:p>
          <w:p w:rsidR="001478C0" w:rsidRPr="0079189C" w:rsidRDefault="001478C0" w:rsidP="003B315F">
            <w:pPr>
              <w:spacing w:after="200"/>
              <w:ind w:left="118" w:firstLine="308"/>
              <w:jc w:val="both"/>
              <w:rPr>
                <w:b/>
                <w:spacing w:val="-1"/>
                <w:sz w:val="24"/>
                <w:szCs w:val="24"/>
                <w:lang w:val="tt-RU"/>
              </w:rPr>
            </w:pPr>
            <w:r w:rsidRPr="0079189C">
              <w:rPr>
                <w:spacing w:val="-1"/>
                <w:sz w:val="24"/>
                <w:szCs w:val="24"/>
                <w:lang w:val="tt-RU"/>
              </w:rPr>
              <w:t>кв.метр</w:t>
            </w:r>
          </w:p>
        </w:tc>
      </w:tr>
      <w:tr w:rsidR="001478C0" w:rsidRPr="0079189C" w:rsidTr="003B315F">
        <w:tc>
          <w:tcPr>
            <w:tcW w:w="5954"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Кабинетлар  саны</w:t>
            </w:r>
          </w:p>
        </w:tc>
        <w:tc>
          <w:tcPr>
            <w:tcW w:w="1417"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2 дән ким түгел</w:t>
            </w:r>
          </w:p>
        </w:tc>
        <w:tc>
          <w:tcPr>
            <w:tcW w:w="1559"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2-3</w:t>
            </w:r>
          </w:p>
        </w:tc>
        <w:tc>
          <w:tcPr>
            <w:tcW w:w="1418"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3-5</w:t>
            </w:r>
          </w:p>
        </w:tc>
      </w:tr>
      <w:tr w:rsidR="001478C0" w:rsidRPr="0079189C" w:rsidTr="003B315F">
        <w:tc>
          <w:tcPr>
            <w:tcW w:w="595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Студияләрдә, секцияләрдә, берләшмәләрдә яшь төркемнәренең гомуми саны (учреждениенең алты көнлек эше һәм төркемнең уртача составы 12 - 15 кеше булганда)</w:t>
            </w:r>
          </w:p>
        </w:tc>
        <w:tc>
          <w:tcPr>
            <w:tcW w:w="1417"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6-10</w:t>
            </w:r>
          </w:p>
        </w:tc>
        <w:tc>
          <w:tcPr>
            <w:tcW w:w="1559"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10-15</w:t>
            </w:r>
          </w:p>
        </w:tc>
        <w:tc>
          <w:tcPr>
            <w:tcW w:w="1418"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15-20</w:t>
            </w:r>
          </w:p>
        </w:tc>
      </w:tr>
      <w:tr w:rsidR="001478C0" w:rsidRPr="0079189C" w:rsidTr="003B315F">
        <w:tc>
          <w:tcPr>
            <w:tcW w:w="5954"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Укучылар саны</w:t>
            </w:r>
          </w:p>
        </w:tc>
        <w:tc>
          <w:tcPr>
            <w:tcW w:w="1417"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70-120 кеше</w:t>
            </w:r>
          </w:p>
        </w:tc>
        <w:tc>
          <w:tcPr>
            <w:tcW w:w="1559"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120-180 кеше</w:t>
            </w:r>
          </w:p>
        </w:tc>
        <w:tc>
          <w:tcPr>
            <w:tcW w:w="1418"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180-240 кеше</w:t>
            </w:r>
          </w:p>
        </w:tc>
      </w:tr>
    </w:tbl>
    <w:p w:rsidR="001478C0" w:rsidRPr="0079189C" w:rsidRDefault="001478C0" w:rsidP="001478C0">
      <w:pPr>
        <w:spacing w:after="0" w:line="240" w:lineRule="auto"/>
        <w:ind w:left="118" w:firstLine="308"/>
        <w:jc w:val="both"/>
        <w:rPr>
          <w:rFonts w:ascii="Times New Roman" w:eastAsia="Times New Roman" w:hAnsi="Times New Roman" w:cs="Times New Roman"/>
          <w:b/>
          <w:spacing w:val="-1"/>
          <w:sz w:val="24"/>
          <w:szCs w:val="24"/>
          <w:lang w:val="tt-RU"/>
        </w:rPr>
      </w:pPr>
    </w:p>
    <w:p w:rsidR="001478C0" w:rsidRPr="0079189C" w:rsidRDefault="001478C0" w:rsidP="001478C0">
      <w:pPr>
        <w:spacing w:after="0" w:line="240" w:lineRule="auto"/>
        <w:ind w:left="118" w:firstLine="308"/>
        <w:jc w:val="both"/>
        <w:rPr>
          <w:rFonts w:ascii="Times New Roman" w:eastAsia="Times New Roman" w:hAnsi="Times New Roman" w:cs="Times New Roman"/>
          <w:spacing w:val="-1"/>
          <w:sz w:val="24"/>
          <w:szCs w:val="24"/>
          <w:lang w:val="tt-RU"/>
        </w:rPr>
      </w:pPr>
    </w:p>
    <w:p w:rsidR="001478C0" w:rsidRPr="0079189C" w:rsidRDefault="001478C0" w:rsidP="001478C0">
      <w:pPr>
        <w:spacing w:after="0" w:line="240" w:lineRule="auto"/>
        <w:ind w:left="118" w:firstLine="308"/>
        <w:jc w:val="both"/>
        <w:rPr>
          <w:rFonts w:ascii="Times New Roman" w:eastAsia="Times New Roman" w:hAnsi="Times New Roman" w:cs="Times New Roman"/>
          <w:spacing w:val="-1"/>
          <w:sz w:val="24"/>
          <w:szCs w:val="24"/>
          <w:lang w:val="tt-RU"/>
        </w:rPr>
        <w:sectPr w:rsidR="001478C0" w:rsidRPr="0079189C" w:rsidSect="0079189C">
          <w:type w:val="continuous"/>
          <w:pgSz w:w="11910" w:h="16840"/>
          <w:pgMar w:top="1000" w:right="500" w:bottom="280" w:left="1134" w:header="785" w:footer="0" w:gutter="0"/>
          <w:cols w:space="720"/>
        </w:sectPr>
      </w:pPr>
    </w:p>
    <w:p w:rsidR="001478C0" w:rsidRPr="0079189C" w:rsidRDefault="001478C0" w:rsidP="001478C0">
      <w:pPr>
        <w:spacing w:after="0" w:line="240" w:lineRule="auto"/>
        <w:ind w:left="118" w:firstLine="308"/>
        <w:jc w:val="both"/>
        <w:rPr>
          <w:rFonts w:ascii="Times New Roman" w:eastAsia="Times New Roman" w:hAnsi="Times New Roman" w:cs="Times New Roman"/>
          <w:sz w:val="24"/>
          <w:szCs w:val="24"/>
          <w:lang w:val="tt-RU"/>
        </w:rPr>
      </w:pPr>
    </w:p>
    <w:p w:rsidR="001478C0" w:rsidRPr="0079189C" w:rsidRDefault="001478C0" w:rsidP="001478C0">
      <w:pPr>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34 нче таблица</w:t>
      </w:r>
    </w:p>
    <w:p w:rsidR="001478C0" w:rsidRPr="0079189C" w:rsidRDefault="001478C0" w:rsidP="001478C0">
      <w:pPr>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Calibri" w:hAnsi="Times New Roman" w:cs="Times New Roman"/>
          <w:b/>
          <w:sz w:val="24"/>
          <w:szCs w:val="24"/>
          <w:lang w:val="tt-RU"/>
        </w:rPr>
        <w:t>Күпфункцияле яисә күппрофильле муниципаль учреждение эшчәнлегенең якынча норматив күрсәткечләре (гомуми мәйданы - 300 кв.метрдан артык)</w:t>
      </w:r>
    </w:p>
    <w:tbl>
      <w:tblPr>
        <w:tblStyle w:val="aa"/>
        <w:tblW w:w="0" w:type="auto"/>
        <w:tblInd w:w="250" w:type="dxa"/>
        <w:tblLook w:val="04A0" w:firstRow="1" w:lastRow="0" w:firstColumn="1" w:lastColumn="0" w:noHBand="0" w:noVBand="1"/>
      </w:tblPr>
      <w:tblGrid>
        <w:gridCol w:w="5892"/>
        <w:gridCol w:w="1412"/>
        <w:gridCol w:w="1552"/>
        <w:gridCol w:w="1466"/>
      </w:tblGrid>
      <w:tr w:rsidR="001478C0" w:rsidRPr="0079189C" w:rsidTr="003B315F">
        <w:tc>
          <w:tcPr>
            <w:tcW w:w="595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Учреждениенең гомуми мәйданы</w:t>
            </w:r>
          </w:p>
        </w:tc>
        <w:tc>
          <w:tcPr>
            <w:tcW w:w="1417"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300-1400</w:t>
            </w:r>
          </w:p>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кв.метр</w:t>
            </w:r>
          </w:p>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ким</w:t>
            </w:r>
          </w:p>
        </w:tc>
        <w:tc>
          <w:tcPr>
            <w:tcW w:w="1559"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400 - 800</w:t>
            </w:r>
          </w:p>
          <w:p w:rsidR="001478C0" w:rsidRPr="0079189C" w:rsidRDefault="001478C0" w:rsidP="003B315F">
            <w:pPr>
              <w:spacing w:after="200"/>
              <w:ind w:left="118" w:firstLine="308"/>
              <w:jc w:val="both"/>
              <w:rPr>
                <w:b/>
                <w:spacing w:val="-1"/>
                <w:sz w:val="24"/>
                <w:szCs w:val="24"/>
                <w:lang w:val="tt-RU"/>
              </w:rPr>
            </w:pPr>
            <w:r w:rsidRPr="0079189C">
              <w:rPr>
                <w:spacing w:val="-1"/>
                <w:sz w:val="24"/>
                <w:szCs w:val="24"/>
                <w:lang w:val="tt-RU"/>
              </w:rPr>
              <w:t>кв.метр</w:t>
            </w:r>
          </w:p>
        </w:tc>
        <w:tc>
          <w:tcPr>
            <w:tcW w:w="1418"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800</w:t>
            </w:r>
          </w:p>
          <w:p w:rsidR="001478C0" w:rsidRPr="0079189C" w:rsidRDefault="001478C0" w:rsidP="003B315F">
            <w:pPr>
              <w:spacing w:after="200"/>
              <w:ind w:left="118" w:firstLine="308"/>
              <w:jc w:val="both"/>
              <w:rPr>
                <w:b/>
                <w:spacing w:val="-1"/>
                <w:sz w:val="24"/>
                <w:szCs w:val="24"/>
                <w:lang w:val="tt-RU"/>
              </w:rPr>
            </w:pPr>
            <w:r w:rsidRPr="0079189C">
              <w:rPr>
                <w:spacing w:val="-1"/>
                <w:sz w:val="24"/>
                <w:szCs w:val="24"/>
                <w:lang w:val="tt-RU"/>
              </w:rPr>
              <w:t>кв.метрдан артык</w:t>
            </w:r>
          </w:p>
        </w:tc>
      </w:tr>
      <w:tr w:rsidR="001478C0" w:rsidRPr="0079189C" w:rsidTr="003B315F">
        <w:tc>
          <w:tcPr>
            <w:tcW w:w="5954"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Шул исәптән техник бүлмәләр</w:t>
            </w:r>
          </w:p>
        </w:tc>
        <w:tc>
          <w:tcPr>
            <w:tcW w:w="1417"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120-160 кв.метр</w:t>
            </w:r>
          </w:p>
        </w:tc>
        <w:tc>
          <w:tcPr>
            <w:tcW w:w="1559"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120-160</w:t>
            </w:r>
          </w:p>
          <w:p w:rsidR="001478C0" w:rsidRPr="0079189C" w:rsidRDefault="001478C0" w:rsidP="003B315F">
            <w:pPr>
              <w:spacing w:after="200"/>
              <w:ind w:left="118" w:firstLine="308"/>
              <w:jc w:val="both"/>
              <w:rPr>
                <w:b/>
                <w:spacing w:val="-1"/>
                <w:sz w:val="24"/>
                <w:szCs w:val="24"/>
                <w:lang w:val="tt-RU"/>
              </w:rPr>
            </w:pPr>
            <w:r w:rsidRPr="0079189C">
              <w:rPr>
                <w:spacing w:val="-1"/>
                <w:sz w:val="24"/>
                <w:szCs w:val="24"/>
                <w:lang w:val="tt-RU"/>
              </w:rPr>
              <w:t>кв.метр</w:t>
            </w:r>
          </w:p>
        </w:tc>
        <w:tc>
          <w:tcPr>
            <w:tcW w:w="1418"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240</w:t>
            </w:r>
          </w:p>
          <w:p w:rsidR="001478C0" w:rsidRPr="0079189C" w:rsidRDefault="001478C0" w:rsidP="003B315F">
            <w:pPr>
              <w:spacing w:after="200"/>
              <w:ind w:left="118" w:firstLine="308"/>
              <w:jc w:val="both"/>
              <w:rPr>
                <w:b/>
                <w:spacing w:val="-1"/>
                <w:sz w:val="24"/>
                <w:szCs w:val="24"/>
                <w:lang w:val="tt-RU"/>
              </w:rPr>
            </w:pPr>
            <w:r w:rsidRPr="0079189C">
              <w:rPr>
                <w:spacing w:val="-1"/>
                <w:sz w:val="24"/>
                <w:szCs w:val="24"/>
                <w:lang w:val="tt-RU"/>
              </w:rPr>
              <w:t>кв.метрдан артык</w:t>
            </w:r>
          </w:p>
        </w:tc>
      </w:tr>
      <w:tr w:rsidR="001478C0" w:rsidRPr="0079189C" w:rsidTr="003B315F">
        <w:tc>
          <w:tcPr>
            <w:tcW w:w="5954"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Кабинетлар  саны</w:t>
            </w:r>
          </w:p>
        </w:tc>
        <w:tc>
          <w:tcPr>
            <w:tcW w:w="1417"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5-7</w:t>
            </w:r>
          </w:p>
        </w:tc>
        <w:tc>
          <w:tcPr>
            <w:tcW w:w="1559"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7-15</w:t>
            </w:r>
          </w:p>
        </w:tc>
        <w:tc>
          <w:tcPr>
            <w:tcW w:w="1418"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15 тән ким түгел</w:t>
            </w:r>
          </w:p>
        </w:tc>
      </w:tr>
      <w:tr w:rsidR="001478C0" w:rsidRPr="0079189C" w:rsidTr="003B315F">
        <w:tc>
          <w:tcPr>
            <w:tcW w:w="595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Яшь төркемнәренең гомуми саны (учреждениенең алты көнлек эше һәм төркемнең уртача составы 12 - 15 кеше булганда)</w:t>
            </w:r>
          </w:p>
        </w:tc>
        <w:tc>
          <w:tcPr>
            <w:tcW w:w="1417"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20-25</w:t>
            </w:r>
          </w:p>
        </w:tc>
        <w:tc>
          <w:tcPr>
            <w:tcW w:w="1559"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25-60</w:t>
            </w:r>
          </w:p>
        </w:tc>
        <w:tc>
          <w:tcPr>
            <w:tcW w:w="1418"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60 тан ким түгел</w:t>
            </w:r>
          </w:p>
        </w:tc>
      </w:tr>
      <w:tr w:rsidR="001478C0" w:rsidRPr="00EA2D35" w:rsidTr="003B315F">
        <w:tc>
          <w:tcPr>
            <w:tcW w:w="5954"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Укучылар  саны</w:t>
            </w:r>
          </w:p>
        </w:tc>
        <w:tc>
          <w:tcPr>
            <w:tcW w:w="1417"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240-360 кеше</w:t>
            </w:r>
          </w:p>
        </w:tc>
        <w:tc>
          <w:tcPr>
            <w:tcW w:w="1559"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300-800 кеше</w:t>
            </w:r>
          </w:p>
        </w:tc>
        <w:tc>
          <w:tcPr>
            <w:tcW w:w="1418" w:type="dxa"/>
          </w:tcPr>
          <w:p w:rsidR="001478C0" w:rsidRPr="0079189C" w:rsidRDefault="001478C0" w:rsidP="003B315F">
            <w:pPr>
              <w:spacing w:after="200"/>
              <w:ind w:left="118" w:firstLine="308"/>
              <w:jc w:val="both"/>
              <w:rPr>
                <w:spacing w:val="-1"/>
                <w:sz w:val="24"/>
                <w:szCs w:val="24"/>
                <w:lang w:val="tt-RU"/>
              </w:rPr>
            </w:pPr>
            <w:r w:rsidRPr="0079189C">
              <w:rPr>
                <w:spacing w:val="-1"/>
                <w:sz w:val="24"/>
                <w:szCs w:val="24"/>
                <w:lang w:val="tt-RU"/>
              </w:rPr>
              <w:t>800 кешедән күбрәк(1 кв.метрга 1 кеше исәбеннән)</w:t>
            </w:r>
          </w:p>
        </w:tc>
      </w:tr>
    </w:tbl>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5.1.102. Сәүдә, җәмәгать туклануы һәм көнкүреш хезмәте күрсәтү предприятиеләре тарафыннан минималь тәэмин ителеш әлеге нормативларга 3 нче кушымтаның 4 нче таблицасы нигезендә кабул ителә, шулай ук: авыл торак пунктлары өчен - 29 нчы таблица буенча. Сәүдә, җәмәгать туклануы һәм көнкүреш хезмәте күрсәтү предприятиеләре файдалана алу өчен түбәндәгеләр кабул ителә: авыл торак пунктлары өчен - әлеге нормативларның 2.3.47 пункты буенча.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5.1.103. Сәүдә, җәмәгать туклануы һәм көнкүреш хезмәте күрсәтү предприятиеләренең җир кишәрлекләре мәйданы әлеге нормативларга 3 нче кушымта нигезендә билгеләнә.</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5.1.104. Торак йортларның цоколь, беренче һәм икенче катларында төзелгән һәм төзелгән сәүдә, җәмәгать туклануы һәм көнкүреш хезмәте күрсәтү объектларын урнаштыру, моңа кешегә тискәре йогынты ясый торган объектлар керми, СП54.13330.2011 таләпләре нигезендә гамәлгә ашырыла. Җәмәгать туклануы предприятиеләрен торак биналарның йорт яны территорияләрендә урнаштыру рөхсәт ителми.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5.1.105. Җитештерү территорияләрендә ябык һәм ачык челтәргә хезмәт күрсәтү предприятиеләре каралырга тиеш. Ябык челтәрдә җәмәгать туклануы предприятиеләре сәнәгать предприятиеләре территориясендә урнаша һәм, хезмәткәрләр санын исәпкә алып, СНиП нигезендә, 44.13330.2011  сменада эшләүчеләр саны 200дән артык кеше булганда ярымфабрикатларда эшләүче ашханәне күздә тотарга кирәк (нигезләгәндә чимал белән эшләүче ашханәләрне күздә тоту рөхсәт ителә); сменада эшләүчеләр саны 200 гә кадәр булганда - аш-су тарату; шул исәптәнсменада эшләүчеләр саны 200дән артык кеше булганда ярымфабрикатларда эшләүче ашханәне күздә тотарга кирәк (нигезләгәндә чимал белән эшләүче ашханәләрне күздә тоту рөхсәт ителә); сменада эшләүчеләр саны 200 кешегә кадәр булганда - аш-су тарату; эшләүчеләр саны сменада кимендә 30 кеше булганда ашарга кабул итү бүлмәсен күздә тоту рөхсәт ителә.</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lastRenderedPageBreak/>
        <w:t xml:space="preserve"> 5.1.106. Җитештерү территорияләрендә ябык һәм ачык челтәргә хезмәт күрсәтү предприятиеләре каралырга тиеш. Ябык челтәрдә җәмәгать туклануы предприятиеләре сәнәгать предприятиеләре территориясендә урнаша һәм, хезмәткәрләр санын исәпкә алып, СНиП нигезендә, 44.13330.2011 сменада эшләүчеләр саны 200дән артык булганда, ярымфабрикатларда эшләүче ашханәне күздә тотарга кирәк (нигезләгәндә чимал белән эшләүче ашханәләрне күздә тоту рөхсәт ителә); сменада эшләүчеләр саны 200 кешегә кадәр булганда - аш-су тарату; эшләүчеләр саны сменада кимендә 30 кеше булганда ашарга кабул итү бүлмәсен күздә тоту рөхсәт ителә.</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5.1.107. Җитештерү зоналары һәм торак районнар чикләрендә урнашкан ачык челтәр учреждениеләре күрсәткечләре, 35 нче таблица буенча эшләүчеләрне исәпкә алу коэффициенты белән, якындагы районнар халкына исәпләнелә. Мондый территорияләрдә челтәр составына сәүдә-көнкүреш билгеләнешендәге объектлар, спорт, саклык банклары, элемтә бүлекчәләре, шулай ук автосервис офислары һәм объектлары керә.</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35 нчетаблица</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Calibri" w:hAnsi="Times New Roman" w:cs="Times New Roman"/>
          <w:b/>
          <w:sz w:val="24"/>
          <w:szCs w:val="24"/>
          <w:lang w:val="tt-RU"/>
        </w:rPr>
      </w:pPr>
      <w:r w:rsidRPr="0079189C">
        <w:rPr>
          <w:rFonts w:ascii="Times New Roman" w:eastAsia="Calibri" w:hAnsi="Times New Roman" w:cs="Times New Roman"/>
          <w:b/>
          <w:sz w:val="24"/>
          <w:szCs w:val="24"/>
          <w:lang w:val="tt-RU"/>
        </w:rPr>
        <w:t>Җитештерү зоналары һәм торак районнар территорияләре чигендә урнаштырыла торган ачык челтәр учреждениеләре күрсәткечләре</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Calibri" w:hAnsi="Times New Roman" w:cs="Times New Roman"/>
          <w:b/>
          <w:sz w:val="24"/>
          <w:szCs w:val="24"/>
          <w:lang w:val="tt-RU"/>
        </w:rPr>
      </w:pPr>
    </w:p>
    <w:tbl>
      <w:tblPr>
        <w:tblStyle w:val="aa"/>
        <w:tblW w:w="0" w:type="auto"/>
        <w:tblLook w:val="04A0" w:firstRow="1" w:lastRow="0" w:firstColumn="1" w:lastColumn="0" w:noHBand="0" w:noVBand="1"/>
      </w:tblPr>
      <w:tblGrid>
        <w:gridCol w:w="2376"/>
        <w:gridCol w:w="1206"/>
        <w:gridCol w:w="1663"/>
        <w:gridCol w:w="1809"/>
        <w:gridCol w:w="1588"/>
        <w:gridCol w:w="1872"/>
      </w:tblGrid>
      <w:tr w:rsidR="001478C0" w:rsidRPr="00EA2D35" w:rsidTr="003B315F">
        <w:tc>
          <w:tcPr>
            <w:tcW w:w="2376"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Эшләүчеләр нисбәте</w:t>
            </w:r>
          </w:p>
        </w:tc>
        <w:tc>
          <w:tcPr>
            <w:tcW w:w="1206" w:type="dxa"/>
            <w:vMerge w:val="restart"/>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Коэффи</w:t>
            </w:r>
          </w:p>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циент</w:t>
            </w:r>
          </w:p>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p>
        </w:tc>
        <w:tc>
          <w:tcPr>
            <w:tcW w:w="6932" w:type="dxa"/>
            <w:gridSpan w:val="4"/>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Радиус  чикләрендә хисап күрсәткечләре (1000 кешегә) хезмәт күрсәтү</w:t>
            </w:r>
          </w:p>
        </w:tc>
      </w:tr>
      <w:tr w:rsidR="001478C0" w:rsidRPr="00EA2D35" w:rsidTr="003B315F">
        <w:tc>
          <w:tcPr>
            <w:tcW w:w="2376"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(мең кеше)</w:t>
            </w:r>
          </w:p>
        </w:tc>
        <w:tc>
          <w:tcPr>
            <w:tcW w:w="1206" w:type="dxa"/>
            <w:vMerge/>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p>
        </w:tc>
        <w:tc>
          <w:tcPr>
            <w:tcW w:w="3472" w:type="dxa"/>
            <w:gridSpan w:val="2"/>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Сәүдә, кв. метрларда</w:t>
            </w:r>
          </w:p>
        </w:tc>
        <w:tc>
          <w:tcPr>
            <w:tcW w:w="1588" w:type="dxa"/>
            <w:vMerge w:val="restart"/>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Иҗтимагый ашау урыннары, бүленеше</w:t>
            </w:r>
          </w:p>
        </w:tc>
        <w:tc>
          <w:tcPr>
            <w:tcW w:w="1872" w:type="dxa"/>
            <w:vMerge w:val="restart"/>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Көнкүреш эш күрсәтү, эш урыннары</w:t>
            </w:r>
          </w:p>
        </w:tc>
      </w:tr>
      <w:tr w:rsidR="001478C0" w:rsidRPr="00EA2D35" w:rsidTr="003B315F">
        <w:tc>
          <w:tcPr>
            <w:tcW w:w="2376"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p>
        </w:tc>
        <w:tc>
          <w:tcPr>
            <w:tcW w:w="1206"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p>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p>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p>
        </w:tc>
        <w:tc>
          <w:tcPr>
            <w:tcW w:w="1663"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Азык-төлек сәүдә мәйданчыгы</w:t>
            </w:r>
          </w:p>
        </w:tc>
        <w:tc>
          <w:tcPr>
            <w:tcW w:w="1809"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Азык-төлек сәүдә булмаган мәйданчыгы</w:t>
            </w:r>
          </w:p>
        </w:tc>
        <w:tc>
          <w:tcPr>
            <w:tcW w:w="1588" w:type="dxa"/>
            <w:vMerge/>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p>
        </w:tc>
        <w:tc>
          <w:tcPr>
            <w:tcW w:w="1872" w:type="dxa"/>
            <w:vMerge/>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p>
        </w:tc>
      </w:tr>
      <w:tr w:rsidR="001478C0" w:rsidRPr="0079189C" w:rsidTr="003B315F">
        <w:trPr>
          <w:trHeight w:val="318"/>
        </w:trPr>
        <w:tc>
          <w:tcPr>
            <w:tcW w:w="2376"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0,5</w:t>
            </w:r>
          </w:p>
        </w:tc>
        <w:tc>
          <w:tcPr>
            <w:tcW w:w="1206"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1</w:t>
            </w:r>
          </w:p>
        </w:tc>
        <w:tc>
          <w:tcPr>
            <w:tcW w:w="1663"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70</w:t>
            </w:r>
          </w:p>
        </w:tc>
        <w:tc>
          <w:tcPr>
            <w:tcW w:w="1809"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30</w:t>
            </w:r>
          </w:p>
        </w:tc>
        <w:tc>
          <w:tcPr>
            <w:tcW w:w="1588"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8</w:t>
            </w:r>
          </w:p>
        </w:tc>
        <w:tc>
          <w:tcPr>
            <w:tcW w:w="1872"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2</w:t>
            </w:r>
          </w:p>
        </w:tc>
      </w:tr>
      <w:tr w:rsidR="001478C0" w:rsidRPr="0079189C" w:rsidTr="003B315F">
        <w:trPr>
          <w:trHeight w:val="262"/>
        </w:trPr>
        <w:tc>
          <w:tcPr>
            <w:tcW w:w="2376"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1</w:t>
            </w:r>
          </w:p>
        </w:tc>
        <w:tc>
          <w:tcPr>
            <w:tcW w:w="1206"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2</w:t>
            </w:r>
          </w:p>
        </w:tc>
        <w:tc>
          <w:tcPr>
            <w:tcW w:w="1663"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140</w:t>
            </w:r>
          </w:p>
        </w:tc>
        <w:tc>
          <w:tcPr>
            <w:tcW w:w="1809"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60</w:t>
            </w:r>
          </w:p>
        </w:tc>
        <w:tc>
          <w:tcPr>
            <w:tcW w:w="1588"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16</w:t>
            </w:r>
          </w:p>
        </w:tc>
        <w:tc>
          <w:tcPr>
            <w:tcW w:w="1872"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4</w:t>
            </w:r>
          </w:p>
        </w:tc>
      </w:tr>
      <w:tr w:rsidR="001478C0" w:rsidRPr="0079189C" w:rsidTr="003B315F">
        <w:trPr>
          <w:trHeight w:val="352"/>
        </w:trPr>
        <w:tc>
          <w:tcPr>
            <w:tcW w:w="2376"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1,5</w:t>
            </w:r>
          </w:p>
        </w:tc>
        <w:tc>
          <w:tcPr>
            <w:tcW w:w="1206"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3</w:t>
            </w:r>
          </w:p>
        </w:tc>
        <w:tc>
          <w:tcPr>
            <w:tcW w:w="1663"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210</w:t>
            </w:r>
          </w:p>
        </w:tc>
        <w:tc>
          <w:tcPr>
            <w:tcW w:w="1809"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90</w:t>
            </w:r>
          </w:p>
        </w:tc>
        <w:tc>
          <w:tcPr>
            <w:tcW w:w="1588"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24</w:t>
            </w:r>
          </w:p>
        </w:tc>
        <w:tc>
          <w:tcPr>
            <w:tcW w:w="1872" w:type="dxa"/>
          </w:tcPr>
          <w:p w:rsidR="001478C0" w:rsidRPr="0079189C" w:rsidRDefault="001478C0" w:rsidP="003B315F">
            <w:pPr>
              <w:widowControl w:val="0"/>
              <w:kinsoku w:val="0"/>
              <w:overflowPunct w:val="0"/>
              <w:autoSpaceDE w:val="0"/>
              <w:autoSpaceDN w:val="0"/>
              <w:adjustRightInd w:val="0"/>
              <w:spacing w:after="200"/>
              <w:ind w:left="118" w:firstLine="308"/>
              <w:jc w:val="both"/>
              <w:rPr>
                <w:sz w:val="24"/>
                <w:szCs w:val="24"/>
                <w:lang w:val="tt-RU"/>
              </w:rPr>
            </w:pPr>
            <w:r w:rsidRPr="0079189C">
              <w:rPr>
                <w:sz w:val="24"/>
                <w:szCs w:val="24"/>
                <w:lang w:val="tt-RU"/>
              </w:rPr>
              <w:t>6</w:t>
            </w:r>
          </w:p>
        </w:tc>
      </w:tr>
    </w:tbl>
    <w:p w:rsidR="001478C0" w:rsidRPr="0079189C" w:rsidRDefault="001478C0" w:rsidP="001478C0">
      <w:pPr>
        <w:spacing w:after="0" w:line="240" w:lineRule="auto"/>
        <w:ind w:left="118" w:firstLine="308"/>
        <w:jc w:val="both"/>
        <w:rPr>
          <w:rFonts w:ascii="Times New Roman" w:eastAsia="Times New Roman" w:hAnsi="Times New Roman" w:cs="Times New Roman"/>
          <w:sz w:val="24"/>
          <w:szCs w:val="24"/>
          <w:lang w:val="tt-RU"/>
        </w:rPr>
      </w:pPr>
    </w:p>
    <w:p w:rsidR="001478C0" w:rsidRPr="0079189C" w:rsidRDefault="001478C0" w:rsidP="001478C0">
      <w:pPr>
        <w:spacing w:after="0" w:line="240" w:lineRule="auto"/>
        <w:ind w:left="118" w:firstLine="308"/>
        <w:jc w:val="both"/>
        <w:rPr>
          <w:rFonts w:ascii="Times New Roman" w:eastAsia="Times New Roman" w:hAnsi="Times New Roman" w:cs="Times New Roman"/>
          <w:sz w:val="24"/>
          <w:szCs w:val="24"/>
          <w:lang w:val="tt-RU"/>
        </w:rPr>
      </w:pP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sectPr w:rsidR="001478C0" w:rsidRPr="0079189C" w:rsidSect="0079189C">
          <w:type w:val="continuous"/>
          <w:pgSz w:w="11910" w:h="16840"/>
          <w:pgMar w:top="1000" w:right="500" w:bottom="280" w:left="1134" w:header="785" w:footer="0" w:gutter="0"/>
          <w:cols w:space="720" w:equalWidth="0">
            <w:col w:w="10356"/>
          </w:cols>
          <w:noEndnote/>
        </w:sectPr>
      </w:pPr>
      <w:r w:rsidRPr="0079189C">
        <w:rPr>
          <w:rFonts w:ascii="Times New Roman" w:eastAsia="Calibri" w:hAnsi="Times New Roman" w:cs="Times New Roman"/>
          <w:sz w:val="24"/>
          <w:szCs w:val="24"/>
          <w:lang w:val="tt-RU"/>
        </w:rPr>
        <w:t>5.1.108. Базарларны торак йортлар күп булган районнарда, сәүдә үзәкләре составында, транспорт магистрале янында, шәһәр транспорты тукталышы, автобус һәм тимер юл вокзаллары (станцияләр) урнашкан районнарда урнаштырырга тәкъдим ителә. Җәмәгать пассажир транспорты тукталышларыннан алып ваклап сату базарларына кадәр җәяүлеләр өчен үтемлелек радиусы 250 метрдан артмаска тиеш. Базар территориясендә күчү озынлыгы зуррак булырга тиеш түгел: базарның иң ерак объектлары арасында - 400 метрдан; 200 метр - теләсә кайсы базардан иҗтимагый бәдрәфкә кадәр.</w:t>
      </w:r>
    </w:p>
    <w:p w:rsidR="001478C0" w:rsidRPr="0079189C" w:rsidRDefault="001478C0" w:rsidP="001478C0">
      <w:pPr>
        <w:spacing w:after="0" w:line="240" w:lineRule="auto"/>
        <w:ind w:left="118" w:firstLine="308"/>
        <w:jc w:val="both"/>
        <w:textAlignment w:val="baseline"/>
        <w:rPr>
          <w:rFonts w:ascii="Times New Roman" w:eastAsia="Times New Roman" w:hAnsi="Times New Roman" w:cs="Times New Roman"/>
          <w:color w:val="333333"/>
          <w:sz w:val="24"/>
          <w:szCs w:val="24"/>
          <w:lang w:val="tt-RU"/>
        </w:rPr>
      </w:pPr>
      <w:r w:rsidRPr="0079189C">
        <w:rPr>
          <w:rFonts w:ascii="Times New Roman" w:eastAsia="Calibri" w:hAnsi="Times New Roman" w:cs="Times New Roman"/>
          <w:sz w:val="24"/>
          <w:szCs w:val="24"/>
          <w:lang w:val="tt-RU"/>
        </w:rPr>
        <w:t>5.1.109. Базарларның җир участоклары күләмнәрен проект карары белән шәһәр төзелеше ситуациясеннән һәм тәэмин ителешнең исәп-хисап күрсәткечләреннән чыгып билгеләргә кирәк. Җир кишәрлекләре күләмнәрен ваклап сату базарының (комплексның) сыйдырышлылыгына бәйле рәвештә 7 кв.метрдан 14 кв.метрга кадәр күләмне кабул итәргә кирәк: 14 кв.метр - сәүдә мәйданы 600 кв.метрга кадәр булганда; 7 кв.метр сәүдә мәйданы 3000 кв.метрдан артык.</w:t>
      </w:r>
    </w:p>
    <w:p w:rsidR="001478C0" w:rsidRPr="0079189C" w:rsidRDefault="001478C0" w:rsidP="001478C0">
      <w:pPr>
        <w:spacing w:after="0" w:line="240" w:lineRule="auto"/>
        <w:ind w:left="118" w:firstLine="308"/>
        <w:jc w:val="both"/>
        <w:textAlignment w:val="baseline"/>
        <w:rPr>
          <w:rFonts w:ascii="Times New Roman" w:eastAsia="Times New Roman" w:hAnsi="Times New Roman" w:cs="Times New Roman"/>
          <w:color w:val="333333"/>
          <w:sz w:val="24"/>
          <w:szCs w:val="24"/>
          <w:lang w:val="tt-RU"/>
        </w:rPr>
      </w:pP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sectPr w:rsidR="001478C0" w:rsidRPr="0079189C" w:rsidSect="0079189C">
          <w:headerReference w:type="default" r:id="rId14"/>
          <w:type w:val="continuous"/>
          <w:pgSz w:w="11910" w:h="16840"/>
          <w:pgMar w:top="960" w:right="440" w:bottom="280" w:left="1134" w:header="720" w:footer="720" w:gutter="0"/>
          <w:cols w:space="720"/>
        </w:sectPr>
      </w:pPr>
      <w:r w:rsidRPr="0079189C">
        <w:rPr>
          <w:rFonts w:ascii="Times New Roman" w:eastAsia="Calibri" w:hAnsi="Times New Roman" w:cs="Times New Roman"/>
          <w:sz w:val="24"/>
          <w:szCs w:val="24"/>
          <w:lang w:val="tt-RU"/>
        </w:rPr>
        <w:t xml:space="preserve">5.1.110. Территорияне рациональ файдалану мөмкинлеген тәэмин итүне исәпкә алып, базарның чикле сәүдә мәйданын 1000 кешегә сәүдә мәйданының 24 кв.метрын исәпләп чыгарырга кирәк. Бер сәүдә урынының мәйданы әлеге нормативларга 3 нче кушымта таләпләре нигезендә кабул ителә һәм 6 кв.метр сәүдә мәйданы тәшкил итә. Гражданнар өчен 1,5 кв.метрдан да ким булмаган сәүдә мәйданы тәэмин ителгәндә лотоклардан сезонлы сәүдә оештыру рөхсәт ителә. Сәүдә </w:t>
      </w:r>
      <w:r w:rsidRPr="0079189C">
        <w:rPr>
          <w:rFonts w:ascii="Times New Roman" w:eastAsia="Calibri" w:hAnsi="Times New Roman" w:cs="Times New Roman"/>
          <w:sz w:val="24"/>
          <w:szCs w:val="24"/>
          <w:lang w:val="tt-RU"/>
        </w:rPr>
        <w:lastRenderedPageBreak/>
        <w:t>урыннары ябык ваклап сату базарында (бина, корылмалар), шулай ук ваклап сату базары территориясенең ачык мәйданчыгында проектлана ала. Ваклап сату базарында товар җитештерүчеләр товарларын сату эшчәнлеген гамәлгә ашыру өчен сәүдә урыннары саны муниципаль берәмлек администрациясе тарафыннан билгеләнә, әмма сәүдә урыннарының гомуми санының кимендә 50 проценты</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lastRenderedPageBreak/>
        <w:t xml:space="preserve">5.1.111.  Ваклап сату базарлары территорияләрендә төзелеш минималь тыгызлыгын кимендә 50 процент тәэмин итәргә тәкъдим ителә.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5.1.112. 2013 елның 1 гыйнварыннан базарларда товарларны сату (эшләр башкару, хезмәтләр күрсәтү) эшчәнлеген оештыру өчен, авыл хуҗалыгы базарларыннан һәм авыл хуҗалыгы кооператив базарларыннан тыш (ә 2015 елның 1 гыйнварыннан - авыл хуҗалыгы базарларында да, авыл хуҗалыгы кооператив базарларында) бары тик капиталь биналар, корылмалар, ваклап сату базары биналары комплексы булган корылмалар гына файдаланылырга тиеш. Әлеге максатлар өчен вакытлы биналар, корылмалар куллану тыела. Күрсәтелгән срокка кадәр базарларда капиталь биналар, төзелешләр, корылмалар белән беррәттән вакытлы корылмалар да файдаланылырга мөмкин.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5.1.113. Базарлар хезмәт күрсәтү персоналының һәм килүчеләрнең автомобильләрен вакытлыча саклау (парковкалау) өчен стоянкалар белән тәэмин ителергә тиеш. Автомобильләрне вакытлыча саклау урыннары белән тәэмин ителеш, ваклап сату базарлары территориясендә автотранспорт (автостоянкалар) тукталышы зоналарын урнаштыру, шулай ук автостоянкалардан, керү һәм алардан чыгу юлларын «Транспорт инфраструктурасы зонасы» бүлеге таләпләренә туры китереп проектлаштырырга кирәк.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5.1.114. Җиңел автомобильләрне кую өчен машиналар санының таләп ителә торган күләме 1 сәүдә урынына яисә 10 кв.метрга исәпләнгән сәүдә мәйданына 1 машина-урын исәбеннән проектлана.Иҗтимагый-эшлекле зоналарда урнашкан базарларда, сәүдә мәйданы 1000 кв.метрга кадәр булганда, машина урыннарының исәп-хисап саны 100 нче таблица нигезендә проектлана һәм 50 сәүдә урынына 25 машина урыны тәшкил итә.</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Базарны проектлаганда, хезмәт күрсәтүче персоналның һәм килүчеләрнең транспортын парковкалау өчен, аерым бина мәйданчыгында автомобиль юлларының юл өлеше ягыннан күз алдында тотарга кирәк. Мәйданчык торак биналарның йорт яны территориясендә урнашырга тиеш түгел. Автомобильләрне кую урыныннан теләсә кайсы ноктага кадәр ераклык 400 метрдан да артмаска тиеш.  Автомобильләрне вакытлыча саклау өчен стоянкалар мәйданы исәпләгәндә, базарның гомуми мәйданына кертелми.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5.1.115. Чүп-чар һәм азык-төлек калдыкларын җыю мәйданчыкларын базарның хуҗалык зонасында сәүдә зонасы чикләреннән кимендә 25 метр ераклыкта урнаштырырга кирәк. 5.1.116. Ваклап сату базары территориясе төзекләндерелергә, яшелләндерелергә һәм киртәләнергә тиеш.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5.1.117. Ваклап сату базарларын су белән тәэмин итү һәм канализацияләү - ТЭЦлардан, район яки җирле котельныйлардан, ав- тономның чыганакларыннан бәяләрдә тотылырга тиеш. Ваклап сату базарлары территориясендә хуҗалык-эчә торган су белән тәэмин итүнең суүткәргечләрен, мөстәкыйль чыгарулары булган көнкүреш һәм җитештерү канализациясенең аерым системаларын, яңгыр канализациясе җайланмаларын проектлаштырырга кирәк.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5.1.118. Торак пунктлар территориясендә авыл хуҗалыгы продукциясен ярминкә сәүдәсен оештыру өчен 1000 кешегә 3 кв.метр исәбеннән вакытлы мәйданчыклар булдыруны күздә тотарга кирәк.</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p w:rsidR="001478C0" w:rsidRPr="0079189C" w:rsidRDefault="001478C0" w:rsidP="001478C0">
      <w:pPr>
        <w:spacing w:line="240" w:lineRule="auto"/>
        <w:ind w:left="118" w:firstLine="308"/>
        <w:jc w:val="both"/>
        <w:rPr>
          <w:rFonts w:ascii="Times New Roman" w:eastAsia="Calibri" w:hAnsi="Times New Roman" w:cs="Times New Roman"/>
          <w:b/>
          <w:sz w:val="24"/>
          <w:szCs w:val="24"/>
          <w:lang w:val="tt-RU"/>
        </w:rPr>
      </w:pPr>
      <w:r w:rsidRPr="0079189C">
        <w:rPr>
          <w:rFonts w:ascii="Times New Roman" w:eastAsia="Calibri" w:hAnsi="Times New Roman" w:cs="Times New Roman"/>
          <w:b/>
          <w:sz w:val="24"/>
          <w:szCs w:val="24"/>
          <w:lang w:val="tt-RU"/>
        </w:rPr>
        <w:t>5.2. Транспорт инфраструктурасы</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5.2.1. Урам-юл челтәре системасы җирлекнең планлаштыру структурасының нигезен тәшкил итә һәм барлык функциональ зоналар, күчеп утыру зонасының башка җирлекләре, тышкы транспорт объектлары һәм гомуми челтәрнең автомобиль юллары белән уңайлы, тиз һәм куркынычсыз транспорт элемтәләрен тәэмин итәргә тиеш.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rPr>
        <w:t xml:space="preserve">5.2.2.Транспорт инфраструктурасын төзү һәм коммуникацияләр барлык функциональ зоналар составында да урнашырга мөмкин.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Җитештерү территорияләре составына керүче транспорт инфраструктурасы зоналары транспорт инфраструктурасы объектларын һәм корылмаларын, шул исәптән тимер юл, </w:t>
      </w:r>
      <w:r w:rsidRPr="0079189C">
        <w:rPr>
          <w:rFonts w:ascii="Times New Roman" w:eastAsia="Calibri" w:hAnsi="Times New Roman" w:cs="Times New Roman"/>
          <w:sz w:val="24"/>
          <w:szCs w:val="24"/>
          <w:lang w:val="tt-RU"/>
        </w:rPr>
        <w:lastRenderedPageBreak/>
        <w:t>автомобиль, су һәм һава транспорты корылмаларын һәм коммуникацияләрен урнаштыру, шулай ук санитар-яклау зоналарын, махсус саклау билгеләнешендәге җирләрнең санитария шартлауларын, зоналарын, мондый объектлар өчен әлеге нормативлар таләпләре нигезендә төзелеш алып баруны чикләү зоналарын билгеләү өчен билгеләнгән.</w:t>
      </w:r>
    </w:p>
    <w:p w:rsidR="001478C0" w:rsidRPr="0079189C" w:rsidRDefault="001478C0" w:rsidP="001478C0">
      <w:pPr>
        <w:widowControl w:val="0"/>
        <w:tabs>
          <w:tab w:val="left" w:pos="1679"/>
        </w:tabs>
        <w:kinsoku w:val="0"/>
        <w:overflowPunct w:val="0"/>
        <w:autoSpaceDE w:val="0"/>
        <w:autoSpaceDN w:val="0"/>
        <w:adjustRightInd w:val="0"/>
        <w:spacing w:after="0" w:line="240" w:lineRule="auto"/>
        <w:ind w:left="118" w:right="116" w:firstLine="308"/>
        <w:jc w:val="both"/>
        <w:rPr>
          <w:rFonts w:ascii="Times New Roman" w:eastAsia="Times New Roman" w:hAnsi="Times New Roman" w:cs="Times New Roman"/>
          <w:sz w:val="24"/>
          <w:szCs w:val="24"/>
          <w:lang w:val="tt-RU"/>
        </w:rPr>
      </w:pP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5.2.3. Татарстан Республикасының тотрыклы үсеше максатларында транспорт проблемаларын хәл итү алга киткән транспорт инфраструктурасын торак пунктлар чикләреннән транзит агымнарын алып чыгу һәм автомобильчеләргә хезмәт күрсәтүнең югары дәрәҗәсен тәэмин итү белән тышкы элемтәләрнең алга киткән транспорт инфраструктурасын булдыруны күздә тота. Җирлекнең генераль планын эшләгәндә шәһәр округы, җирлек һәм аның янәшәсендәге территориянең планлаштыру структурасы белән үзара бәйләнештә транспорт һәм урам-юл челтәренең бердәм системасын күздә тотарга кирәк. Авыл җирлекләрендә яшәүчеләр өчен яшәү урыннарыннан җитештерү объектларына кадәр күченү (җәяүлеләр яисә транспорттан файдаланып) өчен вакыт чыгымнары авыл хуҗалыгы предприятиесе чикләрендә 30 минуттан артмаска тиеш.</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5.2.4. 2015 елга кадәр исәпләнгән срокка автомобильләштерү дәрәҗәсе 1000 кешегә 286 җиңел автомобиль кабул ителә, 2025 елга кадәр исәпләнгән срокка - 420 җиңел автомобиль</w:t>
      </w:r>
    </w:p>
    <w:p w:rsidR="001478C0" w:rsidRPr="0079189C" w:rsidRDefault="001478C0" w:rsidP="001478C0">
      <w:pPr>
        <w:spacing w:line="240" w:lineRule="auto"/>
        <w:ind w:left="118" w:firstLine="308"/>
        <w:jc w:val="both"/>
        <w:rPr>
          <w:rFonts w:ascii="Times New Roman" w:eastAsia="Calibri" w:hAnsi="Times New Roman" w:cs="Times New Roman"/>
          <w:b/>
          <w:sz w:val="24"/>
          <w:szCs w:val="24"/>
          <w:lang w:val="tt-RU"/>
        </w:rPr>
      </w:pPr>
      <w:r w:rsidRPr="0079189C">
        <w:rPr>
          <w:rFonts w:ascii="Times New Roman" w:eastAsia="Calibri" w:hAnsi="Times New Roman" w:cs="Times New Roman"/>
          <w:b/>
          <w:sz w:val="24"/>
          <w:szCs w:val="24"/>
          <w:lang w:val="tt-RU"/>
        </w:rPr>
        <w:t>Тышкы транспорт</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5.2.5. Тышкы транспорт (тимер юл, автомобиль, су һәм һава транспорты) пассажирлар ташу уңайлыгының югары дәрәҗәсен, транспорт корылмалары һәм коммуникацияләр төзүнең һәм эксплуатацияләүнең экономиялелеген, шулай ук җирле һәм транзит ташуларның рациональлеген тәэмин итүче транспорт челтәрләре һәм шәһәр транспорт төрләре белән үзара бәйләнештә комплекслы система буларак проектлаштырырга кирәк.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5.2.6. Тышкы транспорт корылмалары һәм коммуникацияләре өчен җирләрне бүлеп бирү билгеләнгән тәртиптә бүлеп бирүнең гамәлдәге нормалары нигезендә гамәлгә ашырыла. Бу җирләрдән файдалану һәм иминлек тәэмин итү режимы тиешле дәүләт күзәтчелеге органнары тарафыннан билгеләнә. корылмаларны һәм тышкы транспорт объектларын нормаль эксплуатацияләүне тәэмин итү максатларында гамәлдәге законнар нигезендә саклау зоналары билгеләнә.</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5.2.7.Корылмаларны һәм тышкы транспорт объектларын нормаль эксплуатацияләүне тәэмин итү максатларында гамәлдәге законнар нигезендә саклау зоналары билгеләнә.</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5.2.8 «Россия Федерациясендә автомобиль юллары һәм юл эшчәнлеге турында һәм Россия Федерациясенең аерым закон актларына үзгәрешләр кертү хакында» 2007 елның 8 ноябрендәге 257-ФЗ номерлы Федераль закон нигезендә автомобиль юллары, аларның әһәмиятенә карап, түбәндәгеләргә бүленә: федераль әһәмияттәге автомобиль юллары; региональ яисә муниципальара әһәмиятле автомобиль юллары; җирле әһәмияттәге автомобиль юллары; хосусый автомобиль юллары.</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5.2.9. СНиП ның  2.05.02-85 номерлы автомобиль юллары хәрәкәтнең билгеләнешенә һәм исәп-хисап интенсивлыгына бәйле рәвештә I, б, II, III, IV һәм V категорияләргә бүленә. </w:t>
      </w:r>
    </w:p>
    <w:p w:rsidR="001478C0" w:rsidRPr="0079189C" w:rsidRDefault="001478C0" w:rsidP="001478C0">
      <w:pPr>
        <w:spacing w:line="240" w:lineRule="auto"/>
        <w:ind w:left="118" w:firstLine="308"/>
        <w:jc w:val="both"/>
        <w:rPr>
          <w:rFonts w:ascii="Times New Roman" w:eastAsia="Calibri" w:hAnsi="Times New Roman" w:cs="Times New Roman"/>
          <w:color w:val="5B5B5B"/>
          <w:sz w:val="24"/>
          <w:szCs w:val="24"/>
          <w:shd w:val="clear" w:color="auto" w:fill="F7F8F9"/>
          <w:lang w:val="tt-RU"/>
        </w:rPr>
      </w:pPr>
      <w:r w:rsidRPr="0079189C">
        <w:rPr>
          <w:rFonts w:ascii="Times New Roman" w:eastAsia="Calibri" w:hAnsi="Times New Roman" w:cs="Times New Roman"/>
          <w:sz w:val="24"/>
          <w:szCs w:val="24"/>
          <w:lang w:val="tt-RU"/>
        </w:rPr>
        <w:t>5.2.10. Торак пунктлар чикләрендә урнашкан автомобиль юлларыннан тыш, автомобиль юллары өчен юл буе полосалары билгеләнә.</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Автомобиль юллары классына һәм (яисә) категориясенә карап, аларның үсеш перспективаларын исәпкә алып, һәр юл буе полосасының киңлеге түбәндәге күләмдә билгеләнә:</w:t>
      </w:r>
    </w:p>
    <w:p w:rsidR="001478C0" w:rsidRPr="0079189C" w:rsidRDefault="001478C0" w:rsidP="001478C0">
      <w:pPr>
        <w:spacing w:line="240" w:lineRule="auto"/>
        <w:ind w:left="118" w:firstLine="308"/>
        <w:jc w:val="both"/>
        <w:rPr>
          <w:rFonts w:ascii="Times New Roman" w:eastAsia="Calibri" w:hAnsi="Times New Roman" w:cs="Times New Roman"/>
          <w:sz w:val="24"/>
          <w:szCs w:val="24"/>
        </w:rPr>
      </w:pPr>
      <w:r w:rsidRPr="0079189C">
        <w:rPr>
          <w:rFonts w:ascii="Times New Roman" w:eastAsia="Calibri" w:hAnsi="Times New Roman" w:cs="Times New Roman"/>
          <w:sz w:val="24"/>
          <w:szCs w:val="24"/>
        </w:rPr>
        <w:t xml:space="preserve">75 метр - I һәм II категорияле автомобиль юллары өчен; </w:t>
      </w:r>
    </w:p>
    <w:p w:rsidR="001478C0" w:rsidRPr="0079189C" w:rsidRDefault="001478C0" w:rsidP="001478C0">
      <w:pPr>
        <w:spacing w:line="240" w:lineRule="auto"/>
        <w:ind w:left="118" w:firstLine="308"/>
        <w:jc w:val="both"/>
        <w:rPr>
          <w:rFonts w:ascii="Times New Roman" w:eastAsia="Calibri" w:hAnsi="Times New Roman" w:cs="Times New Roman"/>
          <w:sz w:val="24"/>
          <w:szCs w:val="24"/>
        </w:rPr>
      </w:pPr>
      <w:r w:rsidRPr="0079189C">
        <w:rPr>
          <w:rFonts w:ascii="Times New Roman" w:eastAsia="Calibri" w:hAnsi="Times New Roman" w:cs="Times New Roman"/>
          <w:sz w:val="24"/>
          <w:szCs w:val="24"/>
        </w:rPr>
        <w:t>50 метр - III һәм IV категорияле автомобиль юллары өчен;</w:t>
      </w:r>
    </w:p>
    <w:p w:rsidR="001478C0" w:rsidRPr="0079189C" w:rsidRDefault="001478C0" w:rsidP="001478C0">
      <w:pPr>
        <w:spacing w:line="240" w:lineRule="auto"/>
        <w:ind w:left="118" w:firstLine="308"/>
        <w:jc w:val="both"/>
        <w:rPr>
          <w:rFonts w:ascii="Times New Roman" w:eastAsia="Calibri" w:hAnsi="Times New Roman" w:cs="Times New Roman"/>
          <w:sz w:val="24"/>
          <w:szCs w:val="24"/>
        </w:rPr>
      </w:pPr>
      <w:r w:rsidRPr="0079189C">
        <w:rPr>
          <w:rFonts w:ascii="Times New Roman" w:eastAsia="Calibri" w:hAnsi="Times New Roman" w:cs="Times New Roman"/>
          <w:sz w:val="24"/>
          <w:szCs w:val="24"/>
        </w:rPr>
        <w:t xml:space="preserve"> 25 метр - V категорияле автомобиль юллары өчен;</w:t>
      </w:r>
    </w:p>
    <w:p w:rsidR="001478C0" w:rsidRPr="0079189C" w:rsidRDefault="001478C0" w:rsidP="001478C0">
      <w:pPr>
        <w:spacing w:line="240" w:lineRule="auto"/>
        <w:ind w:left="118" w:firstLine="308"/>
        <w:jc w:val="both"/>
        <w:rPr>
          <w:rFonts w:ascii="Times New Roman" w:eastAsia="Times New Roman" w:hAnsi="Times New Roman" w:cs="Times New Roman"/>
          <w:sz w:val="24"/>
          <w:szCs w:val="24"/>
          <w:lang w:val="tt-RU"/>
        </w:rPr>
      </w:pPr>
      <w:r w:rsidRPr="0079189C">
        <w:rPr>
          <w:rFonts w:ascii="Times New Roman" w:eastAsia="Calibri" w:hAnsi="Times New Roman" w:cs="Times New Roman"/>
          <w:sz w:val="24"/>
          <w:szCs w:val="24"/>
        </w:rPr>
        <w:lastRenderedPageBreak/>
        <w:t xml:space="preserve"> 5.2.11. Федераль, региональ яисә муниципаль, җирле әһәмияттәге автомобиль юлларының юл буе полосалары чикләрен билгеләү турындагы яисә мондый юл буе полосаларының чикләрен үзгәртү турындагы карар дәүләт хезмәтләрен күрсәтү һәм юл хуҗалыгы өлкәсендә дәүләт мөлкәте белән идарә итү функцияләрен гамәлгә ашыручы федераль башкарма хакимият органы, Татарстан Республикасы башкарма хакимиятенең вәкаләтле органы, җирле үзидарә органы тарафыннан кабул ителә.</w:t>
      </w:r>
    </w:p>
    <w:p w:rsidR="001478C0" w:rsidRPr="0079189C" w:rsidRDefault="001478C0" w:rsidP="001478C0">
      <w:pPr>
        <w:spacing w:line="240" w:lineRule="auto"/>
        <w:ind w:left="118" w:firstLine="308"/>
        <w:jc w:val="both"/>
        <w:rPr>
          <w:rFonts w:ascii="Times New Roman" w:eastAsia="Calibri" w:hAnsi="Times New Roman" w:cs="Times New Roman"/>
          <w:sz w:val="24"/>
          <w:szCs w:val="24"/>
        </w:rPr>
      </w:pPr>
      <w:r w:rsidRPr="0079189C">
        <w:rPr>
          <w:rFonts w:ascii="Times New Roman" w:eastAsia="Calibri" w:hAnsi="Times New Roman" w:cs="Times New Roman"/>
          <w:sz w:val="24"/>
          <w:szCs w:val="24"/>
        </w:rPr>
        <w:t xml:space="preserve">           5.2.12. Автомобиль юлларын проектлау Россия Федерациясе Шәһәр төзелеше кодексы, «Россия      Федерациясендә автомобиль юллары һәм юл эшчәнлеге турында һәм Россия Федерациясенең аерым закон актларына үзгәрешләр кертү хакында» 2007 елның 8 ноябрендәге 257-ФЗ номерлы Федераль закон, CHиП 2.05.02-85 таләпләре нигезендә гамәлгә ашырыла.</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rPr>
        <w:t xml:space="preserve">             Юллар категорияләрен билгеләгәндә, план элементларын проектлаганда, озынча һәм аркылы профильләрне перспектив чорны 20 елга тигез итеп кабул итәргә кирәк. Исәп-хисап перспективалы чорының башлангыч елында юл проектын (яки юлның мөстәкыйль участогын) эшләп бетерү елын кабул итәргә кирәк.</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5.2.13. Автомобиль юллары трассасы салу, ясалма һәм юл буе корылмаларын, җитештерү базаларын, керү юлларын һәм төзелеш ихтыяҗлары өчен башка вакытлы корылмаларны урнаштыру урыннарын билгеләү әйләнә-тирә мохиткә минималь йогынтыны исәпкә алып башкарылырга тиеш, шул исәптән: автомобиль юллары трассаларын Татарстан Республикасын территориаль планлаштыру схемасы белән билгеләнгән транспорт зонасында төзергә кирәк; авыл хуҗалыгы җирләрендә трассаны чәчү әйләнешенең яисә хуҗалыкларның чикләре буйлап салырга кирәк; елга, күл һәм башка су объектлары буйлап трассаның үзләре өчен билгеләнгән су саклау зоналары һәм яр буе яклау полосалары эшләре өчен төзергә кирәк; курортлар, ял йортлары, пансионатлар, шәһәр яны балалар учреждениеләре урнашкан районнарда һ.б. трассаларны алар тирәсендә билгеләнгән санитар зоналардан читтә төзергә кирәк;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sectPr w:rsidR="001478C0" w:rsidRPr="0079189C" w:rsidSect="0079189C">
          <w:pgSz w:w="11910" w:h="16840"/>
          <w:pgMar w:top="1000" w:right="711" w:bottom="280" w:left="1134" w:header="785" w:footer="0" w:gutter="0"/>
          <w:cols w:space="720"/>
        </w:sectPr>
      </w:pPr>
      <w:r w:rsidRPr="0079189C">
        <w:rPr>
          <w:rFonts w:ascii="Times New Roman" w:eastAsia="Calibri" w:hAnsi="Times New Roman" w:cs="Times New Roman"/>
          <w:sz w:val="24"/>
          <w:szCs w:val="24"/>
          <w:lang w:val="tt-RU"/>
        </w:rPr>
        <w:t>автомобиль юллары трассаларының урман массивлары буйлап, урманнарны яклау категориясен һәм экологик тикшеренүләр күрсәткечләрен исәпкә алып, урман юлларын һәм янгынга каршы өзелүләрне, предприятиеләр һәм урманчылыкларның чикләрен файдаланып мөмкин кадәр күбрәк салырга кирәк; Махсус сакланылучы табигать территорияләре зоналары буйлап трассалар салу рөхсәт ителми. Автомобиль юлларын аркылы (юлның трассасына карап) проектлаганда сулы горизонтта су хәрәкәте белән CHиП 2.05.02-85*.таләпләре нигезендә чаралар күрүне күз алдында тотарга кирәк.</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sectPr w:rsidR="001478C0" w:rsidRPr="0079189C" w:rsidSect="0079189C">
          <w:pgSz w:w="11910" w:h="16840"/>
          <w:pgMar w:top="1000" w:right="711" w:bottom="280" w:left="1134" w:header="785" w:footer="0" w:gutter="0"/>
          <w:cols w:space="720"/>
        </w:sectPr>
      </w:pPr>
      <w:r w:rsidRPr="0079189C">
        <w:rPr>
          <w:rFonts w:ascii="Times New Roman" w:eastAsia="Calibri" w:hAnsi="Times New Roman" w:cs="Times New Roman"/>
          <w:sz w:val="24"/>
          <w:szCs w:val="24"/>
          <w:lang w:val="tt-RU"/>
        </w:rPr>
        <w:lastRenderedPageBreak/>
        <w:t>5.2.14. Гомуми челтәрнең I, II, III категорияләрдәге автомобиль юлларын алар янына килү юллары булган торак пунктларны читләтеп узарга кирәк. Торак пунктларны карап йөргәндә, мөмкин булганча, тиешле юлдан төзергә кирәк. Автомобиль юлларының җир полотносы кашыннан төзелешкә кадәр араларны 38 нче таблицада китерелгәннән дә ким булмаган күләмдә кабул итәргә кирәк.</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bCs/>
          <w:sz w:val="24"/>
          <w:szCs w:val="24"/>
          <w:lang w:val="tt-RU"/>
        </w:rPr>
        <w:t>38 нче</w:t>
      </w:r>
      <w:r w:rsidRPr="0079189C">
        <w:rPr>
          <w:rFonts w:ascii="Times New Roman" w:eastAsia="Times New Roman" w:hAnsi="Times New Roman" w:cs="Times New Roman"/>
          <w:sz w:val="24"/>
          <w:szCs w:val="24"/>
          <w:lang w:val="tt-RU"/>
        </w:rPr>
        <w:t>т</w:t>
      </w:r>
      <w:r w:rsidRPr="0079189C">
        <w:rPr>
          <w:rFonts w:ascii="Times New Roman" w:eastAsia="Times New Roman" w:hAnsi="Times New Roman" w:cs="Times New Roman"/>
          <w:sz w:val="24"/>
          <w:szCs w:val="24"/>
        </w:rPr>
        <w:t>аблица</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p w:rsidR="001478C0" w:rsidRPr="0079189C" w:rsidRDefault="001478C0" w:rsidP="001478C0">
      <w:pPr>
        <w:spacing w:line="240" w:lineRule="auto"/>
        <w:ind w:left="118" w:firstLine="308"/>
        <w:jc w:val="both"/>
        <w:rPr>
          <w:rFonts w:ascii="Times New Roman" w:eastAsia="Calibri" w:hAnsi="Times New Roman" w:cs="Times New Roman"/>
          <w:b/>
          <w:sz w:val="24"/>
          <w:szCs w:val="24"/>
          <w:lang w:val="tt-RU"/>
        </w:rPr>
      </w:pPr>
      <w:r w:rsidRPr="0079189C">
        <w:rPr>
          <w:rFonts w:ascii="Times New Roman" w:eastAsia="Calibri" w:hAnsi="Times New Roman" w:cs="Times New Roman"/>
          <w:b/>
          <w:sz w:val="24"/>
          <w:szCs w:val="24"/>
        </w:rPr>
        <w:t>Автомобиль юлларының җир полотносы кашыннан төзелешкә кадәр</w:t>
      </w:r>
    </w:p>
    <w:tbl>
      <w:tblPr>
        <w:tblStyle w:val="aa"/>
        <w:tblW w:w="0" w:type="auto"/>
        <w:tblInd w:w="250" w:type="dxa"/>
        <w:tblLook w:val="04A0" w:firstRow="1" w:lastRow="0" w:firstColumn="1" w:lastColumn="0" w:noHBand="0" w:noVBand="1"/>
      </w:tblPr>
      <w:tblGrid>
        <w:gridCol w:w="2957"/>
        <w:gridCol w:w="2231"/>
        <w:gridCol w:w="4843"/>
      </w:tblGrid>
      <w:tr w:rsidR="001478C0" w:rsidRPr="0079189C" w:rsidTr="003B315F">
        <w:tc>
          <w:tcPr>
            <w:tcW w:w="2964" w:type="dxa"/>
            <w:vMerge w:val="restart"/>
          </w:tcPr>
          <w:p w:rsidR="001478C0" w:rsidRPr="0079189C" w:rsidRDefault="001478C0" w:rsidP="003B315F">
            <w:pPr>
              <w:spacing w:after="200"/>
              <w:ind w:left="118" w:firstLine="308"/>
              <w:jc w:val="both"/>
              <w:rPr>
                <w:rFonts w:eastAsia="Calibri"/>
                <w:b/>
                <w:sz w:val="24"/>
                <w:szCs w:val="24"/>
              </w:rPr>
            </w:pPr>
            <w:r w:rsidRPr="0079189C">
              <w:rPr>
                <w:rFonts w:eastAsia="Calibri"/>
                <w:b/>
                <w:sz w:val="24"/>
                <w:szCs w:val="24"/>
              </w:rPr>
              <w:t>Автомобиль юллары категорияләре</w:t>
            </w:r>
          </w:p>
        </w:tc>
        <w:tc>
          <w:tcPr>
            <w:tcW w:w="7100" w:type="dxa"/>
            <w:gridSpan w:val="2"/>
          </w:tcPr>
          <w:p w:rsidR="001478C0" w:rsidRPr="0079189C" w:rsidRDefault="001478C0" w:rsidP="003B315F">
            <w:pPr>
              <w:spacing w:after="200"/>
              <w:ind w:left="118" w:firstLine="308"/>
              <w:jc w:val="both"/>
              <w:rPr>
                <w:rFonts w:eastAsia="Calibri"/>
                <w:b/>
                <w:sz w:val="24"/>
                <w:szCs w:val="24"/>
              </w:rPr>
            </w:pPr>
            <w:r w:rsidRPr="0079189C">
              <w:rPr>
                <w:rFonts w:eastAsia="Calibri"/>
                <w:b/>
                <w:sz w:val="24"/>
                <w:szCs w:val="24"/>
              </w:rPr>
              <w:t>Кашыннан ераграк җир өслеге, метр, бер дә ким түгел</w:t>
            </w:r>
          </w:p>
        </w:tc>
      </w:tr>
      <w:tr w:rsidR="001478C0" w:rsidRPr="0079189C" w:rsidTr="003B315F">
        <w:tc>
          <w:tcPr>
            <w:tcW w:w="2964" w:type="dxa"/>
            <w:vMerge/>
          </w:tcPr>
          <w:p w:rsidR="001478C0" w:rsidRPr="0079189C" w:rsidRDefault="001478C0" w:rsidP="003B315F">
            <w:pPr>
              <w:spacing w:after="200"/>
              <w:ind w:left="118" w:firstLine="308"/>
              <w:jc w:val="both"/>
              <w:rPr>
                <w:rFonts w:eastAsia="Calibri"/>
                <w:b/>
                <w:sz w:val="24"/>
                <w:szCs w:val="24"/>
              </w:rPr>
            </w:pPr>
          </w:p>
        </w:tc>
        <w:tc>
          <w:tcPr>
            <w:tcW w:w="2237" w:type="dxa"/>
          </w:tcPr>
          <w:p w:rsidR="001478C0" w:rsidRPr="0079189C" w:rsidRDefault="001478C0" w:rsidP="003B315F">
            <w:pPr>
              <w:spacing w:after="200"/>
              <w:ind w:left="118" w:firstLine="308"/>
              <w:jc w:val="both"/>
              <w:rPr>
                <w:rFonts w:eastAsia="Calibri"/>
                <w:b/>
                <w:sz w:val="24"/>
                <w:szCs w:val="24"/>
              </w:rPr>
            </w:pPr>
            <w:r w:rsidRPr="0079189C">
              <w:rPr>
                <w:rFonts w:eastAsia="Calibri"/>
                <w:b/>
                <w:sz w:val="24"/>
                <w:szCs w:val="24"/>
              </w:rPr>
              <w:t>торак төзелешкә кадәр</w:t>
            </w:r>
          </w:p>
        </w:tc>
        <w:tc>
          <w:tcPr>
            <w:tcW w:w="4863" w:type="dxa"/>
          </w:tcPr>
          <w:p w:rsidR="001478C0" w:rsidRPr="0079189C" w:rsidRDefault="001478C0" w:rsidP="003B315F">
            <w:pPr>
              <w:spacing w:after="200"/>
              <w:ind w:left="118" w:firstLine="308"/>
              <w:jc w:val="both"/>
              <w:rPr>
                <w:rFonts w:eastAsia="Calibri"/>
                <w:b/>
                <w:sz w:val="24"/>
                <w:szCs w:val="24"/>
              </w:rPr>
            </w:pPr>
            <w:r w:rsidRPr="0079189C">
              <w:rPr>
                <w:rFonts w:eastAsia="Calibri"/>
                <w:b/>
                <w:sz w:val="24"/>
                <w:szCs w:val="24"/>
              </w:rPr>
              <w:t>бакчачылык, яшелчәчелек, дача берләшмәләренә кадәр</w:t>
            </w:r>
          </w:p>
        </w:tc>
      </w:tr>
      <w:tr w:rsidR="001478C0" w:rsidRPr="0079189C" w:rsidTr="003B315F">
        <w:tc>
          <w:tcPr>
            <w:tcW w:w="296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I, II, III</w:t>
            </w:r>
          </w:p>
        </w:tc>
        <w:tc>
          <w:tcPr>
            <w:tcW w:w="2237"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100</w:t>
            </w:r>
          </w:p>
        </w:tc>
        <w:tc>
          <w:tcPr>
            <w:tcW w:w="4863"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50</w:t>
            </w:r>
          </w:p>
        </w:tc>
      </w:tr>
      <w:tr w:rsidR="001478C0" w:rsidRPr="0079189C" w:rsidTr="003B315F">
        <w:tc>
          <w:tcPr>
            <w:tcW w:w="296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IV</w:t>
            </w:r>
          </w:p>
        </w:tc>
        <w:tc>
          <w:tcPr>
            <w:tcW w:w="2237"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50</w:t>
            </w:r>
          </w:p>
        </w:tc>
        <w:tc>
          <w:tcPr>
            <w:tcW w:w="4863"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25</w:t>
            </w:r>
          </w:p>
        </w:tc>
      </w:tr>
    </w:tbl>
    <w:p w:rsidR="001478C0" w:rsidRPr="0079189C" w:rsidRDefault="001478C0" w:rsidP="001478C0">
      <w:pPr>
        <w:spacing w:line="240" w:lineRule="auto"/>
        <w:ind w:left="118" w:firstLine="308"/>
        <w:jc w:val="both"/>
        <w:rPr>
          <w:rFonts w:ascii="Times New Roman" w:eastAsia="Calibri" w:hAnsi="Times New Roman" w:cs="Times New Roman"/>
          <w:color w:val="5B5B5B"/>
          <w:sz w:val="24"/>
          <w:szCs w:val="24"/>
          <w:shd w:val="clear" w:color="auto" w:fill="F7F8F9"/>
          <w:lang w:val="tt-RU"/>
        </w:rPr>
      </w:pPr>
      <w:r w:rsidRPr="0079189C">
        <w:rPr>
          <w:rFonts w:ascii="Times New Roman" w:eastAsia="Calibri" w:hAnsi="Times New Roman" w:cs="Times New Roman"/>
          <w:sz w:val="24"/>
          <w:szCs w:val="24"/>
          <w:lang w:val="tt-RU"/>
        </w:rPr>
        <w:t>Төзелешне шау-шудан саклау өчен, әлеге нормативларның 6.5 бүлекчәсенә ярашлы рәвештә, тавыш саклау буенча чараларны, шул исәптән 10 метрдан да ким булмаган киңлектәге яшел үсентеләр полосасын һәм тавыш саклау җайланмаларын күздә тотарга кирәк.</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5.2.31. Хәрәкәтнең ешлыгы тәүлегенә 4 000 прив.берәмлектән дә ким булмаган участокларда автомобиль юллары буйлап уза, ә велосипед хәрәкәтенең яисә мопедларның интенсивлыгы бер юнәлештә 200 велосипед (мопед) һәм иң интенсив хәрәкәт яисә тәүлеккә 1000 берәмлек булганда 30 минут эчендә бер юнәлештә 200 велосипед (мопед) һәм аннан да артыграк вакыт эчендә велосипед юлларын күрергә кирәк. Велосипед юллары, кагыйдә буларак, киңлеге мөстәкыйль җир полотносында кимендә 2,2 метр булган берьяклы хәрәкәт өчен, туйлар табанында яки читтәге ярыкларда, шулай ук махсус ясала торган бермаларда (аерым очракларда - юл кисәге читлегеннән кимендә 1 метр ераклыкта) проектларга кирәк.</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Бер полосалы велосипед юлларын, кагыйдә буларак, юлның өстенлекле ягыннан (җәйге чорда өстенлек итүче җилләр исәбендә), ә юлның ике ягында да урнаштырырга кирәк. Ташландык шартларда һәм күпер корылмаларына якын килгәндә юл кырыенда велосипед юллары ясау рөхсәт ителә. Бу очракларда юл читен бордюр аша 0,20 - 0,25 метр биеклектәге бордюр белән бүләргә кирәк, ә юлларны вертикаль бордюр кырыннан кимендә 0,75 метр ераклыкта урнаштырырга кирәк. Халык санына карап, торак пунктларга якын килүләрдә велосипед юлларының якынча озынлыгын 39 нчы таблица буенча билгелиләр.</w:t>
      </w:r>
    </w:p>
    <w:p w:rsidR="001478C0" w:rsidRPr="0079189C" w:rsidRDefault="001478C0" w:rsidP="001478C0">
      <w:pPr>
        <w:spacing w:after="0" w:line="240" w:lineRule="auto"/>
        <w:ind w:left="118" w:firstLine="308"/>
        <w:jc w:val="both"/>
        <w:rPr>
          <w:rFonts w:ascii="Times New Roman" w:eastAsia="Times New Roman" w:hAnsi="Times New Roman" w:cs="Times New Roman"/>
          <w:sz w:val="24"/>
          <w:szCs w:val="24"/>
          <w:lang w:val="tt-RU"/>
        </w:rPr>
        <w:sectPr w:rsidR="001478C0" w:rsidRPr="0079189C" w:rsidSect="0079189C">
          <w:type w:val="continuous"/>
          <w:pgSz w:w="11910" w:h="16840"/>
          <w:pgMar w:top="960" w:right="711" w:bottom="280" w:left="1134" w:header="720" w:footer="720" w:gutter="0"/>
          <w:cols w:space="720"/>
        </w:sectPr>
      </w:pP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Calibri" w:hAnsi="Times New Roman" w:cs="Times New Roman"/>
          <w:color w:val="5B5B5B"/>
          <w:sz w:val="24"/>
          <w:szCs w:val="24"/>
          <w:shd w:val="clear" w:color="auto" w:fill="F7F8F9"/>
          <w:lang w:val="tt-RU"/>
        </w:rPr>
      </w:pPr>
      <w:r w:rsidRPr="0079189C">
        <w:rPr>
          <w:rFonts w:ascii="Times New Roman" w:eastAsia="Times New Roman" w:hAnsi="Times New Roman" w:cs="Times New Roman"/>
          <w:sz w:val="24"/>
          <w:szCs w:val="24"/>
          <w:lang w:val="tt-RU"/>
        </w:rPr>
        <w:t>39 нчы таблица</w:t>
      </w:r>
    </w:p>
    <w:p w:rsidR="001478C0" w:rsidRPr="0079189C" w:rsidRDefault="001478C0" w:rsidP="001478C0">
      <w:pPr>
        <w:spacing w:line="240" w:lineRule="auto"/>
        <w:ind w:left="118" w:firstLine="308"/>
        <w:jc w:val="both"/>
        <w:rPr>
          <w:rFonts w:ascii="Times New Roman" w:eastAsia="Calibri" w:hAnsi="Times New Roman" w:cs="Times New Roman"/>
          <w:b/>
          <w:sz w:val="24"/>
          <w:szCs w:val="24"/>
          <w:lang w:val="tt-RU"/>
        </w:rPr>
      </w:pPr>
      <w:r w:rsidRPr="0079189C">
        <w:rPr>
          <w:rFonts w:ascii="Times New Roman" w:eastAsia="Calibri" w:hAnsi="Times New Roman" w:cs="Times New Roman"/>
          <w:b/>
          <w:sz w:val="24"/>
          <w:szCs w:val="24"/>
          <w:lang w:val="tt-RU"/>
        </w:rPr>
        <w:t>Торак пунктларга якын килүдә велосипед юлларының якынча озынлыгы</w:t>
      </w:r>
    </w:p>
    <w:tbl>
      <w:tblPr>
        <w:tblW w:w="0" w:type="auto"/>
        <w:tblInd w:w="109" w:type="dxa"/>
        <w:tblLayout w:type="fixed"/>
        <w:tblCellMar>
          <w:left w:w="0" w:type="dxa"/>
          <w:right w:w="0" w:type="dxa"/>
        </w:tblCellMar>
        <w:tblLook w:val="04A0" w:firstRow="1" w:lastRow="0" w:firstColumn="1" w:lastColumn="0" w:noHBand="0" w:noVBand="1"/>
      </w:tblPr>
      <w:tblGrid>
        <w:gridCol w:w="3279"/>
        <w:gridCol w:w="1930"/>
        <w:gridCol w:w="1100"/>
        <w:gridCol w:w="1167"/>
        <w:gridCol w:w="969"/>
        <w:gridCol w:w="898"/>
        <w:gridCol w:w="907"/>
      </w:tblGrid>
      <w:tr w:rsidR="001478C0" w:rsidRPr="0079189C" w:rsidTr="003B315F">
        <w:trPr>
          <w:trHeight w:hRule="exact" w:val="576"/>
        </w:trPr>
        <w:tc>
          <w:tcPr>
            <w:tcW w:w="3279"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right="871"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Халык саны, мең кеше</w:t>
            </w:r>
          </w:p>
          <w:p w:rsidR="001478C0" w:rsidRPr="0079189C" w:rsidRDefault="001478C0" w:rsidP="003B315F">
            <w:pPr>
              <w:widowControl w:val="0"/>
              <w:kinsoku w:val="0"/>
              <w:overflowPunct w:val="0"/>
              <w:autoSpaceDE w:val="0"/>
              <w:autoSpaceDN w:val="0"/>
              <w:adjustRightInd w:val="0"/>
              <w:spacing w:after="0" w:line="240" w:lineRule="auto"/>
              <w:ind w:left="118" w:right="871" w:firstLine="308"/>
              <w:jc w:val="both"/>
              <w:rPr>
                <w:rFonts w:ascii="Times New Roman" w:eastAsia="Times New Roman" w:hAnsi="Times New Roman" w:cs="Times New Roman"/>
                <w:sz w:val="24"/>
                <w:szCs w:val="24"/>
                <w:lang w:val="tt-RU"/>
              </w:rPr>
            </w:pPr>
          </w:p>
          <w:p w:rsidR="001478C0" w:rsidRPr="0079189C" w:rsidRDefault="001478C0" w:rsidP="003B315F">
            <w:pPr>
              <w:widowControl w:val="0"/>
              <w:kinsoku w:val="0"/>
              <w:overflowPunct w:val="0"/>
              <w:autoSpaceDE w:val="0"/>
              <w:autoSpaceDN w:val="0"/>
              <w:adjustRightInd w:val="0"/>
              <w:spacing w:after="0" w:line="240" w:lineRule="auto"/>
              <w:ind w:left="118" w:right="871" w:firstLine="308"/>
              <w:jc w:val="both"/>
              <w:rPr>
                <w:rFonts w:ascii="Times New Roman" w:eastAsia="Times New Roman" w:hAnsi="Times New Roman" w:cs="Times New Roman"/>
                <w:sz w:val="24"/>
                <w:szCs w:val="24"/>
                <w:lang w:val="tt-RU"/>
              </w:rPr>
            </w:pPr>
          </w:p>
        </w:tc>
        <w:tc>
          <w:tcPr>
            <w:tcW w:w="1930"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rPr>
              <w:t>500</w:t>
            </w:r>
            <w:r w:rsidRPr="0079189C">
              <w:rPr>
                <w:rFonts w:ascii="Times New Roman" w:eastAsia="Times New Roman" w:hAnsi="Times New Roman" w:cs="Times New Roman"/>
                <w:sz w:val="24"/>
                <w:szCs w:val="24"/>
                <w:lang w:val="tt-RU"/>
              </w:rPr>
              <w:t xml:space="preserve"> дән артык</w:t>
            </w:r>
          </w:p>
        </w:tc>
        <w:tc>
          <w:tcPr>
            <w:tcW w:w="1100"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500 -250</w:t>
            </w:r>
          </w:p>
        </w:tc>
        <w:tc>
          <w:tcPr>
            <w:tcW w:w="1167"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250 -100</w:t>
            </w:r>
          </w:p>
        </w:tc>
        <w:tc>
          <w:tcPr>
            <w:tcW w:w="969"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100 -50</w:t>
            </w:r>
          </w:p>
        </w:tc>
        <w:tc>
          <w:tcPr>
            <w:tcW w:w="898"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50 - 25</w:t>
            </w:r>
          </w:p>
        </w:tc>
        <w:tc>
          <w:tcPr>
            <w:tcW w:w="907"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25 - 10</w:t>
            </w:r>
          </w:p>
        </w:tc>
      </w:tr>
      <w:tr w:rsidR="001478C0" w:rsidRPr="0079189C" w:rsidTr="003B315F">
        <w:trPr>
          <w:trHeight w:hRule="exact" w:val="581"/>
        </w:trPr>
        <w:tc>
          <w:tcPr>
            <w:tcW w:w="3279"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spacing w:line="240" w:lineRule="auto"/>
              <w:ind w:left="118" w:firstLine="308"/>
              <w:jc w:val="both"/>
              <w:rPr>
                <w:rFonts w:ascii="Times New Roman" w:eastAsia="Calibri" w:hAnsi="Times New Roman" w:cs="Times New Roman"/>
                <w:sz w:val="24"/>
                <w:szCs w:val="24"/>
              </w:rPr>
            </w:pPr>
            <w:r w:rsidRPr="0079189C">
              <w:rPr>
                <w:rFonts w:ascii="Times New Roman" w:eastAsia="Calibri" w:hAnsi="Times New Roman" w:cs="Times New Roman"/>
                <w:sz w:val="24"/>
                <w:szCs w:val="24"/>
              </w:rPr>
              <w:t>Велосипедлы юл озынлыгы, километр</w:t>
            </w:r>
          </w:p>
        </w:tc>
        <w:tc>
          <w:tcPr>
            <w:tcW w:w="1930"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15</w:t>
            </w:r>
          </w:p>
        </w:tc>
        <w:tc>
          <w:tcPr>
            <w:tcW w:w="1100"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15 - 20</w:t>
            </w:r>
          </w:p>
        </w:tc>
        <w:tc>
          <w:tcPr>
            <w:tcW w:w="1167"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10 - 8</w:t>
            </w:r>
          </w:p>
        </w:tc>
        <w:tc>
          <w:tcPr>
            <w:tcW w:w="969"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8 – 6</w:t>
            </w:r>
          </w:p>
        </w:tc>
        <w:tc>
          <w:tcPr>
            <w:tcW w:w="898"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6 - 3</w:t>
            </w:r>
          </w:p>
        </w:tc>
        <w:tc>
          <w:tcPr>
            <w:tcW w:w="907" w:type="dxa"/>
            <w:tcBorders>
              <w:top w:val="single" w:sz="4" w:space="0" w:color="000000"/>
              <w:left w:val="single" w:sz="4" w:space="0" w:color="000000"/>
              <w:bottom w:val="single" w:sz="4" w:space="0" w:color="000000"/>
              <w:right w:val="single" w:sz="4" w:space="0" w:color="000000"/>
            </w:tcBorders>
            <w:hideMark/>
          </w:tcPr>
          <w:p w:rsidR="001478C0" w:rsidRPr="0079189C" w:rsidRDefault="001478C0" w:rsidP="003B315F">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3 – 1</w:t>
            </w:r>
          </w:p>
        </w:tc>
      </w:tr>
    </w:tbl>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Халык саны 10 мең кешедән артык булган торак пунктларны бер-берсеннән аз гына (10 километрга кадәр) ераклаштырганда, алар арасында велосипед юлын күздә тотарга кирәк.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5.2.32. Велосипед юллары юл буе полосасында (җирдән файдаланучылар белән хәбәрдар) урнашкан. Велосипед юлының параллельлеге автомобиль юлы полотносына мәҗбүри түгел. Велосипедлы юлларның төп исәп-хисап параметрлары 40 нчы таблицада китерелгән.</w:t>
      </w:r>
    </w:p>
    <w:p w:rsidR="001478C0" w:rsidRPr="0079189C" w:rsidRDefault="001478C0" w:rsidP="001478C0">
      <w:pPr>
        <w:spacing w:after="0" w:line="240" w:lineRule="auto"/>
        <w:ind w:left="118" w:firstLine="308"/>
        <w:jc w:val="both"/>
        <w:rPr>
          <w:rFonts w:ascii="Times New Roman" w:eastAsia="Times New Roman" w:hAnsi="Times New Roman" w:cs="Times New Roman"/>
          <w:sz w:val="24"/>
          <w:szCs w:val="24"/>
          <w:lang w:val="tt-RU"/>
        </w:rPr>
        <w:sectPr w:rsidR="001478C0" w:rsidRPr="0079189C" w:rsidSect="0079189C">
          <w:type w:val="continuous"/>
          <w:pgSz w:w="11910" w:h="16840"/>
          <w:pgMar w:top="960" w:right="711" w:bottom="280" w:left="1134" w:header="720" w:footer="720" w:gutter="0"/>
          <w:cols w:space="720"/>
        </w:sectPr>
      </w:pP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lastRenderedPageBreak/>
        <w:t>40 нчы таблица</w:t>
      </w:r>
    </w:p>
    <w:p w:rsidR="001478C0" w:rsidRPr="0079189C" w:rsidRDefault="001478C0" w:rsidP="001478C0">
      <w:pPr>
        <w:spacing w:line="240" w:lineRule="auto"/>
        <w:ind w:left="118" w:firstLine="308"/>
        <w:jc w:val="both"/>
        <w:rPr>
          <w:rFonts w:ascii="Times New Roman" w:eastAsia="Calibri" w:hAnsi="Times New Roman" w:cs="Times New Roman"/>
          <w:b/>
          <w:sz w:val="24"/>
          <w:szCs w:val="24"/>
          <w:lang w:val="tt-RU"/>
        </w:rPr>
      </w:pPr>
      <w:r w:rsidRPr="0079189C">
        <w:rPr>
          <w:rFonts w:ascii="Times New Roman" w:eastAsia="Calibri" w:hAnsi="Times New Roman" w:cs="Times New Roman"/>
          <w:b/>
          <w:sz w:val="24"/>
          <w:szCs w:val="24"/>
          <w:lang w:val="tt-RU"/>
        </w:rPr>
        <w:t>Велосипедлы юлларның төп исәп-хисап параметрлары</w:t>
      </w:r>
    </w:p>
    <w:tbl>
      <w:tblPr>
        <w:tblStyle w:val="aa"/>
        <w:tblW w:w="0" w:type="auto"/>
        <w:tblInd w:w="250" w:type="dxa"/>
        <w:tblLook w:val="04A0" w:firstRow="1" w:lastRow="0" w:firstColumn="1" w:lastColumn="0" w:noHBand="0" w:noVBand="1"/>
      </w:tblPr>
      <w:tblGrid>
        <w:gridCol w:w="4391"/>
        <w:gridCol w:w="2267"/>
        <w:gridCol w:w="3684"/>
      </w:tblGrid>
      <w:tr w:rsidR="001478C0" w:rsidRPr="0079189C" w:rsidTr="003B315F">
        <w:trPr>
          <w:trHeight w:val="284"/>
        </w:trPr>
        <w:tc>
          <w:tcPr>
            <w:tcW w:w="4394" w:type="dxa"/>
            <w:vMerge w:val="restart"/>
          </w:tcPr>
          <w:p w:rsidR="001478C0" w:rsidRPr="0079189C" w:rsidRDefault="001478C0" w:rsidP="003B315F">
            <w:pPr>
              <w:spacing w:after="200"/>
              <w:ind w:left="118" w:firstLine="308"/>
              <w:jc w:val="both"/>
              <w:rPr>
                <w:rFonts w:eastAsia="Calibri"/>
                <w:b/>
                <w:sz w:val="24"/>
                <w:szCs w:val="24"/>
              </w:rPr>
            </w:pPr>
            <w:r w:rsidRPr="0079189C">
              <w:rPr>
                <w:rFonts w:eastAsia="Calibri"/>
                <w:b/>
                <w:sz w:val="24"/>
                <w:szCs w:val="24"/>
              </w:rPr>
              <w:t>Нормалаштырыла торган параметр</w:t>
            </w:r>
          </w:p>
        </w:tc>
        <w:tc>
          <w:tcPr>
            <w:tcW w:w="5954" w:type="dxa"/>
            <w:gridSpan w:val="2"/>
          </w:tcPr>
          <w:p w:rsidR="001478C0" w:rsidRPr="0079189C" w:rsidRDefault="001478C0" w:rsidP="003B315F">
            <w:pPr>
              <w:spacing w:after="200"/>
              <w:ind w:left="118" w:firstLine="308"/>
              <w:jc w:val="both"/>
              <w:rPr>
                <w:b/>
                <w:sz w:val="24"/>
                <w:szCs w:val="24"/>
                <w:lang w:val="tt-RU"/>
              </w:rPr>
            </w:pPr>
            <w:r w:rsidRPr="0079189C">
              <w:rPr>
                <w:rFonts w:eastAsia="Calibri"/>
                <w:b/>
                <w:color w:val="5B5B5B"/>
                <w:sz w:val="24"/>
                <w:szCs w:val="24"/>
                <w:shd w:val="clear" w:color="auto" w:fill="F7F8F9"/>
              </w:rPr>
              <w:t>Күрсәтелә торган күрсәткечләр</w:t>
            </w:r>
          </w:p>
        </w:tc>
      </w:tr>
      <w:tr w:rsidR="001478C0" w:rsidRPr="0079189C" w:rsidTr="003B315F">
        <w:trPr>
          <w:trHeight w:val="218"/>
        </w:trPr>
        <w:tc>
          <w:tcPr>
            <w:tcW w:w="4394" w:type="dxa"/>
            <w:vMerge/>
          </w:tcPr>
          <w:p w:rsidR="001478C0" w:rsidRPr="0079189C" w:rsidRDefault="001478C0" w:rsidP="003B315F">
            <w:pPr>
              <w:spacing w:after="200"/>
              <w:ind w:left="118" w:firstLine="308"/>
              <w:jc w:val="both"/>
              <w:rPr>
                <w:rFonts w:eastAsia="Calibri"/>
                <w:b/>
                <w:sz w:val="24"/>
                <w:szCs w:val="24"/>
              </w:rPr>
            </w:pPr>
          </w:p>
        </w:tc>
        <w:tc>
          <w:tcPr>
            <w:tcW w:w="2268" w:type="dxa"/>
          </w:tcPr>
          <w:p w:rsidR="001478C0" w:rsidRPr="0079189C" w:rsidRDefault="001478C0" w:rsidP="003B315F">
            <w:pPr>
              <w:spacing w:after="200"/>
              <w:ind w:left="118" w:firstLine="308"/>
              <w:jc w:val="both"/>
              <w:rPr>
                <w:b/>
                <w:sz w:val="24"/>
                <w:szCs w:val="24"/>
                <w:lang w:val="tt-RU"/>
              </w:rPr>
            </w:pPr>
            <w:r w:rsidRPr="0079189C">
              <w:rPr>
                <w:b/>
                <w:sz w:val="24"/>
                <w:szCs w:val="24"/>
                <w:lang w:val="tt-RU"/>
              </w:rPr>
              <w:t>Яңа төзелештә</w:t>
            </w:r>
          </w:p>
        </w:tc>
        <w:tc>
          <w:tcPr>
            <w:tcW w:w="3686" w:type="dxa"/>
          </w:tcPr>
          <w:p w:rsidR="001478C0" w:rsidRPr="0079189C" w:rsidRDefault="001478C0" w:rsidP="003B315F">
            <w:pPr>
              <w:spacing w:after="200"/>
              <w:ind w:left="118" w:firstLine="308"/>
              <w:jc w:val="both"/>
              <w:rPr>
                <w:b/>
                <w:sz w:val="24"/>
                <w:szCs w:val="24"/>
                <w:lang w:val="tt-RU"/>
              </w:rPr>
            </w:pPr>
            <w:r w:rsidRPr="0079189C">
              <w:rPr>
                <w:b/>
                <w:sz w:val="24"/>
                <w:szCs w:val="24"/>
                <w:lang w:val="tt-RU"/>
              </w:rPr>
              <w:t>Төзекләндергәндә һәм</w:t>
            </w:r>
          </w:p>
        </w:tc>
      </w:tr>
      <w:tr w:rsidR="001478C0" w:rsidRPr="0079189C" w:rsidTr="003B315F">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Хәрәкәтнең исәп тизлеге, км/сәг</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25</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15</w:t>
            </w:r>
          </w:p>
        </w:tc>
      </w:tr>
      <w:tr w:rsidR="001478C0" w:rsidRPr="0079189C" w:rsidTr="003B315F">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Юлның киңлеге, метр, хәрәкәт өчен:</w:t>
            </w:r>
          </w:p>
        </w:tc>
        <w:tc>
          <w:tcPr>
            <w:tcW w:w="2268" w:type="dxa"/>
          </w:tcPr>
          <w:p w:rsidR="001478C0" w:rsidRPr="0079189C" w:rsidRDefault="001478C0" w:rsidP="003B315F">
            <w:pPr>
              <w:spacing w:after="200"/>
              <w:ind w:left="118" w:firstLine="308"/>
              <w:jc w:val="both"/>
              <w:rPr>
                <w:sz w:val="24"/>
                <w:szCs w:val="24"/>
                <w:lang w:val="tt-RU"/>
              </w:rPr>
            </w:pPr>
          </w:p>
        </w:tc>
        <w:tc>
          <w:tcPr>
            <w:tcW w:w="3686" w:type="dxa"/>
          </w:tcPr>
          <w:p w:rsidR="001478C0" w:rsidRPr="0079189C" w:rsidRDefault="001478C0" w:rsidP="003B315F">
            <w:pPr>
              <w:spacing w:after="200"/>
              <w:ind w:left="118" w:firstLine="308"/>
              <w:jc w:val="both"/>
              <w:rPr>
                <w:sz w:val="24"/>
                <w:szCs w:val="24"/>
                <w:lang w:val="tt-RU"/>
              </w:rPr>
            </w:pPr>
          </w:p>
        </w:tc>
      </w:tr>
      <w:tr w:rsidR="001478C0" w:rsidRPr="0079189C" w:rsidTr="003B315F">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берьяклы</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1,0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0,75</w:t>
            </w:r>
          </w:p>
        </w:tc>
      </w:tr>
      <w:tr w:rsidR="001478C0" w:rsidRPr="0079189C" w:rsidTr="003B315F">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ике полосалы берьяклы</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2,50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2,00</w:t>
            </w:r>
          </w:p>
        </w:tc>
      </w:tr>
      <w:tr w:rsidR="001478C0" w:rsidRPr="0079189C" w:rsidTr="003B315F">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Җәяүлеләр һәм җәяүлеләр өчен юллар</w:t>
            </w:r>
          </w:p>
        </w:tc>
        <w:tc>
          <w:tcPr>
            <w:tcW w:w="2268" w:type="dxa"/>
          </w:tcPr>
          <w:p w:rsidR="001478C0" w:rsidRPr="0079189C" w:rsidRDefault="005F4605" w:rsidP="003B315F">
            <w:pPr>
              <w:spacing w:after="200"/>
              <w:ind w:left="118" w:firstLine="308"/>
              <w:jc w:val="both"/>
              <w:rPr>
                <w:rFonts w:eastAsia="Calibri"/>
                <w:sz w:val="24"/>
                <w:szCs w:val="24"/>
              </w:rPr>
            </w:pPr>
            <w:hyperlink r:id="rId15" w:anchor="bookmark0" w:history="1">
              <w:r w:rsidR="001478C0" w:rsidRPr="0079189C">
                <w:rPr>
                  <w:rFonts w:eastAsia="Calibri"/>
                  <w:color w:val="0000FF"/>
                  <w:sz w:val="24"/>
                  <w:szCs w:val="24"/>
                  <w:u w:val="single"/>
                </w:rPr>
                <w:t>4,00*(1)</w:t>
              </w:r>
            </w:hyperlink>
          </w:p>
        </w:tc>
        <w:tc>
          <w:tcPr>
            <w:tcW w:w="3686" w:type="dxa"/>
          </w:tcPr>
          <w:p w:rsidR="001478C0" w:rsidRPr="0079189C" w:rsidRDefault="005F4605" w:rsidP="003B315F">
            <w:pPr>
              <w:spacing w:after="200"/>
              <w:ind w:left="118" w:firstLine="308"/>
              <w:jc w:val="both"/>
              <w:rPr>
                <w:rFonts w:eastAsia="Calibri"/>
                <w:sz w:val="24"/>
                <w:szCs w:val="24"/>
              </w:rPr>
            </w:pPr>
            <w:hyperlink r:id="rId16" w:anchor="bookmark1" w:history="1">
              <w:r w:rsidR="001478C0" w:rsidRPr="0079189C">
                <w:rPr>
                  <w:rFonts w:eastAsia="Calibri"/>
                  <w:color w:val="0000FF"/>
                  <w:sz w:val="24"/>
                  <w:szCs w:val="24"/>
                  <w:u w:val="single"/>
                </w:rPr>
                <w:t>3,25*(2)</w:t>
              </w:r>
            </w:hyperlink>
          </w:p>
        </w:tc>
      </w:tr>
      <w:tr w:rsidR="001478C0" w:rsidRPr="0079189C" w:rsidTr="003B315F">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Җил-җәяүлеләр юлы җәяүлеләр һәм велосипед хәрәкәте бүленешсез</w:t>
            </w:r>
          </w:p>
        </w:tc>
        <w:tc>
          <w:tcPr>
            <w:tcW w:w="2268" w:type="dxa"/>
          </w:tcPr>
          <w:p w:rsidR="001478C0" w:rsidRPr="0079189C" w:rsidRDefault="005F4605" w:rsidP="003B315F">
            <w:pPr>
              <w:spacing w:after="200"/>
              <w:ind w:left="118" w:firstLine="308"/>
              <w:jc w:val="both"/>
              <w:rPr>
                <w:rFonts w:eastAsia="Calibri"/>
                <w:sz w:val="24"/>
                <w:szCs w:val="24"/>
              </w:rPr>
            </w:pPr>
            <w:hyperlink r:id="rId17" w:anchor="bookmark2" w:history="1">
              <w:r w:rsidR="001478C0" w:rsidRPr="0079189C">
                <w:rPr>
                  <w:rFonts w:eastAsia="Calibri"/>
                  <w:color w:val="0000FF"/>
                  <w:sz w:val="24"/>
                  <w:szCs w:val="24"/>
                  <w:u w:val="single"/>
                </w:rPr>
                <w:t>2,50*(3)</w:t>
              </w:r>
            </w:hyperlink>
          </w:p>
        </w:tc>
        <w:tc>
          <w:tcPr>
            <w:tcW w:w="3686" w:type="dxa"/>
          </w:tcPr>
          <w:p w:rsidR="001478C0" w:rsidRPr="0079189C" w:rsidRDefault="005F4605" w:rsidP="003B315F">
            <w:pPr>
              <w:spacing w:after="200"/>
              <w:ind w:left="118" w:firstLine="308"/>
              <w:jc w:val="both"/>
              <w:rPr>
                <w:rFonts w:eastAsia="Calibri"/>
                <w:sz w:val="24"/>
                <w:szCs w:val="24"/>
              </w:rPr>
            </w:pPr>
            <w:hyperlink r:id="rId18" w:anchor="bookmark3" w:history="1">
              <w:r w:rsidR="001478C0" w:rsidRPr="0079189C">
                <w:rPr>
                  <w:rFonts w:eastAsia="Calibri"/>
                  <w:color w:val="0000FF"/>
                  <w:sz w:val="24"/>
                  <w:szCs w:val="24"/>
                  <w:u w:val="single"/>
                </w:rPr>
                <w:t>2,00*(4)</w:t>
              </w:r>
            </w:hyperlink>
          </w:p>
        </w:tc>
      </w:tr>
      <w:tr w:rsidR="001478C0" w:rsidRPr="0079189C" w:rsidTr="003B315F">
        <w:trPr>
          <w:trHeight w:val="318"/>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Велосипед полосасы</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rPr>
              <w:t>1,20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0,90</w:t>
            </w:r>
          </w:p>
        </w:tc>
      </w:tr>
      <w:tr w:rsidR="001478C0" w:rsidRPr="0079189C" w:rsidTr="003B315F">
        <w:trPr>
          <w:trHeight w:val="274"/>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Велосипед юлының киңлеге, метр</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rPr>
              <w:t>0,5</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rPr>
              <w:t>0,5</w:t>
            </w:r>
          </w:p>
        </w:tc>
      </w:tr>
      <w:tr w:rsidR="001478C0" w:rsidRPr="0079189C" w:rsidTr="003B315F">
        <w:trPr>
          <w:trHeight w:val="351"/>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Иң кечкенә радиус - кәкре планда, метрларда:</w:t>
            </w:r>
          </w:p>
        </w:tc>
        <w:tc>
          <w:tcPr>
            <w:tcW w:w="2268" w:type="dxa"/>
          </w:tcPr>
          <w:p w:rsidR="001478C0" w:rsidRPr="0079189C" w:rsidRDefault="001478C0" w:rsidP="003B315F">
            <w:pPr>
              <w:spacing w:after="200"/>
              <w:ind w:left="118" w:firstLine="308"/>
              <w:jc w:val="both"/>
              <w:rPr>
                <w:sz w:val="24"/>
                <w:szCs w:val="24"/>
                <w:lang w:val="tt-RU"/>
              </w:rPr>
            </w:pPr>
          </w:p>
        </w:tc>
        <w:tc>
          <w:tcPr>
            <w:tcW w:w="3686" w:type="dxa"/>
          </w:tcPr>
          <w:p w:rsidR="001478C0" w:rsidRPr="0079189C" w:rsidRDefault="001478C0" w:rsidP="003B315F">
            <w:pPr>
              <w:spacing w:after="200"/>
              <w:ind w:left="118" w:firstLine="308"/>
              <w:jc w:val="both"/>
              <w:rPr>
                <w:sz w:val="24"/>
                <w:szCs w:val="24"/>
                <w:lang w:val="tt-RU"/>
              </w:rPr>
            </w:pPr>
          </w:p>
        </w:tc>
      </w:tr>
      <w:tr w:rsidR="001478C0" w:rsidRPr="0079189C" w:rsidTr="003B315F">
        <w:trPr>
          <w:trHeight w:val="339"/>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вираж булмаганда</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50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15</w:t>
            </w:r>
          </w:p>
        </w:tc>
      </w:tr>
      <w:tr w:rsidR="001478C0" w:rsidRPr="0079189C" w:rsidTr="003B315F">
        <w:trPr>
          <w:trHeight w:val="363"/>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вираж төзегәндә</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20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10</w:t>
            </w:r>
          </w:p>
        </w:tc>
      </w:tr>
      <w:tr w:rsidR="001478C0" w:rsidRPr="0079189C" w:rsidTr="003B315F">
        <w:trPr>
          <w:trHeight w:val="338"/>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Вертикаль кәкре, метрларның иң кечкенә радиусы:</w:t>
            </w:r>
          </w:p>
        </w:tc>
        <w:tc>
          <w:tcPr>
            <w:tcW w:w="2268" w:type="dxa"/>
          </w:tcPr>
          <w:p w:rsidR="001478C0" w:rsidRPr="0079189C" w:rsidRDefault="001478C0" w:rsidP="003B315F">
            <w:pPr>
              <w:spacing w:after="200"/>
              <w:ind w:left="118" w:firstLine="308"/>
              <w:jc w:val="both"/>
              <w:rPr>
                <w:sz w:val="24"/>
                <w:szCs w:val="24"/>
                <w:lang w:val="tt-RU"/>
              </w:rPr>
            </w:pPr>
          </w:p>
        </w:tc>
        <w:tc>
          <w:tcPr>
            <w:tcW w:w="3686" w:type="dxa"/>
          </w:tcPr>
          <w:p w:rsidR="001478C0" w:rsidRPr="0079189C" w:rsidRDefault="001478C0" w:rsidP="003B315F">
            <w:pPr>
              <w:spacing w:after="200"/>
              <w:ind w:left="118" w:firstLine="308"/>
              <w:jc w:val="both"/>
              <w:rPr>
                <w:sz w:val="24"/>
                <w:szCs w:val="24"/>
                <w:lang w:val="tt-RU"/>
              </w:rPr>
            </w:pPr>
          </w:p>
        </w:tc>
      </w:tr>
      <w:tr w:rsidR="001478C0" w:rsidRPr="0079189C" w:rsidTr="003B315F">
        <w:trPr>
          <w:trHeight w:val="211"/>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кабарынкы</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500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400</w:t>
            </w:r>
          </w:p>
        </w:tc>
      </w:tr>
      <w:tr w:rsidR="001478C0" w:rsidRPr="0079189C" w:rsidTr="003B315F">
        <w:trPr>
          <w:trHeight w:val="117"/>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Ачыла торган</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150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100</w:t>
            </w:r>
          </w:p>
        </w:tc>
      </w:tr>
      <w:tr w:rsidR="001478C0" w:rsidRPr="0079189C" w:rsidTr="003B315F">
        <w:trPr>
          <w:trHeight w:val="167"/>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Иң зур буй авышлык, %</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60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70</w:t>
            </w:r>
          </w:p>
        </w:tc>
      </w:tr>
      <w:tr w:rsidR="001478C0" w:rsidRPr="0079189C" w:rsidTr="003B315F">
        <w:trPr>
          <w:trHeight w:val="150"/>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Юлның аркылы юнәлеше,</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20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20</w:t>
            </w:r>
          </w:p>
        </w:tc>
      </w:tr>
      <w:tr w:rsidR="001478C0" w:rsidRPr="0079189C" w:rsidTr="003B315F">
        <w:trPr>
          <w:trHeight w:val="143"/>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Виртаж авышлыгы, радиус вакытында:</w:t>
            </w:r>
          </w:p>
        </w:tc>
        <w:tc>
          <w:tcPr>
            <w:tcW w:w="2268" w:type="dxa"/>
          </w:tcPr>
          <w:p w:rsidR="001478C0" w:rsidRPr="0079189C" w:rsidRDefault="001478C0" w:rsidP="003B315F">
            <w:pPr>
              <w:spacing w:after="200"/>
              <w:ind w:left="118" w:firstLine="308"/>
              <w:jc w:val="both"/>
              <w:rPr>
                <w:sz w:val="24"/>
                <w:szCs w:val="24"/>
                <w:lang w:val="tt-RU"/>
              </w:rPr>
            </w:pPr>
          </w:p>
        </w:tc>
        <w:tc>
          <w:tcPr>
            <w:tcW w:w="3686" w:type="dxa"/>
          </w:tcPr>
          <w:p w:rsidR="001478C0" w:rsidRPr="0079189C" w:rsidRDefault="001478C0" w:rsidP="003B315F">
            <w:pPr>
              <w:spacing w:after="200"/>
              <w:ind w:left="118" w:firstLine="308"/>
              <w:jc w:val="both"/>
              <w:rPr>
                <w:sz w:val="24"/>
                <w:szCs w:val="24"/>
                <w:lang w:val="tt-RU"/>
              </w:rPr>
            </w:pPr>
          </w:p>
        </w:tc>
      </w:tr>
      <w:tr w:rsidR="001478C0" w:rsidRPr="0079189C" w:rsidTr="003B315F">
        <w:trPr>
          <w:trHeight w:val="229"/>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10-20 метрда</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40 тан артык</w:t>
            </w:r>
          </w:p>
        </w:tc>
        <w:tc>
          <w:tcPr>
            <w:tcW w:w="3686" w:type="dxa"/>
          </w:tcPr>
          <w:p w:rsidR="001478C0" w:rsidRPr="0079189C" w:rsidRDefault="001478C0" w:rsidP="003B315F">
            <w:pPr>
              <w:spacing w:after="200"/>
              <w:ind w:left="118" w:firstLine="308"/>
              <w:jc w:val="both"/>
              <w:rPr>
                <w:sz w:val="24"/>
                <w:szCs w:val="24"/>
                <w:lang w:val="tt-RU"/>
              </w:rPr>
            </w:pPr>
          </w:p>
        </w:tc>
      </w:tr>
      <w:tr w:rsidR="001478C0" w:rsidRPr="0079189C" w:rsidTr="003B315F">
        <w:trPr>
          <w:trHeight w:val="284"/>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20 - 50 метрда</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30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20</w:t>
            </w:r>
          </w:p>
        </w:tc>
      </w:tr>
      <w:tr w:rsidR="001478C0" w:rsidRPr="0079189C" w:rsidTr="003B315F">
        <w:trPr>
          <w:trHeight w:val="235"/>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50-100 метрда</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20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rPr>
              <w:t>15 – 20</w:t>
            </w:r>
          </w:p>
        </w:tc>
      </w:tr>
      <w:tr w:rsidR="001478C0" w:rsidRPr="0079189C" w:rsidTr="003B315F">
        <w:trPr>
          <w:trHeight w:val="267"/>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Габарит биеклек буенча, метрда</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2,50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2,25</w:t>
            </w:r>
          </w:p>
        </w:tc>
      </w:tr>
      <w:tr w:rsidR="001478C0" w:rsidRPr="0079189C" w:rsidTr="003B315F">
        <w:trPr>
          <w:trHeight w:val="167"/>
        </w:trPr>
        <w:tc>
          <w:tcPr>
            <w:tcW w:w="439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Кечкенә ара ян киртәгә кадәр,</w:t>
            </w:r>
          </w:p>
        </w:tc>
        <w:tc>
          <w:tcPr>
            <w:tcW w:w="2268" w:type="dxa"/>
          </w:tcPr>
          <w:p w:rsidR="001478C0" w:rsidRPr="0079189C" w:rsidRDefault="001478C0" w:rsidP="003B315F">
            <w:pPr>
              <w:spacing w:after="200"/>
              <w:ind w:left="118" w:firstLine="308"/>
              <w:jc w:val="both"/>
              <w:rPr>
                <w:sz w:val="24"/>
                <w:szCs w:val="24"/>
                <w:lang w:val="tt-RU"/>
              </w:rPr>
            </w:pPr>
            <w:r w:rsidRPr="0079189C">
              <w:rPr>
                <w:sz w:val="24"/>
                <w:szCs w:val="24"/>
                <w:lang w:val="tt-RU"/>
              </w:rPr>
              <w:t>0,50</w:t>
            </w:r>
          </w:p>
        </w:tc>
        <w:tc>
          <w:tcPr>
            <w:tcW w:w="36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0,50</w:t>
            </w:r>
          </w:p>
        </w:tc>
      </w:tr>
    </w:tbl>
    <w:p w:rsidR="001478C0" w:rsidRPr="0079189C" w:rsidRDefault="001478C0" w:rsidP="001478C0">
      <w:pPr>
        <w:spacing w:line="240" w:lineRule="auto"/>
        <w:ind w:left="118" w:firstLine="308"/>
        <w:jc w:val="both"/>
        <w:rPr>
          <w:rFonts w:ascii="Times New Roman" w:eastAsia="Times New Roman" w:hAnsi="Times New Roman" w:cs="Times New Roman"/>
          <w:sz w:val="24"/>
          <w:szCs w:val="24"/>
          <w:lang w:val="tt-RU"/>
        </w:rPr>
      </w:pPr>
    </w:p>
    <w:tbl>
      <w:tblPr>
        <w:tblStyle w:val="aa"/>
        <w:tblW w:w="0" w:type="auto"/>
        <w:tblInd w:w="250" w:type="dxa"/>
        <w:tblLook w:val="04A0" w:firstRow="1" w:lastRow="0" w:firstColumn="1" w:lastColumn="0" w:noHBand="0" w:noVBand="1"/>
      </w:tblPr>
      <w:tblGrid>
        <w:gridCol w:w="10342"/>
      </w:tblGrid>
      <w:tr w:rsidR="001478C0" w:rsidRPr="0079189C" w:rsidTr="003B315F">
        <w:tc>
          <w:tcPr>
            <w:tcW w:w="10348"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lastRenderedPageBreak/>
              <w:t>*(1) Җәяүлеләр юлының киңлеге 1,5 метр, велосипед юлының киңлеге - 2,5 метр</w:t>
            </w:r>
          </w:p>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 Җәяүлеләр юлының киңлеге 1,5 метр, велосипед юлы - 1,75 метр.</w:t>
            </w:r>
          </w:p>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 Хәрәкәт интенсив булганда, сәгате 30 велосипед һәм сәгате 15 җәяүле йөри.</w:t>
            </w:r>
          </w:p>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 Хәрәкәт интенсивлыгы вакытында 30 велосипед/сәгать һәм 50 җәяүле йөри.</w:t>
            </w:r>
          </w:p>
          <w:p w:rsidR="001478C0" w:rsidRPr="0079189C" w:rsidRDefault="001478C0" w:rsidP="003B315F">
            <w:pPr>
              <w:spacing w:after="200"/>
              <w:ind w:left="118" w:firstLine="308"/>
              <w:jc w:val="both"/>
              <w:rPr>
                <w:sz w:val="24"/>
                <w:szCs w:val="24"/>
                <w:lang w:val="tt-RU"/>
              </w:rPr>
            </w:pPr>
            <w:r w:rsidRPr="0079189C">
              <w:rPr>
                <w:rFonts w:eastAsia="Calibri"/>
                <w:color w:val="5B5B5B"/>
                <w:sz w:val="24"/>
                <w:szCs w:val="24"/>
                <w:shd w:val="clear" w:color="auto" w:fill="F7F8F9"/>
                <w:lang w:val="tt-RU"/>
              </w:rPr>
              <w:t>.</w:t>
            </w:r>
          </w:p>
        </w:tc>
      </w:tr>
    </w:tbl>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5.2.33. Автомобиль юлларын проектлаганда автомобиль транспортының хәрәкәт иминлеген һәм эш нәтиҗәлелеген күтәрүгә ярдәм итә торган юл буйлап автомобиль хәрәкәтенә тулысынча хезмәт күрсәтүне тәэмин итүче предприятиеләр һәм корылмалар күздә тотыла.</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5.2.34. Автомобиль юлының бүленгән полосасы чикләрендә юл сервисы объектларын урнаштыруны территорияне планлаштыру документлары һәм техник регламентлар таләпләре нигезендә гамәлгә ашырырга кирәк. Автомобиль юлының юл буе полосалары чикләрендә юл сервисы объектларын урнаштыру автомобиль юлы хуҗасының язма ризалыгы булганда гамәлгә ашырылырга тиеш. Автомобиль юлын юл сервисы объектлары белән тәэмин итү автомобиль юлында күренүне начарайтырга тиеш түгел, юл хәрәкәте куркынычсызлыгының башка шартлары, шулай ук автомобиль юлын һәм анда урнашкан корылмаларны һәм башка объектларны эксплуатацияләү һәм карап тоту шартлары.</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sectPr w:rsidR="001478C0" w:rsidRPr="0079189C" w:rsidSect="0079189C">
          <w:type w:val="continuous"/>
          <w:pgSz w:w="11910" w:h="16840"/>
          <w:pgMar w:top="960" w:right="400" w:bottom="280" w:left="1134" w:header="720" w:footer="720" w:gutter="0"/>
          <w:cols w:space="720"/>
        </w:sectPr>
      </w:pPr>
      <w:r w:rsidRPr="0079189C">
        <w:rPr>
          <w:rFonts w:ascii="Times New Roman" w:eastAsia="Calibri" w:hAnsi="Times New Roman" w:cs="Times New Roman"/>
          <w:sz w:val="24"/>
          <w:szCs w:val="24"/>
          <w:lang w:val="tt-RU"/>
        </w:rPr>
        <w:t>Юл сервисы объектлары транспорт чаралары тукталышлары һәм туктап тору урыннары, шулай ук автомобиль юлыннан керү мөмкинлеген тәэмин итү максатларында керү юллары, чыгу юллары һәм кушылган урыннар белән җиһазланган булырга тиеш. Автомобиль юлы башка автомобиль юлына тоташканда, юл йөрү юллары һәм съездлар күчеш-тизлек полосалары белән җиһазландырылырга һәм автомобиль юлын юл хәрәкәте иминлеген тәэмин итү максатларында төзекләндерү элементлары белән тәэмин ителергә тиеш.</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lastRenderedPageBreak/>
        <w:t xml:space="preserve">              5.2.35. Автосервис предприятиеләре һәм объектлары функциональ әһәмияте буенча өч хезмәт күрсәтү төркеменә бүленә алалар: пассажирлар ташу; хәрәкәт составы; йөк ташу. Пассажирлар ташуга хезмәт күрсәтү өчен билгеләнгән автосервис предприятиеләренә һәм объектларына түбәндәгеләр керә: автобус тукталышлары, пассажир автостанцияләре, автовокзаллар, автокунакханәләр, мотельләр, кемпинглар, җәмәгать туклануы һәм сәүдә предприятиеләре, ял итү мәйданчыклары, тукталыш мәйданчыклары. Хәрәкәтле составка хезмәт күрсәтү өчен билгеләнгән предприятиеләргә һәм автосервис объектларына түбәндәгеләр керә: техник хезмәт күрсәтү станциясе (алга таба - СТО), автозаправка станцияләре (алга таба - АЗС), юу пунктлары, карау эстакадалары, мәйданчык-стоянка. Йөк ташуларга хезмәт күрсәтү өчен билгеләнгән автосервис предприятиеләренә һәм объектларына түбәндәгеләр керә: транспорт-экспедиция предприятиеләре, йөк автостанцияләре, контроль-диспетчерлык пунктлары, ял мәйданчыклары, мәйданчыклар.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5.2.36. Автомобиль хәрәкәтенә хезмәт күрсәтү биналарын һәм корылмаларын һәм аларның комплексларын турыдан-туры юл буенда яисә аннан ераклыкта, торак пунктның планировка карарларына яисә табигый шартларга бәйле рәвештә урнаштырырга мөмкин. Объектны проектлау дигәндә, юл йөрү өлешеннән төп юлның минималь ара 200 - 300 метр тәшкил итә. Кагыйдә буларак, юл буенда турыдан-туры проектлаштырырга кирәк булган корылмаларга түбәндәгеләр керә: автобус тукталышлары; ял мәйданчыклары; комплекслар янындагы автотранспорт өчен мәйданчыклар, шулай ук юллар янындагы кибетләр һәм җәмәгать предприятиеләре һәм биналар янында; АЗС; СТО; контроль-диспетчерлык пунктлары; җәмәгать туклануы предприятиеләре; юу пунктлары (АЗС һәм СТО белән комплекста).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5.2.37. Осталар һәм утырту мәйданчыклары һәм пассажирлар өчен павильоннар автобус тукталышлары урыннарында булырга тиеш. Тукталыш мәйданчыкларының киңлеген юлның төп полосаларының тигез киңлегендә, ә озынлыгын бер үк вакытта туктаучы автобуслар санына бәйле рәвештә, әмма кимендә 10 метр кабул итәргә кирәк.</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I нче категория юлларында автобус тукталышларын җир полотносыннан читтә урнаштырырга кирәк, куркынычсызлык максатыннан аларны машина юлыннан аерып алырга кирәк. I категория юлларында автобус тукталышлары берсен икенчесенә каршы урнаштырырга кирәк, ә II - V категория юлларында аларны павильоннарның якындагы стеналары арасындагы 30 метрдан да ким булмаган арага күчерергә кирәк. I - III категория юлларында автобус тукталышларын 3 чакрымнан да ешрак түгел, ә курорт районнарында һәм халык күп яши торган урыннарда - 1,5 чакрымнан да ешрак билгеләргә кирәк.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5.2.38. Туристлык транспортын ял итү, туктату мәйданчыкларын I һәм II категория юлларында 15 - 20 километр, III категория юлларында 25 - 35 километр һәм IV категория юлларында 45 - 55 километр аша алдан күрергә кирәк. Күрсәтелгән мәйданчыкларның сыйдырышлылыгы 1 категория юлларында тәүлеккә 30000 транспорт берәмлегенә кадәр, II һәм III категорияләр юлларында - 10, IV категория юлларында - 10, IV категория юлларында кимендә 20 - 50 транспорт берәмлеген туктауга исәп тотарга кирәк. I категория юлларында мәйданчыклар икеяклы урнашканда, аларның сыйдырышлылыгы югарыда күрсәтелгән урыннар белән чагыштырганда ике тапкырга кими.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Ял итү мәйданчыклары, туристлык транспорты тукталышлары яхшы булырга тиеш төзелгән.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Ял итү мәйданчыклары территориясендә бәдрәфләр, эчәргә яраклы су чыганаклары, чүп-чар җыю урыннары, азык кабул итү урыннары, автомобильләрне техник карау корылмалары һәм сәүдә пунктлары каралырга мөмкин.</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sectPr w:rsidR="001478C0" w:rsidRPr="0079189C" w:rsidSect="0079189C">
          <w:pgSz w:w="11910" w:h="16840"/>
          <w:pgMar w:top="1000" w:right="420" w:bottom="280" w:left="1134" w:header="785" w:footer="0" w:gutter="0"/>
          <w:cols w:space="720"/>
        </w:sectPr>
      </w:pPr>
      <w:r w:rsidRPr="0079189C">
        <w:rPr>
          <w:rFonts w:ascii="Times New Roman" w:eastAsia="Calibri" w:hAnsi="Times New Roman" w:cs="Times New Roman"/>
          <w:sz w:val="24"/>
          <w:szCs w:val="24"/>
          <w:lang w:val="tt-RU"/>
        </w:rPr>
        <w:t xml:space="preserve">           5.2.39. АЗС һәм юл СТО урнаштыру икътисадый һәм статистик тикшеренүләр нигезендә башкарылырга тиеш. Автомобиль станцияләренең куәте һәм алар арасындагы ераклыкны хәрәкәт ешлыгына карап 41 нче таблица буенча алырга тәкъдим ит</w:t>
      </w:r>
    </w:p>
    <w:p w:rsidR="001478C0" w:rsidRPr="0079189C" w:rsidRDefault="001478C0" w:rsidP="001478C0">
      <w:pPr>
        <w:spacing w:after="0" w:line="240" w:lineRule="auto"/>
        <w:ind w:left="118" w:firstLine="308"/>
        <w:jc w:val="both"/>
        <w:rPr>
          <w:rFonts w:ascii="Times New Roman" w:eastAsia="Times New Roman" w:hAnsi="Times New Roman" w:cs="Times New Roman"/>
          <w:sz w:val="24"/>
          <w:szCs w:val="24"/>
          <w:lang w:val="tt-RU"/>
        </w:rPr>
      </w:pPr>
      <w:r w:rsidRPr="0079189C">
        <w:rPr>
          <w:rFonts w:ascii="Times New Roman" w:eastAsia="Times New Roman" w:hAnsi="Times New Roman" w:cs="Times New Roman"/>
          <w:sz w:val="24"/>
          <w:szCs w:val="24"/>
          <w:lang w:val="tt-RU"/>
        </w:rPr>
        <w:t>41 нче таблица</w:t>
      </w:r>
    </w:p>
    <w:p w:rsidR="001478C0" w:rsidRPr="0079189C" w:rsidRDefault="001478C0" w:rsidP="001478C0">
      <w:pPr>
        <w:spacing w:line="240" w:lineRule="auto"/>
        <w:ind w:left="118" w:firstLine="308"/>
        <w:jc w:val="both"/>
        <w:rPr>
          <w:rFonts w:ascii="Times New Roman" w:eastAsia="Calibri" w:hAnsi="Times New Roman" w:cs="Times New Roman"/>
          <w:b/>
          <w:sz w:val="24"/>
          <w:szCs w:val="24"/>
          <w:lang w:val="tt-RU"/>
        </w:rPr>
      </w:pPr>
      <w:r w:rsidRPr="0079189C">
        <w:rPr>
          <w:rFonts w:ascii="Times New Roman" w:eastAsia="Calibri" w:hAnsi="Times New Roman" w:cs="Times New Roman"/>
          <w:b/>
          <w:sz w:val="24"/>
          <w:szCs w:val="24"/>
          <w:lang w:val="tt-RU"/>
        </w:rPr>
        <w:t>АЗС куәтен һәм алар арасындагы ераклыкны билгеләү</w:t>
      </w:r>
    </w:p>
    <w:tbl>
      <w:tblPr>
        <w:tblStyle w:val="aa"/>
        <w:tblW w:w="0" w:type="auto"/>
        <w:tblLook w:val="04A0" w:firstRow="1" w:lastRow="0" w:firstColumn="1" w:lastColumn="0" w:noHBand="0" w:noVBand="1"/>
      </w:tblPr>
      <w:tblGrid>
        <w:gridCol w:w="2607"/>
        <w:gridCol w:w="2481"/>
        <w:gridCol w:w="2493"/>
        <w:gridCol w:w="2491"/>
      </w:tblGrid>
      <w:tr w:rsidR="001478C0" w:rsidRPr="0079189C" w:rsidTr="003B315F">
        <w:tc>
          <w:tcPr>
            <w:tcW w:w="2608"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lastRenderedPageBreak/>
              <w:t>Хәрәкәтнең тизлеге, тәүлеккә/берәмлектә</w:t>
            </w:r>
          </w:p>
        </w:tc>
        <w:tc>
          <w:tcPr>
            <w:tcW w:w="2486"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АЗС куәте, заправка тәүлеккә</w:t>
            </w:r>
          </w:p>
        </w:tc>
        <w:tc>
          <w:tcPr>
            <w:tcW w:w="2497" w:type="dxa"/>
          </w:tcPr>
          <w:p w:rsidR="001478C0" w:rsidRPr="0079189C" w:rsidRDefault="001478C0" w:rsidP="003B315F">
            <w:pPr>
              <w:spacing w:after="200"/>
              <w:ind w:left="118" w:firstLine="308"/>
              <w:jc w:val="both"/>
              <w:rPr>
                <w:sz w:val="24"/>
                <w:szCs w:val="24"/>
                <w:lang w:val="tt-RU"/>
              </w:rPr>
            </w:pPr>
            <w:r w:rsidRPr="0079189C">
              <w:rPr>
                <w:sz w:val="24"/>
                <w:szCs w:val="24"/>
                <w:lang w:val="tt-RU"/>
              </w:rPr>
              <w:t>АЗС арасындагы чакрым, км да</w:t>
            </w:r>
          </w:p>
        </w:tc>
        <w:tc>
          <w:tcPr>
            <w:tcW w:w="2495"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АЗС ны  урнаштыру</w:t>
            </w:r>
          </w:p>
        </w:tc>
      </w:tr>
      <w:tr w:rsidR="001478C0" w:rsidRPr="0079189C" w:rsidTr="003B315F">
        <w:tc>
          <w:tcPr>
            <w:tcW w:w="2608" w:type="dxa"/>
          </w:tcPr>
          <w:p w:rsidR="001478C0" w:rsidRPr="0079189C" w:rsidRDefault="001478C0" w:rsidP="003B315F">
            <w:pPr>
              <w:spacing w:after="200"/>
              <w:ind w:left="118" w:firstLine="308"/>
              <w:jc w:val="both"/>
              <w:rPr>
                <w:sz w:val="24"/>
                <w:szCs w:val="24"/>
                <w:lang w:val="tt-RU"/>
              </w:rPr>
            </w:pPr>
            <w:r w:rsidRPr="0079189C">
              <w:rPr>
                <w:sz w:val="24"/>
                <w:szCs w:val="24"/>
                <w:lang w:val="tt-RU"/>
              </w:rPr>
              <w:t>1000 нән 2000 гә кадәр югарылыкта</w:t>
            </w:r>
          </w:p>
        </w:tc>
        <w:tc>
          <w:tcPr>
            <w:tcW w:w="24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250</w:t>
            </w:r>
          </w:p>
        </w:tc>
        <w:tc>
          <w:tcPr>
            <w:tcW w:w="2497" w:type="dxa"/>
          </w:tcPr>
          <w:p w:rsidR="001478C0" w:rsidRPr="0079189C" w:rsidRDefault="001478C0" w:rsidP="003B315F">
            <w:pPr>
              <w:spacing w:after="200"/>
              <w:ind w:left="118" w:firstLine="308"/>
              <w:jc w:val="both"/>
              <w:rPr>
                <w:sz w:val="24"/>
                <w:szCs w:val="24"/>
                <w:lang w:val="tt-RU"/>
              </w:rPr>
            </w:pPr>
            <w:r w:rsidRPr="0079189C">
              <w:rPr>
                <w:sz w:val="24"/>
                <w:szCs w:val="24"/>
                <w:lang w:val="tt-RU"/>
              </w:rPr>
              <w:t>30-40</w:t>
            </w:r>
          </w:p>
        </w:tc>
        <w:tc>
          <w:tcPr>
            <w:tcW w:w="2495" w:type="dxa"/>
          </w:tcPr>
          <w:p w:rsidR="001478C0" w:rsidRPr="0079189C" w:rsidRDefault="001478C0" w:rsidP="003B315F">
            <w:pPr>
              <w:spacing w:after="200"/>
              <w:ind w:left="118" w:firstLine="308"/>
              <w:jc w:val="both"/>
              <w:rPr>
                <w:sz w:val="24"/>
                <w:szCs w:val="24"/>
                <w:lang w:val="tt-RU"/>
              </w:rPr>
            </w:pPr>
            <w:r w:rsidRPr="0079189C">
              <w:rPr>
                <w:sz w:val="24"/>
                <w:szCs w:val="24"/>
                <w:lang w:val="tt-RU"/>
              </w:rPr>
              <w:t>Бер</w:t>
            </w:r>
            <w:r w:rsidRPr="0079189C">
              <w:rPr>
                <w:sz w:val="24"/>
                <w:szCs w:val="24"/>
              </w:rPr>
              <w:t>ь</w:t>
            </w:r>
            <w:r w:rsidRPr="0079189C">
              <w:rPr>
                <w:sz w:val="24"/>
                <w:szCs w:val="24"/>
                <w:lang w:val="tt-RU"/>
              </w:rPr>
              <w:t>яклы</w:t>
            </w:r>
          </w:p>
        </w:tc>
      </w:tr>
      <w:tr w:rsidR="001478C0" w:rsidRPr="0079189C" w:rsidTr="003B315F">
        <w:tc>
          <w:tcPr>
            <w:tcW w:w="2608" w:type="dxa"/>
          </w:tcPr>
          <w:p w:rsidR="001478C0" w:rsidRPr="0079189C" w:rsidRDefault="001478C0" w:rsidP="003B315F">
            <w:pPr>
              <w:spacing w:after="200"/>
              <w:ind w:left="118" w:firstLine="308"/>
              <w:jc w:val="both"/>
              <w:rPr>
                <w:sz w:val="24"/>
                <w:szCs w:val="24"/>
                <w:lang w:val="tt-RU"/>
              </w:rPr>
            </w:pPr>
            <w:r w:rsidRPr="0079189C">
              <w:rPr>
                <w:sz w:val="24"/>
                <w:szCs w:val="24"/>
                <w:lang w:val="tt-RU"/>
              </w:rPr>
              <w:t>2000 нән 3000 гә кадәр югарылыкта</w:t>
            </w:r>
          </w:p>
        </w:tc>
        <w:tc>
          <w:tcPr>
            <w:tcW w:w="24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500</w:t>
            </w:r>
          </w:p>
        </w:tc>
        <w:tc>
          <w:tcPr>
            <w:tcW w:w="2497" w:type="dxa"/>
          </w:tcPr>
          <w:p w:rsidR="001478C0" w:rsidRPr="0079189C" w:rsidRDefault="001478C0" w:rsidP="003B315F">
            <w:pPr>
              <w:spacing w:after="200"/>
              <w:ind w:left="118" w:firstLine="308"/>
              <w:jc w:val="both"/>
              <w:rPr>
                <w:sz w:val="24"/>
                <w:szCs w:val="24"/>
                <w:lang w:val="tt-RU"/>
              </w:rPr>
            </w:pPr>
            <w:r w:rsidRPr="0079189C">
              <w:rPr>
                <w:sz w:val="24"/>
                <w:szCs w:val="24"/>
                <w:lang w:val="tt-RU"/>
              </w:rPr>
              <w:t>40-50</w:t>
            </w:r>
          </w:p>
        </w:tc>
        <w:tc>
          <w:tcPr>
            <w:tcW w:w="2495" w:type="dxa"/>
          </w:tcPr>
          <w:p w:rsidR="001478C0" w:rsidRPr="0079189C" w:rsidRDefault="001478C0" w:rsidP="003B315F">
            <w:pPr>
              <w:spacing w:after="200"/>
              <w:ind w:left="118" w:firstLine="308"/>
              <w:jc w:val="both"/>
              <w:rPr>
                <w:sz w:val="24"/>
                <w:szCs w:val="24"/>
                <w:lang w:val="tt-RU"/>
              </w:rPr>
            </w:pPr>
            <w:r w:rsidRPr="0079189C">
              <w:rPr>
                <w:sz w:val="24"/>
                <w:szCs w:val="24"/>
                <w:lang w:val="tt-RU"/>
              </w:rPr>
              <w:t>Берьяклы</w:t>
            </w:r>
          </w:p>
        </w:tc>
      </w:tr>
      <w:tr w:rsidR="001478C0" w:rsidRPr="0079189C" w:rsidTr="003B315F">
        <w:tc>
          <w:tcPr>
            <w:tcW w:w="2608" w:type="dxa"/>
          </w:tcPr>
          <w:p w:rsidR="001478C0" w:rsidRPr="0079189C" w:rsidRDefault="001478C0" w:rsidP="003B315F">
            <w:pPr>
              <w:spacing w:after="200"/>
              <w:ind w:left="118" w:firstLine="308"/>
              <w:jc w:val="both"/>
              <w:rPr>
                <w:sz w:val="24"/>
                <w:szCs w:val="24"/>
                <w:lang w:val="tt-RU"/>
              </w:rPr>
            </w:pPr>
            <w:r w:rsidRPr="0079189C">
              <w:rPr>
                <w:sz w:val="24"/>
                <w:szCs w:val="24"/>
                <w:lang w:val="tt-RU"/>
              </w:rPr>
              <w:t>3000 нән 5000 гә кадәр югарылыкта</w:t>
            </w:r>
          </w:p>
        </w:tc>
        <w:tc>
          <w:tcPr>
            <w:tcW w:w="24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750</w:t>
            </w:r>
          </w:p>
        </w:tc>
        <w:tc>
          <w:tcPr>
            <w:tcW w:w="2497" w:type="dxa"/>
          </w:tcPr>
          <w:p w:rsidR="001478C0" w:rsidRPr="0079189C" w:rsidRDefault="001478C0" w:rsidP="003B315F">
            <w:pPr>
              <w:spacing w:after="200"/>
              <w:ind w:left="118" w:firstLine="308"/>
              <w:jc w:val="both"/>
              <w:rPr>
                <w:sz w:val="24"/>
                <w:szCs w:val="24"/>
                <w:lang w:val="tt-RU"/>
              </w:rPr>
            </w:pPr>
            <w:r w:rsidRPr="0079189C">
              <w:rPr>
                <w:sz w:val="24"/>
                <w:szCs w:val="24"/>
                <w:lang w:val="tt-RU"/>
              </w:rPr>
              <w:t>40-50</w:t>
            </w:r>
          </w:p>
        </w:tc>
        <w:tc>
          <w:tcPr>
            <w:tcW w:w="2495" w:type="dxa"/>
          </w:tcPr>
          <w:p w:rsidR="001478C0" w:rsidRPr="0079189C" w:rsidRDefault="001478C0" w:rsidP="003B315F">
            <w:pPr>
              <w:spacing w:after="200"/>
              <w:ind w:left="118" w:firstLine="308"/>
              <w:jc w:val="both"/>
              <w:rPr>
                <w:sz w:val="24"/>
                <w:szCs w:val="24"/>
                <w:lang w:val="tt-RU"/>
              </w:rPr>
            </w:pPr>
            <w:r w:rsidRPr="0079189C">
              <w:rPr>
                <w:sz w:val="24"/>
                <w:szCs w:val="24"/>
                <w:lang w:val="tt-RU"/>
              </w:rPr>
              <w:t>Берьяклы</w:t>
            </w:r>
          </w:p>
        </w:tc>
      </w:tr>
      <w:tr w:rsidR="001478C0" w:rsidRPr="0079189C" w:rsidTr="003B315F">
        <w:tc>
          <w:tcPr>
            <w:tcW w:w="2608" w:type="dxa"/>
          </w:tcPr>
          <w:p w:rsidR="001478C0" w:rsidRPr="0079189C" w:rsidRDefault="001478C0" w:rsidP="003B315F">
            <w:pPr>
              <w:spacing w:after="200"/>
              <w:ind w:left="118" w:firstLine="308"/>
              <w:jc w:val="both"/>
              <w:rPr>
                <w:sz w:val="24"/>
                <w:szCs w:val="24"/>
                <w:lang w:val="tt-RU"/>
              </w:rPr>
            </w:pPr>
            <w:r w:rsidRPr="0079189C">
              <w:rPr>
                <w:sz w:val="24"/>
                <w:szCs w:val="24"/>
                <w:lang w:val="tt-RU"/>
              </w:rPr>
              <w:t>5000 нән 7000 гә кадәр югарылыкта</w:t>
            </w:r>
          </w:p>
        </w:tc>
        <w:tc>
          <w:tcPr>
            <w:tcW w:w="24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750</w:t>
            </w:r>
          </w:p>
        </w:tc>
        <w:tc>
          <w:tcPr>
            <w:tcW w:w="2497" w:type="dxa"/>
          </w:tcPr>
          <w:p w:rsidR="001478C0" w:rsidRPr="0079189C" w:rsidRDefault="001478C0" w:rsidP="003B315F">
            <w:pPr>
              <w:spacing w:after="200"/>
              <w:ind w:left="118" w:firstLine="308"/>
              <w:jc w:val="both"/>
              <w:rPr>
                <w:sz w:val="24"/>
                <w:szCs w:val="24"/>
                <w:lang w:val="tt-RU"/>
              </w:rPr>
            </w:pPr>
            <w:r w:rsidRPr="0079189C">
              <w:rPr>
                <w:sz w:val="24"/>
                <w:szCs w:val="24"/>
                <w:lang w:val="tt-RU"/>
              </w:rPr>
              <w:t>50-60</w:t>
            </w:r>
          </w:p>
        </w:tc>
        <w:tc>
          <w:tcPr>
            <w:tcW w:w="2495" w:type="dxa"/>
          </w:tcPr>
          <w:p w:rsidR="001478C0" w:rsidRPr="0079189C" w:rsidRDefault="001478C0" w:rsidP="003B315F">
            <w:pPr>
              <w:spacing w:after="200"/>
              <w:ind w:left="118" w:firstLine="308"/>
              <w:jc w:val="both"/>
              <w:rPr>
                <w:sz w:val="24"/>
                <w:szCs w:val="24"/>
                <w:lang w:val="tt-RU"/>
              </w:rPr>
            </w:pPr>
            <w:r w:rsidRPr="0079189C">
              <w:rPr>
                <w:sz w:val="24"/>
                <w:szCs w:val="24"/>
                <w:lang w:val="tt-RU"/>
              </w:rPr>
              <w:t>Ике яклы</w:t>
            </w:r>
          </w:p>
        </w:tc>
      </w:tr>
      <w:tr w:rsidR="001478C0" w:rsidRPr="0079189C" w:rsidTr="003B315F">
        <w:tc>
          <w:tcPr>
            <w:tcW w:w="2608" w:type="dxa"/>
          </w:tcPr>
          <w:p w:rsidR="001478C0" w:rsidRPr="0079189C" w:rsidRDefault="001478C0" w:rsidP="003B315F">
            <w:pPr>
              <w:spacing w:after="200"/>
              <w:ind w:left="118" w:firstLine="308"/>
              <w:jc w:val="both"/>
              <w:rPr>
                <w:sz w:val="24"/>
                <w:szCs w:val="24"/>
                <w:lang w:val="tt-RU"/>
              </w:rPr>
            </w:pPr>
            <w:r w:rsidRPr="0079189C">
              <w:rPr>
                <w:sz w:val="24"/>
                <w:szCs w:val="24"/>
                <w:lang w:val="tt-RU"/>
              </w:rPr>
              <w:t>7000 нән 20000 гә кадәр югарылыкта</w:t>
            </w:r>
          </w:p>
        </w:tc>
        <w:tc>
          <w:tcPr>
            <w:tcW w:w="24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1000</w:t>
            </w:r>
          </w:p>
        </w:tc>
        <w:tc>
          <w:tcPr>
            <w:tcW w:w="2497" w:type="dxa"/>
          </w:tcPr>
          <w:p w:rsidR="001478C0" w:rsidRPr="0079189C" w:rsidRDefault="001478C0" w:rsidP="003B315F">
            <w:pPr>
              <w:spacing w:after="200"/>
              <w:ind w:left="118" w:firstLine="308"/>
              <w:jc w:val="both"/>
              <w:rPr>
                <w:sz w:val="24"/>
                <w:szCs w:val="24"/>
                <w:lang w:val="tt-RU"/>
              </w:rPr>
            </w:pPr>
            <w:r w:rsidRPr="0079189C">
              <w:rPr>
                <w:sz w:val="24"/>
                <w:szCs w:val="24"/>
                <w:lang w:val="tt-RU"/>
              </w:rPr>
              <w:t>40-50</w:t>
            </w:r>
          </w:p>
        </w:tc>
        <w:tc>
          <w:tcPr>
            <w:tcW w:w="2495" w:type="dxa"/>
          </w:tcPr>
          <w:p w:rsidR="001478C0" w:rsidRPr="0079189C" w:rsidRDefault="001478C0" w:rsidP="003B315F">
            <w:pPr>
              <w:spacing w:after="200"/>
              <w:ind w:left="118" w:firstLine="308"/>
              <w:jc w:val="both"/>
              <w:rPr>
                <w:sz w:val="24"/>
                <w:szCs w:val="24"/>
                <w:lang w:val="tt-RU"/>
              </w:rPr>
            </w:pPr>
            <w:r w:rsidRPr="0079189C">
              <w:rPr>
                <w:sz w:val="24"/>
                <w:szCs w:val="24"/>
                <w:lang w:val="tt-RU"/>
              </w:rPr>
              <w:t>Ике яклы</w:t>
            </w:r>
          </w:p>
        </w:tc>
      </w:tr>
      <w:tr w:rsidR="001478C0" w:rsidRPr="0079189C" w:rsidTr="003B315F">
        <w:tc>
          <w:tcPr>
            <w:tcW w:w="2608" w:type="dxa"/>
          </w:tcPr>
          <w:p w:rsidR="001478C0" w:rsidRPr="0079189C" w:rsidRDefault="001478C0" w:rsidP="003B315F">
            <w:pPr>
              <w:spacing w:after="200"/>
              <w:ind w:left="118" w:firstLine="308"/>
              <w:jc w:val="both"/>
              <w:rPr>
                <w:sz w:val="24"/>
                <w:szCs w:val="24"/>
                <w:lang w:val="tt-RU"/>
              </w:rPr>
            </w:pPr>
            <w:r w:rsidRPr="0079189C">
              <w:rPr>
                <w:sz w:val="24"/>
                <w:szCs w:val="24"/>
                <w:lang w:val="tt-RU"/>
              </w:rPr>
              <w:t>20000 нән  югарылыкта</w:t>
            </w:r>
          </w:p>
        </w:tc>
        <w:tc>
          <w:tcPr>
            <w:tcW w:w="2486" w:type="dxa"/>
          </w:tcPr>
          <w:p w:rsidR="001478C0" w:rsidRPr="0079189C" w:rsidRDefault="001478C0" w:rsidP="003B315F">
            <w:pPr>
              <w:spacing w:after="200"/>
              <w:ind w:left="118" w:firstLine="308"/>
              <w:jc w:val="both"/>
              <w:rPr>
                <w:sz w:val="24"/>
                <w:szCs w:val="24"/>
                <w:lang w:val="tt-RU"/>
              </w:rPr>
            </w:pPr>
            <w:r w:rsidRPr="0079189C">
              <w:rPr>
                <w:sz w:val="24"/>
                <w:szCs w:val="24"/>
                <w:lang w:val="tt-RU"/>
              </w:rPr>
              <w:t>1000</w:t>
            </w:r>
          </w:p>
        </w:tc>
        <w:tc>
          <w:tcPr>
            <w:tcW w:w="2497" w:type="dxa"/>
          </w:tcPr>
          <w:p w:rsidR="001478C0" w:rsidRPr="0079189C" w:rsidRDefault="001478C0" w:rsidP="003B315F">
            <w:pPr>
              <w:spacing w:after="200"/>
              <w:ind w:left="118" w:firstLine="308"/>
              <w:jc w:val="both"/>
              <w:rPr>
                <w:sz w:val="24"/>
                <w:szCs w:val="24"/>
                <w:lang w:val="tt-RU"/>
              </w:rPr>
            </w:pPr>
            <w:r w:rsidRPr="0079189C">
              <w:rPr>
                <w:sz w:val="24"/>
                <w:szCs w:val="24"/>
                <w:lang w:val="tt-RU"/>
              </w:rPr>
              <w:t>20-25</w:t>
            </w:r>
          </w:p>
        </w:tc>
        <w:tc>
          <w:tcPr>
            <w:tcW w:w="2495" w:type="dxa"/>
          </w:tcPr>
          <w:p w:rsidR="001478C0" w:rsidRPr="0079189C" w:rsidRDefault="001478C0" w:rsidP="003B315F">
            <w:pPr>
              <w:spacing w:after="200"/>
              <w:ind w:left="118" w:firstLine="308"/>
              <w:jc w:val="both"/>
              <w:rPr>
                <w:sz w:val="24"/>
                <w:szCs w:val="24"/>
                <w:lang w:val="tt-RU"/>
              </w:rPr>
            </w:pPr>
            <w:r w:rsidRPr="0079189C">
              <w:rPr>
                <w:sz w:val="24"/>
                <w:szCs w:val="24"/>
                <w:lang w:val="tt-RU"/>
              </w:rPr>
              <w:t>Ике яклы</w:t>
            </w:r>
          </w:p>
        </w:tc>
      </w:tr>
    </w:tbl>
    <w:p w:rsidR="001478C0" w:rsidRPr="0079189C" w:rsidRDefault="001478C0" w:rsidP="001478C0">
      <w:pPr>
        <w:spacing w:after="0" w:line="240" w:lineRule="auto"/>
        <w:ind w:left="118" w:firstLine="308"/>
        <w:jc w:val="both"/>
        <w:textAlignment w:val="baseline"/>
        <w:rPr>
          <w:rFonts w:ascii="Times New Roman" w:eastAsia="Times New Roman" w:hAnsi="Times New Roman" w:cs="Times New Roman"/>
          <w:color w:val="333333"/>
          <w:sz w:val="24"/>
          <w:szCs w:val="24"/>
        </w:rPr>
      </w:pPr>
    </w:p>
    <w:p w:rsidR="001478C0" w:rsidRPr="0079189C" w:rsidRDefault="001478C0" w:rsidP="001478C0">
      <w:pPr>
        <w:spacing w:after="0" w:line="240" w:lineRule="auto"/>
        <w:ind w:left="118" w:firstLine="308"/>
        <w:jc w:val="both"/>
        <w:textAlignment w:val="baseline"/>
        <w:rPr>
          <w:rFonts w:ascii="Times New Roman" w:eastAsia="Times New Roman" w:hAnsi="Times New Roman" w:cs="Times New Roman"/>
          <w:color w:val="333333"/>
          <w:sz w:val="24"/>
          <w:szCs w:val="24"/>
        </w:rPr>
      </w:pPr>
    </w:p>
    <w:p w:rsidR="001478C0" w:rsidRPr="0079189C" w:rsidRDefault="001478C0" w:rsidP="001478C0">
      <w:pPr>
        <w:spacing w:line="240" w:lineRule="auto"/>
        <w:ind w:left="118" w:firstLine="308"/>
        <w:jc w:val="both"/>
        <w:rPr>
          <w:rFonts w:ascii="Times New Roman" w:eastAsia="Calibri" w:hAnsi="Times New Roman" w:cs="Times New Roman"/>
          <w:sz w:val="24"/>
          <w:szCs w:val="24"/>
        </w:rPr>
      </w:pPr>
      <w:r w:rsidRPr="0079189C">
        <w:rPr>
          <w:rFonts w:ascii="Times New Roman" w:eastAsia="Calibri" w:hAnsi="Times New Roman" w:cs="Times New Roman"/>
          <w:sz w:val="24"/>
          <w:szCs w:val="24"/>
        </w:rPr>
        <w:t>Искәрмә: АЗС кисешкән зонада урнашкан очракта аның куәте расланган булырга тиеш. шушы участокларда хезмәт күрсәтә торган барлык юлларның озынлыгы, хәрәкәт ешлыгы һәм башка исәп-хисап күрсәткечләре. АЗСка ихтыяҗны исәпкә алганда, 20 - 40 чакрым озынлыктагы эре шәһәр торак пунктыннан беренче кууда 90 процент чамасы шәһәр яны рейсларын башкаручы автомобильләр тәшкил итүен исәпкә алырга кирәк. Исәпләүләрдә беренче перегоннарда ягулык салуга мохтаҗ автомобильләр өлеше якынча 50 процент тәшкил итә, дип кабул итәргә кирәк. Шуңа ярашлы рәвештә автотранспортның заправкаларга ихтыяҗы 0,5 коэффициенты белән кабул ителә. Алдагы бөгүләрдә, әмма мондый торак пунктлардан 100 чакрым ераклыкта түгел, заправкага мохтаҗ автомобильләр өлеше хәрәкәт гомуми интенсивлыгының 75 процентын тәшкил итә. Бу очракта төзәтмәләр коэффициенты - 0,75. Юл буена бөтен транспорт исәпкә алына.</w:t>
      </w:r>
    </w:p>
    <w:p w:rsidR="001478C0" w:rsidRPr="0079189C" w:rsidRDefault="001478C0" w:rsidP="001478C0">
      <w:pPr>
        <w:spacing w:after="0" w:line="240" w:lineRule="auto"/>
        <w:ind w:left="118" w:firstLine="308"/>
        <w:jc w:val="both"/>
        <w:rPr>
          <w:rFonts w:ascii="Times New Roman" w:eastAsia="Times New Roman" w:hAnsi="Times New Roman" w:cs="Times New Roman"/>
          <w:sz w:val="24"/>
          <w:szCs w:val="24"/>
          <w:lang w:val="tt-RU"/>
        </w:rPr>
        <w:sectPr w:rsidR="001478C0" w:rsidRPr="0079189C" w:rsidSect="0079189C">
          <w:type w:val="continuous"/>
          <w:pgSz w:w="11910" w:h="16840"/>
          <w:pgMar w:top="960" w:right="920" w:bottom="280" w:left="1134" w:header="720" w:footer="720" w:gutter="0"/>
          <w:cols w:space="720"/>
        </w:sectPr>
      </w:pPr>
    </w:p>
    <w:p w:rsidR="001478C0" w:rsidRPr="0079189C" w:rsidRDefault="001478C0" w:rsidP="001478C0">
      <w:pPr>
        <w:spacing w:after="0" w:line="240" w:lineRule="auto"/>
        <w:ind w:left="118" w:firstLine="308"/>
        <w:jc w:val="both"/>
        <w:rPr>
          <w:rFonts w:ascii="Times New Roman" w:eastAsia="Calibri" w:hAnsi="Times New Roman" w:cs="Times New Roman"/>
          <w:color w:val="5B5B5B"/>
          <w:sz w:val="24"/>
          <w:szCs w:val="24"/>
          <w:shd w:val="clear" w:color="auto" w:fill="F7F8F9"/>
          <w:lang w:val="tt-RU"/>
        </w:rPr>
      </w:pPr>
    </w:p>
    <w:p w:rsidR="001478C0" w:rsidRPr="0079189C" w:rsidRDefault="001478C0" w:rsidP="001478C0">
      <w:pPr>
        <w:spacing w:after="0" w:line="240" w:lineRule="auto"/>
        <w:ind w:left="118" w:firstLine="308"/>
        <w:jc w:val="both"/>
        <w:rPr>
          <w:rFonts w:ascii="Times New Roman" w:eastAsia="Calibri" w:hAnsi="Times New Roman" w:cs="Times New Roman"/>
          <w:color w:val="5B5B5B"/>
          <w:sz w:val="24"/>
          <w:szCs w:val="24"/>
          <w:shd w:val="clear" w:color="auto" w:fill="F7F8F9"/>
        </w:rPr>
      </w:pPr>
    </w:p>
    <w:p w:rsidR="001478C0" w:rsidRPr="0079189C" w:rsidRDefault="001478C0" w:rsidP="001478C0">
      <w:pPr>
        <w:spacing w:line="240" w:lineRule="auto"/>
        <w:ind w:left="118" w:firstLine="308"/>
        <w:jc w:val="both"/>
        <w:rPr>
          <w:rFonts w:ascii="Times New Roman" w:eastAsia="Calibri" w:hAnsi="Times New Roman" w:cs="Times New Roman"/>
          <w:sz w:val="24"/>
          <w:szCs w:val="24"/>
        </w:rPr>
      </w:pPr>
      <w:r w:rsidRPr="0079189C">
        <w:rPr>
          <w:rFonts w:ascii="Times New Roman" w:eastAsia="Calibri" w:hAnsi="Times New Roman" w:cs="Times New Roman"/>
          <w:sz w:val="24"/>
          <w:szCs w:val="24"/>
        </w:rPr>
        <w:t xml:space="preserve">5.2.40.Алар арасындагы ераклыкка һәм хәрәкәтнең интенсивлыгына карап, юл СТО ларында постлар санын 42 нче таблица буенча кабул итәргә тәкъдим ителә. </w:t>
      </w:r>
    </w:p>
    <w:p w:rsidR="001478C0" w:rsidRPr="0079189C" w:rsidRDefault="001478C0" w:rsidP="001478C0">
      <w:pPr>
        <w:widowControl w:val="0"/>
        <w:kinsoku w:val="0"/>
        <w:overflowPunct w:val="0"/>
        <w:autoSpaceDE w:val="0"/>
        <w:autoSpaceDN w:val="0"/>
        <w:adjustRightInd w:val="0"/>
        <w:spacing w:after="0" w:line="240" w:lineRule="auto"/>
        <w:ind w:left="118" w:right="549" w:firstLine="308"/>
        <w:jc w:val="both"/>
        <w:rPr>
          <w:rFonts w:ascii="Times New Roman" w:eastAsia="Times New Roman" w:hAnsi="Times New Roman" w:cs="Times New Roman"/>
          <w:sz w:val="24"/>
          <w:szCs w:val="24"/>
        </w:rPr>
      </w:pPr>
      <w:r w:rsidRPr="0079189C">
        <w:rPr>
          <w:rFonts w:ascii="Times New Roman" w:eastAsia="Times New Roman" w:hAnsi="Times New Roman" w:cs="Times New Roman"/>
          <w:sz w:val="24"/>
          <w:szCs w:val="24"/>
        </w:rPr>
        <w:t xml:space="preserve">  42 нче таблица</w:t>
      </w:r>
    </w:p>
    <w:p w:rsidR="001478C0" w:rsidRPr="0079189C" w:rsidRDefault="001478C0" w:rsidP="001478C0">
      <w:pPr>
        <w:spacing w:line="240" w:lineRule="auto"/>
        <w:ind w:left="118" w:firstLine="308"/>
        <w:jc w:val="both"/>
        <w:rPr>
          <w:rFonts w:ascii="Times New Roman" w:eastAsia="Calibri" w:hAnsi="Times New Roman" w:cs="Times New Roman"/>
          <w:b/>
          <w:sz w:val="24"/>
          <w:szCs w:val="24"/>
          <w:lang w:val="tt-RU"/>
        </w:rPr>
      </w:pPr>
      <w:r w:rsidRPr="0079189C">
        <w:rPr>
          <w:rFonts w:ascii="Times New Roman" w:eastAsia="Calibri" w:hAnsi="Times New Roman" w:cs="Times New Roman"/>
          <w:b/>
          <w:sz w:val="24"/>
          <w:szCs w:val="24"/>
        </w:rPr>
        <w:t>Юл СТОда постлар санын билгеләү</w:t>
      </w:r>
    </w:p>
    <w:tbl>
      <w:tblPr>
        <w:tblStyle w:val="aa"/>
        <w:tblW w:w="0" w:type="auto"/>
        <w:tblLook w:val="04A0" w:firstRow="1" w:lastRow="0" w:firstColumn="1" w:lastColumn="0" w:noHBand="0" w:noVBand="1"/>
      </w:tblPr>
      <w:tblGrid>
        <w:gridCol w:w="2580"/>
        <w:gridCol w:w="1207"/>
        <w:gridCol w:w="1240"/>
        <w:gridCol w:w="1241"/>
        <w:gridCol w:w="1241"/>
        <w:gridCol w:w="1241"/>
        <w:gridCol w:w="1642"/>
      </w:tblGrid>
      <w:tr w:rsidR="001478C0" w:rsidRPr="0079189C" w:rsidTr="003B315F">
        <w:trPr>
          <w:trHeight w:val="782"/>
        </w:trPr>
        <w:tc>
          <w:tcPr>
            <w:tcW w:w="2605" w:type="dxa"/>
            <w:vMerge w:val="restart"/>
          </w:tcPr>
          <w:p w:rsidR="001478C0" w:rsidRPr="0079189C" w:rsidRDefault="001478C0" w:rsidP="003B315F">
            <w:pPr>
              <w:spacing w:after="200"/>
              <w:ind w:left="118" w:firstLine="308"/>
              <w:jc w:val="both"/>
              <w:rPr>
                <w:rFonts w:eastAsia="Calibri"/>
                <w:b/>
                <w:sz w:val="24"/>
                <w:szCs w:val="24"/>
                <w:lang w:val="tt-RU"/>
              </w:rPr>
            </w:pPr>
            <w:r w:rsidRPr="0079189C">
              <w:rPr>
                <w:rFonts w:eastAsia="Calibri"/>
                <w:b/>
                <w:sz w:val="24"/>
                <w:szCs w:val="24"/>
                <w:lang w:val="tt-RU"/>
              </w:rPr>
              <w:t>Хәрәкәт ешлыгы, транспорт берәмлеге/тәүлеккә</w:t>
            </w:r>
          </w:p>
        </w:tc>
        <w:tc>
          <w:tcPr>
            <w:tcW w:w="6712" w:type="dxa"/>
            <w:gridSpan w:val="5"/>
          </w:tcPr>
          <w:p w:rsidR="001478C0" w:rsidRPr="0079189C" w:rsidRDefault="001478C0" w:rsidP="003B315F">
            <w:pPr>
              <w:spacing w:after="200"/>
              <w:ind w:left="118" w:firstLine="308"/>
              <w:jc w:val="both"/>
              <w:rPr>
                <w:rFonts w:eastAsia="Calibri"/>
                <w:b/>
                <w:sz w:val="24"/>
                <w:szCs w:val="24"/>
              </w:rPr>
            </w:pPr>
            <w:r w:rsidRPr="0079189C">
              <w:rPr>
                <w:rFonts w:eastAsia="Calibri"/>
                <w:b/>
                <w:sz w:val="24"/>
                <w:szCs w:val="24"/>
              </w:rPr>
              <w:t>СТОда постлар саны бәйлелектә алар арасындагы ераклык, километр</w:t>
            </w:r>
          </w:p>
        </w:tc>
        <w:tc>
          <w:tcPr>
            <w:tcW w:w="1649" w:type="dxa"/>
          </w:tcPr>
          <w:p w:rsidR="001478C0" w:rsidRPr="0079189C" w:rsidRDefault="001478C0" w:rsidP="003B315F">
            <w:pPr>
              <w:spacing w:after="200"/>
              <w:ind w:left="118" w:firstLine="308"/>
              <w:jc w:val="both"/>
              <w:rPr>
                <w:rFonts w:eastAsia="Calibri"/>
                <w:b/>
                <w:sz w:val="24"/>
                <w:szCs w:val="24"/>
                <w:lang w:val="tt-RU"/>
              </w:rPr>
            </w:pPr>
            <w:r w:rsidRPr="0079189C">
              <w:rPr>
                <w:rFonts w:eastAsia="Calibri"/>
                <w:b/>
                <w:sz w:val="24"/>
                <w:szCs w:val="24"/>
                <w:lang w:val="tt-RU"/>
              </w:rPr>
              <w:t>СТО ны урнаштыру</w:t>
            </w:r>
          </w:p>
        </w:tc>
      </w:tr>
      <w:tr w:rsidR="001478C0" w:rsidRPr="0079189C" w:rsidTr="003B315F">
        <w:tc>
          <w:tcPr>
            <w:tcW w:w="2605" w:type="dxa"/>
            <w:vMerge/>
          </w:tcPr>
          <w:p w:rsidR="001478C0" w:rsidRPr="0079189C" w:rsidRDefault="001478C0" w:rsidP="003B315F">
            <w:pPr>
              <w:spacing w:after="200"/>
              <w:ind w:left="118" w:firstLine="308"/>
              <w:jc w:val="both"/>
              <w:rPr>
                <w:rFonts w:eastAsia="Calibri"/>
                <w:b/>
                <w:sz w:val="24"/>
                <w:szCs w:val="24"/>
                <w:lang w:val="tt-RU"/>
              </w:rPr>
            </w:pPr>
          </w:p>
        </w:tc>
        <w:tc>
          <w:tcPr>
            <w:tcW w:w="1329" w:type="dxa"/>
          </w:tcPr>
          <w:p w:rsidR="001478C0" w:rsidRPr="0079189C" w:rsidRDefault="001478C0" w:rsidP="003B315F">
            <w:pPr>
              <w:spacing w:after="200"/>
              <w:ind w:left="118" w:firstLine="308"/>
              <w:jc w:val="both"/>
              <w:rPr>
                <w:rFonts w:eastAsia="Calibri"/>
                <w:b/>
                <w:sz w:val="24"/>
                <w:szCs w:val="24"/>
                <w:lang w:val="tt-RU"/>
              </w:rPr>
            </w:pPr>
            <w:r w:rsidRPr="0079189C">
              <w:rPr>
                <w:rFonts w:eastAsia="Calibri"/>
                <w:b/>
                <w:sz w:val="24"/>
                <w:szCs w:val="24"/>
                <w:lang w:val="tt-RU"/>
              </w:rPr>
              <w:t>80</w:t>
            </w:r>
          </w:p>
        </w:tc>
        <w:tc>
          <w:tcPr>
            <w:tcW w:w="1345" w:type="dxa"/>
          </w:tcPr>
          <w:p w:rsidR="001478C0" w:rsidRPr="0079189C" w:rsidRDefault="001478C0" w:rsidP="003B315F">
            <w:pPr>
              <w:spacing w:after="200"/>
              <w:ind w:left="118" w:firstLine="308"/>
              <w:jc w:val="both"/>
              <w:rPr>
                <w:rFonts w:eastAsia="Calibri"/>
                <w:b/>
                <w:sz w:val="24"/>
                <w:szCs w:val="24"/>
                <w:lang w:val="tt-RU"/>
              </w:rPr>
            </w:pPr>
            <w:r w:rsidRPr="0079189C">
              <w:rPr>
                <w:rFonts w:eastAsia="Calibri"/>
                <w:b/>
                <w:sz w:val="24"/>
                <w:szCs w:val="24"/>
                <w:lang w:val="tt-RU"/>
              </w:rPr>
              <w:t>100</w:t>
            </w:r>
          </w:p>
        </w:tc>
        <w:tc>
          <w:tcPr>
            <w:tcW w:w="1346" w:type="dxa"/>
          </w:tcPr>
          <w:p w:rsidR="001478C0" w:rsidRPr="0079189C" w:rsidRDefault="001478C0" w:rsidP="003B315F">
            <w:pPr>
              <w:spacing w:after="200"/>
              <w:ind w:left="118" w:firstLine="308"/>
              <w:jc w:val="both"/>
              <w:rPr>
                <w:rFonts w:eastAsia="Calibri"/>
                <w:b/>
                <w:sz w:val="24"/>
                <w:szCs w:val="24"/>
                <w:lang w:val="tt-RU"/>
              </w:rPr>
            </w:pPr>
            <w:r w:rsidRPr="0079189C">
              <w:rPr>
                <w:rFonts w:eastAsia="Calibri"/>
                <w:b/>
                <w:sz w:val="24"/>
                <w:szCs w:val="24"/>
                <w:lang w:val="tt-RU"/>
              </w:rPr>
              <w:t>150</w:t>
            </w:r>
          </w:p>
        </w:tc>
        <w:tc>
          <w:tcPr>
            <w:tcW w:w="1346" w:type="dxa"/>
          </w:tcPr>
          <w:p w:rsidR="001478C0" w:rsidRPr="0079189C" w:rsidRDefault="001478C0" w:rsidP="003B315F">
            <w:pPr>
              <w:spacing w:after="200"/>
              <w:ind w:left="118" w:firstLine="308"/>
              <w:jc w:val="both"/>
              <w:rPr>
                <w:rFonts w:eastAsia="Calibri"/>
                <w:b/>
                <w:sz w:val="24"/>
                <w:szCs w:val="24"/>
                <w:lang w:val="tt-RU"/>
              </w:rPr>
            </w:pPr>
            <w:r w:rsidRPr="0079189C">
              <w:rPr>
                <w:rFonts w:eastAsia="Calibri"/>
                <w:b/>
                <w:sz w:val="24"/>
                <w:szCs w:val="24"/>
                <w:lang w:val="tt-RU"/>
              </w:rPr>
              <w:t>200</w:t>
            </w:r>
          </w:p>
        </w:tc>
        <w:tc>
          <w:tcPr>
            <w:tcW w:w="1346" w:type="dxa"/>
          </w:tcPr>
          <w:p w:rsidR="001478C0" w:rsidRPr="0079189C" w:rsidRDefault="001478C0" w:rsidP="003B315F">
            <w:pPr>
              <w:spacing w:after="200"/>
              <w:ind w:left="118" w:firstLine="308"/>
              <w:jc w:val="both"/>
              <w:rPr>
                <w:rFonts w:eastAsia="Calibri"/>
                <w:b/>
                <w:sz w:val="24"/>
                <w:szCs w:val="24"/>
                <w:lang w:val="tt-RU"/>
              </w:rPr>
            </w:pPr>
            <w:r w:rsidRPr="0079189C">
              <w:rPr>
                <w:rFonts w:eastAsia="Calibri"/>
                <w:b/>
                <w:sz w:val="24"/>
                <w:szCs w:val="24"/>
                <w:lang w:val="tt-RU"/>
              </w:rPr>
              <w:t>250</w:t>
            </w:r>
          </w:p>
        </w:tc>
        <w:tc>
          <w:tcPr>
            <w:tcW w:w="164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бер</w:t>
            </w:r>
            <w:r w:rsidRPr="0079189C">
              <w:rPr>
                <w:rFonts w:eastAsia="Calibri"/>
                <w:sz w:val="24"/>
                <w:szCs w:val="24"/>
              </w:rPr>
              <w:t>ь</w:t>
            </w:r>
            <w:r w:rsidRPr="0079189C">
              <w:rPr>
                <w:rFonts w:eastAsia="Calibri"/>
                <w:sz w:val="24"/>
                <w:szCs w:val="24"/>
                <w:lang w:val="tt-RU"/>
              </w:rPr>
              <w:t>яклы</w:t>
            </w:r>
          </w:p>
        </w:tc>
      </w:tr>
      <w:tr w:rsidR="001478C0" w:rsidRPr="0079189C" w:rsidTr="003B315F">
        <w:tc>
          <w:tcPr>
            <w:tcW w:w="260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1000</w:t>
            </w:r>
          </w:p>
        </w:tc>
        <w:tc>
          <w:tcPr>
            <w:tcW w:w="132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w:t>
            </w:r>
          </w:p>
        </w:tc>
        <w:tc>
          <w:tcPr>
            <w:tcW w:w="134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64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бер</w:t>
            </w:r>
            <w:r w:rsidRPr="0079189C">
              <w:rPr>
                <w:rFonts w:eastAsia="Calibri"/>
                <w:sz w:val="24"/>
                <w:szCs w:val="24"/>
              </w:rPr>
              <w:t>ь</w:t>
            </w:r>
            <w:r w:rsidRPr="0079189C">
              <w:rPr>
                <w:rFonts w:eastAsia="Calibri"/>
                <w:sz w:val="24"/>
                <w:szCs w:val="24"/>
                <w:lang w:val="tt-RU"/>
              </w:rPr>
              <w:t>яклы</w:t>
            </w:r>
          </w:p>
        </w:tc>
      </w:tr>
      <w:tr w:rsidR="001478C0" w:rsidRPr="0079189C" w:rsidTr="003B315F">
        <w:tc>
          <w:tcPr>
            <w:tcW w:w="260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2000</w:t>
            </w:r>
          </w:p>
        </w:tc>
        <w:tc>
          <w:tcPr>
            <w:tcW w:w="132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w:t>
            </w:r>
          </w:p>
        </w:tc>
        <w:tc>
          <w:tcPr>
            <w:tcW w:w="134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64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бер</w:t>
            </w:r>
            <w:r w:rsidRPr="0079189C">
              <w:rPr>
                <w:rFonts w:eastAsia="Calibri"/>
                <w:sz w:val="24"/>
                <w:szCs w:val="24"/>
              </w:rPr>
              <w:t>ь</w:t>
            </w:r>
            <w:r w:rsidRPr="0079189C">
              <w:rPr>
                <w:rFonts w:eastAsia="Calibri"/>
                <w:sz w:val="24"/>
                <w:szCs w:val="24"/>
                <w:lang w:val="tt-RU"/>
              </w:rPr>
              <w:t>яклы</w:t>
            </w:r>
          </w:p>
        </w:tc>
      </w:tr>
      <w:tr w:rsidR="001478C0" w:rsidRPr="0079189C" w:rsidTr="003B315F">
        <w:tc>
          <w:tcPr>
            <w:tcW w:w="260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3000</w:t>
            </w:r>
          </w:p>
        </w:tc>
        <w:tc>
          <w:tcPr>
            <w:tcW w:w="132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134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5</w:t>
            </w:r>
          </w:p>
        </w:tc>
        <w:tc>
          <w:tcPr>
            <w:tcW w:w="164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бер</w:t>
            </w:r>
            <w:r w:rsidRPr="0079189C">
              <w:rPr>
                <w:rFonts w:eastAsia="Calibri"/>
                <w:sz w:val="24"/>
                <w:szCs w:val="24"/>
              </w:rPr>
              <w:t>ь</w:t>
            </w:r>
            <w:r w:rsidRPr="0079189C">
              <w:rPr>
                <w:rFonts w:eastAsia="Calibri"/>
                <w:sz w:val="24"/>
                <w:szCs w:val="24"/>
                <w:lang w:val="tt-RU"/>
              </w:rPr>
              <w:t>яклы</w:t>
            </w:r>
          </w:p>
        </w:tc>
      </w:tr>
      <w:tr w:rsidR="001478C0" w:rsidRPr="0079189C" w:rsidTr="003B315F">
        <w:tc>
          <w:tcPr>
            <w:tcW w:w="260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4000</w:t>
            </w:r>
          </w:p>
        </w:tc>
        <w:tc>
          <w:tcPr>
            <w:tcW w:w="132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w:t>
            </w:r>
          </w:p>
        </w:tc>
        <w:tc>
          <w:tcPr>
            <w:tcW w:w="164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Ике яклы</w:t>
            </w:r>
          </w:p>
        </w:tc>
      </w:tr>
      <w:tr w:rsidR="001478C0" w:rsidRPr="0079189C" w:rsidTr="003B315F">
        <w:tc>
          <w:tcPr>
            <w:tcW w:w="260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5000</w:t>
            </w:r>
          </w:p>
        </w:tc>
        <w:tc>
          <w:tcPr>
            <w:tcW w:w="132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134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64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Ике яклы</w:t>
            </w:r>
          </w:p>
        </w:tc>
      </w:tr>
      <w:tr w:rsidR="001478C0" w:rsidRPr="0079189C" w:rsidTr="003B315F">
        <w:trPr>
          <w:trHeight w:val="234"/>
        </w:trPr>
        <w:tc>
          <w:tcPr>
            <w:tcW w:w="260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6000</w:t>
            </w:r>
          </w:p>
        </w:tc>
        <w:tc>
          <w:tcPr>
            <w:tcW w:w="132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134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64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Ике яклы</w:t>
            </w:r>
          </w:p>
        </w:tc>
      </w:tr>
      <w:tr w:rsidR="001478C0" w:rsidRPr="0079189C" w:rsidTr="003B315F">
        <w:trPr>
          <w:trHeight w:val="251"/>
        </w:trPr>
        <w:tc>
          <w:tcPr>
            <w:tcW w:w="260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8000</w:t>
            </w:r>
          </w:p>
        </w:tc>
        <w:tc>
          <w:tcPr>
            <w:tcW w:w="132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134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5</w:t>
            </w:r>
          </w:p>
        </w:tc>
        <w:tc>
          <w:tcPr>
            <w:tcW w:w="164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Ике яклы</w:t>
            </w:r>
          </w:p>
        </w:tc>
      </w:tr>
      <w:tr w:rsidR="001478C0" w:rsidRPr="0079189C" w:rsidTr="003B315F">
        <w:trPr>
          <w:trHeight w:val="335"/>
        </w:trPr>
        <w:tc>
          <w:tcPr>
            <w:tcW w:w="260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10000</w:t>
            </w:r>
          </w:p>
        </w:tc>
        <w:tc>
          <w:tcPr>
            <w:tcW w:w="132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5</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5</w:t>
            </w:r>
          </w:p>
        </w:tc>
        <w:tc>
          <w:tcPr>
            <w:tcW w:w="164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Ике яклы</w:t>
            </w:r>
          </w:p>
        </w:tc>
      </w:tr>
      <w:tr w:rsidR="001478C0" w:rsidRPr="0079189C" w:rsidTr="003B315F">
        <w:trPr>
          <w:trHeight w:val="334"/>
        </w:trPr>
        <w:tc>
          <w:tcPr>
            <w:tcW w:w="260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15000</w:t>
            </w:r>
          </w:p>
        </w:tc>
        <w:tc>
          <w:tcPr>
            <w:tcW w:w="132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5</w:t>
            </w:r>
          </w:p>
        </w:tc>
        <w:tc>
          <w:tcPr>
            <w:tcW w:w="134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5</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5</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8</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8</w:t>
            </w:r>
          </w:p>
        </w:tc>
        <w:tc>
          <w:tcPr>
            <w:tcW w:w="164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Ике яклы</w:t>
            </w:r>
          </w:p>
        </w:tc>
      </w:tr>
      <w:tr w:rsidR="001478C0" w:rsidRPr="0079189C" w:rsidTr="003B315F">
        <w:trPr>
          <w:trHeight w:val="302"/>
        </w:trPr>
        <w:tc>
          <w:tcPr>
            <w:tcW w:w="260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20000</w:t>
            </w:r>
          </w:p>
        </w:tc>
        <w:tc>
          <w:tcPr>
            <w:tcW w:w="132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5</w:t>
            </w:r>
          </w:p>
        </w:tc>
        <w:tc>
          <w:tcPr>
            <w:tcW w:w="134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5</w:t>
            </w:r>
          </w:p>
        </w:tc>
        <w:tc>
          <w:tcPr>
            <w:tcW w:w="1346"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8</w:t>
            </w:r>
          </w:p>
        </w:tc>
        <w:tc>
          <w:tcPr>
            <w:tcW w:w="2692" w:type="dxa"/>
            <w:gridSpan w:val="2"/>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махсус исәп буенча</w:t>
            </w:r>
          </w:p>
        </w:tc>
        <w:tc>
          <w:tcPr>
            <w:tcW w:w="164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Ике яклы</w:t>
            </w:r>
          </w:p>
        </w:tc>
      </w:tr>
      <w:tr w:rsidR="001478C0" w:rsidRPr="0079189C" w:rsidTr="003B315F">
        <w:trPr>
          <w:trHeight w:val="954"/>
        </w:trPr>
        <w:tc>
          <w:tcPr>
            <w:tcW w:w="260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30000</w:t>
            </w:r>
          </w:p>
          <w:p w:rsidR="001478C0" w:rsidRPr="0079189C" w:rsidRDefault="001478C0" w:rsidP="003B315F">
            <w:pPr>
              <w:spacing w:after="200"/>
              <w:ind w:left="118" w:firstLine="308"/>
              <w:jc w:val="both"/>
              <w:rPr>
                <w:rFonts w:eastAsia="Calibri"/>
                <w:sz w:val="24"/>
                <w:szCs w:val="24"/>
                <w:lang w:val="tt-RU"/>
              </w:rPr>
            </w:pPr>
          </w:p>
          <w:p w:rsidR="001478C0" w:rsidRPr="0079189C" w:rsidRDefault="001478C0" w:rsidP="003B315F">
            <w:pPr>
              <w:spacing w:after="200"/>
              <w:ind w:left="118" w:firstLine="308"/>
              <w:jc w:val="both"/>
              <w:rPr>
                <w:rFonts w:eastAsia="Calibri"/>
                <w:sz w:val="24"/>
                <w:szCs w:val="24"/>
                <w:lang w:val="tt-RU"/>
              </w:rPr>
            </w:pPr>
          </w:p>
        </w:tc>
        <w:tc>
          <w:tcPr>
            <w:tcW w:w="132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8</w:t>
            </w:r>
          </w:p>
        </w:tc>
        <w:tc>
          <w:tcPr>
            <w:tcW w:w="1345"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8</w:t>
            </w:r>
          </w:p>
        </w:tc>
        <w:tc>
          <w:tcPr>
            <w:tcW w:w="4038" w:type="dxa"/>
            <w:gridSpan w:val="3"/>
          </w:tcPr>
          <w:p w:rsidR="001478C0" w:rsidRPr="0079189C" w:rsidRDefault="001478C0" w:rsidP="003B315F">
            <w:pPr>
              <w:spacing w:after="200"/>
              <w:ind w:left="118" w:firstLine="308"/>
              <w:jc w:val="both"/>
              <w:rPr>
                <w:rFonts w:eastAsia="Calibri"/>
                <w:b/>
                <w:sz w:val="24"/>
                <w:szCs w:val="24"/>
                <w:lang w:val="tt-RU"/>
              </w:rPr>
            </w:pPr>
            <w:r w:rsidRPr="0079189C">
              <w:rPr>
                <w:rFonts w:eastAsia="Calibri"/>
                <w:sz w:val="24"/>
                <w:szCs w:val="24"/>
              </w:rPr>
              <w:t>махсус исәп буенча</w:t>
            </w:r>
          </w:p>
        </w:tc>
        <w:tc>
          <w:tcPr>
            <w:tcW w:w="164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Ике яклы</w:t>
            </w:r>
          </w:p>
        </w:tc>
      </w:tr>
    </w:tbl>
    <w:p w:rsidR="001478C0" w:rsidRPr="0079189C" w:rsidRDefault="001478C0" w:rsidP="001478C0">
      <w:pPr>
        <w:spacing w:line="240" w:lineRule="auto"/>
        <w:ind w:left="118" w:firstLine="308"/>
        <w:jc w:val="both"/>
        <w:rPr>
          <w:rFonts w:ascii="Times New Roman" w:eastAsia="Calibri" w:hAnsi="Times New Roman" w:cs="Times New Roman"/>
          <w:b/>
          <w:sz w:val="24"/>
          <w:szCs w:val="24"/>
          <w:lang w:val="tt-RU"/>
        </w:rPr>
      </w:pPr>
    </w:p>
    <w:p w:rsidR="001478C0" w:rsidRPr="0079189C" w:rsidRDefault="001478C0" w:rsidP="001478C0">
      <w:pPr>
        <w:spacing w:after="0" w:line="240" w:lineRule="auto"/>
        <w:ind w:left="118" w:firstLine="308"/>
        <w:jc w:val="both"/>
        <w:rPr>
          <w:rFonts w:ascii="Times New Roman" w:eastAsia="Times New Roman" w:hAnsi="Times New Roman" w:cs="Times New Roman"/>
          <w:sz w:val="24"/>
          <w:szCs w:val="24"/>
          <w:lang w:val="tt-RU"/>
        </w:rPr>
      </w:pP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rPr>
        <w:t xml:space="preserve">Юл төзелеше объектларында АЗС урнаштыру максатка ярашлы.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5.2.41.Транзит мотельләр һәм кемпингларның Тамашачылар саны (йокы урыннары саны) үтүче автотуристлар санын һәм шәһәрара һәм халыкара пассажирлар йөртү автомобильләренең хәрәкәтенең интенсивлыгын исәпкә алып проектлауга бирем буенча кабул итәргә кирәк. Кунакханә учреждениеләренең торак пункт районындагы сыйдырышлылыгын исәпләгәндә, карап тикшерелә торган торак пункт аша уза торган барлык автомобиль юлларының суммар интенсивлыгыннан чыгып, күрсәтелгән предприятиеләргә ихтыяҗын һәм ихтыяҗын исәпкә алырга кирәк. Мотельләр һәм кемпинглар арасындагы араны 500 дән дә артык булмаган лометр кабул итәргә кирәк. Мотельләрне комплекслы рәвештә проектлау максатка ярашлы, шул исәптән юл СТО, АЗС, туклану һәм сәүдә пунктларын да кертеп.</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rPr>
        <w:t xml:space="preserve">Автомобиль сервисы объектларында кирәк булганда туклану һәм сәүдә пунктларын урнаштырырга кирәк. Сәүдә һәм җәмәгать туклануы предприятиеләре саны һәм аларның сыйдырышлылыгы, узып баручы автотуристлар санын, автомобильләрнең хәрәкәтенең интенсивлыгын, шулай ук якындагы торак пунктларда яшәүчеләрнең ихтыяҗларын исәпкә алып, проектлауга йөкләмә буенча кабул итәргә кирәк (алар булган очракта).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lastRenderedPageBreak/>
        <w:t xml:space="preserve">     5.2.42. Предприятиеләр һәм автосервис объектларын төзү өчен кишәрлекләрне бүлүнең якынча мәйданы 43 нче таблицада бирелгән.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sectPr w:rsidR="001478C0" w:rsidRPr="0079189C" w:rsidSect="0079189C">
          <w:pgSz w:w="11910" w:h="16840"/>
          <w:pgMar w:top="1060" w:right="600" w:bottom="280" w:left="1134" w:header="790" w:footer="0" w:gutter="0"/>
          <w:cols w:space="720"/>
        </w:sectPr>
      </w:pPr>
      <w:r w:rsidRPr="0079189C">
        <w:rPr>
          <w:rFonts w:ascii="Times New Roman" w:eastAsia="Calibri" w:hAnsi="Times New Roman" w:cs="Times New Roman"/>
          <w:sz w:val="24"/>
          <w:szCs w:val="24"/>
          <w:lang w:val="tt-RU"/>
        </w:rPr>
        <w:t xml:space="preserve">     5.2.43. Торак пункт территориясе аша гомуми челтәр юллары салынган очракта, аларны «Урамнар челтәре һәм юллар» бүлекчәсе таләпләрен исәпкә алып, әлеге нормативларны проектларга кирәк. Шул ук вакытта торак пункт аша уза торган гомуми челтәр юлының категориясе һәм параметрлары торак пункттан читтә юлның категориясенә һәм параметрларына туры килергә һәм (яисә) хәрәкәт ешлыгын исәпкә алып, югарырак кабул ителергә тиеш.</w:t>
      </w:r>
    </w:p>
    <w:p w:rsidR="001478C0" w:rsidRPr="0079189C" w:rsidRDefault="001478C0" w:rsidP="001478C0">
      <w:pPr>
        <w:spacing w:after="0" w:line="240" w:lineRule="auto"/>
        <w:ind w:left="118" w:firstLine="308"/>
        <w:jc w:val="both"/>
        <w:rPr>
          <w:rFonts w:ascii="Times New Roman" w:eastAsia="Times New Roman" w:hAnsi="Times New Roman" w:cs="Times New Roman"/>
          <w:sz w:val="24"/>
          <w:szCs w:val="24"/>
          <w:lang w:val="tt-RU"/>
        </w:rPr>
        <w:sectPr w:rsidR="001478C0" w:rsidRPr="0079189C" w:rsidSect="0079189C">
          <w:pgSz w:w="11910" w:h="16840"/>
          <w:pgMar w:top="940" w:right="600" w:bottom="280" w:left="1134" w:header="739" w:footer="0" w:gutter="0"/>
          <w:pgNumType w:start="98"/>
          <w:cols w:space="720"/>
        </w:sectPr>
      </w:pP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pacing w:val="-1"/>
          <w:sz w:val="24"/>
          <w:szCs w:val="24"/>
          <w:lang w:val="tt-RU"/>
        </w:rPr>
      </w:pPr>
      <w:r w:rsidRPr="0079189C">
        <w:rPr>
          <w:rFonts w:ascii="Times New Roman" w:eastAsia="Times New Roman" w:hAnsi="Times New Roman" w:cs="Times New Roman"/>
          <w:sz w:val="24"/>
          <w:szCs w:val="24"/>
          <w:lang w:val="tt-RU"/>
        </w:rPr>
        <w:t>43 нче таблица</w:t>
      </w:r>
    </w:p>
    <w:p w:rsidR="001478C0" w:rsidRPr="0079189C" w:rsidRDefault="001478C0" w:rsidP="001478C0">
      <w:pPr>
        <w:spacing w:line="240" w:lineRule="auto"/>
        <w:ind w:left="118" w:firstLine="308"/>
        <w:jc w:val="both"/>
        <w:rPr>
          <w:rFonts w:ascii="Times New Roman" w:eastAsia="Calibri" w:hAnsi="Times New Roman" w:cs="Times New Roman"/>
          <w:b/>
          <w:sz w:val="24"/>
          <w:szCs w:val="24"/>
          <w:lang w:val="tt-RU"/>
        </w:rPr>
      </w:pPr>
      <w:r w:rsidRPr="0079189C">
        <w:rPr>
          <w:rFonts w:ascii="Times New Roman" w:eastAsia="Calibri" w:hAnsi="Times New Roman" w:cs="Times New Roman"/>
          <w:b/>
          <w:sz w:val="24"/>
          <w:szCs w:val="24"/>
          <w:lang w:val="tt-RU"/>
        </w:rPr>
        <w:t>Автосервис предприятиеләре һәм объектларын төзү өчен участокларны бүлеп бирүнең якынча мәйданы</w:t>
      </w:r>
    </w:p>
    <w:tbl>
      <w:tblPr>
        <w:tblStyle w:val="aa"/>
        <w:tblW w:w="0" w:type="auto"/>
        <w:tblLook w:val="04A0" w:firstRow="1" w:lastRow="0" w:firstColumn="1" w:lastColumn="0" w:noHBand="0" w:noVBand="1"/>
      </w:tblPr>
      <w:tblGrid>
        <w:gridCol w:w="923"/>
        <w:gridCol w:w="6371"/>
        <w:gridCol w:w="3098"/>
      </w:tblGrid>
      <w:tr w:rsidR="001478C0" w:rsidRPr="0079189C" w:rsidTr="003B315F">
        <w:tc>
          <w:tcPr>
            <w:tcW w:w="959" w:type="dxa"/>
          </w:tcPr>
          <w:p w:rsidR="001478C0" w:rsidRPr="0079189C" w:rsidRDefault="001478C0" w:rsidP="003B315F">
            <w:pPr>
              <w:spacing w:after="200"/>
              <w:ind w:left="118" w:firstLine="308"/>
              <w:jc w:val="both"/>
              <w:rPr>
                <w:rFonts w:eastAsia="Calibri"/>
                <w:b/>
                <w:sz w:val="24"/>
                <w:szCs w:val="24"/>
              </w:rPr>
            </w:pPr>
            <w:r w:rsidRPr="0079189C">
              <w:rPr>
                <w:rFonts w:eastAsia="Calibri"/>
                <w:b/>
                <w:sz w:val="24"/>
                <w:szCs w:val="24"/>
              </w:rPr>
              <w:t>№</w:t>
            </w:r>
          </w:p>
        </w:tc>
        <w:tc>
          <w:tcPr>
            <w:tcW w:w="6804" w:type="dxa"/>
          </w:tcPr>
          <w:p w:rsidR="001478C0" w:rsidRPr="0079189C" w:rsidRDefault="001478C0" w:rsidP="003B315F">
            <w:pPr>
              <w:spacing w:after="200"/>
              <w:ind w:left="118" w:firstLine="308"/>
              <w:jc w:val="both"/>
              <w:rPr>
                <w:rFonts w:eastAsia="Calibri"/>
                <w:b/>
                <w:sz w:val="24"/>
                <w:szCs w:val="24"/>
              </w:rPr>
            </w:pPr>
            <w:r w:rsidRPr="0079189C">
              <w:rPr>
                <w:rFonts w:eastAsia="Calibri"/>
                <w:b/>
                <w:sz w:val="24"/>
                <w:szCs w:val="24"/>
              </w:rPr>
              <w:t>Автосервис предприятиеләре һәм объектлары исемнәре</w:t>
            </w:r>
          </w:p>
        </w:tc>
        <w:tc>
          <w:tcPr>
            <w:tcW w:w="3183" w:type="dxa"/>
          </w:tcPr>
          <w:p w:rsidR="001478C0" w:rsidRPr="0079189C" w:rsidRDefault="001478C0" w:rsidP="003B315F">
            <w:pPr>
              <w:spacing w:after="200"/>
              <w:ind w:left="118" w:firstLine="308"/>
              <w:jc w:val="both"/>
              <w:rPr>
                <w:rFonts w:eastAsia="Calibri"/>
                <w:b/>
                <w:sz w:val="24"/>
                <w:szCs w:val="24"/>
              </w:rPr>
            </w:pPr>
            <w:r w:rsidRPr="0079189C">
              <w:rPr>
                <w:rFonts w:eastAsia="Calibri"/>
                <w:b/>
                <w:sz w:val="24"/>
                <w:szCs w:val="24"/>
              </w:rPr>
              <w:t>Җир  кишәрлегенең мәйданы,гектары юнәлешләре</w:t>
            </w:r>
          </w:p>
        </w:tc>
      </w:tr>
      <w:tr w:rsidR="001478C0" w:rsidRPr="0079189C" w:rsidTr="003B315F">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500 ягулык салу станциясе тукталыш белән</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0,8</w:t>
            </w:r>
          </w:p>
        </w:tc>
      </w:tr>
      <w:tr w:rsidR="001478C0" w:rsidRPr="0079189C" w:rsidTr="003B315F">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1000 ягулык салу станциясе тукталыш белән</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1,1</w:t>
            </w:r>
          </w:p>
        </w:tc>
      </w:tr>
      <w:tr w:rsidR="001478C0" w:rsidRPr="0079189C" w:rsidTr="003B315F">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10 пассажирга автопавильон</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0,08</w:t>
            </w:r>
          </w:p>
        </w:tc>
      </w:tr>
      <w:tr w:rsidR="001478C0" w:rsidRPr="0079189C" w:rsidTr="003B315F">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4</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20 пассажирга автопавильон</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0,1</w:t>
            </w:r>
          </w:p>
        </w:tc>
      </w:tr>
      <w:tr w:rsidR="001478C0" w:rsidRPr="0079189C" w:rsidTr="003B315F">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5</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Җиңел автомобильләр СТО 5 постка кадәр</w:t>
            </w:r>
          </w:p>
        </w:tc>
        <w:tc>
          <w:tcPr>
            <w:tcW w:w="3183"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Бер постка 0,13</w:t>
            </w:r>
          </w:p>
        </w:tc>
      </w:tr>
      <w:tr w:rsidR="001478C0" w:rsidRPr="0079189C" w:rsidTr="003B315F">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6</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Җиңел автомобильләр 5тән 8 постка кадәр</w:t>
            </w:r>
          </w:p>
        </w:tc>
        <w:tc>
          <w:tcPr>
            <w:tcW w:w="3183"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Бер постка 0,17</w:t>
            </w:r>
          </w:p>
        </w:tc>
      </w:tr>
      <w:tr w:rsidR="001478C0" w:rsidRPr="0079189C" w:rsidTr="003B315F">
        <w:trPr>
          <w:trHeight w:val="251"/>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7</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Пассажир автостанциясе 10 кеше сыйдырышлы</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0,45</w:t>
            </w:r>
          </w:p>
        </w:tc>
      </w:tr>
      <w:tr w:rsidR="001478C0" w:rsidRPr="0079189C" w:rsidTr="003B315F">
        <w:trPr>
          <w:trHeight w:val="302"/>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8</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Пассажир автостанциясе 25 кеше сыйдырышлы</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0,65</w:t>
            </w:r>
          </w:p>
        </w:tc>
      </w:tr>
      <w:tr w:rsidR="001478C0" w:rsidRPr="0079189C" w:rsidTr="003B315F">
        <w:trPr>
          <w:trHeight w:val="284"/>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9</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Пассажир автостанциясе 50 кеше сыйдырышлы</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0,75</w:t>
            </w:r>
          </w:p>
        </w:tc>
      </w:tr>
      <w:tr w:rsidR="001478C0" w:rsidRPr="0079189C" w:rsidTr="003B315F">
        <w:trPr>
          <w:trHeight w:val="268"/>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10</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Пассажир автостанциясе 75 кеше сыйдырышлы</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0,9</w:t>
            </w:r>
          </w:p>
        </w:tc>
      </w:tr>
      <w:tr w:rsidR="001478C0" w:rsidRPr="0079189C" w:rsidTr="003B315F">
        <w:trPr>
          <w:trHeight w:val="284"/>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11</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5 автомобильгә стоянка-мәйданчык</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0,03-0,08</w:t>
            </w:r>
          </w:p>
        </w:tc>
      </w:tr>
      <w:tr w:rsidR="001478C0" w:rsidRPr="0079189C" w:rsidTr="003B315F">
        <w:trPr>
          <w:trHeight w:val="234"/>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12</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5 автопоездга стоянка-мәйдан</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0,07</w:t>
            </w:r>
          </w:p>
        </w:tc>
      </w:tr>
      <w:tr w:rsidR="001478C0" w:rsidRPr="0079189C" w:rsidTr="003B315F">
        <w:trPr>
          <w:trHeight w:val="285"/>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13</w:t>
            </w:r>
          </w:p>
        </w:tc>
        <w:tc>
          <w:tcPr>
            <w:tcW w:w="6804"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Юл хәрәкәте иминлеге буенча Дәүләт инспекциясе Юл-патруль хезмәте</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0,1</w:t>
            </w:r>
          </w:p>
        </w:tc>
      </w:tr>
      <w:tr w:rsidR="001478C0" w:rsidRPr="0079189C" w:rsidTr="003B315F">
        <w:trPr>
          <w:trHeight w:val="351"/>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14</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Ял итү, карау эстакадасы, бәдрәф</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0.01-0,04</w:t>
            </w:r>
          </w:p>
        </w:tc>
      </w:tr>
      <w:tr w:rsidR="001478C0" w:rsidRPr="0079189C" w:rsidTr="003B315F">
        <w:trPr>
          <w:trHeight w:val="268"/>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15</w:t>
            </w:r>
          </w:p>
        </w:tc>
        <w:tc>
          <w:tcPr>
            <w:tcW w:w="6804"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Ял итү, сәүдә һәм җәмәгать туклануы предприятиеләре, бәдрәф</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0,7-1,0</w:t>
            </w:r>
          </w:p>
        </w:tc>
      </w:tr>
      <w:tr w:rsidR="001478C0" w:rsidRPr="0079189C" w:rsidTr="003B315F">
        <w:trPr>
          <w:trHeight w:val="251"/>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16</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АЗС, туалет, сәүдә һәм җәмәгать предприятиеләре</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1,5</w:t>
            </w:r>
          </w:p>
        </w:tc>
      </w:tr>
      <w:tr w:rsidR="001478C0" w:rsidRPr="0079189C" w:rsidTr="003B315F">
        <w:trPr>
          <w:trHeight w:val="246"/>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17</w:t>
            </w:r>
          </w:p>
        </w:tc>
        <w:tc>
          <w:tcPr>
            <w:tcW w:w="6804"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АЗС, СТО, сәүдә һәм җәмәгать туклануы предприятиеләре, юу пункты, ял бүлмәләре</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3,5</w:t>
            </w:r>
          </w:p>
        </w:tc>
      </w:tr>
      <w:tr w:rsidR="001478C0" w:rsidRPr="0079189C" w:rsidTr="003B315F">
        <w:trPr>
          <w:trHeight w:val="284"/>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18</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Кемпинг, АЗС, СТО, туалет, медицина пункты, юу пункты, сәүдә һәм җәмәгать туклануы предприятиеләре,</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5,0</w:t>
            </w:r>
          </w:p>
        </w:tc>
      </w:tr>
      <w:tr w:rsidR="001478C0" w:rsidRPr="0079189C" w:rsidTr="003B315F">
        <w:trPr>
          <w:trHeight w:val="301"/>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19</w:t>
            </w:r>
          </w:p>
        </w:tc>
        <w:tc>
          <w:tcPr>
            <w:tcW w:w="6804"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Мотель, кемпинг, мәйданчык-стоянка, бәдрәф, сәүдә һәм җәмәгать туклануы предприятиеләре, АЗС, СТО, юу пункты, медицина пункты</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9,5</w:t>
            </w:r>
          </w:p>
        </w:tc>
      </w:tr>
      <w:tr w:rsidR="001478C0" w:rsidRPr="0079189C" w:rsidTr="003B315F">
        <w:trPr>
          <w:trHeight w:val="318"/>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20</w:t>
            </w:r>
          </w:p>
        </w:tc>
        <w:tc>
          <w:tcPr>
            <w:tcW w:w="6804"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Пассажир автостанциясе, мәйданчык-стоянка, сәүдә һәм җәмәгать туклануы предприятиеләре, ял бүлмәләре, юл хәрәкәте иминлеге буенча Дәүләт инспекциясенең Юл-патруль хезмәте посты</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0,45- 0,9</w:t>
            </w:r>
          </w:p>
        </w:tc>
      </w:tr>
      <w:tr w:rsidR="001478C0" w:rsidRPr="0079189C" w:rsidTr="003B315F">
        <w:trPr>
          <w:trHeight w:val="170"/>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21</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Автовокзал, мәйданчык-стоянка, сәүдә һәм җәмәгать туклануы предприятиеләре, медицина</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1,8</w:t>
            </w:r>
          </w:p>
        </w:tc>
      </w:tr>
      <w:tr w:rsidR="001478C0" w:rsidRPr="0079189C" w:rsidTr="003B315F">
        <w:trPr>
          <w:trHeight w:val="201"/>
        </w:trPr>
        <w:tc>
          <w:tcPr>
            <w:tcW w:w="959"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lastRenderedPageBreak/>
              <w:t>22</w:t>
            </w:r>
          </w:p>
        </w:tc>
        <w:tc>
          <w:tcPr>
            <w:tcW w:w="6804" w:type="dxa"/>
          </w:tcPr>
          <w:p w:rsidR="001478C0" w:rsidRPr="0079189C" w:rsidRDefault="001478C0" w:rsidP="003B315F">
            <w:pPr>
              <w:spacing w:after="200"/>
              <w:ind w:left="118" w:firstLine="308"/>
              <w:jc w:val="both"/>
              <w:rPr>
                <w:rFonts w:eastAsia="Calibri"/>
                <w:sz w:val="24"/>
                <w:szCs w:val="24"/>
              </w:rPr>
            </w:pPr>
            <w:r w:rsidRPr="0079189C">
              <w:rPr>
                <w:rFonts w:eastAsia="Calibri"/>
                <w:sz w:val="24"/>
                <w:szCs w:val="24"/>
              </w:rPr>
              <w:t>Йөк автостанциясе, мәйданчык-стоянка, юу пункты, ял бүлмәсе, медицина пункты, туалет</w:t>
            </w:r>
          </w:p>
        </w:tc>
        <w:tc>
          <w:tcPr>
            <w:tcW w:w="3183" w:type="dxa"/>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2,0-4,0</w:t>
            </w:r>
          </w:p>
        </w:tc>
      </w:tr>
      <w:tr w:rsidR="001478C0" w:rsidRPr="0079189C" w:rsidTr="003B315F">
        <w:trPr>
          <w:trHeight w:val="837"/>
        </w:trPr>
        <w:tc>
          <w:tcPr>
            <w:tcW w:w="959" w:type="dxa"/>
          </w:tcPr>
          <w:p w:rsidR="001478C0" w:rsidRPr="0079189C" w:rsidRDefault="001478C0" w:rsidP="003B315F">
            <w:pPr>
              <w:spacing w:after="200"/>
              <w:ind w:left="118" w:firstLine="308"/>
              <w:jc w:val="both"/>
              <w:rPr>
                <w:rFonts w:eastAsia="Calibri"/>
                <w:sz w:val="24"/>
                <w:szCs w:val="24"/>
                <w:lang w:val="tt-RU"/>
              </w:rPr>
            </w:pPr>
          </w:p>
        </w:tc>
        <w:tc>
          <w:tcPr>
            <w:tcW w:w="9987" w:type="dxa"/>
            <w:gridSpan w:val="2"/>
          </w:tcPr>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 xml:space="preserve">Искәрмә: </w:t>
            </w:r>
          </w:p>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lang w:val="tt-RU"/>
              </w:rPr>
              <w:t>1.Комплексны проектлана торган артезиан скважинасыннан су белән тәэмин иткәндә 1 гектар озынлыктагы күрсә</w:t>
            </w:r>
          </w:p>
          <w:p w:rsidR="001478C0" w:rsidRPr="0079189C" w:rsidRDefault="001478C0" w:rsidP="003B315F">
            <w:pPr>
              <w:spacing w:after="200"/>
              <w:ind w:left="118" w:firstLine="308"/>
              <w:jc w:val="both"/>
              <w:rPr>
                <w:rFonts w:eastAsia="Calibri"/>
                <w:sz w:val="24"/>
                <w:szCs w:val="24"/>
              </w:rPr>
            </w:pPr>
            <w:r w:rsidRPr="0079189C">
              <w:rPr>
                <w:rFonts w:eastAsia="Calibri"/>
                <w:sz w:val="24"/>
                <w:szCs w:val="24"/>
                <w:lang w:val="tt-RU"/>
              </w:rPr>
              <w:t xml:space="preserve">2. Проектлана торган чистарту корылмаларына канализация стокларын ташлаганда, чистарту корылмалары төренә карап, күрсәтелгән мәйданга 0,4 - 1,0 гектар өсти башларга.телгән мәйдан. </w:t>
            </w:r>
            <w:r w:rsidRPr="0079189C">
              <w:rPr>
                <w:rFonts w:eastAsia="Calibri"/>
                <w:sz w:val="24"/>
                <w:szCs w:val="24"/>
              </w:rPr>
              <w:t>987 / 1000</w:t>
            </w:r>
          </w:p>
          <w:p w:rsidR="001478C0" w:rsidRPr="0079189C" w:rsidRDefault="001478C0" w:rsidP="003B315F">
            <w:pPr>
              <w:spacing w:after="200"/>
              <w:ind w:left="118" w:firstLine="308"/>
              <w:jc w:val="both"/>
              <w:rPr>
                <w:rFonts w:eastAsia="Calibri"/>
                <w:sz w:val="24"/>
                <w:szCs w:val="24"/>
                <w:lang w:val="tt-RU"/>
              </w:rPr>
            </w:pPr>
            <w:r w:rsidRPr="0079189C">
              <w:rPr>
                <w:rFonts w:eastAsia="Calibri"/>
                <w:sz w:val="24"/>
                <w:szCs w:val="24"/>
              </w:rPr>
              <w:t>3. Котельныйны проектлаганда комплекс мәйданына 0,4 дән 0,7 гектарга кадәр өстәргә</w:t>
            </w:r>
          </w:p>
        </w:tc>
      </w:tr>
    </w:tbl>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5.2.48. Торба үткәргечләрне урнаштыру һәм проектлауны CHиП 2.05.06-85*, махсус ведомство норматив документлары һәм әлеге бүлекнең таләпләре нигезендә башкарырга кирәк.</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5.2.49. Магистраль торба үткәргечләр өчен җирләрне бүлеп бирү CH 452-73 таләпләре нигезендә гамәлгә ашырыла. Магистраль җир өсте торбалары өчен җир полосаларының киңлеге билгеләнгән тәртиптә расланган проект белән билгеләнә.</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rPr>
        <w:t xml:space="preserve">5.2.50. Торба үткәргечләр трассаларын проектлаганда территория участокларының инженерлык-геологик яктан иң уңайлылары сайланырга тиеш. Торба үткәргечләр трассасын сайлаганда, якындагы 20 елга торак пунктларның, сәнәгать һәм авыл хуҗалыгы предприятиеләренең, автомобиль һәм тимер юлларның һәм башка объектларның перспектив үсешен, шулай ук торба үткәргечне эксплуатацияләү чорында төзү һәм аңа хезмәт күрсәтү шартларын исәпкә алырга, магистраль торба үткәргечләрне төзү һәм эксплуатацияләү процессында табигый шартларның үзгәрешләрен фаразлауны үтәргә кирәк.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5.2.51. Эш шартларына, эретеп ябыштыру кушылмаларының тиешсез контроль күләменә һәм сынау басымы зурлыгына карап, CHиП 2.05.06-85* таләпләре нигезендә магистраль торба үткәргечләр һәм аларның участоклары түбәндәге категорияләргә бүленәләр: В, I, II, III, IV. Магистраль торба үткәргечләр участоклары категорияләрен 3*CHиП 2.05.06-85* нче таблица таләпләре нигезендә кабул итәргә кирәк.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5.2.52. Магистраль торба үткәргечләрне (газүткәргечләрне, нефть үткәргечләрне) проектлаганда аларның җир асты катламын төзүне күз алдында тотарга кирәк. Җир өслегендә торба үткәргечләрне (җир өсте прокладкасы) яисә терәкләрдә (җир өсте прокладкасы) салу сазлыклы җирлекләрдә, шулай ук табигый һәм ясалма киртәләр аша кичүләрдә башкарыла. Шул ук вакытта торбаүткәргечләрне ышанычлы һәм имин эксплуатацияләүне тәэмин итүче махсус чаралар да каралырга тиеш.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5.2.53. Торба үткәргечләрне җир өсте катламыннан яисә юлларның түбәсеннән алып түбәнгә кадәр булган биеклекне җир өстеннән салганда, торба таләпләре нигезендә, СНиП II-89-80*, ләкин кимендә 0,5 метр кабул итәргә кирәк.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5.2.54. Торба үткәргечләрне корыганда көпшәнең яисә пролет төзелешнең түбәннән ераклыгын кисешкәндә кабул итәргә кирәк: чокырлар һәм балчыклар - 5 процентлы тәэмин ителеш вакытында су дәрәҗәсенә кимендә 0,5 метр; бозлавык мөмкин булган сусыз, сусыз елгалар һәм зур чокырлар - 1 процентлы тәэмин ителеш һәм бозлыкның иң югары горизонтыннан кимендә 0,2 метр су биеклегенә кадәр;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lastRenderedPageBreak/>
        <w:t>суднолар йөри торган елгалар - суднолар йөри торган елгаларда һәм күперләр урнашкан урыннарга төп таләпләр белән торак асты габаритларын проектлау нормаларында билгеләнгән зурлыклардан ким түгел.</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Җаексыз елгаларда заломнар яисә корчеход булган очракта, торба яисә пролет корылмаларның түбәннән күтәрелүе һәр конкрет очракта билгеләнә, ләкин югары суларның горизонты өстендә кимендә 1 метр булырга тиеш (бер процентлы тәэмин ителеш елы буенча).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5.2.55. Җир асты торба үткәргечне салу тирәнлеге, әйләнә-тирә мохитне саклау таләпләрен исәпкә алып, торба үткәргеч эшенең ышанычлылыгын тәэмин итүче кабул ителгән конструктив карар белән билгеләнә.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5.2.56. Торба үткәргечләр салганда, туфракларда су үткәрү корылмаларын төзү каралырга тиеш.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5.2.57. Торба үткәргечләр салу берүзе яисә параллель рәвештә гамәлдәге яисә проектлана торган магистраль торба үткәргечләргә - техник коридорга җибәрелергә мөмкин. Магистраль торба үткәргечләрнең техник коридоры астында бер трасса буенча параллель сузылган торба үткәргечләр системасын аңларга кирәк. Аерым очракларда торбаүткәргечләр эшенең ышанычлылыгын тәэмин итү шартларында нефть үткәргечләрнең һәм газүткәргечләрнең бер техник коридорында уртак прокладка җибәрү рөхсәт ителә.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5.2.58. Азык-төлекне бер техник коридор чикләрендә транспортировкалауның рөхсәт ителә торган (суммар) күләмнәре һәм бу коридорлар арасындагы ераклык билгеләнгән тәртиптә расланган нормалар һәм кагыйдәләр нигезендә билгеләнә.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5.2.59. Торак пунктлар, сәнәгать һәм авыл хуҗалыгы предприятиеләре, аэродромнар, диңгез һәм елга портлары, пристань һәм башка шундый объектлар территорияләрендә магистраль торбаүткәргечләр салу рөхсәт ителми. Барлык категориядәге автомобиль юллары күперләре буенча торба үткәргечләр салу рөхсәт ителми, электр кабельләре, элемтә кабельләре һәм башка торба үткәргечләр булган бер траншеяда, моңа CH3.8 п. CHиП 2.05.06-85* каралган очраклар керми.</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5.2.60. Җир асты һәм җир өсте торба үткәргечләре күчәреннән торак пунктларга, аерым сәнәгать һәм авыл хуҗалыгы предприятиеләренә, биналарга һәм корылмаларга кадәр ераклыклар торба үткәргечләрнең классына һәм диаметрына, объектларның җаваплылыгына һәм аларның иминлеген тәэмин итү кирәклегенә бәйле рәвештә,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4 СНиП 2.05.06-85 *, «Янгын куркынычсызлыгы таләпләре турында техник регламент» 2008 елның 22 июлендәге 123-ФЗ номерлы Федераль закон таләпләре нигезендә кабул ителергә тиеш. Газ бүлү, компрессор һәм нефть эшкәртү станцияләреннән торак пунктларга, сәнәгать предприятиеләренә, биналарга һәм корылмаларга кадәр араларны торба үткәргечнең классына һәм диаметрына, күрсәтелгән станцияләрнең категориясенә һәм аларның куркынычсызлыгын тәэмин итү зарурлыгына бәйле рәвештә кабул итәргә кирәк, 5 нче CHиП 2.05.06-85* нче таблицасы таләпләре нигезендә.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5.2.61. проектлана торган һәм гамәлдәге торба үткәргечләрнең үзара кисешкән урыннар аерым очракларда гына, магистраль торба үткәргечләр күчәреннән торак пунктларга, сәнәгать предприятиеләренә һәм корылмаларына кадәр минималь араларны үтәп булмаганда гына рөхсәт ителә.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5.2.62. 110 кВ көчәнешле магистраль торба үткәргечләр кисешкән урыннарда торба үткәргечләрне 60 градустан да ким булмаган почмак астында җир асты аша салу гына күздә тотыла.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lastRenderedPageBreak/>
        <w:t xml:space="preserve">5.2.63. Торба үткәргечләрнең күчүе табигый һәм ясалма каршылыклар (елгалар, сусаклагычлар, каналлар, күлләр, буалар, инешләр, ермалар һәм сазлыклар, чокырлар һәм автомобиль юллары) аша Проектлана 2.05.06-85*.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5.2.64. Магистраль торбаүткәргечләрне һәм аларның объектлары зыян күрүнең нормаль шартларын тәэмин итү өчен саклау зоналары билгеләнә, шул исәптән:</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нефть, табигый газны транспортлаучы торба үткәргечләр буйлап - торба үткәргечнең күчәреннән 25 метр ераклыкта уза торган шартлы сызыклар белән чикләнгән җир кишәрлеге рәвешендә; күпҗепле торба үткәргечләр буйлап - кырый торба үткәргечләр күчәрләреннән югарыда күрсәтелгән ераклыкта уза торган шартлы сызыклар белән чикләнгән җир кишәрлеге рәвешендә;</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су асты кичүләре буйлап - су өслегеннән төпкә кадәр булган су пространствосы участогы рәвешендә, ул параллель яссылыклар арасында, һәр яктан 100 метр ераклыктагы иң кырый җепләр күчәрләреннән ераклыкта урнашкан; продукцияне транспортка әзерләүнең технологик җайланмалары, төп һәм арадаш насос станцияләре, резерв парклар, компрессор һәм газ бүлү станцияләре, продукцияне үлчәү төеннәре, налив һәм слив эстакадалары, газны җир асты саклау станцияләре, нефть җылыту пунктлары - күрсәтелгән объектлар территорияләре чикләреннән барлык якларга 100 метр ераклыкта ераклыкта ераклыкта урнашкан җир кишәрлеге рәвешендә әзерләүнең технологик җайланмалары тирәсендә.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5.2.65.Торба үткәргечләрнең саклау зоналарына керә торган җир кишәрлекләре җирдән файдаланучылардан алынмый һәм алар тарафыннан саклау зоналары таләпләрен мәҗбүри үтәгән килеш файдаланыла.</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5.2.66. Торба үткәргечләр трасслары һәм табигый һәм оста киртәләр белән кисешкән урыннар җир өслегеннән 1,5 - 2 метр биеклектәге, турыдан-туры күренеп тору чикләрендә урнашкан, әмма 500 метрдан да ким булмаган биеклектәге һәм борылыш почмакларындагы мәгълүмати билгеләр белән күрсәтелә.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5.2.67. торба үткәргечләрнең сак зоналарында торба үткәргечләр транспорты предприятиесенең язма рөхсәтеннән башка түбәндәгеләр тыела: теләсә нинди биналар һәм корылмалар төзү. Аммиакопровода күчәреннән 1000 метр ераклыкта массакүләм спорт ярышлары, тамашачылар катнашында ярышлар уздыру, һәвәскәр балыкчылык, вакытлы кыр торакларын һәм теләсә кайсы билгеләнештәге станокларны урнаштыру, терлекләр өчен утаулар тыела; барлык төрдәге агач һәм куаклар утырту, материалларны берләштерү, балык промысел участокларын бүлеп бирү, балык, су хайваннары һәм үсемлекләре чыгару, суүсемнәр урнаштыру; </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торба үткәргечләр, автомобиль транспорты, тракторлар һәм механизмнар трассасы аша чыгу һәм чыгу юлларын салу; мелиоратив җир эшләре җитештерү, сугару һәм киптерү системалары төзү; төрле ачык һәм җир асты, төзелеш, монтаж һәм шартлату эшләрен җитештерү, грунт планировкасы; а геологик төшерү производствосы скважиналар, шурфлар төзү һәм туфрак пробаларын алу (туфрак үрнәкләреннән тыш) белән бәйле геологик разведка, эзләү, геодезик һәм башка тикшеренү эшләре.</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5.2.68. торба үткәргечләрнең сак зоналарында торба үткәргечләрнең нормаль кулланылышын бозуга яисә аларның зарарлануына китерә торган гамәлләр башкару тыела, аерым алганда: мәгълүмат билгеләрен, контроль-үлчәү пунктларын күчерү, туплау һәм бозу; линия арматурасы, катод һәм дренаж саклау станцияләре, линия һәм күзәтү коелары һәм башка линия җайланмалары челтәрләренең коймалары бозылу, краннарны һәм арткы ишекләрне ачу һәм ябу, элемтә чараларын сүндерү яки кертү, энергия белән тәэмин итү һәм торбаүткәргечләр телемеханикасы;</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pPr>
      <w:r w:rsidRPr="0079189C">
        <w:rPr>
          <w:rFonts w:ascii="Times New Roman" w:eastAsia="Calibri" w:hAnsi="Times New Roman" w:cs="Times New Roman"/>
          <w:sz w:val="24"/>
          <w:szCs w:val="24"/>
          <w:lang w:val="tt-RU"/>
        </w:rPr>
        <w:t xml:space="preserve"> чүплекләрне оештыру, кислота, тоз һәм селте эремәләрен аеруны; яр ныгыту корылмаларын, су үткәрү корылмаларын, җир һәм башка корылмаларны (җайланмаларны), торбаүткәргечләрне </w:t>
      </w:r>
      <w:r w:rsidRPr="0079189C">
        <w:rPr>
          <w:rFonts w:ascii="Times New Roman" w:eastAsia="Calibri" w:hAnsi="Times New Roman" w:cs="Times New Roman"/>
          <w:sz w:val="24"/>
          <w:szCs w:val="24"/>
          <w:lang w:val="tt-RU"/>
        </w:rPr>
        <w:lastRenderedPageBreak/>
        <w:t>җимерүдән саклый торган торба үткәргечләрне, ә аның янәшәсендәге территорияне һәм әйләнә-тирәне җимерү транспортлана торган продукцияне авария хәлендәге ташудан; якорьларны ташларга, бирелгән якорьлар, чылбырлар, лотлар, волокушалар һәм траллар белән узарга, төпләндерү һәм җир казу эшләрен башкарырга; нинди дә булса ачык яисә ябык чыганакларның кабызылуы һәм урнашуы  ут.</w:t>
      </w:r>
    </w:p>
    <w:p w:rsidR="001478C0" w:rsidRPr="0079189C" w:rsidRDefault="001478C0" w:rsidP="001478C0">
      <w:pPr>
        <w:spacing w:line="240" w:lineRule="auto"/>
        <w:ind w:left="118" w:firstLine="308"/>
        <w:jc w:val="both"/>
        <w:rPr>
          <w:rFonts w:ascii="Times New Roman" w:eastAsia="Calibri" w:hAnsi="Times New Roman" w:cs="Times New Roman"/>
          <w:sz w:val="24"/>
          <w:szCs w:val="24"/>
          <w:lang w:val="tt-RU"/>
        </w:rPr>
        <w:sectPr w:rsidR="001478C0" w:rsidRPr="0079189C" w:rsidSect="0079189C">
          <w:type w:val="continuous"/>
          <w:pgSz w:w="11910" w:h="16840"/>
          <w:pgMar w:top="960" w:right="600" w:bottom="280" w:left="1134" w:header="720" w:footer="720" w:gutter="0"/>
          <w:cols w:space="720"/>
        </w:sectPr>
      </w:pPr>
      <w:r w:rsidRPr="0079189C">
        <w:rPr>
          <w:rFonts w:ascii="Times New Roman" w:eastAsia="Calibri" w:hAnsi="Times New Roman" w:cs="Times New Roman"/>
          <w:sz w:val="24"/>
          <w:szCs w:val="24"/>
          <w:lang w:val="tt-RU"/>
        </w:rPr>
        <w:t xml:space="preserve"> 5.2.69. Саклау зоналарында эшләр оештыру һәм җитештерү Россия Дәүләт тау техник күзәтчелеге (Россия Федераль тау һәм сәнәгать күзәтчелеге) карары белән расланган магистраль торбаүткәргечләрне саклау кагыйдәләре нигезендә гамәлгә ашырыла.</w:t>
      </w:r>
    </w:p>
    <w:p w:rsidR="001478C0" w:rsidRPr="0079189C"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sz w:val="24"/>
          <w:szCs w:val="24"/>
          <w:lang w:val="tt-RU"/>
        </w:rPr>
      </w:pPr>
    </w:p>
    <w:p w:rsidR="004344BB" w:rsidRPr="008813EA" w:rsidRDefault="004344BB" w:rsidP="004344BB">
      <w:pPr>
        <w:pStyle w:val="12"/>
        <w:tabs>
          <w:tab w:val="left" w:pos="1527"/>
        </w:tabs>
        <w:kinsoku w:val="0"/>
        <w:overflowPunct w:val="0"/>
        <w:spacing w:before="184" w:line="249" w:lineRule="auto"/>
        <w:ind w:right="175"/>
        <w:jc w:val="center"/>
        <w:rPr>
          <w:sz w:val="27"/>
          <w:szCs w:val="27"/>
        </w:rPr>
      </w:pPr>
      <w:r w:rsidRPr="008813EA">
        <w:rPr>
          <w:b/>
          <w:bCs/>
          <w:sz w:val="27"/>
          <w:szCs w:val="27"/>
        </w:rPr>
        <w:t>Авыл урамнары һәм юл челтәре</w:t>
      </w:r>
    </w:p>
    <w:p w:rsidR="004344BB" w:rsidRPr="008813EA" w:rsidRDefault="004344BB" w:rsidP="004344BB">
      <w:pPr>
        <w:pStyle w:val="12"/>
        <w:tabs>
          <w:tab w:val="left" w:pos="1527"/>
        </w:tabs>
        <w:kinsoku w:val="0"/>
        <w:overflowPunct w:val="0"/>
        <w:spacing w:before="184" w:line="249" w:lineRule="auto"/>
        <w:ind w:left="106" w:right="175"/>
        <w:jc w:val="both"/>
        <w:rPr>
          <w:sz w:val="27"/>
          <w:szCs w:val="27"/>
        </w:rPr>
      </w:pPr>
      <w:r w:rsidRPr="008813EA">
        <w:rPr>
          <w:sz w:val="27"/>
          <w:szCs w:val="27"/>
        </w:rPr>
        <w:t xml:space="preserve"> 5.2.70. Авыл торак пункты һәм авыл җирлеге чикләрендә урам челтәренең төп исәп-хисап параметрлары 53 нче таблица нигезендә кабул ителә.</w:t>
      </w:r>
    </w:p>
    <w:p w:rsidR="004344BB" w:rsidRPr="008813EA" w:rsidRDefault="004344BB" w:rsidP="004344BB">
      <w:pPr>
        <w:pStyle w:val="a3"/>
        <w:kinsoku w:val="0"/>
        <w:overflowPunct w:val="0"/>
        <w:spacing w:before="10"/>
        <w:ind w:left="0" w:firstLine="0"/>
      </w:pPr>
    </w:p>
    <w:p w:rsidR="004344BB" w:rsidRPr="008813EA" w:rsidRDefault="004344BB" w:rsidP="004344BB">
      <w:pPr>
        <w:pStyle w:val="a3"/>
        <w:kinsoku w:val="0"/>
        <w:overflowPunct w:val="0"/>
        <w:ind w:left="0" w:right="118" w:firstLine="0"/>
        <w:jc w:val="right"/>
      </w:pPr>
      <w:r w:rsidRPr="008813EA">
        <w:t xml:space="preserve">     53</w:t>
      </w:r>
      <w:r w:rsidRPr="008813EA">
        <w:rPr>
          <w:lang w:val="tt-RU"/>
        </w:rPr>
        <w:t>нче табли</w:t>
      </w:r>
      <w:r w:rsidRPr="008813EA">
        <w:t>ца</w:t>
      </w:r>
    </w:p>
    <w:p w:rsidR="004344BB" w:rsidRPr="008813EA" w:rsidRDefault="004344BB" w:rsidP="004344BB">
      <w:pPr>
        <w:pStyle w:val="a3"/>
        <w:kinsoku w:val="0"/>
        <w:overflowPunct w:val="0"/>
        <w:spacing w:before="11"/>
        <w:ind w:left="0" w:firstLine="0"/>
        <w:jc w:val="center"/>
        <w:rPr>
          <w:b/>
          <w:bCs/>
        </w:rPr>
      </w:pPr>
      <w:r w:rsidRPr="008813EA">
        <w:rPr>
          <w:b/>
          <w:bCs/>
        </w:rPr>
        <w:t>Авыл торак пункты һәм авыл җирлеге чикләрендә урам челтәренең төп исәп-хисап параметрлары</w:t>
      </w:r>
    </w:p>
    <w:p w:rsidR="004344BB" w:rsidRPr="008813EA" w:rsidRDefault="004344BB" w:rsidP="004344BB">
      <w:pPr>
        <w:pStyle w:val="a3"/>
        <w:kinsoku w:val="0"/>
        <w:overflowPunct w:val="0"/>
        <w:spacing w:before="11"/>
        <w:ind w:left="0" w:firstLine="0"/>
        <w:jc w:val="center"/>
        <w:rPr>
          <w:b/>
          <w:bCs/>
          <w:sz w:val="19"/>
          <w:szCs w:val="19"/>
        </w:rPr>
      </w:pPr>
    </w:p>
    <w:tbl>
      <w:tblPr>
        <w:tblW w:w="10551" w:type="dxa"/>
        <w:tblInd w:w="217" w:type="dxa"/>
        <w:tblLayout w:type="fixed"/>
        <w:tblCellMar>
          <w:left w:w="0" w:type="dxa"/>
          <w:right w:w="0" w:type="dxa"/>
        </w:tblCellMar>
        <w:tblLook w:val="0000" w:firstRow="0" w:lastRow="0" w:firstColumn="0" w:lastColumn="0" w:noHBand="0" w:noVBand="0"/>
      </w:tblPr>
      <w:tblGrid>
        <w:gridCol w:w="1944"/>
        <w:gridCol w:w="3504"/>
        <w:gridCol w:w="1276"/>
        <w:gridCol w:w="1134"/>
        <w:gridCol w:w="1276"/>
        <w:gridCol w:w="1417"/>
      </w:tblGrid>
      <w:tr w:rsidR="004344BB" w:rsidRPr="008813EA" w:rsidTr="00C80DEE">
        <w:trPr>
          <w:trHeight w:hRule="exact" w:val="1956"/>
        </w:trPr>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6" w:line="247" w:lineRule="auto"/>
              <w:ind w:left="28" w:right="29"/>
              <w:jc w:val="center"/>
            </w:pPr>
            <w:r w:rsidRPr="008813EA">
              <w:rPr>
                <w:b/>
                <w:bCs/>
                <w:sz w:val="23"/>
                <w:szCs w:val="23"/>
              </w:rPr>
              <w:t>Авыл урамы һәм юл категориясе</w:t>
            </w:r>
          </w:p>
        </w:tc>
        <w:tc>
          <w:tcPr>
            <w:tcW w:w="350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63" w:lineRule="exact"/>
              <w:ind w:left="-33" w:right="29"/>
              <w:jc w:val="center"/>
            </w:pPr>
            <w:r w:rsidRPr="008813EA">
              <w:rPr>
                <w:b/>
                <w:bCs/>
                <w:sz w:val="23"/>
                <w:szCs w:val="23"/>
              </w:rPr>
              <w:t>Төп билгеләү</w:t>
            </w:r>
          </w:p>
        </w:tc>
        <w:tc>
          <w:tcPr>
            <w:tcW w:w="1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6" w:line="252" w:lineRule="auto"/>
              <w:ind w:left="4" w:right="29"/>
              <w:jc w:val="center"/>
            </w:pPr>
            <w:r w:rsidRPr="008813EA">
              <w:rPr>
                <w:b/>
                <w:bCs/>
                <w:sz w:val="23"/>
                <w:szCs w:val="23"/>
              </w:rPr>
              <w:t>Хәрәкәтнең исәп тизлеге, км/сәг</w:t>
            </w:r>
          </w:p>
        </w:tc>
        <w:tc>
          <w:tcPr>
            <w:tcW w:w="113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6" w:line="247" w:lineRule="auto"/>
              <w:ind w:left="4" w:right="29"/>
              <w:jc w:val="center"/>
            </w:pPr>
            <w:r w:rsidRPr="008813EA">
              <w:rPr>
                <w:b/>
                <w:bCs/>
                <w:sz w:val="23"/>
                <w:szCs w:val="23"/>
              </w:rPr>
              <w:t>Хәрәкәт полосасының киңлеге, метр</w:t>
            </w:r>
          </w:p>
        </w:tc>
        <w:tc>
          <w:tcPr>
            <w:tcW w:w="1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6" w:line="247" w:lineRule="auto"/>
              <w:ind w:left="57" w:right="29"/>
              <w:jc w:val="center"/>
            </w:pPr>
            <w:r w:rsidRPr="008813EA">
              <w:rPr>
                <w:b/>
                <w:bCs/>
                <w:sz w:val="23"/>
                <w:szCs w:val="23"/>
              </w:rPr>
              <w:t>Хәрәкәт полосалары саны</w:t>
            </w:r>
          </w:p>
        </w:tc>
        <w:tc>
          <w:tcPr>
            <w:tcW w:w="1417"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6" w:line="247" w:lineRule="auto"/>
              <w:ind w:left="76" w:right="29"/>
              <w:jc w:val="center"/>
            </w:pPr>
            <w:r w:rsidRPr="008813EA">
              <w:rPr>
                <w:b/>
                <w:bCs/>
                <w:spacing w:val="-1"/>
                <w:sz w:val="23"/>
                <w:szCs w:val="23"/>
              </w:rPr>
              <w:t>Тротуарның җәяүлеләр өлешенең киңлеге, метр</w:t>
            </w:r>
          </w:p>
        </w:tc>
      </w:tr>
      <w:tr w:rsidR="004344BB" w:rsidRPr="008813EA" w:rsidTr="00C80DEE">
        <w:trPr>
          <w:trHeight w:hRule="exact" w:val="850"/>
        </w:trPr>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6"/>
              <w:ind w:left="64"/>
            </w:pPr>
            <w:r w:rsidRPr="008813EA">
              <w:rPr>
                <w:sz w:val="23"/>
                <w:szCs w:val="23"/>
                <w:lang w:val="tt-RU"/>
              </w:rPr>
              <w:t xml:space="preserve">Бистә </w:t>
            </w:r>
            <w:r w:rsidRPr="008813EA">
              <w:rPr>
                <w:sz w:val="23"/>
                <w:szCs w:val="23"/>
              </w:rPr>
              <w:t xml:space="preserve"> юлы</w:t>
            </w:r>
          </w:p>
        </w:tc>
        <w:tc>
          <w:tcPr>
            <w:tcW w:w="350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tabs>
                <w:tab w:val="left" w:pos="803"/>
                <w:tab w:val="left" w:pos="2002"/>
                <w:tab w:val="left" w:pos="3244"/>
              </w:tabs>
              <w:kinsoku w:val="0"/>
              <w:overflowPunct w:val="0"/>
              <w:spacing w:before="6" w:line="249" w:lineRule="auto"/>
              <w:ind w:left="4" w:right="8"/>
            </w:pPr>
            <w:r w:rsidRPr="008813EA">
              <w:rPr>
                <w:spacing w:val="-1"/>
                <w:sz w:val="23"/>
                <w:szCs w:val="23"/>
              </w:rPr>
              <w:t>Авыл җирлегенең гомуми челтәрнең тышкы юллары белән бәйләнеше</w:t>
            </w:r>
          </w:p>
        </w:tc>
        <w:tc>
          <w:tcPr>
            <w:tcW w:w="1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right="31"/>
              <w:jc w:val="center"/>
            </w:pPr>
            <w:r w:rsidRPr="008813EA">
              <w:rPr>
                <w:sz w:val="23"/>
                <w:szCs w:val="23"/>
              </w:rPr>
              <w:t>60</w:t>
            </w:r>
          </w:p>
        </w:tc>
        <w:tc>
          <w:tcPr>
            <w:tcW w:w="113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13"/>
              <w:jc w:val="center"/>
            </w:pPr>
            <w:r w:rsidRPr="008813EA">
              <w:rPr>
                <w:sz w:val="23"/>
                <w:szCs w:val="23"/>
              </w:rPr>
              <w:t>3,5</w:t>
            </w:r>
          </w:p>
        </w:tc>
        <w:tc>
          <w:tcPr>
            <w:tcW w:w="1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jc w:val="center"/>
            </w:pPr>
            <w:r w:rsidRPr="008813EA">
              <w:rPr>
                <w:sz w:val="23"/>
                <w:szCs w:val="23"/>
              </w:rPr>
              <w:t>2</w:t>
            </w:r>
          </w:p>
        </w:tc>
        <w:tc>
          <w:tcPr>
            <w:tcW w:w="1417"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tc>
      </w:tr>
      <w:tr w:rsidR="004344BB" w:rsidRPr="008813EA" w:rsidTr="00C80DEE">
        <w:trPr>
          <w:trHeight w:hRule="exact" w:val="571"/>
        </w:trPr>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64"/>
            </w:pPr>
            <w:r w:rsidRPr="008813EA">
              <w:rPr>
                <w:sz w:val="23"/>
                <w:szCs w:val="23"/>
              </w:rPr>
              <w:t>Төп урам</w:t>
            </w:r>
          </w:p>
        </w:tc>
        <w:tc>
          <w:tcPr>
            <w:tcW w:w="350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6" w:line="252" w:lineRule="auto"/>
              <w:ind w:left="4"/>
            </w:pPr>
            <w:r w:rsidRPr="008813EA">
              <w:rPr>
                <w:sz w:val="23"/>
                <w:szCs w:val="23"/>
              </w:rPr>
              <w:t>Торак территорияләрнең торак үзәге белән бәйләнеше</w:t>
            </w:r>
          </w:p>
        </w:tc>
        <w:tc>
          <w:tcPr>
            <w:tcW w:w="1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right="31"/>
              <w:jc w:val="center"/>
            </w:pPr>
            <w:r w:rsidRPr="008813EA">
              <w:rPr>
                <w:sz w:val="23"/>
                <w:szCs w:val="23"/>
              </w:rPr>
              <w:t>40</w:t>
            </w:r>
          </w:p>
        </w:tc>
        <w:tc>
          <w:tcPr>
            <w:tcW w:w="113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13"/>
              <w:jc w:val="center"/>
            </w:pPr>
            <w:r w:rsidRPr="008813EA">
              <w:rPr>
                <w:sz w:val="23"/>
                <w:szCs w:val="23"/>
              </w:rPr>
              <w:t>3,5</w:t>
            </w:r>
          </w:p>
        </w:tc>
        <w:tc>
          <w:tcPr>
            <w:tcW w:w="1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jc w:val="center"/>
            </w:pPr>
            <w:r w:rsidRPr="008813EA">
              <w:rPr>
                <w:sz w:val="23"/>
                <w:szCs w:val="23"/>
              </w:rPr>
              <w:t>2-3</w:t>
            </w:r>
          </w:p>
        </w:tc>
        <w:tc>
          <w:tcPr>
            <w:tcW w:w="1417"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254"/>
            </w:pPr>
            <w:r w:rsidRPr="008813EA">
              <w:rPr>
                <w:sz w:val="23"/>
                <w:szCs w:val="23"/>
              </w:rPr>
              <w:t>1,5 -</w:t>
            </w:r>
            <w:r w:rsidRPr="008813EA">
              <w:rPr>
                <w:spacing w:val="1"/>
                <w:sz w:val="23"/>
                <w:szCs w:val="23"/>
              </w:rPr>
              <w:t xml:space="preserve"> </w:t>
            </w:r>
            <w:r w:rsidRPr="008813EA">
              <w:rPr>
                <w:sz w:val="23"/>
                <w:szCs w:val="23"/>
              </w:rPr>
              <w:t>2,25</w:t>
            </w:r>
          </w:p>
        </w:tc>
      </w:tr>
      <w:tr w:rsidR="004344BB" w:rsidRPr="008813EA" w:rsidTr="00C80DEE">
        <w:trPr>
          <w:trHeight w:hRule="exact" w:val="3053"/>
        </w:trPr>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rPr>
                <w:b/>
                <w:bCs/>
                <w:sz w:val="22"/>
                <w:szCs w:val="22"/>
              </w:rPr>
            </w:pPr>
            <w:r w:rsidRPr="008813EA">
              <w:rPr>
                <w:sz w:val="23"/>
                <w:szCs w:val="23"/>
              </w:rPr>
              <w:t>Торак төзелешендәге урам: төп урам</w:t>
            </w: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spacing w:before="8"/>
              <w:rPr>
                <w:b/>
                <w:bCs/>
                <w:sz w:val="23"/>
                <w:szCs w:val="23"/>
              </w:rPr>
            </w:pPr>
          </w:p>
          <w:p w:rsidR="004344BB" w:rsidRPr="008813EA" w:rsidRDefault="004344BB" w:rsidP="00C80DEE">
            <w:pPr>
              <w:pStyle w:val="TableParagraph"/>
              <w:kinsoku w:val="0"/>
              <w:overflowPunct w:val="0"/>
              <w:spacing w:line="252" w:lineRule="auto"/>
              <w:ind w:left="64" w:right="328"/>
            </w:pPr>
            <w:r w:rsidRPr="008813EA">
              <w:rPr>
                <w:sz w:val="23"/>
                <w:szCs w:val="23"/>
                <w:lang w:val="tt-RU"/>
              </w:rPr>
              <w:t>И</w:t>
            </w:r>
            <w:r w:rsidRPr="008813EA">
              <w:rPr>
                <w:sz w:val="23"/>
                <w:szCs w:val="23"/>
              </w:rPr>
              <w:t>кенчел (тыкрык)</w:t>
            </w:r>
          </w:p>
        </w:tc>
        <w:tc>
          <w:tcPr>
            <w:tcW w:w="350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6" w:line="249" w:lineRule="auto"/>
              <w:ind w:left="4" w:right="4"/>
              <w:jc w:val="both"/>
              <w:rPr>
                <w:sz w:val="23"/>
                <w:szCs w:val="23"/>
              </w:rPr>
            </w:pPr>
            <w:r w:rsidRPr="008813EA">
              <w:rPr>
                <w:sz w:val="23"/>
                <w:szCs w:val="23"/>
              </w:rPr>
              <w:t>Торак территорияләр эчендәге һәм интенсив хәрәкәт юнәлешләре буенча төп урам белән элемтә</w:t>
            </w:r>
          </w:p>
          <w:p w:rsidR="004344BB" w:rsidRPr="008813EA" w:rsidRDefault="004344BB" w:rsidP="00C80DEE">
            <w:pPr>
              <w:pStyle w:val="TableParagraph"/>
              <w:kinsoku w:val="0"/>
              <w:overflowPunct w:val="0"/>
              <w:spacing w:before="6" w:line="249" w:lineRule="auto"/>
              <w:ind w:left="4" w:right="4"/>
              <w:jc w:val="both"/>
              <w:rPr>
                <w:sz w:val="23"/>
                <w:szCs w:val="23"/>
              </w:rPr>
            </w:pPr>
            <w:r w:rsidRPr="008813EA">
              <w:rPr>
                <w:sz w:val="23"/>
                <w:szCs w:val="23"/>
              </w:rPr>
              <w:t>Төп торак урамнар арасындагы бәйләнеш</w:t>
            </w:r>
          </w:p>
          <w:p w:rsidR="004344BB" w:rsidRPr="008813EA" w:rsidRDefault="004344BB" w:rsidP="00C80DEE">
            <w:pPr>
              <w:pStyle w:val="TableParagraph"/>
              <w:kinsoku w:val="0"/>
              <w:overflowPunct w:val="0"/>
              <w:spacing w:before="1" w:line="249" w:lineRule="auto"/>
              <w:ind w:left="4"/>
              <w:jc w:val="both"/>
            </w:pPr>
            <w:r w:rsidRPr="008813EA">
              <w:rPr>
                <w:sz w:val="23"/>
                <w:szCs w:val="23"/>
              </w:rPr>
              <w:t>Квартал түрендә урнашкан торак йортларның урам белән бәйләнеше</w:t>
            </w:r>
          </w:p>
        </w:tc>
        <w:tc>
          <w:tcPr>
            <w:tcW w:w="1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right="31"/>
              <w:jc w:val="center"/>
              <w:rPr>
                <w:sz w:val="23"/>
                <w:szCs w:val="23"/>
              </w:rPr>
            </w:pPr>
            <w:r w:rsidRPr="008813EA">
              <w:rPr>
                <w:sz w:val="23"/>
                <w:szCs w:val="23"/>
              </w:rPr>
              <w:t>40</w:t>
            </w: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spacing w:before="8"/>
              <w:rPr>
                <w:b/>
                <w:bCs/>
                <w:sz w:val="32"/>
                <w:szCs w:val="32"/>
              </w:rPr>
            </w:pPr>
          </w:p>
          <w:p w:rsidR="004344BB" w:rsidRPr="008813EA" w:rsidRDefault="004344BB" w:rsidP="00C80DEE">
            <w:pPr>
              <w:pStyle w:val="TableParagraph"/>
              <w:kinsoku w:val="0"/>
              <w:overflowPunct w:val="0"/>
              <w:ind w:left="184"/>
            </w:pPr>
            <w:r w:rsidRPr="008813EA">
              <w:rPr>
                <w:sz w:val="23"/>
                <w:szCs w:val="23"/>
              </w:rPr>
              <w:t>30 20</w:t>
            </w:r>
          </w:p>
        </w:tc>
        <w:tc>
          <w:tcPr>
            <w:tcW w:w="113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13"/>
              <w:jc w:val="center"/>
              <w:rPr>
                <w:sz w:val="23"/>
                <w:szCs w:val="23"/>
              </w:rPr>
            </w:pPr>
            <w:r w:rsidRPr="008813EA">
              <w:rPr>
                <w:sz w:val="23"/>
                <w:szCs w:val="23"/>
              </w:rPr>
              <w:t>3,0</w:t>
            </w: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spacing w:before="8"/>
              <w:rPr>
                <w:b/>
                <w:bCs/>
                <w:sz w:val="32"/>
                <w:szCs w:val="32"/>
              </w:rPr>
            </w:pPr>
          </w:p>
          <w:p w:rsidR="004344BB" w:rsidRPr="008813EA" w:rsidRDefault="004344BB" w:rsidP="00C80DEE">
            <w:pPr>
              <w:pStyle w:val="TableParagraph"/>
              <w:kinsoku w:val="0"/>
              <w:overflowPunct w:val="0"/>
              <w:ind w:left="128"/>
              <w:jc w:val="center"/>
              <w:rPr>
                <w:sz w:val="23"/>
                <w:szCs w:val="23"/>
              </w:rPr>
            </w:pPr>
            <w:r w:rsidRPr="008813EA">
              <w:rPr>
                <w:sz w:val="23"/>
                <w:szCs w:val="23"/>
              </w:rPr>
              <w:t>2,75</w:t>
            </w:r>
          </w:p>
          <w:p w:rsidR="004344BB" w:rsidRPr="008813EA" w:rsidRDefault="004344BB" w:rsidP="00C80DEE">
            <w:pPr>
              <w:pStyle w:val="TableParagraph"/>
              <w:kinsoku w:val="0"/>
              <w:overflowPunct w:val="0"/>
              <w:rPr>
                <w:b/>
                <w:bCs/>
                <w:sz w:val="25"/>
                <w:szCs w:val="25"/>
              </w:rPr>
            </w:pPr>
          </w:p>
          <w:p w:rsidR="004344BB" w:rsidRPr="008813EA" w:rsidRDefault="004344BB" w:rsidP="00C80DEE">
            <w:pPr>
              <w:pStyle w:val="TableParagraph"/>
              <w:kinsoku w:val="0"/>
              <w:overflowPunct w:val="0"/>
              <w:ind w:left="8"/>
              <w:jc w:val="center"/>
            </w:pPr>
            <w:r w:rsidRPr="008813EA">
              <w:rPr>
                <w:sz w:val="23"/>
                <w:szCs w:val="23"/>
              </w:rPr>
              <w:t>2,75 -</w:t>
            </w:r>
            <w:r w:rsidRPr="008813EA">
              <w:rPr>
                <w:spacing w:val="1"/>
                <w:sz w:val="23"/>
                <w:szCs w:val="23"/>
              </w:rPr>
              <w:t xml:space="preserve"> </w:t>
            </w:r>
            <w:r w:rsidRPr="008813EA">
              <w:rPr>
                <w:sz w:val="23"/>
                <w:szCs w:val="23"/>
              </w:rPr>
              <w:t>3,0</w:t>
            </w:r>
          </w:p>
        </w:tc>
        <w:tc>
          <w:tcPr>
            <w:tcW w:w="1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jc w:val="center"/>
              <w:rPr>
                <w:sz w:val="23"/>
                <w:szCs w:val="23"/>
              </w:rPr>
            </w:pPr>
            <w:r w:rsidRPr="008813EA">
              <w:rPr>
                <w:sz w:val="23"/>
                <w:szCs w:val="23"/>
              </w:rPr>
              <w:t>2</w:t>
            </w: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spacing w:before="8"/>
              <w:rPr>
                <w:b/>
                <w:bCs/>
                <w:sz w:val="32"/>
                <w:szCs w:val="32"/>
              </w:rPr>
            </w:pPr>
          </w:p>
          <w:p w:rsidR="004344BB" w:rsidRPr="008813EA" w:rsidRDefault="004344BB" w:rsidP="00C80DEE">
            <w:pPr>
              <w:pStyle w:val="TableParagraph"/>
              <w:kinsoku w:val="0"/>
              <w:overflowPunct w:val="0"/>
              <w:jc w:val="center"/>
            </w:pPr>
            <w:r w:rsidRPr="008813EA">
              <w:rPr>
                <w:sz w:val="23"/>
                <w:szCs w:val="23"/>
              </w:rPr>
              <w:t>2 1</w:t>
            </w:r>
          </w:p>
        </w:tc>
        <w:tc>
          <w:tcPr>
            <w:tcW w:w="1417"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311"/>
              <w:rPr>
                <w:sz w:val="23"/>
                <w:szCs w:val="23"/>
              </w:rPr>
            </w:pPr>
            <w:r w:rsidRPr="008813EA">
              <w:rPr>
                <w:sz w:val="23"/>
                <w:szCs w:val="23"/>
              </w:rPr>
              <w:t>1,0 -</w:t>
            </w:r>
            <w:r w:rsidRPr="008813EA">
              <w:rPr>
                <w:spacing w:val="1"/>
                <w:sz w:val="23"/>
                <w:szCs w:val="23"/>
              </w:rPr>
              <w:t xml:space="preserve"> </w:t>
            </w:r>
            <w:r w:rsidRPr="008813EA">
              <w:rPr>
                <w:sz w:val="23"/>
                <w:szCs w:val="23"/>
              </w:rPr>
              <w:t>1,5</w:t>
            </w: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rPr>
                <w:b/>
                <w:bCs/>
                <w:sz w:val="22"/>
                <w:szCs w:val="22"/>
              </w:rPr>
            </w:pPr>
          </w:p>
          <w:p w:rsidR="004344BB" w:rsidRPr="008813EA" w:rsidRDefault="004344BB" w:rsidP="00C80DEE">
            <w:pPr>
              <w:pStyle w:val="TableParagraph"/>
              <w:kinsoku w:val="0"/>
              <w:overflowPunct w:val="0"/>
              <w:spacing w:before="10"/>
              <w:rPr>
                <w:b/>
                <w:bCs/>
                <w:sz w:val="31"/>
                <w:szCs w:val="31"/>
              </w:rPr>
            </w:pPr>
          </w:p>
          <w:p w:rsidR="004344BB" w:rsidRPr="008813EA" w:rsidRDefault="004344BB" w:rsidP="00C80DEE">
            <w:pPr>
              <w:pStyle w:val="TableParagraph"/>
              <w:kinsoku w:val="0"/>
              <w:overflowPunct w:val="0"/>
              <w:ind w:left="225"/>
            </w:pPr>
            <w:r w:rsidRPr="008813EA">
              <w:rPr>
                <w:sz w:val="23"/>
                <w:szCs w:val="23"/>
              </w:rPr>
              <w:t>1,0 0 -</w:t>
            </w:r>
            <w:r w:rsidRPr="008813EA">
              <w:rPr>
                <w:spacing w:val="1"/>
                <w:sz w:val="23"/>
                <w:szCs w:val="23"/>
              </w:rPr>
              <w:t xml:space="preserve"> </w:t>
            </w:r>
            <w:r w:rsidRPr="008813EA">
              <w:rPr>
                <w:sz w:val="23"/>
                <w:szCs w:val="23"/>
              </w:rPr>
              <w:t>1,0</w:t>
            </w:r>
          </w:p>
        </w:tc>
      </w:tr>
      <w:tr w:rsidR="004344BB" w:rsidRPr="008813EA" w:rsidTr="00C80DEE">
        <w:trPr>
          <w:trHeight w:hRule="exact" w:val="1135"/>
        </w:trPr>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6" w:line="252" w:lineRule="auto"/>
              <w:ind w:left="64" w:right="329"/>
            </w:pPr>
            <w:r w:rsidRPr="008813EA">
              <w:rPr>
                <w:sz w:val="23"/>
                <w:szCs w:val="23"/>
              </w:rPr>
              <w:t>Хуҗалык юлы, терлекләр куу</w:t>
            </w:r>
          </w:p>
        </w:tc>
        <w:tc>
          <w:tcPr>
            <w:tcW w:w="350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6" w:line="249" w:lineRule="auto"/>
              <w:ind w:left="4"/>
              <w:jc w:val="both"/>
            </w:pPr>
            <w:r w:rsidRPr="008813EA">
              <w:rPr>
                <w:sz w:val="23"/>
                <w:szCs w:val="23"/>
              </w:rPr>
              <w:t>Шәхси терлекләрне көтү һәм йөк транспортын индивидуаль җир кишәрлекләренә йөртү</w:t>
            </w:r>
          </w:p>
        </w:tc>
        <w:tc>
          <w:tcPr>
            <w:tcW w:w="1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right="31"/>
              <w:jc w:val="center"/>
            </w:pPr>
            <w:r w:rsidRPr="008813EA">
              <w:rPr>
                <w:sz w:val="23"/>
                <w:szCs w:val="23"/>
              </w:rPr>
              <w:t>30</w:t>
            </w:r>
          </w:p>
        </w:tc>
        <w:tc>
          <w:tcPr>
            <w:tcW w:w="113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13"/>
              <w:jc w:val="center"/>
            </w:pPr>
            <w:r w:rsidRPr="008813EA">
              <w:rPr>
                <w:sz w:val="23"/>
                <w:szCs w:val="23"/>
              </w:rPr>
              <w:t>4,5</w:t>
            </w:r>
          </w:p>
        </w:tc>
        <w:tc>
          <w:tcPr>
            <w:tcW w:w="1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jc w:val="center"/>
            </w:pPr>
            <w:r w:rsidRPr="008813EA">
              <w:rPr>
                <w:sz w:val="23"/>
                <w:szCs w:val="23"/>
              </w:rPr>
              <w:t>1</w:t>
            </w:r>
          </w:p>
        </w:tc>
        <w:tc>
          <w:tcPr>
            <w:tcW w:w="1417"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tc>
      </w:tr>
    </w:tbl>
    <w:p w:rsidR="004344BB" w:rsidRPr="008813EA" w:rsidRDefault="004344BB" w:rsidP="004344BB">
      <w:pPr>
        <w:pStyle w:val="a3"/>
        <w:kinsoku w:val="0"/>
        <w:overflowPunct w:val="0"/>
        <w:spacing w:before="1"/>
        <w:ind w:left="0" w:firstLine="0"/>
        <w:rPr>
          <w:b/>
          <w:bCs/>
        </w:rPr>
      </w:pPr>
    </w:p>
    <w:p w:rsidR="004344BB" w:rsidRPr="008813EA" w:rsidRDefault="004344BB" w:rsidP="004344BB">
      <w:pPr>
        <w:pStyle w:val="a3"/>
        <w:kinsoku w:val="0"/>
        <w:overflowPunct w:val="0"/>
        <w:spacing w:line="249" w:lineRule="auto"/>
        <w:ind w:left="226" w:right="215"/>
        <w:jc w:val="both"/>
      </w:pPr>
      <w:r w:rsidRPr="008813EA">
        <w:t xml:space="preserve">5.2.71. Торак төзелеше территориясендә һәм аның тарту зонасында урам челтәрен эшләтеп җибәрү мөмкинлеген 2015 елга кадәр исәпләнгән </w:t>
      </w:r>
      <w:r w:rsidRPr="008813EA">
        <w:rPr>
          <w:lang w:val="tt-RU"/>
        </w:rPr>
        <w:t>вакытка</w:t>
      </w:r>
      <w:r w:rsidRPr="008813EA">
        <w:t xml:space="preserve"> - 1 000 кешегә исәпләнгән 325 җиңел автомобиль, 2025 елга кадәр - 1 000 кешегә исәпләнгән 440 җиңел автомобиль билгеләргә кирәк.</w:t>
      </w:r>
    </w:p>
    <w:p w:rsidR="004344BB" w:rsidRPr="008813EA" w:rsidRDefault="004344BB" w:rsidP="004344BB">
      <w:pPr>
        <w:pStyle w:val="a3"/>
        <w:kinsoku w:val="0"/>
        <w:overflowPunct w:val="0"/>
        <w:spacing w:line="249" w:lineRule="auto"/>
        <w:ind w:left="226" w:right="215"/>
        <w:jc w:val="both"/>
      </w:pPr>
      <w:r w:rsidRPr="008813EA">
        <w:lastRenderedPageBreak/>
        <w:t>5.2.72. Авыл җирлеге чикләрендә торак пунктларны тоташтыручы юллар, бердәм иҗтимагый үзәкләр һәм җитештерү зоналары, мөмкин булганча, хуҗалык яисә чәчү әйләнешенең чикләре буйлап төзергә кирәк.</w:t>
      </w:r>
    </w:p>
    <w:p w:rsidR="004344BB" w:rsidRPr="008813EA" w:rsidRDefault="004344BB" w:rsidP="004344BB">
      <w:pPr>
        <w:pStyle w:val="a3"/>
        <w:kinsoku w:val="0"/>
        <w:overflowPunct w:val="0"/>
        <w:spacing w:line="249" w:lineRule="auto"/>
        <w:ind w:left="226" w:right="215"/>
        <w:jc w:val="both"/>
      </w:pPr>
      <w:r w:rsidRPr="008813EA">
        <w:t>5.2.73.</w:t>
      </w:r>
      <w:r w:rsidRPr="008813EA">
        <w:tab/>
        <w:t>Киңлек һәм кызыл сызыклар чикләрендә урамнарның аркылы профиле, аларны төзекләндерү дәрәҗәсен фаразлана торган хәрәкәт агымнары зурлыгына, инженерлык коммуникацияләрен, типларын, катларын һәм төзелешнең гомуми архитектура-планлаштыру чишелешен салу шартларына карап, кагыйдә буларак, 15 - 25 метр эчендә билгеләргә кирәк.</w:t>
      </w:r>
    </w:p>
    <w:p w:rsidR="004344BB" w:rsidRPr="008813EA" w:rsidRDefault="004344BB" w:rsidP="004344BB">
      <w:pPr>
        <w:pStyle w:val="a3"/>
        <w:kinsoku w:val="0"/>
        <w:overflowPunct w:val="0"/>
        <w:spacing w:line="249" w:lineRule="auto"/>
        <w:ind w:left="226" w:right="215"/>
        <w:sectPr w:rsidR="004344BB" w:rsidRPr="008813EA" w:rsidSect="004344BB">
          <w:type w:val="continuous"/>
          <w:pgSz w:w="11910" w:h="16840"/>
          <w:pgMar w:top="940" w:right="580" w:bottom="280" w:left="580" w:header="739" w:footer="0" w:gutter="0"/>
          <w:cols w:space="720" w:equalWidth="0">
            <w:col w:w="10750"/>
          </w:cols>
          <w:noEndnote/>
        </w:sectPr>
      </w:pPr>
      <w:r w:rsidRPr="008813EA">
        <w:t>Тротуарларны төзелеш тибына бәйсез рәвештә торак урамнарның ике ягы буенча да күз алдында тотарга кирәк.</w:t>
      </w:r>
    </w:p>
    <w:p w:rsidR="004344BB" w:rsidRPr="008813EA" w:rsidRDefault="004344BB" w:rsidP="004344BB">
      <w:pPr>
        <w:pStyle w:val="a3"/>
        <w:kinsoku w:val="0"/>
        <w:overflowPunct w:val="0"/>
        <w:ind w:left="0"/>
        <w:jc w:val="both"/>
        <w:rPr>
          <w:sz w:val="18"/>
          <w:szCs w:val="18"/>
        </w:rPr>
      </w:pPr>
    </w:p>
    <w:p w:rsidR="004344BB" w:rsidRPr="008813EA" w:rsidRDefault="004344BB" w:rsidP="004344BB">
      <w:pPr>
        <w:pStyle w:val="a3"/>
        <w:kinsoku w:val="0"/>
        <w:overflowPunct w:val="0"/>
        <w:spacing w:before="7"/>
        <w:ind w:left="284"/>
        <w:jc w:val="both"/>
      </w:pPr>
      <w:r w:rsidRPr="008813EA">
        <w:t>Икенчел дәрәҗәдәге урамнарда һәм бер полосалы хәрәкәт белән йөрүләрдә, автотранспорт хәрәкәте белән бергә, һәр 200 метр саен, 7x15 метр зурлыктагы, йөрүче мәйданчыкларны күздә тотарга кирәк.</w:t>
      </w:r>
    </w:p>
    <w:p w:rsidR="004344BB" w:rsidRPr="008813EA" w:rsidRDefault="004344BB" w:rsidP="004344BB">
      <w:pPr>
        <w:pStyle w:val="a3"/>
        <w:kinsoku w:val="0"/>
        <w:overflowPunct w:val="0"/>
        <w:spacing w:before="7"/>
        <w:ind w:left="284"/>
        <w:jc w:val="both"/>
      </w:pPr>
      <w:r w:rsidRPr="008813EA">
        <w:t>Хуҗалык юлларын</w:t>
      </w:r>
      <w:r w:rsidRPr="008813EA">
        <w:rPr>
          <w:lang w:val="tt-RU"/>
        </w:rPr>
        <w:t>нан</w:t>
      </w:r>
      <w:r w:rsidRPr="008813EA">
        <w:t xml:space="preserve"> терлекләр </w:t>
      </w:r>
      <w:r w:rsidRPr="008813EA">
        <w:rPr>
          <w:lang w:val="tt-RU"/>
        </w:rPr>
        <w:t>йөртергә</w:t>
      </w:r>
      <w:r w:rsidRPr="008813EA">
        <w:t xml:space="preserve"> рөхсәт ителә. Шул ук вакытта алар төп урамнарны кисеп үтәргә тиеш түгел. Хуҗалык юлларының ябылуы йөк автомобильләренең, тракторларның һәм башка транспорт чараларының йөкләнешен түзәргә тиеш.</w:t>
      </w:r>
    </w:p>
    <w:p w:rsidR="004344BB" w:rsidRPr="008813EA" w:rsidRDefault="004344BB" w:rsidP="004344BB">
      <w:pPr>
        <w:pStyle w:val="a3"/>
        <w:kinsoku w:val="0"/>
        <w:overflowPunct w:val="0"/>
        <w:spacing w:before="7"/>
        <w:ind w:left="284"/>
        <w:jc w:val="both"/>
        <w:rPr>
          <w:sz w:val="14"/>
          <w:szCs w:val="14"/>
        </w:rPr>
      </w:pPr>
      <w:r w:rsidRPr="008813EA">
        <w:t>5.2.74. Авыл хуҗалыгы предприятиеләрендә һәм оешмаларда (алга таба - эчке хуҗалык автомобиль юллары) автомобиль юллары, аларның билгеләнешенә һәм йөк ташуның исәп-хисап күләменә бәйле рәвештә, 54 нче таблица нигезендә категорияләргә бүл</w:t>
      </w:r>
      <w:r w:rsidRPr="008813EA">
        <w:rPr>
          <w:lang w:val="tt-RU"/>
        </w:rPr>
        <w:t>е</w:t>
      </w:r>
      <w:r w:rsidRPr="008813EA">
        <w:t>ргә кирәк.</w:t>
      </w:r>
    </w:p>
    <w:p w:rsidR="004344BB" w:rsidRPr="008813EA" w:rsidRDefault="004344BB" w:rsidP="004344BB">
      <w:pPr>
        <w:pStyle w:val="a3"/>
        <w:kinsoku w:val="0"/>
        <w:overflowPunct w:val="0"/>
        <w:spacing w:before="7"/>
        <w:ind w:left="0" w:firstLine="0"/>
        <w:rPr>
          <w:sz w:val="14"/>
          <w:szCs w:val="14"/>
        </w:rPr>
        <w:sectPr w:rsidR="004344BB" w:rsidRPr="008813EA">
          <w:pgSz w:w="11910" w:h="16840"/>
          <w:pgMar w:top="940" w:right="660" w:bottom="280" w:left="560" w:header="739" w:footer="0" w:gutter="0"/>
          <w:cols w:space="720" w:equalWidth="0">
            <w:col w:w="10690"/>
          </w:cols>
          <w:noEndnote/>
        </w:sectPr>
      </w:pPr>
    </w:p>
    <w:p w:rsidR="004344BB" w:rsidRPr="008813EA" w:rsidRDefault="004344BB" w:rsidP="004344BB">
      <w:pPr>
        <w:pStyle w:val="a3"/>
        <w:kinsoku w:val="0"/>
        <w:overflowPunct w:val="0"/>
        <w:spacing w:before="3"/>
        <w:ind w:left="0" w:firstLine="0"/>
        <w:rPr>
          <w:sz w:val="28"/>
          <w:szCs w:val="28"/>
        </w:rPr>
      </w:pPr>
    </w:p>
    <w:p w:rsidR="004344BB" w:rsidRPr="008813EA" w:rsidRDefault="004344BB" w:rsidP="004344BB">
      <w:pPr>
        <w:pStyle w:val="11"/>
        <w:kinsoku w:val="0"/>
        <w:overflowPunct w:val="0"/>
        <w:spacing w:line="252" w:lineRule="auto"/>
        <w:ind w:left="1646"/>
        <w:jc w:val="center"/>
        <w:outlineLvl w:val="9"/>
        <w:rPr>
          <w:b w:val="0"/>
          <w:bCs w:val="0"/>
        </w:rPr>
      </w:pPr>
      <w:r w:rsidRPr="008813EA">
        <w:t>Авыл хуҗалыгы предприятиеләрендә һәм оешмаларында җирле автомобиль юллары категорияләре</w:t>
      </w:r>
    </w:p>
    <w:p w:rsidR="004344BB" w:rsidRPr="008813EA" w:rsidRDefault="004344BB" w:rsidP="004344BB">
      <w:pPr>
        <w:pStyle w:val="a3"/>
        <w:kinsoku w:val="0"/>
        <w:overflowPunct w:val="0"/>
        <w:spacing w:before="66"/>
        <w:ind w:left="88" w:firstLine="0"/>
      </w:pPr>
      <w:r w:rsidRPr="008813EA">
        <w:rPr>
          <w:sz w:val="24"/>
          <w:szCs w:val="24"/>
        </w:rPr>
        <w:br w:type="column"/>
      </w:r>
      <w:r w:rsidRPr="008813EA">
        <w:t>54нче талица</w:t>
      </w:r>
    </w:p>
    <w:p w:rsidR="004344BB" w:rsidRPr="008813EA" w:rsidRDefault="004344BB" w:rsidP="004344BB">
      <w:pPr>
        <w:pStyle w:val="a3"/>
        <w:kinsoku w:val="0"/>
        <w:overflowPunct w:val="0"/>
        <w:spacing w:before="66"/>
        <w:ind w:left="88" w:firstLine="0"/>
        <w:sectPr w:rsidR="004344BB" w:rsidRPr="008813EA">
          <w:type w:val="continuous"/>
          <w:pgSz w:w="11910" w:h="16840"/>
          <w:pgMar w:top="960" w:right="660" w:bottom="280" w:left="560" w:header="720" w:footer="720" w:gutter="0"/>
          <w:cols w:num="2" w:space="720" w:equalWidth="0">
            <w:col w:w="8894" w:space="40"/>
            <w:col w:w="1756"/>
          </w:cols>
          <w:noEndnote/>
        </w:sectPr>
      </w:pPr>
    </w:p>
    <w:p w:rsidR="004344BB" w:rsidRPr="008813EA" w:rsidRDefault="004344BB" w:rsidP="004344BB">
      <w:pPr>
        <w:pStyle w:val="a3"/>
        <w:kinsoku w:val="0"/>
        <w:overflowPunct w:val="0"/>
        <w:spacing w:before="5"/>
        <w:ind w:left="0" w:firstLine="0"/>
        <w:rPr>
          <w:sz w:val="12"/>
          <w:szCs w:val="12"/>
        </w:rPr>
      </w:pPr>
    </w:p>
    <w:tbl>
      <w:tblPr>
        <w:tblW w:w="10489" w:type="dxa"/>
        <w:tblInd w:w="289" w:type="dxa"/>
        <w:tblLayout w:type="fixed"/>
        <w:tblCellMar>
          <w:left w:w="0" w:type="dxa"/>
          <w:right w:w="0" w:type="dxa"/>
        </w:tblCellMar>
        <w:tblLook w:val="0000" w:firstRow="0" w:lastRow="0" w:firstColumn="0" w:lastColumn="0" w:noHBand="0" w:noVBand="0"/>
      </w:tblPr>
      <w:tblGrid>
        <w:gridCol w:w="6227"/>
        <w:gridCol w:w="2665"/>
        <w:gridCol w:w="1597"/>
      </w:tblGrid>
      <w:tr w:rsidR="004344BB" w:rsidRPr="008813EA" w:rsidTr="00C80DEE">
        <w:trPr>
          <w:trHeight w:hRule="exact" w:val="1128"/>
        </w:trPr>
        <w:tc>
          <w:tcPr>
            <w:tcW w:w="6227"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63" w:lineRule="exact"/>
              <w:ind w:left="1085"/>
              <w:rPr>
                <w:b/>
                <w:bCs/>
                <w:sz w:val="23"/>
                <w:szCs w:val="23"/>
              </w:rPr>
            </w:pPr>
          </w:p>
          <w:p w:rsidR="004344BB" w:rsidRPr="008813EA" w:rsidRDefault="004344BB" w:rsidP="00C80DEE">
            <w:pPr>
              <w:pStyle w:val="TableParagraph"/>
              <w:kinsoku w:val="0"/>
              <w:overflowPunct w:val="0"/>
              <w:spacing w:line="263" w:lineRule="exact"/>
              <w:ind w:left="1085"/>
            </w:pPr>
            <w:r w:rsidRPr="008813EA">
              <w:rPr>
                <w:b/>
                <w:bCs/>
                <w:sz w:val="23"/>
                <w:szCs w:val="23"/>
                <w:lang w:val="tt-RU"/>
              </w:rPr>
              <w:t xml:space="preserve">Хуҗалык </w:t>
            </w:r>
            <w:r w:rsidRPr="008813EA">
              <w:rPr>
                <w:b/>
                <w:bCs/>
                <w:sz w:val="23"/>
                <w:szCs w:val="23"/>
              </w:rPr>
              <w:t xml:space="preserve"> эчендәге юлларны билгеләү</w:t>
            </w:r>
          </w:p>
        </w:tc>
        <w:tc>
          <w:tcPr>
            <w:tcW w:w="266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tabs>
                <w:tab w:val="left" w:pos="1868"/>
              </w:tabs>
              <w:kinsoku w:val="0"/>
              <w:overflowPunct w:val="0"/>
              <w:spacing w:before="6" w:line="249" w:lineRule="auto"/>
              <w:ind w:left="4" w:right="3"/>
              <w:jc w:val="center"/>
            </w:pPr>
            <w:r w:rsidRPr="008813EA">
              <w:rPr>
                <w:b/>
                <w:bCs/>
                <w:sz w:val="23"/>
                <w:szCs w:val="23"/>
              </w:rPr>
              <w:t>Йөк ташуның хисап күләме, мең тонна нетто, " пик"</w:t>
            </w:r>
          </w:p>
        </w:tc>
        <w:tc>
          <w:tcPr>
            <w:tcW w:w="1597"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11" w:line="256" w:lineRule="auto"/>
              <w:ind w:left="4" w:right="255"/>
              <w:jc w:val="center"/>
            </w:pPr>
            <w:r w:rsidRPr="008813EA">
              <w:rPr>
                <w:b/>
                <w:bCs/>
                <w:sz w:val="23"/>
                <w:szCs w:val="23"/>
              </w:rPr>
              <w:t>Юл категориясе</w:t>
            </w:r>
          </w:p>
        </w:tc>
      </w:tr>
      <w:tr w:rsidR="004344BB" w:rsidRPr="008813EA" w:rsidTr="00C80DEE">
        <w:trPr>
          <w:trHeight w:hRule="exact" w:val="1027"/>
        </w:trPr>
        <w:tc>
          <w:tcPr>
            <w:tcW w:w="6227"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6" w:line="249" w:lineRule="auto"/>
              <w:ind w:left="4"/>
              <w:jc w:val="both"/>
            </w:pPr>
            <w:r w:rsidRPr="008813EA">
              <w:rPr>
                <w:sz w:val="23"/>
                <w:szCs w:val="23"/>
              </w:rPr>
              <w:t xml:space="preserve">Авыл хуҗалыгы предприятиеләренең һәм оешмаларының үзәк утарларын аларның бүлекчәләре, терлекчелек комплекслары, фермалары, продукцияне әзерләү, саклау һәм беренчел эшкәртү пунктлары һәм башка авыл хуҗалыгы объектлары белән тоташтыручы автомобиль юллары, шулай ук авыл хуҗалыгы объектларын гомуми файдаланудагы юллар белән һәм, ярдәмче кыр юлларыннан һәм </w:t>
            </w:r>
            <w:r w:rsidRPr="008813EA">
              <w:rPr>
                <w:sz w:val="23"/>
                <w:szCs w:val="23"/>
                <w:lang w:val="tt-RU"/>
              </w:rPr>
              <w:t>хуҗалык</w:t>
            </w:r>
            <w:r w:rsidRPr="008813EA">
              <w:rPr>
                <w:sz w:val="23"/>
                <w:szCs w:val="23"/>
              </w:rPr>
              <w:t xml:space="preserve"> эчендәге юллардан тыш, үзара тоташтыручы автомобиль юллары</w:t>
            </w:r>
          </w:p>
        </w:tc>
        <w:tc>
          <w:tcPr>
            <w:tcW w:w="2665" w:type="dxa"/>
            <w:tcBorders>
              <w:top w:val="single" w:sz="4" w:space="0" w:color="000000"/>
              <w:left w:val="single" w:sz="4" w:space="0" w:color="000000"/>
              <w:bottom w:val="single" w:sz="4" w:space="0" w:color="000000"/>
              <w:right w:val="single" w:sz="4" w:space="0" w:color="000000"/>
            </w:tcBorders>
            <w:vAlign w:val="center"/>
          </w:tcPr>
          <w:p w:rsidR="004344BB" w:rsidRPr="008813EA" w:rsidRDefault="004344BB" w:rsidP="00C80DEE">
            <w:pPr>
              <w:pStyle w:val="TableParagraph"/>
              <w:kinsoku w:val="0"/>
              <w:overflowPunct w:val="0"/>
              <w:spacing w:line="259" w:lineRule="exact"/>
              <w:ind w:left="8" w:hanging="8"/>
              <w:jc w:val="center"/>
            </w:pPr>
            <w:r w:rsidRPr="008813EA">
              <w:rPr>
                <w:sz w:val="23"/>
                <w:szCs w:val="23"/>
              </w:rPr>
              <w:t>10нан югары</w:t>
            </w:r>
          </w:p>
        </w:tc>
        <w:tc>
          <w:tcPr>
            <w:tcW w:w="1597"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right="56"/>
              <w:jc w:val="center"/>
            </w:pPr>
            <w:r w:rsidRPr="008813EA">
              <w:rPr>
                <w:sz w:val="23"/>
                <w:szCs w:val="23"/>
              </w:rPr>
              <w:t>I-с</w:t>
            </w:r>
          </w:p>
        </w:tc>
      </w:tr>
      <w:tr w:rsidR="004344BB" w:rsidRPr="008813EA" w:rsidTr="00C80DEE">
        <w:trPr>
          <w:trHeight w:hRule="exact" w:val="1360"/>
        </w:trPr>
        <w:tc>
          <w:tcPr>
            <w:tcW w:w="6227"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right="56"/>
              <w:jc w:val="center"/>
            </w:pPr>
          </w:p>
        </w:tc>
        <w:tc>
          <w:tcPr>
            <w:tcW w:w="2665" w:type="dxa"/>
            <w:tcBorders>
              <w:top w:val="single" w:sz="4" w:space="0" w:color="000000"/>
              <w:left w:val="single" w:sz="4" w:space="0" w:color="000000"/>
              <w:bottom w:val="single" w:sz="4" w:space="0" w:color="000000"/>
              <w:right w:val="single" w:sz="4" w:space="0" w:color="000000"/>
            </w:tcBorders>
            <w:vAlign w:val="center"/>
          </w:tcPr>
          <w:p w:rsidR="004344BB" w:rsidRPr="008813EA" w:rsidRDefault="004344BB" w:rsidP="00C80DEE">
            <w:pPr>
              <w:pStyle w:val="TableParagraph"/>
              <w:kinsoku w:val="0"/>
              <w:overflowPunct w:val="0"/>
              <w:spacing w:line="261" w:lineRule="exact"/>
              <w:ind w:left="8" w:right="201" w:hanging="8"/>
              <w:jc w:val="center"/>
            </w:pPr>
            <w:r w:rsidRPr="008813EA">
              <w:rPr>
                <w:sz w:val="23"/>
                <w:szCs w:val="23"/>
              </w:rPr>
              <w:t>10га кад</w:t>
            </w:r>
            <w:r w:rsidRPr="008813EA">
              <w:rPr>
                <w:sz w:val="23"/>
                <w:szCs w:val="23"/>
                <w:lang w:val="tt-RU"/>
              </w:rPr>
              <w:t>әр</w:t>
            </w:r>
          </w:p>
        </w:tc>
        <w:tc>
          <w:tcPr>
            <w:tcW w:w="1597"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61" w:lineRule="exact"/>
              <w:ind w:left="18"/>
              <w:jc w:val="center"/>
            </w:pPr>
            <w:r w:rsidRPr="008813EA">
              <w:rPr>
                <w:sz w:val="23"/>
                <w:szCs w:val="23"/>
              </w:rPr>
              <w:t>II-с</w:t>
            </w:r>
          </w:p>
        </w:tc>
      </w:tr>
      <w:tr w:rsidR="004344BB" w:rsidRPr="008813EA" w:rsidTr="00C80DEE">
        <w:trPr>
          <w:trHeight w:hRule="exact" w:val="854"/>
        </w:trPr>
        <w:tc>
          <w:tcPr>
            <w:tcW w:w="6227"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6" w:line="247" w:lineRule="auto"/>
              <w:ind w:left="4"/>
              <w:jc w:val="both"/>
            </w:pPr>
            <w:r w:rsidRPr="008813EA">
              <w:rPr>
                <w:sz w:val="23"/>
                <w:szCs w:val="23"/>
              </w:rPr>
              <w:t>Аерым авыл хуҗалыгы җирләренә яисә аларның состав өлешләренә транспорт хезмәте күрсәтү өчен билгеләнгән кыр ярдәмче юллары</w:t>
            </w:r>
          </w:p>
        </w:tc>
        <w:tc>
          <w:tcPr>
            <w:tcW w:w="266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tc>
        <w:tc>
          <w:tcPr>
            <w:tcW w:w="1597"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525"/>
            </w:pPr>
            <w:r w:rsidRPr="008813EA">
              <w:rPr>
                <w:sz w:val="23"/>
                <w:szCs w:val="23"/>
              </w:rPr>
              <w:t>III-с</w:t>
            </w:r>
          </w:p>
        </w:tc>
      </w:tr>
    </w:tbl>
    <w:p w:rsidR="004344BB" w:rsidRPr="008813EA" w:rsidRDefault="004344BB" w:rsidP="004344BB">
      <w:pPr>
        <w:sectPr w:rsidR="004344BB" w:rsidRPr="008813EA">
          <w:type w:val="continuous"/>
          <w:pgSz w:w="11910" w:h="16840"/>
          <w:pgMar w:top="960" w:right="660" w:bottom="280" w:left="560" w:header="720" w:footer="720" w:gutter="0"/>
          <w:cols w:space="720" w:equalWidth="0">
            <w:col w:w="10690"/>
          </w:cols>
          <w:noEndnote/>
        </w:sectPr>
      </w:pPr>
    </w:p>
    <w:p w:rsidR="004344BB" w:rsidRPr="008813EA" w:rsidRDefault="004344BB" w:rsidP="004344BB">
      <w:pPr>
        <w:pStyle w:val="12"/>
        <w:tabs>
          <w:tab w:val="left" w:pos="1636"/>
          <w:tab w:val="left" w:pos="10312"/>
        </w:tabs>
        <w:kinsoku w:val="0"/>
        <w:overflowPunct w:val="0"/>
        <w:spacing w:before="66" w:line="249" w:lineRule="auto"/>
        <w:ind w:right="382" w:firstLine="567"/>
        <w:jc w:val="both"/>
        <w:rPr>
          <w:sz w:val="27"/>
          <w:szCs w:val="27"/>
        </w:rPr>
      </w:pPr>
      <w:r w:rsidRPr="008813EA">
        <w:rPr>
          <w:sz w:val="27"/>
          <w:szCs w:val="27"/>
        </w:rPr>
        <w:lastRenderedPageBreak/>
        <w:t xml:space="preserve"> 5.2.75. Аена ике юнәлештә дә йөк ташуның исәп-хисап күләмен, төзелеш эчендәге юл категориясен билгеләү өчен, суммар рәвештә «пик» перспективага авыл хуҗалыгы предприятиеләрен һәм оешмаларын үстерү планнары нигезендә билгеләргә (кимендә 15 елга).</w:t>
      </w:r>
    </w:p>
    <w:p w:rsidR="004344BB" w:rsidRPr="008813EA" w:rsidRDefault="004344BB" w:rsidP="004344BB">
      <w:pPr>
        <w:pStyle w:val="12"/>
        <w:tabs>
          <w:tab w:val="left" w:pos="1636"/>
          <w:tab w:val="left" w:pos="10312"/>
        </w:tabs>
        <w:kinsoku w:val="0"/>
        <w:overflowPunct w:val="0"/>
        <w:spacing w:before="66" w:line="249" w:lineRule="auto"/>
        <w:ind w:right="382" w:firstLine="709"/>
        <w:jc w:val="both"/>
        <w:rPr>
          <w:sz w:val="27"/>
          <w:szCs w:val="27"/>
        </w:rPr>
      </w:pPr>
      <w:r w:rsidRPr="008813EA">
        <w:rPr>
          <w:sz w:val="27"/>
          <w:szCs w:val="27"/>
        </w:rPr>
        <w:t>5.2.76. Хуҗалык эчендәге юл биләгән авыл хуҗалыгы җирләренең мәйданы минималь булырга һәм җир өслеген, су алу канауларын һәм киңлеге 1 метр булган саклагыч полосаларны урнаштыру өчен кирәкле булган полосаны кертергә тиеш.</w:t>
      </w:r>
    </w:p>
    <w:p w:rsidR="004344BB" w:rsidRPr="008813EA" w:rsidRDefault="004344BB" w:rsidP="004344BB">
      <w:pPr>
        <w:pStyle w:val="12"/>
        <w:tabs>
          <w:tab w:val="left" w:pos="1636"/>
          <w:tab w:val="left" w:pos="10312"/>
        </w:tabs>
        <w:kinsoku w:val="0"/>
        <w:overflowPunct w:val="0"/>
        <w:spacing w:before="66" w:line="249" w:lineRule="auto"/>
        <w:ind w:right="382" w:firstLine="567"/>
        <w:jc w:val="both"/>
        <w:rPr>
          <w:sz w:val="27"/>
          <w:szCs w:val="27"/>
        </w:rPr>
      </w:pPr>
      <w:r w:rsidRPr="008813EA">
        <w:rPr>
          <w:sz w:val="27"/>
          <w:szCs w:val="27"/>
        </w:rPr>
        <w:t>5.2.77 Юллар эчендәге юлларны проектлау өчен транспорт чаралары хәрәкәтенең исәп-хисап тизлеген 55 нче таблица нигезендә кабул итәргә кирәк.</w:t>
      </w:r>
    </w:p>
    <w:p w:rsidR="004344BB" w:rsidRPr="008813EA" w:rsidRDefault="004344BB" w:rsidP="004344BB">
      <w:pPr>
        <w:pStyle w:val="a3"/>
        <w:kinsoku w:val="0"/>
        <w:overflowPunct w:val="0"/>
        <w:spacing w:before="66"/>
        <w:ind w:left="358" w:firstLine="0"/>
        <w:jc w:val="right"/>
      </w:pPr>
      <w:r w:rsidRPr="008813EA">
        <w:t>55нче таблица</w:t>
      </w:r>
    </w:p>
    <w:p w:rsidR="004344BB" w:rsidRPr="008813EA" w:rsidRDefault="004344BB" w:rsidP="004344BB">
      <w:pPr>
        <w:pStyle w:val="a3"/>
        <w:kinsoku w:val="0"/>
        <w:overflowPunct w:val="0"/>
        <w:spacing w:before="1"/>
        <w:ind w:left="0" w:firstLine="0"/>
        <w:rPr>
          <w:sz w:val="32"/>
          <w:szCs w:val="32"/>
        </w:rPr>
      </w:pPr>
    </w:p>
    <w:p w:rsidR="004344BB" w:rsidRPr="008813EA" w:rsidRDefault="004344BB" w:rsidP="004344BB">
      <w:pPr>
        <w:pStyle w:val="11"/>
        <w:kinsoku w:val="0"/>
        <w:overflowPunct w:val="0"/>
        <w:spacing w:line="249" w:lineRule="auto"/>
        <w:jc w:val="center"/>
        <w:outlineLvl w:val="9"/>
        <w:rPr>
          <w:b w:val="0"/>
          <w:bCs w:val="0"/>
        </w:rPr>
      </w:pPr>
      <w:r w:rsidRPr="008813EA">
        <w:t>Эчке юлларны проектлау өчен транспорт чаралары хәрәкәтенең хисап тизлеге</w:t>
      </w:r>
    </w:p>
    <w:tbl>
      <w:tblPr>
        <w:tblpPr w:leftFromText="180" w:rightFromText="180" w:vertAnchor="text" w:horzAnchor="margin" w:tblpX="10" w:tblpY="440"/>
        <w:tblW w:w="10353" w:type="dxa"/>
        <w:tblLayout w:type="fixed"/>
        <w:tblCellMar>
          <w:left w:w="0" w:type="dxa"/>
          <w:right w:w="0" w:type="dxa"/>
        </w:tblCellMar>
        <w:tblLook w:val="0000" w:firstRow="0" w:lastRow="0" w:firstColumn="0" w:lastColumn="0" w:noHBand="0" w:noVBand="0"/>
      </w:tblPr>
      <w:tblGrid>
        <w:gridCol w:w="2361"/>
        <w:gridCol w:w="1806"/>
        <w:gridCol w:w="2995"/>
        <w:gridCol w:w="3191"/>
      </w:tblGrid>
      <w:tr w:rsidR="004344BB" w:rsidRPr="008813EA" w:rsidTr="00C80DEE">
        <w:trPr>
          <w:trHeight w:hRule="exact" w:val="298"/>
        </w:trPr>
        <w:tc>
          <w:tcPr>
            <w:tcW w:w="2361"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63" w:lineRule="exact"/>
              <w:ind w:left="305"/>
              <w:jc w:val="center"/>
              <w:rPr>
                <w:b/>
                <w:bCs/>
                <w:sz w:val="23"/>
                <w:szCs w:val="23"/>
              </w:rPr>
            </w:pPr>
          </w:p>
          <w:p w:rsidR="004344BB" w:rsidRPr="008813EA" w:rsidRDefault="004344BB" w:rsidP="00C80DEE">
            <w:pPr>
              <w:pStyle w:val="TableParagraph"/>
              <w:kinsoku w:val="0"/>
              <w:overflowPunct w:val="0"/>
              <w:spacing w:line="263" w:lineRule="exact"/>
              <w:ind w:left="305"/>
              <w:jc w:val="center"/>
            </w:pPr>
            <w:r w:rsidRPr="008813EA">
              <w:rPr>
                <w:b/>
                <w:bCs/>
                <w:sz w:val="23"/>
                <w:szCs w:val="23"/>
              </w:rPr>
              <w:t>Юллар категориясе</w:t>
            </w:r>
          </w:p>
        </w:tc>
        <w:tc>
          <w:tcPr>
            <w:tcW w:w="7992" w:type="dxa"/>
            <w:gridSpan w:val="3"/>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63" w:lineRule="exact"/>
              <w:ind w:left="1805"/>
              <w:jc w:val="center"/>
            </w:pPr>
            <w:r w:rsidRPr="008813EA">
              <w:rPr>
                <w:b/>
                <w:bCs/>
                <w:sz w:val="23"/>
                <w:szCs w:val="23"/>
              </w:rPr>
              <w:t>Хәрәкәтнең исәп тизлеге, км/сәг</w:t>
            </w:r>
          </w:p>
        </w:tc>
      </w:tr>
      <w:tr w:rsidR="004344BB" w:rsidRPr="008813EA" w:rsidTr="00C80DEE">
        <w:trPr>
          <w:trHeight w:hRule="exact" w:val="298"/>
        </w:trPr>
        <w:tc>
          <w:tcPr>
            <w:tcW w:w="2361"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63" w:lineRule="exact"/>
              <w:ind w:left="305"/>
              <w:jc w:val="center"/>
              <w:rPr>
                <w:b/>
                <w:bCs/>
                <w:sz w:val="23"/>
                <w:szCs w:val="23"/>
              </w:rPr>
            </w:pPr>
          </w:p>
        </w:tc>
        <w:tc>
          <w:tcPr>
            <w:tcW w:w="7992" w:type="dxa"/>
            <w:gridSpan w:val="3"/>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63" w:lineRule="exact"/>
              <w:ind w:left="1805"/>
              <w:jc w:val="center"/>
              <w:rPr>
                <w:b/>
                <w:bCs/>
                <w:sz w:val="23"/>
                <w:szCs w:val="23"/>
              </w:rPr>
            </w:pPr>
          </w:p>
        </w:tc>
      </w:tr>
      <w:tr w:rsidR="004344BB" w:rsidRPr="008813EA" w:rsidTr="00C80DEE">
        <w:trPr>
          <w:trHeight w:hRule="exact" w:val="298"/>
        </w:trPr>
        <w:tc>
          <w:tcPr>
            <w:tcW w:w="2361"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63" w:lineRule="exact"/>
              <w:ind w:left="305"/>
              <w:jc w:val="center"/>
              <w:rPr>
                <w:b/>
                <w:bCs/>
                <w:sz w:val="23"/>
                <w:szCs w:val="23"/>
              </w:rPr>
            </w:pPr>
          </w:p>
        </w:tc>
        <w:tc>
          <w:tcPr>
            <w:tcW w:w="7992" w:type="dxa"/>
            <w:gridSpan w:val="3"/>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63" w:lineRule="exact"/>
              <w:ind w:left="1805"/>
              <w:jc w:val="center"/>
              <w:rPr>
                <w:b/>
                <w:bCs/>
                <w:sz w:val="23"/>
                <w:szCs w:val="23"/>
              </w:rPr>
            </w:pPr>
          </w:p>
        </w:tc>
      </w:tr>
      <w:tr w:rsidR="004344BB" w:rsidRPr="008813EA" w:rsidTr="00C80DEE">
        <w:trPr>
          <w:trHeight w:hRule="exact" w:val="300"/>
        </w:trPr>
        <w:tc>
          <w:tcPr>
            <w:tcW w:w="2361"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63" w:lineRule="exact"/>
              <w:ind w:left="1805"/>
              <w:jc w:val="center"/>
            </w:pPr>
          </w:p>
        </w:tc>
        <w:tc>
          <w:tcPr>
            <w:tcW w:w="1806"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1"/>
              <w:ind w:left="406"/>
              <w:jc w:val="center"/>
            </w:pPr>
            <w:r w:rsidRPr="008813EA">
              <w:rPr>
                <w:b/>
                <w:bCs/>
                <w:sz w:val="23"/>
                <w:szCs w:val="23"/>
              </w:rPr>
              <w:t>төп</w:t>
            </w:r>
          </w:p>
        </w:tc>
        <w:tc>
          <w:tcPr>
            <w:tcW w:w="6186" w:type="dxa"/>
            <w:gridSpan w:val="2"/>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1"/>
              <w:ind w:left="65"/>
              <w:jc w:val="center"/>
            </w:pPr>
            <w:r w:rsidRPr="008813EA">
              <w:rPr>
                <w:b/>
                <w:bCs/>
                <w:sz w:val="23"/>
                <w:szCs w:val="23"/>
              </w:rPr>
              <w:t>юллар участокларында рөхсәт ителә торган</w:t>
            </w:r>
          </w:p>
        </w:tc>
      </w:tr>
      <w:tr w:rsidR="004344BB" w:rsidRPr="008813EA" w:rsidTr="00C80DEE">
        <w:trPr>
          <w:trHeight w:hRule="exact" w:val="358"/>
        </w:trPr>
        <w:tc>
          <w:tcPr>
            <w:tcW w:w="2361"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1"/>
              <w:ind w:left="1284"/>
              <w:jc w:val="center"/>
            </w:pPr>
          </w:p>
        </w:tc>
        <w:tc>
          <w:tcPr>
            <w:tcW w:w="1806"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before="1"/>
              <w:ind w:left="1284"/>
              <w:jc w:val="center"/>
            </w:pPr>
          </w:p>
        </w:tc>
        <w:tc>
          <w:tcPr>
            <w:tcW w:w="299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63" w:lineRule="exact"/>
              <w:ind w:left="2"/>
              <w:jc w:val="center"/>
            </w:pPr>
            <w:r w:rsidRPr="008813EA">
              <w:rPr>
                <w:b/>
                <w:bCs/>
                <w:sz w:val="23"/>
                <w:szCs w:val="23"/>
              </w:rPr>
              <w:t>кыен</w:t>
            </w:r>
          </w:p>
        </w:tc>
        <w:tc>
          <w:tcPr>
            <w:tcW w:w="3191"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63" w:lineRule="exact"/>
              <w:ind w:left="87"/>
              <w:jc w:val="center"/>
            </w:pPr>
            <w:r w:rsidRPr="008813EA">
              <w:rPr>
                <w:b/>
                <w:bCs/>
                <w:sz w:val="23"/>
                <w:szCs w:val="23"/>
              </w:rPr>
              <w:t>аеруча</w:t>
            </w:r>
            <w:r w:rsidRPr="008813EA">
              <w:rPr>
                <w:b/>
                <w:bCs/>
                <w:spacing w:val="-4"/>
                <w:sz w:val="23"/>
                <w:szCs w:val="23"/>
              </w:rPr>
              <w:t xml:space="preserve"> </w:t>
            </w:r>
            <w:r w:rsidRPr="008813EA">
              <w:rPr>
                <w:b/>
                <w:bCs/>
                <w:sz w:val="23"/>
                <w:szCs w:val="23"/>
              </w:rPr>
              <w:t>кыен</w:t>
            </w:r>
          </w:p>
        </w:tc>
      </w:tr>
      <w:tr w:rsidR="004344BB" w:rsidRPr="008813EA" w:rsidTr="00C80DEE">
        <w:trPr>
          <w:trHeight w:hRule="exact" w:val="293"/>
        </w:trPr>
        <w:tc>
          <w:tcPr>
            <w:tcW w:w="2361"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right="56"/>
              <w:jc w:val="center"/>
            </w:pPr>
            <w:r w:rsidRPr="008813EA">
              <w:rPr>
                <w:sz w:val="23"/>
                <w:szCs w:val="23"/>
              </w:rPr>
              <w:t>I-с</w:t>
            </w:r>
          </w:p>
        </w:tc>
        <w:tc>
          <w:tcPr>
            <w:tcW w:w="180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43"/>
              <w:jc w:val="center"/>
            </w:pPr>
            <w:r w:rsidRPr="008813EA">
              <w:rPr>
                <w:sz w:val="23"/>
                <w:szCs w:val="23"/>
              </w:rPr>
              <w:t>70</w:t>
            </w:r>
          </w:p>
        </w:tc>
        <w:tc>
          <w:tcPr>
            <w:tcW w:w="299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53"/>
              <w:jc w:val="center"/>
            </w:pPr>
            <w:r w:rsidRPr="008813EA">
              <w:rPr>
                <w:sz w:val="23"/>
                <w:szCs w:val="23"/>
              </w:rPr>
              <w:t>60</w:t>
            </w:r>
          </w:p>
        </w:tc>
        <w:tc>
          <w:tcPr>
            <w:tcW w:w="3191"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5"/>
              <w:jc w:val="center"/>
            </w:pPr>
            <w:r w:rsidRPr="008813EA">
              <w:rPr>
                <w:sz w:val="23"/>
                <w:szCs w:val="23"/>
              </w:rPr>
              <w:t>40</w:t>
            </w:r>
          </w:p>
        </w:tc>
      </w:tr>
      <w:tr w:rsidR="004344BB" w:rsidRPr="008813EA" w:rsidTr="00C80DEE">
        <w:trPr>
          <w:trHeight w:hRule="exact" w:val="298"/>
        </w:trPr>
        <w:tc>
          <w:tcPr>
            <w:tcW w:w="2361"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18"/>
              <w:jc w:val="center"/>
            </w:pPr>
            <w:r w:rsidRPr="008813EA">
              <w:rPr>
                <w:sz w:val="23"/>
                <w:szCs w:val="23"/>
              </w:rPr>
              <w:t>II-с</w:t>
            </w:r>
          </w:p>
        </w:tc>
        <w:tc>
          <w:tcPr>
            <w:tcW w:w="180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43"/>
              <w:jc w:val="center"/>
            </w:pPr>
            <w:r w:rsidRPr="008813EA">
              <w:rPr>
                <w:sz w:val="23"/>
                <w:szCs w:val="23"/>
              </w:rPr>
              <w:t>60</w:t>
            </w:r>
          </w:p>
        </w:tc>
        <w:tc>
          <w:tcPr>
            <w:tcW w:w="299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53"/>
              <w:jc w:val="center"/>
            </w:pPr>
            <w:r w:rsidRPr="008813EA">
              <w:rPr>
                <w:sz w:val="23"/>
                <w:szCs w:val="23"/>
              </w:rPr>
              <w:t>40</w:t>
            </w:r>
          </w:p>
        </w:tc>
        <w:tc>
          <w:tcPr>
            <w:tcW w:w="3191"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pStyle w:val="TableParagraph"/>
              <w:kinsoku w:val="0"/>
              <w:overflowPunct w:val="0"/>
              <w:spacing w:line="259" w:lineRule="exact"/>
              <w:ind w:left="5"/>
              <w:jc w:val="center"/>
            </w:pPr>
            <w:r w:rsidRPr="008813EA">
              <w:rPr>
                <w:sz w:val="23"/>
                <w:szCs w:val="23"/>
              </w:rPr>
              <w:t>30</w:t>
            </w:r>
          </w:p>
        </w:tc>
      </w:tr>
      <w:tr w:rsidR="004344BB" w:rsidRPr="008813EA" w:rsidTr="00C80DEE">
        <w:trPr>
          <w:trHeight w:hRule="exact" w:val="302"/>
        </w:trPr>
        <w:tc>
          <w:tcPr>
            <w:tcW w:w="2361" w:type="dxa"/>
            <w:tcBorders>
              <w:top w:val="single" w:sz="4" w:space="0" w:color="000000"/>
              <w:left w:val="single" w:sz="4" w:space="0" w:color="000000"/>
              <w:bottom w:val="single" w:sz="4" w:space="0" w:color="auto"/>
              <w:right w:val="single" w:sz="4" w:space="0" w:color="000000"/>
            </w:tcBorders>
          </w:tcPr>
          <w:p w:rsidR="004344BB" w:rsidRPr="008813EA" w:rsidRDefault="004344BB" w:rsidP="00C80DEE">
            <w:pPr>
              <w:pStyle w:val="TableParagraph"/>
              <w:kinsoku w:val="0"/>
              <w:overflowPunct w:val="0"/>
              <w:spacing w:line="259" w:lineRule="exact"/>
              <w:ind w:left="95"/>
              <w:jc w:val="center"/>
            </w:pPr>
            <w:r w:rsidRPr="008813EA">
              <w:rPr>
                <w:sz w:val="23"/>
                <w:szCs w:val="23"/>
              </w:rPr>
              <w:t>III-с</w:t>
            </w:r>
          </w:p>
        </w:tc>
        <w:tc>
          <w:tcPr>
            <w:tcW w:w="1806" w:type="dxa"/>
            <w:tcBorders>
              <w:top w:val="single" w:sz="4" w:space="0" w:color="000000"/>
              <w:left w:val="single" w:sz="4" w:space="0" w:color="000000"/>
              <w:bottom w:val="single" w:sz="4" w:space="0" w:color="auto"/>
              <w:right w:val="single" w:sz="4" w:space="0" w:color="000000"/>
            </w:tcBorders>
          </w:tcPr>
          <w:p w:rsidR="004344BB" w:rsidRPr="008813EA" w:rsidRDefault="004344BB" w:rsidP="00C80DEE">
            <w:pPr>
              <w:pStyle w:val="TableParagraph"/>
              <w:kinsoku w:val="0"/>
              <w:overflowPunct w:val="0"/>
              <w:spacing w:line="259" w:lineRule="exact"/>
              <w:ind w:left="43"/>
              <w:jc w:val="center"/>
            </w:pPr>
            <w:r w:rsidRPr="008813EA">
              <w:rPr>
                <w:sz w:val="23"/>
                <w:szCs w:val="23"/>
              </w:rPr>
              <w:t>40</w:t>
            </w:r>
          </w:p>
        </w:tc>
        <w:tc>
          <w:tcPr>
            <w:tcW w:w="2995" w:type="dxa"/>
            <w:tcBorders>
              <w:top w:val="single" w:sz="4" w:space="0" w:color="000000"/>
              <w:left w:val="single" w:sz="4" w:space="0" w:color="000000"/>
              <w:bottom w:val="single" w:sz="4" w:space="0" w:color="auto"/>
              <w:right w:val="single" w:sz="4" w:space="0" w:color="000000"/>
            </w:tcBorders>
          </w:tcPr>
          <w:p w:rsidR="004344BB" w:rsidRPr="008813EA" w:rsidRDefault="004344BB" w:rsidP="00C80DEE">
            <w:pPr>
              <w:pStyle w:val="TableParagraph"/>
              <w:kinsoku w:val="0"/>
              <w:overflowPunct w:val="0"/>
              <w:spacing w:line="259" w:lineRule="exact"/>
              <w:ind w:left="53"/>
              <w:jc w:val="center"/>
            </w:pPr>
            <w:r w:rsidRPr="008813EA">
              <w:rPr>
                <w:sz w:val="23"/>
                <w:szCs w:val="23"/>
              </w:rPr>
              <w:t>30</w:t>
            </w:r>
          </w:p>
        </w:tc>
        <w:tc>
          <w:tcPr>
            <w:tcW w:w="3191" w:type="dxa"/>
            <w:tcBorders>
              <w:top w:val="single" w:sz="4" w:space="0" w:color="000000"/>
              <w:left w:val="single" w:sz="4" w:space="0" w:color="000000"/>
              <w:bottom w:val="single" w:sz="4" w:space="0" w:color="auto"/>
              <w:right w:val="single" w:sz="4" w:space="0" w:color="000000"/>
            </w:tcBorders>
          </w:tcPr>
          <w:p w:rsidR="004344BB" w:rsidRPr="008813EA" w:rsidRDefault="004344BB" w:rsidP="00C80DEE">
            <w:pPr>
              <w:pStyle w:val="TableParagraph"/>
              <w:kinsoku w:val="0"/>
              <w:overflowPunct w:val="0"/>
              <w:spacing w:line="259" w:lineRule="exact"/>
              <w:ind w:left="5"/>
              <w:jc w:val="center"/>
            </w:pPr>
            <w:r w:rsidRPr="008813EA">
              <w:rPr>
                <w:sz w:val="23"/>
                <w:szCs w:val="23"/>
              </w:rPr>
              <w:t>20</w:t>
            </w:r>
          </w:p>
        </w:tc>
      </w:tr>
    </w:tbl>
    <w:p w:rsidR="004344BB" w:rsidRPr="008813EA" w:rsidRDefault="004344BB" w:rsidP="004344BB">
      <w:pPr>
        <w:pStyle w:val="a3"/>
        <w:kinsoku w:val="0"/>
        <w:overflowPunct w:val="0"/>
        <w:spacing w:before="10"/>
        <w:ind w:left="0" w:firstLine="0"/>
        <w:rPr>
          <w:sz w:val="18"/>
          <w:szCs w:val="18"/>
        </w:rPr>
      </w:pPr>
    </w:p>
    <w:p w:rsidR="004344BB" w:rsidRPr="008813EA" w:rsidRDefault="004344BB" w:rsidP="004344BB">
      <w:pPr>
        <w:pStyle w:val="a3"/>
        <w:kinsoku w:val="0"/>
        <w:overflowPunct w:val="0"/>
        <w:spacing w:before="10"/>
        <w:ind w:left="0" w:firstLine="0"/>
      </w:pPr>
    </w:p>
    <w:p w:rsidR="004344BB" w:rsidRPr="008813EA" w:rsidRDefault="004344BB" w:rsidP="004344BB">
      <w:pPr>
        <w:pStyle w:val="a3"/>
        <w:kinsoku w:val="0"/>
        <w:overflowPunct w:val="0"/>
        <w:spacing w:before="10"/>
        <w:ind w:left="0" w:firstLine="0"/>
        <w:rPr>
          <w:sz w:val="9"/>
          <w:szCs w:val="9"/>
        </w:rPr>
      </w:pPr>
      <w:r w:rsidRPr="008813EA">
        <w:t>5.2.78 Юлларның төп параметрларын 56 нчы таблица нигезендә кабул итәргә кирәк.</w:t>
      </w:r>
    </w:p>
    <w:p w:rsidR="004344BB" w:rsidRPr="008813EA" w:rsidRDefault="004344BB" w:rsidP="004344BB">
      <w:pPr>
        <w:pStyle w:val="a3"/>
        <w:kinsoku w:val="0"/>
        <w:overflowPunct w:val="0"/>
        <w:spacing w:before="66"/>
        <w:ind w:left="0" w:right="315" w:firstLine="0"/>
        <w:jc w:val="right"/>
      </w:pPr>
    </w:p>
    <w:p w:rsidR="004344BB" w:rsidRPr="008813EA" w:rsidRDefault="004344BB" w:rsidP="004344BB">
      <w:pPr>
        <w:pStyle w:val="a3"/>
        <w:kinsoku w:val="0"/>
        <w:overflowPunct w:val="0"/>
        <w:spacing w:before="66"/>
        <w:ind w:left="0" w:right="315" w:firstLine="0"/>
        <w:jc w:val="right"/>
      </w:pPr>
      <w:r w:rsidRPr="008813EA">
        <w:t>56нчы таблица</w:t>
      </w:r>
    </w:p>
    <w:p w:rsidR="004344BB" w:rsidRPr="008813EA" w:rsidRDefault="004344BB" w:rsidP="004344BB">
      <w:pPr>
        <w:pStyle w:val="a3"/>
        <w:kinsoku w:val="0"/>
        <w:overflowPunct w:val="0"/>
        <w:ind w:left="0" w:firstLine="0"/>
        <w:jc w:val="center"/>
        <w:rPr>
          <w:b/>
          <w:bCs/>
        </w:rPr>
      </w:pPr>
      <w:r w:rsidRPr="008813EA">
        <w:rPr>
          <w:b/>
          <w:bCs/>
        </w:rPr>
        <w:t>Төзелеш юлларының план һәм эчке профильләренең төп параметрлары</w:t>
      </w:r>
    </w:p>
    <w:p w:rsidR="004344BB" w:rsidRPr="008813EA" w:rsidRDefault="004344BB" w:rsidP="004344BB">
      <w:pPr>
        <w:pStyle w:val="a3"/>
        <w:kinsoku w:val="0"/>
        <w:overflowPunct w:val="0"/>
        <w:ind w:left="0" w:firstLine="0"/>
        <w:jc w:val="center"/>
        <w:rPr>
          <w:b/>
          <w:bCs/>
          <w:sz w:val="21"/>
          <w:szCs w:val="21"/>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85"/>
        <w:gridCol w:w="1427"/>
        <w:gridCol w:w="992"/>
        <w:gridCol w:w="1134"/>
        <w:gridCol w:w="1134"/>
        <w:gridCol w:w="1276"/>
      </w:tblGrid>
      <w:tr w:rsidR="004344BB" w:rsidRPr="008813EA" w:rsidTr="00C80DEE">
        <w:trPr>
          <w:trHeight w:hRule="exact" w:val="593"/>
        </w:trPr>
        <w:tc>
          <w:tcPr>
            <w:tcW w:w="4385" w:type="dxa"/>
            <w:vMerge w:val="restart"/>
          </w:tcPr>
          <w:p w:rsidR="004344BB" w:rsidRPr="008813EA" w:rsidRDefault="004344BB" w:rsidP="00C80DEE">
            <w:pPr>
              <w:pStyle w:val="TableParagraph"/>
              <w:kinsoku w:val="0"/>
              <w:overflowPunct w:val="0"/>
              <w:spacing w:line="263" w:lineRule="exact"/>
              <w:ind w:left="1205"/>
              <w:rPr>
                <w:b/>
                <w:bCs/>
              </w:rPr>
            </w:pPr>
            <w:r w:rsidRPr="008813EA">
              <w:rPr>
                <w:b/>
                <w:bCs/>
              </w:rPr>
              <w:t>План параметрлары һәм буй профиль</w:t>
            </w:r>
          </w:p>
        </w:tc>
        <w:tc>
          <w:tcPr>
            <w:tcW w:w="5963" w:type="dxa"/>
            <w:gridSpan w:val="5"/>
          </w:tcPr>
          <w:p w:rsidR="004344BB" w:rsidRPr="008813EA" w:rsidRDefault="004344BB" w:rsidP="00C80DEE">
            <w:pPr>
              <w:pStyle w:val="TableParagraph"/>
              <w:kinsoku w:val="0"/>
              <w:overflowPunct w:val="0"/>
              <w:spacing w:line="263" w:lineRule="exact"/>
              <w:ind w:left="885"/>
              <w:rPr>
                <w:b/>
                <w:bCs/>
              </w:rPr>
            </w:pPr>
            <w:r w:rsidRPr="008813EA">
              <w:rPr>
                <w:b/>
                <w:bCs/>
              </w:rPr>
              <w:t>Исәп-хисап вакытында параметрларның әһәмияте</w:t>
            </w:r>
          </w:p>
        </w:tc>
      </w:tr>
      <w:tr w:rsidR="004344BB" w:rsidRPr="008813EA" w:rsidTr="00C80DEE">
        <w:trPr>
          <w:trHeight w:hRule="exact" w:val="298"/>
        </w:trPr>
        <w:tc>
          <w:tcPr>
            <w:tcW w:w="4385" w:type="dxa"/>
            <w:vMerge/>
          </w:tcPr>
          <w:p w:rsidR="004344BB" w:rsidRPr="008813EA" w:rsidRDefault="004344BB" w:rsidP="00C80DEE">
            <w:pPr>
              <w:pStyle w:val="TableParagraph"/>
              <w:kinsoku w:val="0"/>
              <w:overflowPunct w:val="0"/>
              <w:spacing w:before="18"/>
              <w:ind w:left="1428"/>
            </w:pPr>
          </w:p>
        </w:tc>
        <w:tc>
          <w:tcPr>
            <w:tcW w:w="1427" w:type="dxa"/>
          </w:tcPr>
          <w:p w:rsidR="004344BB" w:rsidRPr="008813EA" w:rsidRDefault="004344BB" w:rsidP="00C80DEE">
            <w:pPr>
              <w:pStyle w:val="TableParagraph"/>
              <w:kinsoku w:val="0"/>
              <w:overflowPunct w:val="0"/>
              <w:spacing w:line="263" w:lineRule="exact"/>
              <w:ind w:left="-29" w:right="50" w:firstLine="29"/>
              <w:jc w:val="center"/>
            </w:pPr>
            <w:r w:rsidRPr="008813EA">
              <w:rPr>
                <w:b/>
                <w:bCs/>
                <w:sz w:val="23"/>
                <w:szCs w:val="23"/>
              </w:rPr>
              <w:t>70</w:t>
            </w:r>
          </w:p>
        </w:tc>
        <w:tc>
          <w:tcPr>
            <w:tcW w:w="992" w:type="dxa"/>
          </w:tcPr>
          <w:p w:rsidR="004344BB" w:rsidRPr="008813EA" w:rsidRDefault="004344BB" w:rsidP="00C80DEE">
            <w:pPr>
              <w:pStyle w:val="TableParagraph"/>
              <w:kinsoku w:val="0"/>
              <w:overflowPunct w:val="0"/>
              <w:spacing w:line="263" w:lineRule="exact"/>
              <w:ind w:left="-29" w:right="50" w:firstLine="29"/>
              <w:jc w:val="center"/>
            </w:pPr>
            <w:r w:rsidRPr="008813EA">
              <w:rPr>
                <w:b/>
                <w:bCs/>
                <w:sz w:val="23"/>
                <w:szCs w:val="23"/>
              </w:rPr>
              <w:t>60</w:t>
            </w:r>
          </w:p>
        </w:tc>
        <w:tc>
          <w:tcPr>
            <w:tcW w:w="1134" w:type="dxa"/>
          </w:tcPr>
          <w:p w:rsidR="004344BB" w:rsidRPr="008813EA" w:rsidRDefault="004344BB" w:rsidP="00C80DEE">
            <w:pPr>
              <w:pStyle w:val="TableParagraph"/>
              <w:kinsoku w:val="0"/>
              <w:overflowPunct w:val="0"/>
              <w:spacing w:line="263" w:lineRule="exact"/>
              <w:ind w:left="-29" w:right="50" w:firstLine="29"/>
              <w:jc w:val="center"/>
            </w:pPr>
            <w:r w:rsidRPr="008813EA">
              <w:rPr>
                <w:b/>
                <w:bCs/>
                <w:sz w:val="23"/>
                <w:szCs w:val="23"/>
              </w:rPr>
              <w:t>40</w:t>
            </w:r>
          </w:p>
        </w:tc>
        <w:tc>
          <w:tcPr>
            <w:tcW w:w="1134" w:type="dxa"/>
          </w:tcPr>
          <w:p w:rsidR="004344BB" w:rsidRPr="008813EA" w:rsidRDefault="004344BB" w:rsidP="00C80DEE">
            <w:pPr>
              <w:pStyle w:val="TableParagraph"/>
              <w:kinsoku w:val="0"/>
              <w:overflowPunct w:val="0"/>
              <w:spacing w:line="263" w:lineRule="exact"/>
              <w:ind w:left="-29" w:right="50" w:firstLine="29"/>
              <w:jc w:val="center"/>
            </w:pPr>
            <w:r w:rsidRPr="008813EA">
              <w:rPr>
                <w:b/>
                <w:bCs/>
                <w:sz w:val="23"/>
                <w:szCs w:val="23"/>
              </w:rPr>
              <w:t>30</w:t>
            </w:r>
          </w:p>
        </w:tc>
        <w:tc>
          <w:tcPr>
            <w:tcW w:w="1276" w:type="dxa"/>
          </w:tcPr>
          <w:p w:rsidR="004344BB" w:rsidRPr="008813EA" w:rsidRDefault="004344BB" w:rsidP="00C80DEE">
            <w:pPr>
              <w:pStyle w:val="TableParagraph"/>
              <w:kinsoku w:val="0"/>
              <w:overflowPunct w:val="0"/>
              <w:spacing w:line="263" w:lineRule="exact"/>
              <w:ind w:left="-29" w:right="50" w:firstLine="29"/>
              <w:jc w:val="center"/>
            </w:pPr>
            <w:r w:rsidRPr="008813EA">
              <w:rPr>
                <w:b/>
                <w:bCs/>
                <w:sz w:val="23"/>
                <w:szCs w:val="23"/>
              </w:rPr>
              <w:t>20</w:t>
            </w:r>
          </w:p>
        </w:tc>
      </w:tr>
      <w:tr w:rsidR="004344BB" w:rsidRPr="008813EA" w:rsidTr="00C80DEE">
        <w:trPr>
          <w:trHeight w:hRule="exact" w:val="293"/>
        </w:trPr>
        <w:tc>
          <w:tcPr>
            <w:tcW w:w="4385" w:type="dxa"/>
            <w:tcBorders>
              <w:bottom w:val="single" w:sz="4" w:space="0" w:color="auto"/>
            </w:tcBorders>
          </w:tcPr>
          <w:p w:rsidR="004344BB" w:rsidRPr="008813EA" w:rsidRDefault="004344BB" w:rsidP="00C80DEE">
            <w:pPr>
              <w:pStyle w:val="TableParagraph"/>
              <w:kinsoku w:val="0"/>
              <w:overflowPunct w:val="0"/>
              <w:spacing w:line="259" w:lineRule="exact"/>
              <w:ind w:left="124"/>
            </w:pPr>
            <w:r w:rsidRPr="008813EA">
              <w:rPr>
                <w:sz w:val="23"/>
                <w:szCs w:val="23"/>
              </w:rPr>
              <w:t>Иң зур буй авышлык, %</w:t>
            </w:r>
          </w:p>
        </w:tc>
        <w:tc>
          <w:tcPr>
            <w:tcW w:w="1427" w:type="dxa"/>
            <w:tcBorders>
              <w:bottom w:val="single" w:sz="4" w:space="0" w:color="auto"/>
            </w:tcBorders>
          </w:tcPr>
          <w:p w:rsidR="004344BB" w:rsidRPr="008813EA" w:rsidRDefault="004344BB" w:rsidP="00C80DEE">
            <w:pPr>
              <w:pStyle w:val="TableParagraph"/>
              <w:kinsoku w:val="0"/>
              <w:overflowPunct w:val="0"/>
              <w:spacing w:line="259" w:lineRule="exact"/>
              <w:ind w:left="-29" w:right="50" w:firstLine="29"/>
              <w:jc w:val="center"/>
            </w:pPr>
            <w:r w:rsidRPr="008813EA">
              <w:rPr>
                <w:sz w:val="23"/>
                <w:szCs w:val="23"/>
              </w:rPr>
              <w:t>60</w:t>
            </w:r>
          </w:p>
        </w:tc>
        <w:tc>
          <w:tcPr>
            <w:tcW w:w="992" w:type="dxa"/>
            <w:tcBorders>
              <w:bottom w:val="single" w:sz="4" w:space="0" w:color="auto"/>
            </w:tcBorders>
          </w:tcPr>
          <w:p w:rsidR="004344BB" w:rsidRPr="008813EA" w:rsidRDefault="004344BB" w:rsidP="00C80DEE">
            <w:pPr>
              <w:pStyle w:val="TableParagraph"/>
              <w:kinsoku w:val="0"/>
              <w:overflowPunct w:val="0"/>
              <w:spacing w:line="259" w:lineRule="exact"/>
              <w:ind w:left="-29" w:right="50" w:firstLine="29"/>
              <w:jc w:val="center"/>
            </w:pPr>
            <w:r w:rsidRPr="008813EA">
              <w:rPr>
                <w:sz w:val="23"/>
                <w:szCs w:val="23"/>
              </w:rPr>
              <w:t>70</w:t>
            </w:r>
          </w:p>
        </w:tc>
        <w:tc>
          <w:tcPr>
            <w:tcW w:w="1134" w:type="dxa"/>
            <w:tcBorders>
              <w:bottom w:val="single" w:sz="4" w:space="0" w:color="auto"/>
            </w:tcBorders>
          </w:tcPr>
          <w:p w:rsidR="004344BB" w:rsidRPr="008813EA" w:rsidRDefault="004344BB" w:rsidP="00C80DEE">
            <w:pPr>
              <w:pStyle w:val="TableParagraph"/>
              <w:kinsoku w:val="0"/>
              <w:overflowPunct w:val="0"/>
              <w:spacing w:line="259" w:lineRule="exact"/>
              <w:ind w:left="-29" w:right="50" w:firstLine="29"/>
              <w:jc w:val="center"/>
            </w:pPr>
            <w:r w:rsidRPr="008813EA">
              <w:rPr>
                <w:sz w:val="23"/>
                <w:szCs w:val="23"/>
              </w:rPr>
              <w:t>80</w:t>
            </w:r>
          </w:p>
        </w:tc>
        <w:tc>
          <w:tcPr>
            <w:tcW w:w="1134" w:type="dxa"/>
            <w:tcBorders>
              <w:bottom w:val="single" w:sz="4" w:space="0" w:color="auto"/>
            </w:tcBorders>
          </w:tcPr>
          <w:p w:rsidR="004344BB" w:rsidRPr="008813EA" w:rsidRDefault="004344BB" w:rsidP="00C80DEE">
            <w:pPr>
              <w:pStyle w:val="TableParagraph"/>
              <w:kinsoku w:val="0"/>
              <w:overflowPunct w:val="0"/>
              <w:spacing w:line="259" w:lineRule="exact"/>
              <w:ind w:left="-29" w:right="50" w:firstLine="29"/>
              <w:jc w:val="center"/>
            </w:pPr>
            <w:r w:rsidRPr="008813EA">
              <w:rPr>
                <w:sz w:val="23"/>
                <w:szCs w:val="23"/>
              </w:rPr>
              <w:t>90</w:t>
            </w:r>
          </w:p>
        </w:tc>
        <w:tc>
          <w:tcPr>
            <w:tcW w:w="1276" w:type="dxa"/>
            <w:tcBorders>
              <w:bottom w:val="single" w:sz="4" w:space="0" w:color="auto"/>
            </w:tcBorders>
          </w:tcPr>
          <w:p w:rsidR="004344BB" w:rsidRPr="008813EA" w:rsidRDefault="004344BB" w:rsidP="00C80DEE">
            <w:pPr>
              <w:pStyle w:val="TableParagraph"/>
              <w:kinsoku w:val="0"/>
              <w:overflowPunct w:val="0"/>
              <w:spacing w:line="259" w:lineRule="exact"/>
              <w:ind w:left="-29" w:right="50" w:firstLine="29"/>
              <w:jc w:val="center"/>
            </w:pPr>
            <w:r w:rsidRPr="008813EA">
              <w:rPr>
                <w:sz w:val="23"/>
                <w:szCs w:val="23"/>
              </w:rPr>
              <w:t>90</w:t>
            </w:r>
          </w:p>
        </w:tc>
      </w:tr>
      <w:tr w:rsidR="004344BB" w:rsidRPr="008813EA" w:rsidTr="00C80DEE">
        <w:trPr>
          <w:trHeight w:hRule="exact" w:val="299"/>
        </w:trPr>
        <w:tc>
          <w:tcPr>
            <w:tcW w:w="4385" w:type="dxa"/>
            <w:tcBorders>
              <w:bottom w:val="nil"/>
              <w:right w:val="single" w:sz="4" w:space="0" w:color="auto"/>
            </w:tcBorders>
          </w:tcPr>
          <w:p w:rsidR="004344BB" w:rsidRPr="008813EA" w:rsidRDefault="004344BB" w:rsidP="00C80DEE">
            <w:pPr>
              <w:pStyle w:val="TableParagraph"/>
              <w:kinsoku w:val="0"/>
              <w:overflowPunct w:val="0"/>
              <w:spacing w:line="259" w:lineRule="exact"/>
              <w:ind w:left="124"/>
            </w:pPr>
            <w:r w:rsidRPr="008813EA">
              <w:t>Күренү ераклыгы, метр:</w:t>
            </w:r>
          </w:p>
        </w:tc>
        <w:tc>
          <w:tcPr>
            <w:tcW w:w="1427" w:type="dxa"/>
            <w:vMerge w:val="restart"/>
            <w:tcBorders>
              <w:left w:val="single" w:sz="4" w:space="0" w:color="auto"/>
              <w:bottom w:val="nil"/>
              <w:right w:val="single" w:sz="4" w:space="0" w:color="auto"/>
            </w:tcBorders>
          </w:tcPr>
          <w:p w:rsidR="004344BB" w:rsidRPr="008813EA" w:rsidRDefault="004344BB" w:rsidP="00C80DEE">
            <w:pPr>
              <w:pStyle w:val="TableParagraph"/>
              <w:kinsoku w:val="0"/>
              <w:overflowPunct w:val="0"/>
              <w:spacing w:before="7"/>
              <w:ind w:left="-29" w:right="50" w:firstLine="29"/>
              <w:jc w:val="center"/>
              <w:rPr>
                <w:b/>
                <w:bCs/>
                <w:sz w:val="26"/>
                <w:szCs w:val="26"/>
              </w:rPr>
            </w:pPr>
          </w:p>
          <w:p w:rsidR="004344BB" w:rsidRPr="008813EA" w:rsidRDefault="004344BB" w:rsidP="00C80DEE">
            <w:pPr>
              <w:pStyle w:val="TableParagraph"/>
              <w:kinsoku w:val="0"/>
              <w:overflowPunct w:val="0"/>
              <w:ind w:left="-29" w:right="50" w:firstLine="29"/>
              <w:jc w:val="center"/>
            </w:pPr>
            <w:r w:rsidRPr="008813EA">
              <w:rPr>
                <w:sz w:val="23"/>
                <w:szCs w:val="23"/>
              </w:rPr>
              <w:t>100</w:t>
            </w:r>
          </w:p>
        </w:tc>
        <w:tc>
          <w:tcPr>
            <w:tcW w:w="992" w:type="dxa"/>
            <w:vMerge w:val="restart"/>
            <w:tcBorders>
              <w:left w:val="single" w:sz="4" w:space="0" w:color="auto"/>
              <w:bottom w:val="nil"/>
              <w:right w:val="single" w:sz="4" w:space="0" w:color="auto"/>
            </w:tcBorders>
          </w:tcPr>
          <w:p w:rsidR="004344BB" w:rsidRPr="008813EA" w:rsidRDefault="004344BB" w:rsidP="00C80DEE">
            <w:pPr>
              <w:pStyle w:val="TableParagraph"/>
              <w:kinsoku w:val="0"/>
              <w:overflowPunct w:val="0"/>
              <w:spacing w:before="7"/>
              <w:ind w:left="-29" w:right="50" w:firstLine="29"/>
              <w:jc w:val="center"/>
              <w:rPr>
                <w:b/>
                <w:bCs/>
                <w:sz w:val="26"/>
                <w:szCs w:val="26"/>
              </w:rPr>
            </w:pPr>
          </w:p>
          <w:p w:rsidR="004344BB" w:rsidRPr="008813EA" w:rsidRDefault="004344BB" w:rsidP="00C80DEE">
            <w:pPr>
              <w:pStyle w:val="TableParagraph"/>
              <w:kinsoku w:val="0"/>
              <w:overflowPunct w:val="0"/>
              <w:ind w:left="-29" w:right="50" w:firstLine="29"/>
              <w:jc w:val="center"/>
            </w:pPr>
            <w:r w:rsidRPr="008813EA">
              <w:rPr>
                <w:sz w:val="23"/>
                <w:szCs w:val="23"/>
              </w:rPr>
              <w:t>75</w:t>
            </w:r>
          </w:p>
        </w:tc>
        <w:tc>
          <w:tcPr>
            <w:tcW w:w="1134" w:type="dxa"/>
            <w:vMerge w:val="restart"/>
            <w:tcBorders>
              <w:left w:val="single" w:sz="4" w:space="0" w:color="auto"/>
              <w:bottom w:val="nil"/>
              <w:right w:val="single" w:sz="4" w:space="0" w:color="auto"/>
            </w:tcBorders>
          </w:tcPr>
          <w:p w:rsidR="004344BB" w:rsidRPr="008813EA" w:rsidRDefault="004344BB" w:rsidP="00C80DEE">
            <w:pPr>
              <w:pStyle w:val="TableParagraph"/>
              <w:kinsoku w:val="0"/>
              <w:overflowPunct w:val="0"/>
              <w:spacing w:before="7"/>
              <w:ind w:left="-29" w:right="50" w:firstLine="29"/>
              <w:jc w:val="center"/>
              <w:rPr>
                <w:b/>
                <w:bCs/>
                <w:sz w:val="26"/>
                <w:szCs w:val="26"/>
              </w:rPr>
            </w:pPr>
          </w:p>
          <w:p w:rsidR="004344BB" w:rsidRPr="008813EA" w:rsidRDefault="004344BB" w:rsidP="00C80DEE">
            <w:pPr>
              <w:pStyle w:val="TableParagraph"/>
              <w:kinsoku w:val="0"/>
              <w:overflowPunct w:val="0"/>
              <w:ind w:left="-29" w:right="50" w:firstLine="29"/>
              <w:jc w:val="center"/>
            </w:pPr>
            <w:r w:rsidRPr="008813EA">
              <w:rPr>
                <w:sz w:val="23"/>
                <w:szCs w:val="23"/>
              </w:rPr>
              <w:t>50</w:t>
            </w:r>
          </w:p>
        </w:tc>
        <w:tc>
          <w:tcPr>
            <w:tcW w:w="1134" w:type="dxa"/>
            <w:vMerge w:val="restart"/>
            <w:tcBorders>
              <w:left w:val="single" w:sz="4" w:space="0" w:color="auto"/>
              <w:bottom w:val="nil"/>
              <w:right w:val="single" w:sz="4" w:space="0" w:color="auto"/>
            </w:tcBorders>
          </w:tcPr>
          <w:p w:rsidR="004344BB" w:rsidRPr="008813EA" w:rsidRDefault="004344BB" w:rsidP="00C80DEE">
            <w:pPr>
              <w:pStyle w:val="TableParagraph"/>
              <w:kinsoku w:val="0"/>
              <w:overflowPunct w:val="0"/>
              <w:spacing w:before="7"/>
              <w:ind w:left="-29" w:right="50" w:firstLine="29"/>
              <w:jc w:val="center"/>
              <w:rPr>
                <w:b/>
                <w:bCs/>
                <w:sz w:val="26"/>
                <w:szCs w:val="26"/>
              </w:rPr>
            </w:pPr>
          </w:p>
          <w:p w:rsidR="004344BB" w:rsidRPr="008813EA" w:rsidRDefault="004344BB" w:rsidP="00C80DEE">
            <w:pPr>
              <w:pStyle w:val="TableParagraph"/>
              <w:kinsoku w:val="0"/>
              <w:overflowPunct w:val="0"/>
              <w:ind w:left="-29" w:right="50" w:firstLine="29"/>
              <w:jc w:val="center"/>
            </w:pPr>
            <w:r w:rsidRPr="008813EA">
              <w:rPr>
                <w:sz w:val="23"/>
                <w:szCs w:val="23"/>
              </w:rPr>
              <w:t>40</w:t>
            </w:r>
          </w:p>
        </w:tc>
        <w:tc>
          <w:tcPr>
            <w:tcW w:w="1276" w:type="dxa"/>
            <w:vMerge w:val="restart"/>
            <w:tcBorders>
              <w:left w:val="single" w:sz="4" w:space="0" w:color="auto"/>
              <w:bottom w:val="nil"/>
            </w:tcBorders>
          </w:tcPr>
          <w:p w:rsidR="004344BB" w:rsidRPr="008813EA" w:rsidRDefault="004344BB" w:rsidP="00C80DEE">
            <w:pPr>
              <w:pStyle w:val="TableParagraph"/>
              <w:kinsoku w:val="0"/>
              <w:overflowPunct w:val="0"/>
              <w:spacing w:before="7"/>
              <w:ind w:left="-29" w:right="50" w:firstLine="29"/>
              <w:jc w:val="center"/>
              <w:rPr>
                <w:b/>
                <w:bCs/>
                <w:sz w:val="26"/>
                <w:szCs w:val="26"/>
              </w:rPr>
            </w:pPr>
          </w:p>
          <w:p w:rsidR="004344BB" w:rsidRPr="008813EA" w:rsidRDefault="004344BB" w:rsidP="00C80DEE">
            <w:pPr>
              <w:pStyle w:val="TableParagraph"/>
              <w:kinsoku w:val="0"/>
              <w:overflowPunct w:val="0"/>
              <w:ind w:left="-29" w:right="50" w:firstLine="29"/>
              <w:jc w:val="center"/>
            </w:pPr>
            <w:r w:rsidRPr="008813EA">
              <w:rPr>
                <w:sz w:val="23"/>
                <w:szCs w:val="23"/>
              </w:rPr>
              <w:t>25</w:t>
            </w:r>
          </w:p>
        </w:tc>
      </w:tr>
      <w:tr w:rsidR="004344BB" w:rsidRPr="008813EA" w:rsidTr="00C80DEE">
        <w:trPr>
          <w:trHeight w:hRule="exact" w:val="290"/>
        </w:trPr>
        <w:tc>
          <w:tcPr>
            <w:tcW w:w="4385" w:type="dxa"/>
            <w:tcBorders>
              <w:top w:val="nil"/>
              <w:bottom w:val="nil"/>
              <w:right w:val="single" w:sz="4" w:space="0" w:color="auto"/>
            </w:tcBorders>
          </w:tcPr>
          <w:p w:rsidR="004344BB" w:rsidRPr="008813EA" w:rsidRDefault="004344BB" w:rsidP="00C80DEE">
            <w:pPr>
              <w:pStyle w:val="TableParagraph"/>
              <w:kinsoku w:val="0"/>
              <w:overflowPunct w:val="0"/>
              <w:spacing w:before="11"/>
              <w:ind w:left="264"/>
            </w:pPr>
            <w:r w:rsidRPr="008813EA">
              <w:t>Юл өсләре</w:t>
            </w:r>
          </w:p>
        </w:tc>
        <w:tc>
          <w:tcPr>
            <w:tcW w:w="1427" w:type="dxa"/>
            <w:vMerge/>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11"/>
              <w:ind w:left="-29" w:right="50" w:firstLine="29"/>
              <w:jc w:val="center"/>
            </w:pPr>
          </w:p>
        </w:tc>
        <w:tc>
          <w:tcPr>
            <w:tcW w:w="992" w:type="dxa"/>
            <w:vMerge/>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11"/>
              <w:ind w:left="-29" w:right="50" w:firstLine="29"/>
              <w:jc w:val="center"/>
            </w:pPr>
          </w:p>
        </w:tc>
        <w:tc>
          <w:tcPr>
            <w:tcW w:w="1134" w:type="dxa"/>
            <w:vMerge/>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11"/>
              <w:ind w:left="-29" w:right="50" w:firstLine="29"/>
              <w:jc w:val="center"/>
            </w:pPr>
          </w:p>
        </w:tc>
        <w:tc>
          <w:tcPr>
            <w:tcW w:w="1134" w:type="dxa"/>
            <w:vMerge/>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11"/>
              <w:ind w:left="-29" w:right="50" w:firstLine="29"/>
              <w:jc w:val="center"/>
            </w:pPr>
          </w:p>
        </w:tc>
        <w:tc>
          <w:tcPr>
            <w:tcW w:w="1276" w:type="dxa"/>
            <w:vMerge/>
            <w:tcBorders>
              <w:top w:val="nil"/>
              <w:left w:val="single" w:sz="4" w:space="0" w:color="auto"/>
              <w:bottom w:val="nil"/>
            </w:tcBorders>
          </w:tcPr>
          <w:p w:rsidR="004344BB" w:rsidRPr="008813EA" w:rsidRDefault="004344BB" w:rsidP="00C80DEE">
            <w:pPr>
              <w:pStyle w:val="TableParagraph"/>
              <w:kinsoku w:val="0"/>
              <w:overflowPunct w:val="0"/>
              <w:spacing w:before="11"/>
              <w:ind w:left="-29" w:right="50" w:firstLine="29"/>
              <w:jc w:val="center"/>
            </w:pPr>
          </w:p>
        </w:tc>
      </w:tr>
      <w:tr w:rsidR="004344BB" w:rsidRPr="008813EA" w:rsidTr="00C80DEE">
        <w:trPr>
          <w:trHeight w:hRule="exact" w:val="265"/>
        </w:trPr>
        <w:tc>
          <w:tcPr>
            <w:tcW w:w="4385" w:type="dxa"/>
            <w:tcBorders>
              <w:top w:val="nil"/>
              <w:bottom w:val="single" w:sz="4" w:space="0" w:color="auto"/>
              <w:right w:val="single" w:sz="4" w:space="0" w:color="auto"/>
            </w:tcBorders>
          </w:tcPr>
          <w:p w:rsidR="004344BB" w:rsidRPr="008813EA" w:rsidRDefault="004344BB" w:rsidP="00C80DEE">
            <w:pPr>
              <w:pStyle w:val="TableParagraph"/>
              <w:kinsoku w:val="0"/>
              <w:overflowPunct w:val="0"/>
              <w:spacing w:line="254" w:lineRule="exact"/>
              <w:ind w:left="264"/>
            </w:pPr>
            <w:r w:rsidRPr="008813EA">
              <w:t>каршы автомобиль</w:t>
            </w:r>
          </w:p>
        </w:tc>
        <w:tc>
          <w:tcPr>
            <w:tcW w:w="1427" w:type="dxa"/>
            <w:tcBorders>
              <w:top w:val="nil"/>
              <w:left w:val="single" w:sz="4" w:space="0" w:color="auto"/>
              <w:bottom w:val="single" w:sz="4" w:space="0" w:color="auto"/>
              <w:right w:val="single" w:sz="4" w:space="0" w:color="auto"/>
            </w:tcBorders>
          </w:tcPr>
          <w:p w:rsidR="004344BB" w:rsidRPr="008813EA" w:rsidRDefault="004344BB" w:rsidP="00C80DEE">
            <w:pPr>
              <w:pStyle w:val="TableParagraph"/>
              <w:kinsoku w:val="0"/>
              <w:overflowPunct w:val="0"/>
              <w:spacing w:line="254" w:lineRule="exact"/>
              <w:ind w:left="-29" w:right="50" w:firstLine="29"/>
              <w:jc w:val="center"/>
            </w:pPr>
            <w:r w:rsidRPr="008813EA">
              <w:rPr>
                <w:sz w:val="23"/>
                <w:szCs w:val="23"/>
              </w:rPr>
              <w:t>200</w:t>
            </w:r>
          </w:p>
        </w:tc>
        <w:tc>
          <w:tcPr>
            <w:tcW w:w="992" w:type="dxa"/>
            <w:tcBorders>
              <w:top w:val="nil"/>
              <w:left w:val="single" w:sz="4" w:space="0" w:color="auto"/>
              <w:bottom w:val="single" w:sz="4" w:space="0" w:color="auto"/>
              <w:right w:val="single" w:sz="4" w:space="0" w:color="auto"/>
            </w:tcBorders>
          </w:tcPr>
          <w:p w:rsidR="004344BB" w:rsidRPr="008813EA" w:rsidRDefault="004344BB" w:rsidP="00C80DEE">
            <w:pPr>
              <w:pStyle w:val="TableParagraph"/>
              <w:kinsoku w:val="0"/>
              <w:overflowPunct w:val="0"/>
              <w:spacing w:line="254" w:lineRule="exact"/>
              <w:ind w:left="-29" w:right="50" w:firstLine="29"/>
              <w:jc w:val="center"/>
            </w:pPr>
            <w:r w:rsidRPr="008813EA">
              <w:rPr>
                <w:sz w:val="23"/>
                <w:szCs w:val="23"/>
              </w:rPr>
              <w:t>150</w:t>
            </w:r>
          </w:p>
        </w:tc>
        <w:tc>
          <w:tcPr>
            <w:tcW w:w="1134" w:type="dxa"/>
            <w:tcBorders>
              <w:top w:val="nil"/>
              <w:left w:val="single" w:sz="4" w:space="0" w:color="auto"/>
              <w:bottom w:val="single" w:sz="4" w:space="0" w:color="auto"/>
              <w:right w:val="single" w:sz="4" w:space="0" w:color="auto"/>
            </w:tcBorders>
          </w:tcPr>
          <w:p w:rsidR="004344BB" w:rsidRPr="008813EA" w:rsidRDefault="004344BB" w:rsidP="00C80DEE">
            <w:pPr>
              <w:pStyle w:val="TableParagraph"/>
              <w:kinsoku w:val="0"/>
              <w:overflowPunct w:val="0"/>
              <w:spacing w:line="254" w:lineRule="exact"/>
              <w:ind w:left="-29" w:right="50" w:firstLine="29"/>
              <w:jc w:val="center"/>
            </w:pPr>
            <w:r w:rsidRPr="008813EA">
              <w:rPr>
                <w:sz w:val="23"/>
                <w:szCs w:val="23"/>
              </w:rPr>
              <w:t>100</w:t>
            </w:r>
          </w:p>
        </w:tc>
        <w:tc>
          <w:tcPr>
            <w:tcW w:w="1134" w:type="dxa"/>
            <w:tcBorders>
              <w:top w:val="nil"/>
              <w:left w:val="single" w:sz="4" w:space="0" w:color="auto"/>
              <w:bottom w:val="single" w:sz="4" w:space="0" w:color="auto"/>
              <w:right w:val="single" w:sz="4" w:space="0" w:color="auto"/>
            </w:tcBorders>
          </w:tcPr>
          <w:p w:rsidR="004344BB" w:rsidRPr="008813EA" w:rsidRDefault="004344BB" w:rsidP="00C80DEE">
            <w:pPr>
              <w:pStyle w:val="TableParagraph"/>
              <w:kinsoku w:val="0"/>
              <w:overflowPunct w:val="0"/>
              <w:spacing w:line="254" w:lineRule="exact"/>
              <w:ind w:left="-29" w:right="50" w:firstLine="29"/>
              <w:jc w:val="center"/>
            </w:pPr>
            <w:r w:rsidRPr="008813EA">
              <w:rPr>
                <w:sz w:val="23"/>
                <w:szCs w:val="23"/>
              </w:rPr>
              <w:t>80</w:t>
            </w:r>
          </w:p>
        </w:tc>
        <w:tc>
          <w:tcPr>
            <w:tcW w:w="1276" w:type="dxa"/>
            <w:tcBorders>
              <w:top w:val="nil"/>
              <w:left w:val="single" w:sz="4" w:space="0" w:color="auto"/>
              <w:bottom w:val="single" w:sz="4" w:space="0" w:color="auto"/>
            </w:tcBorders>
          </w:tcPr>
          <w:p w:rsidR="004344BB" w:rsidRPr="008813EA" w:rsidRDefault="004344BB" w:rsidP="00C80DEE">
            <w:pPr>
              <w:pStyle w:val="TableParagraph"/>
              <w:kinsoku w:val="0"/>
              <w:overflowPunct w:val="0"/>
              <w:spacing w:line="254" w:lineRule="exact"/>
              <w:ind w:left="-29" w:right="50" w:firstLine="29"/>
              <w:jc w:val="center"/>
            </w:pPr>
            <w:r w:rsidRPr="008813EA">
              <w:rPr>
                <w:sz w:val="23"/>
                <w:szCs w:val="23"/>
              </w:rPr>
              <w:t>50</w:t>
            </w:r>
          </w:p>
        </w:tc>
      </w:tr>
      <w:tr w:rsidR="004344BB" w:rsidRPr="008813EA" w:rsidTr="00C80DEE">
        <w:trPr>
          <w:trHeight w:hRule="exact" w:val="300"/>
        </w:trPr>
        <w:tc>
          <w:tcPr>
            <w:tcW w:w="4385" w:type="dxa"/>
            <w:tcBorders>
              <w:top w:val="single" w:sz="4" w:space="0" w:color="auto"/>
              <w:bottom w:val="nil"/>
              <w:right w:val="single" w:sz="4" w:space="0" w:color="auto"/>
            </w:tcBorders>
          </w:tcPr>
          <w:p w:rsidR="004344BB" w:rsidRPr="008813EA" w:rsidRDefault="004344BB" w:rsidP="00C80DEE">
            <w:pPr>
              <w:pStyle w:val="TableParagraph"/>
              <w:kinsoku w:val="0"/>
              <w:overflowPunct w:val="0"/>
              <w:spacing w:line="261" w:lineRule="exact"/>
              <w:ind w:left="124"/>
            </w:pPr>
            <w:r w:rsidRPr="008813EA">
              <w:t>Кәкре, метрлы иң кечкенә радиуслар:</w:t>
            </w:r>
          </w:p>
        </w:tc>
        <w:tc>
          <w:tcPr>
            <w:tcW w:w="1427" w:type="dxa"/>
            <w:vMerge w:val="restart"/>
            <w:tcBorders>
              <w:top w:val="single" w:sz="4" w:space="0" w:color="auto"/>
              <w:left w:val="single" w:sz="4" w:space="0" w:color="auto"/>
              <w:bottom w:val="nil"/>
              <w:right w:val="single" w:sz="4" w:space="0" w:color="auto"/>
            </w:tcBorders>
          </w:tcPr>
          <w:p w:rsidR="004344BB" w:rsidRPr="008813EA" w:rsidRDefault="004344BB" w:rsidP="00C80DEE">
            <w:pPr>
              <w:pStyle w:val="TableParagraph"/>
              <w:kinsoku w:val="0"/>
              <w:overflowPunct w:val="0"/>
              <w:spacing w:before="5"/>
              <w:ind w:left="-29" w:right="50" w:firstLine="29"/>
              <w:jc w:val="center"/>
              <w:rPr>
                <w:b/>
                <w:bCs/>
                <w:sz w:val="26"/>
                <w:szCs w:val="26"/>
              </w:rPr>
            </w:pPr>
          </w:p>
          <w:p w:rsidR="004344BB" w:rsidRPr="008813EA" w:rsidRDefault="004344BB" w:rsidP="00C80DEE">
            <w:pPr>
              <w:pStyle w:val="TableParagraph"/>
              <w:kinsoku w:val="0"/>
              <w:overflowPunct w:val="0"/>
              <w:ind w:left="-29" w:right="50" w:firstLine="29"/>
              <w:jc w:val="center"/>
            </w:pPr>
            <w:r w:rsidRPr="008813EA">
              <w:rPr>
                <w:sz w:val="23"/>
                <w:szCs w:val="23"/>
              </w:rPr>
              <w:t>200</w:t>
            </w:r>
          </w:p>
        </w:tc>
        <w:tc>
          <w:tcPr>
            <w:tcW w:w="992" w:type="dxa"/>
            <w:vMerge w:val="restart"/>
            <w:tcBorders>
              <w:top w:val="single" w:sz="4" w:space="0" w:color="auto"/>
              <w:left w:val="single" w:sz="4" w:space="0" w:color="auto"/>
              <w:bottom w:val="nil"/>
              <w:right w:val="single" w:sz="4" w:space="0" w:color="auto"/>
            </w:tcBorders>
          </w:tcPr>
          <w:p w:rsidR="004344BB" w:rsidRPr="008813EA" w:rsidRDefault="004344BB" w:rsidP="00C80DEE">
            <w:pPr>
              <w:pStyle w:val="TableParagraph"/>
              <w:kinsoku w:val="0"/>
              <w:overflowPunct w:val="0"/>
              <w:spacing w:before="5"/>
              <w:ind w:left="-29" w:right="50" w:firstLine="29"/>
              <w:jc w:val="center"/>
              <w:rPr>
                <w:b/>
                <w:bCs/>
                <w:sz w:val="26"/>
                <w:szCs w:val="26"/>
              </w:rPr>
            </w:pPr>
          </w:p>
          <w:p w:rsidR="004344BB" w:rsidRPr="008813EA" w:rsidRDefault="004344BB" w:rsidP="00C80DEE">
            <w:pPr>
              <w:pStyle w:val="TableParagraph"/>
              <w:kinsoku w:val="0"/>
              <w:overflowPunct w:val="0"/>
              <w:ind w:left="-29" w:right="50" w:firstLine="29"/>
              <w:jc w:val="center"/>
            </w:pPr>
            <w:r w:rsidRPr="008813EA">
              <w:rPr>
                <w:sz w:val="23"/>
                <w:szCs w:val="23"/>
              </w:rPr>
              <w:t>150</w:t>
            </w:r>
          </w:p>
        </w:tc>
        <w:tc>
          <w:tcPr>
            <w:tcW w:w="1134" w:type="dxa"/>
            <w:vMerge w:val="restart"/>
            <w:tcBorders>
              <w:top w:val="single" w:sz="4" w:space="0" w:color="auto"/>
              <w:left w:val="single" w:sz="4" w:space="0" w:color="auto"/>
              <w:bottom w:val="nil"/>
              <w:right w:val="single" w:sz="4" w:space="0" w:color="auto"/>
            </w:tcBorders>
          </w:tcPr>
          <w:p w:rsidR="004344BB" w:rsidRPr="008813EA" w:rsidRDefault="004344BB" w:rsidP="00C80DEE">
            <w:pPr>
              <w:pStyle w:val="TableParagraph"/>
              <w:kinsoku w:val="0"/>
              <w:overflowPunct w:val="0"/>
              <w:spacing w:before="5"/>
              <w:ind w:left="-29" w:right="50" w:firstLine="29"/>
              <w:jc w:val="center"/>
              <w:rPr>
                <w:b/>
                <w:bCs/>
                <w:sz w:val="26"/>
                <w:szCs w:val="26"/>
              </w:rPr>
            </w:pPr>
          </w:p>
          <w:p w:rsidR="004344BB" w:rsidRPr="008813EA" w:rsidRDefault="004344BB" w:rsidP="00C80DEE">
            <w:pPr>
              <w:pStyle w:val="TableParagraph"/>
              <w:kinsoku w:val="0"/>
              <w:overflowPunct w:val="0"/>
              <w:ind w:left="-29" w:right="50" w:firstLine="29"/>
              <w:jc w:val="center"/>
            </w:pPr>
            <w:r w:rsidRPr="008813EA">
              <w:rPr>
                <w:sz w:val="23"/>
                <w:szCs w:val="23"/>
              </w:rPr>
              <w:t>80</w:t>
            </w:r>
          </w:p>
        </w:tc>
        <w:tc>
          <w:tcPr>
            <w:tcW w:w="1134" w:type="dxa"/>
            <w:vMerge w:val="restart"/>
            <w:tcBorders>
              <w:top w:val="single" w:sz="4" w:space="0" w:color="auto"/>
              <w:left w:val="single" w:sz="4" w:space="0" w:color="auto"/>
              <w:bottom w:val="nil"/>
              <w:right w:val="single" w:sz="4" w:space="0" w:color="auto"/>
            </w:tcBorders>
          </w:tcPr>
          <w:p w:rsidR="004344BB" w:rsidRPr="008813EA" w:rsidRDefault="004344BB" w:rsidP="00C80DEE">
            <w:pPr>
              <w:pStyle w:val="TableParagraph"/>
              <w:kinsoku w:val="0"/>
              <w:overflowPunct w:val="0"/>
              <w:spacing w:before="5"/>
              <w:ind w:left="-29" w:right="50" w:firstLine="29"/>
              <w:jc w:val="center"/>
              <w:rPr>
                <w:b/>
                <w:bCs/>
                <w:sz w:val="26"/>
                <w:szCs w:val="26"/>
              </w:rPr>
            </w:pPr>
          </w:p>
          <w:p w:rsidR="004344BB" w:rsidRPr="008813EA" w:rsidRDefault="004344BB" w:rsidP="00C80DEE">
            <w:pPr>
              <w:pStyle w:val="TableParagraph"/>
              <w:kinsoku w:val="0"/>
              <w:overflowPunct w:val="0"/>
              <w:ind w:left="-29" w:right="50" w:firstLine="29"/>
              <w:jc w:val="center"/>
            </w:pPr>
            <w:r w:rsidRPr="008813EA">
              <w:rPr>
                <w:sz w:val="23"/>
                <w:szCs w:val="23"/>
              </w:rPr>
              <w:t>80</w:t>
            </w:r>
          </w:p>
        </w:tc>
        <w:tc>
          <w:tcPr>
            <w:tcW w:w="1276" w:type="dxa"/>
            <w:vMerge w:val="restart"/>
            <w:tcBorders>
              <w:top w:val="single" w:sz="4" w:space="0" w:color="auto"/>
              <w:left w:val="single" w:sz="4" w:space="0" w:color="auto"/>
              <w:bottom w:val="nil"/>
            </w:tcBorders>
          </w:tcPr>
          <w:p w:rsidR="004344BB" w:rsidRPr="008813EA" w:rsidRDefault="004344BB" w:rsidP="00C80DEE">
            <w:pPr>
              <w:pStyle w:val="TableParagraph"/>
              <w:kinsoku w:val="0"/>
              <w:overflowPunct w:val="0"/>
              <w:spacing w:before="5"/>
              <w:ind w:left="-29" w:right="50" w:firstLine="29"/>
              <w:jc w:val="center"/>
              <w:rPr>
                <w:b/>
                <w:bCs/>
                <w:sz w:val="26"/>
                <w:szCs w:val="26"/>
              </w:rPr>
            </w:pPr>
          </w:p>
          <w:p w:rsidR="004344BB" w:rsidRPr="008813EA" w:rsidRDefault="004344BB" w:rsidP="00C80DEE">
            <w:pPr>
              <w:pStyle w:val="TableParagraph"/>
              <w:kinsoku w:val="0"/>
              <w:overflowPunct w:val="0"/>
              <w:ind w:left="-29" w:right="50" w:firstLine="29"/>
              <w:jc w:val="center"/>
            </w:pPr>
            <w:r w:rsidRPr="008813EA">
              <w:rPr>
                <w:sz w:val="23"/>
                <w:szCs w:val="23"/>
              </w:rPr>
              <w:t>80</w:t>
            </w:r>
          </w:p>
        </w:tc>
      </w:tr>
      <w:tr w:rsidR="004344BB" w:rsidRPr="008813EA" w:rsidTr="00C80DEE">
        <w:trPr>
          <w:trHeight w:hRule="exact" w:val="286"/>
        </w:trPr>
        <w:tc>
          <w:tcPr>
            <w:tcW w:w="4385" w:type="dxa"/>
            <w:tcBorders>
              <w:top w:val="nil"/>
              <w:bottom w:val="nil"/>
              <w:right w:val="single" w:sz="4" w:space="0" w:color="auto"/>
            </w:tcBorders>
          </w:tcPr>
          <w:p w:rsidR="004344BB" w:rsidRPr="008813EA" w:rsidRDefault="004344BB" w:rsidP="00C80DEE">
            <w:pPr>
              <w:pStyle w:val="TableParagraph"/>
              <w:kinsoku w:val="0"/>
              <w:overflowPunct w:val="0"/>
              <w:spacing w:before="9"/>
              <w:ind w:left="264"/>
            </w:pPr>
            <w:r w:rsidRPr="008813EA">
              <w:t>Планда</w:t>
            </w:r>
          </w:p>
        </w:tc>
        <w:tc>
          <w:tcPr>
            <w:tcW w:w="1427" w:type="dxa"/>
            <w:vMerge/>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9"/>
              <w:ind w:left="-29" w:right="50" w:firstLine="29"/>
              <w:jc w:val="center"/>
            </w:pPr>
          </w:p>
        </w:tc>
        <w:tc>
          <w:tcPr>
            <w:tcW w:w="992" w:type="dxa"/>
            <w:vMerge/>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9"/>
              <w:ind w:left="-29" w:right="50" w:firstLine="29"/>
              <w:jc w:val="center"/>
            </w:pPr>
          </w:p>
        </w:tc>
        <w:tc>
          <w:tcPr>
            <w:tcW w:w="1134" w:type="dxa"/>
            <w:vMerge/>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9"/>
              <w:ind w:left="-29" w:right="50" w:firstLine="29"/>
              <w:jc w:val="center"/>
            </w:pPr>
          </w:p>
        </w:tc>
        <w:tc>
          <w:tcPr>
            <w:tcW w:w="1134" w:type="dxa"/>
            <w:vMerge/>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9"/>
              <w:ind w:left="-29" w:right="50" w:firstLine="29"/>
              <w:jc w:val="center"/>
            </w:pPr>
          </w:p>
        </w:tc>
        <w:tc>
          <w:tcPr>
            <w:tcW w:w="1276" w:type="dxa"/>
            <w:vMerge/>
            <w:tcBorders>
              <w:top w:val="nil"/>
              <w:left w:val="single" w:sz="4" w:space="0" w:color="auto"/>
              <w:bottom w:val="nil"/>
            </w:tcBorders>
          </w:tcPr>
          <w:p w:rsidR="004344BB" w:rsidRPr="008813EA" w:rsidRDefault="004344BB" w:rsidP="00C80DEE">
            <w:pPr>
              <w:pStyle w:val="TableParagraph"/>
              <w:kinsoku w:val="0"/>
              <w:overflowPunct w:val="0"/>
              <w:spacing w:before="9"/>
              <w:ind w:left="-29" w:right="50" w:firstLine="29"/>
              <w:jc w:val="center"/>
            </w:pPr>
          </w:p>
        </w:tc>
      </w:tr>
      <w:tr w:rsidR="004344BB" w:rsidRPr="008813EA" w:rsidTr="00C80DEE">
        <w:trPr>
          <w:trHeight w:hRule="exact" w:val="281"/>
        </w:trPr>
        <w:tc>
          <w:tcPr>
            <w:tcW w:w="4385" w:type="dxa"/>
            <w:tcBorders>
              <w:top w:val="nil"/>
              <w:bottom w:val="nil"/>
              <w:right w:val="single" w:sz="4" w:space="0" w:color="auto"/>
            </w:tcBorders>
          </w:tcPr>
          <w:p w:rsidR="004344BB" w:rsidRPr="008813EA" w:rsidRDefault="004344BB" w:rsidP="00C80DEE">
            <w:pPr>
              <w:pStyle w:val="TableParagraph"/>
              <w:kinsoku w:val="0"/>
              <w:overflowPunct w:val="0"/>
              <w:spacing w:line="252" w:lineRule="exact"/>
              <w:ind w:left="264"/>
            </w:pPr>
            <w:r w:rsidRPr="008813EA">
              <w:t>Буй</w:t>
            </w:r>
            <w:r w:rsidRPr="008813EA">
              <w:rPr>
                <w:lang w:val="tt-RU"/>
              </w:rPr>
              <w:t xml:space="preserve"> </w:t>
            </w:r>
            <w:r w:rsidRPr="008813EA">
              <w:t xml:space="preserve"> профильдә:</w:t>
            </w:r>
          </w:p>
        </w:tc>
        <w:tc>
          <w:tcPr>
            <w:tcW w:w="1427" w:type="dxa"/>
            <w:vMerge w:val="restart"/>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9"/>
              <w:ind w:left="-29" w:right="50" w:firstLine="29"/>
              <w:jc w:val="center"/>
              <w:rPr>
                <w:b/>
                <w:bCs/>
              </w:rPr>
            </w:pPr>
          </w:p>
          <w:p w:rsidR="004344BB" w:rsidRPr="008813EA" w:rsidRDefault="004344BB" w:rsidP="00C80DEE">
            <w:pPr>
              <w:pStyle w:val="TableParagraph"/>
              <w:kinsoku w:val="0"/>
              <w:overflowPunct w:val="0"/>
              <w:ind w:left="-29" w:right="50" w:firstLine="29"/>
              <w:jc w:val="center"/>
            </w:pPr>
            <w:r w:rsidRPr="008813EA">
              <w:rPr>
                <w:sz w:val="23"/>
                <w:szCs w:val="23"/>
              </w:rPr>
              <w:t>4000</w:t>
            </w:r>
          </w:p>
        </w:tc>
        <w:tc>
          <w:tcPr>
            <w:tcW w:w="992" w:type="dxa"/>
            <w:vMerge w:val="restart"/>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9"/>
              <w:ind w:left="-29" w:right="50" w:firstLine="29"/>
              <w:jc w:val="center"/>
              <w:rPr>
                <w:b/>
                <w:bCs/>
              </w:rPr>
            </w:pPr>
          </w:p>
          <w:p w:rsidR="004344BB" w:rsidRPr="008813EA" w:rsidRDefault="004344BB" w:rsidP="00C80DEE">
            <w:pPr>
              <w:pStyle w:val="TableParagraph"/>
              <w:kinsoku w:val="0"/>
              <w:overflowPunct w:val="0"/>
              <w:ind w:left="-29" w:right="50" w:firstLine="29"/>
              <w:jc w:val="center"/>
            </w:pPr>
            <w:r w:rsidRPr="008813EA">
              <w:rPr>
                <w:sz w:val="23"/>
                <w:szCs w:val="23"/>
              </w:rPr>
              <w:t>2500</w:t>
            </w:r>
          </w:p>
        </w:tc>
        <w:tc>
          <w:tcPr>
            <w:tcW w:w="1134" w:type="dxa"/>
            <w:vMerge w:val="restart"/>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9"/>
              <w:ind w:left="-29" w:right="50" w:firstLine="29"/>
              <w:jc w:val="center"/>
              <w:rPr>
                <w:b/>
                <w:bCs/>
              </w:rPr>
            </w:pPr>
          </w:p>
          <w:p w:rsidR="004344BB" w:rsidRPr="008813EA" w:rsidRDefault="004344BB" w:rsidP="00C80DEE">
            <w:pPr>
              <w:pStyle w:val="TableParagraph"/>
              <w:kinsoku w:val="0"/>
              <w:overflowPunct w:val="0"/>
              <w:ind w:left="-29" w:right="50" w:firstLine="29"/>
              <w:jc w:val="center"/>
            </w:pPr>
            <w:r w:rsidRPr="008813EA">
              <w:rPr>
                <w:sz w:val="23"/>
                <w:szCs w:val="23"/>
              </w:rPr>
              <w:t>1000</w:t>
            </w:r>
          </w:p>
        </w:tc>
        <w:tc>
          <w:tcPr>
            <w:tcW w:w="1134" w:type="dxa"/>
            <w:vMerge w:val="restart"/>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9"/>
              <w:ind w:left="-29" w:right="50" w:firstLine="29"/>
              <w:jc w:val="center"/>
              <w:rPr>
                <w:b/>
                <w:bCs/>
              </w:rPr>
            </w:pPr>
          </w:p>
          <w:p w:rsidR="004344BB" w:rsidRPr="008813EA" w:rsidRDefault="004344BB" w:rsidP="00C80DEE">
            <w:pPr>
              <w:pStyle w:val="TableParagraph"/>
              <w:kinsoku w:val="0"/>
              <w:overflowPunct w:val="0"/>
              <w:ind w:left="-29" w:right="50" w:firstLine="29"/>
              <w:jc w:val="center"/>
            </w:pPr>
            <w:r w:rsidRPr="008813EA">
              <w:rPr>
                <w:sz w:val="23"/>
                <w:szCs w:val="23"/>
              </w:rPr>
              <w:t>600</w:t>
            </w:r>
          </w:p>
        </w:tc>
        <w:tc>
          <w:tcPr>
            <w:tcW w:w="1276" w:type="dxa"/>
            <w:vMerge w:val="restart"/>
            <w:tcBorders>
              <w:top w:val="nil"/>
              <w:left w:val="single" w:sz="4" w:space="0" w:color="auto"/>
              <w:bottom w:val="nil"/>
            </w:tcBorders>
          </w:tcPr>
          <w:p w:rsidR="004344BB" w:rsidRPr="008813EA" w:rsidRDefault="004344BB" w:rsidP="00C80DEE">
            <w:pPr>
              <w:pStyle w:val="TableParagraph"/>
              <w:kinsoku w:val="0"/>
              <w:overflowPunct w:val="0"/>
              <w:spacing w:before="9"/>
              <w:ind w:left="-29" w:right="50" w:firstLine="29"/>
              <w:jc w:val="center"/>
              <w:rPr>
                <w:b/>
                <w:bCs/>
              </w:rPr>
            </w:pPr>
          </w:p>
          <w:p w:rsidR="004344BB" w:rsidRPr="008813EA" w:rsidRDefault="004344BB" w:rsidP="00C80DEE">
            <w:pPr>
              <w:pStyle w:val="TableParagraph"/>
              <w:kinsoku w:val="0"/>
              <w:overflowPunct w:val="0"/>
              <w:ind w:left="-29" w:right="50" w:firstLine="29"/>
              <w:jc w:val="center"/>
            </w:pPr>
            <w:r w:rsidRPr="008813EA">
              <w:rPr>
                <w:sz w:val="23"/>
                <w:szCs w:val="23"/>
              </w:rPr>
              <w:t>400</w:t>
            </w:r>
          </w:p>
        </w:tc>
      </w:tr>
      <w:tr w:rsidR="004344BB" w:rsidRPr="008813EA" w:rsidTr="00C80DEE">
        <w:trPr>
          <w:trHeight w:hRule="exact" w:val="389"/>
        </w:trPr>
        <w:tc>
          <w:tcPr>
            <w:tcW w:w="4385" w:type="dxa"/>
            <w:tcBorders>
              <w:top w:val="nil"/>
              <w:bottom w:val="nil"/>
              <w:right w:val="single" w:sz="4" w:space="0" w:color="auto"/>
            </w:tcBorders>
          </w:tcPr>
          <w:p w:rsidR="004344BB" w:rsidRPr="008813EA" w:rsidRDefault="004344BB" w:rsidP="00C80DEE">
            <w:pPr>
              <w:pStyle w:val="TableParagraph"/>
              <w:kinsoku w:val="0"/>
              <w:overflowPunct w:val="0"/>
              <w:spacing w:before="4"/>
              <w:ind w:left="264"/>
            </w:pPr>
            <w:r w:rsidRPr="008813EA">
              <w:t>Кабарынкы</w:t>
            </w:r>
          </w:p>
        </w:tc>
        <w:tc>
          <w:tcPr>
            <w:tcW w:w="1427" w:type="dxa"/>
            <w:vMerge/>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4"/>
              <w:ind w:left="-29" w:right="50" w:firstLine="29"/>
              <w:jc w:val="center"/>
            </w:pPr>
          </w:p>
        </w:tc>
        <w:tc>
          <w:tcPr>
            <w:tcW w:w="992" w:type="dxa"/>
            <w:vMerge/>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4"/>
              <w:ind w:left="-29" w:right="50" w:firstLine="29"/>
              <w:jc w:val="center"/>
            </w:pPr>
          </w:p>
        </w:tc>
        <w:tc>
          <w:tcPr>
            <w:tcW w:w="1134" w:type="dxa"/>
            <w:vMerge/>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4"/>
              <w:ind w:left="-29" w:right="50" w:firstLine="29"/>
              <w:jc w:val="center"/>
            </w:pPr>
          </w:p>
        </w:tc>
        <w:tc>
          <w:tcPr>
            <w:tcW w:w="1134" w:type="dxa"/>
            <w:vMerge/>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before="4"/>
              <w:ind w:left="-29" w:right="50" w:firstLine="29"/>
              <w:jc w:val="center"/>
            </w:pPr>
          </w:p>
        </w:tc>
        <w:tc>
          <w:tcPr>
            <w:tcW w:w="1276" w:type="dxa"/>
            <w:vMerge/>
            <w:tcBorders>
              <w:top w:val="nil"/>
              <w:left w:val="single" w:sz="4" w:space="0" w:color="auto"/>
              <w:bottom w:val="nil"/>
            </w:tcBorders>
          </w:tcPr>
          <w:p w:rsidR="004344BB" w:rsidRPr="008813EA" w:rsidRDefault="004344BB" w:rsidP="00C80DEE">
            <w:pPr>
              <w:pStyle w:val="TableParagraph"/>
              <w:kinsoku w:val="0"/>
              <w:overflowPunct w:val="0"/>
              <w:spacing w:before="4"/>
              <w:ind w:left="-29" w:right="50" w:firstLine="29"/>
              <w:jc w:val="center"/>
            </w:pPr>
          </w:p>
        </w:tc>
      </w:tr>
      <w:tr w:rsidR="004344BB" w:rsidRPr="008813EA" w:rsidTr="00C80DEE">
        <w:trPr>
          <w:trHeight w:hRule="exact" w:val="296"/>
        </w:trPr>
        <w:tc>
          <w:tcPr>
            <w:tcW w:w="4385" w:type="dxa"/>
            <w:tcBorders>
              <w:top w:val="nil"/>
              <w:bottom w:val="nil"/>
              <w:right w:val="single" w:sz="4" w:space="0" w:color="auto"/>
            </w:tcBorders>
          </w:tcPr>
          <w:p w:rsidR="004344BB" w:rsidRPr="008813EA" w:rsidRDefault="004344BB" w:rsidP="00C80DEE">
            <w:pPr>
              <w:pStyle w:val="TableParagraph"/>
              <w:kinsoku w:val="0"/>
              <w:overflowPunct w:val="0"/>
              <w:spacing w:line="254" w:lineRule="exact"/>
              <w:ind w:left="264"/>
              <w:rPr>
                <w:lang w:val="tt-RU"/>
              </w:rPr>
            </w:pPr>
            <w:r w:rsidRPr="008813EA">
              <w:rPr>
                <w:lang w:val="tt-RU"/>
              </w:rPr>
              <w:t>Бөгелгән</w:t>
            </w:r>
          </w:p>
        </w:tc>
        <w:tc>
          <w:tcPr>
            <w:tcW w:w="1427" w:type="dxa"/>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line="254" w:lineRule="exact"/>
              <w:ind w:left="-29" w:right="50" w:firstLine="29"/>
              <w:jc w:val="center"/>
            </w:pPr>
            <w:r w:rsidRPr="008813EA">
              <w:rPr>
                <w:sz w:val="23"/>
                <w:szCs w:val="23"/>
              </w:rPr>
              <w:t>2500</w:t>
            </w:r>
          </w:p>
        </w:tc>
        <w:tc>
          <w:tcPr>
            <w:tcW w:w="992" w:type="dxa"/>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line="254" w:lineRule="exact"/>
              <w:ind w:left="-29" w:right="50" w:firstLine="29"/>
              <w:jc w:val="center"/>
            </w:pPr>
            <w:r w:rsidRPr="008813EA">
              <w:rPr>
                <w:sz w:val="23"/>
                <w:szCs w:val="23"/>
              </w:rPr>
              <w:t>2000</w:t>
            </w:r>
          </w:p>
        </w:tc>
        <w:tc>
          <w:tcPr>
            <w:tcW w:w="1134" w:type="dxa"/>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line="254" w:lineRule="exact"/>
              <w:ind w:left="-29" w:right="50" w:firstLine="29"/>
              <w:jc w:val="center"/>
            </w:pPr>
            <w:r w:rsidRPr="008813EA">
              <w:rPr>
                <w:sz w:val="23"/>
                <w:szCs w:val="23"/>
              </w:rPr>
              <w:t>1000</w:t>
            </w:r>
          </w:p>
        </w:tc>
        <w:tc>
          <w:tcPr>
            <w:tcW w:w="1134" w:type="dxa"/>
            <w:tcBorders>
              <w:top w:val="nil"/>
              <w:left w:val="single" w:sz="4" w:space="0" w:color="auto"/>
              <w:bottom w:val="nil"/>
              <w:right w:val="single" w:sz="4" w:space="0" w:color="auto"/>
            </w:tcBorders>
          </w:tcPr>
          <w:p w:rsidR="004344BB" w:rsidRPr="008813EA" w:rsidRDefault="004344BB" w:rsidP="00C80DEE">
            <w:pPr>
              <w:pStyle w:val="TableParagraph"/>
              <w:kinsoku w:val="0"/>
              <w:overflowPunct w:val="0"/>
              <w:spacing w:line="254" w:lineRule="exact"/>
              <w:ind w:left="-29" w:right="50" w:firstLine="29"/>
              <w:jc w:val="center"/>
            </w:pPr>
            <w:r w:rsidRPr="008813EA">
              <w:rPr>
                <w:sz w:val="23"/>
                <w:szCs w:val="23"/>
              </w:rPr>
              <w:t>600</w:t>
            </w:r>
          </w:p>
        </w:tc>
        <w:tc>
          <w:tcPr>
            <w:tcW w:w="1276" w:type="dxa"/>
            <w:tcBorders>
              <w:top w:val="nil"/>
              <w:left w:val="single" w:sz="4" w:space="0" w:color="auto"/>
              <w:bottom w:val="nil"/>
            </w:tcBorders>
          </w:tcPr>
          <w:p w:rsidR="004344BB" w:rsidRPr="008813EA" w:rsidRDefault="004344BB" w:rsidP="00C80DEE">
            <w:pPr>
              <w:pStyle w:val="TableParagraph"/>
              <w:kinsoku w:val="0"/>
              <w:overflowPunct w:val="0"/>
              <w:spacing w:line="254" w:lineRule="exact"/>
              <w:ind w:left="-29" w:right="50" w:firstLine="29"/>
              <w:jc w:val="center"/>
            </w:pPr>
            <w:r w:rsidRPr="008813EA">
              <w:rPr>
                <w:sz w:val="23"/>
                <w:szCs w:val="23"/>
              </w:rPr>
              <w:t>400</w:t>
            </w:r>
          </w:p>
        </w:tc>
      </w:tr>
      <w:tr w:rsidR="004344BB" w:rsidRPr="008813EA" w:rsidTr="00C80DEE">
        <w:trPr>
          <w:trHeight w:hRule="exact" w:val="299"/>
        </w:trPr>
        <w:tc>
          <w:tcPr>
            <w:tcW w:w="4385" w:type="dxa"/>
            <w:tcBorders>
              <w:top w:val="nil"/>
              <w:right w:val="single" w:sz="4" w:space="0" w:color="auto"/>
            </w:tcBorders>
          </w:tcPr>
          <w:p w:rsidR="004344BB" w:rsidRPr="008813EA" w:rsidRDefault="004344BB" w:rsidP="00C80DEE">
            <w:pPr>
              <w:pStyle w:val="TableParagraph"/>
              <w:kinsoku w:val="0"/>
              <w:overflowPunct w:val="0"/>
              <w:spacing w:line="259" w:lineRule="exact"/>
              <w:ind w:left="264"/>
              <w:rPr>
                <w:lang w:val="tt-RU"/>
              </w:rPr>
            </w:pPr>
            <w:r w:rsidRPr="008813EA">
              <w:rPr>
                <w:lang w:val="tt-RU"/>
              </w:rPr>
              <w:t>Авыр шартларда бөгелгән</w:t>
            </w:r>
          </w:p>
        </w:tc>
        <w:tc>
          <w:tcPr>
            <w:tcW w:w="1427" w:type="dxa"/>
            <w:tcBorders>
              <w:top w:val="nil"/>
              <w:left w:val="single" w:sz="4" w:space="0" w:color="auto"/>
              <w:right w:val="single" w:sz="4" w:space="0" w:color="auto"/>
            </w:tcBorders>
          </w:tcPr>
          <w:p w:rsidR="004344BB" w:rsidRPr="008813EA" w:rsidRDefault="004344BB" w:rsidP="00C80DEE">
            <w:pPr>
              <w:pStyle w:val="TableParagraph"/>
              <w:kinsoku w:val="0"/>
              <w:overflowPunct w:val="0"/>
              <w:spacing w:line="259" w:lineRule="exact"/>
              <w:ind w:left="-29" w:right="50" w:firstLine="29"/>
              <w:jc w:val="center"/>
            </w:pPr>
            <w:r w:rsidRPr="008813EA">
              <w:rPr>
                <w:sz w:val="23"/>
                <w:szCs w:val="23"/>
              </w:rPr>
              <w:t>800</w:t>
            </w:r>
          </w:p>
        </w:tc>
        <w:tc>
          <w:tcPr>
            <w:tcW w:w="992" w:type="dxa"/>
            <w:tcBorders>
              <w:top w:val="nil"/>
              <w:left w:val="single" w:sz="4" w:space="0" w:color="auto"/>
              <w:right w:val="single" w:sz="4" w:space="0" w:color="auto"/>
            </w:tcBorders>
          </w:tcPr>
          <w:p w:rsidR="004344BB" w:rsidRPr="008813EA" w:rsidRDefault="004344BB" w:rsidP="00C80DEE">
            <w:pPr>
              <w:pStyle w:val="TableParagraph"/>
              <w:kinsoku w:val="0"/>
              <w:overflowPunct w:val="0"/>
              <w:spacing w:line="259" w:lineRule="exact"/>
              <w:ind w:left="-29" w:right="50" w:firstLine="29"/>
              <w:jc w:val="center"/>
            </w:pPr>
            <w:r w:rsidRPr="008813EA">
              <w:rPr>
                <w:sz w:val="23"/>
                <w:szCs w:val="23"/>
              </w:rPr>
              <w:t>600</w:t>
            </w:r>
          </w:p>
        </w:tc>
        <w:tc>
          <w:tcPr>
            <w:tcW w:w="1134" w:type="dxa"/>
            <w:tcBorders>
              <w:top w:val="nil"/>
              <w:left w:val="single" w:sz="4" w:space="0" w:color="auto"/>
              <w:right w:val="single" w:sz="4" w:space="0" w:color="auto"/>
            </w:tcBorders>
          </w:tcPr>
          <w:p w:rsidR="004344BB" w:rsidRPr="008813EA" w:rsidRDefault="004344BB" w:rsidP="00C80DEE">
            <w:pPr>
              <w:pStyle w:val="TableParagraph"/>
              <w:kinsoku w:val="0"/>
              <w:overflowPunct w:val="0"/>
              <w:spacing w:line="259" w:lineRule="exact"/>
              <w:ind w:left="-29" w:right="50" w:firstLine="29"/>
              <w:jc w:val="center"/>
            </w:pPr>
            <w:r w:rsidRPr="008813EA">
              <w:rPr>
                <w:sz w:val="23"/>
                <w:szCs w:val="23"/>
              </w:rPr>
              <w:t>300</w:t>
            </w:r>
          </w:p>
        </w:tc>
        <w:tc>
          <w:tcPr>
            <w:tcW w:w="1134" w:type="dxa"/>
            <w:tcBorders>
              <w:top w:val="nil"/>
              <w:left w:val="single" w:sz="4" w:space="0" w:color="auto"/>
              <w:right w:val="single" w:sz="4" w:space="0" w:color="auto"/>
            </w:tcBorders>
          </w:tcPr>
          <w:p w:rsidR="004344BB" w:rsidRPr="008813EA" w:rsidRDefault="004344BB" w:rsidP="00C80DEE">
            <w:pPr>
              <w:pStyle w:val="TableParagraph"/>
              <w:kinsoku w:val="0"/>
              <w:overflowPunct w:val="0"/>
              <w:spacing w:line="259" w:lineRule="exact"/>
              <w:ind w:left="-29" w:right="50" w:firstLine="29"/>
              <w:jc w:val="center"/>
            </w:pPr>
            <w:r w:rsidRPr="008813EA">
              <w:rPr>
                <w:sz w:val="23"/>
                <w:szCs w:val="23"/>
              </w:rPr>
              <w:t>200</w:t>
            </w:r>
          </w:p>
        </w:tc>
        <w:tc>
          <w:tcPr>
            <w:tcW w:w="1276" w:type="dxa"/>
            <w:tcBorders>
              <w:top w:val="nil"/>
              <w:left w:val="single" w:sz="4" w:space="0" w:color="auto"/>
            </w:tcBorders>
          </w:tcPr>
          <w:p w:rsidR="004344BB" w:rsidRPr="008813EA" w:rsidRDefault="004344BB" w:rsidP="00C80DEE">
            <w:pPr>
              <w:pStyle w:val="TableParagraph"/>
              <w:kinsoku w:val="0"/>
              <w:overflowPunct w:val="0"/>
              <w:spacing w:line="259" w:lineRule="exact"/>
              <w:ind w:left="-29" w:right="50" w:firstLine="29"/>
              <w:jc w:val="center"/>
            </w:pPr>
            <w:r w:rsidRPr="008813EA">
              <w:rPr>
                <w:sz w:val="23"/>
                <w:szCs w:val="23"/>
              </w:rPr>
              <w:t>100</w:t>
            </w:r>
          </w:p>
        </w:tc>
      </w:tr>
    </w:tbl>
    <w:p w:rsidR="004344BB" w:rsidRPr="008813EA" w:rsidRDefault="004344BB" w:rsidP="004344BB">
      <w:pPr>
        <w:jc w:val="both"/>
        <w:rPr>
          <w:rFonts w:ascii="Times New Roman" w:eastAsia="Times New Roman" w:hAnsi="Times New Roman" w:cs="Times New Roman"/>
          <w:sz w:val="27"/>
          <w:szCs w:val="27"/>
        </w:rPr>
      </w:pPr>
    </w:p>
    <w:p w:rsidR="004344BB" w:rsidRPr="008813EA" w:rsidRDefault="004344BB" w:rsidP="004344BB">
      <w:pPr>
        <w:ind w:right="382" w:firstLine="709"/>
        <w:jc w:val="both"/>
        <w:rPr>
          <w:rFonts w:ascii="Times New Roman" w:eastAsia="Times New Roman" w:hAnsi="Times New Roman" w:cs="Times New Roman"/>
          <w:sz w:val="27"/>
          <w:szCs w:val="27"/>
        </w:rPr>
      </w:pPr>
      <w:r w:rsidRPr="008813EA">
        <w:rPr>
          <w:rFonts w:ascii="Times New Roman" w:eastAsia="Times New Roman" w:hAnsi="Times New Roman" w:cs="Times New Roman"/>
          <w:sz w:val="27"/>
          <w:szCs w:val="27"/>
        </w:rPr>
        <w:t>5.2.79. Җир полотносының һәм юл өлешенең аркылы профиленең төп параметрларын 57 нче таблица нигезендә кабул итәргә кирәк.</w:t>
      </w:r>
    </w:p>
    <w:p w:rsidR="004344BB" w:rsidRPr="008813EA" w:rsidRDefault="004344BB" w:rsidP="004344BB">
      <w:pPr>
        <w:jc w:val="right"/>
        <w:rPr>
          <w:rFonts w:ascii="Times New Roman" w:hAnsi="Times New Roman" w:cs="Times New Roman"/>
          <w:sz w:val="27"/>
          <w:szCs w:val="27"/>
        </w:rPr>
      </w:pPr>
    </w:p>
    <w:p w:rsidR="004344BB" w:rsidRPr="008813EA" w:rsidRDefault="004344BB" w:rsidP="004344BB">
      <w:pPr>
        <w:jc w:val="right"/>
        <w:rPr>
          <w:rFonts w:ascii="Times New Roman" w:hAnsi="Times New Roman" w:cs="Times New Roman"/>
          <w:sz w:val="27"/>
          <w:szCs w:val="27"/>
        </w:rPr>
      </w:pPr>
    </w:p>
    <w:p w:rsidR="004344BB" w:rsidRPr="008813EA" w:rsidRDefault="004344BB" w:rsidP="004344BB">
      <w:pPr>
        <w:jc w:val="right"/>
        <w:rPr>
          <w:rFonts w:ascii="Times New Roman" w:hAnsi="Times New Roman" w:cs="Times New Roman"/>
          <w:sz w:val="27"/>
          <w:szCs w:val="27"/>
        </w:rPr>
      </w:pPr>
      <w:r w:rsidRPr="008813EA">
        <w:rPr>
          <w:rFonts w:ascii="Times New Roman" w:hAnsi="Times New Roman" w:cs="Times New Roman"/>
          <w:sz w:val="27"/>
          <w:szCs w:val="27"/>
        </w:rPr>
        <w:lastRenderedPageBreak/>
        <w:t xml:space="preserve">57 нче таблица </w:t>
      </w:r>
    </w:p>
    <w:p w:rsidR="004344BB" w:rsidRPr="008813EA" w:rsidRDefault="004344BB" w:rsidP="004344BB">
      <w:pPr>
        <w:spacing w:after="0" w:line="240" w:lineRule="auto"/>
        <w:jc w:val="center"/>
        <w:rPr>
          <w:rFonts w:ascii="Times New Roman" w:hAnsi="Times New Roman" w:cs="Times New Roman"/>
          <w:b/>
          <w:sz w:val="27"/>
          <w:szCs w:val="27"/>
        </w:rPr>
      </w:pPr>
      <w:r w:rsidRPr="008813EA">
        <w:rPr>
          <w:rFonts w:ascii="Times New Roman" w:hAnsi="Times New Roman" w:cs="Times New Roman"/>
          <w:b/>
          <w:sz w:val="27"/>
          <w:szCs w:val="27"/>
        </w:rPr>
        <w:t xml:space="preserve">Җир өслегенең һәм йорт эчендәге юлларның </w:t>
      </w:r>
    </w:p>
    <w:p w:rsidR="004344BB" w:rsidRPr="008813EA" w:rsidRDefault="004344BB" w:rsidP="004344BB">
      <w:pPr>
        <w:spacing w:after="0" w:line="240" w:lineRule="auto"/>
        <w:jc w:val="center"/>
        <w:rPr>
          <w:rFonts w:ascii="Times New Roman" w:hAnsi="Times New Roman" w:cs="Times New Roman"/>
          <w:b/>
          <w:sz w:val="27"/>
          <w:szCs w:val="27"/>
        </w:rPr>
      </w:pPr>
      <w:r w:rsidRPr="008813EA">
        <w:rPr>
          <w:rFonts w:ascii="Times New Roman" w:hAnsi="Times New Roman" w:cs="Times New Roman"/>
          <w:b/>
          <w:sz w:val="27"/>
          <w:szCs w:val="27"/>
        </w:rPr>
        <w:t>аркылы профиленең төп параметрлары</w:t>
      </w:r>
    </w:p>
    <w:p w:rsidR="004344BB" w:rsidRPr="008813EA" w:rsidRDefault="004344BB" w:rsidP="004344BB">
      <w:pPr>
        <w:spacing w:after="0" w:line="240" w:lineRule="auto"/>
        <w:jc w:val="center"/>
        <w:rPr>
          <w:rFonts w:ascii="Times New Roman" w:hAnsi="Times New Roman" w:cs="Times New Roman"/>
          <w:b/>
          <w:sz w:val="27"/>
          <w:szCs w:val="27"/>
        </w:rPr>
      </w:pPr>
    </w:p>
    <w:tbl>
      <w:tblPr>
        <w:tblW w:w="10438" w:type="dxa"/>
        <w:tblInd w:w="5" w:type="dxa"/>
        <w:tblLayout w:type="fixed"/>
        <w:tblCellMar>
          <w:left w:w="0" w:type="dxa"/>
          <w:right w:w="0" w:type="dxa"/>
        </w:tblCellMar>
        <w:tblLook w:val="0000" w:firstRow="0" w:lastRow="0" w:firstColumn="0" w:lastColumn="0" w:noHBand="0" w:noVBand="0"/>
      </w:tblPr>
      <w:tblGrid>
        <w:gridCol w:w="4609"/>
        <w:gridCol w:w="1940"/>
        <w:gridCol w:w="1945"/>
        <w:gridCol w:w="1944"/>
      </w:tblGrid>
      <w:tr w:rsidR="004344BB" w:rsidRPr="008813EA" w:rsidTr="00C80DEE">
        <w:trPr>
          <w:trHeight w:hRule="exact" w:val="302"/>
        </w:trPr>
        <w:tc>
          <w:tcPr>
            <w:tcW w:w="4609"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466"/>
              <w:rPr>
                <w:rFonts w:ascii="Times New Roman" w:eastAsia="Times New Roman" w:hAnsi="Times New Roman" w:cs="Times New Roman"/>
                <w:b/>
                <w:sz w:val="24"/>
                <w:szCs w:val="24"/>
              </w:rPr>
            </w:pPr>
            <w:r w:rsidRPr="008813EA">
              <w:rPr>
                <w:rFonts w:ascii="Times New Roman" w:eastAsia="Calibri" w:hAnsi="Times New Roman" w:cs="Times New Roman"/>
                <w:b/>
                <w:sz w:val="23"/>
                <w:szCs w:val="23"/>
                <w:lang w:eastAsia="en-US"/>
              </w:rPr>
              <w:t>Аркылы профиль параметрлары</w:t>
            </w:r>
          </w:p>
        </w:tc>
        <w:tc>
          <w:tcPr>
            <w:tcW w:w="5829" w:type="dxa"/>
            <w:gridSpan w:val="3"/>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585"/>
              <w:rPr>
                <w:rFonts w:ascii="Times New Roman" w:eastAsia="Times New Roman" w:hAnsi="Times New Roman" w:cs="Times New Roman"/>
                <w:b/>
                <w:sz w:val="24"/>
                <w:szCs w:val="24"/>
              </w:rPr>
            </w:pPr>
            <w:r w:rsidRPr="008813EA">
              <w:rPr>
                <w:rFonts w:ascii="Times New Roman" w:eastAsia="Calibri" w:hAnsi="Times New Roman" w:cs="Times New Roman"/>
                <w:b/>
                <w:sz w:val="23"/>
                <w:szCs w:val="23"/>
                <w:lang w:eastAsia="en-US"/>
              </w:rPr>
              <w:t>Категория юллары өчен параметрлар билгеләре</w:t>
            </w:r>
          </w:p>
        </w:tc>
      </w:tr>
      <w:tr w:rsidR="004344BB" w:rsidRPr="008813EA" w:rsidTr="00C80DEE">
        <w:trPr>
          <w:trHeight w:hRule="exact" w:val="293"/>
        </w:trPr>
        <w:tc>
          <w:tcPr>
            <w:tcW w:w="4609"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585"/>
              <w:rPr>
                <w:rFonts w:ascii="Times New Roman" w:eastAsia="Times New Roman" w:hAnsi="Times New Roman" w:cs="Times New Roman"/>
                <w:sz w:val="24"/>
                <w:szCs w:val="24"/>
              </w:rPr>
            </w:pPr>
          </w:p>
        </w:tc>
        <w:tc>
          <w:tcPr>
            <w:tcW w:w="1940"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109"/>
              <w:jc w:val="center"/>
              <w:rPr>
                <w:rFonts w:ascii="Times New Roman" w:eastAsia="Times New Roman" w:hAnsi="Times New Roman" w:cs="Times New Roman"/>
                <w:sz w:val="24"/>
                <w:szCs w:val="24"/>
              </w:rPr>
            </w:pPr>
            <w:r w:rsidRPr="008813EA">
              <w:rPr>
                <w:rFonts w:ascii="Times New Roman" w:eastAsia="Times New Roman" w:hAnsi="Times New Roman" w:cs="Times New Roman"/>
                <w:b/>
                <w:bCs/>
                <w:sz w:val="23"/>
                <w:szCs w:val="23"/>
              </w:rPr>
              <w:t>I-c</w:t>
            </w:r>
          </w:p>
        </w:tc>
        <w:tc>
          <w:tcPr>
            <w:tcW w:w="194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194"/>
              <w:jc w:val="center"/>
              <w:rPr>
                <w:rFonts w:ascii="Times New Roman" w:eastAsia="Times New Roman" w:hAnsi="Times New Roman" w:cs="Times New Roman"/>
                <w:sz w:val="24"/>
                <w:szCs w:val="24"/>
              </w:rPr>
            </w:pPr>
            <w:r w:rsidRPr="008813EA">
              <w:rPr>
                <w:rFonts w:ascii="Times New Roman" w:eastAsia="Times New Roman" w:hAnsi="Times New Roman" w:cs="Times New Roman"/>
                <w:b/>
                <w:bCs/>
                <w:sz w:val="23"/>
                <w:szCs w:val="23"/>
              </w:rPr>
              <w:t>II-c</w:t>
            </w:r>
          </w:p>
        </w:tc>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8813EA">
              <w:rPr>
                <w:rFonts w:ascii="Times New Roman" w:eastAsia="Times New Roman" w:hAnsi="Times New Roman" w:cs="Times New Roman"/>
                <w:b/>
                <w:bCs/>
                <w:sz w:val="23"/>
                <w:szCs w:val="23"/>
              </w:rPr>
              <w:t>III-c</w:t>
            </w:r>
          </w:p>
        </w:tc>
      </w:tr>
      <w:tr w:rsidR="004344BB" w:rsidRPr="008813EA" w:rsidTr="00C80DEE">
        <w:trPr>
          <w:trHeight w:hRule="exact" w:val="298"/>
        </w:trPr>
        <w:tc>
          <w:tcPr>
            <w:tcW w:w="460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24"/>
              <w:rPr>
                <w:rFonts w:ascii="Times New Roman" w:eastAsia="Times New Roman" w:hAnsi="Times New Roman" w:cs="Times New Roman"/>
                <w:sz w:val="24"/>
                <w:szCs w:val="24"/>
              </w:rPr>
            </w:pPr>
            <w:r w:rsidRPr="008813EA">
              <w:rPr>
                <w:rFonts w:ascii="Times New Roman" w:eastAsia="Calibri" w:hAnsi="Times New Roman" w:cs="Times New Roman"/>
                <w:sz w:val="23"/>
                <w:szCs w:val="23"/>
                <w:lang w:eastAsia="en-US"/>
              </w:rPr>
              <w:t>Хәрәкәт полосалары саны</w:t>
            </w:r>
          </w:p>
        </w:tc>
        <w:tc>
          <w:tcPr>
            <w:tcW w:w="1940"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40"/>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2</w:t>
            </w:r>
          </w:p>
        </w:tc>
        <w:tc>
          <w:tcPr>
            <w:tcW w:w="194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45"/>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1</w:t>
            </w:r>
          </w:p>
        </w:tc>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46"/>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1</w:t>
            </w:r>
          </w:p>
        </w:tc>
      </w:tr>
      <w:tr w:rsidR="004344BB" w:rsidRPr="008813EA" w:rsidTr="00C80DEE">
        <w:trPr>
          <w:trHeight w:hRule="exact" w:val="293"/>
        </w:trPr>
        <w:tc>
          <w:tcPr>
            <w:tcW w:w="460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24"/>
              <w:rPr>
                <w:rFonts w:ascii="Times New Roman" w:eastAsia="Times New Roman" w:hAnsi="Times New Roman" w:cs="Times New Roman"/>
                <w:sz w:val="24"/>
                <w:szCs w:val="24"/>
              </w:rPr>
            </w:pPr>
            <w:r w:rsidRPr="008813EA">
              <w:rPr>
                <w:rFonts w:ascii="Times New Roman" w:eastAsia="Calibri" w:hAnsi="Times New Roman" w:cs="Times New Roman"/>
                <w:sz w:val="23"/>
                <w:szCs w:val="23"/>
                <w:lang w:eastAsia="en-US"/>
              </w:rPr>
              <w:t>Киңлеге, метры:</w:t>
            </w:r>
          </w:p>
        </w:tc>
        <w:tc>
          <w:tcPr>
            <w:tcW w:w="1940"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rPr>
                <w:rFonts w:ascii="Calibri" w:eastAsia="Times New Roman" w:hAnsi="Calibri" w:cs="Times New Roman"/>
              </w:rPr>
            </w:pPr>
          </w:p>
        </w:tc>
        <w:tc>
          <w:tcPr>
            <w:tcW w:w="194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rPr>
                <w:rFonts w:ascii="Calibri" w:eastAsia="Times New Roman" w:hAnsi="Calibri" w:cs="Times New Roman"/>
              </w:rPr>
            </w:pPr>
          </w:p>
        </w:tc>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rPr>
                <w:rFonts w:ascii="Calibri" w:eastAsia="Times New Roman" w:hAnsi="Calibri" w:cs="Times New Roman"/>
              </w:rPr>
            </w:pPr>
          </w:p>
        </w:tc>
      </w:tr>
      <w:tr w:rsidR="004344BB" w:rsidRPr="008813EA" w:rsidTr="00C80DEE">
        <w:trPr>
          <w:trHeight w:hRule="exact" w:val="298"/>
        </w:trPr>
        <w:tc>
          <w:tcPr>
            <w:tcW w:w="460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24"/>
              <w:rPr>
                <w:rFonts w:ascii="Times New Roman" w:eastAsia="Times New Roman" w:hAnsi="Times New Roman" w:cs="Times New Roman"/>
                <w:sz w:val="24"/>
                <w:szCs w:val="24"/>
              </w:rPr>
            </w:pPr>
            <w:r w:rsidRPr="008813EA">
              <w:rPr>
                <w:rFonts w:ascii="Times New Roman" w:eastAsia="Calibri" w:hAnsi="Times New Roman" w:cs="Times New Roman"/>
                <w:sz w:val="23"/>
                <w:szCs w:val="23"/>
                <w:lang w:eastAsia="en-US"/>
              </w:rPr>
              <w:t>Хәрәкәт</w:t>
            </w:r>
            <w:r w:rsidRPr="008813EA">
              <w:rPr>
                <w:rFonts w:ascii="Times New Roman" w:eastAsia="Calibri" w:hAnsi="Times New Roman" w:cs="Times New Roman"/>
                <w:sz w:val="23"/>
                <w:szCs w:val="23"/>
                <w:lang w:val="tt-RU" w:eastAsia="en-US"/>
              </w:rPr>
              <w:t xml:space="preserve"> </w:t>
            </w:r>
            <w:r w:rsidRPr="008813EA">
              <w:rPr>
                <w:rFonts w:ascii="Times New Roman" w:eastAsia="Calibri" w:hAnsi="Times New Roman" w:cs="Times New Roman"/>
                <w:sz w:val="23"/>
                <w:szCs w:val="23"/>
                <w:lang w:eastAsia="en-US"/>
              </w:rPr>
              <w:t xml:space="preserve"> полосалары</w:t>
            </w:r>
          </w:p>
        </w:tc>
        <w:tc>
          <w:tcPr>
            <w:tcW w:w="1940"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40"/>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3</w:t>
            </w:r>
          </w:p>
        </w:tc>
        <w:tc>
          <w:tcPr>
            <w:tcW w:w="194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83"/>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w:t>
            </w:r>
          </w:p>
        </w:tc>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84"/>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w:t>
            </w:r>
          </w:p>
        </w:tc>
      </w:tr>
      <w:tr w:rsidR="004344BB" w:rsidRPr="008813EA" w:rsidTr="00C80DEE">
        <w:trPr>
          <w:trHeight w:hRule="exact" w:val="293"/>
        </w:trPr>
        <w:tc>
          <w:tcPr>
            <w:tcW w:w="460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left="124"/>
              <w:rPr>
                <w:rFonts w:ascii="Times New Roman" w:eastAsia="Times New Roman" w:hAnsi="Times New Roman" w:cs="Times New Roman"/>
                <w:sz w:val="24"/>
                <w:szCs w:val="24"/>
              </w:rPr>
            </w:pPr>
            <w:r w:rsidRPr="008813EA">
              <w:rPr>
                <w:rFonts w:ascii="Times New Roman" w:eastAsia="Calibri" w:hAnsi="Times New Roman" w:cs="Times New Roman"/>
                <w:sz w:val="23"/>
                <w:szCs w:val="23"/>
                <w:lang w:eastAsia="en-US"/>
              </w:rPr>
              <w:t>Юл</w:t>
            </w:r>
            <w:r w:rsidRPr="008813EA">
              <w:rPr>
                <w:rFonts w:ascii="Times New Roman" w:eastAsia="Calibri" w:hAnsi="Times New Roman" w:cs="Times New Roman"/>
                <w:sz w:val="23"/>
                <w:szCs w:val="23"/>
                <w:lang w:val="tt-RU" w:eastAsia="en-US"/>
              </w:rPr>
              <w:t xml:space="preserve"> </w:t>
            </w:r>
            <w:r w:rsidRPr="008813EA">
              <w:rPr>
                <w:rFonts w:ascii="Times New Roman" w:eastAsia="Calibri" w:hAnsi="Times New Roman" w:cs="Times New Roman"/>
                <w:sz w:val="23"/>
                <w:szCs w:val="23"/>
                <w:lang w:eastAsia="en-US"/>
              </w:rPr>
              <w:t xml:space="preserve"> өлеше</w:t>
            </w:r>
          </w:p>
        </w:tc>
        <w:tc>
          <w:tcPr>
            <w:tcW w:w="1940"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right="40"/>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6</w:t>
            </w:r>
          </w:p>
        </w:tc>
        <w:tc>
          <w:tcPr>
            <w:tcW w:w="194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left="125"/>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4,5</w:t>
            </w:r>
          </w:p>
        </w:tc>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left="124"/>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3,5</w:t>
            </w:r>
          </w:p>
        </w:tc>
      </w:tr>
      <w:tr w:rsidR="004344BB" w:rsidRPr="008813EA" w:rsidTr="00C80DEE">
        <w:trPr>
          <w:trHeight w:hRule="exact" w:val="300"/>
        </w:trPr>
        <w:tc>
          <w:tcPr>
            <w:tcW w:w="460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left="124"/>
              <w:rPr>
                <w:rFonts w:ascii="Times New Roman" w:eastAsia="Times New Roman" w:hAnsi="Times New Roman" w:cs="Times New Roman"/>
                <w:sz w:val="24"/>
                <w:szCs w:val="24"/>
              </w:rPr>
            </w:pPr>
            <w:r w:rsidRPr="008813EA">
              <w:rPr>
                <w:rFonts w:ascii="Times New Roman" w:eastAsia="Calibri" w:hAnsi="Times New Roman" w:cs="Times New Roman"/>
                <w:sz w:val="23"/>
                <w:szCs w:val="23"/>
                <w:lang w:eastAsia="en-US"/>
              </w:rPr>
              <w:t>Җир</w:t>
            </w:r>
            <w:r w:rsidRPr="008813EA">
              <w:rPr>
                <w:rFonts w:ascii="Times New Roman" w:eastAsia="Calibri" w:hAnsi="Times New Roman" w:cs="Times New Roman"/>
                <w:sz w:val="23"/>
                <w:szCs w:val="23"/>
                <w:lang w:val="tt-RU" w:eastAsia="en-US"/>
              </w:rPr>
              <w:t xml:space="preserve"> </w:t>
            </w:r>
            <w:r w:rsidRPr="008813EA">
              <w:rPr>
                <w:rFonts w:ascii="Times New Roman" w:eastAsia="Calibri" w:hAnsi="Times New Roman" w:cs="Times New Roman"/>
                <w:sz w:val="23"/>
                <w:szCs w:val="23"/>
                <w:lang w:eastAsia="en-US"/>
              </w:rPr>
              <w:t xml:space="preserve"> полотносы</w:t>
            </w:r>
          </w:p>
        </w:tc>
        <w:tc>
          <w:tcPr>
            <w:tcW w:w="1940"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left="72"/>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10</w:t>
            </w:r>
          </w:p>
        </w:tc>
        <w:tc>
          <w:tcPr>
            <w:tcW w:w="194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right="45"/>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8</w:t>
            </w:r>
          </w:p>
        </w:tc>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left="124"/>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6,5</w:t>
            </w:r>
          </w:p>
        </w:tc>
      </w:tr>
      <w:tr w:rsidR="004344BB" w:rsidRPr="008813EA" w:rsidTr="00C80DEE">
        <w:trPr>
          <w:trHeight w:hRule="exact" w:val="298"/>
        </w:trPr>
        <w:tc>
          <w:tcPr>
            <w:tcW w:w="460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24"/>
              <w:rPr>
                <w:rFonts w:ascii="Times New Roman" w:eastAsia="Times New Roman" w:hAnsi="Times New Roman" w:cs="Times New Roman"/>
                <w:sz w:val="24"/>
                <w:szCs w:val="24"/>
                <w:lang w:val="tt-RU"/>
              </w:rPr>
            </w:pPr>
            <w:r w:rsidRPr="008813EA">
              <w:rPr>
                <w:rFonts w:ascii="Times New Roman" w:eastAsia="Calibri" w:hAnsi="Times New Roman" w:cs="Times New Roman"/>
                <w:sz w:val="23"/>
                <w:szCs w:val="23"/>
                <w:lang w:eastAsia="en-US"/>
              </w:rPr>
              <w:t>Юл читл</w:t>
            </w:r>
            <w:r w:rsidRPr="008813EA">
              <w:rPr>
                <w:rFonts w:ascii="Times New Roman" w:eastAsia="Calibri" w:hAnsi="Times New Roman" w:cs="Times New Roman"/>
                <w:sz w:val="23"/>
                <w:szCs w:val="23"/>
                <w:lang w:val="tt-RU" w:eastAsia="en-US"/>
              </w:rPr>
              <w:t>әре</w:t>
            </w:r>
          </w:p>
        </w:tc>
        <w:tc>
          <w:tcPr>
            <w:tcW w:w="1940"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40"/>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2</w:t>
            </w:r>
          </w:p>
        </w:tc>
        <w:tc>
          <w:tcPr>
            <w:tcW w:w="194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240"/>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1,75</w:t>
            </w:r>
          </w:p>
        </w:tc>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24"/>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1,5</w:t>
            </w:r>
          </w:p>
        </w:tc>
      </w:tr>
      <w:tr w:rsidR="004344BB" w:rsidRPr="008813EA" w:rsidTr="00C80DEE">
        <w:trPr>
          <w:trHeight w:hRule="exact" w:val="302"/>
        </w:trPr>
        <w:tc>
          <w:tcPr>
            <w:tcW w:w="460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24"/>
              <w:rPr>
                <w:rFonts w:ascii="Times New Roman" w:eastAsia="Times New Roman" w:hAnsi="Times New Roman" w:cs="Times New Roman"/>
                <w:sz w:val="24"/>
                <w:szCs w:val="24"/>
              </w:rPr>
            </w:pPr>
            <w:r w:rsidRPr="008813EA">
              <w:rPr>
                <w:rFonts w:ascii="Times New Roman" w:eastAsia="Calibri" w:hAnsi="Times New Roman" w:cs="Times New Roman"/>
                <w:sz w:val="23"/>
                <w:szCs w:val="23"/>
                <w:lang w:eastAsia="en-US"/>
              </w:rPr>
              <w:t>Юл буйларын ныгыту</w:t>
            </w:r>
          </w:p>
        </w:tc>
        <w:tc>
          <w:tcPr>
            <w:tcW w:w="1940"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29"/>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0,5</w:t>
            </w:r>
          </w:p>
        </w:tc>
        <w:tc>
          <w:tcPr>
            <w:tcW w:w="1945"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240"/>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0,75</w:t>
            </w:r>
          </w:p>
        </w:tc>
        <w:tc>
          <w:tcPr>
            <w:tcW w:w="194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24"/>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0,5</w:t>
            </w:r>
          </w:p>
        </w:tc>
      </w:tr>
    </w:tbl>
    <w:p w:rsidR="004344BB" w:rsidRPr="008813EA" w:rsidRDefault="004344BB" w:rsidP="004344BB">
      <w:pPr>
        <w:spacing w:after="0" w:line="240" w:lineRule="auto"/>
        <w:jc w:val="center"/>
        <w:rPr>
          <w:rFonts w:ascii="Times New Roman" w:hAnsi="Times New Roman" w:cs="Times New Roman"/>
          <w:b/>
          <w:sz w:val="27"/>
          <w:szCs w:val="27"/>
        </w:rPr>
      </w:pPr>
    </w:p>
    <w:p w:rsidR="004344BB" w:rsidRPr="008813EA" w:rsidRDefault="004344BB" w:rsidP="004344BB">
      <w:pPr>
        <w:spacing w:after="0"/>
        <w:ind w:right="-51"/>
        <w:jc w:val="both"/>
        <w:rPr>
          <w:rFonts w:ascii="Times New Roman" w:eastAsia="Calibri" w:hAnsi="Times New Roman" w:cs="Times New Roman"/>
          <w:sz w:val="23"/>
          <w:szCs w:val="23"/>
          <w:lang w:eastAsia="en-US"/>
        </w:rPr>
      </w:pPr>
      <w:r w:rsidRPr="008813EA">
        <w:rPr>
          <w:rFonts w:ascii="Times New Roman" w:eastAsia="Calibri" w:hAnsi="Times New Roman" w:cs="Times New Roman"/>
          <w:sz w:val="23"/>
          <w:szCs w:val="23"/>
          <w:lang w:eastAsia="en-US"/>
        </w:rPr>
        <w:t>Искәрмә:</w:t>
      </w:r>
    </w:p>
    <w:p w:rsidR="004344BB" w:rsidRPr="008813EA" w:rsidRDefault="004344BB" w:rsidP="004344BB">
      <w:pPr>
        <w:spacing w:after="0"/>
        <w:ind w:right="-51"/>
        <w:jc w:val="both"/>
        <w:rPr>
          <w:rFonts w:ascii="Times New Roman" w:eastAsia="Calibri" w:hAnsi="Times New Roman" w:cs="Times New Roman"/>
          <w:sz w:val="23"/>
          <w:szCs w:val="23"/>
          <w:lang w:eastAsia="en-US"/>
        </w:rPr>
      </w:pPr>
      <w:r w:rsidRPr="008813EA">
        <w:rPr>
          <w:rFonts w:ascii="Times New Roman" w:eastAsia="Calibri" w:hAnsi="Times New Roman" w:cs="Times New Roman"/>
          <w:sz w:val="23"/>
          <w:szCs w:val="23"/>
          <w:lang w:eastAsia="en-US"/>
        </w:rPr>
        <w:t>1.Автопоездлар даими хәрәкәтләнмәгән очракта IIc категориясе юллары өчен юлның киңлеге 3,5 метрга тигез, ә юл киңлеге - 2,25 метр (шул исәптән ныгытылганнары - 1,25 метр) кабул итү рөхсәт ителә.</w:t>
      </w:r>
    </w:p>
    <w:p w:rsidR="004344BB" w:rsidRPr="008813EA" w:rsidRDefault="004344BB" w:rsidP="004344BB">
      <w:pPr>
        <w:spacing w:after="0"/>
        <w:ind w:right="-51"/>
        <w:jc w:val="both"/>
        <w:rPr>
          <w:rFonts w:ascii="Times New Roman" w:eastAsia="Calibri" w:hAnsi="Times New Roman" w:cs="Times New Roman"/>
          <w:sz w:val="23"/>
          <w:szCs w:val="23"/>
          <w:lang w:eastAsia="en-US"/>
        </w:rPr>
      </w:pPr>
      <w:r w:rsidRPr="008813EA">
        <w:rPr>
          <w:rFonts w:ascii="Times New Roman" w:eastAsia="Calibri" w:hAnsi="Times New Roman" w:cs="Times New Roman"/>
          <w:sz w:val="23"/>
          <w:szCs w:val="23"/>
          <w:lang w:eastAsia="en-US"/>
        </w:rPr>
        <w:t>2.Чикләү тибындагы киртәләр кую таләп ителә торган юл участокларында киң габаритлы авыл хуҗалыгы машиналарының даими хәрәкәтендә (5 метрдан артык киңлектә) җир өслеге киңлеге арттырылырга тиеш (юл читләрен җимерү исәбенә).</w:t>
      </w:r>
    </w:p>
    <w:p w:rsidR="004344BB" w:rsidRPr="008813EA" w:rsidRDefault="004344BB" w:rsidP="004344BB">
      <w:pPr>
        <w:spacing w:after="0"/>
        <w:ind w:right="-51"/>
        <w:jc w:val="both"/>
        <w:rPr>
          <w:rFonts w:ascii="Times New Roman" w:eastAsia="Calibri" w:hAnsi="Times New Roman" w:cs="Times New Roman"/>
          <w:sz w:val="23"/>
          <w:szCs w:val="23"/>
          <w:lang w:eastAsia="en-US"/>
        </w:rPr>
      </w:pPr>
      <w:r w:rsidRPr="008813EA">
        <w:rPr>
          <w:rFonts w:ascii="Times New Roman" w:eastAsia="Calibri" w:hAnsi="Times New Roman" w:cs="Times New Roman"/>
          <w:sz w:val="23"/>
          <w:szCs w:val="23"/>
          <w:lang w:eastAsia="en-US"/>
        </w:rPr>
        <w:t xml:space="preserve">3. Авыл хуҗалыгының </w:t>
      </w:r>
      <w:r w:rsidRPr="008813EA">
        <w:rPr>
          <w:rFonts w:ascii="Times New Roman" w:eastAsia="Calibri" w:hAnsi="Times New Roman" w:cs="Times New Roman"/>
          <w:sz w:val="23"/>
          <w:szCs w:val="23"/>
          <w:lang w:val="tt-RU" w:eastAsia="en-US"/>
        </w:rPr>
        <w:t>кулланылыштагы</w:t>
      </w:r>
      <w:r w:rsidRPr="008813EA">
        <w:rPr>
          <w:rFonts w:ascii="Times New Roman" w:eastAsia="Calibri" w:hAnsi="Times New Roman" w:cs="Times New Roman"/>
          <w:sz w:val="23"/>
          <w:szCs w:val="23"/>
          <w:lang w:eastAsia="en-US"/>
        </w:rPr>
        <w:t xml:space="preserve"> җирләрендә төзелә торган җир полотносының киңлеген тигез кабул итү рөхсәт ителә:</w:t>
      </w:r>
    </w:p>
    <w:p w:rsidR="004344BB" w:rsidRPr="008813EA" w:rsidRDefault="004344BB" w:rsidP="004344BB">
      <w:pPr>
        <w:spacing w:after="0"/>
        <w:ind w:right="-51"/>
        <w:jc w:val="both"/>
        <w:rPr>
          <w:rFonts w:ascii="Times New Roman" w:eastAsia="Calibri" w:hAnsi="Times New Roman" w:cs="Times New Roman"/>
          <w:sz w:val="23"/>
          <w:szCs w:val="23"/>
          <w:lang w:eastAsia="en-US"/>
        </w:rPr>
      </w:pPr>
      <w:r w:rsidRPr="008813EA">
        <w:rPr>
          <w:rFonts w:ascii="Times New Roman" w:eastAsia="Calibri" w:hAnsi="Times New Roman" w:cs="Times New Roman"/>
          <w:sz w:val="23"/>
          <w:szCs w:val="23"/>
          <w:lang w:eastAsia="en-US"/>
        </w:rPr>
        <w:t>8 метр - I категорияле юллар өчен; 7 метр - II категорияле юллар өчен; 5,5 метр - III категорияле юллар өчен.</w:t>
      </w:r>
    </w:p>
    <w:p w:rsidR="004344BB" w:rsidRPr="008813EA" w:rsidRDefault="004344BB" w:rsidP="004344BB">
      <w:pPr>
        <w:spacing w:after="0"/>
        <w:ind w:right="-51"/>
        <w:jc w:val="both"/>
        <w:rPr>
          <w:rFonts w:ascii="Times New Roman" w:eastAsia="Calibri" w:hAnsi="Times New Roman" w:cs="Times New Roman"/>
          <w:sz w:val="23"/>
          <w:szCs w:val="23"/>
          <w:lang w:eastAsia="en-US"/>
        </w:rPr>
      </w:pPr>
      <w:r w:rsidRPr="008813EA">
        <w:rPr>
          <w:rFonts w:ascii="Times New Roman" w:eastAsia="Calibri" w:hAnsi="Times New Roman" w:cs="Times New Roman"/>
          <w:sz w:val="23"/>
          <w:szCs w:val="23"/>
          <w:lang w:eastAsia="en-US"/>
        </w:rPr>
        <w:t xml:space="preserve">Авыл хуҗалыгы җирләренә сугарулы, киптерелгән һәм башка сугарулы җирләр, күпьеллык җиләк-җимеш утыртмалары биләгән кишәрлекләр, шулай ук туфракның табигый уңдырышлылыгы югары булган һәм аларга тиңләштерелә торган башка җирләр керә.  </w:t>
      </w:r>
    </w:p>
    <w:p w:rsidR="004344BB" w:rsidRPr="008813EA" w:rsidRDefault="004344BB" w:rsidP="004344BB">
      <w:pPr>
        <w:spacing w:after="0" w:line="240" w:lineRule="auto"/>
        <w:ind w:right="-51" w:firstLine="709"/>
        <w:jc w:val="both"/>
        <w:rPr>
          <w:rFonts w:ascii="Times New Roman" w:eastAsia="Calibri" w:hAnsi="Times New Roman" w:cs="Times New Roman"/>
          <w:sz w:val="27"/>
          <w:szCs w:val="27"/>
          <w:lang w:eastAsia="en-US"/>
        </w:rPr>
      </w:pPr>
    </w:p>
    <w:p w:rsidR="004344BB" w:rsidRPr="008813EA" w:rsidRDefault="004344BB" w:rsidP="004344BB">
      <w:pPr>
        <w:spacing w:after="0"/>
        <w:ind w:firstLine="709"/>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5.2.80. Тирә-юньдәге юлларда даими рәвештә киң габаритлы авыл хуҗалыгы машиналарын һәм транспорт чараларын хәрәкәтләндерү күздә тотыла, әлеге юл өчен кабул ителгән өслекле юл буйлап бер юл катламын һәм, димәк, җир полотносын җимерү хисабына мәйданчыклар төзергә кирәк.</w:t>
      </w:r>
    </w:p>
    <w:p w:rsidR="004344BB" w:rsidRPr="008813EA" w:rsidRDefault="004344BB" w:rsidP="004344BB">
      <w:pPr>
        <w:spacing w:after="0"/>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Мәйданчыклар арасындагы араны транспорт чарасының күренү ераклыгына тигез алырга кирәк, ләкин кимендә 0,5 километр. Шул ук вакытта мәйданчыклар, кагыйдә буларак, басуларга кер</w:t>
      </w:r>
      <w:r w:rsidRPr="008813EA">
        <w:rPr>
          <w:rFonts w:ascii="Times New Roman" w:eastAsia="Calibri" w:hAnsi="Times New Roman" w:cs="Times New Roman"/>
          <w:sz w:val="27"/>
          <w:szCs w:val="27"/>
          <w:lang w:val="tt-RU" w:eastAsia="en-US"/>
        </w:rPr>
        <w:t>ү</w:t>
      </w:r>
      <w:r w:rsidRPr="008813EA">
        <w:rPr>
          <w:rFonts w:ascii="Times New Roman" w:eastAsia="Calibri" w:hAnsi="Times New Roman" w:cs="Times New Roman"/>
          <w:sz w:val="27"/>
          <w:szCs w:val="27"/>
          <w:lang w:eastAsia="en-US"/>
        </w:rPr>
        <w:t xml:space="preserve"> урыны белән берләштерелергә тиеш.</w:t>
      </w:r>
    </w:p>
    <w:p w:rsidR="004344BB" w:rsidRPr="008813EA" w:rsidRDefault="004344BB" w:rsidP="004344BB">
      <w:pPr>
        <w:spacing w:after="0"/>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Җир өслеге буйлап йөрү өчен мәйданчыкларның киңлеген 8, 10 һәм 13 метрга тигез итеп, авыл хуҗалыгы машиналарының һәм транспорт чараларының фаразланган хәрәкәтендә 3 метрга кадәр, 3 метрдан 6 метрга кадәр һәм 6 метрдан 8 метрга кадәр, ә озынлыгы - машиналар һәм транспорт чараларының (автопоездны да кертеп) озынлыгына карап, әмма 15 метрдан да ким булмаган күләмдә кабул итәргә кирәк. Бер полосалы юл өлешеннән разъезд өчен мәйданчыкка күчү участоклары 15 метрдан да ким булмаган озынлыкта, ә ике полосалы юл өлеше өчен 10 метрдан да ким булмаска тиеш.</w:t>
      </w:r>
    </w:p>
    <w:p w:rsidR="004344BB" w:rsidRPr="008813EA" w:rsidRDefault="004344BB" w:rsidP="004344BB">
      <w:pPr>
        <w:spacing w:after="0"/>
        <w:ind w:firstLine="709"/>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5.2.149.</w:t>
      </w:r>
      <w:r w:rsidRPr="008813EA">
        <w:rPr>
          <w:rFonts w:ascii="Times New Roman" w:eastAsia="Calibri" w:hAnsi="Times New Roman" w:cs="Times New Roman"/>
          <w:sz w:val="27"/>
          <w:szCs w:val="27"/>
          <w:lang w:eastAsia="en-US"/>
        </w:rPr>
        <w:tab/>
        <w:t xml:space="preserve"> </w:t>
      </w:r>
      <w:r w:rsidRPr="008813EA">
        <w:rPr>
          <w:rFonts w:ascii="Times New Roman" w:eastAsia="Calibri" w:hAnsi="Times New Roman" w:cs="Times New Roman"/>
          <w:sz w:val="27"/>
          <w:szCs w:val="27"/>
          <w:lang w:val="tt-RU" w:eastAsia="en-US"/>
        </w:rPr>
        <w:t>Б</w:t>
      </w:r>
      <w:r w:rsidRPr="008813EA">
        <w:rPr>
          <w:rFonts w:ascii="Times New Roman" w:eastAsia="Calibri" w:hAnsi="Times New Roman" w:cs="Times New Roman"/>
          <w:sz w:val="27"/>
          <w:szCs w:val="27"/>
          <w:lang w:eastAsia="en-US"/>
        </w:rPr>
        <w:t>ер</w:t>
      </w:r>
      <w:r w:rsidRPr="008813EA">
        <w:rPr>
          <w:rFonts w:ascii="Times New Roman" w:eastAsia="Calibri" w:hAnsi="Times New Roman" w:cs="Times New Roman"/>
          <w:sz w:val="27"/>
          <w:szCs w:val="27"/>
          <w:lang w:val="tt-RU" w:eastAsia="en-US"/>
        </w:rPr>
        <w:t xml:space="preserve"> </w:t>
      </w:r>
      <w:r w:rsidRPr="008813EA">
        <w:rPr>
          <w:rFonts w:ascii="Times New Roman" w:eastAsia="Calibri" w:hAnsi="Times New Roman" w:cs="Times New Roman"/>
          <w:sz w:val="27"/>
          <w:szCs w:val="27"/>
          <w:lang w:eastAsia="en-US"/>
        </w:rPr>
        <w:t xml:space="preserve"> һәм ике </w:t>
      </w:r>
      <w:r w:rsidRPr="008813EA">
        <w:rPr>
          <w:rFonts w:ascii="Times New Roman" w:eastAsia="Calibri" w:hAnsi="Times New Roman" w:cs="Times New Roman"/>
          <w:sz w:val="27"/>
          <w:szCs w:val="27"/>
          <w:lang w:val="tt-RU" w:eastAsia="en-US"/>
        </w:rPr>
        <w:t>транспорт чарасы йөрешле юлларның</w:t>
      </w:r>
      <w:r w:rsidRPr="008813EA">
        <w:rPr>
          <w:rFonts w:ascii="Times New Roman" w:eastAsia="Calibri" w:hAnsi="Times New Roman" w:cs="Times New Roman"/>
          <w:sz w:val="27"/>
          <w:szCs w:val="27"/>
          <w:lang w:eastAsia="en-US"/>
        </w:rPr>
        <w:t xml:space="preserve"> авышлыкларын СНиП 2.05.11-83 нигезендә кабул итәргә кирәк.</w:t>
      </w:r>
    </w:p>
    <w:p w:rsidR="004344BB" w:rsidRPr="008813EA" w:rsidRDefault="004344BB" w:rsidP="004344BB">
      <w:pPr>
        <w:spacing w:after="0"/>
        <w:ind w:firstLine="709"/>
        <w:jc w:val="both"/>
        <w:rPr>
          <w:rFonts w:ascii="Times New Roman" w:eastAsia="Calibri" w:hAnsi="Times New Roman" w:cs="Times New Roman"/>
          <w:sz w:val="27"/>
          <w:szCs w:val="27"/>
          <w:lang w:eastAsia="en-US"/>
        </w:rPr>
      </w:pPr>
    </w:p>
    <w:p w:rsidR="004344BB" w:rsidRPr="008813EA" w:rsidRDefault="004344BB" w:rsidP="004344BB">
      <w:pPr>
        <w:spacing w:after="0" w:line="240" w:lineRule="auto"/>
        <w:ind w:firstLine="709"/>
        <w:jc w:val="both"/>
        <w:rPr>
          <w:rFonts w:ascii="Times New Roman" w:eastAsia="Calibri" w:hAnsi="Times New Roman" w:cs="Times New Roman"/>
          <w:sz w:val="27"/>
          <w:szCs w:val="27"/>
          <w:lang w:eastAsia="en-US"/>
        </w:rPr>
      </w:pPr>
    </w:p>
    <w:p w:rsidR="004344BB" w:rsidRPr="008813EA" w:rsidRDefault="004344BB" w:rsidP="004344BB">
      <w:pPr>
        <w:spacing w:after="0" w:line="240" w:lineRule="auto"/>
        <w:ind w:firstLine="709"/>
        <w:jc w:val="both"/>
        <w:rPr>
          <w:rFonts w:ascii="Times New Roman" w:eastAsia="Calibri" w:hAnsi="Times New Roman" w:cs="Times New Roman"/>
          <w:sz w:val="27"/>
          <w:szCs w:val="27"/>
          <w:lang w:eastAsia="en-US"/>
        </w:rPr>
      </w:pPr>
    </w:p>
    <w:p w:rsidR="004344BB" w:rsidRPr="008813EA" w:rsidRDefault="004344BB" w:rsidP="004344BB">
      <w:pPr>
        <w:spacing w:after="0" w:line="240" w:lineRule="auto"/>
        <w:ind w:firstLine="709"/>
        <w:jc w:val="both"/>
        <w:rPr>
          <w:rFonts w:ascii="Times New Roman" w:eastAsia="Calibri" w:hAnsi="Times New Roman" w:cs="Times New Roman"/>
          <w:sz w:val="27"/>
          <w:szCs w:val="27"/>
          <w:lang w:eastAsia="en-US"/>
        </w:rPr>
      </w:pPr>
    </w:p>
    <w:p w:rsidR="004344BB" w:rsidRPr="008813EA" w:rsidRDefault="004344BB" w:rsidP="004344BB">
      <w:pPr>
        <w:spacing w:after="0" w:line="240" w:lineRule="auto"/>
        <w:ind w:firstLine="709"/>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 5.2.150.</w:t>
      </w:r>
      <w:r w:rsidRPr="008813EA">
        <w:rPr>
          <w:rFonts w:ascii="Times New Roman" w:eastAsia="Calibri" w:hAnsi="Times New Roman" w:cs="Times New Roman"/>
          <w:sz w:val="27"/>
          <w:szCs w:val="27"/>
          <w:lang w:eastAsia="en-US"/>
        </w:rPr>
        <w:tab/>
        <w:t>Терлекчелек комплекслары, кошчылык фабрикалары, фермалар, теплица комбинатлары һәм башка шундый объектлар чикләрендә урнашкан эчке эшләр мәйданчыклары түбәндәге бүлекләргә бүленә:</w:t>
      </w:r>
    </w:p>
    <w:p w:rsidR="004344BB" w:rsidRPr="008813EA" w:rsidRDefault="004344BB" w:rsidP="004344BB">
      <w:pPr>
        <w:spacing w:after="0" w:line="240" w:lineRule="auto"/>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           авыл хуҗалыгы объекты мәйданчыгы чикләрендә технологик һәм хуҗалык йөртүләрен тәэмин итә торган җитештерү, шулай ук мәйданчык территориясе чикләреннән читтә урнашкан хуҗалык юллары белән элемтә;</w:t>
      </w:r>
    </w:p>
    <w:p w:rsidR="004344BB" w:rsidRPr="008813EA" w:rsidRDefault="004344BB" w:rsidP="004344BB">
      <w:pPr>
        <w:spacing w:after="0" w:line="240" w:lineRule="auto"/>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           янгын сүндерү машиналарының һәм башка махсус транспорт чараларының (авто- һәм электрокарлар, авт</w:t>
      </w:r>
      <w:r w:rsidRPr="008813EA">
        <w:rPr>
          <w:rFonts w:ascii="Times New Roman" w:eastAsia="Calibri" w:hAnsi="Times New Roman" w:cs="Times New Roman"/>
          <w:sz w:val="27"/>
          <w:szCs w:val="27"/>
          <w:lang w:val="tt-RU" w:eastAsia="en-US"/>
        </w:rPr>
        <w:t>отөягечләр</w:t>
      </w:r>
      <w:r w:rsidRPr="008813EA">
        <w:rPr>
          <w:rFonts w:ascii="Times New Roman" w:eastAsia="Calibri" w:hAnsi="Times New Roman" w:cs="Times New Roman"/>
          <w:sz w:val="27"/>
          <w:szCs w:val="27"/>
          <w:lang w:eastAsia="en-US"/>
        </w:rPr>
        <w:t xml:space="preserve"> һ.б.) регуляр йөрмәвен тәэмин итүче ярдәмче җайланмалар.</w:t>
      </w:r>
    </w:p>
    <w:p w:rsidR="004344BB" w:rsidRPr="008813EA" w:rsidRDefault="004344BB" w:rsidP="004344BB">
      <w:pPr>
        <w:spacing w:after="0" w:line="240" w:lineRule="auto"/>
        <w:ind w:firstLine="851"/>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eastAsia="en-US"/>
        </w:rPr>
        <w:t>5.2.152.</w:t>
      </w:r>
      <w:r w:rsidRPr="008813EA">
        <w:rPr>
          <w:rFonts w:ascii="Times New Roman" w:eastAsia="Calibri" w:hAnsi="Times New Roman" w:cs="Times New Roman"/>
          <w:sz w:val="27"/>
          <w:szCs w:val="27"/>
          <w:lang w:val="tt-RU" w:eastAsia="en-US"/>
        </w:rPr>
        <w:t xml:space="preserve"> Урамнар  һәм йорт эчендәге юлларның  үтү өлешенең киңлеген 58 нче таблица буенча юллар билгеләнүгә һәм транспорт чаралары хәрәкәтен оештыруга бәйле рәвештә кабул итәргә кирәк.</w:t>
      </w:r>
    </w:p>
    <w:p w:rsidR="004344BB" w:rsidRPr="008813EA" w:rsidRDefault="004344BB" w:rsidP="004344BB">
      <w:pPr>
        <w:spacing w:after="0" w:line="240" w:lineRule="auto"/>
        <w:jc w:val="both"/>
        <w:rPr>
          <w:rFonts w:ascii="Times New Roman" w:eastAsia="Calibri" w:hAnsi="Times New Roman" w:cs="Times New Roman"/>
          <w:sz w:val="27"/>
          <w:szCs w:val="27"/>
          <w:lang w:val="tt-RU" w:eastAsia="en-US"/>
        </w:rPr>
      </w:pPr>
    </w:p>
    <w:p w:rsidR="004344BB" w:rsidRPr="008813EA" w:rsidRDefault="004344BB" w:rsidP="004344BB">
      <w:pPr>
        <w:jc w:val="right"/>
        <w:rPr>
          <w:rFonts w:ascii="Times New Roman" w:eastAsia="Calibri" w:hAnsi="Times New Roman" w:cs="Times New Roman"/>
          <w:sz w:val="28"/>
          <w:szCs w:val="28"/>
          <w:lang w:eastAsia="en-US"/>
        </w:rPr>
      </w:pPr>
      <w:r w:rsidRPr="008813EA">
        <w:rPr>
          <w:rFonts w:ascii="Times New Roman" w:eastAsia="Calibri" w:hAnsi="Times New Roman" w:cs="Times New Roman"/>
          <w:sz w:val="28"/>
          <w:szCs w:val="28"/>
          <w:lang w:eastAsia="en-US"/>
        </w:rPr>
        <w:t>58нче таблица</w:t>
      </w:r>
    </w:p>
    <w:tbl>
      <w:tblPr>
        <w:tblW w:w="10437" w:type="dxa"/>
        <w:tblInd w:w="110" w:type="dxa"/>
        <w:tblLayout w:type="fixed"/>
        <w:tblCellMar>
          <w:left w:w="0" w:type="dxa"/>
          <w:right w:w="0" w:type="dxa"/>
        </w:tblCellMar>
        <w:tblLook w:val="0000" w:firstRow="0" w:lastRow="0" w:firstColumn="0" w:lastColumn="0" w:noHBand="0" w:noVBand="0"/>
      </w:tblPr>
      <w:tblGrid>
        <w:gridCol w:w="5132"/>
        <w:gridCol w:w="2651"/>
        <w:gridCol w:w="2654"/>
      </w:tblGrid>
      <w:tr w:rsidR="004344BB" w:rsidRPr="008813EA" w:rsidTr="00C80DEE">
        <w:trPr>
          <w:trHeight w:hRule="exact" w:val="305"/>
        </w:trPr>
        <w:tc>
          <w:tcPr>
            <w:tcW w:w="5132"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1" w:after="0" w:line="240" w:lineRule="auto"/>
              <w:ind w:right="15"/>
              <w:jc w:val="center"/>
              <w:rPr>
                <w:rFonts w:ascii="Times New Roman" w:eastAsia="Times New Roman" w:hAnsi="Times New Roman" w:cs="Times New Roman"/>
                <w:sz w:val="24"/>
                <w:szCs w:val="24"/>
              </w:rPr>
            </w:pPr>
            <w:r w:rsidRPr="008813EA">
              <w:rPr>
                <w:rFonts w:ascii="Times New Roman" w:eastAsia="Times New Roman" w:hAnsi="Times New Roman" w:cs="Times New Roman"/>
                <w:b/>
                <w:bCs/>
                <w:sz w:val="23"/>
                <w:szCs w:val="23"/>
              </w:rPr>
              <w:t>Параметрлар</w:t>
            </w:r>
          </w:p>
        </w:tc>
        <w:tc>
          <w:tcPr>
            <w:tcW w:w="5305" w:type="dxa"/>
            <w:gridSpan w:val="2"/>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1" w:after="0" w:line="240" w:lineRule="auto"/>
              <w:ind w:left="484"/>
              <w:rPr>
                <w:rFonts w:ascii="Times New Roman" w:eastAsia="Times New Roman" w:hAnsi="Times New Roman" w:cs="Times New Roman"/>
                <w:sz w:val="24"/>
                <w:szCs w:val="24"/>
              </w:rPr>
            </w:pPr>
            <w:r w:rsidRPr="008813EA">
              <w:rPr>
                <w:rFonts w:ascii="Times New Roman" w:eastAsia="Times New Roman" w:hAnsi="Times New Roman" w:cs="Times New Roman"/>
                <w:b/>
                <w:bCs/>
                <w:sz w:val="23"/>
                <w:szCs w:val="23"/>
              </w:rPr>
              <w:t>Юллар, метрлар өчен параметрларның әһәмияте</w:t>
            </w:r>
          </w:p>
        </w:tc>
      </w:tr>
      <w:tr w:rsidR="004344BB" w:rsidRPr="008813EA" w:rsidTr="00C80DEE">
        <w:trPr>
          <w:trHeight w:hRule="exact" w:val="298"/>
        </w:trPr>
        <w:tc>
          <w:tcPr>
            <w:tcW w:w="5132"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1" w:after="0" w:line="240" w:lineRule="auto"/>
              <w:ind w:left="484"/>
              <w:rPr>
                <w:rFonts w:ascii="Times New Roman" w:eastAsia="Times New Roman" w:hAnsi="Times New Roman" w:cs="Times New Roman"/>
                <w:sz w:val="24"/>
                <w:szCs w:val="24"/>
              </w:rPr>
            </w:pPr>
          </w:p>
        </w:tc>
        <w:tc>
          <w:tcPr>
            <w:tcW w:w="2651"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324"/>
              <w:jc w:val="center"/>
              <w:rPr>
                <w:rFonts w:ascii="Times New Roman" w:eastAsia="Times New Roman" w:hAnsi="Times New Roman" w:cs="Times New Roman"/>
                <w:b/>
                <w:sz w:val="24"/>
                <w:szCs w:val="24"/>
              </w:rPr>
            </w:pPr>
            <w:r w:rsidRPr="008813EA">
              <w:rPr>
                <w:rFonts w:ascii="Times New Roman" w:eastAsia="Calibri" w:hAnsi="Times New Roman" w:cs="Times New Roman"/>
                <w:b/>
                <w:sz w:val="28"/>
                <w:szCs w:val="28"/>
                <w:lang w:eastAsia="en-US"/>
              </w:rPr>
              <w:t>ярдәмче</w:t>
            </w:r>
          </w:p>
        </w:tc>
        <w:tc>
          <w:tcPr>
            <w:tcW w:w="265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jc w:val="center"/>
              <w:rPr>
                <w:rFonts w:ascii="Times New Roman" w:eastAsia="Calibri" w:hAnsi="Times New Roman" w:cs="Times New Roman"/>
                <w:b/>
                <w:sz w:val="28"/>
                <w:szCs w:val="28"/>
                <w:lang w:eastAsia="en-US"/>
              </w:rPr>
            </w:pPr>
            <w:r w:rsidRPr="008813EA">
              <w:rPr>
                <w:rFonts w:ascii="Times New Roman" w:eastAsia="Calibri" w:hAnsi="Times New Roman" w:cs="Times New Roman"/>
                <w:b/>
                <w:sz w:val="28"/>
                <w:szCs w:val="28"/>
                <w:lang w:eastAsia="en-US"/>
              </w:rPr>
              <w:t>җитештерү</w:t>
            </w:r>
          </w:p>
          <w:p w:rsidR="004344BB" w:rsidRPr="008813EA" w:rsidRDefault="004344BB" w:rsidP="00C80DEE">
            <w:pPr>
              <w:widowControl w:val="0"/>
              <w:kinsoku w:val="0"/>
              <w:overflowPunct w:val="0"/>
              <w:autoSpaceDE w:val="0"/>
              <w:autoSpaceDN w:val="0"/>
              <w:adjustRightInd w:val="0"/>
              <w:spacing w:after="0" w:line="263" w:lineRule="exact"/>
              <w:ind w:left="364"/>
              <w:jc w:val="center"/>
              <w:rPr>
                <w:rFonts w:ascii="Times New Roman" w:eastAsia="Times New Roman" w:hAnsi="Times New Roman" w:cs="Times New Roman"/>
                <w:b/>
                <w:sz w:val="24"/>
                <w:szCs w:val="24"/>
              </w:rPr>
            </w:pPr>
          </w:p>
        </w:tc>
      </w:tr>
      <w:tr w:rsidR="004344BB" w:rsidRPr="008813EA" w:rsidTr="00C80DEE">
        <w:trPr>
          <w:trHeight w:val="597"/>
        </w:trPr>
        <w:tc>
          <w:tcPr>
            <w:tcW w:w="5132" w:type="dxa"/>
            <w:tcBorders>
              <w:top w:val="single" w:sz="4" w:space="0" w:color="000000"/>
              <w:left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18" w:after="0" w:line="240" w:lineRule="auto"/>
              <w:ind w:left="124"/>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Транспорт хәрәкәте вакытында йөрү өлешенең киңлеге:</w:t>
            </w:r>
          </w:p>
        </w:tc>
        <w:tc>
          <w:tcPr>
            <w:tcW w:w="2651" w:type="dxa"/>
            <w:vMerge w:val="restart"/>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4344BB" w:rsidRPr="008813EA" w:rsidRDefault="004344BB" w:rsidP="00C80DEE">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9"/>
                <w:szCs w:val="29"/>
              </w:rPr>
            </w:pPr>
          </w:p>
          <w:p w:rsidR="004344BB" w:rsidRPr="008813EA" w:rsidRDefault="004344BB" w:rsidP="00C80DEE">
            <w:pPr>
              <w:widowControl w:val="0"/>
              <w:kinsoku w:val="0"/>
              <w:overflowPunct w:val="0"/>
              <w:autoSpaceDE w:val="0"/>
              <w:autoSpaceDN w:val="0"/>
              <w:adjustRightInd w:val="0"/>
              <w:spacing w:after="0" w:line="240" w:lineRule="auto"/>
              <w:ind w:left="57"/>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6,0</w:t>
            </w:r>
          </w:p>
        </w:tc>
        <w:tc>
          <w:tcPr>
            <w:tcW w:w="2654" w:type="dxa"/>
            <w:vMerge w:val="restart"/>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4344BB" w:rsidRPr="008813EA" w:rsidRDefault="004344BB" w:rsidP="00C80DEE">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9"/>
                <w:szCs w:val="29"/>
              </w:rPr>
            </w:pPr>
          </w:p>
          <w:p w:rsidR="004344BB" w:rsidRPr="008813EA" w:rsidRDefault="004344BB" w:rsidP="00C80DEE">
            <w:pPr>
              <w:widowControl w:val="0"/>
              <w:kinsoku w:val="0"/>
              <w:overflowPunct w:val="0"/>
              <w:autoSpaceDE w:val="0"/>
              <w:autoSpaceDN w:val="0"/>
              <w:adjustRightInd w:val="0"/>
              <w:spacing w:after="0" w:line="240" w:lineRule="auto"/>
              <w:ind w:right="156"/>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w:t>
            </w:r>
          </w:p>
        </w:tc>
      </w:tr>
      <w:tr w:rsidR="004344BB" w:rsidRPr="008813EA" w:rsidTr="00C80DEE">
        <w:trPr>
          <w:trHeight w:hRule="exact" w:val="276"/>
        </w:trPr>
        <w:tc>
          <w:tcPr>
            <w:tcW w:w="5132" w:type="dxa"/>
            <w:tcBorders>
              <w:top w:val="nil"/>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7" w:lineRule="exact"/>
              <w:ind w:left="406"/>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ике яклы</w:t>
            </w:r>
          </w:p>
        </w:tc>
        <w:tc>
          <w:tcPr>
            <w:tcW w:w="2651" w:type="dxa"/>
            <w:vMerge/>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7" w:lineRule="exact"/>
              <w:ind w:left="406"/>
              <w:rPr>
                <w:rFonts w:ascii="Times New Roman" w:eastAsia="Times New Roman" w:hAnsi="Times New Roman" w:cs="Times New Roman"/>
                <w:sz w:val="24"/>
                <w:szCs w:val="24"/>
              </w:rPr>
            </w:pPr>
          </w:p>
        </w:tc>
        <w:tc>
          <w:tcPr>
            <w:tcW w:w="2654" w:type="dxa"/>
            <w:vMerge/>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7" w:lineRule="exact"/>
              <w:ind w:left="406"/>
              <w:rPr>
                <w:rFonts w:ascii="Times New Roman" w:eastAsia="Times New Roman" w:hAnsi="Times New Roman" w:cs="Times New Roman"/>
                <w:sz w:val="24"/>
                <w:szCs w:val="24"/>
              </w:rPr>
            </w:pPr>
          </w:p>
        </w:tc>
      </w:tr>
      <w:tr w:rsidR="004344BB" w:rsidRPr="008813EA" w:rsidTr="00C80DEE">
        <w:trPr>
          <w:trHeight w:hRule="exact" w:val="269"/>
        </w:trPr>
        <w:tc>
          <w:tcPr>
            <w:tcW w:w="5132" w:type="dxa"/>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406"/>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берьяклы</w:t>
            </w:r>
          </w:p>
        </w:tc>
        <w:tc>
          <w:tcPr>
            <w:tcW w:w="2651" w:type="dxa"/>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57"/>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4,5</w:t>
            </w:r>
          </w:p>
        </w:tc>
        <w:tc>
          <w:tcPr>
            <w:tcW w:w="2654" w:type="dxa"/>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52"/>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3,5</w:t>
            </w:r>
          </w:p>
        </w:tc>
      </w:tr>
      <w:tr w:rsidR="004344BB" w:rsidRPr="008813EA" w:rsidTr="00C80DEE">
        <w:trPr>
          <w:trHeight w:hRule="exact" w:val="293"/>
        </w:trPr>
        <w:tc>
          <w:tcPr>
            <w:tcW w:w="5132"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24"/>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Юл кырые</w:t>
            </w:r>
          </w:p>
        </w:tc>
        <w:tc>
          <w:tcPr>
            <w:tcW w:w="2651"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57"/>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1,0</w:t>
            </w:r>
          </w:p>
        </w:tc>
        <w:tc>
          <w:tcPr>
            <w:tcW w:w="265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67"/>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0,75</w:t>
            </w:r>
          </w:p>
        </w:tc>
      </w:tr>
      <w:tr w:rsidR="004344BB" w:rsidRPr="008813EA" w:rsidTr="00C80DEE">
        <w:trPr>
          <w:trHeight w:hRule="exact" w:val="310"/>
        </w:trPr>
        <w:tc>
          <w:tcPr>
            <w:tcW w:w="5132"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24"/>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Юл кырыйларын ныгытуның киңлеге</w:t>
            </w:r>
          </w:p>
        </w:tc>
        <w:tc>
          <w:tcPr>
            <w:tcW w:w="2651"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57"/>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0,5</w:t>
            </w:r>
          </w:p>
        </w:tc>
        <w:tc>
          <w:tcPr>
            <w:tcW w:w="265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52"/>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0,5</w:t>
            </w:r>
          </w:p>
        </w:tc>
      </w:tr>
    </w:tbl>
    <w:p w:rsidR="004344BB" w:rsidRPr="008813EA" w:rsidRDefault="004344BB" w:rsidP="004344BB">
      <w:pPr>
        <w:rPr>
          <w:rFonts w:ascii="Times New Roman" w:eastAsia="Calibri" w:hAnsi="Times New Roman" w:cs="Times New Roman"/>
          <w:sz w:val="28"/>
          <w:szCs w:val="28"/>
          <w:lang w:eastAsia="en-US"/>
        </w:rPr>
      </w:pPr>
    </w:p>
    <w:p w:rsidR="004344BB" w:rsidRPr="008813EA" w:rsidRDefault="004344BB" w:rsidP="004344BB">
      <w:pPr>
        <w:spacing w:after="0"/>
        <w:ind w:firstLine="851"/>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5.2.153.</w:t>
      </w:r>
      <w:r w:rsidRPr="008813EA">
        <w:rPr>
          <w:rFonts w:ascii="Times New Roman" w:eastAsia="Calibri" w:hAnsi="Times New Roman" w:cs="Times New Roman"/>
          <w:sz w:val="27"/>
          <w:szCs w:val="27"/>
          <w:lang w:eastAsia="en-US"/>
        </w:rPr>
        <w:tab/>
        <w:t>Җитештерү юлларының машина йөртү өлешенең киңлеген тигез итеп кабул итү рөхсәт ителә:</w:t>
      </w:r>
    </w:p>
    <w:p w:rsidR="004344BB" w:rsidRPr="008813EA" w:rsidRDefault="004344BB" w:rsidP="004344BB">
      <w:pPr>
        <w:spacing w:after="0"/>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            тулы киңлеккә беркетелгән юллар белән 3,5 метр - гамәлдәге төзелешнең уңайсыз шартларында;</w:t>
      </w:r>
    </w:p>
    <w:p w:rsidR="004344BB" w:rsidRPr="008813EA" w:rsidRDefault="004344BB" w:rsidP="004344BB">
      <w:pPr>
        <w:spacing w:after="0"/>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            58 нче таблица нигезендә беркетелгән юл читләре булган 3,5 метр - боҗралы хәрәкәт вакытында, каршы хәрәкәт булмаганда һәм транспорт чараларын узып киткәндә;</w:t>
      </w:r>
    </w:p>
    <w:p w:rsidR="004344BB" w:rsidRPr="008813EA" w:rsidRDefault="004344BB" w:rsidP="004344BB">
      <w:pPr>
        <w:spacing w:after="0"/>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            1,5 метр киңлектәге һәм икенче яктан борт ташы белән ныгытылган 4,5 метр, каршы як хәрәкәт яисә транспорт чараларын узып китү һәм берьяклы тротуар төзү мөмкинлеге булганда.</w:t>
      </w:r>
    </w:p>
    <w:p w:rsidR="004344BB" w:rsidRPr="008813EA" w:rsidRDefault="004344BB" w:rsidP="004344BB">
      <w:pPr>
        <w:spacing w:after="0"/>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            Искәрмә: Һәр борт ташы ягыннан юлларның уемын өстәмә рәвештә 0,5 метрдан да ким булмаган күләмдә киптерергә кирәк.</w:t>
      </w:r>
    </w:p>
    <w:p w:rsidR="004344BB" w:rsidRPr="008813EA" w:rsidRDefault="004344BB" w:rsidP="004344BB">
      <w:pPr>
        <w:spacing w:after="0"/>
        <w:ind w:firstLine="851"/>
        <w:jc w:val="both"/>
        <w:rPr>
          <w:rFonts w:ascii="Times New Roman" w:eastAsia="Calibri" w:hAnsi="Times New Roman" w:cs="Times New Roman"/>
          <w:sz w:val="27"/>
          <w:szCs w:val="27"/>
          <w:highlight w:val="yellow"/>
          <w:lang w:eastAsia="en-US"/>
        </w:rPr>
      </w:pPr>
      <w:r w:rsidRPr="008813EA">
        <w:rPr>
          <w:rFonts w:ascii="Times New Roman" w:eastAsia="Calibri" w:hAnsi="Times New Roman" w:cs="Times New Roman"/>
          <w:sz w:val="27"/>
          <w:szCs w:val="27"/>
          <w:lang w:eastAsia="en-US"/>
        </w:rPr>
        <w:t>5.2.154.</w:t>
      </w:r>
      <w:r w:rsidRPr="008813EA">
        <w:rPr>
          <w:rFonts w:ascii="Times New Roman" w:eastAsia="Calibri" w:hAnsi="Times New Roman" w:cs="Times New Roman"/>
          <w:sz w:val="27"/>
          <w:szCs w:val="27"/>
          <w:lang w:eastAsia="en-US"/>
        </w:rPr>
        <w:tab/>
        <w:t xml:space="preserve">Тракторлар, авыл хуҗалыгы, төзелеш һәм башка үзйөрешле машиналар хәрәкәте өчен аерым </w:t>
      </w:r>
      <w:r w:rsidRPr="008813EA">
        <w:rPr>
          <w:rFonts w:ascii="Times New Roman" w:eastAsia="Calibri" w:hAnsi="Times New Roman" w:cs="Times New Roman"/>
          <w:sz w:val="27"/>
          <w:szCs w:val="27"/>
          <w:lang w:val="tt-RU" w:eastAsia="en-US"/>
        </w:rPr>
        <w:t xml:space="preserve">юлларны </w:t>
      </w:r>
      <w:r w:rsidRPr="008813EA">
        <w:rPr>
          <w:rFonts w:ascii="Times New Roman" w:eastAsia="Calibri" w:hAnsi="Times New Roman" w:cs="Times New Roman"/>
          <w:sz w:val="27"/>
          <w:szCs w:val="27"/>
          <w:lang w:eastAsia="en-US"/>
        </w:rPr>
        <w:t>проектлаштырырга кирәк. Бу юллар җәйге чорда өстенлек итүче җилләр өчен билгеләнгән яктан тиешле эчке автомобиль юллары белән янәшә урнашырга тиеш.</w:t>
      </w:r>
    </w:p>
    <w:p w:rsidR="004344BB" w:rsidRPr="008813EA" w:rsidRDefault="004344BB" w:rsidP="004344BB">
      <w:pPr>
        <w:spacing w:after="0"/>
        <w:ind w:firstLine="851"/>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5.2.155.</w:t>
      </w:r>
      <w:r w:rsidRPr="008813EA">
        <w:rPr>
          <w:rFonts w:ascii="Times New Roman" w:eastAsia="Calibri" w:hAnsi="Times New Roman" w:cs="Times New Roman"/>
          <w:sz w:val="27"/>
          <w:szCs w:val="27"/>
          <w:lang w:eastAsia="en-US"/>
        </w:rPr>
        <w:tab/>
        <w:t>Хәрәкәт полосасының һәм аерымланган җир полотносының киңлеге, транспорт составның т</w:t>
      </w:r>
      <w:r w:rsidRPr="008813EA">
        <w:rPr>
          <w:rFonts w:ascii="Times New Roman" w:eastAsia="Calibri" w:hAnsi="Times New Roman" w:cs="Times New Roman"/>
          <w:sz w:val="27"/>
          <w:szCs w:val="27"/>
          <w:lang w:val="tt-RU" w:eastAsia="en-US"/>
        </w:rPr>
        <w:t>әгәрмәч</w:t>
      </w:r>
      <w:r w:rsidRPr="008813EA">
        <w:rPr>
          <w:rFonts w:ascii="Times New Roman" w:eastAsia="Calibri" w:hAnsi="Times New Roman" w:cs="Times New Roman"/>
          <w:sz w:val="27"/>
          <w:szCs w:val="27"/>
          <w:lang w:eastAsia="en-US"/>
        </w:rPr>
        <w:t xml:space="preserve"> киңлегенә бәйле рәвештә, 59 нчы таблица нигезендә билгеләнергә тиеш.</w:t>
      </w:r>
    </w:p>
    <w:p w:rsidR="004344BB" w:rsidRPr="008813EA" w:rsidRDefault="004344BB" w:rsidP="004344BB">
      <w:pPr>
        <w:jc w:val="both"/>
        <w:rPr>
          <w:sz w:val="27"/>
          <w:szCs w:val="27"/>
        </w:rPr>
      </w:pPr>
    </w:p>
    <w:p w:rsidR="004344BB" w:rsidRPr="008813EA" w:rsidRDefault="004344BB" w:rsidP="004344BB">
      <w:pPr>
        <w:jc w:val="both"/>
        <w:rPr>
          <w:sz w:val="27"/>
          <w:szCs w:val="27"/>
        </w:rPr>
      </w:pPr>
    </w:p>
    <w:p w:rsidR="004344BB" w:rsidRPr="008813EA" w:rsidRDefault="004344BB" w:rsidP="004344BB">
      <w:pPr>
        <w:jc w:val="both"/>
        <w:rPr>
          <w:sz w:val="27"/>
          <w:szCs w:val="27"/>
        </w:rPr>
      </w:pPr>
    </w:p>
    <w:p w:rsidR="004344BB" w:rsidRPr="008813EA" w:rsidRDefault="004344BB" w:rsidP="004344BB">
      <w:pPr>
        <w:widowControl w:val="0"/>
        <w:kinsoku w:val="0"/>
        <w:overflowPunct w:val="0"/>
        <w:autoSpaceDE w:val="0"/>
        <w:autoSpaceDN w:val="0"/>
        <w:adjustRightInd w:val="0"/>
        <w:spacing w:before="66" w:after="0" w:line="240" w:lineRule="auto"/>
        <w:ind w:right="401"/>
        <w:jc w:val="right"/>
        <w:rPr>
          <w:rFonts w:ascii="Times New Roman" w:eastAsia="Times New Roman" w:hAnsi="Times New Roman" w:cs="Times New Roman"/>
          <w:sz w:val="27"/>
          <w:szCs w:val="27"/>
        </w:rPr>
      </w:pPr>
      <w:r w:rsidRPr="008813EA">
        <w:rPr>
          <w:rFonts w:ascii="Times New Roman" w:eastAsia="Times New Roman" w:hAnsi="Times New Roman" w:cs="Times New Roman"/>
          <w:sz w:val="27"/>
          <w:szCs w:val="27"/>
        </w:rPr>
        <w:t>Таблица</w:t>
      </w:r>
      <w:r w:rsidRPr="008813EA">
        <w:rPr>
          <w:rFonts w:ascii="Times New Roman" w:eastAsia="Times New Roman" w:hAnsi="Times New Roman" w:cs="Times New Roman"/>
          <w:spacing w:val="-1"/>
          <w:sz w:val="27"/>
          <w:szCs w:val="27"/>
        </w:rPr>
        <w:t xml:space="preserve"> </w:t>
      </w:r>
      <w:r w:rsidRPr="008813EA">
        <w:rPr>
          <w:rFonts w:ascii="Times New Roman" w:eastAsia="Times New Roman" w:hAnsi="Times New Roman" w:cs="Times New Roman"/>
          <w:sz w:val="27"/>
          <w:szCs w:val="27"/>
        </w:rPr>
        <w:t>59</w:t>
      </w:r>
    </w:p>
    <w:p w:rsidR="004344BB" w:rsidRPr="008813EA" w:rsidRDefault="004344BB" w:rsidP="004344BB">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7"/>
          <w:szCs w:val="27"/>
        </w:rPr>
      </w:pPr>
      <w:r w:rsidRPr="008813EA">
        <w:rPr>
          <w:rFonts w:ascii="Times New Roman" w:eastAsia="Times New Roman" w:hAnsi="Times New Roman" w:cs="Times New Roman"/>
          <w:b/>
          <w:bCs/>
          <w:sz w:val="27"/>
          <w:szCs w:val="27"/>
        </w:rPr>
        <w:t>Хәрәкәт полосасының киңлеге һәм трактор юлының аерымланган җир полотносы</w:t>
      </w:r>
    </w:p>
    <w:p w:rsidR="004344BB" w:rsidRPr="008813EA" w:rsidRDefault="004344BB" w:rsidP="004344BB">
      <w:pPr>
        <w:widowControl w:val="0"/>
        <w:kinsoku w:val="0"/>
        <w:overflowPunct w:val="0"/>
        <w:autoSpaceDE w:val="0"/>
        <w:autoSpaceDN w:val="0"/>
        <w:adjustRightInd w:val="0"/>
        <w:spacing w:after="0" w:line="240" w:lineRule="auto"/>
        <w:rPr>
          <w:rFonts w:ascii="Times New Roman" w:eastAsia="Times New Roman" w:hAnsi="Times New Roman" w:cs="Times New Roman"/>
          <w:b/>
          <w:bCs/>
          <w:sz w:val="16"/>
          <w:szCs w:val="16"/>
        </w:rPr>
      </w:pPr>
    </w:p>
    <w:tbl>
      <w:tblPr>
        <w:tblW w:w="10328" w:type="dxa"/>
        <w:tblInd w:w="167" w:type="dxa"/>
        <w:tblLayout w:type="fixed"/>
        <w:tblCellMar>
          <w:left w:w="0" w:type="dxa"/>
          <w:right w:w="0" w:type="dxa"/>
        </w:tblCellMar>
        <w:tblLook w:val="0000" w:firstRow="0" w:lastRow="0" w:firstColumn="0" w:lastColumn="0" w:noHBand="0" w:noVBand="0"/>
      </w:tblPr>
      <w:tblGrid>
        <w:gridCol w:w="5503"/>
        <w:gridCol w:w="2549"/>
        <w:gridCol w:w="2276"/>
      </w:tblGrid>
      <w:tr w:rsidR="004344BB" w:rsidRPr="008813EA" w:rsidTr="00C80DEE">
        <w:trPr>
          <w:trHeight w:hRule="exact" w:val="873"/>
        </w:trPr>
        <w:tc>
          <w:tcPr>
            <w:tcW w:w="550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6" w:after="0" w:line="252" w:lineRule="auto"/>
              <w:ind w:left="566" w:right="583" w:firstLine="309"/>
              <w:jc w:val="center"/>
              <w:rPr>
                <w:rFonts w:ascii="Times New Roman" w:eastAsia="Times New Roman" w:hAnsi="Times New Roman" w:cs="Times New Roman"/>
                <w:sz w:val="24"/>
                <w:szCs w:val="24"/>
              </w:rPr>
            </w:pPr>
            <w:r w:rsidRPr="008813EA">
              <w:rPr>
                <w:rFonts w:ascii="Times New Roman" w:eastAsia="Times New Roman" w:hAnsi="Times New Roman" w:cs="Times New Roman"/>
                <w:b/>
                <w:bCs/>
                <w:sz w:val="23"/>
                <w:szCs w:val="23"/>
              </w:rPr>
              <w:t>Транспорт чаралары, үзйөрешле һәм тагылма машиналар колеясенең киңлеге, метр</w:t>
            </w:r>
          </w:p>
        </w:tc>
        <w:tc>
          <w:tcPr>
            <w:tcW w:w="254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6" w:after="0" w:line="252" w:lineRule="auto"/>
              <w:ind w:left="307" w:right="344" w:firstLine="163"/>
              <w:rPr>
                <w:rFonts w:ascii="Times New Roman" w:eastAsia="Times New Roman" w:hAnsi="Times New Roman" w:cs="Times New Roman"/>
                <w:sz w:val="24"/>
                <w:szCs w:val="24"/>
              </w:rPr>
            </w:pPr>
            <w:r w:rsidRPr="008813EA">
              <w:rPr>
                <w:rFonts w:ascii="Times New Roman" w:eastAsia="Times New Roman" w:hAnsi="Times New Roman" w:cs="Times New Roman"/>
                <w:b/>
                <w:bCs/>
                <w:sz w:val="23"/>
                <w:szCs w:val="23"/>
              </w:rPr>
              <w:t>Хәрәкәт полосасының киңлеге, метр</w:t>
            </w:r>
          </w:p>
        </w:tc>
        <w:tc>
          <w:tcPr>
            <w:tcW w:w="2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tabs>
                <w:tab w:val="left" w:pos="1295"/>
              </w:tabs>
              <w:kinsoku w:val="0"/>
              <w:overflowPunct w:val="0"/>
              <w:autoSpaceDE w:val="0"/>
              <w:autoSpaceDN w:val="0"/>
              <w:adjustRightInd w:val="0"/>
              <w:spacing w:before="11" w:after="0" w:line="256" w:lineRule="auto"/>
              <w:ind w:left="4" w:right="4"/>
              <w:rPr>
                <w:rFonts w:ascii="Times New Roman" w:eastAsia="Times New Roman" w:hAnsi="Times New Roman" w:cs="Times New Roman"/>
                <w:sz w:val="24"/>
                <w:szCs w:val="24"/>
              </w:rPr>
            </w:pPr>
            <w:r w:rsidRPr="008813EA">
              <w:rPr>
                <w:rFonts w:ascii="Times New Roman" w:eastAsia="Times New Roman" w:hAnsi="Times New Roman" w:cs="Times New Roman"/>
                <w:b/>
                <w:bCs/>
                <w:spacing w:val="-1"/>
                <w:sz w:val="23"/>
                <w:szCs w:val="23"/>
              </w:rPr>
              <w:t>Җир катламының киңлеге, метр</w:t>
            </w:r>
          </w:p>
        </w:tc>
      </w:tr>
      <w:tr w:rsidR="004344BB" w:rsidRPr="008813EA" w:rsidTr="00C80DEE">
        <w:trPr>
          <w:trHeight w:hRule="exact" w:val="293"/>
        </w:trPr>
        <w:tc>
          <w:tcPr>
            <w:tcW w:w="550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19"/>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2,7 һәм ким</w:t>
            </w:r>
          </w:p>
        </w:tc>
        <w:tc>
          <w:tcPr>
            <w:tcW w:w="254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76"/>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3,5</w:t>
            </w:r>
          </w:p>
        </w:tc>
        <w:tc>
          <w:tcPr>
            <w:tcW w:w="2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81"/>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4,5</w:t>
            </w:r>
          </w:p>
        </w:tc>
      </w:tr>
      <w:tr w:rsidR="004344BB" w:rsidRPr="008813EA" w:rsidTr="00C80DEE">
        <w:trPr>
          <w:trHeight w:hRule="exact" w:val="298"/>
        </w:trPr>
        <w:tc>
          <w:tcPr>
            <w:tcW w:w="550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34"/>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2,7 дән 3,1 гә кадәр</w:t>
            </w:r>
          </w:p>
        </w:tc>
        <w:tc>
          <w:tcPr>
            <w:tcW w:w="254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94"/>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4</w:t>
            </w:r>
          </w:p>
        </w:tc>
        <w:tc>
          <w:tcPr>
            <w:tcW w:w="2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89"/>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5</w:t>
            </w:r>
          </w:p>
        </w:tc>
      </w:tr>
      <w:tr w:rsidR="004344BB" w:rsidRPr="008813EA" w:rsidTr="00C80DEE">
        <w:trPr>
          <w:trHeight w:hRule="exact" w:val="293"/>
        </w:trPr>
        <w:tc>
          <w:tcPr>
            <w:tcW w:w="550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34"/>
              <w:jc w:val="center"/>
              <w:rPr>
                <w:rFonts w:ascii="Times New Roman" w:eastAsia="Times New Roman" w:hAnsi="Times New Roman" w:cs="Times New Roman"/>
                <w:sz w:val="24"/>
                <w:szCs w:val="24"/>
                <w:lang w:val="tt-RU"/>
              </w:rPr>
            </w:pPr>
            <w:r w:rsidRPr="008813EA">
              <w:rPr>
                <w:rFonts w:ascii="Times New Roman" w:eastAsia="Times New Roman" w:hAnsi="Times New Roman" w:cs="Times New Roman"/>
                <w:sz w:val="23"/>
                <w:szCs w:val="23"/>
              </w:rPr>
              <w:t>3,1 до</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3,6 га кад</w:t>
            </w:r>
            <w:r w:rsidRPr="008813EA">
              <w:rPr>
                <w:rFonts w:ascii="Times New Roman" w:eastAsia="Times New Roman" w:hAnsi="Times New Roman" w:cs="Times New Roman"/>
                <w:sz w:val="23"/>
                <w:szCs w:val="23"/>
                <w:lang w:val="tt-RU"/>
              </w:rPr>
              <w:t>әр</w:t>
            </w:r>
          </w:p>
        </w:tc>
        <w:tc>
          <w:tcPr>
            <w:tcW w:w="254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76"/>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4,5</w:t>
            </w:r>
          </w:p>
        </w:tc>
        <w:tc>
          <w:tcPr>
            <w:tcW w:w="2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81"/>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5,5</w:t>
            </w:r>
          </w:p>
        </w:tc>
      </w:tr>
      <w:tr w:rsidR="004344BB" w:rsidRPr="008813EA" w:rsidTr="00C80DEE">
        <w:trPr>
          <w:trHeight w:hRule="exact" w:val="310"/>
        </w:trPr>
        <w:tc>
          <w:tcPr>
            <w:tcW w:w="550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136"/>
              <w:jc w:val="center"/>
              <w:rPr>
                <w:rFonts w:ascii="Times New Roman" w:eastAsia="Times New Roman" w:hAnsi="Times New Roman" w:cs="Times New Roman"/>
                <w:sz w:val="24"/>
                <w:szCs w:val="24"/>
                <w:lang w:val="tt-RU"/>
              </w:rPr>
            </w:pPr>
            <w:r w:rsidRPr="008813EA">
              <w:rPr>
                <w:rFonts w:ascii="Times New Roman" w:eastAsia="Times New Roman" w:hAnsi="Times New Roman" w:cs="Times New Roman"/>
                <w:sz w:val="23"/>
                <w:szCs w:val="23"/>
              </w:rPr>
              <w:t>3,6 до</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5</w:t>
            </w:r>
            <w:r w:rsidRPr="008813EA">
              <w:rPr>
                <w:rFonts w:ascii="Times New Roman" w:eastAsia="Times New Roman" w:hAnsi="Times New Roman" w:cs="Times New Roman"/>
                <w:sz w:val="23"/>
                <w:szCs w:val="23"/>
                <w:lang w:val="tt-RU"/>
              </w:rPr>
              <w:t xml:space="preserve"> кадәр</w:t>
            </w:r>
          </w:p>
        </w:tc>
        <w:tc>
          <w:tcPr>
            <w:tcW w:w="254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76"/>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5,5</w:t>
            </w:r>
          </w:p>
        </w:tc>
        <w:tc>
          <w:tcPr>
            <w:tcW w:w="2276"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81"/>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6,5</w:t>
            </w:r>
          </w:p>
        </w:tc>
      </w:tr>
    </w:tbl>
    <w:p w:rsidR="004344BB" w:rsidRPr="008813EA" w:rsidRDefault="004344BB" w:rsidP="004344BB">
      <w:pPr>
        <w:widowControl w:val="0"/>
        <w:tabs>
          <w:tab w:val="left" w:pos="10439"/>
        </w:tabs>
        <w:kinsoku w:val="0"/>
        <w:overflowPunct w:val="0"/>
        <w:autoSpaceDE w:val="0"/>
        <w:autoSpaceDN w:val="0"/>
        <w:adjustRightInd w:val="0"/>
        <w:spacing w:before="220" w:after="0" w:line="249" w:lineRule="auto"/>
        <w:ind w:left="239" w:right="-51"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rPr>
        <w:t>Трактор юлларында керү өчен мәйданчыклар булдыру (кирәк булганда) рөхсәт ителә.</w:t>
      </w:r>
    </w:p>
    <w:p w:rsidR="004344BB" w:rsidRPr="008813EA" w:rsidRDefault="004344BB" w:rsidP="004344BB">
      <w:pPr>
        <w:widowControl w:val="0"/>
        <w:tabs>
          <w:tab w:val="left" w:pos="10439"/>
        </w:tabs>
        <w:kinsoku w:val="0"/>
        <w:overflowPunct w:val="0"/>
        <w:autoSpaceDE w:val="0"/>
        <w:autoSpaceDN w:val="0"/>
        <w:adjustRightInd w:val="0"/>
        <w:spacing w:before="7" w:after="0" w:line="240" w:lineRule="auto"/>
        <w:ind w:left="142" w:firstLine="709"/>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5.2.156. Хуҗалык эчендәге юлларны кисешү, тоташтыру һәм төзекләндерү СНиП 2.05.11-83 таләпләренә туры китереп проектлаштырырга кирәк.</w:t>
      </w:r>
    </w:p>
    <w:p w:rsidR="004344BB" w:rsidRPr="008813EA" w:rsidRDefault="004344BB" w:rsidP="004344BB">
      <w:pPr>
        <w:widowControl w:val="0"/>
        <w:kinsoku w:val="0"/>
        <w:overflowPunct w:val="0"/>
        <w:autoSpaceDE w:val="0"/>
        <w:autoSpaceDN w:val="0"/>
        <w:adjustRightInd w:val="0"/>
        <w:spacing w:before="7" w:after="0" w:line="240" w:lineRule="auto"/>
        <w:ind w:left="142"/>
        <w:rPr>
          <w:rFonts w:ascii="Times New Roman" w:eastAsia="Times New Roman" w:hAnsi="Times New Roman" w:cs="Times New Roman"/>
          <w:sz w:val="20"/>
          <w:szCs w:val="20"/>
          <w:lang w:val="tt-RU"/>
        </w:rPr>
      </w:pPr>
    </w:p>
    <w:p w:rsidR="004344BB" w:rsidRPr="008813EA" w:rsidRDefault="004344BB" w:rsidP="004344BB">
      <w:pPr>
        <w:widowControl w:val="0"/>
        <w:kinsoku w:val="0"/>
        <w:overflowPunct w:val="0"/>
        <w:autoSpaceDE w:val="0"/>
        <w:autoSpaceDN w:val="0"/>
        <w:adjustRightInd w:val="0"/>
        <w:spacing w:after="0" w:line="240" w:lineRule="auto"/>
        <w:ind w:left="3060" w:right="239"/>
        <w:rPr>
          <w:rFonts w:ascii="Times New Roman" w:eastAsia="Times New Roman" w:hAnsi="Times New Roman" w:cs="Times New Roman"/>
          <w:b/>
          <w:bCs/>
          <w:sz w:val="27"/>
          <w:szCs w:val="27"/>
          <w:lang w:val="tt-RU"/>
        </w:rPr>
      </w:pPr>
      <w:r w:rsidRPr="008813EA">
        <w:rPr>
          <w:rFonts w:ascii="Times New Roman" w:eastAsia="Times New Roman" w:hAnsi="Times New Roman" w:cs="Times New Roman"/>
          <w:b/>
          <w:bCs/>
          <w:sz w:val="27"/>
          <w:szCs w:val="27"/>
        </w:rPr>
        <w:t>5.3. Инженерлык инфраструктурасы</w:t>
      </w:r>
    </w:p>
    <w:p w:rsidR="004344BB" w:rsidRPr="008813EA" w:rsidRDefault="004344BB" w:rsidP="004344BB">
      <w:pPr>
        <w:widowControl w:val="0"/>
        <w:kinsoku w:val="0"/>
        <w:overflowPunct w:val="0"/>
        <w:autoSpaceDE w:val="0"/>
        <w:autoSpaceDN w:val="0"/>
        <w:adjustRightInd w:val="0"/>
        <w:spacing w:before="181" w:after="0" w:line="240" w:lineRule="auto"/>
        <w:ind w:left="839" w:right="239"/>
        <w:rPr>
          <w:rFonts w:ascii="Times New Roman" w:eastAsia="Times New Roman" w:hAnsi="Times New Roman" w:cs="Times New Roman"/>
          <w:b/>
          <w:bCs/>
          <w:sz w:val="27"/>
          <w:szCs w:val="27"/>
          <w:lang w:val="tt-RU"/>
        </w:rPr>
      </w:pPr>
      <w:r w:rsidRPr="008813EA">
        <w:rPr>
          <w:rFonts w:ascii="Times New Roman" w:eastAsia="Times New Roman" w:hAnsi="Times New Roman" w:cs="Times New Roman"/>
          <w:b/>
          <w:bCs/>
          <w:sz w:val="27"/>
          <w:szCs w:val="27"/>
        </w:rPr>
        <w:t>Инженерлык җиһазлары системасын оештыруның гомуми принциплары</w:t>
      </w:r>
    </w:p>
    <w:p w:rsidR="004344BB" w:rsidRPr="008813EA" w:rsidRDefault="004344BB" w:rsidP="004344BB">
      <w:pPr>
        <w:widowControl w:val="0"/>
        <w:kinsoku w:val="0"/>
        <w:overflowPunct w:val="0"/>
        <w:autoSpaceDE w:val="0"/>
        <w:autoSpaceDN w:val="0"/>
        <w:adjustRightInd w:val="0"/>
        <w:spacing w:before="1" w:after="0" w:line="249" w:lineRule="auto"/>
        <w:ind w:left="119" w:right="128" w:firstLine="720"/>
        <w:jc w:val="both"/>
        <w:rPr>
          <w:rFonts w:ascii="Times New Roman" w:eastAsia="Times New Roman" w:hAnsi="Times New Roman" w:cs="Times New Roman"/>
          <w:sz w:val="27"/>
          <w:szCs w:val="27"/>
          <w:lang w:val="tt-RU"/>
        </w:rPr>
      </w:pPr>
    </w:p>
    <w:p w:rsidR="004344BB" w:rsidRPr="008813EA" w:rsidRDefault="004344BB" w:rsidP="004344BB">
      <w:pPr>
        <w:widowControl w:val="0"/>
        <w:tabs>
          <w:tab w:val="left" w:pos="10490"/>
        </w:tabs>
        <w:kinsoku w:val="0"/>
        <w:overflowPunct w:val="0"/>
        <w:autoSpaceDE w:val="0"/>
        <w:autoSpaceDN w:val="0"/>
        <w:adjustRightInd w:val="0"/>
        <w:spacing w:before="1" w:after="0" w:line="249" w:lineRule="auto"/>
        <w:ind w:left="119" w:right="-51"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5.3.1. Төзелештәге инженерлык җиһазлары системасын муниципаль берәмлекләрнең территориаль планлаштыру документлары һәм су белән тәэмин итү, канализация, җылылык, газ һәм электр белән тәэмин итү схемалары нигезендә проектларга кирәк, ул билгеләнгән тәртиптә эшләнгән һәм расланган. Әлеге тармак схемаларында технологиянең, егәрлекнең, челтәрләрнең күләмнәренең принципиаль мәсьәләләре хәл ителергә, схеманы гамәлгә ашыруның чиратлылыгы буенча киңәшләр бирелергә тиеш. Проектларда ресурслардан нәтиҗәле файдалану, энергияне сак тоту ысулларыннан файдалану, инженерлык корылмалары эшендә куркынычсызлыкны тәэмин итү һәм җайга салу өчен заманча чараларны куллану мәсьәләләре чагылырга тиеш.</w:t>
      </w:r>
    </w:p>
    <w:p w:rsidR="004344BB" w:rsidRPr="008813EA" w:rsidRDefault="004344BB" w:rsidP="004344BB">
      <w:pPr>
        <w:widowControl w:val="0"/>
        <w:kinsoku w:val="0"/>
        <w:overflowPunct w:val="0"/>
        <w:autoSpaceDE w:val="0"/>
        <w:autoSpaceDN w:val="0"/>
        <w:adjustRightInd w:val="0"/>
        <w:spacing w:before="1" w:after="0" w:line="249" w:lineRule="auto"/>
        <w:ind w:left="119" w:right="-51"/>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Искәрмә: тармак схемалары булган очракта, проектлаштыруның һәр этабы мөстәкыйль төгәлләнгән карар булып тора һәм шул ук вакытта торак пунктның гомуми үсеш перспективасына органик рәвештә туры килергә мөмкин.</w:t>
      </w:r>
    </w:p>
    <w:p w:rsidR="004344BB" w:rsidRPr="008813EA" w:rsidRDefault="004344BB" w:rsidP="004344BB">
      <w:pPr>
        <w:widowControl w:val="0"/>
        <w:tabs>
          <w:tab w:val="left" w:pos="1541"/>
        </w:tabs>
        <w:kinsoku w:val="0"/>
        <w:overflowPunct w:val="0"/>
        <w:autoSpaceDE w:val="0"/>
        <w:autoSpaceDN w:val="0"/>
        <w:adjustRightInd w:val="0"/>
        <w:spacing w:after="0" w:line="249" w:lineRule="auto"/>
        <w:ind w:left="142" w:right="-51" w:firstLine="709"/>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5.3.2. Су белән тәэмин итү, канализация, җылылык һәм газ белән тәэмин итү челтәрләрен һәм корылмаларын проектлаганда, гамәлдәге санитар нормалар һәм кагыйдәләр таләпләренә, шулай ук әлеге норматив таләпләренә туры килергә тиеш.</w:t>
      </w:r>
    </w:p>
    <w:p w:rsidR="004344BB" w:rsidRPr="008813EA" w:rsidRDefault="004344BB" w:rsidP="004344BB">
      <w:pPr>
        <w:widowControl w:val="0"/>
        <w:numPr>
          <w:ilvl w:val="2"/>
          <w:numId w:val="133"/>
        </w:numPr>
        <w:kinsoku w:val="0"/>
        <w:overflowPunct w:val="0"/>
        <w:autoSpaceDE w:val="0"/>
        <w:autoSpaceDN w:val="0"/>
        <w:adjustRightInd w:val="0"/>
        <w:spacing w:after="0" w:line="249" w:lineRule="auto"/>
        <w:ind w:left="142" w:right="-51" w:firstLine="709"/>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Инженерлык челтәрләрен һәм корылмаларны проектлаганда грунт сулары дәрәҗәсен үзгәртү мөмкинлеген өйрәнүгә һәм бу үзгәрешләрнең челтәрләрнең эксплуатацион ышанычлылыгына йогынтысы зур игътибар бирелергә тиеш.</w:t>
      </w:r>
    </w:p>
    <w:p w:rsidR="004344BB" w:rsidRPr="008813EA" w:rsidRDefault="004344BB" w:rsidP="004344BB">
      <w:pPr>
        <w:widowControl w:val="0"/>
        <w:kinsoku w:val="0"/>
        <w:overflowPunct w:val="0"/>
        <w:autoSpaceDE w:val="0"/>
        <w:autoSpaceDN w:val="0"/>
        <w:adjustRightInd w:val="0"/>
        <w:spacing w:before="9" w:after="0" w:line="240" w:lineRule="auto"/>
        <w:ind w:left="142" w:right="-51" w:firstLine="709"/>
        <w:rPr>
          <w:rFonts w:ascii="Times New Roman" w:eastAsia="Times New Roman" w:hAnsi="Times New Roman" w:cs="Times New Roman"/>
          <w:sz w:val="25"/>
          <w:szCs w:val="25"/>
          <w:lang w:val="tt-RU"/>
        </w:rPr>
      </w:pPr>
      <w:r w:rsidRPr="008813EA">
        <w:rPr>
          <w:rFonts w:ascii="Times New Roman" w:eastAsia="Times New Roman" w:hAnsi="Times New Roman" w:cs="Times New Roman"/>
          <w:sz w:val="27"/>
          <w:szCs w:val="27"/>
          <w:lang w:val="tt-RU"/>
        </w:rPr>
        <w:t>5.3.4. Планлаштырылган төзелешкә урнаштырыла торган инженерлык җиһазлары объектлары тиешле нигезләрдә өлешчә яисә тулысынча җир асты киңлегендә урнаштырылырга мөмкин.</w:t>
      </w:r>
    </w:p>
    <w:p w:rsidR="004344BB" w:rsidRPr="008813EA" w:rsidRDefault="004344BB" w:rsidP="004344BB">
      <w:pPr>
        <w:widowControl w:val="0"/>
        <w:kinsoku w:val="0"/>
        <w:overflowPunct w:val="0"/>
        <w:autoSpaceDE w:val="0"/>
        <w:autoSpaceDN w:val="0"/>
        <w:adjustRightInd w:val="0"/>
        <w:spacing w:after="0" w:line="240" w:lineRule="auto"/>
        <w:ind w:left="3904" w:right="4267"/>
        <w:jc w:val="center"/>
        <w:rPr>
          <w:rFonts w:ascii="Times New Roman" w:eastAsia="Times New Roman" w:hAnsi="Times New Roman" w:cs="Times New Roman"/>
          <w:b/>
          <w:bCs/>
          <w:sz w:val="27"/>
          <w:szCs w:val="27"/>
          <w:lang w:val="tt-RU"/>
        </w:rPr>
      </w:pPr>
    </w:p>
    <w:p w:rsidR="004344BB" w:rsidRPr="008813EA" w:rsidRDefault="004344BB" w:rsidP="004344BB">
      <w:pPr>
        <w:widowControl w:val="0"/>
        <w:numPr>
          <w:ilvl w:val="2"/>
          <w:numId w:val="134"/>
        </w:numPr>
        <w:tabs>
          <w:tab w:val="left" w:pos="1555"/>
        </w:tabs>
        <w:kinsoku w:val="0"/>
        <w:overflowPunct w:val="0"/>
        <w:autoSpaceDE w:val="0"/>
        <w:autoSpaceDN w:val="0"/>
        <w:adjustRightInd w:val="0"/>
        <w:spacing w:before="188" w:after="0" w:line="249" w:lineRule="auto"/>
        <w:ind w:left="142" w:right="-51" w:firstLine="709"/>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b/>
          <w:bCs/>
          <w:sz w:val="27"/>
          <w:szCs w:val="27"/>
          <w:lang w:val="tt-RU"/>
        </w:rPr>
        <w:t>Су белән тәэмин ителеш</w:t>
      </w:r>
    </w:p>
    <w:p w:rsidR="004344BB" w:rsidRPr="008813EA" w:rsidRDefault="004344BB" w:rsidP="004344BB">
      <w:pPr>
        <w:widowControl w:val="0"/>
        <w:numPr>
          <w:ilvl w:val="2"/>
          <w:numId w:val="134"/>
        </w:numPr>
        <w:tabs>
          <w:tab w:val="left" w:pos="1555"/>
        </w:tabs>
        <w:kinsoku w:val="0"/>
        <w:overflowPunct w:val="0"/>
        <w:autoSpaceDE w:val="0"/>
        <w:autoSpaceDN w:val="0"/>
        <w:adjustRightInd w:val="0"/>
        <w:spacing w:before="188" w:after="0" w:line="249" w:lineRule="auto"/>
        <w:ind w:left="142" w:right="-51" w:firstLine="709"/>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Су белән тәэмин итү схемасын һәм системасын сайлауны торак пунктның </w:t>
      </w:r>
      <w:r w:rsidRPr="008813EA">
        <w:rPr>
          <w:rFonts w:ascii="Times New Roman" w:eastAsia="Times New Roman" w:hAnsi="Times New Roman" w:cs="Times New Roman"/>
          <w:sz w:val="27"/>
          <w:szCs w:val="27"/>
          <w:lang w:val="tt-RU"/>
        </w:rPr>
        <w:lastRenderedPageBreak/>
        <w:t xml:space="preserve">үзенчәлекләрен, аларны үстерүнең төрле этапларында су чыгымнары, су белән тәэмин </w:t>
      </w:r>
    </w:p>
    <w:p w:rsidR="004344BB" w:rsidRPr="008813EA" w:rsidRDefault="004344BB" w:rsidP="004344BB">
      <w:pPr>
        <w:widowControl w:val="0"/>
        <w:tabs>
          <w:tab w:val="left" w:pos="1555"/>
        </w:tabs>
        <w:kinsoku w:val="0"/>
        <w:overflowPunct w:val="0"/>
        <w:autoSpaceDE w:val="0"/>
        <w:autoSpaceDN w:val="0"/>
        <w:adjustRightInd w:val="0"/>
        <w:spacing w:before="188" w:after="0"/>
        <w:ind w:right="-51"/>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итү чыганаклары, су басымына, сыйфатына һәм аны бирүнең тәэмин ителешенә карата таләпләрне исәпкә алып башкарырга кирәк.</w:t>
      </w:r>
    </w:p>
    <w:p w:rsidR="004344BB" w:rsidRPr="008813EA" w:rsidRDefault="004344BB" w:rsidP="004344BB">
      <w:pPr>
        <w:widowControl w:val="0"/>
        <w:numPr>
          <w:ilvl w:val="2"/>
          <w:numId w:val="134"/>
        </w:numPr>
        <w:kinsoku w:val="0"/>
        <w:overflowPunct w:val="0"/>
        <w:autoSpaceDE w:val="0"/>
        <w:autoSpaceDN w:val="0"/>
        <w:adjustRightInd w:val="0"/>
        <w:spacing w:after="0"/>
        <w:ind w:left="142" w:right="-51" w:firstLine="709"/>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Торак пунктларын су белән тәэмин итү системаларын проектлау, шул исәптән хуҗалыкта тотылу һәм җитештерү өчен су белән тәэмин итү чыганакларын сайлау, су алу корылмаларын урнаштыру, шулай ук исәп-хисап чыгымнарын билгеләүне СНиП 2.04.01 - 85*, СНиП 2.04.02-84*, СНиП 2.07.01-89*, СанПиН 2.1.4.1074-01, СанПин 2.1.4.1175-02, ГОСТ 2761-84*, СанПиН 2.1.4.1110-02 таләпләренә туры китереп башкарырга кирәк.</w:t>
      </w:r>
    </w:p>
    <w:p w:rsidR="004344BB" w:rsidRPr="008813EA" w:rsidRDefault="004344BB" w:rsidP="004344BB">
      <w:pPr>
        <w:widowControl w:val="0"/>
        <w:tabs>
          <w:tab w:val="left" w:pos="1540"/>
        </w:tabs>
        <w:kinsoku w:val="0"/>
        <w:overflowPunct w:val="0"/>
        <w:autoSpaceDE w:val="0"/>
        <w:autoSpaceDN w:val="0"/>
        <w:adjustRightInd w:val="0"/>
        <w:spacing w:before="4" w:after="0"/>
        <w:ind w:left="142" w:right="-51" w:firstLine="578"/>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Торак-хуҗалык, җитештерү билгеләнешендәге барлык объектлар, кагыйдә буларак, үзәкләштерелгән су белән тәэмин итү системалары белән булырга тиеш.</w:t>
      </w:r>
    </w:p>
    <w:p w:rsidR="004344BB" w:rsidRPr="008813EA" w:rsidRDefault="004344BB" w:rsidP="004344BB">
      <w:pPr>
        <w:widowControl w:val="0"/>
        <w:numPr>
          <w:ilvl w:val="2"/>
          <w:numId w:val="134"/>
        </w:numPr>
        <w:kinsoku w:val="0"/>
        <w:overflowPunct w:val="0"/>
        <w:autoSpaceDE w:val="0"/>
        <w:autoSpaceDN w:val="0"/>
        <w:adjustRightInd w:val="0"/>
        <w:spacing w:before="13" w:after="0"/>
        <w:ind w:left="142" w:right="-51" w:firstLine="709"/>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Торак пунктның тәүлеклек уртача су куллануы, су сибүгә киткән чыгымнарны исәпкә алып, сәнәгать һәм авыл хуҗалыгы предприятиеләренең хуҗалык-көнкүреш ихтыяҗлары һәм ихтыяҗлары өчен су чыгымнары суммасы буларак билгеләнә.</w:t>
      </w:r>
    </w:p>
    <w:p w:rsidR="004344BB" w:rsidRPr="008813EA" w:rsidRDefault="004344BB" w:rsidP="004344BB">
      <w:pPr>
        <w:widowControl w:val="0"/>
        <w:kinsoku w:val="0"/>
        <w:overflowPunct w:val="0"/>
        <w:autoSpaceDE w:val="0"/>
        <w:autoSpaceDN w:val="0"/>
        <w:adjustRightInd w:val="0"/>
        <w:spacing w:after="0"/>
        <w:ind w:left="118" w:right="-51"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Торак пунктны су белән тәэмин итү системаларын проектлаганда халыкның хуҗалык-эчә торган ихтыяҗлары өчен тәүлеклек уртача (бер ел эчендә) су куллану нормаларын әлеге нормативларга 9 нчы кушымтаның 1 нче таблицасы таләпләре нигезендә кабул итәргә кирәк.</w:t>
      </w:r>
    </w:p>
    <w:p w:rsidR="004344BB" w:rsidRPr="008813EA" w:rsidRDefault="004344BB" w:rsidP="004344BB">
      <w:pPr>
        <w:widowControl w:val="0"/>
        <w:kinsoku w:val="0"/>
        <w:overflowPunct w:val="0"/>
        <w:autoSpaceDE w:val="0"/>
        <w:autoSpaceDN w:val="0"/>
        <w:adjustRightInd w:val="0"/>
        <w:spacing w:before="1" w:after="0"/>
        <w:ind w:left="118" w:right="-51"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Суны аерым куллану җәмәгать биналарында хуҗалык-эчә торган һәм көнкүреш ихтыяҗларына, сәламәтләндерү учреждениеләре (санаторийлар, ял йортлары, туристик комплекслар, балалар лагерьлары һ.б.) өчен су чыгымнарыннан тыш, су чыгымнарын үз эченә ала.</w:t>
      </w:r>
    </w:p>
    <w:p w:rsidR="004344BB" w:rsidRPr="008813EA" w:rsidRDefault="004344BB" w:rsidP="004344BB">
      <w:pPr>
        <w:widowControl w:val="0"/>
        <w:kinsoku w:val="0"/>
        <w:overflowPunct w:val="0"/>
        <w:autoSpaceDE w:val="0"/>
        <w:autoSpaceDN w:val="0"/>
        <w:adjustRightInd w:val="0"/>
        <w:spacing w:after="0"/>
        <w:ind w:left="118" w:right="-51"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Төрле категориядәге кулланучыларның аерым объектлары буенча хуҗалык-көнкүреш ихтыяҗларына су чыгымнары турында әлеге нормативларга карата күрсәтелгән 9 нчы кушымтаның 2 нче таблицасы нормалары нигезендә билгеләнә.</w:t>
      </w:r>
    </w:p>
    <w:p w:rsidR="004344BB" w:rsidRPr="008813EA" w:rsidRDefault="004344BB" w:rsidP="004344BB">
      <w:pPr>
        <w:widowControl w:val="0"/>
        <w:numPr>
          <w:ilvl w:val="2"/>
          <w:numId w:val="134"/>
        </w:numPr>
        <w:kinsoku w:val="0"/>
        <w:overflowPunct w:val="0"/>
        <w:autoSpaceDE w:val="0"/>
        <w:autoSpaceDN w:val="0"/>
        <w:adjustRightInd w:val="0"/>
        <w:spacing w:after="0"/>
        <w:ind w:left="142" w:right="-51" w:firstLine="709"/>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Гомумән алганда,  аерым районнарда су белән тәэмин итү системасын проектлаганда суның түбәндәге исәп-хисап чыгымнарына таянырга кирәк:</w:t>
      </w:r>
    </w:p>
    <w:p w:rsidR="004344BB" w:rsidRPr="008813EA" w:rsidRDefault="004344BB" w:rsidP="004344BB">
      <w:pPr>
        <w:widowControl w:val="0"/>
        <w:kinsoku w:val="0"/>
        <w:overflowPunct w:val="0"/>
        <w:autoSpaceDE w:val="0"/>
        <w:autoSpaceDN w:val="0"/>
        <w:adjustRightInd w:val="0"/>
        <w:spacing w:after="0"/>
        <w:ind w:left="118" w:right="-51"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максималь тәүлеклек чыгымнары (куб. метр/тәүлек) - су - койма корылмаларын, су әзерләү станцияләрен һәм су саклау өчен савытларны исәпләгәндә;</w:t>
      </w:r>
    </w:p>
    <w:p w:rsidR="004344BB" w:rsidRPr="008813EA" w:rsidRDefault="004344BB" w:rsidP="004344BB">
      <w:pPr>
        <w:widowControl w:val="0"/>
        <w:kinsoku w:val="0"/>
        <w:overflowPunct w:val="0"/>
        <w:autoSpaceDE w:val="0"/>
        <w:autoSpaceDN w:val="0"/>
        <w:adjustRightInd w:val="0"/>
        <w:spacing w:after="0"/>
        <w:ind w:left="118" w:right="-51"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максималь сәгать чыгымнары (куб. метр/сәгать) - суны саклау өчен су үткәргечләрнең аерым торбалары буенча су бирә торган насос станцияләренең максималь җитештерүчәнлеген билгеләгәндә;;</w:t>
      </w:r>
    </w:p>
    <w:p w:rsidR="004344BB" w:rsidRPr="008813EA" w:rsidRDefault="004344BB" w:rsidP="004344BB">
      <w:pPr>
        <w:widowControl w:val="0"/>
        <w:kinsoku w:val="0"/>
        <w:overflowPunct w:val="0"/>
        <w:autoSpaceDE w:val="0"/>
        <w:autoSpaceDN w:val="0"/>
        <w:adjustRightInd w:val="0"/>
        <w:spacing w:before="6" w:after="0"/>
        <w:ind w:right="-51" w:firstLine="851"/>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максималь сәгать (л/с) - су үткәргечләргә су бирә торган насос станцияләренең, су саклау сыешлыгыннан башка су белән тәэмин итү системасының магистраль һәм бүлү торбаүткәргечләренең максималь бирүен билгеләгәндә һәм күрсәтелгән торбаүткәргечләрне гидравлик исәпләгәндә суның секундлы чыгымнары;</w:t>
      </w:r>
    </w:p>
    <w:p w:rsidR="004344BB" w:rsidRPr="008813EA" w:rsidRDefault="004344BB" w:rsidP="004344BB">
      <w:pPr>
        <w:widowControl w:val="0"/>
        <w:tabs>
          <w:tab w:val="left" w:pos="1645"/>
        </w:tabs>
        <w:kinsoku w:val="0"/>
        <w:overflowPunct w:val="0"/>
        <w:autoSpaceDE w:val="0"/>
        <w:autoSpaceDN w:val="0"/>
        <w:adjustRightInd w:val="0"/>
        <w:spacing w:before="13" w:after="0"/>
        <w:ind w:right="-51"/>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коэффициентларны (Kmax) кабул итәргә кирәк: су куллануның тәүлеклек тигезсезлеге - 1,2; су куллануның сәгать тигезсезлеге - 1,4.</w:t>
      </w:r>
    </w:p>
    <w:p w:rsidR="004344BB" w:rsidRPr="008813EA" w:rsidRDefault="004344BB" w:rsidP="004344BB">
      <w:pPr>
        <w:widowControl w:val="0"/>
        <w:tabs>
          <w:tab w:val="left" w:pos="1645"/>
        </w:tabs>
        <w:kinsoku w:val="0"/>
        <w:overflowPunct w:val="0"/>
        <w:autoSpaceDE w:val="0"/>
        <w:autoSpaceDN w:val="0"/>
        <w:adjustRightInd w:val="0"/>
        <w:spacing w:before="13" w:after="0"/>
        <w:ind w:right="-51" w:firstLine="851"/>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5.3.9. Исәп-хисап күрсәткечләре торак пунктның су белән тәэмин итү системаларын, шул исәптән тәкъдим ителә торган күрсәткечләр нигезендә аларның аерым структур элементларын, 67 таблицада китерелгән су куллану күләмен алдан исәпләүләр һәм проектлау өчен кулланыла.</w:t>
      </w:r>
    </w:p>
    <w:p w:rsidR="004344BB" w:rsidRPr="008813EA" w:rsidRDefault="004344BB" w:rsidP="004344BB">
      <w:pPr>
        <w:widowControl w:val="0"/>
        <w:kinsoku w:val="0"/>
        <w:overflowPunct w:val="0"/>
        <w:autoSpaceDE w:val="0"/>
        <w:autoSpaceDN w:val="0"/>
        <w:adjustRightInd w:val="0"/>
        <w:spacing w:before="13" w:after="0" w:line="249" w:lineRule="auto"/>
        <w:ind w:left="1716" w:right="116" w:hanging="1323"/>
        <w:rPr>
          <w:rFonts w:ascii="Times New Roman" w:eastAsia="Times New Roman" w:hAnsi="Times New Roman" w:cs="Times New Roman"/>
          <w:b/>
          <w:sz w:val="24"/>
          <w:szCs w:val="24"/>
          <w:lang w:val="tt-RU"/>
        </w:rPr>
      </w:pPr>
      <w:r w:rsidRPr="008813EA">
        <w:rPr>
          <w:rFonts w:ascii="Times New Roman" w:eastAsia="Times New Roman" w:hAnsi="Times New Roman" w:cs="Times New Roman"/>
          <w:b/>
          <w:sz w:val="24"/>
          <w:szCs w:val="24"/>
          <w:lang w:val="tt-RU"/>
        </w:rPr>
        <w:lastRenderedPageBreak/>
        <w:t>Су куллану күләмен алдан исәпләү һәм торак пунктны су белән тәэмин итү системаларын проектлау өчен исәп-хисап күрсәткечләре</w:t>
      </w:r>
    </w:p>
    <w:p w:rsidR="004344BB" w:rsidRPr="008813EA" w:rsidRDefault="004344BB" w:rsidP="004344BB">
      <w:pPr>
        <w:widowControl w:val="0"/>
        <w:kinsoku w:val="0"/>
        <w:overflowPunct w:val="0"/>
        <w:autoSpaceDE w:val="0"/>
        <w:autoSpaceDN w:val="0"/>
        <w:adjustRightInd w:val="0"/>
        <w:spacing w:before="3" w:after="0" w:line="240" w:lineRule="auto"/>
        <w:rPr>
          <w:rFonts w:ascii="Times New Roman" w:eastAsia="Times New Roman" w:hAnsi="Times New Roman" w:cs="Times New Roman"/>
          <w:b/>
          <w:bCs/>
          <w:sz w:val="24"/>
          <w:szCs w:val="24"/>
          <w:lang w:val="tt-RU"/>
        </w:rPr>
      </w:pPr>
    </w:p>
    <w:tbl>
      <w:tblPr>
        <w:tblW w:w="0" w:type="auto"/>
        <w:tblInd w:w="130" w:type="dxa"/>
        <w:tblLayout w:type="fixed"/>
        <w:tblCellMar>
          <w:left w:w="0" w:type="dxa"/>
          <w:right w:w="0" w:type="dxa"/>
        </w:tblCellMar>
        <w:tblLook w:val="0000" w:firstRow="0" w:lastRow="0" w:firstColumn="0" w:lastColumn="0" w:noHBand="0" w:noVBand="0"/>
      </w:tblPr>
      <w:tblGrid>
        <w:gridCol w:w="2143"/>
        <w:gridCol w:w="1418"/>
        <w:gridCol w:w="1843"/>
        <w:gridCol w:w="2263"/>
        <w:gridCol w:w="2552"/>
      </w:tblGrid>
      <w:tr w:rsidR="004344BB" w:rsidRPr="008813EA" w:rsidTr="00C80DEE">
        <w:trPr>
          <w:trHeight w:hRule="exact" w:val="316"/>
        </w:trPr>
        <w:tc>
          <w:tcPr>
            <w:tcW w:w="2143"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124"/>
              <w:rPr>
                <w:rFonts w:ascii="Times New Roman" w:eastAsia="Times New Roman" w:hAnsi="Times New Roman" w:cs="Times New Roman"/>
                <w:sz w:val="23"/>
                <w:szCs w:val="23"/>
              </w:rPr>
            </w:pPr>
            <w:r w:rsidRPr="008813EA">
              <w:rPr>
                <w:rFonts w:ascii="Times New Roman" w:eastAsia="Times New Roman" w:hAnsi="Times New Roman" w:cs="Times New Roman"/>
                <w:b/>
                <w:bCs/>
                <w:sz w:val="23"/>
                <w:szCs w:val="23"/>
              </w:rPr>
              <w:t>Күрсәткеч</w:t>
            </w:r>
          </w:p>
        </w:tc>
        <w:tc>
          <w:tcPr>
            <w:tcW w:w="1418" w:type="dxa"/>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rPr>
                <w:rFonts w:ascii="Times New Roman" w:eastAsia="Times New Roman" w:hAnsi="Times New Roman" w:cs="Times New Roman"/>
                <w:b/>
                <w:sz w:val="23"/>
                <w:szCs w:val="23"/>
                <w:lang w:val="tt-RU"/>
              </w:rPr>
            </w:pPr>
            <w:r w:rsidRPr="008813EA">
              <w:rPr>
                <w:rFonts w:ascii="Times New Roman" w:eastAsia="Times New Roman" w:hAnsi="Times New Roman" w:cs="Times New Roman"/>
                <w:b/>
                <w:bCs/>
                <w:sz w:val="23"/>
                <w:szCs w:val="23"/>
                <w:lang w:val="tt-RU"/>
              </w:rPr>
              <w:t>Үлчәү</w:t>
            </w:r>
          </w:p>
        </w:tc>
        <w:tc>
          <w:tcPr>
            <w:tcW w:w="6658" w:type="dxa"/>
            <w:gridSpan w:val="3"/>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964"/>
              <w:rPr>
                <w:rFonts w:ascii="Times New Roman" w:eastAsia="Times New Roman" w:hAnsi="Times New Roman" w:cs="Times New Roman"/>
                <w:sz w:val="23"/>
                <w:szCs w:val="23"/>
              </w:rPr>
            </w:pPr>
          </w:p>
        </w:tc>
      </w:tr>
      <w:tr w:rsidR="004344BB" w:rsidRPr="008813EA" w:rsidTr="00C80DEE">
        <w:trPr>
          <w:trHeight w:hRule="exact" w:val="307"/>
        </w:trPr>
        <w:tc>
          <w:tcPr>
            <w:tcW w:w="214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964"/>
              <w:rPr>
                <w:rFonts w:ascii="Times New Roman" w:eastAsia="Times New Roman" w:hAnsi="Times New Roman" w:cs="Times New Roman"/>
                <w:sz w:val="23"/>
                <w:szCs w:val="23"/>
              </w:rPr>
            </w:pPr>
          </w:p>
        </w:tc>
        <w:tc>
          <w:tcPr>
            <w:tcW w:w="1418" w:type="dxa"/>
            <w:tcBorders>
              <w:top w:val="nil"/>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before="23" w:after="0" w:line="240" w:lineRule="auto"/>
              <w:jc w:val="center"/>
              <w:rPr>
                <w:rFonts w:ascii="Times New Roman" w:eastAsia="Times New Roman" w:hAnsi="Times New Roman" w:cs="Times New Roman"/>
                <w:b/>
                <w:sz w:val="23"/>
                <w:szCs w:val="23"/>
                <w:lang w:val="tt-RU"/>
              </w:rPr>
            </w:pPr>
            <w:r w:rsidRPr="008813EA">
              <w:rPr>
                <w:rFonts w:ascii="Times New Roman" w:eastAsia="Times New Roman" w:hAnsi="Times New Roman" w:cs="Times New Roman"/>
                <w:b/>
                <w:sz w:val="23"/>
                <w:szCs w:val="23"/>
                <w:lang w:val="tt-RU"/>
              </w:rPr>
              <w:t>берәмлеге еге</w:t>
            </w:r>
          </w:p>
        </w:tc>
        <w:tc>
          <w:tcPr>
            <w:tcW w:w="6658" w:type="dxa"/>
            <w:gridSpan w:val="3"/>
            <w:vMerge w:val="restart"/>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23" w:after="0" w:line="240" w:lineRule="auto"/>
              <w:ind w:left="964"/>
              <w:rPr>
                <w:rFonts w:ascii="Times New Roman" w:eastAsia="Times New Roman" w:hAnsi="Times New Roman" w:cs="Times New Roman"/>
                <w:b/>
                <w:sz w:val="23"/>
                <w:szCs w:val="23"/>
                <w:lang w:val="tt-RU"/>
              </w:rPr>
            </w:pPr>
          </w:p>
          <w:p w:rsidR="004344BB" w:rsidRPr="008813EA" w:rsidRDefault="004344BB" w:rsidP="00C80DEE">
            <w:pPr>
              <w:widowControl w:val="0"/>
              <w:kinsoku w:val="0"/>
              <w:overflowPunct w:val="0"/>
              <w:autoSpaceDE w:val="0"/>
              <w:autoSpaceDN w:val="0"/>
              <w:adjustRightInd w:val="0"/>
              <w:spacing w:before="23" w:after="0" w:line="240" w:lineRule="auto"/>
              <w:ind w:left="964"/>
              <w:rPr>
                <w:rFonts w:ascii="Times New Roman" w:eastAsia="Times New Roman" w:hAnsi="Times New Roman" w:cs="Times New Roman"/>
                <w:b/>
                <w:sz w:val="23"/>
                <w:szCs w:val="23"/>
                <w:lang w:val="tt-RU"/>
              </w:rPr>
            </w:pPr>
            <w:r w:rsidRPr="008813EA">
              <w:rPr>
                <w:rFonts w:ascii="Times New Roman" w:eastAsia="Times New Roman" w:hAnsi="Times New Roman" w:cs="Times New Roman"/>
                <w:b/>
                <w:sz w:val="23"/>
                <w:szCs w:val="23"/>
                <w:lang w:val="tt-RU"/>
              </w:rPr>
              <w:t>Авыл торак пунктларының территориясе</w:t>
            </w:r>
          </w:p>
        </w:tc>
      </w:tr>
      <w:tr w:rsidR="004344BB" w:rsidRPr="008813EA" w:rsidTr="00C80DEE">
        <w:trPr>
          <w:trHeight w:hRule="exact" w:val="276"/>
        </w:trPr>
        <w:tc>
          <w:tcPr>
            <w:tcW w:w="214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23" w:after="0" w:line="240" w:lineRule="auto"/>
              <w:ind w:left="964"/>
              <w:rPr>
                <w:rFonts w:ascii="Times New Roman" w:eastAsia="Times New Roman" w:hAnsi="Times New Roman" w:cs="Times New Roman"/>
                <w:sz w:val="23"/>
                <w:szCs w:val="23"/>
              </w:rPr>
            </w:pPr>
          </w:p>
        </w:tc>
        <w:tc>
          <w:tcPr>
            <w:tcW w:w="1418" w:type="dxa"/>
            <w:tcBorders>
              <w:top w:val="nil"/>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p>
        </w:tc>
        <w:tc>
          <w:tcPr>
            <w:tcW w:w="6658" w:type="dxa"/>
            <w:gridSpan w:val="3"/>
            <w:vMerge/>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393"/>
              <w:rPr>
                <w:rFonts w:ascii="Times New Roman" w:eastAsia="Times New Roman" w:hAnsi="Times New Roman" w:cs="Times New Roman"/>
                <w:sz w:val="23"/>
                <w:szCs w:val="23"/>
              </w:rPr>
            </w:pPr>
          </w:p>
        </w:tc>
      </w:tr>
      <w:tr w:rsidR="004344BB" w:rsidRPr="008813EA" w:rsidTr="00C80DEE">
        <w:trPr>
          <w:trHeight w:hRule="exact" w:val="97"/>
        </w:trPr>
        <w:tc>
          <w:tcPr>
            <w:tcW w:w="214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393"/>
              <w:rPr>
                <w:rFonts w:ascii="Times New Roman" w:eastAsia="Times New Roman" w:hAnsi="Times New Roman" w:cs="Times New Roman"/>
                <w:sz w:val="23"/>
                <w:szCs w:val="23"/>
              </w:rPr>
            </w:pPr>
          </w:p>
        </w:tc>
        <w:tc>
          <w:tcPr>
            <w:tcW w:w="1418" w:type="dxa"/>
            <w:vMerge w:val="restart"/>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7" w:lineRule="exact"/>
              <w:rPr>
                <w:rFonts w:ascii="Times New Roman" w:eastAsia="Times New Roman" w:hAnsi="Times New Roman" w:cs="Times New Roman"/>
                <w:sz w:val="23"/>
                <w:szCs w:val="23"/>
                <w:lang w:val="tt-RU"/>
              </w:rPr>
            </w:pPr>
          </w:p>
        </w:tc>
        <w:tc>
          <w:tcPr>
            <w:tcW w:w="6658" w:type="dxa"/>
            <w:gridSpan w:val="3"/>
            <w:vMerge/>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7" w:lineRule="exact"/>
              <w:ind w:left="259"/>
              <w:rPr>
                <w:rFonts w:ascii="Times New Roman" w:eastAsia="Times New Roman" w:hAnsi="Times New Roman" w:cs="Times New Roman"/>
                <w:sz w:val="23"/>
                <w:szCs w:val="23"/>
              </w:rPr>
            </w:pPr>
          </w:p>
        </w:tc>
      </w:tr>
      <w:tr w:rsidR="004344BB" w:rsidRPr="008813EA" w:rsidTr="00C80DEE">
        <w:trPr>
          <w:trHeight w:hRule="exact" w:val="317"/>
        </w:trPr>
        <w:tc>
          <w:tcPr>
            <w:tcW w:w="214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7" w:lineRule="exact"/>
              <w:ind w:left="259"/>
              <w:rPr>
                <w:rFonts w:ascii="Times New Roman" w:eastAsia="Times New Roman" w:hAnsi="Times New Roman" w:cs="Times New Roman"/>
                <w:sz w:val="23"/>
                <w:szCs w:val="23"/>
              </w:rPr>
            </w:pPr>
          </w:p>
        </w:tc>
        <w:tc>
          <w:tcPr>
            <w:tcW w:w="1418" w:type="dxa"/>
            <w:vMerge/>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7" w:lineRule="exact"/>
              <w:ind w:left="259"/>
              <w:rPr>
                <w:rFonts w:ascii="Times New Roman" w:eastAsia="Times New Roman" w:hAnsi="Times New Roman" w:cs="Times New Roman"/>
                <w:sz w:val="23"/>
                <w:szCs w:val="23"/>
              </w:rPr>
            </w:pPr>
          </w:p>
        </w:tc>
        <w:tc>
          <w:tcPr>
            <w:tcW w:w="1843" w:type="dxa"/>
            <w:tcBorders>
              <w:top w:val="single" w:sz="4" w:space="0" w:color="000000"/>
              <w:left w:val="single" w:sz="4" w:space="0" w:color="000000"/>
              <w:bottom w:val="nil"/>
              <w:right w:val="single" w:sz="4" w:space="0" w:color="000000"/>
            </w:tcBorders>
          </w:tcPr>
          <w:p w:rsidR="004344BB" w:rsidRPr="008813EA" w:rsidRDefault="004344BB" w:rsidP="00C80DEE">
            <w:pPr>
              <w:rPr>
                <w:rFonts w:ascii="Times New Roman" w:eastAsia="Calibri" w:hAnsi="Times New Roman" w:cs="Times New Roman"/>
                <w:sz w:val="23"/>
                <w:szCs w:val="23"/>
                <w:lang w:eastAsia="en-US"/>
              </w:rPr>
            </w:pPr>
          </w:p>
        </w:tc>
        <w:tc>
          <w:tcPr>
            <w:tcW w:w="2263" w:type="dxa"/>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rPr>
                <w:rFonts w:ascii="Times New Roman" w:eastAsia="Times New Roman" w:hAnsi="Times New Roman" w:cs="Times New Roman"/>
                <w:sz w:val="23"/>
                <w:szCs w:val="23"/>
              </w:rPr>
            </w:pPr>
          </w:p>
        </w:tc>
        <w:tc>
          <w:tcPr>
            <w:tcW w:w="2552" w:type="dxa"/>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4"/>
              <w:rPr>
                <w:rFonts w:ascii="Times New Roman" w:eastAsia="Times New Roman" w:hAnsi="Times New Roman" w:cs="Times New Roman"/>
                <w:sz w:val="23"/>
                <w:szCs w:val="23"/>
              </w:rPr>
            </w:pPr>
          </w:p>
        </w:tc>
      </w:tr>
      <w:tr w:rsidR="004344BB" w:rsidRPr="008813EA" w:rsidTr="00C80DEE">
        <w:trPr>
          <w:trHeight w:hRule="exact" w:val="1290"/>
        </w:trPr>
        <w:tc>
          <w:tcPr>
            <w:tcW w:w="214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4"/>
              <w:rPr>
                <w:rFonts w:ascii="Times New Roman" w:eastAsia="Times New Roman" w:hAnsi="Times New Roman" w:cs="Times New Roman"/>
                <w:sz w:val="23"/>
                <w:szCs w:val="23"/>
              </w:rPr>
            </w:pPr>
          </w:p>
        </w:tc>
        <w:tc>
          <w:tcPr>
            <w:tcW w:w="1418" w:type="dxa"/>
            <w:vMerge/>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4"/>
              <w:rPr>
                <w:rFonts w:ascii="Times New Roman" w:eastAsia="Times New Roman" w:hAnsi="Times New Roman" w:cs="Times New Roman"/>
                <w:sz w:val="23"/>
                <w:szCs w:val="23"/>
              </w:rPr>
            </w:pPr>
          </w:p>
        </w:tc>
        <w:tc>
          <w:tcPr>
            <w:tcW w:w="1843" w:type="dxa"/>
            <w:tcBorders>
              <w:top w:val="nil"/>
              <w:left w:val="single" w:sz="4" w:space="0" w:color="000000"/>
              <w:bottom w:val="single" w:sz="4" w:space="0" w:color="000000"/>
              <w:right w:val="single" w:sz="4" w:space="0" w:color="000000"/>
            </w:tcBorders>
          </w:tcPr>
          <w:p w:rsidR="004344BB" w:rsidRPr="008813EA" w:rsidRDefault="004344BB" w:rsidP="00C80DEE">
            <w:pPr>
              <w:jc w:val="center"/>
              <w:rPr>
                <w:rFonts w:ascii="Times New Roman" w:eastAsia="Calibri" w:hAnsi="Times New Roman" w:cs="Times New Roman"/>
                <w:sz w:val="23"/>
                <w:szCs w:val="23"/>
                <w:lang w:eastAsia="en-US"/>
              </w:rPr>
            </w:pPr>
            <w:r w:rsidRPr="008813EA">
              <w:rPr>
                <w:rFonts w:ascii="Times New Roman" w:eastAsia="Calibri" w:hAnsi="Times New Roman" w:cs="Times New Roman"/>
                <w:sz w:val="23"/>
                <w:szCs w:val="23"/>
                <w:lang w:eastAsia="en-US"/>
              </w:rPr>
              <w:t>суүткәргеч, канализация һәм кайнар су белән тәэмин ителгән</w:t>
            </w:r>
          </w:p>
        </w:tc>
        <w:tc>
          <w:tcPr>
            <w:tcW w:w="2263" w:type="dxa"/>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24" w:after="0" w:line="247" w:lineRule="auto"/>
              <w:ind w:right="281"/>
              <w:jc w:val="center"/>
              <w:rPr>
                <w:rFonts w:ascii="Times New Roman" w:eastAsia="Times New Roman" w:hAnsi="Times New Roman" w:cs="Times New Roman"/>
                <w:sz w:val="23"/>
                <w:szCs w:val="23"/>
              </w:rPr>
            </w:pPr>
            <w:r w:rsidRPr="008813EA">
              <w:rPr>
                <w:rFonts w:ascii="Times New Roman" w:eastAsia="Calibri" w:hAnsi="Times New Roman" w:cs="Times New Roman"/>
                <w:sz w:val="23"/>
                <w:szCs w:val="23"/>
                <w:lang w:eastAsia="en-US"/>
              </w:rPr>
              <w:t>суүткәргеч һәм канализация белән тәэмин ителгән</w:t>
            </w:r>
          </w:p>
        </w:tc>
        <w:tc>
          <w:tcPr>
            <w:tcW w:w="2552" w:type="dxa"/>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24" w:after="0" w:line="247" w:lineRule="auto"/>
              <w:ind w:left="4" w:right="2"/>
              <w:jc w:val="center"/>
              <w:rPr>
                <w:rFonts w:ascii="Times New Roman" w:eastAsia="Times New Roman" w:hAnsi="Times New Roman" w:cs="Times New Roman"/>
                <w:sz w:val="23"/>
                <w:szCs w:val="23"/>
              </w:rPr>
            </w:pPr>
            <w:r w:rsidRPr="008813EA">
              <w:rPr>
                <w:rFonts w:ascii="Times New Roman" w:eastAsia="Calibri" w:hAnsi="Times New Roman" w:cs="Times New Roman"/>
                <w:sz w:val="23"/>
                <w:szCs w:val="23"/>
                <w:lang w:eastAsia="en-US"/>
              </w:rPr>
              <w:t>су җыю колонкаларыннан судан файдалану</w:t>
            </w:r>
          </w:p>
        </w:tc>
      </w:tr>
      <w:tr w:rsidR="004344BB" w:rsidRPr="008813EA" w:rsidTr="00C80DEE">
        <w:trPr>
          <w:trHeight w:hRule="exact" w:val="299"/>
        </w:trPr>
        <w:tc>
          <w:tcPr>
            <w:tcW w:w="2143" w:type="dxa"/>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left="124"/>
              <w:rPr>
                <w:rFonts w:ascii="Times New Roman" w:eastAsia="Times New Roman" w:hAnsi="Times New Roman" w:cs="Times New Roman"/>
                <w:b/>
                <w:sz w:val="23"/>
                <w:szCs w:val="23"/>
              </w:rPr>
            </w:pPr>
            <w:r w:rsidRPr="008813EA">
              <w:rPr>
                <w:rFonts w:ascii="Times New Roman" w:eastAsia="Times New Roman" w:hAnsi="Times New Roman" w:cs="Times New Roman"/>
                <w:b/>
                <w:sz w:val="23"/>
                <w:szCs w:val="23"/>
                <w:lang w:val="tt-RU"/>
              </w:rPr>
              <w:t>М</w:t>
            </w:r>
            <w:r w:rsidRPr="008813EA">
              <w:rPr>
                <w:rFonts w:ascii="Times New Roman" w:eastAsia="Times New Roman" w:hAnsi="Times New Roman" w:cs="Times New Roman"/>
                <w:b/>
                <w:sz w:val="23"/>
                <w:szCs w:val="23"/>
              </w:rPr>
              <w:t>икрорайонда</w:t>
            </w:r>
          </w:p>
        </w:tc>
        <w:tc>
          <w:tcPr>
            <w:tcW w:w="1418" w:type="dxa"/>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left="45"/>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lang w:val="tt-RU"/>
              </w:rPr>
              <w:t>кеше</w:t>
            </w:r>
            <w:r w:rsidRPr="008813EA">
              <w:rPr>
                <w:rFonts w:ascii="Times New Roman" w:eastAsia="Times New Roman" w:hAnsi="Times New Roman" w:cs="Times New Roman"/>
                <w:sz w:val="23"/>
                <w:szCs w:val="23"/>
              </w:rPr>
              <w:t>/</w:t>
            </w:r>
          </w:p>
        </w:tc>
        <w:tc>
          <w:tcPr>
            <w:tcW w:w="1843"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left="4"/>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7,5 -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100</w:t>
            </w:r>
          </w:p>
        </w:tc>
        <w:tc>
          <w:tcPr>
            <w:tcW w:w="2263"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jc w:val="both"/>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7,5 -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100</w:t>
            </w:r>
          </w:p>
        </w:tc>
        <w:tc>
          <w:tcPr>
            <w:tcW w:w="2552"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left="4"/>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7,5 -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100</w:t>
            </w:r>
          </w:p>
        </w:tc>
      </w:tr>
      <w:tr w:rsidR="004344BB" w:rsidRPr="008813EA" w:rsidTr="00C80DEE">
        <w:trPr>
          <w:trHeight w:hRule="exact" w:val="302"/>
        </w:trPr>
        <w:tc>
          <w:tcPr>
            <w:tcW w:w="2143" w:type="dxa"/>
            <w:tcBorders>
              <w:top w:val="nil"/>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before="9" w:after="0" w:line="240" w:lineRule="auto"/>
              <w:ind w:left="124"/>
              <w:rPr>
                <w:rFonts w:ascii="Times New Roman" w:eastAsia="Times New Roman" w:hAnsi="Times New Roman" w:cs="Times New Roman"/>
                <w:b/>
                <w:sz w:val="23"/>
                <w:szCs w:val="23"/>
              </w:rPr>
            </w:pPr>
            <w:r w:rsidRPr="008813EA">
              <w:rPr>
                <w:rFonts w:ascii="Times New Roman" w:eastAsia="Times New Roman" w:hAnsi="Times New Roman" w:cs="Times New Roman"/>
                <w:b/>
                <w:sz w:val="23"/>
                <w:szCs w:val="23"/>
              </w:rPr>
              <w:t>халык</w:t>
            </w:r>
            <w:r w:rsidRPr="008813EA">
              <w:rPr>
                <w:rFonts w:ascii="Times New Roman" w:eastAsia="Times New Roman" w:hAnsi="Times New Roman" w:cs="Times New Roman"/>
                <w:b/>
                <w:sz w:val="23"/>
                <w:szCs w:val="23"/>
                <w:lang w:val="tt-RU"/>
              </w:rPr>
              <w:t xml:space="preserve"> </w:t>
            </w:r>
            <w:r w:rsidRPr="008813EA">
              <w:rPr>
                <w:rFonts w:ascii="Times New Roman" w:eastAsia="Times New Roman" w:hAnsi="Times New Roman" w:cs="Times New Roman"/>
                <w:b/>
                <w:sz w:val="23"/>
                <w:szCs w:val="23"/>
              </w:rPr>
              <w:t>тыгызлыгы</w:t>
            </w:r>
          </w:p>
        </w:tc>
        <w:tc>
          <w:tcPr>
            <w:tcW w:w="1418" w:type="dxa"/>
            <w:vMerge w:val="restart"/>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9" w:after="0" w:line="240" w:lineRule="auto"/>
              <w:ind w:left="251"/>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гектар</w:t>
            </w:r>
          </w:p>
        </w:tc>
        <w:tc>
          <w:tcPr>
            <w:tcW w:w="184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9" w:after="0" w:line="240" w:lineRule="auto"/>
              <w:ind w:left="251"/>
              <w:jc w:val="center"/>
              <w:rPr>
                <w:rFonts w:ascii="Times New Roman" w:eastAsia="Times New Roman" w:hAnsi="Times New Roman" w:cs="Times New Roman"/>
                <w:sz w:val="23"/>
                <w:szCs w:val="23"/>
              </w:rPr>
            </w:pPr>
          </w:p>
        </w:tc>
        <w:tc>
          <w:tcPr>
            <w:tcW w:w="226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9" w:after="0" w:line="240" w:lineRule="auto"/>
              <w:ind w:left="251"/>
              <w:jc w:val="center"/>
              <w:rPr>
                <w:rFonts w:ascii="Times New Roman" w:eastAsia="Times New Roman" w:hAnsi="Times New Roman" w:cs="Times New Roman"/>
                <w:sz w:val="23"/>
                <w:szCs w:val="23"/>
              </w:rPr>
            </w:pPr>
          </w:p>
        </w:tc>
        <w:tc>
          <w:tcPr>
            <w:tcW w:w="2552"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9" w:after="0" w:line="240" w:lineRule="auto"/>
              <w:ind w:left="251"/>
              <w:jc w:val="center"/>
              <w:rPr>
                <w:rFonts w:ascii="Times New Roman" w:eastAsia="Times New Roman" w:hAnsi="Times New Roman" w:cs="Times New Roman"/>
                <w:sz w:val="23"/>
                <w:szCs w:val="23"/>
              </w:rPr>
            </w:pPr>
          </w:p>
        </w:tc>
      </w:tr>
      <w:tr w:rsidR="004344BB" w:rsidRPr="008813EA" w:rsidTr="00C80DEE">
        <w:trPr>
          <w:trHeight w:hRule="exact" w:val="915"/>
        </w:trPr>
        <w:tc>
          <w:tcPr>
            <w:tcW w:w="2143" w:type="dxa"/>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4" w:after="0" w:line="240" w:lineRule="auto"/>
              <w:ind w:left="124"/>
              <w:rPr>
                <w:rFonts w:ascii="Times New Roman" w:eastAsia="Times New Roman" w:hAnsi="Times New Roman" w:cs="Times New Roman"/>
                <w:b/>
                <w:sz w:val="23"/>
                <w:szCs w:val="23"/>
              </w:rPr>
            </w:pPr>
          </w:p>
        </w:tc>
        <w:tc>
          <w:tcPr>
            <w:tcW w:w="1418" w:type="dxa"/>
            <w:vMerge/>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4" w:after="0" w:line="240" w:lineRule="auto"/>
              <w:ind w:left="124"/>
              <w:rPr>
                <w:rFonts w:ascii="Times New Roman" w:eastAsia="Times New Roman" w:hAnsi="Times New Roman" w:cs="Times New Roman"/>
                <w:sz w:val="23"/>
                <w:szCs w:val="23"/>
              </w:rPr>
            </w:pPr>
          </w:p>
        </w:tc>
        <w:tc>
          <w:tcPr>
            <w:tcW w:w="184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4" w:after="0" w:line="240" w:lineRule="auto"/>
              <w:ind w:left="124"/>
              <w:jc w:val="center"/>
              <w:rPr>
                <w:rFonts w:ascii="Times New Roman" w:eastAsia="Times New Roman" w:hAnsi="Times New Roman" w:cs="Times New Roman"/>
                <w:sz w:val="23"/>
                <w:szCs w:val="23"/>
              </w:rPr>
            </w:pPr>
          </w:p>
        </w:tc>
        <w:tc>
          <w:tcPr>
            <w:tcW w:w="226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4" w:after="0" w:line="240" w:lineRule="auto"/>
              <w:ind w:left="124"/>
              <w:jc w:val="center"/>
              <w:rPr>
                <w:rFonts w:ascii="Times New Roman" w:eastAsia="Times New Roman" w:hAnsi="Times New Roman" w:cs="Times New Roman"/>
                <w:sz w:val="23"/>
                <w:szCs w:val="23"/>
              </w:rPr>
            </w:pPr>
          </w:p>
        </w:tc>
        <w:tc>
          <w:tcPr>
            <w:tcW w:w="2552"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4" w:after="0" w:line="240" w:lineRule="auto"/>
              <w:ind w:left="124"/>
              <w:jc w:val="center"/>
              <w:rPr>
                <w:rFonts w:ascii="Times New Roman" w:eastAsia="Times New Roman" w:hAnsi="Times New Roman" w:cs="Times New Roman"/>
                <w:sz w:val="23"/>
                <w:szCs w:val="23"/>
              </w:rPr>
            </w:pPr>
          </w:p>
        </w:tc>
      </w:tr>
      <w:tr w:rsidR="004344BB" w:rsidRPr="008813EA" w:rsidTr="00C80DEE">
        <w:trPr>
          <w:trHeight w:hRule="exact" w:val="295"/>
        </w:trPr>
        <w:tc>
          <w:tcPr>
            <w:tcW w:w="2143" w:type="dxa"/>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rPr>
                <w:rFonts w:ascii="Times New Roman" w:eastAsia="Times New Roman" w:hAnsi="Times New Roman" w:cs="Times New Roman"/>
                <w:b/>
                <w:sz w:val="23"/>
                <w:szCs w:val="23"/>
              </w:rPr>
            </w:pPr>
            <w:r w:rsidRPr="008813EA">
              <w:rPr>
                <w:rFonts w:ascii="Times New Roman" w:eastAsia="Times New Roman" w:hAnsi="Times New Roman" w:cs="Times New Roman"/>
                <w:b/>
                <w:sz w:val="23"/>
                <w:szCs w:val="23"/>
              </w:rPr>
              <w:t>Сун</w:t>
            </w:r>
            <w:r w:rsidRPr="008813EA">
              <w:rPr>
                <w:rFonts w:ascii="Times New Roman" w:eastAsia="Times New Roman" w:hAnsi="Times New Roman" w:cs="Times New Roman"/>
                <w:b/>
                <w:sz w:val="23"/>
                <w:szCs w:val="23"/>
                <w:lang w:val="tt-RU"/>
              </w:rPr>
              <w:t>ың</w:t>
            </w:r>
            <w:r w:rsidRPr="008813EA">
              <w:rPr>
                <w:rFonts w:ascii="Times New Roman" w:eastAsia="Times New Roman" w:hAnsi="Times New Roman" w:cs="Times New Roman"/>
                <w:b/>
                <w:sz w:val="23"/>
                <w:szCs w:val="23"/>
              </w:rPr>
              <w:t xml:space="preserve"> хуҗалык-көнкүреш ихтыяҗлары өчен тотыла</w:t>
            </w:r>
          </w:p>
        </w:tc>
        <w:tc>
          <w:tcPr>
            <w:tcW w:w="1418" w:type="dxa"/>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36"/>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литр/</w:t>
            </w:r>
          </w:p>
        </w:tc>
        <w:tc>
          <w:tcPr>
            <w:tcW w:w="1843"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230</w:t>
            </w:r>
          </w:p>
        </w:tc>
        <w:tc>
          <w:tcPr>
            <w:tcW w:w="2263"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150</w:t>
            </w:r>
          </w:p>
        </w:tc>
        <w:tc>
          <w:tcPr>
            <w:tcW w:w="2552"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50</w:t>
            </w:r>
          </w:p>
        </w:tc>
      </w:tr>
      <w:tr w:rsidR="004344BB" w:rsidRPr="008813EA" w:rsidTr="00C80DEE">
        <w:trPr>
          <w:trHeight w:hRule="exact" w:val="290"/>
        </w:trPr>
        <w:tc>
          <w:tcPr>
            <w:tcW w:w="2143" w:type="dxa"/>
            <w:tcBorders>
              <w:top w:val="nil"/>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before="6" w:after="0" w:line="240" w:lineRule="auto"/>
              <w:rPr>
                <w:rFonts w:ascii="Times New Roman" w:eastAsia="Times New Roman" w:hAnsi="Times New Roman" w:cs="Times New Roman"/>
                <w:b/>
                <w:sz w:val="23"/>
                <w:szCs w:val="23"/>
              </w:rPr>
            </w:pPr>
            <w:r w:rsidRPr="008813EA">
              <w:rPr>
                <w:rFonts w:ascii="Times New Roman" w:eastAsia="Times New Roman" w:hAnsi="Times New Roman" w:cs="Times New Roman"/>
                <w:b/>
                <w:sz w:val="23"/>
                <w:szCs w:val="23"/>
              </w:rPr>
              <w:t xml:space="preserve">көнкүреш  </w:t>
            </w:r>
            <w:r w:rsidRPr="008813EA">
              <w:rPr>
                <w:rFonts w:ascii="Times New Roman" w:eastAsia="Times New Roman" w:hAnsi="Times New Roman" w:cs="Times New Roman"/>
                <w:b/>
                <w:sz w:val="23"/>
                <w:szCs w:val="23"/>
                <w:lang w:val="tt-RU"/>
              </w:rPr>
              <w:t>ии</w:t>
            </w:r>
            <w:r w:rsidRPr="008813EA">
              <w:rPr>
                <w:rFonts w:ascii="Times New Roman" w:eastAsia="Times New Roman" w:hAnsi="Times New Roman" w:cs="Times New Roman"/>
                <w:b/>
                <w:sz w:val="23"/>
                <w:szCs w:val="23"/>
              </w:rPr>
              <w:t>ихтыяҗлары өчен тотыла</w:t>
            </w:r>
          </w:p>
        </w:tc>
        <w:tc>
          <w:tcPr>
            <w:tcW w:w="1418" w:type="dxa"/>
            <w:tcBorders>
              <w:top w:val="nil"/>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before="6" w:after="0" w:line="240" w:lineRule="auto"/>
              <w:ind w:left="7"/>
              <w:rPr>
                <w:rFonts w:ascii="Times New Roman" w:eastAsia="Times New Roman" w:hAnsi="Times New Roman" w:cs="Times New Roman"/>
                <w:sz w:val="23"/>
                <w:szCs w:val="23"/>
                <w:lang w:val="tt-RU"/>
              </w:rPr>
            </w:pPr>
            <w:r w:rsidRPr="008813EA">
              <w:rPr>
                <w:rFonts w:ascii="Times New Roman" w:eastAsia="Times New Roman" w:hAnsi="Times New Roman" w:cs="Times New Roman"/>
                <w:sz w:val="23"/>
                <w:szCs w:val="23"/>
                <w:lang w:val="tt-RU"/>
              </w:rPr>
              <w:t>тәүлеккә бер кешегә</w:t>
            </w:r>
          </w:p>
        </w:tc>
        <w:tc>
          <w:tcPr>
            <w:tcW w:w="184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6" w:after="0" w:line="240" w:lineRule="auto"/>
              <w:ind w:left="7"/>
              <w:jc w:val="center"/>
              <w:rPr>
                <w:rFonts w:ascii="Times New Roman" w:eastAsia="Times New Roman" w:hAnsi="Times New Roman" w:cs="Times New Roman"/>
                <w:sz w:val="23"/>
                <w:szCs w:val="23"/>
              </w:rPr>
            </w:pPr>
          </w:p>
        </w:tc>
        <w:tc>
          <w:tcPr>
            <w:tcW w:w="226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6" w:after="0" w:line="240" w:lineRule="auto"/>
              <w:ind w:left="7"/>
              <w:jc w:val="center"/>
              <w:rPr>
                <w:rFonts w:ascii="Times New Roman" w:eastAsia="Times New Roman" w:hAnsi="Times New Roman" w:cs="Times New Roman"/>
                <w:sz w:val="23"/>
                <w:szCs w:val="23"/>
              </w:rPr>
            </w:pPr>
          </w:p>
        </w:tc>
        <w:tc>
          <w:tcPr>
            <w:tcW w:w="2552"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6" w:after="0" w:line="240" w:lineRule="auto"/>
              <w:ind w:left="7"/>
              <w:jc w:val="center"/>
              <w:rPr>
                <w:rFonts w:ascii="Times New Roman" w:eastAsia="Times New Roman" w:hAnsi="Times New Roman" w:cs="Times New Roman"/>
                <w:sz w:val="23"/>
                <w:szCs w:val="23"/>
              </w:rPr>
            </w:pPr>
          </w:p>
        </w:tc>
      </w:tr>
      <w:tr w:rsidR="004344BB" w:rsidRPr="008813EA" w:rsidTr="00C80DEE">
        <w:trPr>
          <w:trHeight w:hRule="exact" w:val="274"/>
        </w:trPr>
        <w:tc>
          <w:tcPr>
            <w:tcW w:w="2143" w:type="dxa"/>
            <w:tcBorders>
              <w:top w:val="nil"/>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rPr>
                <w:rFonts w:ascii="Times New Roman" w:eastAsia="Calibri" w:hAnsi="Times New Roman" w:cs="Times New Roman"/>
                <w:b/>
                <w:sz w:val="23"/>
                <w:szCs w:val="23"/>
                <w:shd w:val="clear" w:color="auto" w:fill="F7F8F9"/>
                <w:lang w:eastAsia="en-US"/>
              </w:rPr>
            </w:pPr>
            <w:r w:rsidRPr="008813EA">
              <w:rPr>
                <w:rFonts w:ascii="Times New Roman" w:eastAsia="Calibri" w:hAnsi="Times New Roman" w:cs="Times New Roman"/>
                <w:b/>
                <w:sz w:val="23"/>
                <w:szCs w:val="23"/>
                <w:shd w:val="clear" w:color="auto" w:fill="F7F8F9"/>
                <w:lang w:val="tt-RU" w:eastAsia="en-US"/>
              </w:rPr>
              <w:t>и</w:t>
            </w:r>
            <w:r w:rsidRPr="008813EA">
              <w:rPr>
                <w:rFonts w:ascii="Times New Roman" w:eastAsia="Calibri" w:hAnsi="Times New Roman" w:cs="Times New Roman"/>
                <w:b/>
                <w:sz w:val="23"/>
                <w:szCs w:val="23"/>
                <w:shd w:val="clear" w:color="auto" w:fill="F7F8F9"/>
                <w:lang w:eastAsia="en-US"/>
              </w:rPr>
              <w:t>хтыяҗлары</w:t>
            </w:r>
          </w:p>
          <w:p w:rsidR="004344BB" w:rsidRPr="008813EA" w:rsidRDefault="004344BB" w:rsidP="00C80DEE">
            <w:pPr>
              <w:widowControl w:val="0"/>
              <w:kinsoku w:val="0"/>
              <w:overflowPunct w:val="0"/>
              <w:autoSpaceDE w:val="0"/>
              <w:autoSpaceDN w:val="0"/>
              <w:adjustRightInd w:val="0"/>
              <w:spacing w:after="0" w:line="259" w:lineRule="exact"/>
              <w:rPr>
                <w:rFonts w:ascii="Times New Roman" w:eastAsia="Calibri" w:hAnsi="Times New Roman" w:cs="Times New Roman"/>
                <w:b/>
                <w:sz w:val="23"/>
                <w:szCs w:val="23"/>
                <w:shd w:val="clear" w:color="auto" w:fill="F7F8F9"/>
                <w:lang w:eastAsia="en-US"/>
              </w:rPr>
            </w:pPr>
            <w:r w:rsidRPr="008813EA">
              <w:rPr>
                <w:rFonts w:ascii="Times New Roman" w:eastAsia="Calibri" w:hAnsi="Times New Roman" w:cs="Times New Roman"/>
                <w:b/>
                <w:sz w:val="23"/>
                <w:szCs w:val="23"/>
                <w:shd w:val="clear" w:color="auto" w:fill="F7F8F9"/>
                <w:lang w:eastAsia="en-US"/>
              </w:rPr>
              <w:t>Ихтыяҗлары</w:t>
            </w:r>
          </w:p>
          <w:p w:rsidR="004344BB" w:rsidRPr="008813EA" w:rsidRDefault="004344BB" w:rsidP="00C80DEE">
            <w:pPr>
              <w:widowControl w:val="0"/>
              <w:kinsoku w:val="0"/>
              <w:overflowPunct w:val="0"/>
              <w:autoSpaceDE w:val="0"/>
              <w:autoSpaceDN w:val="0"/>
              <w:adjustRightInd w:val="0"/>
              <w:spacing w:after="0" w:line="259" w:lineRule="exact"/>
              <w:rPr>
                <w:rFonts w:ascii="Times New Roman" w:eastAsia="Times New Roman" w:hAnsi="Times New Roman" w:cs="Times New Roman"/>
                <w:b/>
                <w:sz w:val="23"/>
                <w:szCs w:val="23"/>
              </w:rPr>
            </w:pPr>
            <w:r w:rsidRPr="008813EA">
              <w:rPr>
                <w:rFonts w:ascii="Times New Roman" w:eastAsia="Calibri" w:hAnsi="Times New Roman" w:cs="Times New Roman"/>
                <w:b/>
                <w:sz w:val="23"/>
                <w:szCs w:val="23"/>
                <w:shd w:val="clear" w:color="auto" w:fill="F7F8F9"/>
                <w:lang w:eastAsia="en-US"/>
              </w:rPr>
              <w:t>өчен тотыла</w:t>
            </w:r>
          </w:p>
        </w:tc>
        <w:tc>
          <w:tcPr>
            <w:tcW w:w="1418" w:type="dxa"/>
            <w:vMerge w:val="restart"/>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8813EA">
              <w:rPr>
                <w:rFonts w:ascii="Times New Roman" w:eastAsia="Times New Roman" w:hAnsi="Times New Roman" w:cs="Times New Roman"/>
                <w:sz w:val="23"/>
                <w:szCs w:val="23"/>
                <w:lang w:val="tt-RU"/>
              </w:rPr>
              <w:t>бер кешегә</w:t>
            </w:r>
          </w:p>
        </w:tc>
        <w:tc>
          <w:tcPr>
            <w:tcW w:w="184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60"/>
              <w:jc w:val="center"/>
              <w:rPr>
                <w:rFonts w:ascii="Times New Roman" w:eastAsia="Times New Roman" w:hAnsi="Times New Roman" w:cs="Times New Roman"/>
                <w:sz w:val="23"/>
                <w:szCs w:val="23"/>
              </w:rPr>
            </w:pPr>
          </w:p>
        </w:tc>
        <w:tc>
          <w:tcPr>
            <w:tcW w:w="226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60"/>
              <w:jc w:val="center"/>
              <w:rPr>
                <w:rFonts w:ascii="Times New Roman" w:eastAsia="Times New Roman" w:hAnsi="Times New Roman" w:cs="Times New Roman"/>
                <w:sz w:val="23"/>
                <w:szCs w:val="23"/>
              </w:rPr>
            </w:pPr>
          </w:p>
        </w:tc>
        <w:tc>
          <w:tcPr>
            <w:tcW w:w="2552"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60"/>
              <w:jc w:val="center"/>
              <w:rPr>
                <w:rFonts w:ascii="Times New Roman" w:eastAsia="Times New Roman" w:hAnsi="Times New Roman" w:cs="Times New Roman"/>
                <w:sz w:val="23"/>
                <w:szCs w:val="23"/>
              </w:rPr>
            </w:pPr>
          </w:p>
        </w:tc>
      </w:tr>
      <w:tr w:rsidR="004344BB" w:rsidRPr="008813EA" w:rsidTr="00C80DEE">
        <w:trPr>
          <w:trHeight w:hRule="exact" w:val="278"/>
        </w:trPr>
        <w:tc>
          <w:tcPr>
            <w:tcW w:w="2143" w:type="dxa"/>
            <w:tcBorders>
              <w:top w:val="nil"/>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4" w:lineRule="exact"/>
              <w:rPr>
                <w:rFonts w:ascii="Times New Roman" w:eastAsia="Times New Roman" w:hAnsi="Times New Roman" w:cs="Times New Roman"/>
                <w:b/>
                <w:sz w:val="23"/>
                <w:szCs w:val="23"/>
                <w:lang w:val="tt-RU"/>
              </w:rPr>
            </w:pPr>
            <w:r w:rsidRPr="008813EA">
              <w:rPr>
                <w:rFonts w:ascii="Times New Roman" w:eastAsia="Times New Roman" w:hAnsi="Times New Roman" w:cs="Times New Roman"/>
                <w:b/>
                <w:sz w:val="23"/>
                <w:szCs w:val="23"/>
                <w:lang w:val="tt-RU"/>
              </w:rPr>
              <w:t>өчен тотылуы</w:t>
            </w:r>
          </w:p>
        </w:tc>
        <w:tc>
          <w:tcPr>
            <w:tcW w:w="1418" w:type="dxa"/>
            <w:vMerge/>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4" w:lineRule="exact"/>
              <w:ind w:left="124"/>
              <w:rPr>
                <w:rFonts w:ascii="Times New Roman" w:eastAsia="Times New Roman" w:hAnsi="Times New Roman" w:cs="Times New Roman"/>
                <w:sz w:val="23"/>
                <w:szCs w:val="23"/>
              </w:rPr>
            </w:pPr>
          </w:p>
        </w:tc>
        <w:tc>
          <w:tcPr>
            <w:tcW w:w="184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4" w:lineRule="exact"/>
              <w:ind w:left="124"/>
              <w:jc w:val="center"/>
              <w:rPr>
                <w:rFonts w:ascii="Times New Roman" w:eastAsia="Times New Roman" w:hAnsi="Times New Roman" w:cs="Times New Roman"/>
                <w:sz w:val="23"/>
                <w:szCs w:val="23"/>
              </w:rPr>
            </w:pPr>
          </w:p>
        </w:tc>
        <w:tc>
          <w:tcPr>
            <w:tcW w:w="226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4" w:lineRule="exact"/>
              <w:ind w:left="124"/>
              <w:jc w:val="center"/>
              <w:rPr>
                <w:rFonts w:ascii="Times New Roman" w:eastAsia="Times New Roman" w:hAnsi="Times New Roman" w:cs="Times New Roman"/>
                <w:sz w:val="23"/>
                <w:szCs w:val="23"/>
              </w:rPr>
            </w:pPr>
          </w:p>
        </w:tc>
        <w:tc>
          <w:tcPr>
            <w:tcW w:w="2552"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4" w:lineRule="exact"/>
              <w:ind w:left="124"/>
              <w:jc w:val="center"/>
              <w:rPr>
                <w:rFonts w:ascii="Times New Roman" w:eastAsia="Times New Roman" w:hAnsi="Times New Roman" w:cs="Times New Roman"/>
                <w:sz w:val="23"/>
                <w:szCs w:val="23"/>
              </w:rPr>
            </w:pPr>
          </w:p>
        </w:tc>
      </w:tr>
      <w:tr w:rsidR="004344BB" w:rsidRPr="008813EA" w:rsidTr="00C80DEE">
        <w:trPr>
          <w:trHeight w:hRule="exact" w:val="274"/>
        </w:trPr>
        <w:tc>
          <w:tcPr>
            <w:tcW w:w="2143" w:type="dxa"/>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4" w:lineRule="exact"/>
              <w:rPr>
                <w:rFonts w:ascii="Times New Roman" w:eastAsia="Times New Roman" w:hAnsi="Times New Roman" w:cs="Times New Roman"/>
                <w:sz w:val="23"/>
                <w:szCs w:val="23"/>
              </w:rPr>
            </w:pPr>
          </w:p>
        </w:tc>
        <w:tc>
          <w:tcPr>
            <w:tcW w:w="1418" w:type="dxa"/>
            <w:vMerge/>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4" w:lineRule="exact"/>
              <w:ind w:left="124"/>
              <w:rPr>
                <w:rFonts w:ascii="Times New Roman" w:eastAsia="Times New Roman" w:hAnsi="Times New Roman" w:cs="Times New Roman"/>
                <w:sz w:val="23"/>
                <w:szCs w:val="23"/>
              </w:rPr>
            </w:pPr>
          </w:p>
        </w:tc>
        <w:tc>
          <w:tcPr>
            <w:tcW w:w="184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4" w:lineRule="exact"/>
              <w:ind w:left="124"/>
              <w:jc w:val="center"/>
              <w:rPr>
                <w:rFonts w:ascii="Times New Roman" w:eastAsia="Times New Roman" w:hAnsi="Times New Roman" w:cs="Times New Roman"/>
                <w:sz w:val="23"/>
                <w:szCs w:val="23"/>
              </w:rPr>
            </w:pPr>
          </w:p>
        </w:tc>
        <w:tc>
          <w:tcPr>
            <w:tcW w:w="226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4" w:lineRule="exact"/>
              <w:ind w:left="124"/>
              <w:jc w:val="center"/>
              <w:rPr>
                <w:rFonts w:ascii="Times New Roman" w:eastAsia="Times New Roman" w:hAnsi="Times New Roman" w:cs="Times New Roman"/>
                <w:sz w:val="23"/>
                <w:szCs w:val="23"/>
              </w:rPr>
            </w:pPr>
          </w:p>
        </w:tc>
        <w:tc>
          <w:tcPr>
            <w:tcW w:w="2552"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4" w:lineRule="exact"/>
              <w:ind w:left="124"/>
              <w:jc w:val="center"/>
              <w:rPr>
                <w:rFonts w:ascii="Times New Roman" w:eastAsia="Times New Roman" w:hAnsi="Times New Roman" w:cs="Times New Roman"/>
                <w:sz w:val="23"/>
                <w:szCs w:val="23"/>
              </w:rPr>
            </w:pPr>
          </w:p>
        </w:tc>
      </w:tr>
      <w:tr w:rsidR="004344BB" w:rsidRPr="008813EA" w:rsidTr="00C80DEE">
        <w:trPr>
          <w:trHeight w:hRule="exact" w:val="297"/>
        </w:trPr>
        <w:tc>
          <w:tcPr>
            <w:tcW w:w="2143" w:type="dxa"/>
            <w:tcBorders>
              <w:top w:val="single" w:sz="4" w:space="0" w:color="000000"/>
              <w:left w:val="single" w:sz="4" w:space="0" w:color="000000"/>
              <w:bottom w:val="nil"/>
              <w:right w:val="single" w:sz="4" w:space="0" w:color="000000"/>
            </w:tcBorders>
          </w:tcPr>
          <w:p w:rsidR="004344BB" w:rsidRPr="008813EA" w:rsidRDefault="004344BB" w:rsidP="00C80DEE">
            <w:pPr>
              <w:rPr>
                <w:rFonts w:ascii="Times New Roman" w:eastAsia="Calibri" w:hAnsi="Times New Roman" w:cs="Times New Roman"/>
                <w:b/>
                <w:sz w:val="23"/>
                <w:szCs w:val="23"/>
                <w:lang w:eastAsia="en-US"/>
              </w:rPr>
            </w:pPr>
            <w:r w:rsidRPr="008813EA">
              <w:rPr>
                <w:rFonts w:ascii="Times New Roman" w:eastAsia="Calibri" w:hAnsi="Times New Roman" w:cs="Times New Roman"/>
                <w:b/>
                <w:sz w:val="23"/>
                <w:szCs w:val="23"/>
                <w:lang w:eastAsia="en-US"/>
              </w:rPr>
              <w:t>Су куллану</w:t>
            </w:r>
          </w:p>
        </w:tc>
        <w:tc>
          <w:tcPr>
            <w:tcW w:w="1418" w:type="dxa"/>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52"/>
              <w:rPr>
                <w:rFonts w:ascii="Times New Roman" w:eastAsia="Times New Roman" w:hAnsi="Times New Roman" w:cs="Times New Roman"/>
                <w:sz w:val="23"/>
                <w:szCs w:val="23"/>
                <w:lang w:val="tt-RU"/>
              </w:rPr>
            </w:pPr>
            <w:r w:rsidRPr="008813EA">
              <w:rPr>
                <w:rFonts w:ascii="Times New Roman" w:eastAsia="Times New Roman" w:hAnsi="Times New Roman" w:cs="Times New Roman"/>
                <w:sz w:val="23"/>
                <w:szCs w:val="23"/>
              </w:rPr>
              <w:t>куб.мет</w:t>
            </w:r>
            <w:r w:rsidRPr="008813EA">
              <w:rPr>
                <w:rFonts w:ascii="Times New Roman" w:eastAsia="Times New Roman" w:hAnsi="Times New Roman" w:cs="Times New Roman"/>
                <w:sz w:val="23"/>
                <w:szCs w:val="23"/>
                <w:lang w:val="tt-RU"/>
              </w:rPr>
              <w:t>р</w:t>
            </w:r>
          </w:p>
        </w:tc>
        <w:tc>
          <w:tcPr>
            <w:tcW w:w="1843"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4"/>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1,7 -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23,0</w:t>
            </w:r>
          </w:p>
        </w:tc>
        <w:tc>
          <w:tcPr>
            <w:tcW w:w="2263"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1,1 -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15,0</w:t>
            </w:r>
          </w:p>
        </w:tc>
        <w:tc>
          <w:tcPr>
            <w:tcW w:w="2552"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4"/>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0,4 -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5,0</w:t>
            </w:r>
          </w:p>
        </w:tc>
      </w:tr>
      <w:tr w:rsidR="004344BB" w:rsidRPr="008813EA" w:rsidTr="00C80DEE">
        <w:trPr>
          <w:trHeight w:hRule="exact" w:val="567"/>
        </w:trPr>
        <w:tc>
          <w:tcPr>
            <w:tcW w:w="2143" w:type="dxa"/>
            <w:tcBorders>
              <w:top w:val="nil"/>
              <w:left w:val="single" w:sz="4" w:space="0" w:color="000000"/>
              <w:bottom w:val="single" w:sz="4" w:space="0" w:color="000000"/>
              <w:right w:val="single" w:sz="4" w:space="0" w:color="000000"/>
            </w:tcBorders>
          </w:tcPr>
          <w:p w:rsidR="004344BB" w:rsidRPr="008813EA" w:rsidRDefault="004344BB" w:rsidP="00C80DEE">
            <w:pPr>
              <w:rPr>
                <w:rFonts w:ascii="Times New Roman" w:eastAsia="Calibri" w:hAnsi="Times New Roman" w:cs="Times New Roman"/>
                <w:sz w:val="23"/>
                <w:szCs w:val="23"/>
                <w:lang w:val="tt-RU" w:eastAsia="en-US"/>
              </w:rPr>
            </w:pPr>
          </w:p>
        </w:tc>
        <w:tc>
          <w:tcPr>
            <w:tcW w:w="1418" w:type="dxa"/>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21" w:after="0" w:line="247" w:lineRule="auto"/>
              <w:ind w:right="242"/>
              <w:rPr>
                <w:rFonts w:ascii="Times New Roman" w:eastAsia="Times New Roman" w:hAnsi="Times New Roman" w:cs="Times New Roman"/>
                <w:sz w:val="23"/>
                <w:szCs w:val="23"/>
                <w:lang w:val="tt-RU"/>
              </w:rPr>
            </w:pP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lang w:val="tt-RU"/>
              </w:rPr>
              <w:t>тәүлеккә</w:t>
            </w:r>
          </w:p>
        </w:tc>
        <w:tc>
          <w:tcPr>
            <w:tcW w:w="184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21" w:after="0" w:line="247" w:lineRule="auto"/>
              <w:ind w:left="326" w:right="242" w:firstLine="48"/>
              <w:rPr>
                <w:rFonts w:ascii="Times New Roman" w:eastAsia="Times New Roman" w:hAnsi="Times New Roman" w:cs="Times New Roman"/>
                <w:sz w:val="23"/>
                <w:szCs w:val="23"/>
              </w:rPr>
            </w:pPr>
          </w:p>
        </w:tc>
        <w:tc>
          <w:tcPr>
            <w:tcW w:w="2263"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21" w:after="0" w:line="247" w:lineRule="auto"/>
              <w:ind w:left="326" w:right="242" w:firstLine="48"/>
              <w:rPr>
                <w:rFonts w:ascii="Times New Roman" w:eastAsia="Times New Roman" w:hAnsi="Times New Roman" w:cs="Times New Roman"/>
                <w:sz w:val="23"/>
                <w:szCs w:val="23"/>
              </w:rPr>
            </w:pPr>
          </w:p>
        </w:tc>
        <w:tc>
          <w:tcPr>
            <w:tcW w:w="2552"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21" w:after="0" w:line="247" w:lineRule="auto"/>
              <w:ind w:left="326" w:right="242" w:firstLine="48"/>
              <w:rPr>
                <w:rFonts w:ascii="Times New Roman" w:eastAsia="Times New Roman" w:hAnsi="Times New Roman" w:cs="Times New Roman"/>
                <w:sz w:val="23"/>
                <w:szCs w:val="23"/>
              </w:rPr>
            </w:pPr>
          </w:p>
        </w:tc>
      </w:tr>
      <w:tr w:rsidR="004344BB" w:rsidRPr="008813EA" w:rsidTr="00C80DEE">
        <w:trPr>
          <w:trHeight w:hRule="exact" w:val="331"/>
        </w:trPr>
        <w:tc>
          <w:tcPr>
            <w:tcW w:w="10219" w:type="dxa"/>
            <w:gridSpan w:val="5"/>
            <w:tcBorders>
              <w:top w:val="single" w:sz="4" w:space="0" w:color="000000"/>
              <w:left w:val="single" w:sz="4" w:space="0" w:color="000000"/>
              <w:bottom w:val="nil"/>
              <w:right w:val="single" w:sz="4" w:space="0" w:color="000000"/>
            </w:tcBorders>
          </w:tcPr>
          <w:p w:rsidR="004344BB" w:rsidRPr="008813EA" w:rsidRDefault="004344BB" w:rsidP="00C80DEE">
            <w:pPr>
              <w:rPr>
                <w:rFonts w:ascii="Times New Roman" w:eastAsia="Times New Roman" w:hAnsi="Times New Roman" w:cs="Times New Roman"/>
                <w:sz w:val="23"/>
                <w:szCs w:val="23"/>
              </w:rPr>
            </w:pPr>
          </w:p>
        </w:tc>
      </w:tr>
    </w:tbl>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5.3.10.  СНиП 2.04.02-84*таләпләренә туры китереп, сәнәгать һәм авыл хуҗалыгы предприятиеләре,     сәламәтләндерү учреждениеләре ихтыяҗлары өчен, шулай ук исәпкә алынмаган чыгымнар һәм су сибү чыгымнары аерым билгеләнә.</w:t>
      </w:r>
    </w:p>
    <w:p w:rsidR="004344BB" w:rsidRPr="008813EA" w:rsidRDefault="004344BB" w:rsidP="004344BB">
      <w:pPr>
        <w:spacing w:after="0"/>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5.3.11. Су алу корылмаларының тибын һәм схемасын территориянең геологик, гидрогеологик һәм санитар шартларыннан чыгып сайларга кирәк.</w:t>
      </w:r>
    </w:p>
    <w:p w:rsidR="004344BB" w:rsidRPr="008813EA" w:rsidRDefault="004344BB" w:rsidP="004344BB">
      <w:pPr>
        <w:spacing w:after="0"/>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Яңа төр су алу җайланмаларын проектлаганда һәм булган су алу җайланмаларын киңәйткәндә аларның күрше участокларда гамәлдәге һәм проектлана торган дозорлар белән үзара хезмәттәшлек шартлары, шулай ук аларның әйләнә - тирәлеккә (өслек агымы, үсемлек һ.б.) йогынтысы исәпкә алынырга тиеш.</w:t>
      </w:r>
    </w:p>
    <w:p w:rsidR="004344BB" w:rsidRPr="008813EA" w:rsidRDefault="004344BB" w:rsidP="004344BB">
      <w:pPr>
        <w:spacing w:after="0"/>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Су алу корылмаларын, су куллануның киләчәктәге үсешен исәпкә алып, проектларга кирәк.</w:t>
      </w:r>
    </w:p>
    <w:p w:rsidR="004344BB" w:rsidRPr="008813EA" w:rsidRDefault="004344BB" w:rsidP="004344BB">
      <w:pPr>
        <w:spacing w:after="0"/>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5.3.12. Сәнәгать предприятиеләрен җитештерү белән тәэмин итү өчен чистартылган юынтык суларны куллану мөмкинлеген карарга кирәк.</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5.3.13. Су челтәрләре боҗра белән проектлана. Су үткәргечләрнең ахыргы сызыкларын түбәндәге очракларда кулланырга рөхсәт ителә:</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җитештерү ихтыяҗларына су бирү өчен-аварияне бетерү вакытында су белән тәэмин итүдә өзеклек булган очракта;</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хуҗалык-эчәргә яраклы ихтыяҗларга су бирү өчен - торбалар диаметры 100 мм дан артык түгел;</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янгынга каршы яки хуҗалык-янгынга каршы ихтыяҗларга су бирү өчен, янгын сүндерү чыгымнарына карамастан-линияләрнең озынлыгы 200 метрдан да артмаган очракта.</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Бина һәм корылмаларның эчке суүткәргеч челтәрләре белән тышкы су челтәрләрен боҗралау рөхсәт ителми.</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5.3.14. Хуҗалыкта эчәргә яраклы суүткәргечләрне эчәргә яраклы булмаган сыйфатлы су белән тәэмин итүче суүткәргечләр челтәрләре белән тоташтыру рөхсәт ителми.</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5.3.15. Янгынга каршы суүткәргеч 2008 елның 22 июлендәге 123-ФЗ номерлы «янгын куркынычсызлыгы таләпләре турында Техник регламент» Федераль закон таләпләре нигезендә проектланырга тиеш.</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5.3.16. Хуҗалыкта эчәргә яраклы һәм берләштерелгән җитештерү өчен эчә торган суүткәргечләр проектларында СанПин 2.1.4.1110-02 таләпләренә туры китереп санитар саклау зоналарын күздә тотарга кирәк.</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Су белән тәэмин итү һәм эчәргә яраклы су белән тәэмин итү чыганакларын санитар саклау зоналары чикләре әлеге нормативларның 9 нчы кушымтасының 3 нче таблицасында китерелгән.</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5.3.17. Магистраль суүткәргечләр төзү өчен җир бүлеп бирелгән полосаның киңлеге һәм җир кишәрлекләре мәйданы СН 456-73 таләпләренә туры китереп билгеләнә.</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5.3.18. Суүткәргеч корылмалар урнаштыру өчен мәйданчыклар сайлау, шулай ук аларның территорияләрен планлаштыру һәм төзү «инженерлык челтәрләрен урнаштыру» бүлекчәсе таләпләре һәм санитар саклау зоналарына карата таләпләр нигезендә башкарылырга тиеш.</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Сулыкларның һәм сулыкларның яр буе участокларында урнашкан суүткәргеч корылмалары мәйданчыкларының планлаштырылган тамгалары суның максималь күләменнән 0,5 метрдан да ким булмаган күләмдә кабул ителергә тиеш.</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5.3.19. Җитештерүчәнлегенә карап, су әзерләү корылмаларын урнаштыру өчен якынча исәп-хисап күләме, тәүлегенә мең куб. метрны, проект буенча, әмма аннан да артык түгел, кабул итәргә кирәк:</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тәүлегенә 0,1 мең куб. метрга кадәр - 0,1 гектар;</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0,1 дән 0,2 мең куб. метрга кадәр-0,25 гектар;</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0,2 дән 0,4 мең куб. метрга кадәр-0,4 гектар;</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0,4-0,8 мең куб. метрдан артык-тәүлегенә-1,0 гектар;</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тәүлегенә 0,8 дән 12 мең куб. метрга кадәр-2 гектар;</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тәүлегенә 12-32 мең куб. метрдан артык-3 гектар; көчле агулы матдәләрне саклау өчен чыгым складларын суүткәргеч корылмалар мәйданчыгында урнаштырырга кирәк:</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кешеләр даими яшәгән һәм сулыклардан һәм сулыклардан 30 метрдан да ким булмаган санда булган биналар һәм корылмалардан (склад хуҗалыгына карамаган) ;</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lastRenderedPageBreak/>
        <w:t>СНиП II нигезендә, кешеләр даими булмаган биналардан файдалану-89-80*- көчле агулы матдәләрне саклаганда торак, иҗтимагый һәм җитештерү биналарыннан (мәйданнан тыш) файдалану;:</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стационар сыешлыкларда (цистерналарда, танкларда) - 300 метрдан да ким булмаган арада; контейнерларда яки баллоннарда - 100 метрдан да ким булмаган арада.</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567"/>
        <w:jc w:val="center"/>
        <w:rPr>
          <w:rFonts w:ascii="Times New Roman" w:eastAsia="Calibri" w:hAnsi="Times New Roman" w:cs="Times New Roman"/>
          <w:b/>
          <w:sz w:val="27"/>
          <w:szCs w:val="27"/>
          <w:lang w:val="tt-RU" w:eastAsia="en-US"/>
        </w:rPr>
      </w:pPr>
      <w:r w:rsidRPr="008813EA">
        <w:rPr>
          <w:rFonts w:ascii="Times New Roman" w:eastAsia="Calibri" w:hAnsi="Times New Roman" w:cs="Times New Roman"/>
          <w:b/>
          <w:sz w:val="27"/>
          <w:szCs w:val="27"/>
          <w:lang w:val="tt-RU" w:eastAsia="en-US"/>
        </w:rPr>
        <w:t>Канализация</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5.3.20. Торак пунктларның канализация системаларын проектлау 2.04.01 - 85* СНиП 2.04.03-85*, СНиП 2.07.01-89*таләпләренә туры китереп башкарылырга тиеш.</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Торак-граждан, җитештерү билгеләнешендәге барлык объектлар, кагыйдә буларак, үзәкләштерелгән канализация системалары белән тәэмин ителергә тиеш.</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Торак районның (гомумкомплавная, аерым, ярымысырлы) ташландык суларны аерым канализация вакытында сулыкларга ташлауны төшереп калдыруны исәпкә алып, техник-икътисадый чагыштыру нигезендә сайларга кирәк.</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Санитар чистартуга, йогышсызландыруга дучар ителмәгән (су объектларына рөхсәт ителгән йогынты нормативларын һәм су объектларында зарарлы матдәләрнең рөхсәт ителгән концентрациясе нормативларын арттыруга юл куймаудан чыгып), шулай ук техник регламентларның таләпләренә туры килми торган агынты суларны агызу тыела.</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5.3.21. Торак пунктларның канализация проектлары су белән тәэмин итү проектлары белән бер үк вакытта, су - куллану балансына һәм юынтык суларны агызу мәҗбүри анализ белән эшләнергә тиеш. Шул ук вакытта чистартылган агым су, яңгыр суларын җитештерү белән тәэмин итү һәм су сибү өчен куллану мөмкинлеген карарга кирәк.</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5.3.22. Торак пунктларның канализация системаларын, шул исәптән аерым структур элементларны проектлаганда, көнкүреш суларын исәпләгәндә, тәүлеклек уртача тәүлеклеклек су бүлүне, территориягә су сибүгә һәм яшеллек үсентеләренә су тотуны исәпкә алмыйча, уртача тәүлеклек су куллануны тигез кабул итәргә кирәк</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Юынты суларны агызуны исәпләп чыгару (бер ел эчендә), су бүлү системасына бәйле рәвештә, агынты суларның барлык төрләре буенча тәүлеклеклек уртача чыгымнар суммасы итеп билгеләргә кирәк.</w:t>
      </w:r>
    </w:p>
    <w:p w:rsidR="004344BB" w:rsidRPr="008813EA" w:rsidRDefault="004344BB" w:rsidP="004344BB">
      <w:pPr>
        <w:spacing w:after="0" w:line="240" w:lineRule="auto"/>
        <w:ind w:left="142"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Аерым торак һәм иҗтимагый биналардан юынтык суларның исәп-хисап чыгымнарын билгеләү өчен, тупланган чыгымнарны исәпкә алу кирәк булганда, СНиП 2.04.01-85* һәм әлеге нормативларга 9 нчы кушымтаның 2 нче таблицасын кабул итәргә кирәк.</w:t>
      </w:r>
    </w:p>
    <w:p w:rsidR="004344BB" w:rsidRPr="008813EA" w:rsidRDefault="004344BB" w:rsidP="004344BB">
      <w:pPr>
        <w:widowControl w:val="0"/>
        <w:tabs>
          <w:tab w:val="left" w:pos="1645"/>
        </w:tabs>
        <w:kinsoku w:val="0"/>
        <w:overflowPunct w:val="0"/>
        <w:autoSpaceDE w:val="0"/>
        <w:autoSpaceDN w:val="0"/>
        <w:adjustRightInd w:val="0"/>
        <w:spacing w:after="0" w:line="240" w:lineRule="auto"/>
        <w:ind w:left="142" w:right="-51"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Сәнгать һәм авыл хуҗалыгы предприятиеләреннән җитештерү суларының уртача тәүлеклеклек уртача чыгымнары, шулай ук исәпкә алынмаган чыгымнар торак пунктның су белән тәэмин итүнең гомуми уртача - төгәл суммасының 25 проценты күләмендә өстәмә рәвештә кабул ителә.</w:t>
      </w:r>
    </w:p>
    <w:p w:rsidR="004344BB" w:rsidRPr="008813EA" w:rsidRDefault="004344BB" w:rsidP="004344BB">
      <w:pPr>
        <w:tabs>
          <w:tab w:val="left" w:pos="10490"/>
        </w:tabs>
        <w:spacing w:after="0" w:line="259" w:lineRule="auto"/>
        <w:ind w:right="-142" w:firstLine="851"/>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 xml:space="preserve">Канализацияләнмәгән районнарда бер кешегә 25 л/тәүлегенә аерым су бүлүне кабул итәргә кирәк. </w:t>
      </w:r>
    </w:p>
    <w:p w:rsidR="004344BB" w:rsidRPr="008813EA" w:rsidRDefault="004344BB" w:rsidP="004344BB">
      <w:pPr>
        <w:tabs>
          <w:tab w:val="left" w:pos="10490"/>
        </w:tabs>
        <w:spacing w:after="0" w:line="259" w:lineRule="auto"/>
        <w:ind w:right="-142" w:firstLine="851"/>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 xml:space="preserve">5.3.23. Торак пунктта агып җыела торган суларның исәпләнгән уртача тәүлеклек чыгымын әлеге нормативларның 5.4.23 п. буенча билгеләнә торган чыгымнар суммасы буларак билгеләргә кирәк. Исәп-хисап күрсәткечләре торак пунктның канализация системаларын проектлау һәм су белән тәэмин итү күләмен алдан исәпләү өчен кулланыла. </w:t>
      </w:r>
    </w:p>
    <w:p w:rsidR="004344BB" w:rsidRPr="008813EA" w:rsidRDefault="004344BB" w:rsidP="004344BB">
      <w:pPr>
        <w:tabs>
          <w:tab w:val="left" w:pos="10348"/>
          <w:tab w:val="left" w:pos="10490"/>
        </w:tabs>
        <w:spacing w:after="0" w:line="259" w:lineRule="auto"/>
        <w:ind w:right="-142" w:firstLine="851"/>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 xml:space="preserve">5.3.24. Территориаль планлаштыру документларын эшләгәндә, тәүлеклек уртача (бер елга) су бүлүне кабул итәргә рөхсәт ителә: </w:t>
      </w:r>
    </w:p>
    <w:p w:rsidR="004344BB" w:rsidRPr="008813EA" w:rsidRDefault="004344BB" w:rsidP="004344BB">
      <w:pPr>
        <w:tabs>
          <w:tab w:val="left" w:pos="10348"/>
          <w:tab w:val="left" w:pos="10490"/>
        </w:tabs>
        <w:spacing w:after="0" w:line="240" w:lineRule="auto"/>
        <w:ind w:right="291"/>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lastRenderedPageBreak/>
        <w:t xml:space="preserve">             шәһәр торак пунктлары өчен - бер кешегә тәүлегенә 550 л; </w:t>
      </w:r>
    </w:p>
    <w:p w:rsidR="004344BB" w:rsidRPr="008813EA" w:rsidRDefault="004344BB" w:rsidP="004344BB">
      <w:pPr>
        <w:tabs>
          <w:tab w:val="left" w:pos="10348"/>
          <w:tab w:val="left" w:pos="10490"/>
        </w:tabs>
        <w:spacing w:after="0" w:line="240" w:lineRule="auto"/>
        <w:ind w:right="291"/>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val="tt-RU" w:eastAsia="en-US"/>
        </w:rPr>
        <w:t xml:space="preserve">             </w:t>
      </w:r>
      <w:r w:rsidRPr="008813EA">
        <w:rPr>
          <w:rFonts w:ascii="Times New Roman" w:eastAsia="Calibri" w:hAnsi="Times New Roman" w:cs="Times New Roman"/>
          <w:sz w:val="27"/>
          <w:szCs w:val="27"/>
          <w:lang w:eastAsia="en-US"/>
        </w:rPr>
        <w:t xml:space="preserve">авыл торак пунктлары өчен - 1 кешегә 150 л. </w:t>
      </w:r>
    </w:p>
    <w:p w:rsidR="004344BB" w:rsidRPr="008813EA" w:rsidRDefault="004344BB" w:rsidP="004344BB">
      <w:pPr>
        <w:tabs>
          <w:tab w:val="left" w:pos="10348"/>
        </w:tabs>
        <w:spacing w:after="0" w:line="240" w:lineRule="auto"/>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             Искәрмә: тәүлеклек уртача су бүлүне, территориянең җирле шартларына һәм төзекләндерү дәрәҗәсенә карап, 10-20 процентка үзгәртү рөхсәт ителә. </w:t>
      </w:r>
    </w:p>
    <w:p w:rsidR="004344BB" w:rsidRPr="008813EA" w:rsidRDefault="004344BB" w:rsidP="004344BB">
      <w:pPr>
        <w:tabs>
          <w:tab w:val="left" w:pos="10348"/>
        </w:tabs>
        <w:spacing w:after="0" w:line="259" w:lineRule="auto"/>
        <w:ind w:left="851"/>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5.3.25. Чагыштырмача су бүлү күләмен су бүлүнең түбәндәге коэффициентларын куллану белән билгеләргә киңәш ителә: </w:t>
      </w:r>
    </w:p>
    <w:p w:rsidR="004344BB" w:rsidRPr="008813EA" w:rsidRDefault="004344BB" w:rsidP="004344BB">
      <w:pPr>
        <w:tabs>
          <w:tab w:val="left" w:pos="10348"/>
        </w:tabs>
        <w:spacing w:after="0" w:line="259" w:lineRule="auto"/>
        <w:ind w:left="851"/>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шәһәр торак пункты буенча уртача-0,98; </w:t>
      </w:r>
    </w:p>
    <w:p w:rsidR="004344BB" w:rsidRPr="008813EA" w:rsidRDefault="004344BB" w:rsidP="004344BB">
      <w:pPr>
        <w:tabs>
          <w:tab w:val="left" w:pos="10348"/>
        </w:tabs>
        <w:spacing w:after="0" w:line="259" w:lineRule="auto"/>
        <w:ind w:left="851"/>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азкатлы төзелеш территориясе өчен: шәһәр җирлеге-1,0; </w:t>
      </w:r>
    </w:p>
    <w:p w:rsidR="004344BB" w:rsidRPr="008813EA" w:rsidRDefault="004344BB" w:rsidP="004344BB">
      <w:pPr>
        <w:tabs>
          <w:tab w:val="left" w:pos="10348"/>
        </w:tabs>
        <w:spacing w:after="0" w:line="259" w:lineRule="auto"/>
        <w:ind w:left="851"/>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авыл җирлеге-0,9; </w:t>
      </w:r>
    </w:p>
    <w:p w:rsidR="004344BB" w:rsidRPr="008813EA" w:rsidRDefault="004344BB" w:rsidP="004344BB">
      <w:pPr>
        <w:tabs>
          <w:tab w:val="left" w:pos="10348"/>
        </w:tabs>
        <w:spacing w:after="0" w:line="259" w:lineRule="auto"/>
        <w:ind w:left="851"/>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җирле сәнәгать булганда-0,8-0,9. </w:t>
      </w:r>
    </w:p>
    <w:p w:rsidR="004344BB" w:rsidRPr="008813EA" w:rsidRDefault="004344BB" w:rsidP="004344BB">
      <w:pPr>
        <w:spacing w:after="0" w:line="259" w:lineRule="auto"/>
        <w:ind w:firstLine="851"/>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5.3.26. Торак пунктларның канализация системаларын, аларның резерв территорияләрен урнаштыру, шулай ук чистарту корылмаларын урнаштыруны СНиП 2.04.03-85 һәм СанПиН нигезендә башкарырга кирәк 2.2.1/2.1.1.1200-03 </w:t>
      </w:r>
    </w:p>
    <w:p w:rsidR="004344BB" w:rsidRPr="008813EA" w:rsidRDefault="004344BB" w:rsidP="004344BB">
      <w:pPr>
        <w:spacing w:after="0" w:line="259" w:lineRule="auto"/>
        <w:ind w:firstLine="851"/>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5.3.27. Кулланучылар хокукларын яклау һәм кеше иминлеге өлкәсендә күзәтчелек буенча федераль хезмәтнең Татарстан Республикасы (Татарстан) идарәсе белән килештереп, үзәкләштерелгән канализация системасы булмаганда, агызу станцияләрне күздә тотарга кирәк. СНиП 2.04.03-85 таләпләренә туры китереп, СНиП 2.04.03 - 85 таләпләренә туры китереп, агызу станцияләренә бүлеп бирелә торган җир кишәрлекләренең күләмнәрен СанПиН таләпләренә туры китереп кабул итәргә кирәк. 2.2.1/2.1.1.1200-03, агызу станцияләрне диаметрлы 400 мм диаметрлы канализация коллекторлары янында проектларга кирәк, шул ук вакытта агынты суларның саны. агызу станциясенең 20 проценттан артмаска тиеш.</w:t>
      </w:r>
    </w:p>
    <w:p w:rsidR="004344BB" w:rsidRPr="008813EA" w:rsidRDefault="004344BB" w:rsidP="004344BB">
      <w:pPr>
        <w:spacing w:after="0" w:line="259" w:lineRule="auto"/>
        <w:ind w:firstLine="851"/>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5.3.29. Канализация корылмаларын төзү, планлаштыру, төзү һәм аларның территориясен төзекләндерү өчен мәйданчыкларны «инженерлык челтәрләрен урнаштыру» бүлеге таләпләре һәм санитар-саклау зоналары төзелешенә карата таләпләр нигезендә сайларга кирәк. </w:t>
      </w:r>
    </w:p>
    <w:p w:rsidR="004344BB" w:rsidRPr="008813EA" w:rsidRDefault="004344BB" w:rsidP="004344BB">
      <w:pPr>
        <w:spacing w:after="0" w:line="259" w:lineRule="auto"/>
        <w:jc w:val="both"/>
        <w:rPr>
          <w:rFonts w:ascii="Times New Roman" w:eastAsia="Calibri" w:hAnsi="Times New Roman" w:cs="Times New Roman"/>
          <w:sz w:val="27"/>
          <w:szCs w:val="27"/>
          <w:lang w:eastAsia="en-US"/>
        </w:rPr>
      </w:pPr>
      <w:r w:rsidRPr="008813EA">
        <w:rPr>
          <w:rFonts w:ascii="Times New Roman" w:eastAsia="Calibri" w:hAnsi="Times New Roman" w:cs="Times New Roman"/>
          <w:sz w:val="27"/>
          <w:szCs w:val="27"/>
          <w:lang w:eastAsia="en-US"/>
        </w:rPr>
        <w:t xml:space="preserve">             Шул ук вакытта </w:t>
      </w:r>
      <w:r w:rsidRPr="008813EA">
        <w:rPr>
          <w:rFonts w:ascii="Times New Roman" w:eastAsia="Calibri" w:hAnsi="Times New Roman" w:cs="Times New Roman"/>
          <w:sz w:val="27"/>
          <w:szCs w:val="27"/>
          <w:lang w:val="tt-RU" w:eastAsia="en-US"/>
        </w:rPr>
        <w:t>җир өсте</w:t>
      </w:r>
      <w:r w:rsidRPr="008813EA">
        <w:rPr>
          <w:rFonts w:ascii="Times New Roman" w:eastAsia="Calibri" w:hAnsi="Times New Roman" w:cs="Times New Roman"/>
          <w:sz w:val="27"/>
          <w:szCs w:val="27"/>
          <w:lang w:eastAsia="en-US"/>
        </w:rPr>
        <w:t xml:space="preserve"> сулар</w:t>
      </w:r>
      <w:r w:rsidRPr="008813EA">
        <w:rPr>
          <w:rFonts w:ascii="Times New Roman" w:eastAsia="Calibri" w:hAnsi="Times New Roman" w:cs="Times New Roman"/>
          <w:sz w:val="27"/>
          <w:szCs w:val="27"/>
          <w:lang w:val="tt-RU" w:eastAsia="en-US"/>
        </w:rPr>
        <w:t>ы</w:t>
      </w:r>
      <w:r w:rsidRPr="008813EA">
        <w:rPr>
          <w:rFonts w:ascii="Times New Roman" w:eastAsia="Calibri" w:hAnsi="Times New Roman" w:cs="Times New Roman"/>
          <w:sz w:val="27"/>
          <w:szCs w:val="27"/>
          <w:lang w:eastAsia="en-US"/>
        </w:rPr>
        <w:t>н чистарту корылмаларын һәм явым-төшем җыелмаларын</w:t>
      </w:r>
      <w:r w:rsidRPr="008813EA">
        <w:rPr>
          <w:rFonts w:ascii="Times New Roman" w:eastAsia="Calibri" w:hAnsi="Times New Roman" w:cs="Times New Roman"/>
          <w:sz w:val="27"/>
          <w:szCs w:val="27"/>
          <w:lang w:val="tt-RU" w:eastAsia="en-US"/>
        </w:rPr>
        <w:t xml:space="preserve"> җыю чокырларын</w:t>
      </w:r>
      <w:r w:rsidRPr="008813EA">
        <w:rPr>
          <w:rFonts w:ascii="Times New Roman" w:eastAsia="Calibri" w:hAnsi="Times New Roman" w:cs="Times New Roman"/>
          <w:sz w:val="27"/>
          <w:szCs w:val="27"/>
          <w:lang w:eastAsia="en-US"/>
        </w:rPr>
        <w:t xml:space="preserve"> торак микрорайоннарда (кварталларда) һәм авыл территорияләрендә урнаштыру рөхсәт ителми. </w:t>
      </w:r>
    </w:p>
    <w:p w:rsidR="004344BB" w:rsidRPr="008813EA" w:rsidRDefault="004344BB" w:rsidP="004344BB">
      <w:pPr>
        <w:spacing w:after="0" w:line="259" w:lineRule="auto"/>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eastAsia="en-US"/>
        </w:rPr>
        <w:t xml:space="preserve">             Су б</w:t>
      </w:r>
      <w:r w:rsidRPr="008813EA">
        <w:rPr>
          <w:rFonts w:ascii="Times New Roman" w:eastAsia="Calibri" w:hAnsi="Times New Roman" w:cs="Times New Roman"/>
          <w:sz w:val="27"/>
          <w:szCs w:val="27"/>
          <w:lang w:val="tt-RU" w:eastAsia="en-US"/>
        </w:rPr>
        <w:t>ирү</w:t>
      </w:r>
      <w:r w:rsidRPr="008813EA">
        <w:rPr>
          <w:rFonts w:ascii="Times New Roman" w:eastAsia="Calibri" w:hAnsi="Times New Roman" w:cs="Times New Roman"/>
          <w:sz w:val="27"/>
          <w:szCs w:val="27"/>
          <w:lang w:eastAsia="en-US"/>
        </w:rPr>
        <w:t xml:space="preserve"> системалары корылмаларын урнаштыру өчен участокларның якынча күләмен һәм алардан торак һәм иҗтимагый биналарга кадәр ераклыкны 68 нче таблица нигезендә кабул итәргә кирәк</w:t>
      </w:r>
      <w:r w:rsidRPr="008813EA">
        <w:rPr>
          <w:rFonts w:ascii="Times New Roman" w:eastAsia="Calibri" w:hAnsi="Times New Roman" w:cs="Times New Roman"/>
          <w:sz w:val="27"/>
          <w:szCs w:val="27"/>
          <w:lang w:val="tt-RU" w:eastAsia="en-US"/>
        </w:rPr>
        <w:t>.</w:t>
      </w:r>
    </w:p>
    <w:p w:rsidR="004344BB" w:rsidRPr="008813EA" w:rsidRDefault="004344BB" w:rsidP="004344BB">
      <w:pPr>
        <w:widowControl w:val="0"/>
        <w:kinsoku w:val="0"/>
        <w:overflowPunct w:val="0"/>
        <w:autoSpaceDE w:val="0"/>
        <w:autoSpaceDN w:val="0"/>
        <w:adjustRightInd w:val="0"/>
        <w:spacing w:before="66" w:after="0" w:line="291" w:lineRule="exact"/>
        <w:ind w:right="572"/>
        <w:jc w:val="right"/>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Таблица</w:t>
      </w:r>
      <w:r w:rsidRPr="008813EA">
        <w:rPr>
          <w:rFonts w:ascii="Times New Roman" w:eastAsia="Times New Roman" w:hAnsi="Times New Roman" w:cs="Times New Roman"/>
          <w:spacing w:val="-3"/>
          <w:sz w:val="27"/>
          <w:szCs w:val="27"/>
          <w:lang w:val="tt-RU"/>
        </w:rPr>
        <w:t xml:space="preserve"> </w:t>
      </w:r>
      <w:r w:rsidRPr="008813EA">
        <w:rPr>
          <w:rFonts w:ascii="Times New Roman" w:eastAsia="Times New Roman" w:hAnsi="Times New Roman" w:cs="Times New Roman"/>
          <w:sz w:val="27"/>
          <w:szCs w:val="27"/>
          <w:lang w:val="tt-RU"/>
        </w:rPr>
        <w:t>68</w:t>
      </w:r>
    </w:p>
    <w:p w:rsidR="004344BB" w:rsidRPr="008813EA" w:rsidRDefault="004344BB" w:rsidP="004344BB">
      <w:pPr>
        <w:widowControl w:val="0"/>
        <w:kinsoku w:val="0"/>
        <w:overflowPunct w:val="0"/>
        <w:autoSpaceDE w:val="0"/>
        <w:autoSpaceDN w:val="0"/>
        <w:adjustRightInd w:val="0"/>
        <w:spacing w:before="62" w:after="0" w:line="247" w:lineRule="auto"/>
        <w:ind w:left="1103" w:right="110" w:hanging="262"/>
        <w:jc w:val="right"/>
        <w:rPr>
          <w:rFonts w:ascii="Times New Roman" w:eastAsia="Times New Roman" w:hAnsi="Times New Roman" w:cs="Times New Roman"/>
          <w:b/>
          <w:bCs/>
          <w:sz w:val="24"/>
          <w:szCs w:val="24"/>
          <w:lang w:val="tt-RU"/>
        </w:rPr>
      </w:pPr>
    </w:p>
    <w:p w:rsidR="004344BB" w:rsidRPr="008813EA" w:rsidRDefault="004344BB" w:rsidP="004344BB">
      <w:pPr>
        <w:widowControl w:val="0"/>
        <w:kinsoku w:val="0"/>
        <w:overflowPunct w:val="0"/>
        <w:autoSpaceDE w:val="0"/>
        <w:autoSpaceDN w:val="0"/>
        <w:adjustRightInd w:val="0"/>
        <w:spacing w:before="62" w:after="0" w:line="247" w:lineRule="auto"/>
        <w:ind w:left="1103" w:right="110" w:hanging="262"/>
        <w:rPr>
          <w:rFonts w:ascii="Times New Roman" w:eastAsia="Times New Roman" w:hAnsi="Times New Roman" w:cs="Times New Roman"/>
          <w:sz w:val="24"/>
          <w:szCs w:val="24"/>
          <w:lang w:val="tt-RU"/>
        </w:rPr>
      </w:pPr>
      <w:r w:rsidRPr="008813EA">
        <w:rPr>
          <w:rFonts w:ascii="Times New Roman" w:eastAsia="Times New Roman" w:hAnsi="Times New Roman" w:cs="Times New Roman"/>
          <w:b/>
          <w:bCs/>
          <w:sz w:val="24"/>
          <w:szCs w:val="24"/>
          <w:lang w:val="tt-RU"/>
        </w:rPr>
        <w:t>Су бирү системалары корылмаларын урнаштыру өчен участокларның якынча күләме һәм алардан торак һәм иҗтимагый биналарга кадәр ераклык</w:t>
      </w:r>
    </w:p>
    <w:tbl>
      <w:tblPr>
        <w:tblW w:w="0" w:type="auto"/>
        <w:tblInd w:w="110" w:type="dxa"/>
        <w:tblLayout w:type="fixed"/>
        <w:tblCellMar>
          <w:left w:w="0" w:type="dxa"/>
          <w:right w:w="0" w:type="dxa"/>
        </w:tblCellMar>
        <w:tblLook w:val="04A0" w:firstRow="1" w:lastRow="0" w:firstColumn="1" w:lastColumn="0" w:noHBand="0" w:noVBand="1"/>
      </w:tblPr>
      <w:tblGrid>
        <w:gridCol w:w="3713"/>
        <w:gridCol w:w="3118"/>
        <w:gridCol w:w="3604"/>
      </w:tblGrid>
      <w:tr w:rsidR="004344BB" w:rsidRPr="008813EA" w:rsidTr="00C80DEE">
        <w:trPr>
          <w:trHeight w:hRule="exact" w:val="853"/>
        </w:trPr>
        <w:tc>
          <w:tcPr>
            <w:tcW w:w="3713"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5" w:lineRule="exact"/>
              <w:ind w:left="504"/>
              <w:rPr>
                <w:rFonts w:ascii="Times New Roman" w:eastAsia="Times New Roman" w:hAnsi="Times New Roman" w:cs="Times New Roman"/>
                <w:sz w:val="24"/>
                <w:szCs w:val="24"/>
                <w:lang w:val="tt-RU" w:eastAsia="en-US"/>
              </w:rPr>
            </w:pPr>
            <w:r w:rsidRPr="008813EA">
              <w:rPr>
                <w:rFonts w:ascii="Times New Roman" w:eastAsia="Times New Roman" w:hAnsi="Times New Roman" w:cs="Times New Roman"/>
                <w:b/>
                <w:bCs/>
                <w:sz w:val="23"/>
                <w:szCs w:val="23"/>
                <w:lang w:val="tt-RU" w:eastAsia="en-US"/>
              </w:rPr>
              <w:t>О</w:t>
            </w:r>
            <w:r w:rsidRPr="008813EA">
              <w:rPr>
                <w:rFonts w:ascii="Times New Roman" w:eastAsia="Times New Roman" w:hAnsi="Times New Roman" w:cs="Times New Roman"/>
                <w:b/>
                <w:bCs/>
                <w:sz w:val="23"/>
                <w:szCs w:val="23"/>
                <w:lang w:eastAsia="en-US"/>
              </w:rPr>
              <w:t>бъектның исеме</w:t>
            </w:r>
          </w:p>
        </w:tc>
        <w:tc>
          <w:tcPr>
            <w:tcW w:w="3118"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5" w:lineRule="exact"/>
              <w:ind w:left="671"/>
              <w:rPr>
                <w:rFonts w:ascii="Times New Roman" w:eastAsia="Times New Roman" w:hAnsi="Times New Roman" w:cs="Times New Roman"/>
                <w:sz w:val="24"/>
                <w:szCs w:val="24"/>
                <w:lang w:val="tt-RU" w:eastAsia="en-US"/>
              </w:rPr>
            </w:pPr>
            <w:r w:rsidRPr="008813EA">
              <w:rPr>
                <w:rFonts w:ascii="Times New Roman" w:eastAsia="Times New Roman" w:hAnsi="Times New Roman" w:cs="Times New Roman"/>
                <w:b/>
                <w:bCs/>
                <w:sz w:val="23"/>
                <w:szCs w:val="23"/>
                <w:lang w:val="tt-RU" w:eastAsia="en-US"/>
              </w:rPr>
              <w:t>Җир кишәрлеге күләме</w:t>
            </w:r>
          </w:p>
        </w:tc>
        <w:tc>
          <w:tcPr>
            <w:tcW w:w="3604"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44" w:lineRule="auto"/>
              <w:ind w:left="435" w:right="199" w:hanging="231"/>
              <w:jc w:val="center"/>
              <w:rPr>
                <w:rFonts w:ascii="Times New Roman" w:eastAsia="Times New Roman" w:hAnsi="Times New Roman" w:cs="Times New Roman"/>
                <w:b/>
                <w:sz w:val="24"/>
                <w:szCs w:val="24"/>
                <w:lang w:val="tt-RU" w:eastAsia="en-US"/>
              </w:rPr>
            </w:pPr>
            <w:r w:rsidRPr="008813EA">
              <w:rPr>
                <w:rFonts w:ascii="Times New Roman" w:eastAsia="Times New Roman" w:hAnsi="Times New Roman" w:cs="Times New Roman"/>
                <w:b/>
                <w:sz w:val="24"/>
                <w:szCs w:val="24"/>
                <w:lang w:val="tt-RU"/>
              </w:rPr>
              <w:t xml:space="preserve">Торак һәм иҗтимагый биналарга кадәр  </w:t>
            </w:r>
            <w:r w:rsidRPr="008813EA">
              <w:rPr>
                <w:rFonts w:ascii="Times New Roman" w:eastAsia="Times New Roman" w:hAnsi="Times New Roman" w:cs="Times New Roman"/>
                <w:b/>
                <w:bCs/>
                <w:sz w:val="24"/>
                <w:szCs w:val="24"/>
                <w:lang w:val="tt-RU" w:eastAsia="en-US"/>
              </w:rPr>
              <w:t xml:space="preserve"> ераклык, метр</w:t>
            </w:r>
          </w:p>
        </w:tc>
      </w:tr>
      <w:tr w:rsidR="004344BB" w:rsidRPr="008813EA" w:rsidTr="00C80DEE">
        <w:trPr>
          <w:trHeight w:hRule="exact" w:val="850"/>
        </w:trPr>
        <w:tc>
          <w:tcPr>
            <w:tcW w:w="3713"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tabs>
                <w:tab w:val="left" w:pos="1282"/>
                <w:tab w:val="left" w:pos="2746"/>
              </w:tabs>
              <w:kinsoku w:val="0"/>
              <w:overflowPunct w:val="0"/>
              <w:autoSpaceDE w:val="0"/>
              <w:autoSpaceDN w:val="0"/>
              <w:adjustRightInd w:val="0"/>
              <w:spacing w:after="0" w:line="252" w:lineRule="auto"/>
              <w:ind w:left="4" w:right="2"/>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4"/>
                <w:szCs w:val="24"/>
                <w:lang w:val="tt-RU"/>
              </w:rPr>
              <w:t xml:space="preserve">Җир өсте </w:t>
            </w:r>
            <w:r w:rsidRPr="008813EA">
              <w:rPr>
                <w:rFonts w:ascii="Times New Roman" w:eastAsia="Times New Roman" w:hAnsi="Times New Roman" w:cs="Times New Roman"/>
                <w:sz w:val="24"/>
                <w:szCs w:val="24"/>
              </w:rPr>
              <w:t>суларны чистарту корылмалары</w:t>
            </w:r>
          </w:p>
        </w:tc>
        <w:tc>
          <w:tcPr>
            <w:tcW w:w="3118"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2" w:lineRule="auto"/>
              <w:ind w:left="237" w:right="245" w:firstLine="62"/>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4"/>
                <w:szCs w:val="24"/>
              </w:rPr>
              <w:t xml:space="preserve">җитештерүчәнлегенә һәм корылманың тибына карап, </w:t>
            </w:r>
          </w:p>
        </w:tc>
        <w:tc>
          <w:tcPr>
            <w:tcW w:w="3604"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2" w:lineRule="auto"/>
              <w:ind w:right="199"/>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4"/>
                <w:szCs w:val="24"/>
              </w:rPr>
              <w:t>7.1.2 СанПиН таблицасын</w:t>
            </w:r>
            <w:r w:rsidRPr="008813EA">
              <w:rPr>
                <w:rFonts w:ascii="Times New Roman" w:eastAsia="Times New Roman" w:hAnsi="Times New Roman" w:cs="Times New Roman"/>
                <w:sz w:val="24"/>
                <w:szCs w:val="24"/>
                <w:lang w:val="tt-RU"/>
              </w:rPr>
              <w:t xml:space="preserve"> н</w:t>
            </w:r>
            <w:r w:rsidRPr="008813EA">
              <w:rPr>
                <w:rFonts w:ascii="Times New Roman" w:eastAsia="Times New Roman" w:hAnsi="Times New Roman" w:cs="Times New Roman"/>
                <w:sz w:val="24"/>
                <w:szCs w:val="24"/>
              </w:rPr>
              <w:t>игезендә</w:t>
            </w:r>
            <w:r w:rsidRPr="008813EA">
              <w:rPr>
                <w:rFonts w:ascii="Times New Roman" w:eastAsia="Times New Roman" w:hAnsi="Times New Roman" w:cs="Times New Roman"/>
                <w:sz w:val="24"/>
                <w:szCs w:val="24"/>
                <w:lang w:eastAsia="en-US"/>
              </w:rPr>
              <w:t xml:space="preserve"> СанПиН</w:t>
            </w:r>
            <w:r w:rsidRPr="008813EA">
              <w:rPr>
                <w:rFonts w:ascii="Times New Roman" w:eastAsia="Times New Roman" w:hAnsi="Times New Roman" w:cs="Times New Roman"/>
                <w:spacing w:val="-2"/>
                <w:sz w:val="24"/>
                <w:szCs w:val="24"/>
                <w:lang w:eastAsia="en-US"/>
              </w:rPr>
              <w:t xml:space="preserve"> </w:t>
            </w:r>
            <w:r w:rsidRPr="008813EA">
              <w:rPr>
                <w:rFonts w:ascii="Times New Roman" w:eastAsia="Times New Roman" w:hAnsi="Times New Roman" w:cs="Times New Roman"/>
                <w:sz w:val="24"/>
                <w:szCs w:val="24"/>
                <w:lang w:eastAsia="en-US"/>
              </w:rPr>
              <w:t>2.2.1/2.1.1.1200-03</w:t>
            </w:r>
          </w:p>
        </w:tc>
      </w:tr>
      <w:tr w:rsidR="004344BB" w:rsidRPr="008813EA" w:rsidTr="00C80DEE">
        <w:trPr>
          <w:trHeight w:hRule="exact" w:val="574"/>
        </w:trPr>
        <w:tc>
          <w:tcPr>
            <w:tcW w:w="3713"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tabs>
                <w:tab w:val="left" w:pos="2554"/>
              </w:tabs>
              <w:kinsoku w:val="0"/>
              <w:overflowPunct w:val="0"/>
              <w:autoSpaceDE w:val="0"/>
              <w:autoSpaceDN w:val="0"/>
              <w:adjustRightInd w:val="0"/>
              <w:spacing w:after="0" w:line="252" w:lineRule="auto"/>
              <w:ind w:left="4" w:right="2"/>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4"/>
                <w:szCs w:val="24"/>
              </w:rPr>
              <w:t xml:space="preserve">Квартал эчендәге канализация-канализация </w:t>
            </w:r>
            <w:r w:rsidRPr="008813EA">
              <w:rPr>
                <w:rFonts w:ascii="Times New Roman" w:eastAsia="Times New Roman" w:hAnsi="Times New Roman" w:cs="Times New Roman"/>
                <w:sz w:val="24"/>
                <w:szCs w:val="24"/>
                <w:lang w:val="tt-RU"/>
              </w:rPr>
              <w:t xml:space="preserve"> </w:t>
            </w:r>
            <w:r w:rsidRPr="008813EA">
              <w:rPr>
                <w:rFonts w:ascii="Times New Roman" w:eastAsia="Times New Roman" w:hAnsi="Times New Roman" w:cs="Times New Roman"/>
                <w:sz w:val="24"/>
                <w:szCs w:val="24"/>
              </w:rPr>
              <w:t>насос станциясе</w:t>
            </w:r>
          </w:p>
        </w:tc>
        <w:tc>
          <w:tcPr>
            <w:tcW w:w="3118"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1" w:lineRule="exact"/>
              <w:ind w:left="38"/>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4"/>
                <w:szCs w:val="24"/>
                <w:lang w:eastAsia="en-US"/>
              </w:rPr>
              <w:t>10x10</w:t>
            </w:r>
          </w:p>
        </w:tc>
        <w:tc>
          <w:tcPr>
            <w:tcW w:w="3604"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4"/>
                <w:szCs w:val="24"/>
                <w:lang w:eastAsia="en-US"/>
              </w:rPr>
              <w:t>20</w:t>
            </w:r>
          </w:p>
        </w:tc>
      </w:tr>
      <w:tr w:rsidR="004344BB" w:rsidRPr="008813EA" w:rsidTr="00C80DEE">
        <w:trPr>
          <w:trHeight w:hRule="exact" w:val="859"/>
        </w:trPr>
        <w:tc>
          <w:tcPr>
            <w:tcW w:w="3713"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tabs>
                <w:tab w:val="left" w:pos="2515"/>
              </w:tabs>
              <w:kinsoku w:val="0"/>
              <w:overflowPunct w:val="0"/>
              <w:autoSpaceDE w:val="0"/>
              <w:autoSpaceDN w:val="0"/>
              <w:adjustRightInd w:val="0"/>
              <w:spacing w:after="0" w:line="244" w:lineRule="auto"/>
              <w:ind w:left="4"/>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4"/>
                <w:szCs w:val="24"/>
              </w:rPr>
              <w:t>Тоннель коллекторлары шахталары тирәсендә эксплуатация мәйданчыклары</w:t>
            </w:r>
          </w:p>
        </w:tc>
        <w:tc>
          <w:tcPr>
            <w:tcW w:w="3118"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1" w:lineRule="exact"/>
              <w:ind w:left="38"/>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4"/>
                <w:szCs w:val="24"/>
                <w:lang w:eastAsia="en-US"/>
              </w:rPr>
              <w:t>20x20</w:t>
            </w:r>
          </w:p>
        </w:tc>
        <w:tc>
          <w:tcPr>
            <w:tcW w:w="3604"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before="3" w:after="0"/>
              <w:ind w:left="127"/>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4"/>
                <w:szCs w:val="24"/>
              </w:rPr>
              <w:t>кимендә 15 (коллекторларның үзәгеннән)</w:t>
            </w:r>
          </w:p>
        </w:tc>
      </w:tr>
    </w:tbl>
    <w:p w:rsidR="004344BB" w:rsidRPr="008813EA" w:rsidRDefault="004344BB" w:rsidP="004344BB">
      <w:pPr>
        <w:widowControl w:val="0"/>
        <w:kinsoku w:val="0"/>
        <w:overflowPunct w:val="0"/>
        <w:autoSpaceDE w:val="0"/>
        <w:autoSpaceDN w:val="0"/>
        <w:adjustRightInd w:val="0"/>
        <w:spacing w:before="7" w:after="0" w:line="240" w:lineRule="auto"/>
        <w:rPr>
          <w:rFonts w:ascii="Times New Roman" w:eastAsia="Times New Roman" w:hAnsi="Times New Roman" w:cs="Times New Roman"/>
          <w:b/>
          <w:bCs/>
          <w:sz w:val="19"/>
          <w:szCs w:val="19"/>
        </w:rPr>
      </w:pPr>
    </w:p>
    <w:p w:rsidR="004344BB" w:rsidRPr="008813EA" w:rsidRDefault="004344BB" w:rsidP="004344BB">
      <w:pPr>
        <w:widowControl w:val="0"/>
        <w:kinsoku w:val="0"/>
        <w:overflowPunct w:val="0"/>
        <w:autoSpaceDE w:val="0"/>
        <w:autoSpaceDN w:val="0"/>
        <w:adjustRightInd w:val="0"/>
        <w:spacing w:before="66" w:after="0" w:line="291" w:lineRule="exact"/>
        <w:ind w:right="572"/>
        <w:jc w:val="right"/>
        <w:rPr>
          <w:rFonts w:ascii="Times New Roman" w:eastAsia="Times New Roman" w:hAnsi="Times New Roman" w:cs="Times New Roman"/>
          <w:sz w:val="27"/>
          <w:szCs w:val="27"/>
        </w:rPr>
      </w:pPr>
      <w:r w:rsidRPr="008813EA">
        <w:rPr>
          <w:rFonts w:ascii="Times New Roman" w:eastAsia="Times New Roman" w:hAnsi="Times New Roman" w:cs="Times New Roman"/>
          <w:sz w:val="27"/>
          <w:szCs w:val="27"/>
        </w:rPr>
        <w:lastRenderedPageBreak/>
        <w:t>Таблица</w:t>
      </w:r>
      <w:r w:rsidRPr="008813EA">
        <w:rPr>
          <w:rFonts w:ascii="Times New Roman" w:eastAsia="Times New Roman" w:hAnsi="Times New Roman" w:cs="Times New Roman"/>
          <w:spacing w:val="-3"/>
          <w:sz w:val="27"/>
          <w:szCs w:val="27"/>
        </w:rPr>
        <w:t xml:space="preserve"> </w:t>
      </w:r>
      <w:r w:rsidRPr="008813EA">
        <w:rPr>
          <w:rFonts w:ascii="Times New Roman" w:eastAsia="Times New Roman" w:hAnsi="Times New Roman" w:cs="Times New Roman"/>
          <w:sz w:val="27"/>
          <w:szCs w:val="27"/>
        </w:rPr>
        <w:t>69</w:t>
      </w:r>
    </w:p>
    <w:p w:rsidR="004344BB" w:rsidRPr="008813EA" w:rsidRDefault="004344BB" w:rsidP="004344BB">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b/>
          <w:sz w:val="24"/>
          <w:szCs w:val="24"/>
        </w:rPr>
      </w:pPr>
      <w:r w:rsidRPr="008813EA">
        <w:rPr>
          <w:rFonts w:ascii="Times New Roman" w:eastAsia="Times New Roman" w:hAnsi="Times New Roman" w:cs="Times New Roman"/>
          <w:b/>
          <w:sz w:val="24"/>
          <w:szCs w:val="24"/>
        </w:rPr>
        <w:t>Канализация чистарту корылмалары өчен җир кишәрлекләре күләме</w:t>
      </w:r>
    </w:p>
    <w:p w:rsidR="004344BB" w:rsidRPr="008813EA" w:rsidRDefault="004344BB" w:rsidP="004344BB">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b/>
          <w:bCs/>
          <w:sz w:val="23"/>
          <w:szCs w:val="23"/>
        </w:rPr>
      </w:pPr>
    </w:p>
    <w:tbl>
      <w:tblPr>
        <w:tblW w:w="0" w:type="auto"/>
        <w:tblInd w:w="110" w:type="dxa"/>
        <w:tblLayout w:type="fixed"/>
        <w:tblCellMar>
          <w:left w:w="0" w:type="dxa"/>
          <w:right w:w="0" w:type="dxa"/>
        </w:tblCellMar>
        <w:tblLook w:val="04A0" w:firstRow="1" w:lastRow="0" w:firstColumn="1" w:lastColumn="0" w:noHBand="0" w:noVBand="1"/>
      </w:tblPr>
      <w:tblGrid>
        <w:gridCol w:w="3178"/>
        <w:gridCol w:w="1854"/>
        <w:gridCol w:w="1416"/>
        <w:gridCol w:w="3725"/>
      </w:tblGrid>
      <w:tr w:rsidR="004344BB" w:rsidRPr="008813EA" w:rsidTr="00C80DEE">
        <w:trPr>
          <w:trHeight w:hRule="exact" w:val="298"/>
        </w:trPr>
        <w:tc>
          <w:tcPr>
            <w:tcW w:w="3178" w:type="dxa"/>
            <w:vMerge w:val="restart"/>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before="6" w:after="0" w:line="244" w:lineRule="auto"/>
              <w:ind w:left="425" w:right="423" w:hanging="5"/>
              <w:jc w:val="center"/>
              <w:rPr>
                <w:rFonts w:ascii="Times New Roman" w:eastAsia="Times New Roman" w:hAnsi="Times New Roman" w:cs="Times New Roman"/>
                <w:b/>
                <w:sz w:val="24"/>
                <w:szCs w:val="24"/>
                <w:lang w:eastAsia="en-US"/>
              </w:rPr>
            </w:pPr>
            <w:r w:rsidRPr="008813EA">
              <w:rPr>
                <w:rFonts w:ascii="Times New Roman" w:eastAsia="Times New Roman" w:hAnsi="Times New Roman" w:cs="Times New Roman"/>
                <w:b/>
                <w:sz w:val="24"/>
                <w:szCs w:val="24"/>
              </w:rPr>
              <w:t>Канализациянең чистарту корылмаларының җитештерүчәнлеге, мең куб. метр/тәүлек буе</w:t>
            </w:r>
          </w:p>
        </w:tc>
        <w:tc>
          <w:tcPr>
            <w:tcW w:w="6995" w:type="dxa"/>
            <w:gridSpan w:val="3"/>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63" w:lineRule="exact"/>
              <w:ind w:left="1324"/>
              <w:rPr>
                <w:rFonts w:ascii="Times New Roman" w:eastAsia="Times New Roman" w:hAnsi="Times New Roman" w:cs="Times New Roman"/>
                <w:b/>
                <w:sz w:val="24"/>
                <w:szCs w:val="24"/>
                <w:lang w:eastAsia="en-US"/>
              </w:rPr>
            </w:pPr>
            <w:r w:rsidRPr="008813EA">
              <w:rPr>
                <w:rFonts w:ascii="Times New Roman" w:eastAsia="Times New Roman" w:hAnsi="Times New Roman" w:cs="Times New Roman"/>
                <w:b/>
                <w:sz w:val="24"/>
                <w:szCs w:val="24"/>
                <w:lang w:val="tt-RU"/>
              </w:rPr>
              <w:t>Җ</w:t>
            </w:r>
            <w:r w:rsidRPr="008813EA">
              <w:rPr>
                <w:rFonts w:ascii="Times New Roman" w:eastAsia="Times New Roman" w:hAnsi="Times New Roman" w:cs="Times New Roman"/>
                <w:b/>
                <w:sz w:val="24"/>
                <w:szCs w:val="24"/>
              </w:rPr>
              <w:t>ир кишәрлекләре</w:t>
            </w:r>
            <w:r w:rsidRPr="008813EA">
              <w:rPr>
                <w:rFonts w:ascii="Times New Roman" w:eastAsia="Times New Roman" w:hAnsi="Times New Roman" w:cs="Times New Roman"/>
                <w:b/>
                <w:sz w:val="24"/>
                <w:szCs w:val="24"/>
                <w:lang w:val="tt-RU"/>
              </w:rPr>
              <w:t xml:space="preserve"> үлчәмнәре</w:t>
            </w:r>
            <w:r w:rsidRPr="008813EA">
              <w:rPr>
                <w:rFonts w:ascii="Times New Roman" w:eastAsia="Times New Roman" w:hAnsi="Times New Roman" w:cs="Times New Roman"/>
                <w:b/>
                <w:sz w:val="24"/>
                <w:szCs w:val="24"/>
              </w:rPr>
              <w:t>, гектар</w:t>
            </w:r>
          </w:p>
        </w:tc>
      </w:tr>
      <w:tr w:rsidR="004344BB" w:rsidRPr="008813EA" w:rsidTr="00C80DEE">
        <w:trPr>
          <w:trHeight w:hRule="exact" w:val="1541"/>
        </w:trPr>
        <w:tc>
          <w:tcPr>
            <w:tcW w:w="3178" w:type="dxa"/>
            <w:vMerge/>
            <w:tcBorders>
              <w:top w:val="single" w:sz="4" w:space="0" w:color="000000"/>
              <w:left w:val="single" w:sz="4" w:space="0" w:color="000000"/>
              <w:bottom w:val="single" w:sz="4" w:space="0" w:color="000000"/>
              <w:right w:val="single" w:sz="4" w:space="0" w:color="000000"/>
            </w:tcBorders>
            <w:vAlign w:val="center"/>
            <w:hideMark/>
          </w:tcPr>
          <w:p w:rsidR="004344BB" w:rsidRPr="008813EA" w:rsidRDefault="004344BB" w:rsidP="00C80DEE">
            <w:pPr>
              <w:spacing w:after="0" w:line="259" w:lineRule="auto"/>
              <w:rPr>
                <w:rFonts w:ascii="Times New Roman" w:eastAsia="Times New Roman" w:hAnsi="Times New Roman" w:cs="Times New Roman"/>
                <w:sz w:val="24"/>
                <w:szCs w:val="24"/>
                <w:lang w:eastAsia="en-US"/>
              </w:rPr>
            </w:pPr>
          </w:p>
        </w:tc>
        <w:tc>
          <w:tcPr>
            <w:tcW w:w="1854"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before="6" w:after="0" w:line="252" w:lineRule="auto"/>
              <w:ind w:left="256" w:right="343" w:firstLine="218"/>
              <w:jc w:val="center"/>
              <w:rPr>
                <w:rFonts w:ascii="Times New Roman" w:eastAsia="Times New Roman" w:hAnsi="Times New Roman" w:cs="Times New Roman"/>
                <w:sz w:val="24"/>
                <w:szCs w:val="24"/>
                <w:lang w:val="tt-RU" w:eastAsia="en-US"/>
              </w:rPr>
            </w:pPr>
            <w:r w:rsidRPr="008813EA">
              <w:rPr>
                <w:rFonts w:ascii="Times New Roman" w:eastAsia="Times New Roman" w:hAnsi="Times New Roman" w:cs="Times New Roman"/>
                <w:b/>
                <w:bCs/>
                <w:sz w:val="23"/>
                <w:szCs w:val="23"/>
                <w:lang w:val="tt-RU" w:eastAsia="en-US"/>
              </w:rPr>
              <w:t>Юынтык сулары</w:t>
            </w:r>
          </w:p>
        </w:tc>
        <w:tc>
          <w:tcPr>
            <w:tcW w:w="1416"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before="6" w:after="0" w:line="252" w:lineRule="auto"/>
              <w:ind w:left="7" w:right="345"/>
              <w:rPr>
                <w:rFonts w:ascii="Times New Roman" w:eastAsia="Times New Roman" w:hAnsi="Times New Roman" w:cs="Times New Roman"/>
                <w:b/>
                <w:bCs/>
                <w:sz w:val="23"/>
                <w:szCs w:val="23"/>
                <w:lang w:val="tt-RU" w:eastAsia="en-US"/>
              </w:rPr>
            </w:pPr>
            <w:r w:rsidRPr="008813EA">
              <w:rPr>
                <w:rFonts w:ascii="Times New Roman" w:eastAsia="Times New Roman" w:hAnsi="Times New Roman" w:cs="Times New Roman"/>
                <w:b/>
                <w:bCs/>
                <w:sz w:val="23"/>
                <w:szCs w:val="23"/>
                <w:lang w:val="tt-RU" w:eastAsia="en-US"/>
              </w:rPr>
              <w:t>Ләм мәйдан</w:t>
            </w:r>
          </w:p>
          <w:p w:rsidR="004344BB" w:rsidRPr="008813EA" w:rsidRDefault="004344BB" w:rsidP="00C80DEE">
            <w:pPr>
              <w:widowControl w:val="0"/>
              <w:kinsoku w:val="0"/>
              <w:overflowPunct w:val="0"/>
              <w:autoSpaceDE w:val="0"/>
              <w:autoSpaceDN w:val="0"/>
              <w:adjustRightInd w:val="0"/>
              <w:spacing w:before="6" w:after="0" w:line="252" w:lineRule="auto"/>
              <w:ind w:left="7" w:right="345"/>
              <w:rPr>
                <w:rFonts w:ascii="Times New Roman" w:eastAsia="Times New Roman" w:hAnsi="Times New Roman" w:cs="Times New Roman"/>
                <w:sz w:val="24"/>
                <w:szCs w:val="24"/>
                <w:lang w:val="tt-RU" w:eastAsia="en-US"/>
              </w:rPr>
            </w:pPr>
            <w:r w:rsidRPr="008813EA">
              <w:rPr>
                <w:rFonts w:ascii="Times New Roman" w:eastAsia="Times New Roman" w:hAnsi="Times New Roman" w:cs="Times New Roman"/>
                <w:b/>
                <w:bCs/>
                <w:sz w:val="23"/>
                <w:szCs w:val="23"/>
                <w:lang w:val="tt-RU" w:eastAsia="en-US"/>
              </w:rPr>
              <w:t>чыклары</w:t>
            </w:r>
          </w:p>
        </w:tc>
        <w:tc>
          <w:tcPr>
            <w:tcW w:w="3725"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before="6" w:after="0" w:line="244" w:lineRule="auto"/>
              <w:ind w:left="751" w:right="172" w:hanging="574"/>
              <w:rPr>
                <w:rFonts w:ascii="Times New Roman" w:eastAsia="Times New Roman" w:hAnsi="Times New Roman" w:cs="Times New Roman"/>
                <w:b/>
                <w:sz w:val="24"/>
                <w:szCs w:val="24"/>
                <w:lang w:eastAsia="en-US"/>
              </w:rPr>
            </w:pPr>
            <w:r w:rsidRPr="008813EA">
              <w:rPr>
                <w:rFonts w:ascii="Times New Roman" w:eastAsia="Times New Roman" w:hAnsi="Times New Roman" w:cs="Times New Roman"/>
                <w:b/>
                <w:sz w:val="24"/>
                <w:szCs w:val="24"/>
                <w:lang w:val="tt-RU"/>
              </w:rPr>
              <w:t>Б</w:t>
            </w:r>
            <w:r w:rsidRPr="008813EA">
              <w:rPr>
                <w:rFonts w:ascii="Times New Roman" w:eastAsia="Times New Roman" w:hAnsi="Times New Roman" w:cs="Times New Roman"/>
                <w:b/>
                <w:sz w:val="24"/>
                <w:szCs w:val="24"/>
              </w:rPr>
              <w:t>иологик буалар тирән чистарту өчен су</w:t>
            </w:r>
          </w:p>
        </w:tc>
      </w:tr>
      <w:tr w:rsidR="004344BB" w:rsidRPr="008813EA" w:rsidTr="00C80DEE">
        <w:trPr>
          <w:trHeight w:hRule="exact" w:val="293"/>
        </w:trPr>
        <w:tc>
          <w:tcPr>
            <w:tcW w:w="3178"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64"/>
              <w:rPr>
                <w:rFonts w:ascii="Times New Roman" w:eastAsia="Times New Roman" w:hAnsi="Times New Roman" w:cs="Times New Roman"/>
                <w:sz w:val="24"/>
                <w:szCs w:val="24"/>
                <w:lang w:val="tt-RU" w:eastAsia="en-US"/>
              </w:rPr>
            </w:pPr>
            <w:r w:rsidRPr="008813EA">
              <w:rPr>
                <w:rFonts w:ascii="Times New Roman" w:eastAsia="Times New Roman" w:hAnsi="Times New Roman" w:cs="Times New Roman"/>
                <w:sz w:val="23"/>
                <w:szCs w:val="23"/>
                <w:lang w:eastAsia="en-US"/>
              </w:rPr>
              <w:t>0,7</w:t>
            </w:r>
            <w:r w:rsidRPr="008813EA">
              <w:rPr>
                <w:rFonts w:ascii="Times New Roman" w:eastAsia="Times New Roman" w:hAnsi="Times New Roman" w:cs="Times New Roman"/>
                <w:sz w:val="23"/>
                <w:szCs w:val="23"/>
                <w:lang w:val="tt-RU" w:eastAsia="en-US"/>
              </w:rPr>
              <w:t xml:space="preserve"> гә кадәр</w:t>
            </w:r>
          </w:p>
        </w:tc>
        <w:tc>
          <w:tcPr>
            <w:tcW w:w="1854"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134"/>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0,5</w:t>
            </w:r>
          </w:p>
        </w:tc>
        <w:tc>
          <w:tcPr>
            <w:tcW w:w="1416"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134"/>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0,2</w:t>
            </w:r>
          </w:p>
        </w:tc>
        <w:tc>
          <w:tcPr>
            <w:tcW w:w="3725"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4"/>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w:t>
            </w:r>
          </w:p>
        </w:tc>
      </w:tr>
      <w:tr w:rsidR="004344BB" w:rsidRPr="008813EA" w:rsidTr="00C80DEE">
        <w:trPr>
          <w:trHeight w:hRule="exact" w:val="298"/>
        </w:trPr>
        <w:tc>
          <w:tcPr>
            <w:tcW w:w="3178"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64"/>
              <w:rPr>
                <w:rFonts w:ascii="Times New Roman" w:eastAsia="Times New Roman" w:hAnsi="Times New Roman" w:cs="Times New Roman"/>
                <w:sz w:val="24"/>
                <w:szCs w:val="24"/>
                <w:lang w:val="tt-RU" w:eastAsia="en-US"/>
              </w:rPr>
            </w:pPr>
            <w:r w:rsidRPr="008813EA">
              <w:rPr>
                <w:rFonts w:ascii="Times New Roman" w:eastAsia="Times New Roman" w:hAnsi="Times New Roman" w:cs="Times New Roman"/>
                <w:sz w:val="23"/>
                <w:szCs w:val="23"/>
                <w:lang w:eastAsia="en-US"/>
              </w:rPr>
              <w:t>0,7 дән</w:t>
            </w:r>
            <w:r w:rsidRPr="008813EA">
              <w:rPr>
                <w:rFonts w:ascii="Times New Roman" w:eastAsia="Times New Roman" w:hAnsi="Times New Roman" w:cs="Times New Roman"/>
                <w:spacing w:val="-1"/>
                <w:sz w:val="23"/>
                <w:szCs w:val="23"/>
                <w:lang w:eastAsia="en-US"/>
              </w:rPr>
              <w:t xml:space="preserve"> </w:t>
            </w:r>
            <w:r w:rsidRPr="008813EA">
              <w:rPr>
                <w:rFonts w:ascii="Times New Roman" w:eastAsia="Times New Roman" w:hAnsi="Times New Roman" w:cs="Times New Roman"/>
                <w:sz w:val="23"/>
                <w:szCs w:val="23"/>
                <w:lang w:eastAsia="en-US"/>
              </w:rPr>
              <w:t>17</w:t>
            </w:r>
            <w:r w:rsidRPr="008813EA">
              <w:rPr>
                <w:rFonts w:ascii="Times New Roman" w:eastAsia="Times New Roman" w:hAnsi="Times New Roman" w:cs="Times New Roman"/>
                <w:sz w:val="23"/>
                <w:szCs w:val="23"/>
                <w:lang w:val="tt-RU" w:eastAsia="en-US"/>
              </w:rPr>
              <w:t xml:space="preserve"> гә кадәр</w:t>
            </w:r>
          </w:p>
        </w:tc>
        <w:tc>
          <w:tcPr>
            <w:tcW w:w="1854"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right="36"/>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4</w:t>
            </w:r>
          </w:p>
        </w:tc>
        <w:tc>
          <w:tcPr>
            <w:tcW w:w="1416"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right="36"/>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3</w:t>
            </w:r>
          </w:p>
        </w:tc>
        <w:tc>
          <w:tcPr>
            <w:tcW w:w="3725"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4"/>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3</w:t>
            </w:r>
          </w:p>
        </w:tc>
      </w:tr>
      <w:tr w:rsidR="004344BB" w:rsidRPr="008813EA" w:rsidTr="00C80DEE">
        <w:trPr>
          <w:trHeight w:hRule="exact" w:val="293"/>
        </w:trPr>
        <w:tc>
          <w:tcPr>
            <w:tcW w:w="3178"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eastAsia="en-US"/>
              </w:rPr>
            </w:pPr>
            <w:r w:rsidRPr="008813EA">
              <w:rPr>
                <w:rFonts w:ascii="Times New Roman" w:eastAsia="Times New Roman" w:hAnsi="Times New Roman" w:cs="Times New Roman"/>
                <w:sz w:val="23"/>
                <w:szCs w:val="23"/>
                <w:lang w:val="tt-RU" w:eastAsia="en-US"/>
              </w:rPr>
              <w:t xml:space="preserve"> </w:t>
            </w:r>
            <w:r w:rsidRPr="008813EA">
              <w:rPr>
                <w:rFonts w:ascii="Times New Roman" w:eastAsia="Times New Roman" w:hAnsi="Times New Roman" w:cs="Times New Roman"/>
                <w:sz w:val="23"/>
                <w:szCs w:val="23"/>
                <w:lang w:eastAsia="en-US"/>
              </w:rPr>
              <w:t>17 дән</w:t>
            </w:r>
            <w:r w:rsidRPr="008813EA">
              <w:rPr>
                <w:rFonts w:ascii="Times New Roman" w:eastAsia="Times New Roman" w:hAnsi="Times New Roman" w:cs="Times New Roman"/>
                <w:spacing w:val="-1"/>
                <w:sz w:val="23"/>
                <w:szCs w:val="23"/>
                <w:lang w:eastAsia="en-US"/>
              </w:rPr>
              <w:t xml:space="preserve"> </w:t>
            </w:r>
            <w:r w:rsidRPr="008813EA">
              <w:rPr>
                <w:rFonts w:ascii="Times New Roman" w:eastAsia="Times New Roman" w:hAnsi="Times New Roman" w:cs="Times New Roman"/>
                <w:sz w:val="23"/>
                <w:szCs w:val="23"/>
                <w:lang w:eastAsia="en-US"/>
              </w:rPr>
              <w:t>40</w:t>
            </w:r>
            <w:r w:rsidRPr="008813EA">
              <w:rPr>
                <w:rFonts w:ascii="Times New Roman" w:eastAsia="Times New Roman" w:hAnsi="Times New Roman" w:cs="Times New Roman"/>
                <w:sz w:val="23"/>
                <w:szCs w:val="23"/>
                <w:lang w:val="tt-RU" w:eastAsia="en-US"/>
              </w:rPr>
              <w:t xml:space="preserve"> ка кадәр</w:t>
            </w:r>
          </w:p>
        </w:tc>
        <w:tc>
          <w:tcPr>
            <w:tcW w:w="1854"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right="36"/>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6</w:t>
            </w:r>
          </w:p>
        </w:tc>
        <w:tc>
          <w:tcPr>
            <w:tcW w:w="1416"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right="36"/>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9</w:t>
            </w:r>
          </w:p>
        </w:tc>
        <w:tc>
          <w:tcPr>
            <w:tcW w:w="3725"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4"/>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6</w:t>
            </w:r>
          </w:p>
        </w:tc>
      </w:tr>
      <w:tr w:rsidR="004344BB" w:rsidRPr="008813EA" w:rsidTr="00C80DEE">
        <w:trPr>
          <w:trHeight w:hRule="exact" w:val="298"/>
        </w:trPr>
        <w:tc>
          <w:tcPr>
            <w:tcW w:w="3178"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eastAsia="en-US"/>
              </w:rPr>
            </w:pPr>
            <w:r w:rsidRPr="008813EA">
              <w:rPr>
                <w:rFonts w:ascii="Times New Roman" w:eastAsia="Times New Roman" w:hAnsi="Times New Roman" w:cs="Times New Roman"/>
                <w:sz w:val="23"/>
                <w:szCs w:val="23"/>
                <w:lang w:val="tt-RU" w:eastAsia="en-US"/>
              </w:rPr>
              <w:t xml:space="preserve"> </w:t>
            </w:r>
            <w:r w:rsidRPr="008813EA">
              <w:rPr>
                <w:rFonts w:ascii="Times New Roman" w:eastAsia="Times New Roman" w:hAnsi="Times New Roman" w:cs="Times New Roman"/>
                <w:sz w:val="23"/>
                <w:szCs w:val="23"/>
                <w:lang w:eastAsia="en-US"/>
              </w:rPr>
              <w:t>40 тан</w:t>
            </w:r>
            <w:r w:rsidRPr="008813EA">
              <w:rPr>
                <w:rFonts w:ascii="Times New Roman" w:eastAsia="Times New Roman" w:hAnsi="Times New Roman" w:cs="Times New Roman"/>
                <w:spacing w:val="-1"/>
                <w:sz w:val="23"/>
                <w:szCs w:val="23"/>
                <w:lang w:eastAsia="en-US"/>
              </w:rPr>
              <w:t xml:space="preserve"> </w:t>
            </w:r>
            <w:r w:rsidRPr="008813EA">
              <w:rPr>
                <w:rFonts w:ascii="Times New Roman" w:eastAsia="Times New Roman" w:hAnsi="Times New Roman" w:cs="Times New Roman"/>
                <w:sz w:val="23"/>
                <w:szCs w:val="23"/>
                <w:lang w:eastAsia="en-US"/>
              </w:rPr>
              <w:t>130</w:t>
            </w:r>
            <w:r w:rsidRPr="008813EA">
              <w:rPr>
                <w:rFonts w:ascii="Times New Roman" w:eastAsia="Times New Roman" w:hAnsi="Times New Roman" w:cs="Times New Roman"/>
                <w:sz w:val="23"/>
                <w:szCs w:val="23"/>
                <w:lang w:val="tt-RU" w:eastAsia="en-US"/>
              </w:rPr>
              <w:t xml:space="preserve"> га кадәр</w:t>
            </w:r>
          </w:p>
        </w:tc>
        <w:tc>
          <w:tcPr>
            <w:tcW w:w="1854"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76"/>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12</w:t>
            </w:r>
          </w:p>
        </w:tc>
        <w:tc>
          <w:tcPr>
            <w:tcW w:w="1416"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76"/>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25</w:t>
            </w:r>
          </w:p>
        </w:tc>
        <w:tc>
          <w:tcPr>
            <w:tcW w:w="3725"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4"/>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20</w:t>
            </w:r>
          </w:p>
        </w:tc>
      </w:tr>
      <w:tr w:rsidR="004344BB" w:rsidRPr="008813EA" w:rsidTr="00C80DEE">
        <w:trPr>
          <w:trHeight w:hRule="exact" w:val="298"/>
        </w:trPr>
        <w:tc>
          <w:tcPr>
            <w:tcW w:w="3178"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eastAsia="en-US"/>
              </w:rPr>
            </w:pPr>
            <w:r w:rsidRPr="008813EA">
              <w:rPr>
                <w:rFonts w:ascii="Times New Roman" w:eastAsia="Times New Roman" w:hAnsi="Times New Roman" w:cs="Times New Roman"/>
                <w:sz w:val="23"/>
                <w:szCs w:val="23"/>
                <w:lang w:val="tt-RU" w:eastAsia="en-US"/>
              </w:rPr>
              <w:t xml:space="preserve"> </w:t>
            </w:r>
            <w:r w:rsidRPr="008813EA">
              <w:rPr>
                <w:rFonts w:ascii="Times New Roman" w:eastAsia="Times New Roman" w:hAnsi="Times New Roman" w:cs="Times New Roman"/>
                <w:sz w:val="23"/>
                <w:szCs w:val="23"/>
                <w:lang w:eastAsia="en-US"/>
              </w:rPr>
              <w:t>130 дан</w:t>
            </w:r>
            <w:r w:rsidRPr="008813EA">
              <w:rPr>
                <w:rFonts w:ascii="Times New Roman" w:eastAsia="Times New Roman" w:hAnsi="Times New Roman" w:cs="Times New Roman"/>
                <w:spacing w:val="-1"/>
                <w:sz w:val="23"/>
                <w:szCs w:val="23"/>
                <w:lang w:eastAsia="en-US"/>
              </w:rPr>
              <w:t xml:space="preserve"> </w:t>
            </w:r>
            <w:r w:rsidRPr="008813EA">
              <w:rPr>
                <w:rFonts w:ascii="Times New Roman" w:eastAsia="Times New Roman" w:hAnsi="Times New Roman" w:cs="Times New Roman"/>
                <w:sz w:val="23"/>
                <w:szCs w:val="23"/>
                <w:lang w:eastAsia="en-US"/>
              </w:rPr>
              <w:t>175</w:t>
            </w:r>
            <w:r w:rsidRPr="008813EA">
              <w:rPr>
                <w:rFonts w:ascii="Times New Roman" w:eastAsia="Times New Roman" w:hAnsi="Times New Roman" w:cs="Times New Roman"/>
                <w:sz w:val="23"/>
                <w:szCs w:val="23"/>
                <w:lang w:val="tt-RU" w:eastAsia="en-US"/>
              </w:rPr>
              <w:t xml:space="preserve"> кә кадәр</w:t>
            </w:r>
          </w:p>
        </w:tc>
        <w:tc>
          <w:tcPr>
            <w:tcW w:w="1854"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76"/>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14</w:t>
            </w:r>
          </w:p>
        </w:tc>
        <w:tc>
          <w:tcPr>
            <w:tcW w:w="1416"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76"/>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30</w:t>
            </w:r>
          </w:p>
        </w:tc>
        <w:tc>
          <w:tcPr>
            <w:tcW w:w="3725"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59" w:lineRule="exact"/>
              <w:ind w:left="4"/>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30</w:t>
            </w:r>
          </w:p>
        </w:tc>
      </w:tr>
      <w:tr w:rsidR="004344BB" w:rsidRPr="008813EA" w:rsidTr="00C80DEE">
        <w:trPr>
          <w:trHeight w:hRule="exact" w:val="293"/>
        </w:trPr>
        <w:tc>
          <w:tcPr>
            <w:tcW w:w="3178"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eastAsia="en-US"/>
              </w:rPr>
            </w:pPr>
            <w:r w:rsidRPr="008813EA">
              <w:rPr>
                <w:rFonts w:ascii="Times New Roman" w:eastAsia="Times New Roman" w:hAnsi="Times New Roman" w:cs="Times New Roman"/>
                <w:sz w:val="23"/>
                <w:szCs w:val="23"/>
                <w:lang w:val="tt-RU" w:eastAsia="en-US"/>
              </w:rPr>
              <w:t xml:space="preserve"> </w:t>
            </w:r>
            <w:r w:rsidRPr="008813EA">
              <w:rPr>
                <w:rFonts w:ascii="Times New Roman" w:eastAsia="Times New Roman" w:hAnsi="Times New Roman" w:cs="Times New Roman"/>
                <w:sz w:val="23"/>
                <w:szCs w:val="23"/>
                <w:lang w:eastAsia="en-US"/>
              </w:rPr>
              <w:t>175 тән</w:t>
            </w:r>
            <w:r w:rsidRPr="008813EA">
              <w:rPr>
                <w:rFonts w:ascii="Times New Roman" w:eastAsia="Times New Roman" w:hAnsi="Times New Roman" w:cs="Times New Roman"/>
                <w:spacing w:val="-1"/>
                <w:sz w:val="23"/>
                <w:szCs w:val="23"/>
                <w:lang w:eastAsia="en-US"/>
              </w:rPr>
              <w:t xml:space="preserve"> </w:t>
            </w:r>
            <w:r w:rsidRPr="008813EA">
              <w:rPr>
                <w:rFonts w:ascii="Times New Roman" w:eastAsia="Times New Roman" w:hAnsi="Times New Roman" w:cs="Times New Roman"/>
                <w:sz w:val="23"/>
                <w:szCs w:val="23"/>
                <w:lang w:eastAsia="en-US"/>
              </w:rPr>
              <w:t>280</w:t>
            </w:r>
            <w:r w:rsidRPr="008813EA">
              <w:rPr>
                <w:rFonts w:ascii="Times New Roman" w:eastAsia="Times New Roman" w:hAnsi="Times New Roman" w:cs="Times New Roman"/>
                <w:sz w:val="23"/>
                <w:szCs w:val="23"/>
                <w:lang w:val="tt-RU" w:eastAsia="en-US"/>
              </w:rPr>
              <w:t xml:space="preserve"> гә кадәр</w:t>
            </w:r>
          </w:p>
        </w:tc>
        <w:tc>
          <w:tcPr>
            <w:tcW w:w="1854"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61" w:lineRule="exact"/>
              <w:ind w:left="76"/>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18</w:t>
            </w:r>
          </w:p>
        </w:tc>
        <w:tc>
          <w:tcPr>
            <w:tcW w:w="1416"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61" w:lineRule="exact"/>
              <w:ind w:left="76"/>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55</w:t>
            </w:r>
          </w:p>
        </w:tc>
        <w:tc>
          <w:tcPr>
            <w:tcW w:w="3725" w:type="dxa"/>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after="0" w:line="261" w:lineRule="exact"/>
              <w:ind w:left="4"/>
              <w:jc w:val="center"/>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3"/>
                <w:szCs w:val="23"/>
                <w:lang w:eastAsia="en-US"/>
              </w:rPr>
              <w:t>-</w:t>
            </w:r>
          </w:p>
        </w:tc>
      </w:tr>
      <w:tr w:rsidR="004344BB" w:rsidRPr="008813EA" w:rsidTr="00C80DEE">
        <w:trPr>
          <w:trHeight w:val="1185"/>
        </w:trPr>
        <w:tc>
          <w:tcPr>
            <w:tcW w:w="10173" w:type="dxa"/>
            <w:gridSpan w:val="4"/>
            <w:tcBorders>
              <w:top w:val="single" w:sz="4" w:space="0" w:color="000000"/>
              <w:left w:val="single" w:sz="4" w:space="0" w:color="000000"/>
              <w:bottom w:val="single" w:sz="4" w:space="0" w:color="000000"/>
              <w:right w:val="single" w:sz="4" w:space="0" w:color="000000"/>
            </w:tcBorders>
            <w:hideMark/>
          </w:tcPr>
          <w:p w:rsidR="004344BB" w:rsidRPr="008813EA" w:rsidRDefault="004344BB" w:rsidP="00C80DEE">
            <w:pPr>
              <w:widowControl w:val="0"/>
              <w:kinsoku w:val="0"/>
              <w:overflowPunct w:val="0"/>
              <w:autoSpaceDE w:val="0"/>
              <w:autoSpaceDN w:val="0"/>
              <w:adjustRightInd w:val="0"/>
              <w:spacing w:before="8" w:after="0" w:line="244" w:lineRule="auto"/>
              <w:ind w:left="4"/>
              <w:jc w:val="both"/>
              <w:rPr>
                <w:rFonts w:ascii="Times New Roman" w:eastAsia="Times New Roman" w:hAnsi="Times New Roman" w:cs="Times New Roman"/>
                <w:sz w:val="24"/>
                <w:szCs w:val="24"/>
                <w:lang w:eastAsia="en-US"/>
              </w:rPr>
            </w:pPr>
            <w:r w:rsidRPr="008813EA">
              <w:rPr>
                <w:rFonts w:ascii="Times New Roman" w:eastAsia="Times New Roman" w:hAnsi="Times New Roman" w:cs="Times New Roman"/>
                <w:sz w:val="24"/>
                <w:szCs w:val="24"/>
              </w:rPr>
              <w:t>Искәрмә: тәүлегенә 280 мең куб.метрдан артык җитештерүчәнлеге булган чистарту корылмаларының җир участоклары күләмнәрен</w:t>
            </w:r>
            <w:r w:rsidRPr="008813EA">
              <w:rPr>
                <w:rFonts w:ascii="Times New Roman" w:eastAsia="Times New Roman" w:hAnsi="Times New Roman" w:cs="Times New Roman"/>
                <w:sz w:val="24"/>
                <w:szCs w:val="24"/>
                <w:lang w:val="tt-RU"/>
              </w:rPr>
              <w:t>,</w:t>
            </w:r>
            <w:r w:rsidRPr="008813EA">
              <w:rPr>
                <w:rFonts w:ascii="Times New Roman" w:eastAsia="Times New Roman" w:hAnsi="Times New Roman" w:cs="Times New Roman"/>
                <w:sz w:val="24"/>
                <w:szCs w:val="24"/>
              </w:rPr>
              <w:t xml:space="preserve"> кулланучылар хокукларын яклау һәм кеше иминлеге өлкәсендә күзәтчелек буенча федераль хезмәтнең Татарстан Республикасы (Татарстан) буенча идарәсе белән килештерелгән проектлар буенча кабул итәргә кирәк.</w:t>
            </w:r>
          </w:p>
        </w:tc>
      </w:tr>
    </w:tbl>
    <w:p w:rsidR="004344BB" w:rsidRPr="008813EA" w:rsidRDefault="004344BB" w:rsidP="004344BB">
      <w:pPr>
        <w:jc w:val="both"/>
        <w:rPr>
          <w:sz w:val="27"/>
          <w:szCs w:val="27"/>
          <w:lang w:val="tt-RU"/>
        </w:rPr>
      </w:pPr>
    </w:p>
    <w:p w:rsidR="004344BB" w:rsidRPr="008813EA" w:rsidRDefault="004344BB" w:rsidP="004344BB">
      <w:pPr>
        <w:jc w:val="both"/>
        <w:rPr>
          <w:sz w:val="27"/>
          <w:szCs w:val="27"/>
        </w:rPr>
      </w:pPr>
    </w:p>
    <w:p w:rsidR="004344BB" w:rsidRPr="008813EA" w:rsidRDefault="004344BB" w:rsidP="004344BB">
      <w:pPr>
        <w:spacing w:after="0" w:line="240" w:lineRule="auto"/>
        <w:jc w:val="right"/>
        <w:rPr>
          <w:rFonts w:ascii="Times New Roman" w:hAnsi="Times New Roman" w:cs="Times New Roman"/>
          <w:sz w:val="27"/>
          <w:szCs w:val="27"/>
        </w:rPr>
      </w:pPr>
      <w:r w:rsidRPr="008813EA">
        <w:rPr>
          <w:rFonts w:ascii="Times New Roman" w:hAnsi="Times New Roman" w:cs="Times New Roman"/>
          <w:sz w:val="27"/>
          <w:szCs w:val="27"/>
        </w:rPr>
        <w:t>Таблица 70</w:t>
      </w:r>
    </w:p>
    <w:p w:rsidR="004344BB" w:rsidRPr="008813EA" w:rsidRDefault="004344BB" w:rsidP="004344BB">
      <w:pPr>
        <w:spacing w:after="0" w:line="240" w:lineRule="auto"/>
        <w:jc w:val="center"/>
        <w:rPr>
          <w:rFonts w:ascii="Times New Roman" w:eastAsia="Calibri" w:hAnsi="Times New Roman" w:cs="Times New Roman"/>
          <w:b/>
          <w:sz w:val="27"/>
          <w:szCs w:val="27"/>
          <w:lang w:eastAsia="en-US"/>
        </w:rPr>
      </w:pPr>
      <w:r w:rsidRPr="008813EA">
        <w:rPr>
          <w:rFonts w:ascii="Times New Roman" w:eastAsia="Calibri" w:hAnsi="Times New Roman" w:cs="Times New Roman"/>
          <w:b/>
          <w:sz w:val="27"/>
          <w:szCs w:val="27"/>
          <w:lang w:eastAsia="en-US"/>
        </w:rPr>
        <w:t>Канализация чистарту корылмалары өчен санитар-саклау зоналары</w:t>
      </w:r>
    </w:p>
    <w:tbl>
      <w:tblPr>
        <w:tblStyle w:val="aa"/>
        <w:tblW w:w="10456" w:type="dxa"/>
        <w:tblLayout w:type="fixed"/>
        <w:tblLook w:val="04A0" w:firstRow="1" w:lastRow="0" w:firstColumn="1" w:lastColumn="0" w:noHBand="0" w:noVBand="1"/>
      </w:tblPr>
      <w:tblGrid>
        <w:gridCol w:w="4537"/>
        <w:gridCol w:w="1418"/>
        <w:gridCol w:w="1417"/>
        <w:gridCol w:w="1559"/>
        <w:gridCol w:w="1525"/>
      </w:tblGrid>
      <w:tr w:rsidR="004344BB" w:rsidRPr="008813EA" w:rsidTr="00C80DEE">
        <w:tc>
          <w:tcPr>
            <w:tcW w:w="4537" w:type="dxa"/>
            <w:vMerge w:val="restart"/>
          </w:tcPr>
          <w:p w:rsidR="004344BB" w:rsidRPr="008813EA" w:rsidRDefault="004344BB" w:rsidP="00C80DEE">
            <w:pPr>
              <w:jc w:val="center"/>
              <w:rPr>
                <w:rFonts w:eastAsia="Calibri"/>
                <w:b/>
                <w:sz w:val="23"/>
                <w:szCs w:val="23"/>
                <w:lang w:eastAsia="en-US"/>
              </w:rPr>
            </w:pPr>
            <w:r w:rsidRPr="008813EA">
              <w:rPr>
                <w:rFonts w:eastAsia="Calibri"/>
                <w:b/>
                <w:sz w:val="23"/>
                <w:szCs w:val="23"/>
                <w:lang w:eastAsia="en-US"/>
              </w:rPr>
              <w:t>Агынты суларны чистарту корылмалары</w:t>
            </w:r>
          </w:p>
        </w:tc>
        <w:tc>
          <w:tcPr>
            <w:tcW w:w="5919" w:type="dxa"/>
            <w:gridSpan w:val="4"/>
          </w:tcPr>
          <w:p w:rsidR="004344BB" w:rsidRPr="008813EA" w:rsidRDefault="004344BB" w:rsidP="00C80DEE">
            <w:pPr>
              <w:jc w:val="center"/>
              <w:rPr>
                <w:rFonts w:eastAsia="Calibri"/>
                <w:b/>
                <w:sz w:val="23"/>
                <w:szCs w:val="23"/>
                <w:lang w:eastAsia="en-US"/>
              </w:rPr>
            </w:pPr>
            <w:r w:rsidRPr="008813EA">
              <w:rPr>
                <w:rFonts w:eastAsia="Calibri"/>
                <w:b/>
                <w:sz w:val="23"/>
                <w:szCs w:val="23"/>
                <w:lang w:eastAsia="en-US"/>
              </w:rPr>
              <w:t>Чистарту корылмаларының исәп-хисап күрсәткечләре буенча метрлар ераклыгы, тәүлегенә мең куб. метр</w:t>
            </w:r>
          </w:p>
        </w:tc>
      </w:tr>
      <w:tr w:rsidR="004344BB" w:rsidRPr="008813EA" w:rsidTr="00C80DEE">
        <w:tc>
          <w:tcPr>
            <w:tcW w:w="4537" w:type="dxa"/>
            <w:vMerge/>
          </w:tcPr>
          <w:p w:rsidR="004344BB" w:rsidRPr="008813EA" w:rsidRDefault="004344BB" w:rsidP="00C80DEE">
            <w:pPr>
              <w:jc w:val="center"/>
              <w:rPr>
                <w:rFonts w:eastAsia="Calibri"/>
                <w:b/>
                <w:sz w:val="23"/>
                <w:szCs w:val="23"/>
                <w:lang w:eastAsia="en-US"/>
              </w:rPr>
            </w:pPr>
          </w:p>
        </w:tc>
        <w:tc>
          <w:tcPr>
            <w:tcW w:w="1418" w:type="dxa"/>
          </w:tcPr>
          <w:p w:rsidR="004344BB" w:rsidRPr="008813EA" w:rsidRDefault="004344BB" w:rsidP="00C80DEE">
            <w:pPr>
              <w:kinsoku w:val="0"/>
              <w:overflowPunct w:val="0"/>
              <w:ind w:left="288" w:right="263" w:firstLine="55"/>
              <w:rPr>
                <w:b/>
                <w:bCs/>
                <w:sz w:val="23"/>
                <w:szCs w:val="23"/>
                <w:lang w:val="tt-RU"/>
              </w:rPr>
            </w:pPr>
            <w:r w:rsidRPr="008813EA">
              <w:rPr>
                <w:b/>
                <w:bCs/>
                <w:sz w:val="23"/>
                <w:szCs w:val="23"/>
              </w:rPr>
              <w:t>0,2</w:t>
            </w:r>
          </w:p>
          <w:p w:rsidR="004344BB" w:rsidRPr="008813EA" w:rsidRDefault="004344BB" w:rsidP="00C80DEE">
            <w:pPr>
              <w:kinsoku w:val="0"/>
              <w:overflowPunct w:val="0"/>
              <w:ind w:left="288" w:right="263" w:firstLine="55"/>
              <w:rPr>
                <w:sz w:val="23"/>
                <w:szCs w:val="23"/>
                <w:lang w:val="tt-RU"/>
              </w:rPr>
            </w:pPr>
            <w:r w:rsidRPr="008813EA">
              <w:rPr>
                <w:b/>
                <w:bCs/>
                <w:sz w:val="23"/>
                <w:szCs w:val="23"/>
              </w:rPr>
              <w:t>кад</w:t>
            </w:r>
            <w:r w:rsidRPr="008813EA">
              <w:rPr>
                <w:b/>
                <w:bCs/>
                <w:sz w:val="23"/>
                <w:szCs w:val="23"/>
                <w:lang w:val="tt-RU"/>
              </w:rPr>
              <w:t>әр</w:t>
            </w:r>
          </w:p>
        </w:tc>
        <w:tc>
          <w:tcPr>
            <w:tcW w:w="1417" w:type="dxa"/>
          </w:tcPr>
          <w:p w:rsidR="004344BB" w:rsidRPr="008813EA" w:rsidRDefault="004344BB" w:rsidP="00C80DEE">
            <w:pPr>
              <w:kinsoku w:val="0"/>
              <w:overflowPunct w:val="0"/>
              <w:spacing w:line="258" w:lineRule="exact"/>
              <w:ind w:left="184"/>
              <w:rPr>
                <w:b/>
                <w:bCs/>
                <w:sz w:val="23"/>
                <w:szCs w:val="23"/>
                <w:lang w:val="tt-RU"/>
              </w:rPr>
            </w:pPr>
            <w:r w:rsidRPr="008813EA">
              <w:rPr>
                <w:b/>
                <w:bCs/>
                <w:sz w:val="23"/>
                <w:szCs w:val="23"/>
              </w:rPr>
              <w:t xml:space="preserve"> 0,2</w:t>
            </w:r>
            <w:r w:rsidRPr="008813EA">
              <w:rPr>
                <w:b/>
                <w:bCs/>
                <w:sz w:val="23"/>
                <w:szCs w:val="23"/>
                <w:lang w:val="tt-RU"/>
              </w:rPr>
              <w:t xml:space="preserve"> тән</w:t>
            </w:r>
          </w:p>
          <w:p w:rsidR="004344BB" w:rsidRPr="008813EA" w:rsidRDefault="004344BB" w:rsidP="00C80DEE">
            <w:pPr>
              <w:kinsoku w:val="0"/>
              <w:overflowPunct w:val="0"/>
              <w:spacing w:line="258" w:lineRule="exact"/>
              <w:ind w:left="184"/>
              <w:rPr>
                <w:sz w:val="23"/>
                <w:szCs w:val="23"/>
                <w:lang w:val="tt-RU"/>
              </w:rPr>
            </w:pPr>
            <w:r w:rsidRPr="008813EA">
              <w:rPr>
                <w:b/>
                <w:bCs/>
                <w:sz w:val="23"/>
                <w:szCs w:val="23"/>
              </w:rPr>
              <w:t xml:space="preserve"> </w:t>
            </w:r>
            <w:r w:rsidRPr="008813EA">
              <w:rPr>
                <w:b/>
                <w:bCs/>
                <w:spacing w:val="1"/>
                <w:sz w:val="23"/>
                <w:szCs w:val="23"/>
              </w:rPr>
              <w:t xml:space="preserve"> </w:t>
            </w:r>
            <w:r w:rsidRPr="008813EA">
              <w:rPr>
                <w:b/>
                <w:bCs/>
                <w:sz w:val="23"/>
                <w:szCs w:val="23"/>
              </w:rPr>
              <w:t>5</w:t>
            </w:r>
            <w:r w:rsidRPr="008813EA">
              <w:rPr>
                <w:b/>
                <w:bCs/>
                <w:sz w:val="23"/>
                <w:szCs w:val="23"/>
                <w:lang w:val="tt-RU"/>
              </w:rPr>
              <w:t>кадәр</w:t>
            </w:r>
          </w:p>
        </w:tc>
        <w:tc>
          <w:tcPr>
            <w:tcW w:w="1559" w:type="dxa"/>
          </w:tcPr>
          <w:p w:rsidR="004344BB" w:rsidRPr="008813EA" w:rsidRDefault="004344BB" w:rsidP="00C80DEE">
            <w:pPr>
              <w:kinsoku w:val="0"/>
              <w:overflowPunct w:val="0"/>
              <w:spacing w:line="258" w:lineRule="exact"/>
              <w:ind w:left="143"/>
              <w:rPr>
                <w:b/>
                <w:bCs/>
                <w:sz w:val="23"/>
                <w:szCs w:val="23"/>
                <w:lang w:val="tt-RU"/>
              </w:rPr>
            </w:pPr>
            <w:r w:rsidRPr="008813EA">
              <w:rPr>
                <w:b/>
                <w:bCs/>
                <w:sz w:val="23"/>
                <w:szCs w:val="23"/>
              </w:rPr>
              <w:t xml:space="preserve"> 5</w:t>
            </w:r>
            <w:r w:rsidRPr="008813EA">
              <w:rPr>
                <w:b/>
                <w:bCs/>
                <w:sz w:val="23"/>
                <w:szCs w:val="23"/>
                <w:lang w:val="tt-RU"/>
              </w:rPr>
              <w:t xml:space="preserve"> тән</w:t>
            </w:r>
          </w:p>
          <w:p w:rsidR="004344BB" w:rsidRPr="008813EA" w:rsidRDefault="004344BB" w:rsidP="00C80DEE">
            <w:pPr>
              <w:kinsoku w:val="0"/>
              <w:overflowPunct w:val="0"/>
              <w:spacing w:line="258" w:lineRule="exact"/>
              <w:ind w:left="143"/>
              <w:rPr>
                <w:sz w:val="23"/>
                <w:szCs w:val="23"/>
                <w:lang w:val="tt-RU"/>
              </w:rPr>
            </w:pPr>
            <w:r w:rsidRPr="008813EA">
              <w:rPr>
                <w:b/>
                <w:bCs/>
                <w:sz w:val="23"/>
                <w:szCs w:val="23"/>
              </w:rPr>
              <w:t xml:space="preserve"> </w:t>
            </w:r>
            <w:r w:rsidRPr="008813EA">
              <w:rPr>
                <w:b/>
                <w:bCs/>
                <w:spacing w:val="1"/>
                <w:sz w:val="23"/>
                <w:szCs w:val="23"/>
              </w:rPr>
              <w:t xml:space="preserve"> </w:t>
            </w:r>
            <w:r w:rsidRPr="008813EA">
              <w:rPr>
                <w:b/>
                <w:bCs/>
                <w:sz w:val="23"/>
                <w:szCs w:val="23"/>
              </w:rPr>
              <w:t>50</w:t>
            </w:r>
            <w:r w:rsidRPr="008813EA">
              <w:rPr>
                <w:b/>
                <w:bCs/>
                <w:sz w:val="23"/>
                <w:szCs w:val="23"/>
                <w:lang w:val="tt-RU"/>
              </w:rPr>
              <w:t>кадәр</w:t>
            </w:r>
          </w:p>
        </w:tc>
        <w:tc>
          <w:tcPr>
            <w:tcW w:w="1525" w:type="dxa"/>
          </w:tcPr>
          <w:p w:rsidR="004344BB" w:rsidRPr="008813EA" w:rsidRDefault="004344BB" w:rsidP="00C80DEE">
            <w:pPr>
              <w:kinsoku w:val="0"/>
              <w:overflowPunct w:val="0"/>
              <w:spacing w:line="258" w:lineRule="exact"/>
              <w:ind w:left="143"/>
              <w:rPr>
                <w:b/>
                <w:bCs/>
                <w:sz w:val="23"/>
                <w:szCs w:val="23"/>
                <w:lang w:val="tt-RU"/>
              </w:rPr>
            </w:pPr>
            <w:r w:rsidRPr="008813EA">
              <w:rPr>
                <w:b/>
                <w:bCs/>
                <w:sz w:val="23"/>
                <w:szCs w:val="23"/>
              </w:rPr>
              <w:t>50</w:t>
            </w:r>
            <w:r w:rsidRPr="008813EA">
              <w:rPr>
                <w:b/>
                <w:bCs/>
                <w:sz w:val="23"/>
                <w:szCs w:val="23"/>
                <w:lang w:val="tt-RU"/>
              </w:rPr>
              <w:t xml:space="preserve"> тән</w:t>
            </w:r>
          </w:p>
          <w:p w:rsidR="004344BB" w:rsidRPr="008813EA" w:rsidRDefault="004344BB" w:rsidP="00C80DEE">
            <w:pPr>
              <w:kinsoku w:val="0"/>
              <w:overflowPunct w:val="0"/>
              <w:spacing w:line="258" w:lineRule="exact"/>
              <w:ind w:left="143"/>
              <w:rPr>
                <w:sz w:val="23"/>
                <w:szCs w:val="23"/>
                <w:lang w:val="tt-RU"/>
              </w:rPr>
            </w:pPr>
            <w:r w:rsidRPr="008813EA">
              <w:rPr>
                <w:b/>
                <w:bCs/>
                <w:sz w:val="23"/>
                <w:szCs w:val="23"/>
              </w:rPr>
              <w:t xml:space="preserve"> 280</w:t>
            </w:r>
            <w:r w:rsidRPr="008813EA">
              <w:rPr>
                <w:b/>
                <w:bCs/>
                <w:sz w:val="23"/>
                <w:szCs w:val="23"/>
                <w:lang w:val="tt-RU"/>
              </w:rPr>
              <w:t xml:space="preserve"> кадәр</w:t>
            </w:r>
          </w:p>
        </w:tc>
      </w:tr>
      <w:tr w:rsidR="004344BB" w:rsidRPr="008813EA" w:rsidTr="00C80DEE">
        <w:tc>
          <w:tcPr>
            <w:tcW w:w="4537" w:type="dxa"/>
          </w:tcPr>
          <w:p w:rsidR="004344BB" w:rsidRPr="008813EA" w:rsidRDefault="004344BB" w:rsidP="00C80DEE">
            <w:pPr>
              <w:jc w:val="both"/>
              <w:rPr>
                <w:rFonts w:eastAsia="Calibri"/>
                <w:sz w:val="23"/>
                <w:szCs w:val="23"/>
                <w:lang w:eastAsia="en-US"/>
              </w:rPr>
            </w:pPr>
            <w:r w:rsidRPr="008813EA">
              <w:rPr>
                <w:rFonts w:eastAsia="Calibri"/>
                <w:sz w:val="23"/>
                <w:szCs w:val="23"/>
                <w:lang w:eastAsia="en-US"/>
              </w:rPr>
              <w:t>Насос станцияләре һәм авария</w:t>
            </w:r>
            <w:r w:rsidRPr="008813EA">
              <w:rPr>
                <w:rFonts w:eastAsia="Calibri"/>
                <w:sz w:val="23"/>
                <w:szCs w:val="23"/>
                <w:lang w:val="tt-RU" w:eastAsia="en-US"/>
              </w:rPr>
              <w:t xml:space="preserve">ләрне </w:t>
            </w:r>
            <w:r w:rsidRPr="008813EA">
              <w:rPr>
                <w:rFonts w:eastAsia="Calibri"/>
                <w:sz w:val="23"/>
                <w:szCs w:val="23"/>
                <w:lang w:eastAsia="en-US"/>
              </w:rPr>
              <w:t xml:space="preserve">җайга салу </w:t>
            </w:r>
            <w:r w:rsidRPr="008813EA">
              <w:rPr>
                <w:rFonts w:eastAsia="Calibri"/>
                <w:sz w:val="23"/>
                <w:szCs w:val="23"/>
                <w:lang w:val="tt-RU" w:eastAsia="en-US"/>
              </w:rPr>
              <w:t xml:space="preserve">кисмәкләре </w:t>
            </w:r>
            <w:r w:rsidRPr="008813EA">
              <w:rPr>
                <w:rFonts w:eastAsia="Calibri"/>
                <w:sz w:val="23"/>
                <w:szCs w:val="23"/>
                <w:lang w:eastAsia="en-US"/>
              </w:rPr>
              <w:t>, локаль чистарту корылмалары</w:t>
            </w:r>
          </w:p>
        </w:tc>
        <w:tc>
          <w:tcPr>
            <w:tcW w:w="1418" w:type="dxa"/>
          </w:tcPr>
          <w:p w:rsidR="004344BB" w:rsidRPr="008813EA" w:rsidRDefault="004344BB" w:rsidP="00C80DEE">
            <w:pPr>
              <w:kinsoku w:val="0"/>
              <w:overflowPunct w:val="0"/>
              <w:spacing w:line="253" w:lineRule="exact"/>
              <w:ind w:left="345"/>
              <w:rPr>
                <w:sz w:val="23"/>
                <w:szCs w:val="23"/>
              </w:rPr>
            </w:pPr>
            <w:r w:rsidRPr="008813EA">
              <w:rPr>
                <w:sz w:val="23"/>
                <w:szCs w:val="23"/>
              </w:rPr>
              <w:t>15</w:t>
            </w:r>
          </w:p>
        </w:tc>
        <w:tc>
          <w:tcPr>
            <w:tcW w:w="1417" w:type="dxa"/>
          </w:tcPr>
          <w:p w:rsidR="004344BB" w:rsidRPr="008813EA" w:rsidRDefault="004344BB" w:rsidP="00C80DEE">
            <w:pPr>
              <w:kinsoku w:val="0"/>
              <w:overflowPunct w:val="0"/>
              <w:spacing w:line="253" w:lineRule="exact"/>
              <w:ind w:left="85"/>
              <w:jc w:val="center"/>
              <w:rPr>
                <w:sz w:val="23"/>
                <w:szCs w:val="23"/>
              </w:rPr>
            </w:pPr>
            <w:r w:rsidRPr="008813EA">
              <w:rPr>
                <w:sz w:val="23"/>
                <w:szCs w:val="23"/>
              </w:rPr>
              <w:t>20</w:t>
            </w:r>
          </w:p>
        </w:tc>
        <w:tc>
          <w:tcPr>
            <w:tcW w:w="1559" w:type="dxa"/>
          </w:tcPr>
          <w:p w:rsidR="004344BB" w:rsidRPr="008813EA" w:rsidRDefault="004344BB" w:rsidP="00C80DEE">
            <w:pPr>
              <w:kinsoku w:val="0"/>
              <w:overflowPunct w:val="0"/>
              <w:spacing w:line="253" w:lineRule="exact"/>
              <w:ind w:left="105"/>
              <w:jc w:val="center"/>
              <w:rPr>
                <w:sz w:val="23"/>
                <w:szCs w:val="23"/>
              </w:rPr>
            </w:pPr>
            <w:r w:rsidRPr="008813EA">
              <w:rPr>
                <w:sz w:val="23"/>
                <w:szCs w:val="23"/>
              </w:rPr>
              <w:t>20</w:t>
            </w:r>
          </w:p>
        </w:tc>
        <w:tc>
          <w:tcPr>
            <w:tcW w:w="1525" w:type="dxa"/>
          </w:tcPr>
          <w:p w:rsidR="004344BB" w:rsidRPr="008813EA" w:rsidRDefault="004344BB" w:rsidP="00C80DEE">
            <w:pPr>
              <w:kinsoku w:val="0"/>
              <w:overflowPunct w:val="0"/>
              <w:spacing w:line="253" w:lineRule="exact"/>
              <w:ind w:left="105"/>
              <w:jc w:val="center"/>
              <w:rPr>
                <w:sz w:val="23"/>
                <w:szCs w:val="23"/>
              </w:rPr>
            </w:pPr>
            <w:r w:rsidRPr="008813EA">
              <w:rPr>
                <w:sz w:val="23"/>
                <w:szCs w:val="23"/>
              </w:rPr>
              <w:t>30</w:t>
            </w:r>
          </w:p>
        </w:tc>
      </w:tr>
      <w:tr w:rsidR="004344BB" w:rsidRPr="008813EA" w:rsidTr="00C80DEE">
        <w:tc>
          <w:tcPr>
            <w:tcW w:w="4537" w:type="dxa"/>
          </w:tcPr>
          <w:p w:rsidR="004344BB" w:rsidRPr="008813EA" w:rsidRDefault="004344BB" w:rsidP="00C80DEE">
            <w:pPr>
              <w:jc w:val="both"/>
              <w:rPr>
                <w:rFonts w:eastAsia="Calibri"/>
                <w:sz w:val="23"/>
                <w:szCs w:val="23"/>
                <w:lang w:eastAsia="en-US"/>
              </w:rPr>
            </w:pPr>
            <w:r w:rsidRPr="008813EA">
              <w:rPr>
                <w:rFonts w:eastAsia="Calibri"/>
                <w:sz w:val="23"/>
                <w:szCs w:val="23"/>
                <w:lang w:eastAsia="en-US"/>
              </w:rPr>
              <w:t>Явым-төшемнәрне саклап калу өчен катлам мәйданчыклары булган механик һәм биологик чистарту корылмалары, шулай ук су мәйданчыклары</w:t>
            </w:r>
          </w:p>
        </w:tc>
        <w:tc>
          <w:tcPr>
            <w:tcW w:w="1418" w:type="dxa"/>
          </w:tcPr>
          <w:p w:rsidR="004344BB" w:rsidRPr="008813EA" w:rsidRDefault="004344BB" w:rsidP="00C80DEE">
            <w:pPr>
              <w:kinsoku w:val="0"/>
              <w:overflowPunct w:val="0"/>
              <w:spacing w:line="253" w:lineRule="exact"/>
              <w:ind w:left="230"/>
              <w:rPr>
                <w:sz w:val="23"/>
                <w:szCs w:val="23"/>
              </w:rPr>
            </w:pPr>
            <w:r w:rsidRPr="008813EA">
              <w:rPr>
                <w:sz w:val="23"/>
                <w:szCs w:val="23"/>
              </w:rPr>
              <w:t>150</w:t>
            </w:r>
          </w:p>
        </w:tc>
        <w:tc>
          <w:tcPr>
            <w:tcW w:w="1417" w:type="dxa"/>
          </w:tcPr>
          <w:p w:rsidR="004344BB" w:rsidRPr="008813EA" w:rsidRDefault="004344BB" w:rsidP="00C80DEE">
            <w:pPr>
              <w:kinsoku w:val="0"/>
              <w:overflowPunct w:val="0"/>
              <w:spacing w:line="253" w:lineRule="exact"/>
              <w:ind w:right="27"/>
              <w:jc w:val="center"/>
              <w:rPr>
                <w:sz w:val="23"/>
                <w:szCs w:val="23"/>
              </w:rPr>
            </w:pPr>
            <w:r w:rsidRPr="008813EA">
              <w:rPr>
                <w:sz w:val="23"/>
                <w:szCs w:val="23"/>
              </w:rPr>
              <w:t>200</w:t>
            </w:r>
          </w:p>
        </w:tc>
        <w:tc>
          <w:tcPr>
            <w:tcW w:w="1559" w:type="dxa"/>
          </w:tcPr>
          <w:p w:rsidR="004344BB" w:rsidRPr="008813EA" w:rsidRDefault="004344BB" w:rsidP="00C80DEE">
            <w:pPr>
              <w:kinsoku w:val="0"/>
              <w:overflowPunct w:val="0"/>
              <w:spacing w:line="253" w:lineRule="exact"/>
              <w:ind w:right="7"/>
              <w:jc w:val="center"/>
              <w:rPr>
                <w:sz w:val="23"/>
                <w:szCs w:val="23"/>
              </w:rPr>
            </w:pPr>
            <w:r w:rsidRPr="008813EA">
              <w:rPr>
                <w:sz w:val="23"/>
                <w:szCs w:val="23"/>
              </w:rPr>
              <w:t>400</w:t>
            </w:r>
          </w:p>
        </w:tc>
        <w:tc>
          <w:tcPr>
            <w:tcW w:w="1525" w:type="dxa"/>
          </w:tcPr>
          <w:p w:rsidR="004344BB" w:rsidRPr="008813EA" w:rsidRDefault="004344BB" w:rsidP="00C80DEE">
            <w:pPr>
              <w:kinsoku w:val="0"/>
              <w:overflowPunct w:val="0"/>
              <w:spacing w:line="253" w:lineRule="exact"/>
              <w:ind w:right="8"/>
              <w:jc w:val="center"/>
              <w:rPr>
                <w:sz w:val="23"/>
                <w:szCs w:val="23"/>
              </w:rPr>
            </w:pPr>
            <w:r w:rsidRPr="008813EA">
              <w:rPr>
                <w:sz w:val="23"/>
                <w:szCs w:val="23"/>
              </w:rPr>
              <w:t>500</w:t>
            </w:r>
          </w:p>
        </w:tc>
      </w:tr>
      <w:tr w:rsidR="004344BB" w:rsidRPr="008813EA" w:rsidTr="00C80DEE">
        <w:tc>
          <w:tcPr>
            <w:tcW w:w="4537" w:type="dxa"/>
          </w:tcPr>
          <w:p w:rsidR="004344BB" w:rsidRPr="008813EA" w:rsidRDefault="004344BB" w:rsidP="00C80DEE">
            <w:pPr>
              <w:jc w:val="both"/>
              <w:rPr>
                <w:rFonts w:eastAsia="Calibri"/>
                <w:sz w:val="23"/>
                <w:szCs w:val="23"/>
                <w:lang w:eastAsia="en-US"/>
              </w:rPr>
            </w:pPr>
            <w:r w:rsidRPr="008813EA">
              <w:rPr>
                <w:rFonts w:eastAsia="Calibri"/>
                <w:sz w:val="23"/>
                <w:szCs w:val="23"/>
                <w:lang w:eastAsia="en-US"/>
              </w:rPr>
              <w:t>Ябык биналарда явым-төшемне термомеханик эшкәртү белән механик һәм биологик чистарту корылмалары</w:t>
            </w:r>
          </w:p>
        </w:tc>
        <w:tc>
          <w:tcPr>
            <w:tcW w:w="1418" w:type="dxa"/>
          </w:tcPr>
          <w:p w:rsidR="004344BB" w:rsidRPr="008813EA" w:rsidRDefault="004344BB" w:rsidP="00C80DEE">
            <w:pPr>
              <w:kinsoku w:val="0"/>
              <w:overflowPunct w:val="0"/>
              <w:spacing w:line="253" w:lineRule="exact"/>
              <w:ind w:left="230"/>
              <w:rPr>
                <w:sz w:val="23"/>
                <w:szCs w:val="23"/>
              </w:rPr>
            </w:pPr>
            <w:r w:rsidRPr="008813EA">
              <w:rPr>
                <w:sz w:val="23"/>
                <w:szCs w:val="23"/>
              </w:rPr>
              <w:t>100</w:t>
            </w:r>
          </w:p>
        </w:tc>
        <w:tc>
          <w:tcPr>
            <w:tcW w:w="1417" w:type="dxa"/>
          </w:tcPr>
          <w:p w:rsidR="004344BB" w:rsidRPr="008813EA" w:rsidRDefault="004344BB" w:rsidP="00C80DEE">
            <w:pPr>
              <w:kinsoku w:val="0"/>
              <w:overflowPunct w:val="0"/>
              <w:spacing w:line="253" w:lineRule="exact"/>
              <w:ind w:right="27"/>
              <w:jc w:val="center"/>
              <w:rPr>
                <w:sz w:val="23"/>
                <w:szCs w:val="23"/>
              </w:rPr>
            </w:pPr>
            <w:r w:rsidRPr="008813EA">
              <w:rPr>
                <w:sz w:val="23"/>
                <w:szCs w:val="23"/>
              </w:rPr>
              <w:t>150</w:t>
            </w:r>
          </w:p>
        </w:tc>
        <w:tc>
          <w:tcPr>
            <w:tcW w:w="1559" w:type="dxa"/>
          </w:tcPr>
          <w:p w:rsidR="004344BB" w:rsidRPr="008813EA" w:rsidRDefault="004344BB" w:rsidP="00C80DEE">
            <w:pPr>
              <w:kinsoku w:val="0"/>
              <w:overflowPunct w:val="0"/>
              <w:spacing w:line="253" w:lineRule="exact"/>
              <w:ind w:right="7"/>
              <w:jc w:val="center"/>
              <w:rPr>
                <w:sz w:val="23"/>
                <w:szCs w:val="23"/>
              </w:rPr>
            </w:pPr>
            <w:r w:rsidRPr="008813EA">
              <w:rPr>
                <w:sz w:val="23"/>
                <w:szCs w:val="23"/>
              </w:rPr>
              <w:t>300</w:t>
            </w:r>
          </w:p>
        </w:tc>
        <w:tc>
          <w:tcPr>
            <w:tcW w:w="1525" w:type="dxa"/>
          </w:tcPr>
          <w:p w:rsidR="004344BB" w:rsidRPr="008813EA" w:rsidRDefault="004344BB" w:rsidP="00C80DEE">
            <w:pPr>
              <w:kinsoku w:val="0"/>
              <w:overflowPunct w:val="0"/>
              <w:spacing w:line="253" w:lineRule="exact"/>
              <w:ind w:right="8"/>
              <w:jc w:val="center"/>
              <w:rPr>
                <w:sz w:val="23"/>
                <w:szCs w:val="23"/>
              </w:rPr>
            </w:pPr>
            <w:r w:rsidRPr="008813EA">
              <w:rPr>
                <w:sz w:val="23"/>
                <w:szCs w:val="23"/>
              </w:rPr>
              <w:t>400</w:t>
            </w:r>
          </w:p>
        </w:tc>
      </w:tr>
      <w:tr w:rsidR="004344BB" w:rsidRPr="008813EA" w:rsidTr="00C80DEE">
        <w:tc>
          <w:tcPr>
            <w:tcW w:w="4537" w:type="dxa"/>
          </w:tcPr>
          <w:p w:rsidR="004344BB" w:rsidRPr="008813EA" w:rsidRDefault="004344BB" w:rsidP="00C80DEE">
            <w:pPr>
              <w:jc w:val="both"/>
              <w:rPr>
                <w:rFonts w:eastAsia="Calibri"/>
                <w:sz w:val="23"/>
                <w:szCs w:val="23"/>
                <w:lang w:val="tt-RU" w:eastAsia="en-US"/>
              </w:rPr>
            </w:pPr>
            <w:r w:rsidRPr="008813EA">
              <w:rPr>
                <w:rFonts w:eastAsia="Calibri"/>
                <w:sz w:val="23"/>
                <w:szCs w:val="23"/>
                <w:lang w:val="tt-RU" w:eastAsia="en-US"/>
              </w:rPr>
              <w:t>Басулар:</w:t>
            </w:r>
          </w:p>
          <w:p w:rsidR="004344BB" w:rsidRPr="008813EA" w:rsidRDefault="004344BB" w:rsidP="00C80DEE">
            <w:pPr>
              <w:jc w:val="both"/>
              <w:rPr>
                <w:rFonts w:eastAsia="Calibri"/>
                <w:sz w:val="23"/>
                <w:szCs w:val="23"/>
                <w:lang w:val="tt-RU" w:eastAsia="en-US"/>
              </w:rPr>
            </w:pPr>
            <w:r w:rsidRPr="008813EA">
              <w:rPr>
                <w:rFonts w:eastAsia="Calibri"/>
                <w:sz w:val="23"/>
                <w:szCs w:val="23"/>
                <w:lang w:eastAsia="en-US"/>
              </w:rPr>
              <w:t>а) фильтраци</w:t>
            </w:r>
            <w:r w:rsidRPr="008813EA">
              <w:rPr>
                <w:rFonts w:eastAsia="Calibri"/>
                <w:sz w:val="23"/>
                <w:szCs w:val="23"/>
                <w:lang w:val="tt-RU" w:eastAsia="en-US"/>
              </w:rPr>
              <w:t>я</w:t>
            </w:r>
            <w:r w:rsidRPr="008813EA">
              <w:rPr>
                <w:rFonts w:eastAsia="Calibri"/>
                <w:sz w:val="23"/>
                <w:szCs w:val="23"/>
                <w:lang w:eastAsia="en-US"/>
              </w:rPr>
              <w:t>;</w:t>
            </w:r>
          </w:p>
          <w:p w:rsidR="004344BB" w:rsidRPr="008813EA" w:rsidRDefault="004344BB" w:rsidP="00C80DEE">
            <w:pPr>
              <w:jc w:val="both"/>
              <w:rPr>
                <w:rFonts w:eastAsia="Calibri"/>
                <w:sz w:val="23"/>
                <w:szCs w:val="23"/>
                <w:lang w:eastAsia="en-US"/>
              </w:rPr>
            </w:pPr>
            <w:r w:rsidRPr="008813EA">
              <w:rPr>
                <w:rFonts w:eastAsia="Calibri"/>
                <w:sz w:val="23"/>
                <w:szCs w:val="23"/>
                <w:lang w:eastAsia="en-US"/>
              </w:rPr>
              <w:t xml:space="preserve"> б) сугару</w:t>
            </w:r>
          </w:p>
        </w:tc>
        <w:tc>
          <w:tcPr>
            <w:tcW w:w="1418" w:type="dxa"/>
          </w:tcPr>
          <w:p w:rsidR="004344BB" w:rsidRPr="008813EA" w:rsidRDefault="004344BB" w:rsidP="00C80DEE">
            <w:pPr>
              <w:kinsoku w:val="0"/>
              <w:overflowPunct w:val="0"/>
              <w:ind w:left="230"/>
              <w:rPr>
                <w:sz w:val="23"/>
                <w:szCs w:val="23"/>
                <w:lang w:val="tt-RU"/>
              </w:rPr>
            </w:pPr>
          </w:p>
          <w:p w:rsidR="004344BB" w:rsidRPr="008813EA" w:rsidRDefault="004344BB" w:rsidP="00C80DEE">
            <w:pPr>
              <w:kinsoku w:val="0"/>
              <w:overflowPunct w:val="0"/>
              <w:ind w:left="230"/>
              <w:rPr>
                <w:sz w:val="23"/>
                <w:szCs w:val="23"/>
              </w:rPr>
            </w:pPr>
            <w:r w:rsidRPr="008813EA">
              <w:rPr>
                <w:sz w:val="23"/>
                <w:szCs w:val="23"/>
              </w:rPr>
              <w:t>200</w:t>
            </w:r>
          </w:p>
          <w:p w:rsidR="004344BB" w:rsidRPr="008813EA" w:rsidRDefault="004344BB" w:rsidP="00C80DEE">
            <w:pPr>
              <w:kinsoku w:val="0"/>
              <w:overflowPunct w:val="0"/>
              <w:spacing w:before="14"/>
              <w:ind w:left="230"/>
              <w:rPr>
                <w:sz w:val="23"/>
                <w:szCs w:val="23"/>
              </w:rPr>
            </w:pPr>
            <w:r w:rsidRPr="008813EA">
              <w:rPr>
                <w:sz w:val="23"/>
                <w:szCs w:val="23"/>
              </w:rPr>
              <w:t>150</w:t>
            </w:r>
          </w:p>
        </w:tc>
        <w:tc>
          <w:tcPr>
            <w:tcW w:w="1417" w:type="dxa"/>
          </w:tcPr>
          <w:p w:rsidR="004344BB" w:rsidRPr="008813EA" w:rsidRDefault="004344BB" w:rsidP="00C80DEE">
            <w:pPr>
              <w:kinsoku w:val="0"/>
              <w:overflowPunct w:val="0"/>
              <w:ind w:left="115"/>
              <w:rPr>
                <w:sz w:val="23"/>
                <w:szCs w:val="23"/>
                <w:lang w:val="tt-RU"/>
              </w:rPr>
            </w:pPr>
          </w:p>
          <w:p w:rsidR="004344BB" w:rsidRPr="008813EA" w:rsidRDefault="004344BB" w:rsidP="00C80DEE">
            <w:pPr>
              <w:kinsoku w:val="0"/>
              <w:overflowPunct w:val="0"/>
              <w:ind w:left="115"/>
              <w:rPr>
                <w:spacing w:val="1"/>
                <w:sz w:val="23"/>
                <w:szCs w:val="23"/>
                <w:lang w:val="tt-RU"/>
              </w:rPr>
            </w:pPr>
            <w:r w:rsidRPr="008813EA">
              <w:rPr>
                <w:sz w:val="23"/>
                <w:szCs w:val="23"/>
              </w:rPr>
              <w:t>300</w:t>
            </w:r>
            <w:r w:rsidRPr="008813EA">
              <w:rPr>
                <w:spacing w:val="1"/>
                <w:sz w:val="23"/>
                <w:szCs w:val="23"/>
              </w:rPr>
              <w:t xml:space="preserve"> </w:t>
            </w:r>
          </w:p>
          <w:p w:rsidR="004344BB" w:rsidRPr="008813EA" w:rsidRDefault="004344BB" w:rsidP="00C80DEE">
            <w:pPr>
              <w:kinsoku w:val="0"/>
              <w:overflowPunct w:val="0"/>
              <w:ind w:left="115"/>
              <w:rPr>
                <w:sz w:val="23"/>
                <w:szCs w:val="23"/>
              </w:rPr>
            </w:pPr>
            <w:r w:rsidRPr="008813EA">
              <w:rPr>
                <w:sz w:val="23"/>
                <w:szCs w:val="23"/>
              </w:rPr>
              <w:t>200</w:t>
            </w:r>
          </w:p>
        </w:tc>
        <w:tc>
          <w:tcPr>
            <w:tcW w:w="1559" w:type="dxa"/>
          </w:tcPr>
          <w:p w:rsidR="004344BB" w:rsidRPr="008813EA" w:rsidRDefault="004344BB" w:rsidP="00C80DEE">
            <w:pPr>
              <w:kinsoku w:val="0"/>
              <w:overflowPunct w:val="0"/>
              <w:ind w:left="55"/>
              <w:rPr>
                <w:sz w:val="23"/>
                <w:szCs w:val="23"/>
                <w:lang w:val="tt-RU"/>
              </w:rPr>
            </w:pPr>
          </w:p>
          <w:p w:rsidR="004344BB" w:rsidRPr="008813EA" w:rsidRDefault="004344BB" w:rsidP="00C80DEE">
            <w:pPr>
              <w:kinsoku w:val="0"/>
              <w:overflowPunct w:val="0"/>
              <w:ind w:left="55"/>
              <w:rPr>
                <w:spacing w:val="1"/>
                <w:sz w:val="23"/>
                <w:szCs w:val="23"/>
                <w:lang w:val="tt-RU"/>
              </w:rPr>
            </w:pPr>
            <w:r w:rsidRPr="008813EA">
              <w:rPr>
                <w:sz w:val="23"/>
                <w:szCs w:val="23"/>
              </w:rPr>
              <w:t>500</w:t>
            </w:r>
            <w:r w:rsidRPr="008813EA">
              <w:rPr>
                <w:spacing w:val="1"/>
                <w:sz w:val="23"/>
                <w:szCs w:val="23"/>
              </w:rPr>
              <w:t xml:space="preserve"> </w:t>
            </w:r>
          </w:p>
          <w:p w:rsidR="004344BB" w:rsidRPr="008813EA" w:rsidRDefault="004344BB" w:rsidP="00C80DEE">
            <w:pPr>
              <w:kinsoku w:val="0"/>
              <w:overflowPunct w:val="0"/>
              <w:ind w:left="55"/>
              <w:rPr>
                <w:sz w:val="23"/>
                <w:szCs w:val="23"/>
              </w:rPr>
            </w:pPr>
            <w:r w:rsidRPr="008813EA">
              <w:rPr>
                <w:sz w:val="23"/>
                <w:szCs w:val="23"/>
              </w:rPr>
              <w:t>400</w:t>
            </w:r>
          </w:p>
        </w:tc>
        <w:tc>
          <w:tcPr>
            <w:tcW w:w="1525" w:type="dxa"/>
          </w:tcPr>
          <w:p w:rsidR="004344BB" w:rsidRPr="008813EA" w:rsidRDefault="004344BB" w:rsidP="00C80DEE">
            <w:pPr>
              <w:kinsoku w:val="0"/>
              <w:overflowPunct w:val="0"/>
              <w:ind w:left="460"/>
              <w:rPr>
                <w:sz w:val="23"/>
                <w:szCs w:val="23"/>
                <w:lang w:val="tt-RU"/>
              </w:rPr>
            </w:pPr>
          </w:p>
          <w:p w:rsidR="004344BB" w:rsidRPr="008813EA" w:rsidRDefault="004344BB" w:rsidP="00C80DEE">
            <w:pPr>
              <w:kinsoku w:val="0"/>
              <w:overflowPunct w:val="0"/>
              <w:ind w:left="460"/>
              <w:rPr>
                <w:sz w:val="23"/>
                <w:szCs w:val="23"/>
              </w:rPr>
            </w:pPr>
            <w:r w:rsidRPr="008813EA">
              <w:rPr>
                <w:sz w:val="23"/>
                <w:szCs w:val="23"/>
              </w:rPr>
              <w:t>1000</w:t>
            </w:r>
          </w:p>
          <w:p w:rsidR="004344BB" w:rsidRPr="008813EA" w:rsidRDefault="004344BB" w:rsidP="00C80DEE">
            <w:pPr>
              <w:kinsoku w:val="0"/>
              <w:overflowPunct w:val="0"/>
              <w:spacing w:before="14"/>
              <w:ind w:left="460"/>
              <w:rPr>
                <w:sz w:val="23"/>
                <w:szCs w:val="23"/>
              </w:rPr>
            </w:pPr>
            <w:r w:rsidRPr="008813EA">
              <w:rPr>
                <w:sz w:val="23"/>
                <w:szCs w:val="23"/>
              </w:rPr>
              <w:t>1000</w:t>
            </w:r>
          </w:p>
        </w:tc>
      </w:tr>
      <w:tr w:rsidR="004344BB" w:rsidRPr="008813EA" w:rsidTr="00C80DEE">
        <w:tc>
          <w:tcPr>
            <w:tcW w:w="4537" w:type="dxa"/>
          </w:tcPr>
          <w:p w:rsidR="004344BB" w:rsidRPr="008813EA" w:rsidRDefault="004344BB" w:rsidP="00C80DEE">
            <w:pPr>
              <w:jc w:val="both"/>
              <w:rPr>
                <w:rFonts w:eastAsia="Calibri"/>
                <w:sz w:val="23"/>
                <w:szCs w:val="23"/>
                <w:lang w:eastAsia="en-US"/>
              </w:rPr>
            </w:pPr>
            <w:r w:rsidRPr="008813EA">
              <w:rPr>
                <w:rFonts w:eastAsia="Calibri"/>
                <w:sz w:val="23"/>
                <w:szCs w:val="23"/>
                <w:lang w:eastAsia="en-US"/>
              </w:rPr>
              <w:t>Биологик буалар</w:t>
            </w:r>
          </w:p>
        </w:tc>
        <w:tc>
          <w:tcPr>
            <w:tcW w:w="1418" w:type="dxa"/>
          </w:tcPr>
          <w:p w:rsidR="004344BB" w:rsidRPr="008813EA" w:rsidRDefault="004344BB" w:rsidP="00C80DEE">
            <w:pPr>
              <w:kinsoku w:val="0"/>
              <w:overflowPunct w:val="0"/>
              <w:spacing w:line="253" w:lineRule="exact"/>
              <w:ind w:left="230"/>
              <w:rPr>
                <w:sz w:val="23"/>
                <w:szCs w:val="23"/>
              </w:rPr>
            </w:pPr>
            <w:r w:rsidRPr="008813EA">
              <w:rPr>
                <w:sz w:val="23"/>
                <w:szCs w:val="23"/>
              </w:rPr>
              <w:t>200</w:t>
            </w:r>
          </w:p>
        </w:tc>
        <w:tc>
          <w:tcPr>
            <w:tcW w:w="1417" w:type="dxa"/>
          </w:tcPr>
          <w:p w:rsidR="004344BB" w:rsidRPr="008813EA" w:rsidRDefault="004344BB" w:rsidP="00C80DEE">
            <w:pPr>
              <w:kinsoku w:val="0"/>
              <w:overflowPunct w:val="0"/>
              <w:spacing w:line="253" w:lineRule="exact"/>
              <w:ind w:right="27"/>
              <w:jc w:val="center"/>
              <w:rPr>
                <w:sz w:val="23"/>
                <w:szCs w:val="23"/>
              </w:rPr>
            </w:pPr>
            <w:r w:rsidRPr="008813EA">
              <w:rPr>
                <w:sz w:val="23"/>
                <w:szCs w:val="23"/>
              </w:rPr>
              <w:t>200</w:t>
            </w:r>
          </w:p>
        </w:tc>
        <w:tc>
          <w:tcPr>
            <w:tcW w:w="1559" w:type="dxa"/>
          </w:tcPr>
          <w:p w:rsidR="004344BB" w:rsidRPr="008813EA" w:rsidRDefault="004344BB" w:rsidP="00C80DEE">
            <w:pPr>
              <w:kinsoku w:val="0"/>
              <w:overflowPunct w:val="0"/>
              <w:spacing w:line="253" w:lineRule="exact"/>
              <w:ind w:right="7"/>
              <w:jc w:val="center"/>
              <w:rPr>
                <w:sz w:val="23"/>
                <w:szCs w:val="23"/>
              </w:rPr>
            </w:pPr>
            <w:r w:rsidRPr="008813EA">
              <w:rPr>
                <w:sz w:val="23"/>
                <w:szCs w:val="23"/>
              </w:rPr>
              <w:t>300</w:t>
            </w:r>
          </w:p>
        </w:tc>
        <w:tc>
          <w:tcPr>
            <w:tcW w:w="1525" w:type="dxa"/>
          </w:tcPr>
          <w:p w:rsidR="004344BB" w:rsidRPr="008813EA" w:rsidRDefault="004344BB" w:rsidP="00C80DEE">
            <w:pPr>
              <w:kinsoku w:val="0"/>
              <w:overflowPunct w:val="0"/>
              <w:spacing w:line="253" w:lineRule="exact"/>
              <w:ind w:right="8"/>
              <w:jc w:val="center"/>
              <w:rPr>
                <w:sz w:val="23"/>
                <w:szCs w:val="23"/>
              </w:rPr>
            </w:pPr>
            <w:r w:rsidRPr="008813EA">
              <w:rPr>
                <w:sz w:val="23"/>
                <w:szCs w:val="23"/>
              </w:rPr>
              <w:t>300</w:t>
            </w:r>
          </w:p>
        </w:tc>
      </w:tr>
      <w:tr w:rsidR="004344BB" w:rsidRPr="00EA2D35" w:rsidTr="00C80DEE">
        <w:trPr>
          <w:trHeight w:val="4390"/>
        </w:trPr>
        <w:tc>
          <w:tcPr>
            <w:tcW w:w="10456" w:type="dxa"/>
            <w:gridSpan w:val="5"/>
          </w:tcPr>
          <w:p w:rsidR="004344BB" w:rsidRPr="008813EA" w:rsidRDefault="004344BB" w:rsidP="00C80DEE">
            <w:pPr>
              <w:rPr>
                <w:rFonts w:eastAsia="Calibri"/>
                <w:sz w:val="23"/>
                <w:szCs w:val="23"/>
                <w:lang w:val="tt-RU" w:eastAsia="en-US"/>
              </w:rPr>
            </w:pPr>
            <w:r w:rsidRPr="008813EA">
              <w:rPr>
                <w:rFonts w:eastAsia="Calibri"/>
                <w:sz w:val="23"/>
                <w:szCs w:val="23"/>
                <w:lang w:eastAsia="en-US"/>
              </w:rPr>
              <w:lastRenderedPageBreak/>
              <w:t>Искәрмә:</w:t>
            </w:r>
          </w:p>
          <w:p w:rsidR="004344BB" w:rsidRPr="008813EA" w:rsidRDefault="004344BB" w:rsidP="00C80DEE">
            <w:pPr>
              <w:jc w:val="both"/>
              <w:rPr>
                <w:rFonts w:eastAsia="Calibri"/>
                <w:sz w:val="23"/>
                <w:szCs w:val="23"/>
                <w:lang w:val="tt-RU" w:eastAsia="en-US"/>
              </w:rPr>
            </w:pPr>
            <w:r w:rsidRPr="008813EA">
              <w:rPr>
                <w:rFonts w:eastAsia="Calibri"/>
                <w:sz w:val="23"/>
                <w:szCs w:val="23"/>
                <w:lang w:val="tt-RU" w:eastAsia="en-US"/>
              </w:rPr>
              <w:t>1. 0,5 гектарга кадәр фильтрация басулары өчен, коммуналь типтагы 1,0 гектарга кадәр сугару басулары өчен, җитештерүчәнлеге 50 куб. метрга кадәр булган юынты суларны механик һәм биологик чистарту корылмалары өчен, 100 метр күләмендә санитар-саклау зоналары кабул итәргә кирәк.</w:t>
            </w:r>
          </w:p>
          <w:p w:rsidR="004344BB" w:rsidRPr="008813EA" w:rsidRDefault="004344BB" w:rsidP="00C80DEE">
            <w:pPr>
              <w:jc w:val="both"/>
              <w:rPr>
                <w:rFonts w:eastAsia="Calibri"/>
                <w:sz w:val="23"/>
                <w:szCs w:val="23"/>
                <w:lang w:val="tt-RU" w:eastAsia="en-US"/>
              </w:rPr>
            </w:pPr>
            <w:r w:rsidRPr="008813EA">
              <w:rPr>
                <w:rFonts w:eastAsia="Calibri"/>
                <w:sz w:val="23"/>
                <w:szCs w:val="23"/>
                <w:lang w:val="tt-RU" w:eastAsia="en-US"/>
              </w:rPr>
              <w:t>2. Тәүлегенә 15 куб. метрга кадәр үткәрерлек җир асты фильтрациясе кырлары өчен санитар-саклау зоналарын 50 метр күләмендә кабул итәргә кирәк.</w:t>
            </w:r>
          </w:p>
          <w:p w:rsidR="004344BB" w:rsidRPr="008813EA" w:rsidRDefault="004344BB" w:rsidP="00C80DEE">
            <w:pPr>
              <w:jc w:val="both"/>
              <w:rPr>
                <w:rFonts w:eastAsia="Calibri"/>
                <w:sz w:val="23"/>
                <w:szCs w:val="23"/>
                <w:lang w:val="tt-RU" w:eastAsia="en-US"/>
              </w:rPr>
            </w:pPr>
            <w:r w:rsidRPr="008813EA">
              <w:rPr>
                <w:rFonts w:eastAsia="Calibri"/>
                <w:sz w:val="23"/>
                <w:szCs w:val="23"/>
                <w:lang w:val="tt-RU" w:eastAsia="en-US"/>
              </w:rPr>
              <w:t>3. Агызу станцияләреннән санитар-саклау зоналарының күләме 300 метрны кабул итәргә кирәк.</w:t>
            </w:r>
          </w:p>
          <w:p w:rsidR="004344BB" w:rsidRPr="008813EA" w:rsidRDefault="004344BB" w:rsidP="00C80DEE">
            <w:pPr>
              <w:jc w:val="both"/>
              <w:rPr>
                <w:rFonts w:eastAsia="Calibri"/>
                <w:sz w:val="23"/>
                <w:szCs w:val="23"/>
                <w:lang w:val="tt-RU" w:eastAsia="en-US"/>
              </w:rPr>
            </w:pPr>
            <w:r w:rsidRPr="008813EA">
              <w:rPr>
                <w:rFonts w:eastAsia="Calibri"/>
                <w:sz w:val="23"/>
                <w:szCs w:val="23"/>
                <w:lang w:val="tt-RU" w:eastAsia="en-US"/>
              </w:rPr>
              <w:t>4. Ачык типтагы өслек суының чистарту корылмаларыннан торак территориягә кадәр санитар-саклау зоналарын - 100 метр, ябык типтагы 50 метр кабул итәргә кирәк.</w:t>
            </w:r>
          </w:p>
          <w:p w:rsidR="004344BB" w:rsidRPr="008813EA" w:rsidRDefault="004344BB" w:rsidP="00C80DEE">
            <w:pPr>
              <w:jc w:val="both"/>
              <w:rPr>
                <w:rFonts w:eastAsia="Calibri"/>
                <w:sz w:val="23"/>
                <w:szCs w:val="23"/>
                <w:lang w:val="tt-RU" w:eastAsia="en-US"/>
              </w:rPr>
            </w:pPr>
            <w:r w:rsidRPr="008813EA">
              <w:rPr>
                <w:rFonts w:eastAsia="Calibri"/>
                <w:sz w:val="23"/>
                <w:szCs w:val="23"/>
                <w:lang w:val="tt-RU" w:eastAsia="en-US"/>
              </w:rPr>
              <w:t>5. Сәнәгать предприятиеләре территориясендә урнашмаган чистарту корылмаларыннан һәм җитештерү канализацияләренең насос станцияләреннән, җитештерү юынты суларын мөстәкыйль чистартканда һәм кудырганда, аларны көнкүреш белән бергә чистартканда, санитар-яклау зоналарының күләме юынты сулар килә торган, әмма 58 нче таблицада күрсәтелмәгән производстволар өчен дә кебек үк кабул итәргә кирәк.</w:t>
            </w:r>
          </w:p>
          <w:p w:rsidR="004344BB" w:rsidRPr="008813EA" w:rsidRDefault="004344BB" w:rsidP="00C80DEE">
            <w:pPr>
              <w:jc w:val="both"/>
              <w:rPr>
                <w:rFonts w:eastAsia="Calibri"/>
                <w:sz w:val="23"/>
                <w:szCs w:val="23"/>
                <w:lang w:val="tt-RU" w:eastAsia="en-US"/>
              </w:rPr>
            </w:pPr>
            <w:r w:rsidRPr="008813EA">
              <w:rPr>
                <w:rFonts w:eastAsia="Calibri"/>
                <w:sz w:val="23"/>
                <w:szCs w:val="23"/>
                <w:lang w:val="tt-RU" w:eastAsia="en-US"/>
              </w:rPr>
              <w:t>6. Торак территориягә кадәр кар чистарткычлардан һәм кар эретү пунктларыннан алып санитар-саклау зоналарының күләме 100 метрны кабул итәргә кирәк.</w:t>
            </w:r>
          </w:p>
        </w:tc>
      </w:tr>
    </w:tbl>
    <w:p w:rsidR="004344BB" w:rsidRPr="008813EA" w:rsidRDefault="004344BB" w:rsidP="004344BB">
      <w:pPr>
        <w:spacing w:after="0"/>
        <w:ind w:left="-993"/>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ind w:left="-142" w:firstLine="709"/>
        <w:jc w:val="both"/>
        <w:rPr>
          <w:rFonts w:ascii="Arial" w:eastAsia="Calibri" w:hAnsi="Arial" w:cs="Arial"/>
          <w:sz w:val="20"/>
          <w:szCs w:val="20"/>
          <w:lang w:val="tt-RU" w:eastAsia="en-US"/>
        </w:rPr>
      </w:pPr>
      <w:r w:rsidRPr="008813EA">
        <w:rPr>
          <w:rFonts w:ascii="Times New Roman" w:eastAsia="Calibri" w:hAnsi="Times New Roman" w:cs="Times New Roman"/>
          <w:sz w:val="27"/>
          <w:szCs w:val="27"/>
          <w:lang w:val="tt-RU" w:eastAsia="en-US"/>
        </w:rPr>
        <w:t>5.3.30. Сулыкларның һәм сулыкларның яр буе участокларында урнашкан канализация корылмалары һәм насос станцияләре мәйданчыкларының планировкалы билгеләрен, җил куышы һәм җил дулкынының биеклеге белән 3 процент тәэмин ителгән, язгы ташуның максималь горизонтыннан 0,5 метрдан да ким булмаган күләмдә артыграк кабул итәргә кирәк.</w:t>
      </w:r>
      <w:r w:rsidRPr="008813EA">
        <w:rPr>
          <w:rFonts w:ascii="Arial" w:eastAsia="Calibri" w:hAnsi="Arial" w:cs="Arial"/>
          <w:sz w:val="20"/>
          <w:szCs w:val="20"/>
          <w:lang w:val="tt-RU" w:eastAsia="en-US"/>
        </w:rPr>
        <w:t xml:space="preserve"> </w:t>
      </w:r>
    </w:p>
    <w:p w:rsidR="004344BB" w:rsidRPr="008813EA" w:rsidRDefault="004344BB" w:rsidP="004344BB">
      <w:pPr>
        <w:spacing w:after="0" w:line="240" w:lineRule="auto"/>
        <w:ind w:left="-142" w:firstLine="709"/>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5.3.31. Магистраль канализация коллекторлары өчен җирләрне сайлау, бүлеп бирү һәм куллану СН 456-73 таләпләренә туры китереп башкарыла.</w:t>
      </w:r>
    </w:p>
    <w:p w:rsidR="004344BB" w:rsidRPr="008813EA" w:rsidRDefault="004344BB" w:rsidP="004344BB">
      <w:pPr>
        <w:spacing w:after="0"/>
        <w:ind w:left="-142" w:firstLine="709"/>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5.3.32. Агынты суларның чистарту корылмалары мәйданчыгын, җылы чорда җилләр өчен, торак төзелешкә һәм торак пунктка карата, су агымы буенча түбәнрәк булган юнәлештән торырга кирәк.</w:t>
      </w:r>
    </w:p>
    <w:p w:rsidR="004344BB" w:rsidRPr="008813EA" w:rsidRDefault="004344BB" w:rsidP="004344BB">
      <w:pPr>
        <w:spacing w:after="0"/>
        <w:jc w:val="both"/>
        <w:rPr>
          <w:rFonts w:ascii="Times New Roman" w:eastAsia="Calibri" w:hAnsi="Times New Roman" w:cs="Times New Roman"/>
          <w:sz w:val="27"/>
          <w:szCs w:val="27"/>
          <w:lang w:val="tt-RU" w:eastAsia="en-US"/>
        </w:rPr>
      </w:pPr>
    </w:p>
    <w:p w:rsidR="004344BB" w:rsidRPr="008813EA" w:rsidRDefault="004344BB" w:rsidP="004344BB">
      <w:pPr>
        <w:tabs>
          <w:tab w:val="left" w:pos="567"/>
        </w:tabs>
        <w:spacing w:after="0" w:line="240" w:lineRule="auto"/>
        <w:ind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 xml:space="preserve"> Җитештерү һәм яңгыр канализациясенең чистарту корылмаларын, кагыйдә булаак, сәнәгать предприятиеләре территориясендә урнаштырырга кирәк.</w:t>
      </w:r>
    </w:p>
    <w:p w:rsidR="004344BB" w:rsidRPr="008813EA" w:rsidRDefault="004344BB" w:rsidP="004344BB">
      <w:pPr>
        <w:spacing w:after="0" w:line="240" w:lineRule="auto"/>
        <w:ind w:left="-142" w:firstLine="709"/>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5.3.33. Канализациянең чистарту корылмалары өчен җир кишәрлекләре күләме 69 таблицада күрсәтелгәннән ким булмаска тиеш.</w:t>
      </w:r>
    </w:p>
    <w:p w:rsidR="004344BB" w:rsidRPr="008813EA" w:rsidRDefault="004344BB" w:rsidP="004344BB">
      <w:pPr>
        <w:spacing w:after="0" w:line="240" w:lineRule="auto"/>
        <w:ind w:left="-142" w:firstLine="709"/>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5.3.34. Локаль канализация системаларының чистарту корылмаларының җир участоклары күләмен грунт шартларына һәм агынты сулар санына карап кабул итәргә кирәк, ләкин 0,25 гектардан артык түгел.</w:t>
      </w:r>
    </w:p>
    <w:p w:rsidR="004344BB" w:rsidRPr="008813EA" w:rsidRDefault="004344BB" w:rsidP="004344BB">
      <w:pPr>
        <w:spacing w:after="0" w:line="240" w:lineRule="auto"/>
        <w:ind w:left="-142"/>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 xml:space="preserve">           Җир участоклары койма белән тотылырга, төзекләндерелергә һәм яшелләндерелергә тиеш.</w:t>
      </w:r>
    </w:p>
    <w:p w:rsidR="004344BB" w:rsidRPr="008813EA" w:rsidRDefault="004344BB" w:rsidP="004344BB">
      <w:pPr>
        <w:spacing w:after="0" w:line="240" w:lineRule="auto"/>
        <w:ind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5.3.35. Канализация чистарту корылмалары өчен санитар-саклау зоналарын СанПиН таләпләренә туры китереп кабул итәргә кирәк 2.2.1/2.1.1.1200-03 таблица буенча 70.</w:t>
      </w:r>
    </w:p>
    <w:p w:rsidR="004344BB" w:rsidRPr="008813EA" w:rsidRDefault="004344BB" w:rsidP="004344BB">
      <w:pPr>
        <w:spacing w:after="0" w:line="240" w:lineRule="auto"/>
        <w:ind w:left="-993"/>
        <w:jc w:val="both"/>
        <w:rPr>
          <w:rFonts w:ascii="Times New Roman" w:eastAsia="Calibri" w:hAnsi="Times New Roman" w:cs="Times New Roman"/>
          <w:sz w:val="27"/>
          <w:szCs w:val="27"/>
          <w:lang w:val="tt-RU" w:eastAsia="en-US"/>
        </w:rPr>
      </w:pPr>
    </w:p>
    <w:p w:rsidR="004344BB" w:rsidRPr="008813EA" w:rsidRDefault="004344BB" w:rsidP="004344BB">
      <w:pPr>
        <w:spacing w:after="0" w:line="240" w:lineRule="auto"/>
        <w:jc w:val="center"/>
        <w:rPr>
          <w:rFonts w:ascii="Times New Roman" w:eastAsia="Calibri" w:hAnsi="Times New Roman" w:cs="Times New Roman"/>
          <w:b/>
          <w:sz w:val="27"/>
          <w:szCs w:val="27"/>
          <w:lang w:val="tt-RU" w:eastAsia="en-US"/>
        </w:rPr>
      </w:pPr>
      <w:r w:rsidRPr="008813EA">
        <w:rPr>
          <w:rFonts w:ascii="Times New Roman" w:eastAsia="Calibri" w:hAnsi="Times New Roman" w:cs="Times New Roman"/>
          <w:b/>
          <w:sz w:val="27"/>
          <w:szCs w:val="27"/>
          <w:lang w:val="tt-RU" w:eastAsia="en-US"/>
        </w:rPr>
        <w:t>Яңгыр канализациясе</w:t>
      </w:r>
    </w:p>
    <w:p w:rsidR="004344BB" w:rsidRPr="008813EA" w:rsidRDefault="004344BB" w:rsidP="004344BB">
      <w:pPr>
        <w:spacing w:after="0" w:line="240" w:lineRule="auto"/>
        <w:ind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5.3.36. Җир өсте суларын җыю торак пункт территориясенең бөтен су агынтысы, яңгыр канализациясе   челтәрен кертеп,  су җыю урыннарына һәм сулыкларга җыелырлык итеп, проектланырга тиеш.</w:t>
      </w:r>
      <w:r w:rsidRPr="008813EA">
        <w:rPr>
          <w:rFonts w:ascii="Arial" w:eastAsia="Calibri" w:hAnsi="Arial" w:cs="Arial"/>
          <w:sz w:val="27"/>
          <w:szCs w:val="27"/>
          <w:lang w:val="tt-RU" w:eastAsia="en-US"/>
        </w:rPr>
        <w:t xml:space="preserve"> </w:t>
      </w:r>
      <w:r w:rsidRPr="008813EA">
        <w:rPr>
          <w:rFonts w:ascii="Times New Roman" w:eastAsia="Calibri" w:hAnsi="Times New Roman" w:cs="Times New Roman"/>
          <w:sz w:val="27"/>
          <w:szCs w:val="27"/>
          <w:lang w:val="tt-RU" w:eastAsia="en-US"/>
        </w:rPr>
        <w:t xml:space="preserve"> Су  җыю урынын акмый торган сулыкларга, юдырыла торган чокырларга, йомык   түбәнлекләргә, сазланган территорияләргә  проектлау рөхсәт ителми.</w:t>
      </w:r>
    </w:p>
    <w:p w:rsidR="004344BB" w:rsidRPr="008813EA" w:rsidRDefault="004344BB" w:rsidP="004344BB">
      <w:pPr>
        <w:spacing w:after="0" w:line="240" w:lineRule="auto"/>
        <w:ind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5.3.37. Территорияне планлаштыру һәм төзү проектлары өслек сулары агымының табигый шартларын максималь рәвештә саклауны күздә тотарга тиеш.</w:t>
      </w:r>
      <w:r w:rsidRPr="008813EA">
        <w:rPr>
          <w:rFonts w:ascii="Arial" w:eastAsia="Calibri" w:hAnsi="Arial" w:cs="Arial"/>
          <w:sz w:val="27"/>
          <w:szCs w:val="27"/>
          <w:lang w:val="tt-RU" w:eastAsia="en-US"/>
        </w:rPr>
        <w:t xml:space="preserve"> </w:t>
      </w:r>
      <w:r w:rsidRPr="008813EA">
        <w:rPr>
          <w:rFonts w:ascii="Times New Roman" w:eastAsia="Calibri" w:hAnsi="Times New Roman" w:cs="Times New Roman"/>
          <w:sz w:val="27"/>
          <w:szCs w:val="27"/>
          <w:lang w:val="tt-RU" w:eastAsia="en-US"/>
        </w:rPr>
        <w:t>Биналарны һәм корылмаларны өске суларны чыгаруны кыенлаштыра торган  итеп урнаштыру рөхсәт ителми.</w:t>
      </w:r>
    </w:p>
    <w:p w:rsidR="004344BB" w:rsidRPr="008813EA" w:rsidRDefault="004344BB" w:rsidP="004344BB">
      <w:pPr>
        <w:spacing w:after="0" w:line="240" w:lineRule="auto"/>
        <w:ind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lastRenderedPageBreak/>
        <w:t>5.3.38. Яңгыр канализациясен проектлаганда торак пунктлар территорияләре өчен яңгыр суларының исәп-хисап чыгымнарын СНиП 2.04.03-85*таләпләренә туры китереп билгеләргә кирәк.</w:t>
      </w:r>
    </w:p>
    <w:p w:rsidR="004344BB" w:rsidRPr="008813EA" w:rsidRDefault="004344BB" w:rsidP="004344BB">
      <w:pPr>
        <w:spacing w:after="0" w:line="240" w:lineRule="auto"/>
        <w:ind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Агынтыны оештыру рельефны оештыру мәсьәләләрен комплекслы хәл итү һәм ачык яки ябык су бирү җайланмалары: су үткәргеч торбалар (водостоклар), лотоклар, кюветлар, тиз агынтылар, яңгыр - кабул итү коелары булдыру белән тәэмин ителергә тиеш.</w:t>
      </w:r>
    </w:p>
    <w:p w:rsidR="004344BB" w:rsidRPr="008813EA" w:rsidRDefault="004344BB" w:rsidP="004344BB">
      <w:pPr>
        <w:spacing w:after="0" w:line="240" w:lineRule="auto"/>
        <w:ind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 xml:space="preserve"> Өслек сулары агымын проектлаганда СНиП 2.04.03-85, СНиП 2.07.01-89*, СанПиН 2.1.5.980-00 таләпләренә таянып эш итәргә кирәк.</w:t>
      </w:r>
    </w:p>
    <w:p w:rsidR="004344BB" w:rsidRPr="008813EA" w:rsidRDefault="004344BB" w:rsidP="004344BB">
      <w:pPr>
        <w:spacing w:after="0" w:line="240" w:lineRule="auto"/>
        <w:ind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5.3.39. Күп катлы төзелеш районнарында ябык типтагы яңгыр канализациясен проектларга кирәк.</w:t>
      </w:r>
    </w:p>
    <w:p w:rsidR="004344BB" w:rsidRPr="008813EA" w:rsidRDefault="004344BB" w:rsidP="004344BB">
      <w:pPr>
        <w:spacing w:after="0" w:line="240" w:lineRule="auto"/>
        <w:ind w:firstLine="567"/>
        <w:jc w:val="both"/>
        <w:rPr>
          <w:rFonts w:ascii="Calibri" w:eastAsia="Calibri" w:hAnsi="Calibri" w:cs="Times New Roman"/>
          <w:sz w:val="27"/>
          <w:szCs w:val="27"/>
          <w:lang w:val="tt-RU" w:eastAsia="en-US"/>
        </w:rPr>
      </w:pPr>
      <w:r w:rsidRPr="008813EA">
        <w:rPr>
          <w:rFonts w:ascii="Times New Roman" w:eastAsia="Calibri" w:hAnsi="Times New Roman" w:cs="Times New Roman"/>
          <w:sz w:val="27"/>
          <w:szCs w:val="27"/>
          <w:lang w:val="tt-RU" w:eastAsia="en-US"/>
        </w:rPr>
        <w:t xml:space="preserve"> Ачык су бүлү җайланмаларын (канаулар, кюветлар, лотоклар)  бер, ике катлы йортлар районнарында  һәм авыл торак пунктларында, шулай ук парклар  территорияләрендә куллану бары тик  урамнар, юллар һәм тротуарлар белән кисешкән урыннарда күперләр яки торбалар төзегән очракта гына  рөхсәт ителә.</w:t>
      </w:r>
    </w:p>
    <w:p w:rsidR="004344BB" w:rsidRPr="008813EA" w:rsidRDefault="004344BB" w:rsidP="004344BB">
      <w:pPr>
        <w:spacing w:after="0" w:line="240" w:lineRule="auto"/>
        <w:ind w:firstLine="567"/>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 xml:space="preserve">  Рекреацион территорияләрдә яңгыр канализациясе һәм ачык типтагы дренаж челтәрләре рәвешендә өске һәм җир асты суларын бүлеп бирү системасын проектлау рөхсәт ителә.</w:t>
      </w:r>
    </w:p>
    <w:p w:rsidR="004344BB" w:rsidRPr="008813EA" w:rsidRDefault="004344BB" w:rsidP="004344BB">
      <w:pPr>
        <w:pStyle w:val="a9"/>
        <w:widowControl w:val="0"/>
        <w:numPr>
          <w:ilvl w:val="2"/>
          <w:numId w:val="135"/>
        </w:numPr>
        <w:tabs>
          <w:tab w:val="left" w:pos="1675"/>
        </w:tabs>
        <w:kinsoku w:val="0"/>
        <w:overflowPunct w:val="0"/>
        <w:autoSpaceDE w:val="0"/>
        <w:autoSpaceDN w:val="0"/>
        <w:adjustRightInd w:val="0"/>
        <w:spacing w:after="0" w:line="240" w:lineRule="auto"/>
        <w:ind w:left="0" w:right="7" w:firstLine="568"/>
        <w:jc w:val="both"/>
        <w:rPr>
          <w:rFonts w:ascii="Times New Roman" w:eastAsia="Times New Roman" w:hAnsi="Times New Roman"/>
          <w:sz w:val="27"/>
          <w:szCs w:val="27"/>
          <w:lang w:val="tt-RU"/>
        </w:rPr>
      </w:pPr>
      <w:r w:rsidRPr="008813EA">
        <w:rPr>
          <w:rFonts w:ascii="Times New Roman" w:eastAsia="Times New Roman" w:hAnsi="Times New Roman"/>
          <w:sz w:val="27"/>
          <w:szCs w:val="27"/>
          <w:lang w:val="tt-RU"/>
        </w:rPr>
        <w:t>Өске суларны ачык система буенча бүлеп бирү кулланучылар хокукларын яклау һәм кеше иминлеге өлкәсендә күзәтчелек буенча федераль хезмәтнең Татарстан Республикасы (Татарстан) буенча Идарәсе, су объектларын җайга салу һәм саклау, су биологик ресурсларын саклау органнары белән тиешле нигезләнгән һәм килештерелгән очракта рөхсәт ителә.</w:t>
      </w:r>
    </w:p>
    <w:p w:rsidR="004344BB" w:rsidRPr="008813EA" w:rsidRDefault="004344BB" w:rsidP="004344BB">
      <w:pPr>
        <w:widowControl w:val="0"/>
        <w:kinsoku w:val="0"/>
        <w:overflowPunct w:val="0"/>
        <w:autoSpaceDE w:val="0"/>
        <w:autoSpaceDN w:val="0"/>
        <w:adjustRightInd w:val="0"/>
        <w:spacing w:after="0" w:line="240" w:lineRule="auto"/>
        <w:ind w:right="215"/>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Яңгыр каршылыкларын проектлау түбәндәге участокларда карала:</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озынча участокларда спусклар (күтәрешләр);</w:t>
      </w:r>
    </w:p>
    <w:p w:rsidR="004344BB" w:rsidRPr="008813EA" w:rsidRDefault="004344BB" w:rsidP="004344BB">
      <w:pPr>
        <w:spacing w:after="0"/>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 xml:space="preserve">юл чатларында һәм җәяүлеләр кичүендә өске сулар кушылдыгы ягыннан, түбәнәйтелгән урыннарда-озакка сузылган буш урыннар азагында; </w:t>
      </w:r>
    </w:p>
    <w:p w:rsidR="004344BB" w:rsidRPr="008813EA" w:rsidRDefault="004344BB" w:rsidP="004344BB">
      <w:pPr>
        <w:spacing w:after="0"/>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түбән урыннарда урамнарның пычкылары профиле булганда; урам, ишегалды һәм парк территорияләренең өске сулары агымнары булмаган урыннарында.</w:t>
      </w:r>
    </w:p>
    <w:p w:rsidR="004344BB" w:rsidRPr="008813EA" w:rsidRDefault="004344BB" w:rsidP="004344BB">
      <w:pPr>
        <w:spacing w:after="0"/>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5.3.43. Яңгыр сулары агышын җайга салу өчен буаларны яисә резервуарларны проектларга, шулай ук эчәргә яраклы су чыганагы булмаган, су коену һәм спорт өчен яраксыз һәм балык хуҗалыгы максатларында файдаланылмый торган ныгытылган чокырларны һәм гамәлдәге буаларны кулланырга кирәк.</w:t>
      </w:r>
    </w:p>
    <w:p w:rsidR="004344BB" w:rsidRPr="008813EA" w:rsidRDefault="004344BB" w:rsidP="004344BB">
      <w:pPr>
        <w:spacing w:after="0"/>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5.3.44. Эрозиягә (авышлык һәм грунт характеристикалары буенча) дучар булган торак төзелеше территорияләре участокларында, биналардан  өске суларны локаль бүлеп чыгаруны күздә тотарга кирәк.</w:t>
      </w:r>
    </w:p>
    <w:p w:rsidR="004344BB" w:rsidRPr="008813EA" w:rsidRDefault="004344BB" w:rsidP="004344BB">
      <w:pPr>
        <w:spacing w:after="0"/>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5.3.45. Агып төшүче суларны чистартуны СНиП 2.04.03-85*, СНиП 2.04.03-85*, «Агып төшүче суларны чистарту корылмаларын  проектлау» 2.1.5.980-00 та</w:t>
      </w:r>
    </w:p>
    <w:p w:rsidR="004344BB" w:rsidRPr="008813EA" w:rsidRDefault="004344BB" w:rsidP="004344BB">
      <w:pPr>
        <w:spacing w:after="0"/>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5.3.46. Өлешчә агып төшүче чистарту корылмаларыннан алып торак төзелешенә кадәр санитар-яклау зонасын, төзелеш шартларына һәм ачык типтагы чистарту корылмалары өчен корылмалардан - 100 метр, ябык типтагы чистарту корылмалары өчен корылмалардан - 50 метр файдалануга бәйле рәвештә, кулланучылар хокукларын яклау һәм кеше иминлеге өлкәсендә күзәтчелек буенча федераль хезмәтнең Татарстан Республикасы (Татарстан) буенча идарәсе һәм табигатьне саклау органнары белән килештереп кабул итәргә кирәк.</w:t>
      </w:r>
    </w:p>
    <w:p w:rsidR="004344BB" w:rsidRPr="008813EA" w:rsidRDefault="004344BB" w:rsidP="004344BB">
      <w:pPr>
        <w:spacing w:after="0"/>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 xml:space="preserve">         </w:t>
      </w:r>
    </w:p>
    <w:p w:rsidR="004344BB" w:rsidRPr="008813EA" w:rsidRDefault="004344BB" w:rsidP="004344BB">
      <w:pPr>
        <w:spacing w:after="0"/>
        <w:jc w:val="center"/>
        <w:rPr>
          <w:rFonts w:ascii="Times New Roman" w:hAnsi="Times New Roman" w:cs="Times New Roman"/>
          <w:b/>
          <w:sz w:val="27"/>
          <w:szCs w:val="27"/>
          <w:lang w:val="tt-RU"/>
        </w:rPr>
      </w:pPr>
    </w:p>
    <w:p w:rsidR="004344BB" w:rsidRPr="008813EA" w:rsidRDefault="004344BB" w:rsidP="004344BB">
      <w:pPr>
        <w:spacing w:after="0"/>
        <w:jc w:val="center"/>
        <w:rPr>
          <w:rFonts w:ascii="Times New Roman" w:hAnsi="Times New Roman" w:cs="Times New Roman"/>
          <w:b/>
          <w:sz w:val="27"/>
          <w:szCs w:val="27"/>
          <w:lang w:val="tt-RU"/>
        </w:rPr>
      </w:pPr>
      <w:r w:rsidRPr="008813EA">
        <w:rPr>
          <w:rFonts w:ascii="Times New Roman" w:hAnsi="Times New Roman" w:cs="Times New Roman"/>
          <w:b/>
          <w:sz w:val="27"/>
          <w:szCs w:val="27"/>
          <w:lang w:val="tt-RU"/>
        </w:rPr>
        <w:lastRenderedPageBreak/>
        <w:t>Мелиоратив системалар һәм корылмалар.  Гомуми таләпләр</w:t>
      </w:r>
    </w:p>
    <w:p w:rsidR="004344BB" w:rsidRPr="008813EA" w:rsidRDefault="004344BB" w:rsidP="004344BB">
      <w:pPr>
        <w:spacing w:after="0"/>
        <w:jc w:val="center"/>
        <w:rPr>
          <w:rFonts w:ascii="Times New Roman" w:hAnsi="Times New Roman" w:cs="Times New Roman"/>
          <w:b/>
          <w:sz w:val="27"/>
          <w:szCs w:val="27"/>
          <w:lang w:val="tt-RU"/>
        </w:rPr>
      </w:pPr>
    </w:p>
    <w:p w:rsidR="004344BB" w:rsidRPr="008813EA" w:rsidRDefault="004344BB" w:rsidP="004344BB">
      <w:pPr>
        <w:spacing w:after="0"/>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 xml:space="preserve"> 5.3.47. Мелиоратив (сугару һәм киптерү) системалары һәм корылмаларын CHиП 2.06.03-85, СНиП 33-01-2003, СНиП 2.06.05-84, CHиП 2.06.06-85, CHиП 2.06.07-87, CHиП 2.06.04-82 таләпләре һәм әлеге нормативлар нигезендә проектларга кирәк.</w:t>
      </w:r>
    </w:p>
    <w:p w:rsidR="004344BB" w:rsidRPr="008813EA" w:rsidRDefault="004344BB" w:rsidP="004344BB">
      <w:pPr>
        <w:spacing w:after="0"/>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5.3.48. Җирләрнең торышын тикшереп тору өчен мелиорация системаларын һәм корылмаларны проектлаганда күзәтү скважиналары челтәрен һәм су чыгымнарын үлчәү чараларын күрергә кирәк. Мелиорация системасы мәйданы 20 мең гектардан артык булганда, өстәмә рәвештә туфракның дымлылыгын һәм корылышын, мәгълүматны автоматик эшкәртү чаралары белән сугару һәм дренаж суларының сыйфатын, шулай ук метеорология станцияләрен һәм су-баланс мәйданчыкларын тикшереп тору лабораторияләрен проектларга кирәк.</w:t>
      </w:r>
    </w:p>
    <w:p w:rsidR="004344BB" w:rsidRPr="008813EA" w:rsidRDefault="004344BB" w:rsidP="004344BB">
      <w:pPr>
        <w:spacing w:after="0"/>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5.3.49. Мелиорация системаларында саклаучы урман утыртмаларын СНиП 2.06.03-85 таләпләре нигезендә күздә тотарга кирәк.</w:t>
      </w:r>
    </w:p>
    <w:p w:rsidR="004344BB" w:rsidRPr="008813EA" w:rsidRDefault="004344BB" w:rsidP="004344BB">
      <w:pPr>
        <w:spacing w:after="0"/>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5.3.50. Мелиорация системаларын урнаштырганда «Әйләнә-тирә мохитне саклау турында» 2002 елның 10 гыйнварындагы 7-ФЗ номерлы Федераль законның 43 статьясы таләпләрен үтәргә кирәк.</w:t>
      </w:r>
    </w:p>
    <w:p w:rsidR="004344BB" w:rsidRPr="008813EA" w:rsidRDefault="004344BB" w:rsidP="004344BB">
      <w:pPr>
        <w:spacing w:line="240" w:lineRule="auto"/>
        <w:jc w:val="center"/>
        <w:rPr>
          <w:rFonts w:ascii="Times New Roman" w:hAnsi="Times New Roman" w:cs="Times New Roman"/>
          <w:b/>
          <w:sz w:val="27"/>
          <w:szCs w:val="27"/>
          <w:lang w:val="tt-RU"/>
        </w:rPr>
      </w:pPr>
    </w:p>
    <w:p w:rsidR="004344BB" w:rsidRPr="008813EA" w:rsidRDefault="004344BB" w:rsidP="004344BB">
      <w:pPr>
        <w:spacing w:line="240" w:lineRule="auto"/>
        <w:jc w:val="center"/>
        <w:rPr>
          <w:rFonts w:ascii="Times New Roman" w:hAnsi="Times New Roman" w:cs="Times New Roman"/>
          <w:b/>
          <w:sz w:val="27"/>
          <w:szCs w:val="27"/>
          <w:lang w:val="tt-RU"/>
        </w:rPr>
      </w:pPr>
      <w:r w:rsidRPr="008813EA">
        <w:rPr>
          <w:rFonts w:ascii="Times New Roman" w:hAnsi="Times New Roman" w:cs="Times New Roman"/>
          <w:b/>
          <w:sz w:val="27"/>
          <w:szCs w:val="27"/>
          <w:lang w:val="tt-RU"/>
        </w:rPr>
        <w:t>Сугару системалары</w:t>
      </w:r>
    </w:p>
    <w:p w:rsidR="004344BB" w:rsidRPr="008813EA" w:rsidRDefault="004344BB" w:rsidP="004344BB">
      <w:pPr>
        <w:spacing w:after="0" w:line="240" w:lineRule="auto"/>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5.3.51. Сугару системасы составына табигый яисә ясалма су чыганакларында сусаклагычлар, су җыю һәм балык саклау корылмалары, чүп ташлау станцияләре, насос станцияләре, сугару, су җыю-агызу һәм дренаж челтәрләре, шәрә каналлар, челтәрдәге корылмалар, су сиптерү һәм су сиптерү машиналары, урнаштыру һәм җайланмалар, идарә һәм автоматлаштыру чаралары, җирләрнең мелиорация халәтен, электр белән тәэмин итү һәм элемтә объектларын, эрозиягә каршы корылмаларны, эксплуатацияләү хезмәтенең җитештерү һәм торак биналарын, юлларны, урман саклагыч утыртмалар, дамбалар керә.</w:t>
      </w:r>
    </w:p>
    <w:p w:rsidR="004344BB" w:rsidRPr="008813EA" w:rsidRDefault="004344BB" w:rsidP="004344BB">
      <w:pPr>
        <w:spacing w:after="0" w:line="240" w:lineRule="auto"/>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5.3.52. Мелиорация каналлары өчен җирләр полосаларын (сугару, су җыю, коллектор-дренаж) авыл хуҗалыгы культуралары эшләмәгән җирләрдә  , төзелеш чираты булган җирләрдә, эшләр башкарылган  вакытта гамәлдәге су һәм җир законнарын исәпкә алып, СН474-75 таләпләре нигезендә, төзелеш чираты белән тәэмин ителгән җирләрдә тапшырырга кирәк.</w:t>
      </w:r>
    </w:p>
    <w:p w:rsidR="004344BB" w:rsidRPr="008813EA" w:rsidRDefault="004344BB" w:rsidP="004344BB">
      <w:pPr>
        <w:spacing w:after="0" w:line="240" w:lineRule="auto"/>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5.3.53. Балыкчылык хуҗалыгы сулыкларында су җыю җайланмаларын проектлаганда, балыкны һәм су биологик ресурсларын саклау өлкәсендә территориаль органнар белән килештереп, балыкны су җыю корылмаларына эләгүдән саклау өчен балык саклау корылмаларын урнаштыруны күздә тотарга кирәк. Балыкны яклау корылмалары булган су җыю урыннары урыны урыны урыны булмаган районнарда, кышлаучы районнарда, интенсив миграция участокларында һәм балыкларның личинкаларын һәм яшьләрен, тыюлыклы зоналарда урнаштыру рөхсәт ителми.</w:t>
      </w:r>
    </w:p>
    <w:p w:rsidR="004344BB" w:rsidRPr="008813EA" w:rsidRDefault="004344BB" w:rsidP="004344BB">
      <w:pPr>
        <w:spacing w:after="0" w:line="240" w:lineRule="auto"/>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5.3.54. Магистраль каналдан (торбаүткәргечтән, лоткадан), аның тармакларында, төрле тәртипләрне һәм сугару җайланмаларын бүлүчеләрдән торучы беркетү челтәрен торба үткәргечләр яки ачык каналлар һәм лотоклар рәвешендә проектларга кирәк.</w:t>
      </w:r>
    </w:p>
    <w:p w:rsidR="004344BB" w:rsidRPr="008813EA" w:rsidRDefault="004344BB" w:rsidP="004344BB">
      <w:pPr>
        <w:spacing w:after="0" w:line="240" w:lineRule="auto"/>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5.3.55. Магистраль каналларда һәм бүлүчеләрдә чокырлар, чокырлар, җирле түбәнлекләр, сулыклар белән кисешкән урыннарда урнашкан авария хәлендәге су агызу корылмаларын проектларга кирәк, ә иң эреләрендә су чыгышы секундына 5 куб метрдан артык - концентрацияле ташландык корылмалар булырга тиеш.</w:t>
      </w:r>
    </w:p>
    <w:p w:rsidR="004344BB" w:rsidRPr="008813EA" w:rsidRDefault="004344BB" w:rsidP="004344BB">
      <w:pPr>
        <w:spacing w:after="0" w:line="240" w:lineRule="auto"/>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lastRenderedPageBreak/>
        <w:t>5.3.56. Су җыю-агызу челтәрен  су сибү участоклары, чәчүлек кырлары чикләрендә, тальвег,чокырлар максималь файдаланылган урыннар буенча проектларга кирәк.</w:t>
      </w:r>
    </w:p>
    <w:p w:rsidR="004344BB" w:rsidRPr="008813EA" w:rsidRDefault="004344BB" w:rsidP="004344BB">
      <w:pPr>
        <w:spacing w:after="0" w:line="240" w:lineRule="auto"/>
        <w:ind w:firstLine="709"/>
        <w:jc w:val="center"/>
        <w:rPr>
          <w:rFonts w:ascii="Times New Roman" w:hAnsi="Times New Roman" w:cs="Times New Roman"/>
          <w:sz w:val="27"/>
          <w:szCs w:val="27"/>
          <w:lang w:val="tt-RU"/>
        </w:rPr>
      </w:pPr>
      <w:r w:rsidRPr="008813EA">
        <w:rPr>
          <w:rFonts w:ascii="Times New Roman" w:hAnsi="Times New Roman" w:cs="Times New Roman"/>
          <w:sz w:val="27"/>
          <w:szCs w:val="27"/>
          <w:lang w:val="tt-RU"/>
        </w:rPr>
        <w:t xml:space="preserve">5.3.57. Су чыганакларында, су кабул итү җайланмаларында, , су җыю мәйданында суны исәп - хисап чыгымнары һәм дәрәҗәләренең күләмен формалаштыру үзенчәлекләрен исәпкә алып, 33-101-2003 СП нигезендә билгеләргә кирәк.                                    </w:t>
      </w:r>
    </w:p>
    <w:p w:rsidR="004344BB" w:rsidRPr="008813EA" w:rsidRDefault="004344BB" w:rsidP="004344BB">
      <w:pPr>
        <w:spacing w:after="0" w:line="240" w:lineRule="auto"/>
        <w:ind w:firstLine="709"/>
        <w:jc w:val="center"/>
        <w:rPr>
          <w:rFonts w:ascii="Times New Roman" w:hAnsi="Times New Roman" w:cs="Times New Roman"/>
          <w:sz w:val="27"/>
          <w:szCs w:val="27"/>
          <w:lang w:val="tt-RU"/>
        </w:rPr>
      </w:pPr>
    </w:p>
    <w:p w:rsidR="004344BB" w:rsidRPr="008813EA" w:rsidRDefault="004344BB" w:rsidP="004344BB">
      <w:pPr>
        <w:spacing w:after="0" w:line="240" w:lineRule="auto"/>
        <w:ind w:firstLine="709"/>
        <w:jc w:val="center"/>
        <w:rPr>
          <w:rFonts w:ascii="Times New Roman" w:hAnsi="Times New Roman" w:cs="Times New Roman"/>
          <w:b/>
          <w:sz w:val="27"/>
          <w:szCs w:val="27"/>
          <w:lang w:val="tt-RU"/>
        </w:rPr>
      </w:pPr>
      <w:r w:rsidRPr="008813EA">
        <w:rPr>
          <w:rFonts w:ascii="Times New Roman" w:hAnsi="Times New Roman" w:cs="Times New Roman"/>
          <w:b/>
          <w:sz w:val="27"/>
          <w:szCs w:val="27"/>
          <w:lang w:val="tt-RU"/>
        </w:rPr>
        <w:t>Киптерү системалары</w:t>
      </w:r>
    </w:p>
    <w:p w:rsidR="004344BB" w:rsidRPr="008813EA" w:rsidRDefault="004344BB" w:rsidP="004344BB">
      <w:pPr>
        <w:spacing w:after="0" w:line="240" w:lineRule="auto"/>
        <w:ind w:firstLine="709"/>
        <w:jc w:val="center"/>
        <w:rPr>
          <w:rFonts w:ascii="Times New Roman" w:hAnsi="Times New Roman" w:cs="Times New Roman"/>
          <w:b/>
          <w:sz w:val="27"/>
          <w:szCs w:val="27"/>
          <w:lang w:val="tt-RU"/>
        </w:rPr>
      </w:pPr>
    </w:p>
    <w:p w:rsidR="004344BB" w:rsidRPr="008813EA" w:rsidRDefault="004344BB" w:rsidP="004344BB">
      <w:pPr>
        <w:spacing w:after="0" w:line="240" w:lineRule="auto"/>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 xml:space="preserve"> 5.3.58. Киптерү системаларын проектлаганда территориянең кирәгеннән артык юеш булуының сәбәпләре һәм су балансын тәшкил итүчеләрнең һәркайсының зурлыгы ачыкланырга тиеш. </w:t>
      </w:r>
    </w:p>
    <w:p w:rsidR="004344BB" w:rsidRPr="008813EA" w:rsidRDefault="004344BB" w:rsidP="004344BB">
      <w:pPr>
        <w:spacing w:after="0" w:line="240" w:lineRule="auto"/>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Киптерелә торган массивта артык мавыгу сәбәпләренә бәйле рәвештә түбәндәгеләрне күздә тотарга кирәк:</w:t>
      </w:r>
    </w:p>
    <w:p w:rsidR="004344BB" w:rsidRPr="008813EA" w:rsidRDefault="004344BB" w:rsidP="004344BB">
      <w:pPr>
        <w:spacing w:after="0" w:line="240" w:lineRule="auto"/>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 xml:space="preserve">     мәйданның әйләнә-тирәсендәге сулыклардан өске сулар керүдән яклау - тау каналларын проектлау, тальвега сулыклардагы сулыклардагы су агышын җайга салу юлы белән;</w:t>
      </w:r>
    </w:p>
    <w:p w:rsidR="004344BB" w:rsidRPr="008813EA" w:rsidRDefault="004344BB" w:rsidP="004344BB">
      <w:pPr>
        <w:spacing w:after="0" w:line="240" w:lineRule="auto"/>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 xml:space="preserve">           су басудан сулыкларны һәм сулыкларны су басудан яклау - койма дамбаларын проектлау, сулыкларда су ташу суларын җайга салу, елгаларның елга үзәннәренең үткәрү сәләтен арттыру, су җыю мәйданнары арасында, CHиП 2.06.15-85 таләпләрен исәпкә алып, агымны яңадан бүлү юлы белән;</w:t>
      </w:r>
    </w:p>
    <w:p w:rsidR="004344BB" w:rsidRPr="008813EA" w:rsidRDefault="004344BB" w:rsidP="004344BB">
      <w:pPr>
        <w:spacing w:after="0" w:line="240" w:lineRule="auto"/>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 xml:space="preserve">           киптерә торган массивта өске стокны бүлеп чыгару - ябык һәм ачык типтагы көйләүче челтәрләрне проектлау юлы белән; җир асты суларының дәрәҗәләрен тотып алу һәм түбәнәйтү - кеше каналларын яки дреннарны, вертикаль дренаж скважиналарының сызыкча системасын проектлау, системалы горизонталь дренажны өйрәнү юлы белән; җир асты сулары дәрәҗәләрен киметү өчен ябык киптерү челтәрен проектлау юлы белән;      сулыклардан һәм су агымнарыннан фильтрацион сулар белән су басудан яклау - яр буе дреннарын яки скважиналарның сызыкча системасын CHиП 2.06.15-85 таләпләрен исәпкә алып, вертикаль дренаж проектлау юлы белән.  </w:t>
      </w:r>
    </w:p>
    <w:p w:rsidR="004344BB" w:rsidRPr="008813EA" w:rsidRDefault="004344BB" w:rsidP="004344BB">
      <w:pPr>
        <w:spacing w:after="0" w:line="240" w:lineRule="auto"/>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5.3.59. Киптерү системасы составына түбәндәгеләр керә: суүсемнәрнең көйләнә торган система , үткәргеч, койма челтәре, насос станцияләре, дамбалар, челтәрләрдәге корылмалар, идарә һәм автоматлаштыру чаралары, җирләрнең мелиорация халәтен тикшереп тору, электр белән тәэмин итү һәм элемтә объектлары, эрозиягә каршы корылмалар, эксплуатацияләү хезмәтенең җитештерү һәм торак биналары, юллар һәм урман саклау утыртмалары.</w:t>
      </w:r>
    </w:p>
    <w:p w:rsidR="004344BB" w:rsidRPr="008813EA" w:rsidRDefault="004344BB" w:rsidP="004344BB">
      <w:pPr>
        <w:spacing w:after="0" w:line="240" w:lineRule="auto"/>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5.3.60. Язгы һәм җәйге-көзге тезгеннәрне шушы төр өчен рөхсәт ителә торган җирләрдән файдалануга  рөхсәт ителә торган срокларга субасуга бәйле елга тугайларында, шушы төр өчен сазланган түбәнлекләрдә һәм сусаклагычларга терәлеп торучы су басу территорияләрендә, вак су басуларны бетерү өчен, киртә дамбаларын корып, киптерү системаларын проектлаштырырга кирәк.</w:t>
      </w:r>
    </w:p>
    <w:p w:rsidR="004344BB" w:rsidRPr="008813EA" w:rsidRDefault="004344BB" w:rsidP="004344BB">
      <w:pPr>
        <w:spacing w:after="0" w:line="240" w:lineRule="auto"/>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5.3.61. Елгалар, күлләр, су саклагычлар сулары белән сугарылган, тирән үткәргеч каналлар төзүне булдырмас өчен йомык иңкүлекләрне киптерү өчен, гамәлдәге су үткәрү корылмаларын яңадан төзүнең мәгънәсезлеге булмаган аркылы тимер һәм автомобиль юллары буендагы участокларда киптерү системаларын насослар белән су агызу дамбаларын урнаштырмыйча гына проектларга кирәк.</w:t>
      </w:r>
    </w:p>
    <w:p w:rsidR="004344BB" w:rsidRPr="008813EA" w:rsidRDefault="004344BB" w:rsidP="004344BB">
      <w:pPr>
        <w:spacing w:after="0" w:line="240" w:lineRule="auto"/>
        <w:ind w:firstLine="709"/>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t>5.3.62. Авыл хуҗалыгы җирләрен киптерү өчен индустриаль дренаж проектларга кирәк. Вертикаль дренаж бертөрле комнар, теләсә нинди куәттәге торфлы, 2 метрга кадәр куәттәге супес һәм җиңел сугиналар белән корылган территорияне киптерү вакытында кулланырга рөхсәт ителә, алар тәүлегенә 150 кв.метрдан артык үткәргеч суалчаннар белән каплана.</w:t>
      </w:r>
    </w:p>
    <w:p w:rsidR="004344BB" w:rsidRPr="008813EA" w:rsidRDefault="004344BB" w:rsidP="004344BB">
      <w:pPr>
        <w:spacing w:after="0" w:line="240" w:lineRule="auto"/>
        <w:jc w:val="both"/>
        <w:rPr>
          <w:rFonts w:ascii="Times New Roman" w:hAnsi="Times New Roman" w:cs="Times New Roman"/>
          <w:sz w:val="27"/>
          <w:szCs w:val="27"/>
          <w:lang w:val="tt-RU"/>
        </w:rPr>
      </w:pPr>
      <w:r w:rsidRPr="008813EA">
        <w:rPr>
          <w:rFonts w:ascii="Times New Roman" w:hAnsi="Times New Roman" w:cs="Times New Roman"/>
          <w:sz w:val="27"/>
          <w:szCs w:val="27"/>
          <w:lang w:val="tt-RU"/>
        </w:rPr>
        <w:lastRenderedPageBreak/>
        <w:t xml:space="preserve">          Авыл хуҗалыгы җирләрен фильтрацион сулар белән елгаларны, сусаклагычларны, күлләрне су басудан саклау яки объектка керә торган җир асты суларын тоту өчен вертикаль дренажның линияле системасын тәүлеккә 300 квадрат метрдан да ким булмаган түшәмә токымнар уздырганда кулланырга кирәк.</w:t>
      </w:r>
    </w:p>
    <w:p w:rsidR="004344BB" w:rsidRPr="008813EA" w:rsidRDefault="004344BB" w:rsidP="004344BB">
      <w:pPr>
        <w:widowControl w:val="0"/>
        <w:kinsoku w:val="0"/>
        <w:overflowPunct w:val="0"/>
        <w:autoSpaceDE w:val="0"/>
        <w:autoSpaceDN w:val="0"/>
        <w:adjustRightInd w:val="0"/>
        <w:spacing w:before="66" w:after="0" w:line="240" w:lineRule="auto"/>
        <w:ind w:left="3904" w:right="4277"/>
        <w:jc w:val="center"/>
        <w:rPr>
          <w:rFonts w:ascii="Times New Roman" w:eastAsia="Times New Roman" w:hAnsi="Times New Roman" w:cs="Times New Roman"/>
          <w:b/>
          <w:bCs/>
          <w:sz w:val="27"/>
          <w:szCs w:val="27"/>
          <w:lang w:val="tt-RU"/>
        </w:rPr>
      </w:pPr>
    </w:p>
    <w:p w:rsidR="004344BB" w:rsidRPr="008813EA" w:rsidRDefault="004344BB" w:rsidP="004344BB">
      <w:pPr>
        <w:widowControl w:val="0"/>
        <w:kinsoku w:val="0"/>
        <w:overflowPunct w:val="0"/>
        <w:autoSpaceDE w:val="0"/>
        <w:autoSpaceDN w:val="0"/>
        <w:adjustRightInd w:val="0"/>
        <w:spacing w:before="66" w:after="0" w:line="240" w:lineRule="auto"/>
        <w:ind w:left="2977" w:right="4277"/>
        <w:jc w:val="center"/>
        <w:rPr>
          <w:rFonts w:ascii="Times New Roman" w:eastAsia="Times New Roman" w:hAnsi="Times New Roman" w:cs="Times New Roman"/>
          <w:sz w:val="27"/>
          <w:szCs w:val="27"/>
          <w:lang w:val="tt-RU"/>
        </w:rPr>
      </w:pPr>
      <w:r w:rsidRPr="008813EA">
        <w:rPr>
          <w:rFonts w:ascii="Times New Roman" w:eastAsia="Times New Roman" w:hAnsi="Times New Roman" w:cs="Times New Roman"/>
          <w:b/>
          <w:bCs/>
          <w:sz w:val="27"/>
          <w:szCs w:val="27"/>
        </w:rPr>
        <w:t>Санитар</w:t>
      </w:r>
      <w:r w:rsidRPr="008813EA">
        <w:rPr>
          <w:rFonts w:ascii="Times New Roman" w:eastAsia="Times New Roman" w:hAnsi="Times New Roman" w:cs="Times New Roman"/>
          <w:b/>
          <w:bCs/>
          <w:sz w:val="27"/>
          <w:szCs w:val="27"/>
          <w:lang w:val="tt-RU"/>
        </w:rPr>
        <w:t xml:space="preserve"> </w:t>
      </w:r>
      <w:r w:rsidRPr="008813EA">
        <w:rPr>
          <w:rFonts w:ascii="Times New Roman" w:eastAsia="Times New Roman" w:hAnsi="Times New Roman" w:cs="Times New Roman"/>
          <w:b/>
          <w:bCs/>
          <w:sz w:val="27"/>
          <w:szCs w:val="27"/>
        </w:rPr>
        <w:t>чистарту</w:t>
      </w:r>
    </w:p>
    <w:p w:rsidR="004344BB" w:rsidRPr="008813EA" w:rsidRDefault="004344BB" w:rsidP="004344BB">
      <w:pPr>
        <w:widowControl w:val="0"/>
        <w:numPr>
          <w:ilvl w:val="2"/>
          <w:numId w:val="138"/>
        </w:numPr>
        <w:tabs>
          <w:tab w:val="left" w:pos="142"/>
        </w:tabs>
        <w:kinsoku w:val="0"/>
        <w:overflowPunct w:val="0"/>
        <w:autoSpaceDE w:val="0"/>
        <w:autoSpaceDN w:val="0"/>
        <w:adjustRightInd w:val="0"/>
        <w:spacing w:before="189" w:after="0" w:line="249" w:lineRule="auto"/>
        <w:ind w:left="142" w:right="131" w:firstLine="71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Санитар чистарту объектлары булып йорт яны территорияләре, урам һәм микрорайон юллары, мәдәни-көнкүреш объектлары, предприятие, учреждение һәм оешмалар, парклар, скверлар, мәйданнар һәм башка җәмәгать кулланылышы урыннары, ял итү урыннары тора.</w:t>
      </w:r>
    </w:p>
    <w:p w:rsidR="004344BB" w:rsidRPr="008813EA" w:rsidRDefault="004344BB" w:rsidP="004344BB">
      <w:pPr>
        <w:widowControl w:val="0"/>
        <w:tabs>
          <w:tab w:val="left" w:pos="142"/>
          <w:tab w:val="left" w:pos="1711"/>
        </w:tabs>
        <w:kinsoku w:val="0"/>
        <w:overflowPunct w:val="0"/>
        <w:autoSpaceDE w:val="0"/>
        <w:autoSpaceDN w:val="0"/>
        <w:adjustRightInd w:val="0"/>
        <w:spacing w:after="0" w:line="249" w:lineRule="auto"/>
        <w:ind w:right="126"/>
        <w:jc w:val="both"/>
        <w:rPr>
          <w:rFonts w:ascii="Times New Roman" w:eastAsia="Times New Roman" w:hAnsi="Times New Roman" w:cs="Times New Roman"/>
          <w:sz w:val="26"/>
          <w:szCs w:val="26"/>
          <w:lang w:val="tt-RU"/>
        </w:rPr>
      </w:pPr>
      <w:r w:rsidRPr="008813EA">
        <w:rPr>
          <w:rFonts w:ascii="Times New Roman" w:eastAsia="Times New Roman" w:hAnsi="Times New Roman" w:cs="Times New Roman"/>
          <w:sz w:val="27"/>
          <w:szCs w:val="27"/>
          <w:lang w:val="tt-RU"/>
        </w:rPr>
        <w:t xml:space="preserve">                       Эпидемия куркынычы югары булу һәм халык сәламәтлеге өчен куркыныч булу сәбәпле, чистартуның үзенчәлекле объектлары дип медицина учреждениеләре, бигрәк тә йогышлы, тире-венерология, туберкулез хастаханәләре һәм бүлекләре, ветеринария объектлары, пляжлар санарга кирәк.</w:t>
      </w:r>
    </w:p>
    <w:p w:rsidR="004344BB" w:rsidRPr="008813EA" w:rsidRDefault="004344BB" w:rsidP="004344BB">
      <w:pPr>
        <w:widowControl w:val="0"/>
        <w:numPr>
          <w:ilvl w:val="2"/>
          <w:numId w:val="139"/>
        </w:numPr>
        <w:tabs>
          <w:tab w:val="left" w:pos="1843"/>
        </w:tabs>
        <w:kinsoku w:val="0"/>
        <w:overflowPunct w:val="0"/>
        <w:autoSpaceDE w:val="0"/>
        <w:autoSpaceDN w:val="0"/>
        <w:adjustRightInd w:val="0"/>
        <w:spacing w:after="0" w:line="249" w:lineRule="auto"/>
        <w:ind w:left="142" w:right="108" w:firstLine="709"/>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Торак пунктлар территорияләрен санитар чистартуны Россия Федерациясе Төзелеш һәм торак-коммуналь комплекс буенча дәүләт комитетының 2003 елның 27 сентябрендәге 170 номерлы карары белән расланган Торак фондын техник эксплуатацияләү кагыйдәләре һәм нормалары, шулай ук җирле үзидарә органнарының норматив хокукый актлары таләпләре нигезендә башкарырга кирәк</w:t>
      </w:r>
    </w:p>
    <w:p w:rsidR="004344BB" w:rsidRPr="008813EA" w:rsidRDefault="004344BB" w:rsidP="004344BB">
      <w:pPr>
        <w:widowControl w:val="0"/>
        <w:tabs>
          <w:tab w:val="left" w:pos="2244"/>
        </w:tabs>
        <w:kinsoku w:val="0"/>
        <w:overflowPunct w:val="0"/>
        <w:autoSpaceDE w:val="0"/>
        <w:autoSpaceDN w:val="0"/>
        <w:adjustRightInd w:val="0"/>
        <w:spacing w:after="0" w:line="249" w:lineRule="auto"/>
        <w:ind w:left="138" w:right="108" w:firstLine="713"/>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5.3.65.  Шәһәр төзелеше проектлаштырганда каты коммуналь калдыкларны туплау нормативлары кулланыла, алар Татарстан Республикасы Министрлар Кабинеты яки җирлекләрнең һәм шәһәр округларының җирле үзидарә органнары тарафыннан билгеләнгән (Татарстан Республикасы законы белән аларга тиешле вәкаләтләр бирелгән очракта).</w:t>
      </w:r>
    </w:p>
    <w:p w:rsidR="004344BB" w:rsidRPr="008813EA" w:rsidRDefault="004344BB" w:rsidP="004344BB">
      <w:pPr>
        <w:widowControl w:val="0"/>
        <w:tabs>
          <w:tab w:val="left" w:pos="2244"/>
        </w:tabs>
        <w:kinsoku w:val="0"/>
        <w:overflowPunct w:val="0"/>
        <w:autoSpaceDE w:val="0"/>
        <w:autoSpaceDN w:val="0"/>
        <w:adjustRightInd w:val="0"/>
        <w:spacing w:after="0" w:line="249" w:lineRule="auto"/>
        <w:ind w:left="138" w:right="108" w:firstLine="713"/>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Җыела торган коммуналь калдыкларның исәп-хисап саны даими (биш елга бер тапкыр) факттагы мәгълүматлар буенча төгәлләнергә, ә нормага төзәтмәләр кертелергә тиеш.</w:t>
      </w:r>
    </w:p>
    <w:p w:rsidR="004344BB" w:rsidRPr="008813EA" w:rsidRDefault="004344BB" w:rsidP="004344BB">
      <w:pPr>
        <w:widowControl w:val="0"/>
        <w:kinsoku w:val="0"/>
        <w:overflowPunct w:val="0"/>
        <w:autoSpaceDE w:val="0"/>
        <w:autoSpaceDN w:val="0"/>
        <w:adjustRightInd w:val="0"/>
        <w:spacing w:before="193" w:after="0" w:line="240" w:lineRule="auto"/>
        <w:ind w:right="502"/>
        <w:jc w:val="right"/>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Таблица 72</w:t>
      </w:r>
    </w:p>
    <w:p w:rsidR="004344BB" w:rsidRPr="008813EA" w:rsidRDefault="004344BB" w:rsidP="004344BB">
      <w:pPr>
        <w:widowControl w:val="0"/>
        <w:kinsoku w:val="0"/>
        <w:overflowPunct w:val="0"/>
        <w:autoSpaceDE w:val="0"/>
        <w:autoSpaceDN w:val="0"/>
        <w:adjustRightInd w:val="0"/>
        <w:spacing w:before="2" w:after="0" w:line="240" w:lineRule="auto"/>
        <w:jc w:val="center"/>
        <w:rPr>
          <w:rFonts w:ascii="Times New Roman" w:eastAsia="Times New Roman" w:hAnsi="Times New Roman" w:cs="Times New Roman"/>
          <w:b/>
          <w:bCs/>
          <w:sz w:val="27"/>
          <w:szCs w:val="27"/>
          <w:lang w:val="tt-RU"/>
        </w:rPr>
      </w:pPr>
      <w:r w:rsidRPr="008813EA">
        <w:rPr>
          <w:rFonts w:ascii="Times New Roman" w:eastAsia="Times New Roman" w:hAnsi="Times New Roman" w:cs="Times New Roman"/>
          <w:b/>
          <w:bCs/>
          <w:sz w:val="27"/>
          <w:szCs w:val="27"/>
        </w:rPr>
        <w:t>Коммуналь калдыкларны туплау нормалары</w:t>
      </w:r>
    </w:p>
    <w:p w:rsidR="004344BB" w:rsidRPr="008813EA" w:rsidRDefault="004344BB" w:rsidP="004344BB">
      <w:pPr>
        <w:widowControl w:val="0"/>
        <w:kinsoku w:val="0"/>
        <w:overflowPunct w:val="0"/>
        <w:autoSpaceDE w:val="0"/>
        <w:autoSpaceDN w:val="0"/>
        <w:adjustRightInd w:val="0"/>
        <w:spacing w:before="2" w:after="0" w:line="240" w:lineRule="auto"/>
        <w:jc w:val="center"/>
        <w:rPr>
          <w:rFonts w:ascii="Times New Roman" w:eastAsia="Times New Roman" w:hAnsi="Times New Roman" w:cs="Times New Roman"/>
          <w:b/>
          <w:bCs/>
          <w:sz w:val="20"/>
          <w:szCs w:val="20"/>
          <w:lang w:val="tt-RU"/>
        </w:rPr>
      </w:pPr>
    </w:p>
    <w:tbl>
      <w:tblPr>
        <w:tblW w:w="0" w:type="auto"/>
        <w:tblInd w:w="110" w:type="dxa"/>
        <w:tblLayout w:type="fixed"/>
        <w:tblCellMar>
          <w:left w:w="0" w:type="dxa"/>
          <w:right w:w="0" w:type="dxa"/>
        </w:tblCellMar>
        <w:tblLook w:val="0000" w:firstRow="0" w:lastRow="0" w:firstColumn="0" w:lastColumn="0" w:noHBand="0" w:noVBand="0"/>
      </w:tblPr>
      <w:tblGrid>
        <w:gridCol w:w="6712"/>
        <w:gridCol w:w="1714"/>
        <w:gridCol w:w="1719"/>
      </w:tblGrid>
      <w:tr w:rsidR="004344BB" w:rsidRPr="008813EA" w:rsidTr="00C80DEE">
        <w:trPr>
          <w:trHeight w:hRule="exact" w:val="576"/>
        </w:trPr>
        <w:tc>
          <w:tcPr>
            <w:tcW w:w="6712"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4" w:lineRule="exact"/>
              <w:ind w:left="2086"/>
              <w:rPr>
                <w:rFonts w:ascii="Times New Roman" w:eastAsia="Times New Roman" w:hAnsi="Times New Roman" w:cs="Times New Roman"/>
                <w:sz w:val="24"/>
                <w:szCs w:val="24"/>
              </w:rPr>
            </w:pPr>
            <w:r w:rsidRPr="008813EA">
              <w:rPr>
                <w:rFonts w:ascii="Times New Roman" w:eastAsia="Times New Roman" w:hAnsi="Times New Roman" w:cs="Times New Roman"/>
                <w:b/>
                <w:bCs/>
                <w:sz w:val="23"/>
                <w:szCs w:val="23"/>
              </w:rPr>
              <w:t>Коммуналь калдыклар төрләре</w:t>
            </w:r>
          </w:p>
        </w:tc>
        <w:tc>
          <w:tcPr>
            <w:tcW w:w="3433" w:type="dxa"/>
            <w:gridSpan w:val="2"/>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6" w:after="0" w:line="252" w:lineRule="auto"/>
              <w:ind w:left="862" w:right="9" w:hanging="855"/>
              <w:rPr>
                <w:rFonts w:ascii="Times New Roman" w:eastAsia="Times New Roman" w:hAnsi="Times New Roman" w:cs="Times New Roman"/>
                <w:sz w:val="24"/>
                <w:szCs w:val="24"/>
              </w:rPr>
            </w:pPr>
            <w:r w:rsidRPr="008813EA">
              <w:rPr>
                <w:rFonts w:ascii="Times New Roman" w:eastAsia="Times New Roman" w:hAnsi="Times New Roman" w:cs="Times New Roman"/>
                <w:b/>
                <w:bCs/>
                <w:sz w:val="23"/>
                <w:szCs w:val="23"/>
              </w:rPr>
              <w:t>Коммуналь калдыклар саны елына 1 кешегә</w:t>
            </w:r>
          </w:p>
        </w:tc>
      </w:tr>
      <w:tr w:rsidR="004344BB" w:rsidRPr="008813EA" w:rsidTr="00C80DEE">
        <w:trPr>
          <w:trHeight w:hRule="exact" w:val="298"/>
        </w:trPr>
        <w:tc>
          <w:tcPr>
            <w:tcW w:w="6712"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6" w:after="0" w:line="252" w:lineRule="auto"/>
              <w:ind w:left="862" w:right="9" w:hanging="855"/>
              <w:rPr>
                <w:rFonts w:ascii="Times New Roman" w:eastAsia="Times New Roman" w:hAnsi="Times New Roman" w:cs="Times New Roman"/>
                <w:sz w:val="24"/>
                <w:szCs w:val="24"/>
              </w:rPr>
            </w:pPr>
          </w:p>
        </w:tc>
        <w:tc>
          <w:tcPr>
            <w:tcW w:w="171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102"/>
              <w:jc w:val="center"/>
              <w:rPr>
                <w:rFonts w:ascii="Times New Roman" w:eastAsia="Times New Roman" w:hAnsi="Times New Roman" w:cs="Times New Roman"/>
                <w:sz w:val="24"/>
                <w:szCs w:val="24"/>
              </w:rPr>
            </w:pPr>
            <w:r w:rsidRPr="008813EA">
              <w:rPr>
                <w:rFonts w:ascii="Times New Roman" w:eastAsia="Times New Roman" w:hAnsi="Times New Roman" w:cs="Times New Roman"/>
                <w:b/>
                <w:bCs/>
                <w:sz w:val="23"/>
                <w:szCs w:val="23"/>
              </w:rPr>
              <w:t>кг</w:t>
            </w:r>
          </w:p>
        </w:tc>
        <w:tc>
          <w:tcPr>
            <w:tcW w:w="171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580"/>
              <w:rPr>
                <w:rFonts w:ascii="Times New Roman" w:eastAsia="Times New Roman" w:hAnsi="Times New Roman" w:cs="Times New Roman"/>
                <w:sz w:val="24"/>
                <w:szCs w:val="24"/>
                <w:lang w:val="tt-RU"/>
              </w:rPr>
            </w:pPr>
            <w:r w:rsidRPr="008813EA">
              <w:rPr>
                <w:rFonts w:ascii="Times New Roman" w:eastAsia="Times New Roman" w:hAnsi="Times New Roman" w:cs="Times New Roman"/>
                <w:b/>
                <w:bCs/>
                <w:sz w:val="23"/>
                <w:szCs w:val="23"/>
              </w:rPr>
              <w:t>литр</w:t>
            </w:r>
            <w:r w:rsidRPr="008813EA">
              <w:rPr>
                <w:rFonts w:ascii="Times New Roman" w:eastAsia="Times New Roman" w:hAnsi="Times New Roman" w:cs="Times New Roman"/>
                <w:b/>
                <w:bCs/>
                <w:sz w:val="23"/>
                <w:szCs w:val="23"/>
                <w:lang w:val="tt-RU"/>
              </w:rPr>
              <w:t>да</w:t>
            </w:r>
          </w:p>
        </w:tc>
      </w:tr>
      <w:tr w:rsidR="004344BB" w:rsidRPr="008813EA" w:rsidTr="00C80DEE">
        <w:trPr>
          <w:trHeight w:hRule="exact" w:val="1123"/>
        </w:trPr>
        <w:tc>
          <w:tcPr>
            <w:tcW w:w="6712"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6" w:after="0" w:line="240" w:lineRule="auto"/>
              <w:ind w:left="64"/>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Каты:</w:t>
            </w:r>
          </w:p>
          <w:p w:rsidR="004344BB" w:rsidRPr="008813EA" w:rsidRDefault="004344BB" w:rsidP="00C80DEE">
            <w:pPr>
              <w:widowControl w:val="0"/>
              <w:kinsoku w:val="0"/>
              <w:overflowPunct w:val="0"/>
              <w:autoSpaceDE w:val="0"/>
              <w:autoSpaceDN w:val="0"/>
              <w:adjustRightInd w:val="0"/>
              <w:spacing w:before="9" w:after="0" w:line="247" w:lineRule="auto"/>
              <w:ind w:left="64" w:right="326"/>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суүткәргеч, канализация, үзәк җылылык һәм газ белән тәэмин ителгән торак биналардан; башка торак биналардан</w:t>
            </w:r>
          </w:p>
        </w:tc>
        <w:tc>
          <w:tcPr>
            <w:tcW w:w="171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8" w:after="0" w:line="240" w:lineRule="auto"/>
              <w:rPr>
                <w:rFonts w:ascii="Times New Roman" w:eastAsia="Times New Roman" w:hAnsi="Times New Roman" w:cs="Times New Roman"/>
                <w:b/>
                <w:bCs/>
                <w:sz w:val="19"/>
                <w:szCs w:val="19"/>
              </w:rPr>
            </w:pPr>
          </w:p>
          <w:p w:rsidR="004344BB" w:rsidRPr="008813EA" w:rsidRDefault="004344BB" w:rsidP="00C80DEE">
            <w:pPr>
              <w:widowControl w:val="0"/>
              <w:kinsoku w:val="0"/>
              <w:overflowPunct w:val="0"/>
              <w:autoSpaceDE w:val="0"/>
              <w:autoSpaceDN w:val="0"/>
              <w:adjustRightInd w:val="0"/>
              <w:spacing w:after="0" w:line="240" w:lineRule="auto"/>
              <w:ind w:left="395"/>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190 -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225</w:t>
            </w:r>
          </w:p>
          <w:p w:rsidR="004344BB" w:rsidRPr="008813EA" w:rsidRDefault="004344BB" w:rsidP="00C80DEE">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5"/>
                <w:szCs w:val="25"/>
              </w:rPr>
            </w:pPr>
          </w:p>
          <w:p w:rsidR="004344BB" w:rsidRPr="008813EA" w:rsidRDefault="004344BB" w:rsidP="00C80DEE">
            <w:pPr>
              <w:widowControl w:val="0"/>
              <w:kinsoku w:val="0"/>
              <w:overflowPunct w:val="0"/>
              <w:autoSpaceDE w:val="0"/>
              <w:autoSpaceDN w:val="0"/>
              <w:adjustRightInd w:val="0"/>
              <w:spacing w:after="0" w:line="240" w:lineRule="auto"/>
              <w:ind w:left="398"/>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300 -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450</w:t>
            </w:r>
          </w:p>
        </w:tc>
        <w:tc>
          <w:tcPr>
            <w:tcW w:w="171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8" w:after="0" w:line="240" w:lineRule="auto"/>
              <w:rPr>
                <w:rFonts w:ascii="Times New Roman" w:eastAsia="Times New Roman" w:hAnsi="Times New Roman" w:cs="Times New Roman"/>
                <w:b/>
                <w:bCs/>
                <w:sz w:val="19"/>
                <w:szCs w:val="19"/>
              </w:rPr>
            </w:pPr>
          </w:p>
          <w:p w:rsidR="004344BB" w:rsidRPr="008813EA" w:rsidRDefault="004344BB" w:rsidP="00C80DEE">
            <w:pPr>
              <w:widowControl w:val="0"/>
              <w:kinsoku w:val="0"/>
              <w:overflowPunct w:val="0"/>
              <w:autoSpaceDE w:val="0"/>
              <w:autoSpaceDN w:val="0"/>
              <w:adjustRightInd w:val="0"/>
              <w:spacing w:after="0" w:line="240" w:lineRule="auto"/>
              <w:ind w:right="60"/>
              <w:jc w:val="center"/>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900 -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1000</w:t>
            </w:r>
          </w:p>
          <w:p w:rsidR="004344BB" w:rsidRPr="008813EA" w:rsidRDefault="004344BB" w:rsidP="00C80DEE">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5"/>
                <w:szCs w:val="25"/>
              </w:rPr>
            </w:pPr>
          </w:p>
          <w:p w:rsidR="004344BB" w:rsidRPr="008813EA" w:rsidRDefault="004344BB" w:rsidP="00C80DEE">
            <w:pPr>
              <w:widowControl w:val="0"/>
              <w:kinsoku w:val="0"/>
              <w:overflowPunct w:val="0"/>
              <w:autoSpaceDE w:val="0"/>
              <w:autoSpaceDN w:val="0"/>
              <w:adjustRightInd w:val="0"/>
              <w:spacing w:after="0" w:line="240" w:lineRule="auto"/>
              <w:ind w:right="171"/>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1100 -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1500</w:t>
            </w:r>
          </w:p>
        </w:tc>
      </w:tr>
      <w:tr w:rsidR="004344BB" w:rsidRPr="008813EA" w:rsidTr="00C80DEE">
        <w:trPr>
          <w:trHeight w:hRule="exact" w:val="571"/>
        </w:trPr>
        <w:tc>
          <w:tcPr>
            <w:tcW w:w="6712"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1" w:after="0" w:line="244" w:lineRule="auto"/>
              <w:ind w:left="64" w:right="29"/>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lang w:val="tt-RU"/>
              </w:rPr>
              <w:t xml:space="preserve">Җәмәгать </w:t>
            </w:r>
            <w:r w:rsidRPr="008813EA">
              <w:rPr>
                <w:rFonts w:ascii="Times New Roman" w:eastAsia="Times New Roman" w:hAnsi="Times New Roman" w:cs="Times New Roman"/>
                <w:sz w:val="23"/>
                <w:szCs w:val="23"/>
              </w:rPr>
              <w:t xml:space="preserve">биналарны исәпкә алып, торак пункт буенча гомуми </w:t>
            </w:r>
            <w:r w:rsidRPr="008813EA">
              <w:rPr>
                <w:rFonts w:ascii="Times New Roman" w:eastAsia="Times New Roman" w:hAnsi="Times New Roman" w:cs="Times New Roman"/>
                <w:sz w:val="23"/>
                <w:szCs w:val="23"/>
                <w:lang w:val="tt-RU"/>
              </w:rPr>
              <w:t>с</w:t>
            </w:r>
            <w:r w:rsidRPr="008813EA">
              <w:rPr>
                <w:rFonts w:ascii="Times New Roman" w:eastAsia="Times New Roman" w:hAnsi="Times New Roman" w:cs="Times New Roman"/>
                <w:sz w:val="23"/>
                <w:szCs w:val="23"/>
              </w:rPr>
              <w:t>ан</w:t>
            </w:r>
          </w:p>
        </w:tc>
        <w:tc>
          <w:tcPr>
            <w:tcW w:w="171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398"/>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280 -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300</w:t>
            </w:r>
          </w:p>
        </w:tc>
        <w:tc>
          <w:tcPr>
            <w:tcW w:w="171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211"/>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1400 -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1500</w:t>
            </w:r>
          </w:p>
        </w:tc>
      </w:tr>
      <w:tr w:rsidR="004344BB" w:rsidRPr="008813EA" w:rsidTr="00C80DEE">
        <w:trPr>
          <w:trHeight w:hRule="exact" w:val="300"/>
        </w:trPr>
        <w:tc>
          <w:tcPr>
            <w:tcW w:w="6712"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left="64"/>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Калдыклар (канализация булмаганда)</w:t>
            </w:r>
          </w:p>
        </w:tc>
        <w:tc>
          <w:tcPr>
            <w:tcW w:w="171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right="55"/>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w:t>
            </w:r>
          </w:p>
        </w:tc>
        <w:tc>
          <w:tcPr>
            <w:tcW w:w="171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1" w:lineRule="exact"/>
              <w:ind w:left="211"/>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2000 -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3500</w:t>
            </w:r>
          </w:p>
        </w:tc>
      </w:tr>
      <w:tr w:rsidR="004344BB" w:rsidRPr="008813EA" w:rsidTr="00C80DEE">
        <w:trPr>
          <w:trHeight w:hRule="exact" w:val="293"/>
        </w:trPr>
        <w:tc>
          <w:tcPr>
            <w:tcW w:w="6712"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64"/>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Урамнарның, мәйданнарның һәм паркларның 1 кв. метр каты өслекләреннән смета</w:t>
            </w:r>
          </w:p>
        </w:tc>
        <w:tc>
          <w:tcPr>
            <w:tcW w:w="171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742"/>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5 - 15</w:t>
            </w:r>
          </w:p>
        </w:tc>
        <w:tc>
          <w:tcPr>
            <w:tcW w:w="1719"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784"/>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8 - 20</w:t>
            </w:r>
          </w:p>
        </w:tc>
      </w:tr>
      <w:tr w:rsidR="004344BB" w:rsidRPr="008813EA" w:rsidTr="00C80DEE">
        <w:trPr>
          <w:trHeight w:hRule="exact" w:val="1412"/>
        </w:trPr>
        <w:tc>
          <w:tcPr>
            <w:tcW w:w="10145" w:type="dxa"/>
            <w:gridSpan w:val="3"/>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tabs>
                <w:tab w:val="left" w:pos="300"/>
              </w:tabs>
              <w:kinsoku w:val="0"/>
              <w:overflowPunct w:val="0"/>
              <w:autoSpaceDE w:val="0"/>
              <w:autoSpaceDN w:val="0"/>
              <w:adjustRightInd w:val="0"/>
              <w:spacing w:before="9" w:after="0" w:line="249" w:lineRule="auto"/>
              <w:ind w:left="4"/>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Искәрмә:</w:t>
            </w:r>
          </w:p>
          <w:p w:rsidR="004344BB" w:rsidRPr="008813EA" w:rsidRDefault="004344BB" w:rsidP="004344BB">
            <w:pPr>
              <w:widowControl w:val="0"/>
              <w:numPr>
                <w:ilvl w:val="0"/>
                <w:numId w:val="68"/>
              </w:numPr>
              <w:tabs>
                <w:tab w:val="left" w:pos="300"/>
              </w:tabs>
              <w:kinsoku w:val="0"/>
              <w:overflowPunct w:val="0"/>
              <w:autoSpaceDE w:val="0"/>
              <w:autoSpaceDN w:val="0"/>
              <w:adjustRightInd w:val="0"/>
              <w:spacing w:after="0" w:line="249" w:lineRule="auto"/>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lang w:val="tt-RU"/>
              </w:rPr>
              <w:t xml:space="preserve">1. </w:t>
            </w:r>
            <w:r w:rsidRPr="008813EA">
              <w:rPr>
                <w:rFonts w:ascii="Times New Roman" w:eastAsia="Times New Roman" w:hAnsi="Times New Roman" w:cs="Times New Roman"/>
                <w:sz w:val="23"/>
                <w:szCs w:val="23"/>
              </w:rPr>
              <w:t>Калдыкларны туплау нормаларының зур әһәмиятен зур шәһәр торак пунктлары өчен кабул итәргә кирәк.</w:t>
            </w:r>
          </w:p>
          <w:p w:rsidR="004344BB" w:rsidRPr="008813EA" w:rsidRDefault="004344BB" w:rsidP="004344BB">
            <w:pPr>
              <w:widowControl w:val="0"/>
              <w:numPr>
                <w:ilvl w:val="0"/>
                <w:numId w:val="68"/>
              </w:numPr>
              <w:tabs>
                <w:tab w:val="left" w:pos="300"/>
              </w:tabs>
              <w:kinsoku w:val="0"/>
              <w:overflowPunct w:val="0"/>
              <w:autoSpaceDE w:val="0"/>
              <w:autoSpaceDN w:val="0"/>
              <w:adjustRightInd w:val="0"/>
              <w:spacing w:after="0" w:line="249" w:lineRule="auto"/>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lang w:val="tt-RU"/>
              </w:rPr>
              <w:t xml:space="preserve">2. </w:t>
            </w:r>
            <w:r w:rsidRPr="008813EA">
              <w:rPr>
                <w:rFonts w:ascii="Times New Roman" w:eastAsia="Times New Roman" w:hAnsi="Times New Roman" w:cs="Times New Roman"/>
                <w:sz w:val="23"/>
                <w:szCs w:val="23"/>
              </w:rPr>
              <w:t>Зур г</w:t>
            </w:r>
            <w:r w:rsidRPr="008813EA">
              <w:rPr>
                <w:rFonts w:ascii="Times New Roman" w:eastAsia="Times New Roman" w:hAnsi="Times New Roman" w:cs="Times New Roman"/>
                <w:sz w:val="23"/>
                <w:szCs w:val="23"/>
                <w:lang w:val="tt-RU"/>
              </w:rPr>
              <w:t>а</w:t>
            </w:r>
            <w:r w:rsidRPr="008813EA">
              <w:rPr>
                <w:rFonts w:ascii="Times New Roman" w:eastAsia="Times New Roman" w:hAnsi="Times New Roman" w:cs="Times New Roman"/>
                <w:sz w:val="23"/>
                <w:szCs w:val="23"/>
              </w:rPr>
              <w:t>баритлы коммуналь калдыкларны туплау нормаларын каты коммуналь калдыкларның китерелгән күрсәткечләре составында 5 процент күләмендә кабул итәргә кирәк.</w:t>
            </w:r>
          </w:p>
        </w:tc>
      </w:tr>
    </w:tbl>
    <w:p w:rsidR="004344BB" w:rsidRPr="008813EA" w:rsidRDefault="004344BB" w:rsidP="004344BB">
      <w:pPr>
        <w:widowControl w:val="0"/>
        <w:kinsoku w:val="0"/>
        <w:overflowPunct w:val="0"/>
        <w:autoSpaceDE w:val="0"/>
        <w:autoSpaceDN w:val="0"/>
        <w:adjustRightInd w:val="0"/>
        <w:spacing w:before="5" w:after="0" w:line="240" w:lineRule="auto"/>
        <w:rPr>
          <w:rFonts w:ascii="Times New Roman" w:eastAsia="Times New Roman" w:hAnsi="Times New Roman" w:cs="Times New Roman"/>
          <w:b/>
          <w:bCs/>
          <w:sz w:val="18"/>
          <w:szCs w:val="18"/>
        </w:rPr>
      </w:pPr>
    </w:p>
    <w:p w:rsidR="004344BB" w:rsidRPr="008813EA" w:rsidRDefault="004344BB" w:rsidP="004344BB">
      <w:pPr>
        <w:widowControl w:val="0"/>
        <w:kinsoku w:val="0"/>
        <w:overflowPunct w:val="0"/>
        <w:autoSpaceDE w:val="0"/>
        <w:autoSpaceDN w:val="0"/>
        <w:adjustRightInd w:val="0"/>
        <w:spacing w:after="0" w:line="249" w:lineRule="auto"/>
        <w:ind w:left="119" w:right="128"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5.3.66. </w:t>
      </w:r>
      <w:r w:rsidRPr="008813EA">
        <w:rPr>
          <w:rFonts w:ascii="Times New Roman" w:eastAsia="Times New Roman" w:hAnsi="Times New Roman" w:cs="Times New Roman"/>
          <w:sz w:val="27"/>
          <w:szCs w:val="27"/>
        </w:rPr>
        <w:t xml:space="preserve">Торак зоналарда йорт яны территорияләрендә каты коммуналь калдыклар өчен уңайлы подъездлы контейнерлар урнаштыру өчен махсус </w:t>
      </w:r>
      <w:r w:rsidRPr="008813EA">
        <w:rPr>
          <w:rFonts w:ascii="Times New Roman" w:eastAsia="Times New Roman" w:hAnsi="Times New Roman" w:cs="Times New Roman"/>
          <w:sz w:val="27"/>
          <w:szCs w:val="27"/>
        </w:rPr>
        <w:lastRenderedPageBreak/>
        <w:t>мәйданчыклар проектлана. Мәйданчык ачык һәм су үткәрә торган өслек белән проектлана.</w:t>
      </w:r>
    </w:p>
    <w:p w:rsidR="004344BB" w:rsidRPr="008813EA" w:rsidRDefault="004344BB" w:rsidP="004344BB">
      <w:pPr>
        <w:widowControl w:val="0"/>
        <w:kinsoku w:val="0"/>
        <w:overflowPunct w:val="0"/>
        <w:autoSpaceDE w:val="0"/>
        <w:autoSpaceDN w:val="0"/>
        <w:adjustRightInd w:val="0"/>
        <w:spacing w:after="0" w:line="249" w:lineRule="auto"/>
        <w:ind w:left="119" w:right="128"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Контейнерлар урнаштыру өчен мәйданчыклар торак йортлардан, балалар, дәвалау-профилактик учреждениеләрдән, спорт мәйданчыкларыннан һәм халыкның ял итү урыннарыннан 20 метрдан да ким булмаган, әмма 100 метрдан да артык булмаска тиеш. Мәйданчыкларның күләме 13 нче таблица нигезендә кабул ителә һәм тиешле санда контейнерлар урнаштыруга исәпләнгән булырга тиеш, әмма 5-дән дә артык түгел.</w:t>
      </w:r>
    </w:p>
    <w:p w:rsidR="004344BB" w:rsidRPr="008813EA" w:rsidRDefault="004344BB" w:rsidP="004344BB">
      <w:pPr>
        <w:widowControl w:val="0"/>
        <w:tabs>
          <w:tab w:val="left" w:pos="142"/>
        </w:tabs>
        <w:kinsoku w:val="0"/>
        <w:overflowPunct w:val="0"/>
        <w:autoSpaceDE w:val="0"/>
        <w:autoSpaceDN w:val="0"/>
        <w:adjustRightInd w:val="0"/>
        <w:spacing w:after="0" w:line="249" w:lineRule="auto"/>
        <w:ind w:left="142" w:right="115"/>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Билгеләнә торган чүп җыючылар (контейнерлар) санын билгеләү өчен чүп җыючы халык саныннан, каты коммуналь калдыклар җыелу нормативларыннан, калдыкларны саклау срокларыннан чыгып эш итәргә кирәк. Чүп җыючыларның исәп-хисап күләме алар оешкан чорда каты коммуналь калдыкларның факттагы туплануына туры килергә тиеш.</w:t>
      </w:r>
    </w:p>
    <w:p w:rsidR="004344BB" w:rsidRPr="008813EA" w:rsidRDefault="004344BB" w:rsidP="004344BB">
      <w:pPr>
        <w:widowControl w:val="0"/>
        <w:kinsoku w:val="0"/>
        <w:overflowPunct w:val="0"/>
        <w:autoSpaceDE w:val="0"/>
        <w:autoSpaceDN w:val="0"/>
        <w:adjustRightInd w:val="0"/>
        <w:spacing w:after="0" w:line="249" w:lineRule="auto"/>
        <w:ind w:left="119" w:right="110"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5.3.67. Канализацияләнмәгән биналардан сыек калдыклар җыю өчен ишегалды юынтылыклары урнаштырыла, алар су үткәрә торган пычракка ия булырга тиеш. Ишегалды чүп-чарлары булганда, уртак әйбер булырга мөмкин. Пычрану тирәнлеге грунт сулары дәрәҗәсенә бәйле, әмма 3 метрдан да артык булырга тиеш түгел.</w:t>
      </w:r>
    </w:p>
    <w:p w:rsidR="004344BB" w:rsidRPr="008813EA" w:rsidRDefault="004344BB" w:rsidP="004344BB">
      <w:pPr>
        <w:widowControl w:val="0"/>
        <w:kinsoku w:val="0"/>
        <w:overflowPunct w:val="0"/>
        <w:autoSpaceDE w:val="0"/>
        <w:autoSpaceDN w:val="0"/>
        <w:adjustRightInd w:val="0"/>
        <w:spacing w:before="1" w:after="0" w:line="249" w:lineRule="auto"/>
        <w:ind w:left="138" w:right="113"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Ишегалды җыештырулары торак биналардан, мәктәпкәчә белем бирү, гомуми белем бирү оешмаларыннан, балалар уеннары һәм халык ялы өчен мәйданчыклардан 20 һәм 100 метрдан да ким булмаган ераклыктан ераграк торырга тиеш.</w:t>
      </w:r>
    </w:p>
    <w:p w:rsidR="004344BB" w:rsidRPr="008813EA" w:rsidRDefault="004344BB" w:rsidP="004344BB">
      <w:pPr>
        <w:widowControl w:val="0"/>
        <w:kinsoku w:val="0"/>
        <w:overflowPunct w:val="0"/>
        <w:autoSpaceDE w:val="0"/>
        <w:autoSpaceDN w:val="0"/>
        <w:adjustRightInd w:val="0"/>
        <w:spacing w:after="0" w:line="249" w:lineRule="auto"/>
        <w:ind w:left="138" w:right="116"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Үзәкләштерелмәгән су белән тәэмин итү шартларында ишегалды җыештыручылары коелардан һәм чишмәләрнең каптажларыннан 50 метрдан да ким булмаган ераклыкка ераграк торырга тиеш.</w:t>
      </w:r>
    </w:p>
    <w:p w:rsidR="004344BB" w:rsidRPr="008813EA" w:rsidRDefault="004344BB" w:rsidP="004344BB">
      <w:pPr>
        <w:widowControl w:val="0"/>
        <w:kinsoku w:val="0"/>
        <w:overflowPunct w:val="0"/>
        <w:autoSpaceDE w:val="0"/>
        <w:autoSpaceDN w:val="0"/>
        <w:adjustRightInd w:val="0"/>
        <w:spacing w:after="0" w:line="249" w:lineRule="auto"/>
        <w:ind w:left="138" w:right="110"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Шәхси йорт территориясендә чүп җыю урыннары, ишегалды бәдрәфләре һәм юын чокырлары торак милекчеләре тарафыннан билгеләнергә тиеш, аерма 8-10 метрга кадәр киметелергә мөмкин.</w:t>
      </w:r>
    </w:p>
    <w:p w:rsidR="004344BB" w:rsidRPr="008813EA" w:rsidRDefault="004344BB" w:rsidP="004344BB">
      <w:pPr>
        <w:widowControl w:val="0"/>
        <w:tabs>
          <w:tab w:val="left" w:pos="1699"/>
        </w:tabs>
        <w:kinsoku w:val="0"/>
        <w:overflowPunct w:val="0"/>
        <w:autoSpaceDE w:val="0"/>
        <w:autoSpaceDN w:val="0"/>
        <w:adjustRightInd w:val="0"/>
        <w:spacing w:after="0" w:line="249" w:lineRule="auto"/>
        <w:ind w:right="108"/>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Чүп җыючылар, ишегалды бәдрәфләре һәм юыну чокырлары йорт биләмәсенең чикләреннән 4 метрдан да ким булмаган ераклыкта урнашырга тиеш.</w:t>
      </w:r>
    </w:p>
    <w:p w:rsidR="004344BB" w:rsidRPr="008813EA" w:rsidRDefault="004344BB" w:rsidP="004344BB">
      <w:pPr>
        <w:widowControl w:val="0"/>
        <w:kinsoku w:val="0"/>
        <w:overflowPunct w:val="0"/>
        <w:autoSpaceDE w:val="0"/>
        <w:autoSpaceDN w:val="0"/>
        <w:adjustRightInd w:val="0"/>
        <w:spacing w:before="1" w:after="0" w:line="249" w:lineRule="auto"/>
        <w:ind w:left="138" w:right="109"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Дәвалау учреждениеләре территориясендә чүп җыючылар өчен мәйданчыкны дәвалау корпусыннан кимендә 25 метр һәм азык-төлек блогыннан кимендә 100 метр ераклыкта хуҗалык зонасында проектларга кирәк. Мәйданчыкның зурлыгы чүп җыючылар нигезенең барлык яктан да 1,5 метрдан артмаска тиеш. Мәйданчык каты өслеккә һәм урам ягыннан подъездга ия булырга тиеш.</w:t>
      </w:r>
    </w:p>
    <w:p w:rsidR="004344BB" w:rsidRPr="008813EA" w:rsidRDefault="004344BB" w:rsidP="004344BB">
      <w:pPr>
        <w:widowControl w:val="0"/>
        <w:numPr>
          <w:ilvl w:val="2"/>
          <w:numId w:val="137"/>
        </w:numPr>
        <w:kinsoku w:val="0"/>
        <w:overflowPunct w:val="0"/>
        <w:autoSpaceDE w:val="0"/>
        <w:autoSpaceDN w:val="0"/>
        <w:adjustRightInd w:val="0"/>
        <w:spacing w:after="0" w:line="310" w:lineRule="exact"/>
        <w:ind w:left="25" w:right="215" w:firstLine="826"/>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Медицина һәм/яки фармацевтика эшчәнлеген гамәлгә ашырганда барлыкка килә торган калдыкларны җыю, вакытлыча саклау, транспортлау, зарарсызландыру һәм зарарсызландыру СанПин 2.1.7.2790 - 10 таләпләренә туры китереп башкарылырга тиеш.</w:t>
      </w:r>
    </w:p>
    <w:p w:rsidR="004344BB" w:rsidRPr="008813EA" w:rsidRDefault="004344BB" w:rsidP="004344BB">
      <w:pPr>
        <w:widowControl w:val="0"/>
        <w:kinsoku w:val="0"/>
        <w:overflowPunct w:val="0"/>
        <w:autoSpaceDE w:val="0"/>
        <w:autoSpaceDN w:val="0"/>
        <w:adjustRightInd w:val="0"/>
        <w:spacing w:before="11" w:after="0" w:line="249" w:lineRule="auto"/>
        <w:ind w:left="138" w:right="106"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5.3.69. Базарлар территориясендә:</w:t>
      </w:r>
    </w:p>
    <w:p w:rsidR="004344BB" w:rsidRPr="008813EA" w:rsidRDefault="004344BB" w:rsidP="004344BB">
      <w:pPr>
        <w:widowControl w:val="0"/>
        <w:kinsoku w:val="0"/>
        <w:overflowPunct w:val="0"/>
        <w:autoSpaceDE w:val="0"/>
        <w:autoSpaceDN w:val="0"/>
        <w:adjustRightInd w:val="0"/>
        <w:spacing w:after="0" w:line="249" w:lineRule="auto"/>
        <w:ind w:left="138" w:right="108"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чүп җыючылар өчен хуҗалык мәйданчыкларын сәүдә урыннарыннан кимендә 30 метр ераклыкта проектларга кирәк;</w:t>
      </w:r>
    </w:p>
    <w:p w:rsidR="004344BB" w:rsidRPr="008813EA" w:rsidRDefault="004344BB" w:rsidP="004344BB">
      <w:pPr>
        <w:widowControl w:val="0"/>
        <w:tabs>
          <w:tab w:val="left" w:pos="1694"/>
        </w:tabs>
        <w:kinsoku w:val="0"/>
        <w:overflowPunct w:val="0"/>
        <w:autoSpaceDE w:val="0"/>
        <w:autoSpaceDN w:val="0"/>
        <w:adjustRightInd w:val="0"/>
        <w:spacing w:after="0" w:line="310" w:lineRule="exact"/>
        <w:ind w:right="215"/>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базарларда канализациясез җәмәгать бәдрәфләрен сәүдә урыннарыннан кимендә 50 метр ераклыкта проектларга кирәк. Аларда исәп-хисап урыннары саны һәр 50 сәүдә урынына кимендә бер булырга тиеш.</w:t>
      </w:r>
    </w:p>
    <w:p w:rsidR="004344BB" w:rsidRPr="008813EA" w:rsidRDefault="004344BB" w:rsidP="004344BB">
      <w:pPr>
        <w:widowControl w:val="0"/>
        <w:kinsoku w:val="0"/>
        <w:overflowPunct w:val="0"/>
        <w:autoSpaceDE w:val="0"/>
        <w:autoSpaceDN w:val="0"/>
        <w:adjustRightInd w:val="0"/>
        <w:spacing w:before="11" w:after="0" w:line="249" w:lineRule="auto"/>
        <w:ind w:left="138" w:right="108"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5.3.70. Парклар территориясендә:</w:t>
      </w:r>
    </w:p>
    <w:p w:rsidR="004344BB" w:rsidRPr="008813EA" w:rsidRDefault="004344BB" w:rsidP="004344BB">
      <w:pPr>
        <w:widowControl w:val="0"/>
        <w:kinsoku w:val="0"/>
        <w:overflowPunct w:val="0"/>
        <w:autoSpaceDE w:val="0"/>
        <w:autoSpaceDN w:val="0"/>
        <w:adjustRightInd w:val="0"/>
        <w:spacing w:after="0" w:line="249" w:lineRule="auto"/>
        <w:ind w:left="138" w:right="109"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чүп-чар җыючылар өчен бүлеп бирелгән участоклар белән хуҗалык зонасын ял итүчеләр күпләп җыела торган урыннардан (бию мәйданчыклары, эстрада, фонтаннар, төп аллеялар, тамаша павильоннары һ. б.) 50 метрдан да ким булмаган санда проектларга кирәк.;</w:t>
      </w:r>
    </w:p>
    <w:p w:rsidR="004344BB" w:rsidRPr="008813EA" w:rsidRDefault="004344BB" w:rsidP="004344BB">
      <w:pPr>
        <w:widowControl w:val="0"/>
        <w:tabs>
          <w:tab w:val="left" w:pos="1674"/>
        </w:tabs>
        <w:kinsoku w:val="0"/>
        <w:overflowPunct w:val="0"/>
        <w:autoSpaceDE w:val="0"/>
        <w:autoSpaceDN w:val="0"/>
        <w:adjustRightInd w:val="0"/>
        <w:spacing w:before="1" w:after="0" w:line="240" w:lineRule="auto"/>
        <w:ind w:right="112"/>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lastRenderedPageBreak/>
        <w:t>хуҗалык мәйданчыклары өчен контейнерлар санын билгеләгәндә калдыкларның уртача туплануыннан 3 көн эчендә чыгып эш итәргә кирәк             җәмәгать бәдрәфләрен ял итүчеләр күпләп җыела торган урыннардан 50 метрдан да ким булмаган арага бер урын исәбеннән чыгып проектларга кирәк.</w:t>
      </w:r>
    </w:p>
    <w:p w:rsidR="004344BB" w:rsidRPr="008813EA" w:rsidRDefault="004344BB" w:rsidP="004344BB">
      <w:pPr>
        <w:widowControl w:val="0"/>
        <w:numPr>
          <w:ilvl w:val="2"/>
          <w:numId w:val="136"/>
        </w:numPr>
        <w:kinsoku w:val="0"/>
        <w:overflowPunct w:val="0"/>
        <w:autoSpaceDE w:val="0"/>
        <w:autoSpaceDN w:val="0"/>
        <w:adjustRightInd w:val="0"/>
        <w:spacing w:before="11" w:after="0" w:line="249" w:lineRule="auto"/>
        <w:ind w:right="118"/>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Пляж территориясендә:</w:t>
      </w:r>
    </w:p>
    <w:p w:rsidR="004344BB" w:rsidRPr="008813EA" w:rsidRDefault="004344BB" w:rsidP="004344BB">
      <w:pPr>
        <w:widowControl w:val="0"/>
        <w:kinsoku w:val="0"/>
        <w:overflowPunct w:val="0"/>
        <w:autoSpaceDE w:val="0"/>
        <w:autoSpaceDN w:val="0"/>
        <w:adjustRightInd w:val="0"/>
        <w:spacing w:after="0" w:line="249" w:lineRule="auto"/>
        <w:ind w:left="118" w:right="111" w:firstLine="720"/>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чүп-чар җыю өчен мәйданчыкларның күләме Пляж мәйданының 3500-4000 кв. метрына 0,75 куб. метр сыйдырышлы бер контейнер исәбеннән исәп тотарга кирәк;</w:t>
      </w:r>
    </w:p>
    <w:p w:rsidR="004344BB" w:rsidRPr="008813EA" w:rsidRDefault="004344BB" w:rsidP="004344BB">
      <w:pPr>
        <w:widowControl w:val="0"/>
        <w:tabs>
          <w:tab w:val="left" w:pos="1684"/>
        </w:tabs>
        <w:kinsoku w:val="0"/>
        <w:overflowPunct w:val="0"/>
        <w:autoSpaceDE w:val="0"/>
        <w:autoSpaceDN w:val="0"/>
        <w:adjustRightInd w:val="0"/>
        <w:spacing w:before="1" w:after="0" w:line="249" w:lineRule="auto"/>
        <w:ind w:right="114"/>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җәмәгать бәдрәфләрен 75 кешегә бер урын исәбеннән проектларга кирәк. Җәмәгать бәдрәфләреннән коену урынына кадәр ераклык 50 метрдан да ким булмаска һәм 200 метрдан да артмаска тиеш.</w:t>
      </w:r>
    </w:p>
    <w:p w:rsidR="004344BB" w:rsidRPr="008813EA" w:rsidRDefault="004344BB" w:rsidP="004344BB">
      <w:pPr>
        <w:widowControl w:val="0"/>
        <w:tabs>
          <w:tab w:val="left" w:pos="1684"/>
        </w:tabs>
        <w:kinsoku w:val="0"/>
        <w:overflowPunct w:val="0"/>
        <w:autoSpaceDE w:val="0"/>
        <w:autoSpaceDN w:val="0"/>
        <w:adjustRightInd w:val="0"/>
        <w:spacing w:before="1" w:after="0" w:line="249" w:lineRule="auto"/>
        <w:ind w:right="114" w:firstLine="851"/>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5.3.72. Каты коммуналь һәм сыек көнкүреш калдыкларын зарарсызландыру махсус билгеләнгән полигоннарда башкарыла. Каты коммуналь калдыкларны утильләштерү буенча полигоннарны һәм Предприятиеләрне проектлау һәм урнаштыру әлеге нормативларның "махсус билгеләнештәге зоналар" бүлеге таләпләре нигезендә гамәлгә ашырылырга тиеш.</w:t>
      </w:r>
    </w:p>
    <w:p w:rsidR="004344BB" w:rsidRPr="008813EA" w:rsidRDefault="004344BB" w:rsidP="004344BB">
      <w:pPr>
        <w:widowControl w:val="0"/>
        <w:kinsoku w:val="0"/>
        <w:overflowPunct w:val="0"/>
        <w:autoSpaceDE w:val="0"/>
        <w:autoSpaceDN w:val="0"/>
        <w:adjustRightInd w:val="0"/>
        <w:spacing w:after="0" w:line="240" w:lineRule="auto"/>
        <w:ind w:firstLine="851"/>
        <w:jc w:val="both"/>
        <w:rPr>
          <w:rFonts w:ascii="Times New Roman" w:eastAsia="Times New Roman" w:hAnsi="Times New Roman" w:cs="Times New Roman"/>
          <w:sz w:val="26"/>
          <w:szCs w:val="26"/>
          <w:lang w:val="tt-RU"/>
        </w:rPr>
      </w:pPr>
      <w:r w:rsidRPr="008813EA">
        <w:rPr>
          <w:rFonts w:ascii="Times New Roman" w:eastAsia="Times New Roman" w:hAnsi="Times New Roman" w:cs="Times New Roman"/>
          <w:sz w:val="27"/>
          <w:szCs w:val="27"/>
          <w:lang w:val="tt-RU"/>
        </w:rPr>
        <w:t>5.3.73. Каты коммуналь калдыкларны утильләштерү, зарарсызландыру һәм урнаштыру буенча предприятие һәм корылмаларның җир участоклары һәм санитар-яклау зоналары күләмен таблицада китерелгән 73тән дә ким булмаган санда кабул итәргә кирәк.</w:t>
      </w:r>
    </w:p>
    <w:p w:rsidR="004344BB" w:rsidRPr="008813EA" w:rsidRDefault="004344BB" w:rsidP="004344BB">
      <w:pPr>
        <w:widowControl w:val="0"/>
        <w:kinsoku w:val="0"/>
        <w:overflowPunct w:val="0"/>
        <w:autoSpaceDE w:val="0"/>
        <w:autoSpaceDN w:val="0"/>
        <w:adjustRightInd w:val="0"/>
        <w:spacing w:before="6" w:after="0" w:line="240" w:lineRule="auto"/>
        <w:jc w:val="both"/>
        <w:rPr>
          <w:rFonts w:ascii="Times New Roman" w:eastAsia="Times New Roman" w:hAnsi="Times New Roman" w:cs="Times New Roman"/>
          <w:sz w:val="21"/>
          <w:szCs w:val="21"/>
          <w:lang w:val="tt-RU"/>
        </w:rPr>
      </w:pPr>
    </w:p>
    <w:p w:rsidR="004344BB" w:rsidRPr="008813EA" w:rsidRDefault="004344BB" w:rsidP="004344BB">
      <w:pPr>
        <w:widowControl w:val="0"/>
        <w:kinsoku w:val="0"/>
        <w:overflowPunct w:val="0"/>
        <w:autoSpaceDE w:val="0"/>
        <w:autoSpaceDN w:val="0"/>
        <w:adjustRightInd w:val="0"/>
        <w:spacing w:after="0" w:line="240" w:lineRule="auto"/>
        <w:ind w:right="391"/>
        <w:jc w:val="right"/>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Таблица</w:t>
      </w:r>
      <w:r w:rsidRPr="008813EA">
        <w:rPr>
          <w:rFonts w:ascii="Times New Roman" w:eastAsia="Times New Roman" w:hAnsi="Times New Roman" w:cs="Times New Roman"/>
          <w:spacing w:val="-1"/>
          <w:sz w:val="27"/>
          <w:szCs w:val="27"/>
          <w:lang w:val="tt-RU"/>
        </w:rPr>
        <w:t xml:space="preserve"> </w:t>
      </w:r>
      <w:r w:rsidRPr="008813EA">
        <w:rPr>
          <w:rFonts w:ascii="Times New Roman" w:eastAsia="Times New Roman" w:hAnsi="Times New Roman" w:cs="Times New Roman"/>
          <w:sz w:val="27"/>
          <w:szCs w:val="27"/>
          <w:lang w:val="tt-RU"/>
        </w:rPr>
        <w:t>73</w:t>
      </w:r>
    </w:p>
    <w:p w:rsidR="004344BB" w:rsidRPr="008813EA" w:rsidRDefault="004344BB" w:rsidP="004344BB">
      <w:pPr>
        <w:widowControl w:val="0"/>
        <w:kinsoku w:val="0"/>
        <w:overflowPunct w:val="0"/>
        <w:autoSpaceDE w:val="0"/>
        <w:autoSpaceDN w:val="0"/>
        <w:adjustRightInd w:val="0"/>
        <w:spacing w:before="9" w:after="0" w:line="240" w:lineRule="auto"/>
        <w:jc w:val="center"/>
        <w:rPr>
          <w:rFonts w:ascii="Times New Roman" w:eastAsia="Times New Roman" w:hAnsi="Times New Roman" w:cs="Times New Roman"/>
          <w:b/>
          <w:bCs/>
          <w:sz w:val="14"/>
          <w:szCs w:val="14"/>
          <w:lang w:val="tt-RU"/>
        </w:rPr>
      </w:pPr>
      <w:r w:rsidRPr="008813EA">
        <w:rPr>
          <w:rFonts w:ascii="Times New Roman" w:eastAsia="Times New Roman" w:hAnsi="Times New Roman" w:cs="Times New Roman"/>
          <w:b/>
          <w:bCs/>
          <w:sz w:val="27"/>
          <w:szCs w:val="27"/>
          <w:lang w:val="tt-RU"/>
        </w:rPr>
        <w:t>Каты коммуналь калдыкларны утильләштерү, зарарсызландыру һәм урнаштыру буенча җир участоклары һәм санитар-яклау предприятиеләре һәм корылмалары күләмнәре</w:t>
      </w:r>
    </w:p>
    <w:tbl>
      <w:tblPr>
        <w:tblW w:w="0" w:type="auto"/>
        <w:tblInd w:w="296" w:type="dxa"/>
        <w:tblLayout w:type="fixed"/>
        <w:tblCellMar>
          <w:left w:w="0" w:type="dxa"/>
          <w:right w:w="0" w:type="dxa"/>
        </w:tblCellMar>
        <w:tblLook w:val="0000" w:firstRow="0" w:lastRow="0" w:firstColumn="0" w:lastColumn="0" w:noHBand="0" w:noVBand="0"/>
      </w:tblPr>
      <w:tblGrid>
        <w:gridCol w:w="4364"/>
        <w:gridCol w:w="3553"/>
        <w:gridCol w:w="2223"/>
      </w:tblGrid>
      <w:tr w:rsidR="004344BB" w:rsidRPr="008813EA" w:rsidTr="00C80DEE">
        <w:trPr>
          <w:trHeight w:hRule="exact" w:val="309"/>
        </w:trPr>
        <w:tc>
          <w:tcPr>
            <w:tcW w:w="4364" w:type="dxa"/>
            <w:vMerge w:val="restart"/>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684"/>
              <w:rPr>
                <w:rFonts w:ascii="Times New Roman" w:eastAsia="Times New Roman" w:hAnsi="Times New Roman" w:cs="Times New Roman"/>
                <w:sz w:val="24"/>
                <w:szCs w:val="24"/>
              </w:rPr>
            </w:pPr>
            <w:r w:rsidRPr="008813EA">
              <w:rPr>
                <w:rFonts w:ascii="Times New Roman" w:eastAsia="Times New Roman" w:hAnsi="Times New Roman" w:cs="Times New Roman"/>
                <w:b/>
                <w:bCs/>
                <w:sz w:val="23"/>
                <w:szCs w:val="23"/>
              </w:rPr>
              <w:t>Предприятие һәм корылмалар</w:t>
            </w:r>
          </w:p>
        </w:tc>
        <w:tc>
          <w:tcPr>
            <w:tcW w:w="3553" w:type="dxa"/>
            <w:tcBorders>
              <w:top w:val="single" w:sz="4" w:space="0" w:color="000000"/>
              <w:left w:val="single" w:sz="4" w:space="0" w:color="000000"/>
              <w:bottom w:val="nil"/>
              <w:right w:val="single" w:sz="4" w:space="0" w:color="auto"/>
            </w:tcBorders>
          </w:tcPr>
          <w:p w:rsidR="004344BB" w:rsidRPr="008813EA" w:rsidRDefault="004344BB" w:rsidP="00C80DEE">
            <w:pPr>
              <w:jc w:val="center"/>
              <w:rPr>
                <w:rFonts w:ascii="Times New Roman" w:eastAsia="Times New Roman" w:hAnsi="Times New Roman" w:cs="Times New Roman"/>
                <w:b/>
                <w:sz w:val="23"/>
                <w:szCs w:val="23"/>
              </w:rPr>
            </w:pPr>
            <w:r w:rsidRPr="008813EA">
              <w:rPr>
                <w:rFonts w:ascii="Times New Roman" w:eastAsia="Times New Roman" w:hAnsi="Times New Roman" w:cs="Times New Roman"/>
                <w:b/>
                <w:sz w:val="23"/>
                <w:szCs w:val="23"/>
              </w:rPr>
              <w:t>Җир кишәрлекләре күләме</w:t>
            </w:r>
          </w:p>
        </w:tc>
        <w:tc>
          <w:tcPr>
            <w:tcW w:w="2223" w:type="dxa"/>
            <w:vMerge w:val="restart"/>
            <w:tcBorders>
              <w:top w:val="single" w:sz="4" w:space="0" w:color="auto"/>
              <w:left w:val="single" w:sz="4" w:space="0" w:color="auto"/>
              <w:right w:val="single" w:sz="4" w:space="0" w:color="auto"/>
            </w:tcBorders>
          </w:tcPr>
          <w:p w:rsidR="004344BB" w:rsidRPr="008813EA" w:rsidRDefault="004344BB" w:rsidP="00C80DEE">
            <w:pPr>
              <w:widowControl w:val="0"/>
              <w:kinsoku w:val="0"/>
              <w:overflowPunct w:val="0"/>
              <w:autoSpaceDE w:val="0"/>
              <w:autoSpaceDN w:val="0"/>
              <w:adjustRightInd w:val="0"/>
              <w:spacing w:before="16" w:after="0" w:line="240" w:lineRule="auto"/>
              <w:jc w:val="center"/>
              <w:rPr>
                <w:rFonts w:ascii="Times New Roman" w:eastAsia="Times New Roman" w:hAnsi="Times New Roman" w:cs="Times New Roman"/>
                <w:b/>
                <w:sz w:val="23"/>
                <w:szCs w:val="23"/>
                <w:lang w:val="tt-RU"/>
              </w:rPr>
            </w:pPr>
            <w:r w:rsidRPr="008813EA">
              <w:rPr>
                <w:rFonts w:ascii="Times New Roman" w:eastAsia="Times New Roman" w:hAnsi="Times New Roman" w:cs="Times New Roman"/>
                <w:b/>
                <w:sz w:val="23"/>
                <w:szCs w:val="23"/>
                <w:lang w:val="tt-RU"/>
              </w:rPr>
              <w:t>Санитар-саклау зоналары күләмнәре,</w:t>
            </w:r>
          </w:p>
          <w:p w:rsidR="004344BB" w:rsidRPr="008813EA" w:rsidRDefault="004344BB" w:rsidP="00C80DEE">
            <w:pPr>
              <w:widowControl w:val="0"/>
              <w:kinsoku w:val="0"/>
              <w:overflowPunct w:val="0"/>
              <w:autoSpaceDE w:val="0"/>
              <w:autoSpaceDN w:val="0"/>
              <w:adjustRightInd w:val="0"/>
              <w:spacing w:before="16" w:after="0" w:line="240" w:lineRule="auto"/>
              <w:jc w:val="center"/>
              <w:rPr>
                <w:rFonts w:ascii="Times New Roman" w:eastAsia="Times New Roman" w:hAnsi="Times New Roman" w:cs="Times New Roman"/>
                <w:sz w:val="24"/>
                <w:szCs w:val="24"/>
                <w:lang w:val="tt-RU"/>
              </w:rPr>
            </w:pPr>
            <w:r w:rsidRPr="008813EA">
              <w:rPr>
                <w:rFonts w:ascii="Times New Roman" w:eastAsia="Times New Roman" w:hAnsi="Times New Roman" w:cs="Times New Roman"/>
                <w:b/>
                <w:sz w:val="24"/>
                <w:szCs w:val="24"/>
                <w:lang w:val="tt-RU"/>
              </w:rPr>
              <w:t>метр</w:t>
            </w:r>
          </w:p>
        </w:tc>
      </w:tr>
      <w:tr w:rsidR="004344BB" w:rsidRPr="008813EA" w:rsidTr="00C80DEE">
        <w:trPr>
          <w:trHeight w:hRule="exact" w:val="302"/>
        </w:trPr>
        <w:tc>
          <w:tcPr>
            <w:tcW w:w="4364"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63" w:lineRule="exact"/>
              <w:ind w:left="144"/>
              <w:rPr>
                <w:rFonts w:ascii="Times New Roman" w:eastAsia="Times New Roman" w:hAnsi="Times New Roman" w:cs="Times New Roman"/>
                <w:sz w:val="24"/>
                <w:szCs w:val="24"/>
              </w:rPr>
            </w:pPr>
          </w:p>
        </w:tc>
        <w:tc>
          <w:tcPr>
            <w:tcW w:w="3553" w:type="dxa"/>
            <w:tcBorders>
              <w:top w:val="nil"/>
              <w:left w:val="single" w:sz="4" w:space="0" w:color="000000"/>
              <w:bottom w:val="nil"/>
              <w:right w:val="single" w:sz="4" w:space="0" w:color="auto"/>
            </w:tcBorders>
          </w:tcPr>
          <w:p w:rsidR="004344BB" w:rsidRPr="008813EA" w:rsidRDefault="004344BB" w:rsidP="00C80DEE">
            <w:pPr>
              <w:jc w:val="center"/>
              <w:rPr>
                <w:rFonts w:ascii="Times New Roman" w:eastAsia="Times New Roman" w:hAnsi="Times New Roman" w:cs="Times New Roman"/>
                <w:b/>
                <w:sz w:val="23"/>
                <w:szCs w:val="23"/>
              </w:rPr>
            </w:pPr>
            <w:r w:rsidRPr="008813EA">
              <w:rPr>
                <w:rFonts w:ascii="Times New Roman" w:eastAsia="Times New Roman" w:hAnsi="Times New Roman" w:cs="Times New Roman"/>
                <w:b/>
                <w:sz w:val="23"/>
                <w:szCs w:val="23"/>
              </w:rPr>
              <w:t>1000 тонна каты көнкүреш калдыклары</w:t>
            </w:r>
          </w:p>
        </w:tc>
        <w:tc>
          <w:tcPr>
            <w:tcW w:w="2223" w:type="dxa"/>
            <w:vMerge/>
            <w:tcBorders>
              <w:left w:val="single" w:sz="4" w:space="0" w:color="auto"/>
              <w:right w:val="single" w:sz="4" w:space="0" w:color="auto"/>
            </w:tcBorders>
          </w:tcPr>
          <w:p w:rsidR="004344BB" w:rsidRPr="008813EA" w:rsidRDefault="004344BB" w:rsidP="00C80DEE">
            <w:pPr>
              <w:widowControl w:val="0"/>
              <w:kinsoku w:val="0"/>
              <w:overflowPunct w:val="0"/>
              <w:autoSpaceDE w:val="0"/>
              <w:autoSpaceDN w:val="0"/>
              <w:adjustRightInd w:val="0"/>
              <w:spacing w:before="16" w:after="0" w:line="240" w:lineRule="auto"/>
              <w:ind w:left="144"/>
              <w:rPr>
                <w:rFonts w:ascii="Times New Roman" w:eastAsia="Times New Roman" w:hAnsi="Times New Roman" w:cs="Times New Roman"/>
                <w:sz w:val="24"/>
                <w:szCs w:val="24"/>
              </w:rPr>
            </w:pPr>
          </w:p>
        </w:tc>
      </w:tr>
      <w:tr w:rsidR="004344BB" w:rsidRPr="008813EA" w:rsidTr="00C80DEE">
        <w:trPr>
          <w:trHeight w:hRule="exact" w:val="267"/>
        </w:trPr>
        <w:tc>
          <w:tcPr>
            <w:tcW w:w="4364" w:type="dxa"/>
            <w:vMerge/>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before="16" w:after="0" w:line="240" w:lineRule="auto"/>
              <w:ind w:left="144"/>
              <w:rPr>
                <w:rFonts w:ascii="Times New Roman" w:eastAsia="Times New Roman" w:hAnsi="Times New Roman" w:cs="Times New Roman"/>
                <w:sz w:val="24"/>
                <w:szCs w:val="24"/>
              </w:rPr>
            </w:pPr>
          </w:p>
        </w:tc>
        <w:tc>
          <w:tcPr>
            <w:tcW w:w="3553" w:type="dxa"/>
            <w:tcBorders>
              <w:top w:val="nil"/>
              <w:left w:val="single" w:sz="4" w:space="0" w:color="000000"/>
              <w:bottom w:val="single" w:sz="4" w:space="0" w:color="000000"/>
              <w:right w:val="single" w:sz="4" w:space="0" w:color="auto"/>
            </w:tcBorders>
          </w:tcPr>
          <w:p w:rsidR="004344BB" w:rsidRPr="008813EA" w:rsidRDefault="004344BB" w:rsidP="00C80DEE">
            <w:pPr>
              <w:jc w:val="center"/>
              <w:rPr>
                <w:rFonts w:ascii="Times New Roman" w:eastAsia="Times New Roman" w:hAnsi="Times New Roman" w:cs="Times New Roman"/>
                <w:b/>
                <w:sz w:val="23"/>
                <w:szCs w:val="23"/>
              </w:rPr>
            </w:pPr>
            <w:r w:rsidRPr="008813EA">
              <w:rPr>
                <w:rFonts w:ascii="Times New Roman" w:eastAsia="Times New Roman" w:hAnsi="Times New Roman" w:cs="Times New Roman"/>
                <w:b/>
                <w:sz w:val="23"/>
                <w:szCs w:val="23"/>
              </w:rPr>
              <w:t>калдыклар елына 1 гектар</w:t>
            </w:r>
          </w:p>
        </w:tc>
        <w:tc>
          <w:tcPr>
            <w:tcW w:w="2223" w:type="dxa"/>
            <w:vMerge/>
            <w:tcBorders>
              <w:left w:val="single" w:sz="4" w:space="0" w:color="auto"/>
              <w:bottom w:val="single" w:sz="4" w:space="0" w:color="auto"/>
              <w:right w:val="single" w:sz="4" w:space="0" w:color="auto"/>
            </w:tcBorders>
          </w:tcPr>
          <w:p w:rsidR="004344BB" w:rsidRPr="008813EA" w:rsidRDefault="004344BB" w:rsidP="00C80DEE">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lang w:val="tt-RU"/>
              </w:rPr>
            </w:pPr>
          </w:p>
        </w:tc>
      </w:tr>
      <w:tr w:rsidR="004344BB" w:rsidRPr="008813EA" w:rsidTr="00C80DEE">
        <w:trPr>
          <w:trHeight w:hRule="exact" w:val="302"/>
        </w:trPr>
        <w:tc>
          <w:tcPr>
            <w:tcW w:w="4364" w:type="dxa"/>
            <w:tcBorders>
              <w:top w:val="single" w:sz="4" w:space="0" w:color="000000"/>
              <w:left w:val="single" w:sz="4" w:space="0" w:color="000000"/>
              <w:bottom w:val="nil"/>
              <w:right w:val="single" w:sz="4" w:space="0" w:color="000000"/>
            </w:tcBorders>
          </w:tcPr>
          <w:p w:rsidR="004344BB" w:rsidRPr="008813EA" w:rsidRDefault="004344BB" w:rsidP="00C80DEE">
            <w:pPr>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Чүп-чар яндыру һәм чүп эшкәртү объектлары,</w:t>
            </w:r>
          </w:p>
        </w:tc>
        <w:tc>
          <w:tcPr>
            <w:tcW w:w="3553" w:type="dxa"/>
            <w:vMerge w:val="restart"/>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4344BB" w:rsidRPr="008813EA" w:rsidRDefault="004344BB" w:rsidP="00C80DEE">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4344BB" w:rsidRPr="008813EA" w:rsidRDefault="004344BB" w:rsidP="00C80DEE">
            <w:pPr>
              <w:widowControl w:val="0"/>
              <w:kinsoku w:val="0"/>
              <w:overflowPunct w:val="0"/>
              <w:autoSpaceDE w:val="0"/>
              <w:autoSpaceDN w:val="0"/>
              <w:adjustRightInd w:val="0"/>
              <w:spacing w:before="3" w:after="0" w:line="240" w:lineRule="auto"/>
              <w:rPr>
                <w:rFonts w:ascii="Times New Roman" w:eastAsia="Times New Roman" w:hAnsi="Times New Roman" w:cs="Times New Roman"/>
                <w:b/>
                <w:bCs/>
                <w:sz w:val="30"/>
                <w:szCs w:val="30"/>
              </w:rPr>
            </w:pPr>
          </w:p>
          <w:p w:rsidR="004344BB" w:rsidRPr="008813EA" w:rsidRDefault="004344BB" w:rsidP="00C80DEE">
            <w:pPr>
              <w:widowControl w:val="0"/>
              <w:kinsoku w:val="0"/>
              <w:overflowPunct w:val="0"/>
              <w:autoSpaceDE w:val="0"/>
              <w:autoSpaceDN w:val="0"/>
              <w:adjustRightInd w:val="0"/>
              <w:spacing w:after="0" w:line="240" w:lineRule="auto"/>
              <w:ind w:left="71"/>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0,05</w:t>
            </w:r>
          </w:p>
        </w:tc>
        <w:tc>
          <w:tcPr>
            <w:tcW w:w="2223" w:type="dxa"/>
            <w:vMerge w:val="restart"/>
            <w:tcBorders>
              <w:top w:val="single" w:sz="4" w:space="0" w:color="auto"/>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4344BB" w:rsidRPr="008813EA" w:rsidRDefault="004344BB" w:rsidP="00C80DEE">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4344BB" w:rsidRPr="008813EA" w:rsidRDefault="004344BB" w:rsidP="00C80DEE">
            <w:pPr>
              <w:widowControl w:val="0"/>
              <w:kinsoku w:val="0"/>
              <w:overflowPunct w:val="0"/>
              <w:autoSpaceDE w:val="0"/>
              <w:autoSpaceDN w:val="0"/>
              <w:adjustRightInd w:val="0"/>
              <w:spacing w:before="3" w:after="0" w:line="240" w:lineRule="auto"/>
              <w:rPr>
                <w:rFonts w:ascii="Times New Roman" w:eastAsia="Times New Roman" w:hAnsi="Times New Roman" w:cs="Times New Roman"/>
                <w:b/>
                <w:bCs/>
                <w:sz w:val="30"/>
                <w:szCs w:val="30"/>
              </w:rPr>
            </w:pPr>
          </w:p>
          <w:p w:rsidR="004344BB" w:rsidRPr="008813EA" w:rsidRDefault="004344BB" w:rsidP="00C80DEE">
            <w:pPr>
              <w:widowControl w:val="0"/>
              <w:kinsoku w:val="0"/>
              <w:overflowPunct w:val="0"/>
              <w:autoSpaceDE w:val="0"/>
              <w:autoSpaceDN w:val="0"/>
              <w:adjustRightInd w:val="0"/>
              <w:spacing w:after="0" w:line="240" w:lineRule="auto"/>
              <w:ind w:right="17"/>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500</w:t>
            </w:r>
          </w:p>
        </w:tc>
      </w:tr>
      <w:tr w:rsidR="004344BB" w:rsidRPr="008813EA" w:rsidTr="00C80DEE">
        <w:trPr>
          <w:trHeight w:hRule="exact" w:val="298"/>
        </w:trPr>
        <w:tc>
          <w:tcPr>
            <w:tcW w:w="4364" w:type="dxa"/>
            <w:tcBorders>
              <w:top w:val="nil"/>
              <w:left w:val="single" w:sz="4" w:space="0" w:color="000000"/>
              <w:bottom w:val="nil"/>
              <w:right w:val="single" w:sz="4" w:space="0" w:color="000000"/>
            </w:tcBorders>
          </w:tcPr>
          <w:p w:rsidR="004344BB" w:rsidRPr="008813EA" w:rsidRDefault="004344BB" w:rsidP="00C80DEE">
            <w:pPr>
              <w:rPr>
                <w:rFonts w:ascii="Times New Roman" w:eastAsia="Times New Roman" w:hAnsi="Times New Roman" w:cs="Times New Roman"/>
                <w:sz w:val="23"/>
                <w:szCs w:val="23"/>
              </w:rPr>
            </w:pPr>
            <w:r w:rsidRPr="008813EA">
              <w:rPr>
                <w:rFonts w:ascii="Times New Roman" w:eastAsia="Times New Roman" w:hAnsi="Times New Roman" w:cs="Times New Roman"/>
                <w:sz w:val="23"/>
                <w:szCs w:val="23"/>
              </w:rPr>
              <w:t>елына мең тонна:</w:t>
            </w:r>
          </w:p>
        </w:tc>
        <w:tc>
          <w:tcPr>
            <w:tcW w:w="3553" w:type="dxa"/>
            <w:vMerge/>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before="14" w:after="0" w:line="240" w:lineRule="auto"/>
              <w:ind w:left="4"/>
              <w:rPr>
                <w:rFonts w:ascii="Times New Roman" w:eastAsia="Times New Roman" w:hAnsi="Times New Roman" w:cs="Times New Roman"/>
                <w:sz w:val="24"/>
                <w:szCs w:val="24"/>
              </w:rPr>
            </w:pPr>
          </w:p>
        </w:tc>
        <w:tc>
          <w:tcPr>
            <w:tcW w:w="2223" w:type="dxa"/>
            <w:vMerge/>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before="14" w:after="0" w:line="240" w:lineRule="auto"/>
              <w:ind w:left="4"/>
              <w:rPr>
                <w:rFonts w:ascii="Times New Roman" w:eastAsia="Times New Roman" w:hAnsi="Times New Roman" w:cs="Times New Roman"/>
                <w:sz w:val="24"/>
                <w:szCs w:val="24"/>
              </w:rPr>
            </w:pPr>
          </w:p>
        </w:tc>
      </w:tr>
      <w:tr w:rsidR="004344BB" w:rsidRPr="008813EA" w:rsidTr="00C80DEE">
        <w:trPr>
          <w:trHeight w:hRule="exact" w:val="271"/>
        </w:trPr>
        <w:tc>
          <w:tcPr>
            <w:tcW w:w="4364" w:type="dxa"/>
            <w:tcBorders>
              <w:top w:val="nil"/>
              <w:left w:val="single" w:sz="4" w:space="0" w:color="000000"/>
              <w:bottom w:val="nil"/>
              <w:right w:val="single" w:sz="4" w:space="0" w:color="000000"/>
            </w:tcBorders>
          </w:tcPr>
          <w:p w:rsidR="004344BB" w:rsidRPr="008813EA" w:rsidRDefault="004344BB" w:rsidP="00C80DEE">
            <w:pPr>
              <w:rPr>
                <w:rFonts w:ascii="Times New Roman" w:eastAsia="Times New Roman" w:hAnsi="Times New Roman" w:cs="Times New Roman"/>
                <w:sz w:val="23"/>
                <w:szCs w:val="23"/>
              </w:rPr>
            </w:pPr>
          </w:p>
        </w:tc>
        <w:tc>
          <w:tcPr>
            <w:tcW w:w="3553" w:type="dxa"/>
            <w:vMerge/>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4"/>
              <w:rPr>
                <w:rFonts w:ascii="Times New Roman" w:eastAsia="Times New Roman" w:hAnsi="Times New Roman" w:cs="Times New Roman"/>
                <w:sz w:val="24"/>
                <w:szCs w:val="24"/>
              </w:rPr>
            </w:pPr>
          </w:p>
        </w:tc>
        <w:tc>
          <w:tcPr>
            <w:tcW w:w="2223" w:type="dxa"/>
            <w:vMerge/>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4"/>
              <w:rPr>
                <w:rFonts w:ascii="Times New Roman" w:eastAsia="Times New Roman" w:hAnsi="Times New Roman" w:cs="Times New Roman"/>
                <w:sz w:val="24"/>
                <w:szCs w:val="24"/>
              </w:rPr>
            </w:pPr>
          </w:p>
        </w:tc>
      </w:tr>
      <w:tr w:rsidR="004344BB" w:rsidRPr="008813EA" w:rsidTr="00C80DEE">
        <w:trPr>
          <w:trHeight w:hRule="exact" w:val="269"/>
        </w:trPr>
        <w:tc>
          <w:tcPr>
            <w:tcW w:w="4364" w:type="dxa"/>
            <w:tcBorders>
              <w:top w:val="nil"/>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2" w:lineRule="exact"/>
              <w:ind w:left="4"/>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40</w:t>
            </w:r>
            <w:r w:rsidRPr="008813EA">
              <w:rPr>
                <w:rFonts w:ascii="Times New Roman" w:eastAsia="Times New Roman" w:hAnsi="Times New Roman" w:cs="Times New Roman"/>
                <w:sz w:val="23"/>
                <w:szCs w:val="23"/>
                <w:lang w:val="tt-RU"/>
              </w:rPr>
              <w:t xml:space="preserve"> кадәр</w:t>
            </w:r>
            <w:r w:rsidRPr="008813EA">
              <w:rPr>
                <w:rFonts w:ascii="Times New Roman" w:eastAsia="Times New Roman" w:hAnsi="Times New Roman" w:cs="Times New Roman"/>
                <w:sz w:val="23"/>
                <w:szCs w:val="23"/>
              </w:rPr>
              <w:t>;</w:t>
            </w:r>
          </w:p>
        </w:tc>
        <w:tc>
          <w:tcPr>
            <w:tcW w:w="3553" w:type="dxa"/>
            <w:vMerge/>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2" w:lineRule="exact"/>
              <w:ind w:left="4"/>
              <w:rPr>
                <w:rFonts w:ascii="Times New Roman" w:eastAsia="Times New Roman" w:hAnsi="Times New Roman" w:cs="Times New Roman"/>
                <w:sz w:val="24"/>
                <w:szCs w:val="24"/>
              </w:rPr>
            </w:pPr>
          </w:p>
        </w:tc>
        <w:tc>
          <w:tcPr>
            <w:tcW w:w="2223" w:type="dxa"/>
            <w:vMerge/>
            <w:tcBorders>
              <w:top w:val="single" w:sz="4" w:space="0" w:color="000000"/>
              <w:left w:val="single" w:sz="4" w:space="0" w:color="000000"/>
              <w:bottom w:val="nil"/>
              <w:right w:val="single" w:sz="4" w:space="0" w:color="000000"/>
            </w:tcBorders>
          </w:tcPr>
          <w:p w:rsidR="004344BB" w:rsidRPr="008813EA" w:rsidRDefault="004344BB" w:rsidP="00C80DEE">
            <w:pPr>
              <w:widowControl w:val="0"/>
              <w:kinsoku w:val="0"/>
              <w:overflowPunct w:val="0"/>
              <w:autoSpaceDE w:val="0"/>
              <w:autoSpaceDN w:val="0"/>
              <w:adjustRightInd w:val="0"/>
              <w:spacing w:after="0" w:line="252" w:lineRule="exact"/>
              <w:ind w:left="4"/>
              <w:rPr>
                <w:rFonts w:ascii="Times New Roman" w:eastAsia="Times New Roman" w:hAnsi="Times New Roman" w:cs="Times New Roman"/>
                <w:sz w:val="24"/>
                <w:szCs w:val="24"/>
              </w:rPr>
            </w:pPr>
          </w:p>
        </w:tc>
      </w:tr>
      <w:tr w:rsidR="004344BB" w:rsidRPr="008813EA" w:rsidTr="00C80DEE">
        <w:trPr>
          <w:trHeight w:hRule="exact" w:val="279"/>
        </w:trPr>
        <w:tc>
          <w:tcPr>
            <w:tcW w:w="4364" w:type="dxa"/>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7" w:lineRule="exact"/>
              <w:ind w:left="4"/>
              <w:rPr>
                <w:rFonts w:ascii="Times New Roman" w:eastAsia="Times New Roman" w:hAnsi="Times New Roman" w:cs="Times New Roman"/>
                <w:sz w:val="24"/>
                <w:szCs w:val="24"/>
                <w:lang w:val="tt-RU"/>
              </w:rPr>
            </w:pPr>
            <w:r w:rsidRPr="008813EA">
              <w:rPr>
                <w:rFonts w:ascii="Times New Roman" w:eastAsia="Times New Roman" w:hAnsi="Times New Roman" w:cs="Times New Roman"/>
                <w:sz w:val="23"/>
                <w:szCs w:val="23"/>
              </w:rPr>
              <w:t>40</w:t>
            </w:r>
            <w:r w:rsidRPr="008813EA">
              <w:rPr>
                <w:rFonts w:ascii="Times New Roman" w:eastAsia="Times New Roman" w:hAnsi="Times New Roman" w:cs="Times New Roman"/>
                <w:sz w:val="23"/>
                <w:szCs w:val="23"/>
                <w:lang w:val="tt-RU"/>
              </w:rPr>
              <w:t xml:space="preserve"> артык</w:t>
            </w:r>
          </w:p>
        </w:tc>
        <w:tc>
          <w:tcPr>
            <w:tcW w:w="3553" w:type="dxa"/>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7" w:lineRule="exact"/>
              <w:ind w:left="71"/>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0,05</w:t>
            </w:r>
          </w:p>
        </w:tc>
        <w:tc>
          <w:tcPr>
            <w:tcW w:w="2223" w:type="dxa"/>
            <w:tcBorders>
              <w:top w:val="nil"/>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7" w:lineRule="exact"/>
              <w:ind w:left="153"/>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1 000</w:t>
            </w:r>
          </w:p>
        </w:tc>
      </w:tr>
      <w:tr w:rsidR="004344BB" w:rsidRPr="008813EA" w:rsidTr="00C80DEE">
        <w:trPr>
          <w:trHeight w:hRule="exact" w:val="298"/>
        </w:trPr>
        <w:tc>
          <w:tcPr>
            <w:tcW w:w="436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4"/>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Полигон</w:t>
            </w:r>
            <w:r w:rsidRPr="008813EA">
              <w:rPr>
                <w:rFonts w:ascii="Times New Roman" w:eastAsia="Times New Roman" w:hAnsi="Times New Roman" w:cs="Times New Roman"/>
                <w:sz w:val="23"/>
                <w:szCs w:val="23"/>
                <w:lang w:val="tt-RU"/>
              </w:rPr>
              <w:t>нар</w:t>
            </w:r>
            <w:r w:rsidRPr="008813EA">
              <w:rPr>
                <w:rFonts w:ascii="Times New Roman" w:eastAsia="Times New Roman" w:hAnsi="Times New Roman" w:cs="Times New Roman"/>
                <w:spacing w:val="-2"/>
                <w:sz w:val="23"/>
                <w:szCs w:val="23"/>
              </w:rPr>
              <w:t xml:space="preserve"> </w:t>
            </w:r>
            <w:r w:rsidRPr="008813EA">
              <w:rPr>
                <w:rFonts w:ascii="Times New Roman" w:eastAsia="Times New Roman" w:hAnsi="Times New Roman" w:cs="Times New Roman"/>
                <w:sz w:val="23"/>
                <w:szCs w:val="23"/>
              </w:rPr>
              <w:t>*</w:t>
            </w:r>
          </w:p>
        </w:tc>
        <w:tc>
          <w:tcPr>
            <w:tcW w:w="355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66"/>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0,02 -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0,05</w:t>
            </w:r>
          </w:p>
        </w:tc>
        <w:tc>
          <w:tcPr>
            <w:tcW w:w="222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17"/>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500</w:t>
            </w:r>
          </w:p>
        </w:tc>
      </w:tr>
      <w:tr w:rsidR="004344BB" w:rsidRPr="008813EA" w:rsidTr="00C80DEE">
        <w:trPr>
          <w:trHeight w:hRule="exact" w:val="293"/>
        </w:trPr>
        <w:tc>
          <w:tcPr>
            <w:tcW w:w="436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4"/>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Компостлау участоклары</w:t>
            </w:r>
          </w:p>
        </w:tc>
        <w:tc>
          <w:tcPr>
            <w:tcW w:w="355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161"/>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0,5 -</w:t>
            </w:r>
            <w:r w:rsidRPr="008813EA">
              <w:rPr>
                <w:rFonts w:ascii="Times New Roman" w:eastAsia="Times New Roman" w:hAnsi="Times New Roman" w:cs="Times New Roman"/>
                <w:spacing w:val="1"/>
                <w:sz w:val="23"/>
                <w:szCs w:val="23"/>
              </w:rPr>
              <w:t xml:space="preserve"> </w:t>
            </w:r>
            <w:r w:rsidRPr="008813EA">
              <w:rPr>
                <w:rFonts w:ascii="Times New Roman" w:eastAsia="Times New Roman" w:hAnsi="Times New Roman" w:cs="Times New Roman"/>
                <w:sz w:val="23"/>
                <w:szCs w:val="23"/>
              </w:rPr>
              <w:t>1,0</w:t>
            </w:r>
          </w:p>
        </w:tc>
        <w:tc>
          <w:tcPr>
            <w:tcW w:w="222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17"/>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500</w:t>
            </w:r>
          </w:p>
        </w:tc>
      </w:tr>
      <w:tr w:rsidR="004344BB" w:rsidRPr="008813EA" w:rsidTr="00C80DEE">
        <w:trPr>
          <w:trHeight w:hRule="exact" w:val="298"/>
        </w:trPr>
        <w:tc>
          <w:tcPr>
            <w:tcW w:w="436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4"/>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Ассенизация басулары</w:t>
            </w:r>
          </w:p>
        </w:tc>
        <w:tc>
          <w:tcPr>
            <w:tcW w:w="355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90"/>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2 - 4</w:t>
            </w:r>
          </w:p>
        </w:tc>
        <w:tc>
          <w:tcPr>
            <w:tcW w:w="222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53"/>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1 000</w:t>
            </w:r>
          </w:p>
        </w:tc>
      </w:tr>
      <w:tr w:rsidR="004344BB" w:rsidRPr="008813EA" w:rsidTr="00C80DEE">
        <w:trPr>
          <w:trHeight w:hRule="exact" w:val="293"/>
        </w:trPr>
        <w:tc>
          <w:tcPr>
            <w:tcW w:w="436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4"/>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Атланмай станцияләре</w:t>
            </w:r>
          </w:p>
        </w:tc>
        <w:tc>
          <w:tcPr>
            <w:tcW w:w="355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41"/>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0,2</w:t>
            </w:r>
          </w:p>
        </w:tc>
        <w:tc>
          <w:tcPr>
            <w:tcW w:w="222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17"/>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500</w:t>
            </w:r>
          </w:p>
        </w:tc>
      </w:tr>
      <w:tr w:rsidR="004344BB" w:rsidRPr="008813EA" w:rsidTr="00C80DEE">
        <w:trPr>
          <w:trHeight w:hRule="exact" w:val="298"/>
        </w:trPr>
        <w:tc>
          <w:tcPr>
            <w:tcW w:w="4364"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4"/>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Чүп-чар төяү станцияләре</w:t>
            </w:r>
          </w:p>
        </w:tc>
        <w:tc>
          <w:tcPr>
            <w:tcW w:w="355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71"/>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0,04</w:t>
            </w:r>
          </w:p>
        </w:tc>
        <w:tc>
          <w:tcPr>
            <w:tcW w:w="2223" w:type="dxa"/>
            <w:tcBorders>
              <w:top w:val="single" w:sz="4" w:space="0" w:color="000000"/>
              <w:left w:val="single" w:sz="4" w:space="0" w:color="000000"/>
              <w:bottom w:val="single" w:sz="4" w:space="0" w:color="000000"/>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17"/>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100</w:t>
            </w:r>
          </w:p>
        </w:tc>
      </w:tr>
      <w:tr w:rsidR="004344BB" w:rsidRPr="008813EA" w:rsidTr="00C80DEE">
        <w:trPr>
          <w:trHeight w:hRule="exact" w:val="574"/>
        </w:trPr>
        <w:tc>
          <w:tcPr>
            <w:tcW w:w="4364" w:type="dxa"/>
            <w:tcBorders>
              <w:top w:val="single" w:sz="4" w:space="0" w:color="000000"/>
              <w:left w:val="single" w:sz="4" w:space="0" w:color="000000"/>
              <w:bottom w:val="single" w:sz="4" w:space="0" w:color="auto"/>
              <w:right w:val="single" w:sz="4" w:space="0" w:color="000000"/>
            </w:tcBorders>
          </w:tcPr>
          <w:p w:rsidR="004344BB" w:rsidRPr="008813EA" w:rsidRDefault="004344BB" w:rsidP="00C80DEE">
            <w:pPr>
              <w:widowControl w:val="0"/>
              <w:tabs>
                <w:tab w:val="left" w:pos="2561"/>
                <w:tab w:val="left" w:pos="3534"/>
              </w:tabs>
              <w:kinsoku w:val="0"/>
              <w:overflowPunct w:val="0"/>
              <w:autoSpaceDE w:val="0"/>
              <w:autoSpaceDN w:val="0"/>
              <w:adjustRightInd w:val="0"/>
              <w:spacing w:before="6" w:after="0" w:line="252" w:lineRule="auto"/>
              <w:ind w:left="4" w:right="4"/>
              <w:rPr>
                <w:rFonts w:ascii="Times New Roman" w:eastAsia="Times New Roman" w:hAnsi="Times New Roman" w:cs="Times New Roman"/>
                <w:sz w:val="24"/>
                <w:szCs w:val="24"/>
              </w:rPr>
            </w:pPr>
            <w:r w:rsidRPr="008813EA">
              <w:rPr>
                <w:rFonts w:ascii="Times New Roman" w:eastAsia="Times New Roman" w:hAnsi="Times New Roman" w:cs="Times New Roman"/>
                <w:spacing w:val="-1"/>
                <w:sz w:val="23"/>
                <w:szCs w:val="23"/>
              </w:rPr>
              <w:t>Каты коммуналь калдыклар чүплекләре камилләштерелгән</w:t>
            </w:r>
          </w:p>
        </w:tc>
        <w:tc>
          <w:tcPr>
            <w:tcW w:w="3553" w:type="dxa"/>
            <w:tcBorders>
              <w:top w:val="single" w:sz="4" w:space="0" w:color="000000"/>
              <w:left w:val="single" w:sz="4" w:space="0" w:color="000000"/>
              <w:bottom w:val="single" w:sz="4" w:space="0" w:color="auto"/>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right="41"/>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0,3</w:t>
            </w:r>
          </w:p>
        </w:tc>
        <w:tc>
          <w:tcPr>
            <w:tcW w:w="2223" w:type="dxa"/>
            <w:tcBorders>
              <w:top w:val="single" w:sz="4" w:space="0" w:color="000000"/>
              <w:left w:val="single" w:sz="4" w:space="0" w:color="000000"/>
              <w:bottom w:val="single" w:sz="4" w:space="0" w:color="auto"/>
              <w:right w:val="single" w:sz="4" w:space="0" w:color="000000"/>
            </w:tcBorders>
          </w:tcPr>
          <w:p w:rsidR="004344BB" w:rsidRPr="008813EA" w:rsidRDefault="004344BB" w:rsidP="00C80DEE">
            <w:pPr>
              <w:widowControl w:val="0"/>
              <w:kinsoku w:val="0"/>
              <w:overflowPunct w:val="0"/>
              <w:autoSpaceDE w:val="0"/>
              <w:autoSpaceDN w:val="0"/>
              <w:adjustRightInd w:val="0"/>
              <w:spacing w:after="0" w:line="259" w:lineRule="exact"/>
              <w:ind w:left="153"/>
              <w:jc w:val="center"/>
              <w:rPr>
                <w:rFonts w:ascii="Times New Roman" w:eastAsia="Times New Roman" w:hAnsi="Times New Roman" w:cs="Times New Roman"/>
                <w:sz w:val="24"/>
                <w:szCs w:val="24"/>
              </w:rPr>
            </w:pPr>
            <w:r w:rsidRPr="008813EA">
              <w:rPr>
                <w:rFonts w:ascii="Times New Roman" w:eastAsia="Times New Roman" w:hAnsi="Times New Roman" w:cs="Times New Roman"/>
                <w:sz w:val="23"/>
                <w:szCs w:val="23"/>
              </w:rPr>
              <w:t>1 000</w:t>
            </w:r>
          </w:p>
        </w:tc>
      </w:tr>
      <w:tr w:rsidR="004344BB" w:rsidRPr="008813EA" w:rsidTr="00C80DEE">
        <w:trPr>
          <w:trHeight w:val="598"/>
        </w:trPr>
        <w:tc>
          <w:tcPr>
            <w:tcW w:w="10140" w:type="dxa"/>
            <w:gridSpan w:val="3"/>
            <w:tcBorders>
              <w:top w:val="single" w:sz="4" w:space="0" w:color="auto"/>
              <w:left w:val="single" w:sz="4" w:space="0" w:color="auto"/>
              <w:right w:val="single" w:sz="4" w:space="0" w:color="auto"/>
            </w:tcBorders>
          </w:tcPr>
          <w:p w:rsidR="004344BB" w:rsidRPr="008813EA" w:rsidRDefault="004344BB" w:rsidP="00C80DEE">
            <w:pPr>
              <w:widowControl w:val="0"/>
              <w:kinsoku w:val="0"/>
              <w:overflowPunct w:val="0"/>
              <w:autoSpaceDE w:val="0"/>
              <w:autoSpaceDN w:val="0"/>
              <w:adjustRightInd w:val="0"/>
              <w:spacing w:after="0"/>
              <w:ind w:left="64"/>
              <w:rPr>
                <w:rFonts w:ascii="Times New Roman" w:eastAsia="Times New Roman" w:hAnsi="Times New Roman" w:cs="Times New Roman"/>
                <w:sz w:val="24"/>
                <w:szCs w:val="24"/>
                <w:lang w:val="tt-RU"/>
              </w:rPr>
            </w:pPr>
            <w:r w:rsidRPr="008813EA">
              <w:rPr>
                <w:rFonts w:ascii="Times New Roman" w:eastAsia="Times New Roman" w:hAnsi="Times New Roman" w:cs="Times New Roman"/>
                <w:sz w:val="24"/>
                <w:szCs w:val="24"/>
              </w:rPr>
              <w:t>Агулы сәнәгать калдыкларын зарарсызландыру һәм күмү полигоннарыннан тыш, аларны урнаштыру "махсус зоналар" бүлеге таләпләре нигезендә кабул итәргә кирәк</w:t>
            </w:r>
          </w:p>
        </w:tc>
      </w:tr>
      <w:tr w:rsidR="004344BB" w:rsidRPr="008813EA" w:rsidTr="00C80DEE">
        <w:trPr>
          <w:trHeight w:hRule="exact" w:val="271"/>
        </w:trPr>
        <w:tc>
          <w:tcPr>
            <w:tcW w:w="10140" w:type="dxa"/>
            <w:gridSpan w:val="3"/>
            <w:tcBorders>
              <w:top w:val="single" w:sz="4" w:space="0" w:color="auto"/>
              <w:left w:val="single" w:sz="4" w:space="0" w:color="auto"/>
              <w:bottom w:val="single" w:sz="4" w:space="0" w:color="auto"/>
              <w:right w:val="single" w:sz="4" w:space="0" w:color="auto"/>
            </w:tcBorders>
          </w:tcPr>
          <w:p w:rsidR="004344BB" w:rsidRPr="008813EA" w:rsidRDefault="004344BB" w:rsidP="00C80DEE">
            <w:pPr>
              <w:widowControl w:val="0"/>
              <w:kinsoku w:val="0"/>
              <w:overflowPunct w:val="0"/>
              <w:autoSpaceDE w:val="0"/>
              <w:autoSpaceDN w:val="0"/>
              <w:adjustRightInd w:val="0"/>
              <w:spacing w:after="0" w:line="258" w:lineRule="exact"/>
              <w:ind w:left="4"/>
              <w:rPr>
                <w:rFonts w:ascii="Times New Roman" w:eastAsia="Times New Roman" w:hAnsi="Times New Roman" w:cs="Times New Roman"/>
                <w:sz w:val="24"/>
                <w:szCs w:val="24"/>
              </w:rPr>
            </w:pPr>
            <w:r w:rsidRPr="008813EA">
              <w:rPr>
                <w:rFonts w:ascii="Times New Roman" w:eastAsia="Times New Roman" w:hAnsi="Times New Roman" w:cs="Times New Roman"/>
                <w:sz w:val="24"/>
                <w:szCs w:val="24"/>
              </w:rPr>
              <w:t>Татарстан Республикасы Президенты р.н. Миңнеханов катнаша.</w:t>
            </w:r>
          </w:p>
        </w:tc>
      </w:tr>
    </w:tbl>
    <w:p w:rsidR="004344BB" w:rsidRPr="008813EA" w:rsidRDefault="004344BB" w:rsidP="004344BB">
      <w:pPr>
        <w:widowControl w:val="0"/>
        <w:kinsoku w:val="0"/>
        <w:overflowPunct w:val="0"/>
        <w:autoSpaceDE w:val="0"/>
        <w:autoSpaceDN w:val="0"/>
        <w:adjustRightInd w:val="0"/>
        <w:spacing w:before="11" w:after="0" w:line="240" w:lineRule="auto"/>
        <w:rPr>
          <w:rFonts w:ascii="Times New Roman" w:eastAsia="Times New Roman" w:hAnsi="Times New Roman" w:cs="Times New Roman"/>
          <w:b/>
          <w:bCs/>
          <w:sz w:val="23"/>
          <w:szCs w:val="23"/>
        </w:rPr>
      </w:pPr>
    </w:p>
    <w:p w:rsidR="004344BB" w:rsidRPr="008813EA" w:rsidRDefault="004344BB" w:rsidP="004344BB">
      <w:pPr>
        <w:widowControl w:val="0"/>
        <w:tabs>
          <w:tab w:val="left" w:pos="1679"/>
        </w:tabs>
        <w:kinsoku w:val="0"/>
        <w:overflowPunct w:val="0"/>
        <w:autoSpaceDE w:val="0"/>
        <w:autoSpaceDN w:val="0"/>
        <w:adjustRightInd w:val="0"/>
        <w:spacing w:after="0" w:line="249" w:lineRule="auto"/>
        <w:ind w:left="284" w:right="110" w:firstLine="567"/>
        <w:jc w:val="both"/>
        <w:rPr>
          <w:rFonts w:ascii="Times New Roman" w:eastAsia="Times New Roman" w:hAnsi="Times New Roman" w:cs="Times New Roman"/>
          <w:bCs/>
          <w:sz w:val="26"/>
          <w:szCs w:val="26"/>
          <w:lang w:val="tt-RU"/>
        </w:rPr>
      </w:pPr>
      <w:r w:rsidRPr="008813EA">
        <w:rPr>
          <w:rFonts w:ascii="Times New Roman" w:eastAsia="Times New Roman" w:hAnsi="Times New Roman" w:cs="Times New Roman"/>
          <w:bCs/>
          <w:sz w:val="26"/>
          <w:szCs w:val="26"/>
          <w:lang w:val="tt-RU"/>
        </w:rPr>
        <w:t>5.3.74.</w:t>
      </w:r>
      <w:r w:rsidRPr="008813EA">
        <w:rPr>
          <w:rFonts w:ascii="Times New Roman" w:eastAsia="Times New Roman" w:hAnsi="Times New Roman" w:cs="Times New Roman"/>
          <w:bCs/>
          <w:sz w:val="26"/>
          <w:szCs w:val="26"/>
        </w:rPr>
        <w:t xml:space="preserve"> 61 таблицада күрсәтелмәгән куллану калдыкларын транспортлау, утильләштерү, зарарсызландыру һәм урнаштыру буенча предприятиеләрнең һәм корылмаларның санитар-яклау зоналары күләмнәрен санитар нормаларга туры китереп кабул итәргә кирәк.</w:t>
      </w:r>
    </w:p>
    <w:p w:rsidR="004344BB" w:rsidRPr="008813EA" w:rsidRDefault="004344BB" w:rsidP="004344BB">
      <w:pPr>
        <w:widowControl w:val="0"/>
        <w:tabs>
          <w:tab w:val="left" w:pos="1679"/>
        </w:tabs>
        <w:kinsoku w:val="0"/>
        <w:overflowPunct w:val="0"/>
        <w:autoSpaceDE w:val="0"/>
        <w:autoSpaceDN w:val="0"/>
        <w:adjustRightInd w:val="0"/>
        <w:spacing w:after="0" w:line="249" w:lineRule="auto"/>
        <w:ind w:left="284" w:right="110" w:firstLine="567"/>
        <w:jc w:val="both"/>
        <w:rPr>
          <w:rFonts w:ascii="Times New Roman" w:eastAsia="Times New Roman" w:hAnsi="Times New Roman" w:cs="Times New Roman"/>
          <w:bCs/>
          <w:sz w:val="26"/>
          <w:szCs w:val="26"/>
          <w:lang w:val="tt-RU"/>
        </w:rPr>
      </w:pPr>
    </w:p>
    <w:p w:rsidR="004344BB" w:rsidRPr="008813EA" w:rsidRDefault="004344BB" w:rsidP="004344BB">
      <w:pPr>
        <w:widowControl w:val="0"/>
        <w:tabs>
          <w:tab w:val="left" w:pos="1679"/>
        </w:tabs>
        <w:kinsoku w:val="0"/>
        <w:overflowPunct w:val="0"/>
        <w:autoSpaceDE w:val="0"/>
        <w:autoSpaceDN w:val="0"/>
        <w:adjustRightInd w:val="0"/>
        <w:spacing w:after="0" w:line="249" w:lineRule="auto"/>
        <w:ind w:left="284" w:right="110" w:firstLine="567"/>
        <w:jc w:val="both"/>
        <w:rPr>
          <w:rFonts w:ascii="Times New Roman" w:eastAsia="Times New Roman" w:hAnsi="Times New Roman" w:cs="Times New Roman"/>
          <w:bCs/>
          <w:sz w:val="26"/>
          <w:szCs w:val="26"/>
          <w:lang w:val="tt-RU"/>
        </w:rPr>
      </w:pPr>
    </w:p>
    <w:p w:rsidR="004344BB" w:rsidRPr="008813EA" w:rsidRDefault="004344BB" w:rsidP="004344BB">
      <w:pPr>
        <w:widowControl w:val="0"/>
        <w:tabs>
          <w:tab w:val="left" w:pos="1679"/>
        </w:tabs>
        <w:kinsoku w:val="0"/>
        <w:overflowPunct w:val="0"/>
        <w:autoSpaceDE w:val="0"/>
        <w:autoSpaceDN w:val="0"/>
        <w:adjustRightInd w:val="0"/>
        <w:spacing w:after="0" w:line="249" w:lineRule="auto"/>
        <w:ind w:left="284" w:right="110" w:firstLine="567"/>
        <w:jc w:val="both"/>
        <w:rPr>
          <w:rFonts w:ascii="Times New Roman" w:eastAsia="Times New Roman" w:hAnsi="Times New Roman" w:cs="Times New Roman"/>
          <w:bCs/>
          <w:sz w:val="26"/>
          <w:szCs w:val="26"/>
          <w:lang w:val="tt-RU"/>
        </w:rPr>
      </w:pPr>
    </w:p>
    <w:p w:rsidR="004344BB" w:rsidRPr="008813EA" w:rsidRDefault="004344BB" w:rsidP="004344BB">
      <w:pPr>
        <w:widowControl w:val="0"/>
        <w:tabs>
          <w:tab w:val="left" w:pos="1679"/>
        </w:tabs>
        <w:kinsoku w:val="0"/>
        <w:overflowPunct w:val="0"/>
        <w:autoSpaceDE w:val="0"/>
        <w:autoSpaceDN w:val="0"/>
        <w:adjustRightInd w:val="0"/>
        <w:spacing w:after="0" w:line="249" w:lineRule="auto"/>
        <w:ind w:left="284" w:right="110" w:firstLine="567"/>
        <w:jc w:val="both"/>
        <w:rPr>
          <w:rFonts w:ascii="Times New Roman" w:eastAsia="Times New Roman" w:hAnsi="Times New Roman" w:cs="Times New Roman"/>
          <w:bCs/>
          <w:sz w:val="26"/>
          <w:szCs w:val="26"/>
          <w:lang w:val="tt-RU"/>
        </w:rPr>
      </w:pPr>
    </w:p>
    <w:p w:rsidR="004344BB" w:rsidRPr="008813EA" w:rsidRDefault="004344BB" w:rsidP="004344BB">
      <w:pPr>
        <w:widowControl w:val="0"/>
        <w:tabs>
          <w:tab w:val="left" w:pos="1679"/>
        </w:tabs>
        <w:kinsoku w:val="0"/>
        <w:overflowPunct w:val="0"/>
        <w:autoSpaceDE w:val="0"/>
        <w:autoSpaceDN w:val="0"/>
        <w:adjustRightInd w:val="0"/>
        <w:spacing w:after="0" w:line="249" w:lineRule="auto"/>
        <w:ind w:left="284" w:right="110" w:firstLine="567"/>
        <w:jc w:val="both"/>
        <w:rPr>
          <w:rFonts w:ascii="Times New Roman" w:eastAsia="Times New Roman" w:hAnsi="Times New Roman" w:cs="Times New Roman"/>
          <w:bCs/>
          <w:sz w:val="26"/>
          <w:szCs w:val="26"/>
          <w:lang w:val="tt-RU"/>
        </w:rPr>
      </w:pPr>
    </w:p>
    <w:p w:rsidR="004344BB" w:rsidRPr="008813EA" w:rsidRDefault="004344BB" w:rsidP="004344BB">
      <w:pPr>
        <w:widowControl w:val="0"/>
        <w:tabs>
          <w:tab w:val="left" w:pos="1679"/>
        </w:tabs>
        <w:kinsoku w:val="0"/>
        <w:overflowPunct w:val="0"/>
        <w:autoSpaceDE w:val="0"/>
        <w:autoSpaceDN w:val="0"/>
        <w:adjustRightInd w:val="0"/>
        <w:spacing w:after="0" w:line="249" w:lineRule="auto"/>
        <w:ind w:left="284" w:right="110" w:firstLine="567"/>
        <w:jc w:val="both"/>
        <w:rPr>
          <w:rFonts w:ascii="Times New Roman" w:eastAsia="Times New Roman" w:hAnsi="Times New Roman" w:cs="Times New Roman"/>
          <w:bCs/>
          <w:sz w:val="26"/>
          <w:szCs w:val="26"/>
          <w:lang w:val="tt-RU"/>
        </w:rPr>
      </w:pPr>
    </w:p>
    <w:p w:rsidR="004344BB" w:rsidRPr="008813EA" w:rsidRDefault="004344BB" w:rsidP="004344BB">
      <w:pPr>
        <w:widowControl w:val="0"/>
        <w:tabs>
          <w:tab w:val="left" w:pos="1679"/>
        </w:tabs>
        <w:kinsoku w:val="0"/>
        <w:overflowPunct w:val="0"/>
        <w:autoSpaceDE w:val="0"/>
        <w:autoSpaceDN w:val="0"/>
        <w:adjustRightInd w:val="0"/>
        <w:spacing w:after="0" w:line="249" w:lineRule="auto"/>
        <w:ind w:left="284" w:right="110" w:firstLine="567"/>
        <w:jc w:val="center"/>
        <w:rPr>
          <w:rFonts w:ascii="Times New Roman" w:eastAsia="Times New Roman" w:hAnsi="Times New Roman" w:cs="Times New Roman"/>
          <w:b/>
          <w:sz w:val="27"/>
          <w:szCs w:val="27"/>
          <w:lang w:val="tt-RU"/>
        </w:rPr>
      </w:pPr>
      <w:r w:rsidRPr="008813EA">
        <w:rPr>
          <w:rFonts w:ascii="Times New Roman" w:eastAsia="Times New Roman" w:hAnsi="Times New Roman" w:cs="Times New Roman"/>
          <w:b/>
          <w:sz w:val="27"/>
          <w:szCs w:val="27"/>
          <w:lang w:val="tt-RU"/>
        </w:rPr>
        <w:t>Җылылык белән тәэмин итү</w:t>
      </w:r>
    </w:p>
    <w:p w:rsidR="004344BB" w:rsidRPr="008813EA" w:rsidRDefault="004344BB" w:rsidP="004344BB">
      <w:pPr>
        <w:widowControl w:val="0"/>
        <w:tabs>
          <w:tab w:val="left" w:pos="1679"/>
        </w:tabs>
        <w:kinsoku w:val="0"/>
        <w:overflowPunct w:val="0"/>
        <w:autoSpaceDE w:val="0"/>
        <w:autoSpaceDN w:val="0"/>
        <w:adjustRightInd w:val="0"/>
        <w:spacing w:after="0" w:line="249" w:lineRule="auto"/>
        <w:ind w:left="284" w:right="110" w:firstLine="567"/>
        <w:jc w:val="center"/>
        <w:rPr>
          <w:rFonts w:ascii="Times New Roman" w:eastAsia="Times New Roman" w:hAnsi="Times New Roman" w:cs="Times New Roman"/>
          <w:b/>
          <w:sz w:val="27"/>
          <w:szCs w:val="27"/>
          <w:lang w:val="tt-RU"/>
        </w:rPr>
      </w:pPr>
    </w:p>
    <w:p w:rsidR="004344BB" w:rsidRPr="008813EA" w:rsidRDefault="004344BB" w:rsidP="004344BB">
      <w:pPr>
        <w:spacing w:after="0" w:line="240" w:lineRule="auto"/>
        <w:jc w:val="both"/>
        <w:rPr>
          <w:rFonts w:ascii="Times New Roman" w:eastAsia="Calibri" w:hAnsi="Times New Roman" w:cs="Times New Roman"/>
          <w:sz w:val="27"/>
          <w:szCs w:val="27"/>
          <w:lang w:val="tt-RU"/>
        </w:rPr>
      </w:pPr>
      <w:r w:rsidRPr="008813EA">
        <w:rPr>
          <w:rFonts w:ascii="Times New Roman" w:eastAsia="Calibri" w:hAnsi="Times New Roman" w:cs="Times New Roman"/>
          <w:sz w:val="28"/>
          <w:szCs w:val="28"/>
          <w:lang w:val="tt-RU"/>
        </w:rPr>
        <w:t xml:space="preserve">    </w:t>
      </w:r>
      <w:r w:rsidRPr="008813EA">
        <w:rPr>
          <w:rFonts w:ascii="Times New Roman" w:eastAsia="Calibri" w:hAnsi="Times New Roman" w:cs="Times New Roman"/>
          <w:sz w:val="27"/>
          <w:szCs w:val="27"/>
          <w:lang w:val="tt-RU"/>
        </w:rPr>
        <w:t xml:space="preserve">5.3.75. Яңа җылылык белән тәэмин итү системаларын проектлау һәм төзү, гамәлдәге җылылык белән тәэмин итү системаларын реконструкцияләү һәм үстерү, торак-коммуналь хуҗалыкны, сәнәгать һәм башка оешмаларны кирәкле җылылык белән тәэмин итү дәрәҗәсен тәэмин итү максатларында, Менделеевск муниципаль районында җылылык белән тәэмин итүнең расланган схемаларына туры китереп гамәлгә ашырылырга тиеш. </w:t>
      </w:r>
    </w:p>
    <w:p w:rsidR="004344BB" w:rsidRPr="008813EA" w:rsidRDefault="004344BB" w:rsidP="004344BB">
      <w:pPr>
        <w:spacing w:after="0" w:line="240" w:lineRule="auto"/>
        <w:jc w:val="both"/>
        <w:rPr>
          <w:rFonts w:ascii="Times New Roman" w:eastAsia="Calibri" w:hAnsi="Times New Roman" w:cs="Times New Roman"/>
          <w:sz w:val="27"/>
          <w:szCs w:val="27"/>
          <w:lang w:val="tt-RU"/>
        </w:rPr>
      </w:pPr>
      <w:r w:rsidRPr="008813EA">
        <w:rPr>
          <w:rFonts w:ascii="Times New Roman" w:eastAsia="Calibri" w:hAnsi="Times New Roman" w:cs="Times New Roman"/>
          <w:sz w:val="27"/>
          <w:szCs w:val="27"/>
          <w:lang w:val="tt-RU"/>
        </w:rPr>
        <w:t xml:space="preserve">           Җылылык белән тәэмин итүнең кабул ителгән схемасы: </w:t>
      </w:r>
    </w:p>
    <w:p w:rsidR="004344BB" w:rsidRPr="008813EA" w:rsidRDefault="004344BB" w:rsidP="004344BB">
      <w:pPr>
        <w:numPr>
          <w:ilvl w:val="0"/>
          <w:numId w:val="140"/>
        </w:numPr>
        <w:spacing w:after="0" w:line="240" w:lineRule="auto"/>
        <w:jc w:val="both"/>
        <w:rPr>
          <w:rFonts w:ascii="Times New Roman" w:eastAsia="Calibri" w:hAnsi="Times New Roman" w:cs="Times New Roman"/>
          <w:sz w:val="27"/>
          <w:szCs w:val="27"/>
          <w:lang w:val="tt-RU"/>
        </w:rPr>
      </w:pPr>
      <w:r w:rsidRPr="008813EA">
        <w:rPr>
          <w:rFonts w:ascii="Times New Roman" w:eastAsia="Calibri" w:hAnsi="Times New Roman" w:cs="Times New Roman"/>
          <w:sz w:val="27"/>
          <w:szCs w:val="27"/>
          <w:lang w:val="tt-RU"/>
        </w:rPr>
        <w:t>җылылык-энергиянең норматив дәрәҗәсен тәэмин итәргә ;</w:t>
      </w:r>
    </w:p>
    <w:p w:rsidR="004344BB" w:rsidRPr="008813EA" w:rsidRDefault="004344BB" w:rsidP="004344BB">
      <w:pPr>
        <w:numPr>
          <w:ilvl w:val="0"/>
          <w:numId w:val="140"/>
        </w:numPr>
        <w:spacing w:after="0" w:line="240" w:lineRule="auto"/>
        <w:jc w:val="both"/>
        <w:rPr>
          <w:rFonts w:ascii="Times New Roman" w:eastAsia="Calibri" w:hAnsi="Times New Roman" w:cs="Times New Roman"/>
          <w:sz w:val="27"/>
          <w:szCs w:val="27"/>
          <w:lang w:val="tt-RU"/>
        </w:rPr>
      </w:pPr>
      <w:r w:rsidRPr="008813EA">
        <w:rPr>
          <w:rFonts w:ascii="Times New Roman" w:eastAsia="Calibri" w:hAnsi="Times New Roman" w:cs="Times New Roman"/>
          <w:sz w:val="27"/>
          <w:szCs w:val="27"/>
          <w:lang w:val="tt-RU"/>
        </w:rPr>
        <w:t xml:space="preserve">ышанычлылык норматив дәрәҗәсе  СНиП41-02-2003 таләпләренә туры килергә; </w:t>
      </w:r>
    </w:p>
    <w:p w:rsidR="004344BB" w:rsidRPr="008813EA" w:rsidRDefault="004344BB" w:rsidP="004344BB">
      <w:pPr>
        <w:numPr>
          <w:ilvl w:val="0"/>
          <w:numId w:val="140"/>
        </w:numPr>
        <w:spacing w:after="0" w:line="240" w:lineRule="auto"/>
        <w:jc w:val="both"/>
        <w:rPr>
          <w:rFonts w:ascii="Times New Roman" w:eastAsia="Calibri" w:hAnsi="Times New Roman" w:cs="Times New Roman"/>
          <w:sz w:val="27"/>
          <w:szCs w:val="27"/>
        </w:rPr>
      </w:pPr>
      <w:r w:rsidRPr="008813EA">
        <w:rPr>
          <w:rFonts w:ascii="Times New Roman" w:eastAsia="Calibri" w:hAnsi="Times New Roman" w:cs="Times New Roman"/>
          <w:sz w:val="27"/>
          <w:szCs w:val="27"/>
        </w:rPr>
        <w:t xml:space="preserve">экологик куркынычсызлык; </w:t>
      </w:r>
    </w:p>
    <w:p w:rsidR="004344BB" w:rsidRPr="008813EA" w:rsidRDefault="004344BB" w:rsidP="004344BB">
      <w:pPr>
        <w:numPr>
          <w:ilvl w:val="0"/>
          <w:numId w:val="140"/>
        </w:numPr>
        <w:spacing w:after="0" w:line="240" w:lineRule="auto"/>
        <w:jc w:val="both"/>
        <w:rPr>
          <w:rFonts w:ascii="Times New Roman" w:eastAsia="Calibri" w:hAnsi="Times New Roman" w:cs="Times New Roman"/>
          <w:sz w:val="27"/>
          <w:szCs w:val="27"/>
        </w:rPr>
      </w:pPr>
      <w:r w:rsidRPr="008813EA">
        <w:rPr>
          <w:rFonts w:ascii="Times New Roman" w:eastAsia="Calibri" w:hAnsi="Times New Roman" w:cs="Times New Roman"/>
          <w:sz w:val="27"/>
          <w:szCs w:val="27"/>
        </w:rPr>
        <w:t>эксплуатацияләү куркынычсыз</w:t>
      </w:r>
      <w:r w:rsidRPr="008813EA">
        <w:rPr>
          <w:rFonts w:ascii="Times New Roman" w:eastAsia="Calibri" w:hAnsi="Times New Roman" w:cs="Times New Roman"/>
          <w:sz w:val="27"/>
          <w:szCs w:val="27"/>
          <w:lang w:val="tt-RU"/>
        </w:rPr>
        <w:t>лыгы булырга тиеш.</w:t>
      </w:r>
    </w:p>
    <w:p w:rsidR="004344BB" w:rsidRPr="008813EA" w:rsidRDefault="004344BB" w:rsidP="004344BB">
      <w:pPr>
        <w:spacing w:after="0" w:line="240" w:lineRule="auto"/>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 xml:space="preserve">   </w:t>
      </w:r>
      <w:r w:rsidRPr="008813EA">
        <w:rPr>
          <w:rFonts w:ascii="Times New Roman" w:eastAsia="Calibri" w:hAnsi="Times New Roman" w:cs="Times New Roman"/>
          <w:sz w:val="27"/>
          <w:szCs w:val="27"/>
          <w:lang w:eastAsia="en-US"/>
        </w:rPr>
        <w:t xml:space="preserve">5.3.76. Җылылык белән тәэмин итү схемаларын эшләгәндә җылылык белән тәэмин итүнең исәп-хисап күрсәткечләре: </w:t>
      </w:r>
    </w:p>
    <w:p w:rsidR="004344BB" w:rsidRPr="008813EA" w:rsidRDefault="004344BB" w:rsidP="004344BB">
      <w:pPr>
        <w:numPr>
          <w:ilvl w:val="0"/>
          <w:numId w:val="141"/>
        </w:numPr>
        <w:spacing w:after="0" w:line="240" w:lineRule="auto"/>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 xml:space="preserve">торак пунктларны һәм гамәлдәге сәнәгать предприятиеләрен гамәлдәге төзү өчен - факттагы җылылык йөкләмәләре буенча төгәлләштерелгән проектлар буенча; </w:t>
      </w:r>
    </w:p>
    <w:p w:rsidR="004344BB" w:rsidRPr="008813EA" w:rsidRDefault="004344BB" w:rsidP="004344BB">
      <w:pPr>
        <w:numPr>
          <w:ilvl w:val="0"/>
          <w:numId w:val="141"/>
        </w:numPr>
        <w:spacing w:after="0" w:line="240" w:lineRule="auto"/>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төп (профиль) җитештерү яки проекттан аналогик җитештерү үсешенең эреләнгән нормаларына туры килә торган сәнәгать предприятиеләре өчен;</w:t>
      </w:r>
    </w:p>
    <w:p w:rsidR="004344BB" w:rsidRPr="008813EA" w:rsidRDefault="004344BB" w:rsidP="004344BB">
      <w:pPr>
        <w:numPr>
          <w:ilvl w:val="0"/>
          <w:numId w:val="141"/>
        </w:numPr>
        <w:spacing w:after="0" w:line="240" w:lineRule="auto"/>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 xml:space="preserve"> төзелеш өчен билгеләнгән торак районнар өчен-биналарның җылылык белән тәэмин итүче нагрузкаларның тыгызлыгы һәм җылылык характеристикалары буенча эреләнгән күрсәткечләр буенча билгеләнә.</w:t>
      </w:r>
    </w:p>
    <w:p w:rsidR="004344BB" w:rsidRPr="008813EA" w:rsidRDefault="004344BB" w:rsidP="004344BB">
      <w:pPr>
        <w:spacing w:after="0" w:line="240" w:lineRule="auto"/>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 xml:space="preserve">    5.3.77. Җылылык нагрузкалары, СНиП таләпләренә туры китереп, җылылык белән тәэмин итүнең ышанычлылыгы кулланучылар категорияләрен исәпкә алып билгеләнә 41 -02-2003 - ГОСТ 54954-2012. </w:t>
      </w:r>
    </w:p>
    <w:p w:rsidR="004344BB" w:rsidRPr="008813EA" w:rsidRDefault="004344BB" w:rsidP="004344BB">
      <w:pPr>
        <w:spacing w:after="0" w:line="240" w:lineRule="auto"/>
        <w:jc w:val="both"/>
        <w:rPr>
          <w:rFonts w:ascii="Times New Roman" w:eastAsia="Calibri" w:hAnsi="Times New Roman" w:cs="Times New Roman"/>
          <w:sz w:val="27"/>
          <w:szCs w:val="27"/>
          <w:lang w:val="tt-RU" w:eastAsia="en-US"/>
        </w:rPr>
      </w:pPr>
      <w:r w:rsidRPr="008813EA">
        <w:rPr>
          <w:rFonts w:ascii="Times New Roman" w:eastAsia="Calibri" w:hAnsi="Times New Roman" w:cs="Times New Roman"/>
          <w:sz w:val="27"/>
          <w:szCs w:val="27"/>
          <w:lang w:val="tt-RU" w:eastAsia="en-US"/>
        </w:rPr>
        <w:t xml:space="preserve">   5.3.78. Торак һәм иҗтимагый биналарны җылылык белән тәэмин итү һәм җылылык энергиясенең чагыштырма чыгымының база күләмен исәпләү өчен әлеге нормативларга 9 нчы кушымтаның 8-10 нчы таблицалары буенча билгеләнә. </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Торак һәм иҗтимагый биналарны кайнар су белән тәэмин итү системасына электр энергиясенең чагыштырма чыгымының база күләмен исәпләү өчен мәгълүматлар әлеге нормативларга 9 нчы кушымтаның 13 һәм15 нче таблицалары буенча билгеләнә. </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Торак һәм иҗтимагый басмаларны Инженерлык белән тәэмин итү системасының беренчел ягулыкның чагыштырма чыгымының база күләмен исәпләү өчен мәгълүматлар әлеге нормативларга 9 нчы кушымтаның 18 һәм 19 нчы таблицалары буенча билгеләнә. </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5.3.79. Торак пунктлар территорияләрендә торак һәм иҗтимагый төзелешләрне җылылык белән тәэмин итүне күздә тотарга кирәк: үзәкләштерелгән - котельный, җылылык һәм атом электростанцияләреннән; автоном, түбә котельныйларыннан, фатир җылылыгыннан- генераторлар.  </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Яңа төзелеш районнарын җылылык белән тәэмин итү системасын сайлау вариантларның техник-икътисадый чагыштыру нигезендә башкарылырга тиеш.</w:t>
      </w:r>
      <w:r w:rsidRPr="008813EA">
        <w:rPr>
          <w:rFonts w:ascii="Times New Roman" w:eastAsia="Times New Roman" w:hAnsi="Times New Roman" w:cs="Times New Roman"/>
          <w:sz w:val="27"/>
          <w:szCs w:val="27"/>
          <w:lang w:val="tt-RU"/>
        </w:rPr>
        <w:br/>
        <w:t xml:space="preserve">   5.3.80. Торак пунктлар территорияләрендә үзәкләштерелгән җылылык белән тәэмин итү чыганакларын урнаштыру, кагыйдә буларак, коммуналь-склад җитештерү зоналарында, мөмкин булганча, җылылык белән тәэмин итү үзәкләрендә башкарыла.</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Торак төзелештә җылылык белән тәэмин итү чыганакларын, җылылык һәм атмосферага зарарлы матдәләр чыгаруны киметүнең норматив дәрәҗәләренә ирешү </w:t>
      </w:r>
      <w:r w:rsidRPr="008813EA">
        <w:rPr>
          <w:rFonts w:ascii="Times New Roman" w:eastAsia="Times New Roman" w:hAnsi="Times New Roman" w:cs="Times New Roman"/>
          <w:sz w:val="27"/>
          <w:szCs w:val="27"/>
          <w:lang w:val="tt-RU"/>
        </w:rPr>
        <w:lastRenderedPageBreak/>
        <w:t>чаралары белән акустик исәп-хисаплар һәм снип 2.07.01-89*, СНиП 41-01-2003 таләпләренә туры китереп исәп-хисаплар белән нигезләнергә тиеш.</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Торак-коммуналь төзелеш һәм торак булмаган зоналар өчен җылылык белән тәэмин итү чыганакларыннан турыдан-туры килүче аерым җылылык челтәрләре кулланырга кирәк.</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Һәр район җылылык чыганагыннан Кулланучыларга җылылык челтәрләренең кимендә ике чыгарылуын күздә тотарга кирәк.</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Техник нигезләнгәндә һәр кварталга ике тапкыр тапкыр кертелә торган магистраль-бүлгеч челтәрләрне квартал эчендәге резерв белән ике тапкыр кертүне, алар арасында күчеш урнаштыру юлы белән, күздә тотарга кирәк.</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5.3.81. Котельныйларны урнаштыру өчен җир кишәрлекләре Түбән Кама муниципаль районының җылылык белән тәэмин итү схемаларына туры китереп сайлана.</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Торак төзелеше районнарында урнашкан аерым торучы котельныйлар өчен җир кишәрлекләре күләмен 74 нче таблица буенча кабул итәргә кирәк.</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r w:rsidRPr="008813EA">
        <w:rPr>
          <w:rFonts w:ascii="Times New Roman" w:eastAsia="Times New Roman" w:hAnsi="Times New Roman" w:cs="Times New Roman"/>
          <w:sz w:val="27"/>
          <w:szCs w:val="27"/>
          <w:lang w:val="tt-RU"/>
        </w:rPr>
        <w:t xml:space="preserve">   Җир участоклары коймаланырга, төзекләндерелергә һәм яшелләндерелергә тиеш.</w:t>
      </w:r>
    </w:p>
    <w:p w:rsidR="004344BB" w:rsidRPr="008813EA" w:rsidRDefault="004344BB" w:rsidP="004344BB">
      <w:pPr>
        <w:spacing w:after="0" w:line="240" w:lineRule="auto"/>
        <w:jc w:val="both"/>
        <w:rPr>
          <w:rFonts w:ascii="Times New Roman" w:eastAsia="Times New Roman" w:hAnsi="Times New Roman" w:cs="Times New Roman"/>
          <w:sz w:val="27"/>
          <w:szCs w:val="27"/>
          <w:lang w:val="tt-RU"/>
        </w:rPr>
      </w:pPr>
    </w:p>
    <w:p w:rsidR="004344BB" w:rsidRPr="008813EA" w:rsidRDefault="004344BB" w:rsidP="004344BB">
      <w:pPr>
        <w:widowControl w:val="0"/>
        <w:kinsoku w:val="0"/>
        <w:overflowPunct w:val="0"/>
        <w:autoSpaceDE w:val="0"/>
        <w:autoSpaceDN w:val="0"/>
        <w:adjustRightInd w:val="0"/>
        <w:spacing w:after="0" w:line="249" w:lineRule="auto"/>
        <w:ind w:right="109"/>
        <w:jc w:val="both"/>
        <w:rPr>
          <w:rFonts w:ascii="Times New Roman" w:eastAsia="Times New Roman" w:hAnsi="Times New Roman" w:cs="Times New Roman"/>
          <w:sz w:val="27"/>
          <w:szCs w:val="27"/>
          <w:lang w:val="tt-RU"/>
        </w:rPr>
        <w:sectPr w:rsidR="004344BB" w:rsidRPr="008813EA" w:rsidSect="00E37598">
          <w:headerReference w:type="default" r:id="rId19"/>
          <w:pgSz w:w="11910" w:h="16840"/>
          <w:pgMar w:top="960" w:right="853" w:bottom="280" w:left="851" w:header="756" w:footer="0" w:gutter="0"/>
          <w:cols w:space="720" w:equalWidth="0">
            <w:col w:w="10206"/>
          </w:cols>
          <w:noEndnote/>
        </w:sectPr>
      </w:pPr>
    </w:p>
    <w:p w:rsidR="004344BB" w:rsidRPr="008813EA" w:rsidRDefault="004344BB" w:rsidP="004344BB">
      <w:pPr>
        <w:widowControl w:val="0"/>
        <w:tabs>
          <w:tab w:val="left" w:pos="1679"/>
        </w:tabs>
        <w:kinsoku w:val="0"/>
        <w:overflowPunct w:val="0"/>
        <w:autoSpaceDE w:val="0"/>
        <w:autoSpaceDN w:val="0"/>
        <w:adjustRightInd w:val="0"/>
        <w:spacing w:after="0" w:line="249" w:lineRule="auto"/>
        <w:ind w:right="110"/>
        <w:rPr>
          <w:rFonts w:ascii="Times New Roman" w:eastAsia="Times New Roman" w:hAnsi="Times New Roman" w:cs="Times New Roman"/>
          <w:b/>
          <w:sz w:val="27"/>
          <w:szCs w:val="27"/>
          <w:lang w:val="tt-RU"/>
        </w:rPr>
        <w:sectPr w:rsidR="004344BB" w:rsidRPr="008813EA">
          <w:pgSz w:w="11910" w:h="16840"/>
          <w:pgMar w:top="960" w:right="420" w:bottom="280" w:left="760" w:header="756" w:footer="0" w:gutter="0"/>
          <w:cols w:space="720" w:equalWidth="0">
            <w:col w:w="10730"/>
          </w:cols>
          <w:noEndnote/>
        </w:sectPr>
      </w:pPr>
    </w:p>
    <w:p w:rsidR="004344BB" w:rsidRPr="008813EA" w:rsidRDefault="004344BB" w:rsidP="004344BB">
      <w:pPr>
        <w:spacing w:after="0" w:line="240" w:lineRule="auto"/>
        <w:jc w:val="both"/>
        <w:rPr>
          <w:rFonts w:ascii="Times New Roman" w:hAnsi="Times New Roman" w:cs="Times New Roman"/>
          <w:sz w:val="27"/>
          <w:szCs w:val="27"/>
          <w:lang w:val="tt-RU"/>
        </w:rPr>
      </w:pPr>
    </w:p>
    <w:p w:rsidR="001478C0" w:rsidRPr="00314658" w:rsidRDefault="001478C0" w:rsidP="004344BB">
      <w:pPr>
        <w:rPr>
          <w:rFonts w:ascii="Times New Roman" w:hAnsi="Times New Roman" w:cs="Times New Roman"/>
          <w:b/>
          <w:color w:val="000000"/>
          <w:sz w:val="24"/>
          <w:szCs w:val="24"/>
        </w:rPr>
      </w:pPr>
      <w:r w:rsidRPr="00314658">
        <w:rPr>
          <w:rFonts w:ascii="Times New Roman" w:hAnsi="Times New Roman" w:cs="Times New Roman"/>
          <w:b/>
          <w:color w:val="000000"/>
          <w:sz w:val="24"/>
          <w:szCs w:val="24"/>
        </w:rPr>
        <w:t>Җирлек урамнары һәм юллары челтәре.</w:t>
      </w:r>
    </w:p>
    <w:p w:rsidR="001478C0" w:rsidRPr="00314658" w:rsidRDefault="001478C0" w:rsidP="001478C0">
      <w:pPr>
        <w:jc w:val="both"/>
        <w:rPr>
          <w:rFonts w:ascii="Times New Roman" w:hAnsi="Times New Roman" w:cs="Times New Roman"/>
          <w:color w:val="000000"/>
          <w:sz w:val="24"/>
          <w:szCs w:val="24"/>
        </w:rPr>
      </w:pPr>
      <w:r>
        <w:rPr>
          <w:rFonts w:ascii="Times New Roman" w:hAnsi="Times New Roman" w:cs="Times New Roman"/>
          <w:color w:val="000000"/>
          <w:sz w:val="24"/>
          <w:szCs w:val="24"/>
        </w:rPr>
        <w:t>5.2.70</w:t>
      </w:r>
      <w:r w:rsidRPr="00314658">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14658">
        <w:rPr>
          <w:rFonts w:ascii="Times New Roman" w:hAnsi="Times New Roman" w:cs="Times New Roman"/>
          <w:color w:val="000000"/>
          <w:sz w:val="24"/>
          <w:szCs w:val="24"/>
        </w:rPr>
        <w:t xml:space="preserve">Авыл торак пункты һәм авыл җирлеге чикләрендә урам челтәренең төп исәп-хисап параметрлары 53 нче таблица нигезендә кабул ителә. </w:t>
      </w:r>
      <w:r>
        <w:rPr>
          <w:rFonts w:ascii="Times New Roman" w:hAnsi="Times New Roman" w:cs="Times New Roman"/>
          <w:color w:val="000000"/>
          <w:sz w:val="24"/>
          <w:szCs w:val="24"/>
        </w:rPr>
        <w:t xml:space="preserve"> </w:t>
      </w:r>
      <w:r w:rsidRPr="00314658">
        <w:rPr>
          <w:rFonts w:ascii="Times New Roman" w:hAnsi="Times New Roman" w:cs="Times New Roman"/>
          <w:color w:val="000000"/>
          <w:sz w:val="24"/>
          <w:szCs w:val="24"/>
        </w:rPr>
        <w:t xml:space="preserve"> Авыл торак пункты һәм авыл җирлеге чикләрендә урам челтәренең төп исәп-хисап параметрлары</w:t>
      </w:r>
    </w:p>
    <w:tbl>
      <w:tblPr>
        <w:tblW w:w="10935" w:type="dxa"/>
        <w:tblInd w:w="-421" w:type="dxa"/>
        <w:tblLayout w:type="fixed"/>
        <w:tblCellMar>
          <w:left w:w="0" w:type="dxa"/>
          <w:right w:w="0" w:type="dxa"/>
        </w:tblCellMar>
        <w:tblLook w:val="04A0" w:firstRow="1" w:lastRow="0" w:firstColumn="1" w:lastColumn="0" w:noHBand="0" w:noVBand="1"/>
      </w:tblPr>
      <w:tblGrid>
        <w:gridCol w:w="2268"/>
        <w:gridCol w:w="3120"/>
        <w:gridCol w:w="1413"/>
        <w:gridCol w:w="1133"/>
        <w:gridCol w:w="851"/>
        <w:gridCol w:w="2150"/>
      </w:tblGrid>
      <w:tr w:rsidR="001478C0" w:rsidRPr="00314658" w:rsidTr="003B315F">
        <w:trPr>
          <w:trHeight w:hRule="exact" w:val="1402"/>
        </w:trPr>
        <w:tc>
          <w:tcPr>
            <w:tcW w:w="2268"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44" w:lineRule="auto"/>
              <w:ind w:left="28" w:right="29"/>
              <w:jc w:val="both"/>
            </w:pPr>
            <w:r w:rsidRPr="00314658">
              <w:rPr>
                <w:color w:val="000000"/>
              </w:rPr>
              <w:t>Таблица  авыл урамы һәм юллар категориясе</w:t>
            </w:r>
          </w:p>
        </w:tc>
        <w:tc>
          <w:tcPr>
            <w:tcW w:w="3120"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jc w:val="both"/>
              <w:rPr>
                <w:lang w:val="tt-RU"/>
              </w:rPr>
            </w:pPr>
            <w:r w:rsidRPr="00314658">
              <w:rPr>
                <w:color w:val="000000"/>
              </w:rPr>
              <w:t>хәрәкәтнең төп билгеләнеш</w:t>
            </w:r>
            <w:r>
              <w:rPr>
                <w:color w:val="000000"/>
                <w:lang w:val="tt-RU"/>
              </w:rPr>
              <w:t>е</w:t>
            </w:r>
          </w:p>
        </w:tc>
        <w:tc>
          <w:tcPr>
            <w:tcW w:w="141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52" w:lineRule="auto"/>
              <w:ind w:left="4" w:right="113"/>
              <w:jc w:val="both"/>
            </w:pPr>
            <w:r w:rsidRPr="00314658">
              <w:rPr>
                <w:color w:val="000000"/>
              </w:rPr>
              <w:t>исәп-хисап тизлеге, км/сәгать</w:t>
            </w:r>
          </w:p>
        </w:tc>
        <w:tc>
          <w:tcPr>
            <w:tcW w:w="113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44" w:lineRule="auto"/>
              <w:ind w:left="4" w:right="109"/>
              <w:jc w:val="both"/>
            </w:pPr>
            <w:r w:rsidRPr="00314658">
              <w:rPr>
                <w:color w:val="000000"/>
              </w:rPr>
              <w:t>хәрәкәт полосасының киңлеге, метр хәрәкәт</w:t>
            </w:r>
          </w:p>
        </w:tc>
        <w:tc>
          <w:tcPr>
            <w:tcW w:w="851"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44" w:lineRule="auto"/>
              <w:ind w:left="57" w:right="56"/>
              <w:jc w:val="both"/>
            </w:pPr>
            <w:r>
              <w:rPr>
                <w:color w:val="000000"/>
              </w:rPr>
              <w:t>полосалар</w:t>
            </w:r>
            <w:r w:rsidRPr="00314658">
              <w:rPr>
                <w:color w:val="000000"/>
              </w:rPr>
              <w:t xml:space="preserve"> саны</w:t>
            </w:r>
          </w:p>
        </w:tc>
        <w:tc>
          <w:tcPr>
            <w:tcW w:w="2150"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44" w:lineRule="auto"/>
              <w:ind w:left="76" w:right="302" w:firstLine="120"/>
              <w:jc w:val="both"/>
            </w:pPr>
            <w:r w:rsidRPr="00314658">
              <w:rPr>
                <w:color w:val="000000"/>
              </w:rPr>
              <w:t>җәяүлеләр өчен тротуарның киңлеге, метр</w:t>
            </w:r>
          </w:p>
        </w:tc>
      </w:tr>
      <w:tr w:rsidR="001478C0" w:rsidRPr="00314658" w:rsidTr="003B315F">
        <w:trPr>
          <w:trHeight w:hRule="exact" w:val="850"/>
        </w:trPr>
        <w:tc>
          <w:tcPr>
            <w:tcW w:w="2268" w:type="dxa"/>
            <w:tcBorders>
              <w:top w:val="single" w:sz="4" w:space="0" w:color="000000"/>
              <w:left w:val="single" w:sz="4" w:space="0" w:color="000000"/>
              <w:bottom w:val="single" w:sz="4" w:space="0" w:color="000000"/>
              <w:right w:val="single" w:sz="4" w:space="0" w:color="000000"/>
            </w:tcBorders>
            <w:hideMark/>
          </w:tcPr>
          <w:tbl>
            <w:tblPr>
              <w:tblW w:w="10935" w:type="dxa"/>
              <w:tblLayout w:type="fixed"/>
              <w:tblCellMar>
                <w:left w:w="0" w:type="dxa"/>
                <w:right w:w="0" w:type="dxa"/>
              </w:tblCellMar>
              <w:tblLook w:val="04A0" w:firstRow="1" w:lastRow="0" w:firstColumn="1" w:lastColumn="0" w:noHBand="0" w:noVBand="1"/>
            </w:tblPr>
            <w:tblGrid>
              <w:gridCol w:w="10935"/>
            </w:tblGrid>
            <w:tr w:rsidR="001478C0" w:rsidRPr="00314658" w:rsidTr="003B315F">
              <w:trPr>
                <w:trHeight w:hRule="exact" w:val="850"/>
              </w:trPr>
              <w:tc>
                <w:tcPr>
                  <w:tcW w:w="226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76" w:lineRule="auto"/>
                    <w:jc w:val="both"/>
                  </w:pPr>
                  <w:r>
                    <w:t>Бист</w:t>
                  </w:r>
                  <w:r>
                    <w:rPr>
                      <w:lang w:val="tt-RU"/>
                    </w:rPr>
                    <w:t>ә</w:t>
                  </w:r>
                  <w:r w:rsidRPr="00314658">
                    <w:t xml:space="preserve"> юлы</w:t>
                  </w:r>
                </w:p>
              </w:tc>
            </w:tr>
            <w:tr w:rsidR="001478C0" w:rsidRPr="00314658" w:rsidTr="003B315F">
              <w:trPr>
                <w:trHeight w:hRule="exact" w:val="571"/>
              </w:trPr>
              <w:tc>
                <w:tcPr>
                  <w:tcW w:w="226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64"/>
                    <w:jc w:val="both"/>
                  </w:pPr>
                  <w:r w:rsidRPr="00314658">
                    <w:t>Главная</w:t>
                  </w:r>
                  <w:r w:rsidRPr="00314658">
                    <w:rPr>
                      <w:spacing w:val="-8"/>
                    </w:rPr>
                    <w:t xml:space="preserve"> </w:t>
                  </w:r>
                  <w:r w:rsidRPr="00314658">
                    <w:t>улица</w:t>
                  </w:r>
                </w:p>
              </w:tc>
            </w:tr>
            <w:tr w:rsidR="001478C0" w:rsidRPr="00314658" w:rsidTr="003B315F">
              <w:trPr>
                <w:trHeight w:hRule="exact" w:val="3053"/>
              </w:trPr>
              <w:tc>
                <w:tcPr>
                  <w:tcW w:w="2269" w:type="dxa"/>
                  <w:tcBorders>
                    <w:top w:val="single" w:sz="4" w:space="0" w:color="000000"/>
                    <w:left w:val="single" w:sz="4" w:space="0" w:color="000000"/>
                    <w:bottom w:val="single" w:sz="4" w:space="0" w:color="000000"/>
                    <w:right w:val="single" w:sz="4" w:space="0" w:color="000000"/>
                  </w:tcBorders>
                </w:tcPr>
                <w:p w:rsidR="001478C0" w:rsidRPr="00314658" w:rsidRDefault="001478C0" w:rsidP="003B315F">
                  <w:pPr>
                    <w:pStyle w:val="TableParagraph"/>
                    <w:kinsoku w:val="0"/>
                    <w:overflowPunct w:val="0"/>
                    <w:spacing w:before="6" w:line="247" w:lineRule="auto"/>
                    <w:ind w:left="64" w:right="328"/>
                    <w:jc w:val="both"/>
                  </w:pPr>
                  <w:r w:rsidRPr="00314658">
                    <w:t>Улица в</w:t>
                  </w:r>
                  <w:r w:rsidRPr="00314658">
                    <w:rPr>
                      <w:spacing w:val="-2"/>
                    </w:rPr>
                    <w:t xml:space="preserve"> </w:t>
                  </w:r>
                  <w:r w:rsidRPr="00314658">
                    <w:t>жилой застройке: основная</w:t>
                  </w: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before="8" w:line="276" w:lineRule="auto"/>
                    <w:jc w:val="both"/>
                    <w:rPr>
                      <w:b/>
                      <w:bCs/>
                    </w:rPr>
                  </w:pPr>
                </w:p>
                <w:p w:rsidR="001478C0" w:rsidRPr="00314658" w:rsidRDefault="001478C0" w:rsidP="003B315F">
                  <w:pPr>
                    <w:pStyle w:val="TableParagraph"/>
                    <w:kinsoku w:val="0"/>
                    <w:overflowPunct w:val="0"/>
                    <w:spacing w:line="252" w:lineRule="auto"/>
                    <w:ind w:left="64" w:right="328"/>
                    <w:jc w:val="both"/>
                  </w:pPr>
                  <w:r w:rsidRPr="00314658">
                    <w:t>второстепенная (переулок) проезд</w:t>
                  </w:r>
                </w:p>
              </w:tc>
            </w:tr>
            <w:tr w:rsidR="001478C0" w:rsidRPr="00314658" w:rsidTr="003B315F">
              <w:trPr>
                <w:trHeight w:hRule="exact" w:val="1135"/>
              </w:trPr>
              <w:tc>
                <w:tcPr>
                  <w:tcW w:w="226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52" w:lineRule="auto"/>
                    <w:ind w:left="64" w:right="329"/>
                    <w:jc w:val="both"/>
                  </w:pPr>
                  <w:r w:rsidRPr="00314658">
                    <w:t>Хозяйственный проезд, скотопрогон</w:t>
                  </w:r>
                </w:p>
              </w:tc>
            </w:tr>
          </w:tbl>
          <w:p w:rsidR="001478C0" w:rsidRPr="00314658" w:rsidRDefault="001478C0" w:rsidP="003B315F">
            <w:pPr>
              <w:pStyle w:val="TableParagraph"/>
              <w:kinsoku w:val="0"/>
              <w:overflowPunct w:val="0"/>
              <w:spacing w:before="6" w:line="276" w:lineRule="auto"/>
              <w:ind w:left="64"/>
              <w:jc w:val="both"/>
            </w:pPr>
          </w:p>
        </w:tc>
        <w:tc>
          <w:tcPr>
            <w:tcW w:w="3120"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tabs>
                <w:tab w:val="left" w:pos="803"/>
                <w:tab w:val="left" w:pos="2002"/>
                <w:tab w:val="left" w:pos="3244"/>
              </w:tabs>
              <w:kinsoku w:val="0"/>
              <w:overflowPunct w:val="0"/>
              <w:spacing w:before="6" w:line="247" w:lineRule="auto"/>
              <w:ind w:right="8"/>
              <w:jc w:val="both"/>
            </w:pPr>
            <w:r w:rsidRPr="00314658">
              <w:rPr>
                <w:color w:val="000000"/>
              </w:rPr>
              <w:t>Авыл җирлеге элемтә</w:t>
            </w:r>
          </w:p>
        </w:tc>
        <w:tc>
          <w:tcPr>
            <w:tcW w:w="141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31"/>
              <w:jc w:val="both"/>
            </w:pPr>
            <w:r w:rsidRPr="00314658">
              <w:t>60</w:t>
            </w:r>
          </w:p>
        </w:tc>
        <w:tc>
          <w:tcPr>
            <w:tcW w:w="113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3"/>
              <w:jc w:val="both"/>
            </w:pPr>
            <w:r w:rsidRPr="00314658">
              <w:t>3,5</w:t>
            </w:r>
          </w:p>
        </w:tc>
        <w:tc>
          <w:tcPr>
            <w:tcW w:w="851"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jc w:val="both"/>
            </w:pPr>
            <w:r w:rsidRPr="00314658">
              <w:t>2</w:t>
            </w:r>
          </w:p>
        </w:tc>
        <w:tc>
          <w:tcPr>
            <w:tcW w:w="2150" w:type="dxa"/>
            <w:tcBorders>
              <w:top w:val="single" w:sz="4" w:space="0" w:color="000000"/>
              <w:left w:val="single" w:sz="4" w:space="0" w:color="000000"/>
              <w:bottom w:val="single" w:sz="4" w:space="0" w:color="000000"/>
              <w:right w:val="single" w:sz="4" w:space="0" w:color="000000"/>
            </w:tcBorders>
          </w:tcPr>
          <w:p w:rsidR="001478C0" w:rsidRPr="00314658" w:rsidRDefault="001478C0" w:rsidP="003B315F">
            <w:pPr>
              <w:jc w:val="both"/>
              <w:rPr>
                <w:rFonts w:ascii="Times New Roman" w:hAnsi="Times New Roman" w:cs="Times New Roman"/>
                <w:sz w:val="24"/>
                <w:szCs w:val="24"/>
              </w:rPr>
            </w:pPr>
          </w:p>
        </w:tc>
      </w:tr>
      <w:tr w:rsidR="001478C0" w:rsidRPr="00314658" w:rsidTr="003B315F">
        <w:trPr>
          <w:trHeight w:hRule="exact" w:val="894"/>
        </w:trPr>
        <w:tc>
          <w:tcPr>
            <w:tcW w:w="2268"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jc w:val="both"/>
            </w:pPr>
            <w:r w:rsidRPr="00314658">
              <w:rPr>
                <w:color w:val="000000"/>
              </w:rPr>
              <w:t xml:space="preserve"> Төп урам</w:t>
            </w:r>
          </w:p>
        </w:tc>
        <w:tc>
          <w:tcPr>
            <w:tcW w:w="3120"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52" w:lineRule="auto"/>
              <w:jc w:val="both"/>
            </w:pPr>
            <w:r w:rsidRPr="00314658">
              <w:rPr>
                <w:color w:val="000000"/>
              </w:rPr>
              <w:t>Торак территорияләр белән элемтә.</w:t>
            </w:r>
          </w:p>
        </w:tc>
        <w:tc>
          <w:tcPr>
            <w:tcW w:w="141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31"/>
              <w:jc w:val="both"/>
            </w:pPr>
            <w:r w:rsidRPr="00314658">
              <w:t>40</w:t>
            </w:r>
          </w:p>
        </w:tc>
        <w:tc>
          <w:tcPr>
            <w:tcW w:w="113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3"/>
              <w:jc w:val="both"/>
            </w:pPr>
            <w:r w:rsidRPr="00314658">
              <w:t>3,5</w:t>
            </w:r>
          </w:p>
        </w:tc>
        <w:tc>
          <w:tcPr>
            <w:tcW w:w="851"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jc w:val="both"/>
            </w:pPr>
            <w:r w:rsidRPr="00314658">
              <w:t>2-3</w:t>
            </w:r>
          </w:p>
        </w:tc>
        <w:tc>
          <w:tcPr>
            <w:tcW w:w="2150"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254"/>
              <w:jc w:val="both"/>
            </w:pPr>
            <w:r w:rsidRPr="00314658">
              <w:t>1,5 -</w:t>
            </w:r>
            <w:r w:rsidRPr="00314658">
              <w:rPr>
                <w:spacing w:val="1"/>
              </w:rPr>
              <w:t xml:space="preserve"> </w:t>
            </w:r>
            <w:r w:rsidRPr="00314658">
              <w:t>2,25</w:t>
            </w:r>
          </w:p>
        </w:tc>
      </w:tr>
      <w:tr w:rsidR="001478C0" w:rsidRPr="00314658" w:rsidTr="003B315F">
        <w:trPr>
          <w:trHeight w:hRule="exact" w:val="3053"/>
        </w:trPr>
        <w:tc>
          <w:tcPr>
            <w:tcW w:w="2268" w:type="dxa"/>
            <w:tcBorders>
              <w:top w:val="single" w:sz="4" w:space="0" w:color="000000"/>
              <w:left w:val="single" w:sz="4" w:space="0" w:color="000000"/>
              <w:bottom w:val="single" w:sz="4" w:space="0" w:color="000000"/>
              <w:right w:val="single" w:sz="4" w:space="0" w:color="000000"/>
            </w:tcBorders>
          </w:tcPr>
          <w:p w:rsidR="001478C0" w:rsidRPr="00314658" w:rsidRDefault="001478C0" w:rsidP="003B315F">
            <w:pPr>
              <w:pStyle w:val="TableParagraph"/>
              <w:kinsoku w:val="0"/>
              <w:overflowPunct w:val="0"/>
              <w:spacing w:before="6" w:line="247" w:lineRule="auto"/>
              <w:ind w:right="328"/>
              <w:jc w:val="both"/>
            </w:pPr>
            <w:r w:rsidRPr="00314658">
              <w:rPr>
                <w:color w:val="000000"/>
              </w:rPr>
              <w:t xml:space="preserve"> Торак төзелештә урам: төп</w:t>
            </w:r>
            <w:r>
              <w:rPr>
                <w:color w:val="000000"/>
                <w:lang w:val="tt-RU"/>
              </w:rPr>
              <w:t>,</w:t>
            </w:r>
            <w:r w:rsidRPr="00314658">
              <w:rPr>
                <w:color w:val="000000"/>
              </w:rPr>
              <w:t xml:space="preserve"> икенче дәрәҗәдәге </w:t>
            </w:r>
            <w:r>
              <w:rPr>
                <w:color w:val="000000"/>
                <w:lang w:val="tt-RU"/>
              </w:rPr>
              <w:t xml:space="preserve">урам </w:t>
            </w:r>
            <w:r w:rsidRPr="00314658">
              <w:rPr>
                <w:color w:val="000000"/>
              </w:rPr>
              <w:t xml:space="preserve">(тыкрык) йөрү </w:t>
            </w:r>
          </w:p>
        </w:tc>
        <w:tc>
          <w:tcPr>
            <w:tcW w:w="3120" w:type="dxa"/>
            <w:tcBorders>
              <w:top w:val="single" w:sz="4" w:space="0" w:color="000000"/>
              <w:left w:val="single" w:sz="4" w:space="0" w:color="000000"/>
              <w:bottom w:val="single" w:sz="4" w:space="0" w:color="000000"/>
              <w:right w:val="single" w:sz="4" w:space="0" w:color="000000"/>
            </w:tcBorders>
            <w:hideMark/>
          </w:tcPr>
          <w:p w:rsidR="001478C0" w:rsidRPr="00734B1A" w:rsidRDefault="001478C0" w:rsidP="003B315F">
            <w:pPr>
              <w:pStyle w:val="TableParagraph"/>
              <w:kinsoku w:val="0"/>
              <w:overflowPunct w:val="0"/>
              <w:spacing w:before="6" w:line="247" w:lineRule="auto"/>
              <w:ind w:right="4"/>
              <w:jc w:val="both"/>
              <w:rPr>
                <w:lang w:val="tt-RU"/>
              </w:rPr>
            </w:pPr>
            <w:r w:rsidRPr="00734B1A">
              <w:rPr>
                <w:rFonts w:ascii="Arial" w:hAnsi="Arial" w:cs="Arial"/>
                <w:color w:val="000000"/>
                <w:sz w:val="22"/>
                <w:szCs w:val="22"/>
                <w:lang w:val="tt-RU"/>
              </w:rPr>
              <w:t>Торак территорияләр эчендә һәм төп урам белән интенсив хәрәкәт юнәлешләре буенча элемтә Төп торак урамнар арасында элемтә Квартал тирәнлегендә, урам белән урнашкан торак йортлар элемтәсе</w:t>
            </w:r>
          </w:p>
        </w:tc>
        <w:tc>
          <w:tcPr>
            <w:tcW w:w="1413" w:type="dxa"/>
            <w:tcBorders>
              <w:top w:val="single" w:sz="4" w:space="0" w:color="000000"/>
              <w:left w:val="single" w:sz="4" w:space="0" w:color="000000"/>
              <w:bottom w:val="single" w:sz="4" w:space="0" w:color="000000"/>
              <w:right w:val="single" w:sz="4" w:space="0" w:color="000000"/>
            </w:tcBorders>
          </w:tcPr>
          <w:p w:rsidR="001478C0" w:rsidRPr="00314658" w:rsidRDefault="001478C0" w:rsidP="003B315F">
            <w:pPr>
              <w:pStyle w:val="TableParagraph"/>
              <w:kinsoku w:val="0"/>
              <w:overflowPunct w:val="0"/>
              <w:spacing w:line="259" w:lineRule="exact"/>
              <w:ind w:right="31"/>
              <w:jc w:val="both"/>
            </w:pPr>
            <w:r w:rsidRPr="00314658">
              <w:t>40</w:t>
            </w: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before="8" w:line="276" w:lineRule="auto"/>
              <w:jc w:val="both"/>
              <w:rPr>
                <w:b/>
                <w:bCs/>
              </w:rPr>
            </w:pPr>
          </w:p>
          <w:p w:rsidR="001478C0" w:rsidRPr="00314658" w:rsidRDefault="001478C0" w:rsidP="003B315F">
            <w:pPr>
              <w:pStyle w:val="TableParagraph"/>
              <w:kinsoku w:val="0"/>
              <w:overflowPunct w:val="0"/>
              <w:spacing w:line="276" w:lineRule="auto"/>
              <w:ind w:left="184"/>
              <w:jc w:val="both"/>
            </w:pPr>
            <w:r w:rsidRPr="00314658">
              <w:t>30 20</w:t>
            </w:r>
          </w:p>
        </w:tc>
        <w:tc>
          <w:tcPr>
            <w:tcW w:w="1133" w:type="dxa"/>
            <w:tcBorders>
              <w:top w:val="single" w:sz="4" w:space="0" w:color="000000"/>
              <w:left w:val="single" w:sz="4" w:space="0" w:color="000000"/>
              <w:bottom w:val="single" w:sz="4" w:space="0" w:color="000000"/>
              <w:right w:val="single" w:sz="4" w:space="0" w:color="000000"/>
            </w:tcBorders>
          </w:tcPr>
          <w:p w:rsidR="001478C0" w:rsidRPr="00314658" w:rsidRDefault="001478C0" w:rsidP="003B315F">
            <w:pPr>
              <w:pStyle w:val="TableParagraph"/>
              <w:kinsoku w:val="0"/>
              <w:overflowPunct w:val="0"/>
              <w:spacing w:line="259" w:lineRule="exact"/>
              <w:ind w:left="13"/>
              <w:jc w:val="both"/>
            </w:pPr>
            <w:r w:rsidRPr="00314658">
              <w:t>3,0</w:t>
            </w: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before="8" w:line="276" w:lineRule="auto"/>
              <w:jc w:val="both"/>
              <w:rPr>
                <w:b/>
                <w:bCs/>
              </w:rPr>
            </w:pPr>
          </w:p>
          <w:p w:rsidR="001478C0" w:rsidRPr="00314658" w:rsidRDefault="001478C0" w:rsidP="003B315F">
            <w:pPr>
              <w:pStyle w:val="TableParagraph"/>
              <w:kinsoku w:val="0"/>
              <w:overflowPunct w:val="0"/>
              <w:spacing w:line="276" w:lineRule="auto"/>
              <w:ind w:left="128"/>
              <w:jc w:val="both"/>
            </w:pPr>
            <w:r w:rsidRPr="00314658">
              <w:t>2,75</w:t>
            </w: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line="276" w:lineRule="auto"/>
              <w:ind w:left="8"/>
              <w:jc w:val="both"/>
            </w:pPr>
            <w:r w:rsidRPr="00314658">
              <w:t>2,75 -</w:t>
            </w:r>
            <w:r w:rsidRPr="00314658">
              <w:rPr>
                <w:spacing w:val="1"/>
              </w:rPr>
              <w:t xml:space="preserve"> </w:t>
            </w:r>
            <w:r w:rsidRPr="00314658">
              <w:t>3,0</w:t>
            </w:r>
          </w:p>
        </w:tc>
        <w:tc>
          <w:tcPr>
            <w:tcW w:w="851" w:type="dxa"/>
            <w:tcBorders>
              <w:top w:val="single" w:sz="4" w:space="0" w:color="000000"/>
              <w:left w:val="single" w:sz="4" w:space="0" w:color="000000"/>
              <w:bottom w:val="single" w:sz="4" w:space="0" w:color="000000"/>
              <w:right w:val="single" w:sz="4" w:space="0" w:color="000000"/>
            </w:tcBorders>
          </w:tcPr>
          <w:p w:rsidR="001478C0" w:rsidRPr="00314658" w:rsidRDefault="001478C0" w:rsidP="003B315F">
            <w:pPr>
              <w:pStyle w:val="TableParagraph"/>
              <w:kinsoku w:val="0"/>
              <w:overflowPunct w:val="0"/>
              <w:spacing w:line="259" w:lineRule="exact"/>
              <w:jc w:val="both"/>
            </w:pPr>
            <w:r w:rsidRPr="00314658">
              <w:t>2</w:t>
            </w: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before="8" w:line="276" w:lineRule="auto"/>
              <w:jc w:val="both"/>
              <w:rPr>
                <w:b/>
                <w:bCs/>
              </w:rPr>
            </w:pPr>
          </w:p>
          <w:p w:rsidR="001478C0" w:rsidRPr="00314658" w:rsidRDefault="001478C0" w:rsidP="003B315F">
            <w:pPr>
              <w:pStyle w:val="TableParagraph"/>
              <w:kinsoku w:val="0"/>
              <w:overflowPunct w:val="0"/>
              <w:spacing w:line="276" w:lineRule="auto"/>
              <w:jc w:val="both"/>
            </w:pPr>
            <w:r w:rsidRPr="00314658">
              <w:t>2 1</w:t>
            </w:r>
          </w:p>
        </w:tc>
        <w:tc>
          <w:tcPr>
            <w:tcW w:w="2150" w:type="dxa"/>
            <w:tcBorders>
              <w:top w:val="single" w:sz="4" w:space="0" w:color="000000"/>
              <w:left w:val="single" w:sz="4" w:space="0" w:color="000000"/>
              <w:bottom w:val="single" w:sz="4" w:space="0" w:color="000000"/>
              <w:right w:val="single" w:sz="4" w:space="0" w:color="000000"/>
            </w:tcBorders>
          </w:tcPr>
          <w:p w:rsidR="001478C0" w:rsidRPr="00314658" w:rsidRDefault="001478C0" w:rsidP="003B315F">
            <w:pPr>
              <w:pStyle w:val="TableParagraph"/>
              <w:kinsoku w:val="0"/>
              <w:overflowPunct w:val="0"/>
              <w:spacing w:line="259" w:lineRule="exact"/>
              <w:ind w:left="311"/>
              <w:jc w:val="both"/>
            </w:pPr>
            <w:r w:rsidRPr="00314658">
              <w:t>1,0 -</w:t>
            </w:r>
            <w:r w:rsidRPr="00314658">
              <w:rPr>
                <w:spacing w:val="1"/>
              </w:rPr>
              <w:t xml:space="preserve"> </w:t>
            </w:r>
            <w:r w:rsidRPr="00314658">
              <w:t>1,5</w:t>
            </w: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before="10" w:line="276" w:lineRule="auto"/>
              <w:jc w:val="both"/>
              <w:rPr>
                <w:b/>
                <w:bCs/>
              </w:rPr>
            </w:pPr>
          </w:p>
          <w:p w:rsidR="001478C0" w:rsidRPr="00314658" w:rsidRDefault="001478C0" w:rsidP="003B315F">
            <w:pPr>
              <w:pStyle w:val="TableParagraph"/>
              <w:kinsoku w:val="0"/>
              <w:overflowPunct w:val="0"/>
              <w:spacing w:line="276" w:lineRule="auto"/>
              <w:ind w:left="225"/>
              <w:jc w:val="both"/>
            </w:pPr>
            <w:r w:rsidRPr="00314658">
              <w:t>1,0 0 -</w:t>
            </w:r>
            <w:r w:rsidRPr="00314658">
              <w:rPr>
                <w:spacing w:val="1"/>
              </w:rPr>
              <w:t xml:space="preserve"> </w:t>
            </w:r>
            <w:r w:rsidRPr="00314658">
              <w:t>1,0</w:t>
            </w:r>
          </w:p>
        </w:tc>
      </w:tr>
      <w:tr w:rsidR="001478C0" w:rsidRPr="00314658" w:rsidTr="003B315F">
        <w:trPr>
          <w:trHeight w:hRule="exact" w:val="1655"/>
        </w:trPr>
        <w:tc>
          <w:tcPr>
            <w:tcW w:w="2268" w:type="dxa"/>
            <w:tcBorders>
              <w:top w:val="single" w:sz="4" w:space="0" w:color="000000"/>
              <w:left w:val="single" w:sz="4" w:space="0" w:color="000000"/>
              <w:bottom w:val="single" w:sz="4" w:space="0" w:color="000000"/>
              <w:right w:val="single" w:sz="4" w:space="0" w:color="000000"/>
            </w:tcBorders>
            <w:hideMark/>
          </w:tcPr>
          <w:p w:rsidR="001478C0" w:rsidRPr="00E84985" w:rsidRDefault="001478C0" w:rsidP="003B315F">
            <w:pPr>
              <w:pStyle w:val="TableParagraph"/>
              <w:kinsoku w:val="0"/>
              <w:overflowPunct w:val="0"/>
              <w:spacing w:before="6" w:line="252" w:lineRule="auto"/>
              <w:ind w:right="329"/>
              <w:jc w:val="both"/>
              <w:rPr>
                <w:lang w:val="tt-RU"/>
              </w:rPr>
            </w:pPr>
            <w:r w:rsidRPr="00314658">
              <w:rPr>
                <w:color w:val="000000"/>
              </w:rPr>
              <w:t>Хуҗалык юлы, мал</w:t>
            </w:r>
            <w:r>
              <w:rPr>
                <w:color w:val="000000"/>
                <w:lang w:val="tt-RU"/>
              </w:rPr>
              <w:t>-туар өчен юл</w:t>
            </w:r>
          </w:p>
        </w:tc>
        <w:tc>
          <w:tcPr>
            <w:tcW w:w="3120" w:type="dxa"/>
            <w:tcBorders>
              <w:top w:val="single" w:sz="4" w:space="0" w:color="000000"/>
              <w:left w:val="single" w:sz="4" w:space="0" w:color="000000"/>
              <w:bottom w:val="single" w:sz="4" w:space="0" w:color="000000"/>
              <w:right w:val="single" w:sz="4" w:space="0" w:color="000000"/>
            </w:tcBorders>
            <w:hideMark/>
          </w:tcPr>
          <w:p w:rsidR="001478C0" w:rsidRPr="00064B08" w:rsidRDefault="001478C0" w:rsidP="003B315F">
            <w:pPr>
              <w:pStyle w:val="TableParagraph"/>
              <w:kinsoku w:val="0"/>
              <w:overflowPunct w:val="0"/>
              <w:spacing w:before="6" w:line="247" w:lineRule="auto"/>
              <w:jc w:val="both"/>
              <w:rPr>
                <w:lang w:val="tt-RU"/>
              </w:rPr>
            </w:pPr>
            <w:r>
              <w:rPr>
                <w:color w:val="000000"/>
                <w:lang w:val="tt-RU"/>
              </w:rPr>
              <w:t>М</w:t>
            </w:r>
            <w:r w:rsidRPr="00064B08">
              <w:rPr>
                <w:color w:val="000000"/>
                <w:lang w:val="tt-RU"/>
              </w:rPr>
              <w:t>ал-туар һәм йөк транспортының шәхси җир кишәрлекләренә бару</w:t>
            </w:r>
            <w:r>
              <w:rPr>
                <w:color w:val="000000"/>
                <w:lang w:val="tt-RU"/>
              </w:rPr>
              <w:t xml:space="preserve"> юлы</w:t>
            </w:r>
            <w:r w:rsidRPr="00064B08">
              <w:rPr>
                <w:color w:val="000000"/>
                <w:lang w:val="tt-RU"/>
              </w:rPr>
              <w:t>.</w:t>
            </w:r>
          </w:p>
        </w:tc>
        <w:tc>
          <w:tcPr>
            <w:tcW w:w="141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31"/>
              <w:jc w:val="both"/>
            </w:pPr>
            <w:r w:rsidRPr="00314658">
              <w:t>30</w:t>
            </w:r>
          </w:p>
        </w:tc>
        <w:tc>
          <w:tcPr>
            <w:tcW w:w="113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3"/>
              <w:jc w:val="both"/>
            </w:pPr>
            <w:r w:rsidRPr="00314658">
              <w:t>4,5</w:t>
            </w:r>
          </w:p>
        </w:tc>
        <w:tc>
          <w:tcPr>
            <w:tcW w:w="851"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jc w:val="both"/>
            </w:pPr>
            <w:r w:rsidRPr="00314658">
              <w:t>1</w:t>
            </w:r>
          </w:p>
        </w:tc>
        <w:tc>
          <w:tcPr>
            <w:tcW w:w="2150" w:type="dxa"/>
            <w:tcBorders>
              <w:top w:val="single" w:sz="4" w:space="0" w:color="000000"/>
              <w:left w:val="single" w:sz="4" w:space="0" w:color="000000"/>
              <w:bottom w:val="single" w:sz="4" w:space="0" w:color="000000"/>
              <w:right w:val="single" w:sz="4" w:space="0" w:color="000000"/>
            </w:tcBorders>
          </w:tcPr>
          <w:p w:rsidR="001478C0" w:rsidRPr="00314658" w:rsidRDefault="001478C0" w:rsidP="003B315F">
            <w:pPr>
              <w:jc w:val="both"/>
              <w:rPr>
                <w:rFonts w:ascii="Times New Roman" w:hAnsi="Times New Roman" w:cs="Times New Roman"/>
                <w:sz w:val="24"/>
                <w:szCs w:val="24"/>
              </w:rPr>
            </w:pPr>
          </w:p>
        </w:tc>
      </w:tr>
    </w:tbl>
    <w:p w:rsidR="001478C0" w:rsidRPr="00314658" w:rsidRDefault="001478C0" w:rsidP="001478C0">
      <w:pPr>
        <w:jc w:val="both"/>
        <w:rPr>
          <w:rFonts w:ascii="Times New Roman" w:hAnsi="Times New Roman" w:cs="Times New Roman"/>
          <w:color w:val="000000"/>
          <w:sz w:val="24"/>
          <w:szCs w:val="24"/>
        </w:rPr>
      </w:pPr>
      <w:r>
        <w:rPr>
          <w:rFonts w:ascii="Times New Roman" w:hAnsi="Times New Roman" w:cs="Times New Roman"/>
          <w:color w:val="000000"/>
          <w:sz w:val="24"/>
          <w:szCs w:val="24"/>
        </w:rPr>
        <w:t>5.2.71</w:t>
      </w:r>
      <w:r w:rsidRPr="00314658">
        <w:rPr>
          <w:rFonts w:ascii="Times New Roman" w:hAnsi="Times New Roman" w:cs="Times New Roman"/>
          <w:color w:val="000000"/>
          <w:sz w:val="24"/>
          <w:szCs w:val="24"/>
        </w:rPr>
        <w:t>.Торак төзелеше</w:t>
      </w:r>
      <w:r>
        <w:rPr>
          <w:rFonts w:ascii="Times New Roman" w:hAnsi="Times New Roman" w:cs="Times New Roman"/>
          <w:color w:val="000000"/>
          <w:sz w:val="24"/>
          <w:szCs w:val="24"/>
        </w:rPr>
        <w:t xml:space="preserve"> территориясендә һәм аның авыр</w:t>
      </w:r>
      <w:r>
        <w:rPr>
          <w:rFonts w:ascii="Times New Roman" w:hAnsi="Times New Roman" w:cs="Times New Roman"/>
          <w:color w:val="000000"/>
          <w:sz w:val="24"/>
          <w:szCs w:val="24"/>
          <w:lang w:val="tt-RU"/>
        </w:rPr>
        <w:t>лык</w:t>
      </w:r>
      <w:r w:rsidRPr="00314658">
        <w:rPr>
          <w:rFonts w:ascii="Times New Roman" w:hAnsi="Times New Roman" w:cs="Times New Roman"/>
          <w:color w:val="000000"/>
          <w:sz w:val="24"/>
          <w:szCs w:val="24"/>
        </w:rPr>
        <w:t xml:space="preserve"> зонасында урам челтәренең үткәрү мөмкинлеген 2015 елга кадәр исәпләнгән автомобиль дәрәҗәсеннән чыгып билгеләргә кирәк - 1 000 кешегә 325 җиңел автомобиль, 2025 елга кадәр исәпләнгән вакытка - 1 000 кешегә 440 җиңел автомобиль.</w:t>
      </w:r>
    </w:p>
    <w:p w:rsidR="001478C0" w:rsidRPr="00314658" w:rsidRDefault="001478C0" w:rsidP="001478C0">
      <w:pPr>
        <w:jc w:val="both"/>
        <w:rPr>
          <w:rFonts w:ascii="Times New Roman" w:hAnsi="Times New Roman" w:cs="Times New Roman"/>
          <w:color w:val="000000"/>
          <w:sz w:val="24"/>
          <w:szCs w:val="24"/>
        </w:rPr>
      </w:pPr>
      <w:r>
        <w:rPr>
          <w:rFonts w:ascii="Times New Roman" w:hAnsi="Times New Roman" w:cs="Times New Roman"/>
          <w:color w:val="000000"/>
          <w:sz w:val="24"/>
          <w:szCs w:val="24"/>
        </w:rPr>
        <w:t>5.2.72</w:t>
      </w:r>
      <w:r w:rsidRPr="00314658">
        <w:rPr>
          <w:rFonts w:ascii="Times New Roman" w:hAnsi="Times New Roman" w:cs="Times New Roman"/>
          <w:color w:val="000000"/>
          <w:sz w:val="24"/>
          <w:szCs w:val="24"/>
        </w:rPr>
        <w:t>.Авыл җирлеге чикләрендәге торак пунктларны, бердәм иҗтимагый үзәкләрне һәм җитештерү зоналарын тоташтыручы юлларны мөмкин булганча хуҗалыклар яисә чәчү әйләнеше кырлары чикләре буенча салырга кирәк.</w:t>
      </w:r>
    </w:p>
    <w:p w:rsidR="001478C0" w:rsidRPr="00314658" w:rsidRDefault="001478C0" w:rsidP="001478C0">
      <w:pPr>
        <w:jc w:val="both"/>
        <w:rPr>
          <w:rFonts w:ascii="Times New Roman" w:hAnsi="Times New Roman" w:cs="Times New Roman"/>
          <w:color w:val="000000"/>
          <w:sz w:val="24"/>
          <w:szCs w:val="24"/>
        </w:rPr>
      </w:pPr>
      <w:r>
        <w:rPr>
          <w:rFonts w:ascii="Times New Roman" w:hAnsi="Times New Roman" w:cs="Times New Roman"/>
          <w:color w:val="000000"/>
          <w:sz w:val="24"/>
          <w:szCs w:val="24"/>
        </w:rPr>
        <w:t>5.2.73</w:t>
      </w:r>
      <w:r w:rsidRPr="00314658">
        <w:rPr>
          <w:rFonts w:ascii="Times New Roman" w:hAnsi="Times New Roman" w:cs="Times New Roman"/>
          <w:color w:val="000000"/>
          <w:sz w:val="24"/>
          <w:szCs w:val="24"/>
        </w:rPr>
        <w:t>.Урамнарның кызыл линия чикләрендә киңлеген һәм аркылы профилен, аларны төзекләндерү дәрәҗәсен, авыл торак пункты күләменә, фаразланучы хәрәкәт агымнарына, инженерлык коммуникацияләрен салу шартларына, тибына, катларына һәм төзелешнең гомуми архитектура-планлаштыру чишелешенә бәйле рәвештә, кагыйдә буларак, 15-25 метр чикләрендә билгеләргә кирәк.</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 xml:space="preserve">Автотранспорт-портның икенче баскычлы урамнарында һәм бер полосалы хәрәкәте булган юлларда 7x15 метр зурлыктагы юл йөрү мәйданчыкларын, шул исәптән, машиналар йөрү өлешенең киңлеген, һәр 200 метр саен күздә тотарга кирәк. Хуҗалык юлларын маллар узышлары белән бергә алып барырга </w:t>
      </w:r>
      <w:r w:rsidRPr="00314658">
        <w:rPr>
          <w:rFonts w:ascii="Times New Roman" w:hAnsi="Times New Roman" w:cs="Times New Roman"/>
          <w:color w:val="000000"/>
          <w:sz w:val="24"/>
          <w:szCs w:val="24"/>
        </w:rPr>
        <w:lastRenderedPageBreak/>
        <w:t>рөхсәт ителә. Шул ук вакытта алар төп урамнар кисәргә тиеш түгел. Хуҗалык юлларын каплау йөк автомобильләре, тракторлар һәм башка транспорт чаралары йөкләнешенә түзәргә тиеш.</w:t>
      </w:r>
    </w:p>
    <w:p w:rsidR="001478C0" w:rsidRPr="00314658" w:rsidRDefault="001478C0" w:rsidP="001478C0">
      <w:pPr>
        <w:jc w:val="both"/>
        <w:rPr>
          <w:rFonts w:ascii="Times New Roman" w:hAnsi="Times New Roman" w:cs="Times New Roman"/>
          <w:color w:val="000000"/>
          <w:sz w:val="24"/>
          <w:szCs w:val="24"/>
        </w:rPr>
      </w:pPr>
      <w:r>
        <w:rPr>
          <w:rFonts w:ascii="Times New Roman" w:hAnsi="Times New Roman" w:cs="Times New Roman"/>
          <w:color w:val="000000"/>
          <w:sz w:val="24"/>
          <w:szCs w:val="24"/>
        </w:rPr>
        <w:t>5.2.74</w:t>
      </w:r>
      <w:r w:rsidRPr="00314658">
        <w:rPr>
          <w:rFonts w:ascii="Times New Roman" w:hAnsi="Times New Roman" w:cs="Times New Roman"/>
          <w:color w:val="000000"/>
          <w:sz w:val="24"/>
          <w:szCs w:val="24"/>
        </w:rPr>
        <w:t>.</w:t>
      </w:r>
      <w:r>
        <w:rPr>
          <w:rFonts w:ascii="Times New Roman" w:hAnsi="Times New Roman" w:cs="Times New Roman"/>
          <w:color w:val="000000"/>
          <w:sz w:val="24"/>
          <w:szCs w:val="24"/>
          <w:lang w:val="tt-RU"/>
        </w:rPr>
        <w:t xml:space="preserve"> </w:t>
      </w:r>
      <w:r w:rsidRPr="00314658">
        <w:rPr>
          <w:rFonts w:ascii="Times New Roman" w:hAnsi="Times New Roman" w:cs="Times New Roman"/>
          <w:color w:val="000000"/>
          <w:sz w:val="24"/>
          <w:szCs w:val="24"/>
        </w:rPr>
        <w:t xml:space="preserve">Авыл хуҗалыгы предприятиеләрендә һәм оешмаларда (алга таба - хуҗалык эчендәге юллар) хуҗалык эчендәге автомобиль юлларын, аларның билгеләнешенә һәм йөк ташуның исәп-хисап күләменә карап, 54 нче таблица нигезендә категорияләргә бүләргә кирәк. Авыл хуҗалыгы предприятиеләрендә һәм оешмаларында хуҗалык эчендәге автомобиль юллары категорияләре </w:t>
      </w:r>
    </w:p>
    <w:p w:rsidR="001478C0" w:rsidRPr="00314658" w:rsidRDefault="001478C0" w:rsidP="001478C0">
      <w:pPr>
        <w:jc w:val="both"/>
        <w:rPr>
          <w:rFonts w:ascii="Times New Roman" w:hAnsi="Times New Roman" w:cs="Times New Roman"/>
          <w:sz w:val="24"/>
          <w:szCs w:val="24"/>
        </w:rPr>
      </w:pPr>
    </w:p>
    <w:p w:rsidR="001478C0" w:rsidRPr="00314658" w:rsidRDefault="001478C0" w:rsidP="001478C0">
      <w:pPr>
        <w:jc w:val="both"/>
        <w:rPr>
          <w:rFonts w:ascii="Times New Roman" w:hAnsi="Times New Roman" w:cs="Times New Roman"/>
          <w:sz w:val="24"/>
          <w:szCs w:val="24"/>
        </w:rPr>
      </w:pPr>
    </w:p>
    <w:p w:rsidR="001478C0" w:rsidRPr="00314658" w:rsidRDefault="001478C0" w:rsidP="001478C0">
      <w:pPr>
        <w:pStyle w:val="a3"/>
        <w:kinsoku w:val="0"/>
        <w:overflowPunct w:val="0"/>
        <w:spacing w:before="5"/>
        <w:ind w:left="0" w:firstLine="0"/>
        <w:jc w:val="both"/>
        <w:rPr>
          <w:sz w:val="24"/>
          <w:szCs w:val="24"/>
        </w:rPr>
      </w:pPr>
    </w:p>
    <w:tbl>
      <w:tblPr>
        <w:tblW w:w="10774" w:type="dxa"/>
        <w:tblInd w:w="-704" w:type="dxa"/>
        <w:tblLayout w:type="fixed"/>
        <w:tblCellMar>
          <w:left w:w="0" w:type="dxa"/>
          <w:right w:w="0" w:type="dxa"/>
        </w:tblCellMar>
        <w:tblLook w:val="04A0" w:firstRow="1" w:lastRow="0" w:firstColumn="1" w:lastColumn="0" w:noHBand="0" w:noVBand="1"/>
      </w:tblPr>
      <w:tblGrid>
        <w:gridCol w:w="6663"/>
        <w:gridCol w:w="2409"/>
        <w:gridCol w:w="1702"/>
      </w:tblGrid>
      <w:tr w:rsidR="001478C0" w:rsidRPr="00314658" w:rsidTr="003B315F">
        <w:trPr>
          <w:trHeight w:hRule="exact" w:val="1128"/>
        </w:trPr>
        <w:tc>
          <w:tcPr>
            <w:tcW w:w="6663" w:type="dxa"/>
            <w:tcBorders>
              <w:top w:val="single" w:sz="4" w:space="0" w:color="000000"/>
              <w:left w:val="single" w:sz="4" w:space="0" w:color="000000"/>
              <w:bottom w:val="single" w:sz="4" w:space="0" w:color="000000"/>
              <w:right w:val="single" w:sz="4" w:space="0" w:color="000000"/>
            </w:tcBorders>
          </w:tcPr>
          <w:p w:rsidR="001478C0" w:rsidRPr="00314658" w:rsidRDefault="001478C0" w:rsidP="001478C0">
            <w:pPr>
              <w:numPr>
                <w:ilvl w:val="0"/>
                <w:numId w:val="131"/>
              </w:numPr>
              <w:shd w:val="clear" w:color="auto" w:fill="FBFBFB"/>
              <w:spacing w:line="420" w:lineRule="atLeast"/>
              <w:ind w:left="425" w:firstLine="142"/>
              <w:jc w:val="both"/>
              <w:rPr>
                <w:rFonts w:ascii="Times New Roman" w:eastAsia="Times New Roman" w:hAnsi="Times New Roman" w:cs="Times New Roman"/>
                <w:color w:val="000000"/>
                <w:sz w:val="24"/>
                <w:szCs w:val="24"/>
              </w:rPr>
            </w:pPr>
            <w:r w:rsidRPr="00314658">
              <w:rPr>
                <w:rFonts w:ascii="Times New Roman" w:eastAsia="Times New Roman" w:hAnsi="Times New Roman" w:cs="Times New Roman"/>
                <w:color w:val="000000"/>
                <w:sz w:val="24"/>
                <w:szCs w:val="24"/>
              </w:rPr>
              <w:t xml:space="preserve">Хужалык эчендәге юлларны билгеләү  </w:t>
            </w:r>
          </w:p>
          <w:p w:rsidR="001478C0" w:rsidRPr="00314658" w:rsidRDefault="005F4605" w:rsidP="003B315F">
            <w:pPr>
              <w:spacing w:after="0" w:line="360" w:lineRule="atLeast"/>
              <w:ind w:left="425" w:right="-30" w:firstLine="142"/>
              <w:jc w:val="both"/>
              <w:rPr>
                <w:rStyle w:val="ab"/>
                <w:rFonts w:ascii="Times New Roman" w:hAnsi="Times New Roman" w:cs="Times New Roman"/>
                <w:sz w:val="24"/>
                <w:szCs w:val="24"/>
              </w:rPr>
            </w:pPr>
            <w:hyperlink r:id="rId20" w:tgtFrame="_blank" w:history="1">
              <w:r w:rsidR="001478C0" w:rsidRPr="00314658">
                <w:rPr>
                  <w:rFonts w:ascii="Times New Roman" w:eastAsia="Times New Roman" w:hAnsi="Times New Roman" w:cs="Times New Roman"/>
                  <w:color w:val="0000FF"/>
                  <w:sz w:val="24"/>
                  <w:szCs w:val="24"/>
                </w:rPr>
                <w:br/>
              </w:r>
            </w:hyperlink>
          </w:p>
          <w:p w:rsidR="001478C0" w:rsidRPr="00314658" w:rsidRDefault="001478C0" w:rsidP="003B315F">
            <w:pPr>
              <w:pStyle w:val="TableParagraph"/>
              <w:kinsoku w:val="0"/>
              <w:overflowPunct w:val="0"/>
              <w:spacing w:line="263" w:lineRule="exact"/>
              <w:ind w:left="425" w:firstLine="142"/>
              <w:jc w:val="both"/>
            </w:pPr>
          </w:p>
        </w:tc>
        <w:tc>
          <w:tcPr>
            <w:tcW w:w="240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tabs>
                <w:tab w:val="left" w:pos="1868"/>
              </w:tabs>
              <w:kinsoku w:val="0"/>
              <w:overflowPunct w:val="0"/>
              <w:spacing w:before="6" w:line="247" w:lineRule="auto"/>
              <w:ind w:left="425" w:right="3" w:firstLine="142"/>
              <w:jc w:val="both"/>
            </w:pPr>
            <w:r w:rsidRPr="00314658">
              <w:rPr>
                <w:color w:val="000000"/>
              </w:rPr>
              <w:t>Йөк ташуның исәп-хисап күләме, мең тонна нетто, «пик»аена</w:t>
            </w:r>
          </w:p>
        </w:tc>
        <w:tc>
          <w:tcPr>
            <w:tcW w:w="170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11" w:line="254" w:lineRule="auto"/>
              <w:ind w:left="425" w:right="255" w:firstLine="142"/>
              <w:jc w:val="both"/>
            </w:pPr>
            <w:r w:rsidRPr="00314658">
              <w:rPr>
                <w:color w:val="000000"/>
              </w:rPr>
              <w:t>Юл категориясе</w:t>
            </w:r>
          </w:p>
        </w:tc>
      </w:tr>
      <w:tr w:rsidR="001478C0" w:rsidRPr="00314658" w:rsidTr="003B315F">
        <w:trPr>
          <w:trHeight w:hRule="exact" w:val="1027"/>
        </w:trPr>
        <w:tc>
          <w:tcPr>
            <w:tcW w:w="6663" w:type="dxa"/>
            <w:vMerge w:val="restart"/>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47" w:lineRule="auto"/>
              <w:ind w:left="425" w:firstLine="142"/>
              <w:jc w:val="both"/>
            </w:pPr>
            <w:r w:rsidRPr="00314658">
              <w:rPr>
                <w:color w:val="000000"/>
              </w:rPr>
              <w:t>Авыл хуҗалыгы предприятиеләренең һәм оешмаларның үзәк утарларын аларның бүлекләре, терлекчелек комплекслары, фермалар, продукция әзерләү, саклау һәм беренчел эшкәртү пунктлары һәм башка авыл хуҗалыгы объектлары белән тоташтыручы юллар, шулай ук авыл хуҗалыгы объектларын гомуми файдаланудагы юллар белән һәм үзара тоташтыручы автомобиль юллары, кыр ярдәмче һәм мәйдан эчендәге юллардан тыш, 10-дан артык 10га кадәр.</w:t>
            </w:r>
          </w:p>
        </w:tc>
        <w:tc>
          <w:tcPr>
            <w:tcW w:w="240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25" w:firstLine="142"/>
              <w:jc w:val="both"/>
            </w:pPr>
            <w:r w:rsidRPr="00314658">
              <w:t>артык10</w:t>
            </w:r>
          </w:p>
        </w:tc>
        <w:tc>
          <w:tcPr>
            <w:tcW w:w="170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25" w:right="56" w:firstLine="142"/>
              <w:jc w:val="both"/>
            </w:pPr>
            <w:r w:rsidRPr="00314658">
              <w:t>I-с</w:t>
            </w:r>
          </w:p>
        </w:tc>
      </w:tr>
      <w:tr w:rsidR="001478C0" w:rsidRPr="00314658" w:rsidTr="003B315F">
        <w:trPr>
          <w:trHeight w:hRule="exact" w:val="1635"/>
        </w:trPr>
        <w:tc>
          <w:tcPr>
            <w:tcW w:w="6663" w:type="dxa"/>
            <w:vMerge/>
            <w:tcBorders>
              <w:top w:val="single" w:sz="4" w:space="0" w:color="000000"/>
              <w:left w:val="single" w:sz="4" w:space="0" w:color="000000"/>
              <w:bottom w:val="single" w:sz="4" w:space="0" w:color="000000"/>
              <w:right w:val="single" w:sz="4" w:space="0" w:color="000000"/>
            </w:tcBorders>
            <w:vAlign w:val="center"/>
            <w:hideMark/>
          </w:tcPr>
          <w:p w:rsidR="001478C0" w:rsidRPr="00314658" w:rsidRDefault="001478C0" w:rsidP="003B315F">
            <w:pPr>
              <w:spacing w:after="0" w:line="240" w:lineRule="auto"/>
              <w:ind w:left="425" w:firstLine="142"/>
              <w:jc w:val="both"/>
              <w:rPr>
                <w:rFonts w:ascii="Times New Roman" w:eastAsia="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left="425" w:right="201" w:firstLine="142"/>
              <w:jc w:val="both"/>
            </w:pPr>
            <w:r w:rsidRPr="00314658">
              <w:t>кадэр 10</w:t>
            </w:r>
          </w:p>
        </w:tc>
        <w:tc>
          <w:tcPr>
            <w:tcW w:w="170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left="425" w:firstLine="142"/>
              <w:jc w:val="both"/>
            </w:pPr>
            <w:r w:rsidRPr="00314658">
              <w:t>II-с</w:t>
            </w:r>
          </w:p>
        </w:tc>
      </w:tr>
      <w:tr w:rsidR="001478C0" w:rsidRPr="00314658" w:rsidTr="003B315F">
        <w:trPr>
          <w:trHeight w:hRule="exact" w:val="1046"/>
        </w:trPr>
        <w:tc>
          <w:tcPr>
            <w:tcW w:w="666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44" w:lineRule="auto"/>
              <w:ind w:left="425" w:firstLine="142"/>
              <w:jc w:val="both"/>
            </w:pPr>
            <w:r w:rsidRPr="00314658">
              <w:rPr>
                <w:color w:val="000000"/>
              </w:rPr>
              <w:t>Юллар аерым авыл хуҗалыгы җирләренә яисә аларның состав өлешләренә транспорт хезмәте күрсәтү өчен билгеләнгән ярдәмче кырлар</w:t>
            </w:r>
          </w:p>
        </w:tc>
        <w:tc>
          <w:tcPr>
            <w:tcW w:w="2409" w:type="dxa"/>
            <w:tcBorders>
              <w:top w:val="single" w:sz="4" w:space="0" w:color="000000"/>
              <w:left w:val="single" w:sz="4" w:space="0" w:color="000000"/>
              <w:bottom w:val="single" w:sz="4" w:space="0" w:color="000000"/>
              <w:right w:val="single" w:sz="4" w:space="0" w:color="000000"/>
            </w:tcBorders>
          </w:tcPr>
          <w:p w:rsidR="001478C0" w:rsidRPr="00314658" w:rsidRDefault="001478C0" w:rsidP="003B315F">
            <w:pPr>
              <w:ind w:left="425" w:firstLine="142"/>
              <w:jc w:val="both"/>
              <w:rPr>
                <w:rFonts w:ascii="Times New Roman" w:hAnsi="Times New Roman" w:cs="Times New Roman"/>
                <w:sz w:val="24"/>
                <w:szCs w:val="24"/>
              </w:rPr>
            </w:pPr>
          </w:p>
        </w:tc>
        <w:tc>
          <w:tcPr>
            <w:tcW w:w="170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25" w:firstLine="142"/>
              <w:jc w:val="both"/>
            </w:pPr>
            <w:r w:rsidRPr="00314658">
              <w:t>III-с</w:t>
            </w:r>
          </w:p>
        </w:tc>
      </w:tr>
    </w:tbl>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5.2.75 йөк ташуның исәп-хисап күләме «пик» аена ике юнәлештә дә, хуҗалык эчендәге юл категориясен билгеләү өчен, авыл хуҗалыгы предприятиеләрен һәм оешмаларын киләчәктә (кимендә 15 елга) үстерү планнары нигезендә билгеләргә кирәк.</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 xml:space="preserve"> 5.2.76 .Авыл хуҗалыгы җирләре мәйданы минималь һәм җир катламын, су бүлү каналларын һәм юлның һәр ягыннан 1 метр киңлектәге саклау полосаларын урнаштыру өчен кирәк булган полосаны үз эченә алырга тиеш.</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 xml:space="preserve"> 5.2.77 .Хуҗалык эчендәге юлларны проектлау өчен транспорт.</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5.2.78 планның төп параметрларын һәм хуҗалык эчендәге юлларның озайтылган профильләрен 56 нчы таблица нигезендә кабул итәргә кирәк.</w:t>
      </w:r>
    </w:p>
    <w:p w:rsidR="001478C0" w:rsidRPr="00314658" w:rsidRDefault="001478C0" w:rsidP="001478C0">
      <w:pPr>
        <w:pStyle w:val="a3"/>
        <w:kinsoku w:val="0"/>
        <w:overflowPunct w:val="0"/>
        <w:spacing w:before="66"/>
        <w:ind w:left="0" w:right="315" w:firstLine="0"/>
        <w:jc w:val="both"/>
        <w:rPr>
          <w:sz w:val="24"/>
          <w:szCs w:val="24"/>
        </w:rPr>
      </w:pPr>
      <w:r w:rsidRPr="00314658">
        <w:rPr>
          <w:sz w:val="24"/>
          <w:szCs w:val="24"/>
        </w:rPr>
        <w:t>Таблица</w:t>
      </w:r>
      <w:r w:rsidRPr="00314658">
        <w:rPr>
          <w:spacing w:val="-3"/>
          <w:sz w:val="24"/>
          <w:szCs w:val="24"/>
        </w:rPr>
        <w:t xml:space="preserve"> </w:t>
      </w:r>
      <w:r w:rsidRPr="00314658">
        <w:rPr>
          <w:sz w:val="24"/>
          <w:szCs w:val="24"/>
        </w:rPr>
        <w:t>56</w:t>
      </w:r>
    </w:p>
    <w:p w:rsidR="001478C0" w:rsidRPr="00314658" w:rsidRDefault="001478C0" w:rsidP="001478C0">
      <w:pPr>
        <w:pStyle w:val="11"/>
        <w:kinsoku w:val="0"/>
        <w:overflowPunct w:val="0"/>
        <w:ind w:right="292"/>
        <w:jc w:val="both"/>
        <w:outlineLvl w:val="9"/>
        <w:rPr>
          <w:b w:val="0"/>
          <w:bCs w:val="0"/>
          <w:sz w:val="24"/>
          <w:szCs w:val="24"/>
        </w:rPr>
      </w:pPr>
      <w:r w:rsidRPr="00314658">
        <w:rPr>
          <w:color w:val="000000"/>
          <w:sz w:val="24"/>
          <w:szCs w:val="24"/>
        </w:rPr>
        <w:t>Авыл хуҗалыгы эчендәге юлларның озын профильле һәм планының төп параметрлары.</w:t>
      </w:r>
    </w:p>
    <w:p w:rsidR="001478C0" w:rsidRPr="00314658" w:rsidRDefault="001478C0" w:rsidP="001478C0">
      <w:pPr>
        <w:pStyle w:val="a3"/>
        <w:kinsoku w:val="0"/>
        <w:overflowPunct w:val="0"/>
        <w:ind w:left="0" w:firstLine="0"/>
        <w:jc w:val="both"/>
        <w:rPr>
          <w:b/>
          <w:bCs/>
          <w:sz w:val="24"/>
          <w:szCs w:val="24"/>
        </w:rPr>
      </w:pPr>
    </w:p>
    <w:tbl>
      <w:tblPr>
        <w:tblW w:w="10207" w:type="dxa"/>
        <w:tblInd w:w="-421" w:type="dxa"/>
        <w:tblLayout w:type="fixed"/>
        <w:tblCellMar>
          <w:left w:w="0" w:type="dxa"/>
          <w:right w:w="0" w:type="dxa"/>
        </w:tblCellMar>
        <w:tblLook w:val="04A0" w:firstRow="1" w:lastRow="0" w:firstColumn="1" w:lastColumn="0" w:noHBand="0" w:noVBand="1"/>
      </w:tblPr>
      <w:tblGrid>
        <w:gridCol w:w="4395"/>
        <w:gridCol w:w="1276"/>
        <w:gridCol w:w="1276"/>
        <w:gridCol w:w="1134"/>
        <w:gridCol w:w="992"/>
        <w:gridCol w:w="1134"/>
      </w:tblGrid>
      <w:tr w:rsidR="001478C0" w:rsidRPr="00314658" w:rsidTr="003B315F">
        <w:trPr>
          <w:trHeight w:hRule="exact" w:val="545"/>
        </w:trPr>
        <w:tc>
          <w:tcPr>
            <w:tcW w:w="4395" w:type="dxa"/>
            <w:tcBorders>
              <w:top w:val="single" w:sz="4" w:space="0" w:color="000000"/>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63" w:lineRule="exact"/>
              <w:jc w:val="both"/>
            </w:pPr>
            <w:r w:rsidRPr="00314658">
              <w:rPr>
                <w:color w:val="000000"/>
              </w:rPr>
              <w:t>Планнын параметры</w:t>
            </w:r>
          </w:p>
        </w:tc>
        <w:tc>
          <w:tcPr>
            <w:tcW w:w="5812" w:type="dxa"/>
            <w:gridSpan w:val="5"/>
            <w:tcBorders>
              <w:top w:val="single" w:sz="4" w:space="0" w:color="000000"/>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63" w:lineRule="exact"/>
              <w:jc w:val="both"/>
            </w:pPr>
            <w:r w:rsidRPr="00314658">
              <w:rPr>
                <w:color w:val="000000"/>
              </w:rPr>
              <w:t>Исәп-хисап ясаганда папараметрларның әһәмияте</w:t>
            </w:r>
          </w:p>
        </w:tc>
      </w:tr>
      <w:tr w:rsidR="001478C0" w:rsidRPr="00314658" w:rsidTr="003B315F">
        <w:trPr>
          <w:trHeight w:hRule="exact" w:val="289"/>
        </w:trPr>
        <w:tc>
          <w:tcPr>
            <w:tcW w:w="4395" w:type="dxa"/>
            <w:vMerge w:val="restart"/>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18" w:line="276" w:lineRule="auto"/>
              <w:ind w:left="1205"/>
              <w:jc w:val="both"/>
            </w:pPr>
            <w:r w:rsidRPr="00314658">
              <w:rPr>
                <w:b/>
                <w:bCs/>
              </w:rPr>
              <w:t>буйлы</w:t>
            </w:r>
            <w:r w:rsidRPr="00314658">
              <w:rPr>
                <w:b/>
                <w:bCs/>
                <w:spacing w:val="-7"/>
              </w:rPr>
              <w:t xml:space="preserve"> </w:t>
            </w:r>
            <w:r w:rsidRPr="00314658">
              <w:rPr>
                <w:b/>
                <w:bCs/>
              </w:rPr>
              <w:t>профиль</w:t>
            </w:r>
          </w:p>
        </w:tc>
        <w:tc>
          <w:tcPr>
            <w:tcW w:w="5812" w:type="dxa"/>
            <w:gridSpan w:val="5"/>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18" w:line="276" w:lineRule="auto"/>
              <w:ind w:left="1428"/>
              <w:jc w:val="both"/>
            </w:pPr>
            <w:r w:rsidRPr="00314658">
              <w:rPr>
                <w:color w:val="000000"/>
              </w:rPr>
              <w:t>хәрәкәт тизлеге, км/сәг</w:t>
            </w:r>
          </w:p>
        </w:tc>
      </w:tr>
      <w:tr w:rsidR="001478C0" w:rsidRPr="00314658" w:rsidTr="003B315F">
        <w:trPr>
          <w:trHeight w:hRule="exact" w:val="298"/>
        </w:trPr>
        <w:tc>
          <w:tcPr>
            <w:tcW w:w="4395" w:type="dxa"/>
            <w:vMerge/>
            <w:tcBorders>
              <w:top w:val="nil"/>
              <w:left w:val="single" w:sz="4" w:space="0" w:color="000000"/>
              <w:bottom w:val="single" w:sz="4" w:space="0" w:color="000000"/>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ind w:right="50"/>
              <w:jc w:val="both"/>
            </w:pPr>
            <w:r w:rsidRPr="00314658">
              <w:rPr>
                <w:b/>
                <w:bCs/>
              </w:rPr>
              <w:t>70</w:t>
            </w:r>
          </w:p>
        </w:tc>
        <w:tc>
          <w:tcPr>
            <w:tcW w:w="1276"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ind w:right="41"/>
              <w:jc w:val="both"/>
            </w:pPr>
            <w:r w:rsidRPr="00314658">
              <w:rPr>
                <w:b/>
                <w:bCs/>
              </w:rPr>
              <w:t>60</w:t>
            </w:r>
          </w:p>
        </w:tc>
        <w:tc>
          <w:tcPr>
            <w:tcW w:w="113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ind w:right="35"/>
              <w:jc w:val="both"/>
            </w:pPr>
            <w:r w:rsidRPr="00314658">
              <w:rPr>
                <w:b/>
                <w:bCs/>
              </w:rPr>
              <w:t>40</w:t>
            </w:r>
          </w:p>
        </w:tc>
        <w:tc>
          <w:tcPr>
            <w:tcW w:w="99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ind w:left="7"/>
              <w:jc w:val="both"/>
            </w:pPr>
            <w:r w:rsidRPr="00314658">
              <w:rPr>
                <w:b/>
                <w:bCs/>
              </w:rPr>
              <w:t>30</w:t>
            </w:r>
          </w:p>
        </w:tc>
        <w:tc>
          <w:tcPr>
            <w:tcW w:w="113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jc w:val="both"/>
            </w:pPr>
            <w:r w:rsidRPr="00314658">
              <w:rPr>
                <w:b/>
                <w:bCs/>
              </w:rPr>
              <w:t>20</w:t>
            </w:r>
          </w:p>
        </w:tc>
      </w:tr>
      <w:tr w:rsidR="001478C0" w:rsidRPr="00314658" w:rsidTr="003B315F">
        <w:trPr>
          <w:trHeight w:hRule="exact" w:val="293"/>
        </w:trPr>
        <w:tc>
          <w:tcPr>
            <w:tcW w:w="4395"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24"/>
              <w:jc w:val="both"/>
            </w:pPr>
            <w:r w:rsidRPr="00314658">
              <w:rPr>
                <w:color w:val="000000"/>
              </w:rPr>
              <w:t>Иң күп озын тайпылыш, %</w:t>
            </w:r>
          </w:p>
        </w:tc>
        <w:tc>
          <w:tcPr>
            <w:tcW w:w="1276"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50"/>
              <w:jc w:val="both"/>
            </w:pPr>
            <w:r w:rsidRPr="00314658">
              <w:t>60</w:t>
            </w:r>
          </w:p>
        </w:tc>
        <w:tc>
          <w:tcPr>
            <w:tcW w:w="1276"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41"/>
              <w:jc w:val="both"/>
            </w:pPr>
            <w:r w:rsidRPr="00314658">
              <w:t>70</w:t>
            </w:r>
          </w:p>
        </w:tc>
        <w:tc>
          <w:tcPr>
            <w:tcW w:w="113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35"/>
              <w:jc w:val="both"/>
            </w:pPr>
            <w:r w:rsidRPr="00314658">
              <w:t>80</w:t>
            </w:r>
          </w:p>
        </w:tc>
        <w:tc>
          <w:tcPr>
            <w:tcW w:w="99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7"/>
              <w:jc w:val="both"/>
            </w:pPr>
            <w:r w:rsidRPr="00314658">
              <w:t>90</w:t>
            </w:r>
          </w:p>
        </w:tc>
        <w:tc>
          <w:tcPr>
            <w:tcW w:w="113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jc w:val="both"/>
            </w:pPr>
            <w:r w:rsidRPr="00314658">
              <w:t>90</w:t>
            </w:r>
          </w:p>
        </w:tc>
      </w:tr>
      <w:tr w:rsidR="001478C0" w:rsidRPr="00314658" w:rsidTr="003B315F">
        <w:trPr>
          <w:trHeight w:hRule="exact" w:val="299"/>
        </w:trPr>
        <w:tc>
          <w:tcPr>
            <w:tcW w:w="4395" w:type="dxa"/>
            <w:tcBorders>
              <w:top w:val="single" w:sz="4" w:space="0" w:color="000000"/>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59" w:lineRule="exact"/>
              <w:ind w:left="124"/>
              <w:jc w:val="both"/>
            </w:pPr>
            <w:r>
              <w:rPr>
                <w:color w:val="000000"/>
              </w:rPr>
              <w:t>Исәпләү арасы</w:t>
            </w:r>
            <w:r w:rsidRPr="00314658">
              <w:rPr>
                <w:color w:val="000000"/>
              </w:rPr>
              <w:t>, метр:</w:t>
            </w:r>
            <w:r w:rsidRPr="00314658">
              <w:t>:</w:t>
            </w:r>
          </w:p>
        </w:tc>
        <w:tc>
          <w:tcPr>
            <w:tcW w:w="1276" w:type="dxa"/>
            <w:vMerge w:val="restart"/>
            <w:tcBorders>
              <w:top w:val="single" w:sz="4" w:space="0" w:color="000000"/>
              <w:left w:val="single" w:sz="4" w:space="0" w:color="000000"/>
              <w:bottom w:val="nil"/>
              <w:right w:val="single" w:sz="4" w:space="0" w:color="000000"/>
            </w:tcBorders>
          </w:tcPr>
          <w:p w:rsidR="001478C0" w:rsidRPr="00314658" w:rsidRDefault="001478C0" w:rsidP="003B315F">
            <w:pPr>
              <w:pStyle w:val="TableParagraph"/>
              <w:kinsoku w:val="0"/>
              <w:overflowPunct w:val="0"/>
              <w:spacing w:before="7" w:line="276" w:lineRule="auto"/>
              <w:jc w:val="both"/>
              <w:rPr>
                <w:b/>
                <w:bCs/>
              </w:rPr>
            </w:pPr>
          </w:p>
          <w:p w:rsidR="001478C0" w:rsidRPr="00314658" w:rsidRDefault="001478C0" w:rsidP="003B315F">
            <w:pPr>
              <w:pStyle w:val="TableParagraph"/>
              <w:kinsoku w:val="0"/>
              <w:overflowPunct w:val="0"/>
              <w:spacing w:line="276" w:lineRule="auto"/>
              <w:ind w:left="405"/>
              <w:jc w:val="both"/>
            </w:pPr>
            <w:r w:rsidRPr="00314658">
              <w:t>100</w:t>
            </w:r>
          </w:p>
        </w:tc>
        <w:tc>
          <w:tcPr>
            <w:tcW w:w="1276" w:type="dxa"/>
            <w:vMerge w:val="restart"/>
            <w:tcBorders>
              <w:top w:val="single" w:sz="4" w:space="0" w:color="000000"/>
              <w:left w:val="single" w:sz="4" w:space="0" w:color="000000"/>
              <w:bottom w:val="nil"/>
              <w:right w:val="single" w:sz="4" w:space="0" w:color="000000"/>
            </w:tcBorders>
          </w:tcPr>
          <w:p w:rsidR="001478C0" w:rsidRPr="00314658" w:rsidRDefault="001478C0" w:rsidP="003B315F">
            <w:pPr>
              <w:pStyle w:val="TableParagraph"/>
              <w:kinsoku w:val="0"/>
              <w:overflowPunct w:val="0"/>
              <w:spacing w:before="7" w:line="276" w:lineRule="auto"/>
              <w:jc w:val="both"/>
              <w:rPr>
                <w:b/>
                <w:bCs/>
              </w:rPr>
            </w:pPr>
          </w:p>
          <w:p w:rsidR="001478C0" w:rsidRPr="00314658" w:rsidRDefault="001478C0" w:rsidP="003B315F">
            <w:pPr>
              <w:pStyle w:val="TableParagraph"/>
              <w:kinsoku w:val="0"/>
              <w:overflowPunct w:val="0"/>
              <w:spacing w:line="276" w:lineRule="auto"/>
              <w:ind w:right="41"/>
              <w:jc w:val="both"/>
            </w:pPr>
            <w:r w:rsidRPr="00314658">
              <w:t>75</w:t>
            </w:r>
          </w:p>
        </w:tc>
        <w:tc>
          <w:tcPr>
            <w:tcW w:w="1134" w:type="dxa"/>
            <w:vMerge w:val="restart"/>
            <w:tcBorders>
              <w:top w:val="single" w:sz="4" w:space="0" w:color="000000"/>
              <w:left w:val="single" w:sz="4" w:space="0" w:color="000000"/>
              <w:bottom w:val="nil"/>
              <w:right w:val="single" w:sz="4" w:space="0" w:color="000000"/>
            </w:tcBorders>
          </w:tcPr>
          <w:p w:rsidR="001478C0" w:rsidRPr="00314658" w:rsidRDefault="001478C0" w:rsidP="003B315F">
            <w:pPr>
              <w:pStyle w:val="TableParagraph"/>
              <w:kinsoku w:val="0"/>
              <w:overflowPunct w:val="0"/>
              <w:spacing w:before="7" w:line="276" w:lineRule="auto"/>
              <w:jc w:val="both"/>
              <w:rPr>
                <w:b/>
                <w:bCs/>
              </w:rPr>
            </w:pPr>
          </w:p>
          <w:p w:rsidR="001478C0" w:rsidRPr="00314658" w:rsidRDefault="001478C0" w:rsidP="003B315F">
            <w:pPr>
              <w:pStyle w:val="TableParagraph"/>
              <w:kinsoku w:val="0"/>
              <w:overflowPunct w:val="0"/>
              <w:spacing w:line="276" w:lineRule="auto"/>
              <w:ind w:right="35"/>
              <w:jc w:val="both"/>
            </w:pPr>
            <w:r w:rsidRPr="00314658">
              <w:t>50</w:t>
            </w:r>
          </w:p>
        </w:tc>
        <w:tc>
          <w:tcPr>
            <w:tcW w:w="992" w:type="dxa"/>
            <w:vMerge w:val="restart"/>
            <w:tcBorders>
              <w:top w:val="single" w:sz="4" w:space="0" w:color="000000"/>
              <w:left w:val="single" w:sz="4" w:space="0" w:color="000000"/>
              <w:bottom w:val="nil"/>
              <w:right w:val="single" w:sz="4" w:space="0" w:color="000000"/>
            </w:tcBorders>
          </w:tcPr>
          <w:p w:rsidR="001478C0" w:rsidRPr="00314658" w:rsidRDefault="001478C0" w:rsidP="003B315F">
            <w:pPr>
              <w:pStyle w:val="TableParagraph"/>
              <w:kinsoku w:val="0"/>
              <w:overflowPunct w:val="0"/>
              <w:spacing w:before="7" w:line="276" w:lineRule="auto"/>
              <w:jc w:val="both"/>
              <w:rPr>
                <w:b/>
                <w:bCs/>
              </w:rPr>
            </w:pPr>
          </w:p>
          <w:p w:rsidR="001478C0" w:rsidRPr="00314658" w:rsidRDefault="001478C0" w:rsidP="003B315F">
            <w:pPr>
              <w:pStyle w:val="TableParagraph"/>
              <w:kinsoku w:val="0"/>
              <w:overflowPunct w:val="0"/>
              <w:spacing w:line="276" w:lineRule="auto"/>
              <w:ind w:left="7"/>
              <w:jc w:val="both"/>
            </w:pPr>
            <w:r w:rsidRPr="00314658">
              <w:t>40</w:t>
            </w:r>
          </w:p>
        </w:tc>
        <w:tc>
          <w:tcPr>
            <w:tcW w:w="1134" w:type="dxa"/>
            <w:vMerge w:val="restart"/>
            <w:tcBorders>
              <w:top w:val="single" w:sz="4" w:space="0" w:color="000000"/>
              <w:left w:val="single" w:sz="4" w:space="0" w:color="000000"/>
              <w:bottom w:val="nil"/>
              <w:right w:val="single" w:sz="4" w:space="0" w:color="000000"/>
            </w:tcBorders>
          </w:tcPr>
          <w:p w:rsidR="001478C0" w:rsidRPr="00314658" w:rsidRDefault="001478C0" w:rsidP="003B315F">
            <w:pPr>
              <w:pStyle w:val="TableParagraph"/>
              <w:kinsoku w:val="0"/>
              <w:overflowPunct w:val="0"/>
              <w:spacing w:before="7" w:line="276" w:lineRule="auto"/>
              <w:jc w:val="both"/>
              <w:rPr>
                <w:b/>
                <w:bCs/>
              </w:rPr>
            </w:pPr>
          </w:p>
          <w:p w:rsidR="001478C0" w:rsidRPr="00314658" w:rsidRDefault="001478C0" w:rsidP="003B315F">
            <w:pPr>
              <w:pStyle w:val="TableParagraph"/>
              <w:kinsoku w:val="0"/>
              <w:overflowPunct w:val="0"/>
              <w:spacing w:line="276" w:lineRule="auto"/>
              <w:jc w:val="both"/>
            </w:pPr>
            <w:r w:rsidRPr="00314658">
              <w:t>25</w:t>
            </w:r>
          </w:p>
        </w:tc>
      </w:tr>
      <w:tr w:rsidR="001478C0" w:rsidRPr="00314658" w:rsidTr="003B315F">
        <w:trPr>
          <w:trHeight w:val="290"/>
        </w:trPr>
        <w:tc>
          <w:tcPr>
            <w:tcW w:w="4395"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before="11" w:line="276" w:lineRule="auto"/>
              <w:ind w:left="264"/>
              <w:jc w:val="both"/>
            </w:pPr>
            <w:r w:rsidRPr="00314658">
              <w:rPr>
                <w:color w:val="000000"/>
              </w:rPr>
              <w:t>: юл өслеге</w:t>
            </w:r>
          </w:p>
        </w:tc>
        <w:tc>
          <w:tcPr>
            <w:tcW w:w="1276"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276"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134"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992"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134"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r>
      <w:tr w:rsidR="001478C0" w:rsidRPr="00314658" w:rsidTr="003B315F">
        <w:trPr>
          <w:trHeight w:hRule="exact" w:val="265"/>
        </w:trPr>
        <w:tc>
          <w:tcPr>
            <w:tcW w:w="4395"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4" w:lineRule="exact"/>
              <w:jc w:val="both"/>
            </w:pPr>
            <w:r w:rsidRPr="00314658">
              <w:rPr>
                <w:color w:val="000000"/>
              </w:rPr>
              <w:t>каршы автомобиль</w:t>
            </w:r>
          </w:p>
        </w:tc>
        <w:tc>
          <w:tcPr>
            <w:tcW w:w="1276"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4" w:lineRule="exact"/>
              <w:ind w:left="405"/>
              <w:jc w:val="both"/>
            </w:pPr>
            <w:r w:rsidRPr="00314658">
              <w:t>200</w:t>
            </w:r>
          </w:p>
        </w:tc>
        <w:tc>
          <w:tcPr>
            <w:tcW w:w="1276"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4" w:lineRule="exact"/>
              <w:ind w:left="443"/>
              <w:jc w:val="both"/>
            </w:pPr>
            <w:r w:rsidRPr="00314658">
              <w:t>150</w:t>
            </w:r>
          </w:p>
        </w:tc>
        <w:tc>
          <w:tcPr>
            <w:tcW w:w="1134"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4" w:lineRule="exact"/>
              <w:ind w:left="444"/>
              <w:jc w:val="both"/>
            </w:pPr>
            <w:r w:rsidRPr="00314658">
              <w:t>100</w:t>
            </w:r>
          </w:p>
        </w:tc>
        <w:tc>
          <w:tcPr>
            <w:tcW w:w="992"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4" w:lineRule="exact"/>
              <w:ind w:left="7"/>
              <w:jc w:val="both"/>
            </w:pPr>
            <w:r w:rsidRPr="00314658">
              <w:t>80</w:t>
            </w:r>
          </w:p>
        </w:tc>
        <w:tc>
          <w:tcPr>
            <w:tcW w:w="1134"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4" w:lineRule="exact"/>
              <w:jc w:val="both"/>
            </w:pPr>
            <w:r w:rsidRPr="00314658">
              <w:t>50</w:t>
            </w:r>
          </w:p>
        </w:tc>
      </w:tr>
      <w:tr w:rsidR="001478C0" w:rsidRPr="00314658" w:rsidTr="003B315F">
        <w:trPr>
          <w:trHeight w:hRule="exact" w:val="300"/>
        </w:trPr>
        <w:tc>
          <w:tcPr>
            <w:tcW w:w="4395" w:type="dxa"/>
            <w:tcBorders>
              <w:top w:val="single" w:sz="4" w:space="0" w:color="000000"/>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61" w:lineRule="exact"/>
              <w:jc w:val="both"/>
            </w:pPr>
          </w:p>
        </w:tc>
        <w:tc>
          <w:tcPr>
            <w:tcW w:w="1276" w:type="dxa"/>
            <w:vMerge w:val="restart"/>
            <w:tcBorders>
              <w:top w:val="single" w:sz="4" w:space="0" w:color="000000"/>
              <w:left w:val="single" w:sz="4" w:space="0" w:color="000000"/>
              <w:bottom w:val="nil"/>
              <w:right w:val="single" w:sz="4" w:space="0" w:color="000000"/>
            </w:tcBorders>
          </w:tcPr>
          <w:p w:rsidR="001478C0" w:rsidRPr="00314658" w:rsidRDefault="001478C0" w:rsidP="003B315F">
            <w:pPr>
              <w:pStyle w:val="TableParagraph"/>
              <w:kinsoku w:val="0"/>
              <w:overflowPunct w:val="0"/>
              <w:spacing w:before="5" w:line="276" w:lineRule="auto"/>
              <w:jc w:val="both"/>
              <w:rPr>
                <w:b/>
                <w:bCs/>
              </w:rPr>
            </w:pPr>
          </w:p>
          <w:p w:rsidR="001478C0" w:rsidRPr="00314658" w:rsidRDefault="001478C0" w:rsidP="003B315F">
            <w:pPr>
              <w:pStyle w:val="TableParagraph"/>
              <w:kinsoku w:val="0"/>
              <w:overflowPunct w:val="0"/>
              <w:spacing w:line="276" w:lineRule="auto"/>
              <w:ind w:left="405"/>
              <w:jc w:val="both"/>
            </w:pPr>
            <w:r w:rsidRPr="00314658">
              <w:lastRenderedPageBreak/>
              <w:t>200</w:t>
            </w:r>
          </w:p>
        </w:tc>
        <w:tc>
          <w:tcPr>
            <w:tcW w:w="1276" w:type="dxa"/>
            <w:vMerge w:val="restart"/>
            <w:tcBorders>
              <w:top w:val="single" w:sz="4" w:space="0" w:color="000000"/>
              <w:left w:val="single" w:sz="4" w:space="0" w:color="000000"/>
              <w:bottom w:val="nil"/>
              <w:right w:val="single" w:sz="4" w:space="0" w:color="000000"/>
            </w:tcBorders>
          </w:tcPr>
          <w:p w:rsidR="001478C0" w:rsidRPr="00314658" w:rsidRDefault="001478C0" w:rsidP="003B315F">
            <w:pPr>
              <w:pStyle w:val="TableParagraph"/>
              <w:kinsoku w:val="0"/>
              <w:overflowPunct w:val="0"/>
              <w:spacing w:before="5" w:line="276" w:lineRule="auto"/>
              <w:jc w:val="both"/>
              <w:rPr>
                <w:b/>
                <w:bCs/>
              </w:rPr>
            </w:pPr>
          </w:p>
          <w:p w:rsidR="001478C0" w:rsidRPr="00314658" w:rsidRDefault="001478C0" w:rsidP="003B315F">
            <w:pPr>
              <w:pStyle w:val="TableParagraph"/>
              <w:kinsoku w:val="0"/>
              <w:overflowPunct w:val="0"/>
              <w:spacing w:line="276" w:lineRule="auto"/>
              <w:ind w:left="443"/>
              <w:jc w:val="both"/>
            </w:pPr>
            <w:r w:rsidRPr="00314658">
              <w:lastRenderedPageBreak/>
              <w:t>150</w:t>
            </w:r>
          </w:p>
        </w:tc>
        <w:tc>
          <w:tcPr>
            <w:tcW w:w="1134" w:type="dxa"/>
            <w:vMerge w:val="restart"/>
            <w:tcBorders>
              <w:top w:val="single" w:sz="4" w:space="0" w:color="000000"/>
              <w:left w:val="single" w:sz="4" w:space="0" w:color="000000"/>
              <w:bottom w:val="nil"/>
              <w:right w:val="single" w:sz="4" w:space="0" w:color="000000"/>
            </w:tcBorders>
          </w:tcPr>
          <w:p w:rsidR="001478C0" w:rsidRPr="00314658" w:rsidRDefault="001478C0" w:rsidP="003B315F">
            <w:pPr>
              <w:pStyle w:val="TableParagraph"/>
              <w:kinsoku w:val="0"/>
              <w:overflowPunct w:val="0"/>
              <w:spacing w:before="5" w:line="276" w:lineRule="auto"/>
              <w:jc w:val="both"/>
              <w:rPr>
                <w:b/>
                <w:bCs/>
              </w:rPr>
            </w:pPr>
          </w:p>
          <w:p w:rsidR="001478C0" w:rsidRPr="00314658" w:rsidRDefault="001478C0" w:rsidP="003B315F">
            <w:pPr>
              <w:pStyle w:val="TableParagraph"/>
              <w:kinsoku w:val="0"/>
              <w:overflowPunct w:val="0"/>
              <w:spacing w:line="276" w:lineRule="auto"/>
              <w:ind w:right="35"/>
              <w:jc w:val="both"/>
            </w:pPr>
            <w:r w:rsidRPr="00314658">
              <w:lastRenderedPageBreak/>
              <w:t>80</w:t>
            </w:r>
          </w:p>
        </w:tc>
        <w:tc>
          <w:tcPr>
            <w:tcW w:w="992" w:type="dxa"/>
            <w:vMerge w:val="restart"/>
            <w:tcBorders>
              <w:top w:val="single" w:sz="4" w:space="0" w:color="000000"/>
              <w:left w:val="single" w:sz="4" w:space="0" w:color="000000"/>
              <w:bottom w:val="nil"/>
              <w:right w:val="single" w:sz="4" w:space="0" w:color="000000"/>
            </w:tcBorders>
          </w:tcPr>
          <w:p w:rsidR="001478C0" w:rsidRPr="00314658" w:rsidRDefault="001478C0" w:rsidP="003B315F">
            <w:pPr>
              <w:pStyle w:val="TableParagraph"/>
              <w:kinsoku w:val="0"/>
              <w:overflowPunct w:val="0"/>
              <w:spacing w:before="5" w:line="276" w:lineRule="auto"/>
              <w:jc w:val="both"/>
              <w:rPr>
                <w:b/>
                <w:bCs/>
              </w:rPr>
            </w:pPr>
          </w:p>
          <w:p w:rsidR="001478C0" w:rsidRPr="00314658" w:rsidRDefault="001478C0" w:rsidP="003B315F">
            <w:pPr>
              <w:pStyle w:val="TableParagraph"/>
              <w:kinsoku w:val="0"/>
              <w:overflowPunct w:val="0"/>
              <w:spacing w:line="276" w:lineRule="auto"/>
              <w:ind w:left="7"/>
              <w:jc w:val="both"/>
            </w:pPr>
            <w:r w:rsidRPr="00314658">
              <w:lastRenderedPageBreak/>
              <w:t>80</w:t>
            </w:r>
          </w:p>
        </w:tc>
        <w:tc>
          <w:tcPr>
            <w:tcW w:w="1134" w:type="dxa"/>
            <w:vMerge w:val="restart"/>
            <w:tcBorders>
              <w:top w:val="single" w:sz="4" w:space="0" w:color="000000"/>
              <w:left w:val="single" w:sz="4" w:space="0" w:color="000000"/>
              <w:bottom w:val="nil"/>
              <w:right w:val="single" w:sz="4" w:space="0" w:color="000000"/>
            </w:tcBorders>
          </w:tcPr>
          <w:p w:rsidR="001478C0" w:rsidRPr="00314658" w:rsidRDefault="001478C0" w:rsidP="003B315F">
            <w:pPr>
              <w:pStyle w:val="TableParagraph"/>
              <w:kinsoku w:val="0"/>
              <w:overflowPunct w:val="0"/>
              <w:spacing w:before="5" w:line="276" w:lineRule="auto"/>
              <w:jc w:val="both"/>
              <w:rPr>
                <w:b/>
                <w:bCs/>
              </w:rPr>
            </w:pPr>
          </w:p>
          <w:p w:rsidR="001478C0" w:rsidRPr="00314658" w:rsidRDefault="001478C0" w:rsidP="003B315F">
            <w:pPr>
              <w:pStyle w:val="TableParagraph"/>
              <w:kinsoku w:val="0"/>
              <w:overflowPunct w:val="0"/>
              <w:spacing w:line="276" w:lineRule="auto"/>
              <w:jc w:val="both"/>
            </w:pPr>
            <w:r w:rsidRPr="00314658">
              <w:lastRenderedPageBreak/>
              <w:t>80</w:t>
            </w:r>
          </w:p>
        </w:tc>
      </w:tr>
      <w:tr w:rsidR="001478C0" w:rsidRPr="00314658" w:rsidTr="003B315F">
        <w:trPr>
          <w:trHeight w:val="286"/>
        </w:trPr>
        <w:tc>
          <w:tcPr>
            <w:tcW w:w="4395"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before="9" w:line="276" w:lineRule="auto"/>
              <w:ind w:left="264"/>
              <w:jc w:val="both"/>
            </w:pPr>
            <w:r w:rsidRPr="00314658">
              <w:lastRenderedPageBreak/>
              <w:t>планда</w:t>
            </w:r>
          </w:p>
        </w:tc>
        <w:tc>
          <w:tcPr>
            <w:tcW w:w="1276"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276"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134"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992"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134"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r>
      <w:tr w:rsidR="001478C0" w:rsidRPr="00314658" w:rsidTr="003B315F">
        <w:trPr>
          <w:trHeight w:hRule="exact" w:val="281"/>
        </w:trPr>
        <w:tc>
          <w:tcPr>
            <w:tcW w:w="4395"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52" w:lineRule="exact"/>
              <w:ind w:left="264"/>
              <w:jc w:val="both"/>
            </w:pPr>
            <w:r w:rsidRPr="00314658">
              <w:t>буйлы</w:t>
            </w:r>
            <w:r w:rsidRPr="00314658">
              <w:rPr>
                <w:spacing w:val="-2"/>
              </w:rPr>
              <w:t xml:space="preserve"> </w:t>
            </w:r>
            <w:r w:rsidRPr="00314658">
              <w:t>профильле:</w:t>
            </w:r>
          </w:p>
        </w:tc>
        <w:tc>
          <w:tcPr>
            <w:tcW w:w="1276" w:type="dxa"/>
            <w:vMerge w:val="restart"/>
            <w:tcBorders>
              <w:top w:val="nil"/>
              <w:left w:val="single" w:sz="4" w:space="0" w:color="000000"/>
              <w:bottom w:val="nil"/>
              <w:right w:val="single" w:sz="4" w:space="0" w:color="000000"/>
            </w:tcBorders>
          </w:tcPr>
          <w:p w:rsidR="001478C0" w:rsidRPr="00314658" w:rsidRDefault="001478C0" w:rsidP="003B315F">
            <w:pPr>
              <w:pStyle w:val="TableParagraph"/>
              <w:kinsoku w:val="0"/>
              <w:overflowPunct w:val="0"/>
              <w:spacing w:before="9" w:line="276" w:lineRule="auto"/>
              <w:jc w:val="both"/>
              <w:rPr>
                <w:b/>
                <w:bCs/>
              </w:rPr>
            </w:pPr>
          </w:p>
          <w:p w:rsidR="001478C0" w:rsidRPr="00314658" w:rsidRDefault="001478C0" w:rsidP="003B315F">
            <w:pPr>
              <w:pStyle w:val="TableParagraph"/>
              <w:kinsoku w:val="0"/>
              <w:overflowPunct w:val="0"/>
              <w:spacing w:line="276" w:lineRule="auto"/>
              <w:ind w:left="405"/>
              <w:jc w:val="both"/>
            </w:pPr>
            <w:r w:rsidRPr="00314658">
              <w:t>4000</w:t>
            </w:r>
          </w:p>
        </w:tc>
        <w:tc>
          <w:tcPr>
            <w:tcW w:w="1276" w:type="dxa"/>
            <w:vMerge w:val="restart"/>
            <w:tcBorders>
              <w:top w:val="nil"/>
              <w:left w:val="single" w:sz="4" w:space="0" w:color="000000"/>
              <w:bottom w:val="nil"/>
              <w:right w:val="single" w:sz="4" w:space="0" w:color="000000"/>
            </w:tcBorders>
          </w:tcPr>
          <w:p w:rsidR="001478C0" w:rsidRPr="00314658" w:rsidRDefault="001478C0" w:rsidP="003B315F">
            <w:pPr>
              <w:pStyle w:val="TableParagraph"/>
              <w:kinsoku w:val="0"/>
              <w:overflowPunct w:val="0"/>
              <w:spacing w:before="9" w:line="276" w:lineRule="auto"/>
              <w:jc w:val="both"/>
              <w:rPr>
                <w:b/>
                <w:bCs/>
              </w:rPr>
            </w:pPr>
          </w:p>
          <w:p w:rsidR="001478C0" w:rsidRPr="00314658" w:rsidRDefault="001478C0" w:rsidP="003B315F">
            <w:pPr>
              <w:pStyle w:val="TableParagraph"/>
              <w:kinsoku w:val="0"/>
              <w:overflowPunct w:val="0"/>
              <w:spacing w:line="276" w:lineRule="auto"/>
              <w:ind w:left="443"/>
              <w:jc w:val="both"/>
            </w:pPr>
            <w:r w:rsidRPr="00314658">
              <w:t>2500</w:t>
            </w:r>
          </w:p>
        </w:tc>
        <w:tc>
          <w:tcPr>
            <w:tcW w:w="1134" w:type="dxa"/>
            <w:vMerge w:val="restart"/>
            <w:tcBorders>
              <w:top w:val="nil"/>
              <w:left w:val="single" w:sz="4" w:space="0" w:color="000000"/>
              <w:bottom w:val="nil"/>
              <w:right w:val="single" w:sz="4" w:space="0" w:color="000000"/>
            </w:tcBorders>
          </w:tcPr>
          <w:p w:rsidR="001478C0" w:rsidRPr="00314658" w:rsidRDefault="001478C0" w:rsidP="003B315F">
            <w:pPr>
              <w:pStyle w:val="TableParagraph"/>
              <w:kinsoku w:val="0"/>
              <w:overflowPunct w:val="0"/>
              <w:spacing w:before="9" w:line="276" w:lineRule="auto"/>
              <w:jc w:val="both"/>
              <w:rPr>
                <w:b/>
                <w:bCs/>
              </w:rPr>
            </w:pPr>
          </w:p>
          <w:p w:rsidR="001478C0" w:rsidRPr="00314658" w:rsidRDefault="001478C0" w:rsidP="003B315F">
            <w:pPr>
              <w:pStyle w:val="TableParagraph"/>
              <w:kinsoku w:val="0"/>
              <w:overflowPunct w:val="0"/>
              <w:spacing w:line="276" w:lineRule="auto"/>
              <w:ind w:left="444"/>
              <w:jc w:val="both"/>
            </w:pPr>
            <w:r w:rsidRPr="00314658">
              <w:t>1000</w:t>
            </w:r>
          </w:p>
        </w:tc>
        <w:tc>
          <w:tcPr>
            <w:tcW w:w="992" w:type="dxa"/>
            <w:vMerge w:val="restart"/>
            <w:tcBorders>
              <w:top w:val="nil"/>
              <w:left w:val="single" w:sz="4" w:space="0" w:color="000000"/>
              <w:bottom w:val="nil"/>
              <w:right w:val="single" w:sz="4" w:space="0" w:color="000000"/>
            </w:tcBorders>
          </w:tcPr>
          <w:p w:rsidR="001478C0" w:rsidRPr="00314658" w:rsidRDefault="001478C0" w:rsidP="003B315F">
            <w:pPr>
              <w:pStyle w:val="TableParagraph"/>
              <w:kinsoku w:val="0"/>
              <w:overflowPunct w:val="0"/>
              <w:spacing w:before="9" w:line="276" w:lineRule="auto"/>
              <w:jc w:val="both"/>
              <w:rPr>
                <w:b/>
                <w:bCs/>
              </w:rPr>
            </w:pPr>
          </w:p>
          <w:p w:rsidR="001478C0" w:rsidRPr="00314658" w:rsidRDefault="001478C0" w:rsidP="003B315F">
            <w:pPr>
              <w:pStyle w:val="TableParagraph"/>
              <w:kinsoku w:val="0"/>
              <w:overflowPunct w:val="0"/>
              <w:spacing w:line="276" w:lineRule="auto"/>
              <w:ind w:left="465"/>
              <w:jc w:val="both"/>
            </w:pPr>
            <w:r w:rsidRPr="00314658">
              <w:t>600</w:t>
            </w:r>
          </w:p>
        </w:tc>
        <w:tc>
          <w:tcPr>
            <w:tcW w:w="1134" w:type="dxa"/>
            <w:vMerge w:val="restart"/>
            <w:tcBorders>
              <w:top w:val="nil"/>
              <w:left w:val="single" w:sz="4" w:space="0" w:color="000000"/>
              <w:bottom w:val="nil"/>
              <w:right w:val="single" w:sz="4" w:space="0" w:color="000000"/>
            </w:tcBorders>
          </w:tcPr>
          <w:p w:rsidR="001478C0" w:rsidRPr="00314658" w:rsidRDefault="001478C0" w:rsidP="003B315F">
            <w:pPr>
              <w:pStyle w:val="TableParagraph"/>
              <w:kinsoku w:val="0"/>
              <w:overflowPunct w:val="0"/>
              <w:spacing w:before="9" w:line="276" w:lineRule="auto"/>
              <w:jc w:val="both"/>
              <w:rPr>
                <w:b/>
                <w:bCs/>
              </w:rPr>
            </w:pPr>
          </w:p>
          <w:p w:rsidR="001478C0" w:rsidRPr="00314658" w:rsidRDefault="001478C0" w:rsidP="003B315F">
            <w:pPr>
              <w:pStyle w:val="TableParagraph"/>
              <w:kinsoku w:val="0"/>
              <w:overflowPunct w:val="0"/>
              <w:spacing w:line="276" w:lineRule="auto"/>
              <w:ind w:left="468"/>
              <w:jc w:val="both"/>
            </w:pPr>
            <w:r w:rsidRPr="00314658">
              <w:t>400</w:t>
            </w:r>
          </w:p>
        </w:tc>
      </w:tr>
      <w:tr w:rsidR="001478C0" w:rsidRPr="00314658" w:rsidTr="003B315F">
        <w:trPr>
          <w:trHeight w:val="283"/>
        </w:trPr>
        <w:tc>
          <w:tcPr>
            <w:tcW w:w="4395"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before="4" w:line="276" w:lineRule="auto"/>
              <w:ind w:left="264"/>
              <w:jc w:val="both"/>
            </w:pPr>
            <w:r w:rsidRPr="00314658">
              <w:t>кабарынкы</w:t>
            </w:r>
          </w:p>
        </w:tc>
        <w:tc>
          <w:tcPr>
            <w:tcW w:w="1276" w:type="dxa"/>
            <w:vMerge/>
            <w:tcBorders>
              <w:top w:val="nil"/>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276" w:type="dxa"/>
            <w:vMerge/>
            <w:tcBorders>
              <w:top w:val="nil"/>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134" w:type="dxa"/>
            <w:vMerge/>
            <w:tcBorders>
              <w:top w:val="nil"/>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992" w:type="dxa"/>
            <w:vMerge/>
            <w:tcBorders>
              <w:top w:val="nil"/>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134" w:type="dxa"/>
            <w:vMerge/>
            <w:tcBorders>
              <w:top w:val="nil"/>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r>
      <w:tr w:rsidR="001478C0" w:rsidRPr="00314658" w:rsidTr="003B315F">
        <w:trPr>
          <w:trHeight w:hRule="exact" w:val="274"/>
        </w:trPr>
        <w:tc>
          <w:tcPr>
            <w:tcW w:w="4395"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54" w:lineRule="exact"/>
              <w:ind w:left="264"/>
              <w:jc w:val="both"/>
            </w:pPr>
            <w:r w:rsidRPr="00314658">
              <w:t>батынкы</w:t>
            </w:r>
          </w:p>
        </w:tc>
        <w:tc>
          <w:tcPr>
            <w:tcW w:w="1276"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54" w:lineRule="exact"/>
              <w:ind w:left="405"/>
              <w:jc w:val="both"/>
            </w:pPr>
            <w:r w:rsidRPr="00314658">
              <w:t>2500</w:t>
            </w:r>
          </w:p>
        </w:tc>
        <w:tc>
          <w:tcPr>
            <w:tcW w:w="1276"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54" w:lineRule="exact"/>
              <w:ind w:left="443"/>
              <w:jc w:val="both"/>
            </w:pPr>
            <w:r w:rsidRPr="00314658">
              <w:t>2000</w:t>
            </w:r>
          </w:p>
        </w:tc>
        <w:tc>
          <w:tcPr>
            <w:tcW w:w="1134"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54" w:lineRule="exact"/>
              <w:ind w:left="444"/>
              <w:jc w:val="both"/>
            </w:pPr>
            <w:r w:rsidRPr="00314658">
              <w:t>1000</w:t>
            </w:r>
          </w:p>
        </w:tc>
        <w:tc>
          <w:tcPr>
            <w:tcW w:w="992"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54" w:lineRule="exact"/>
              <w:ind w:left="465"/>
              <w:jc w:val="both"/>
            </w:pPr>
            <w:r w:rsidRPr="00314658">
              <w:t>600</w:t>
            </w:r>
          </w:p>
        </w:tc>
        <w:tc>
          <w:tcPr>
            <w:tcW w:w="1134"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54" w:lineRule="exact"/>
              <w:ind w:left="468"/>
              <w:jc w:val="both"/>
            </w:pPr>
            <w:r w:rsidRPr="00314658">
              <w:t>400</w:t>
            </w:r>
          </w:p>
        </w:tc>
      </w:tr>
      <w:tr w:rsidR="001478C0" w:rsidRPr="00314658" w:rsidTr="003B315F">
        <w:trPr>
          <w:trHeight w:hRule="exact" w:val="274"/>
        </w:trPr>
        <w:tc>
          <w:tcPr>
            <w:tcW w:w="4395"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264"/>
              <w:jc w:val="both"/>
            </w:pPr>
            <w:r w:rsidRPr="00314658">
              <w:t>батынкы авыр шартларда</w:t>
            </w:r>
          </w:p>
        </w:tc>
        <w:tc>
          <w:tcPr>
            <w:tcW w:w="1276"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05"/>
              <w:jc w:val="both"/>
            </w:pPr>
            <w:r w:rsidRPr="00314658">
              <w:t>800</w:t>
            </w:r>
          </w:p>
        </w:tc>
        <w:tc>
          <w:tcPr>
            <w:tcW w:w="1276"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43"/>
              <w:jc w:val="both"/>
            </w:pPr>
            <w:r w:rsidRPr="00314658">
              <w:t>600</w:t>
            </w:r>
          </w:p>
        </w:tc>
        <w:tc>
          <w:tcPr>
            <w:tcW w:w="1134"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44"/>
              <w:jc w:val="both"/>
            </w:pPr>
            <w:r w:rsidRPr="00314658">
              <w:t>300</w:t>
            </w:r>
          </w:p>
        </w:tc>
        <w:tc>
          <w:tcPr>
            <w:tcW w:w="992"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65"/>
              <w:jc w:val="both"/>
            </w:pPr>
            <w:r w:rsidRPr="00314658">
              <w:t>200</w:t>
            </w:r>
          </w:p>
        </w:tc>
        <w:tc>
          <w:tcPr>
            <w:tcW w:w="1134"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68"/>
              <w:jc w:val="both"/>
            </w:pPr>
            <w:r w:rsidRPr="00314658">
              <w:t>100</w:t>
            </w:r>
          </w:p>
        </w:tc>
      </w:tr>
    </w:tbl>
    <w:p w:rsidR="001478C0" w:rsidRPr="00734B1A" w:rsidRDefault="001478C0" w:rsidP="001478C0">
      <w:pPr>
        <w:jc w:val="both"/>
        <w:rPr>
          <w:rFonts w:ascii="Times New Roman" w:hAnsi="Times New Roman" w:cs="Times New Roman"/>
          <w:color w:val="000000"/>
          <w:sz w:val="24"/>
          <w:szCs w:val="24"/>
          <w:lang w:val="tt-RU"/>
        </w:rPr>
      </w:pPr>
    </w:p>
    <w:p w:rsidR="001478C0" w:rsidRPr="00E84985" w:rsidRDefault="001478C0" w:rsidP="001478C0">
      <w:pPr>
        <w:jc w:val="both"/>
        <w:rPr>
          <w:rFonts w:ascii="Times New Roman" w:hAnsi="Times New Roman" w:cs="Times New Roman"/>
          <w:color w:val="000000"/>
          <w:sz w:val="24"/>
          <w:szCs w:val="24"/>
          <w:lang w:val="tt-RU"/>
        </w:rPr>
      </w:pPr>
      <w:r w:rsidRPr="00E84985">
        <w:rPr>
          <w:rFonts w:ascii="Times New Roman" w:hAnsi="Times New Roman" w:cs="Times New Roman"/>
          <w:color w:val="000000"/>
          <w:sz w:val="24"/>
          <w:szCs w:val="24"/>
          <w:lang w:val="tt-RU"/>
        </w:rPr>
        <w:t>5.2.79. Җир өслегенең һәм хуҗалык эчендәге юлларның йөрү өлешенең аркылы профильле төп параметрларын 57 нче таблица нигезендә кабул итәргә кирәк.</w:t>
      </w:r>
    </w:p>
    <w:p w:rsidR="001478C0" w:rsidRPr="00E84985" w:rsidRDefault="001478C0" w:rsidP="001478C0">
      <w:pPr>
        <w:pStyle w:val="a3"/>
        <w:kinsoku w:val="0"/>
        <w:overflowPunct w:val="0"/>
        <w:spacing w:before="66"/>
        <w:ind w:left="0" w:right="112" w:firstLine="0"/>
        <w:jc w:val="both"/>
        <w:rPr>
          <w:sz w:val="24"/>
          <w:szCs w:val="24"/>
          <w:lang w:val="tt-RU"/>
        </w:rPr>
      </w:pPr>
      <w:r w:rsidRPr="00E84985">
        <w:rPr>
          <w:sz w:val="24"/>
          <w:szCs w:val="24"/>
          <w:lang w:val="tt-RU"/>
        </w:rPr>
        <w:t>Таблица</w:t>
      </w:r>
      <w:r>
        <w:rPr>
          <w:sz w:val="24"/>
          <w:szCs w:val="24"/>
          <w:lang w:val="tt-RU"/>
        </w:rPr>
        <w:t xml:space="preserve"> </w:t>
      </w:r>
      <w:r w:rsidRPr="00E84985">
        <w:rPr>
          <w:sz w:val="24"/>
          <w:szCs w:val="24"/>
          <w:lang w:val="tt-RU"/>
        </w:rPr>
        <w:t>57</w:t>
      </w:r>
    </w:p>
    <w:p w:rsidR="001478C0" w:rsidRPr="00E84985" w:rsidRDefault="001478C0" w:rsidP="001478C0">
      <w:pPr>
        <w:pStyle w:val="a3"/>
        <w:kinsoku w:val="0"/>
        <w:overflowPunct w:val="0"/>
        <w:spacing w:before="66"/>
        <w:ind w:left="0" w:right="112" w:firstLine="0"/>
        <w:jc w:val="both"/>
        <w:rPr>
          <w:sz w:val="24"/>
          <w:szCs w:val="24"/>
          <w:lang w:val="tt-RU"/>
        </w:rPr>
      </w:pPr>
      <w:r w:rsidRPr="00E84985">
        <w:rPr>
          <w:color w:val="000000"/>
          <w:sz w:val="24"/>
          <w:szCs w:val="24"/>
          <w:lang w:val="tt-RU"/>
        </w:rPr>
        <w:t>Җир катламының аркылы профиленең һәм хуҗалык эчендәге юлларның йөрү өлешенең төп параметрлары.</w:t>
      </w:r>
    </w:p>
    <w:p w:rsidR="001478C0" w:rsidRPr="00E84985" w:rsidRDefault="001478C0" w:rsidP="001478C0">
      <w:pPr>
        <w:pStyle w:val="a3"/>
        <w:kinsoku w:val="0"/>
        <w:overflowPunct w:val="0"/>
        <w:spacing w:before="9"/>
        <w:ind w:left="0" w:firstLine="0"/>
        <w:jc w:val="both"/>
        <w:rPr>
          <w:b/>
          <w:bCs/>
          <w:sz w:val="24"/>
          <w:szCs w:val="24"/>
          <w:lang w:val="tt-RU"/>
        </w:rPr>
      </w:pPr>
    </w:p>
    <w:tbl>
      <w:tblPr>
        <w:tblW w:w="10440" w:type="dxa"/>
        <w:tblInd w:w="167" w:type="dxa"/>
        <w:tblLayout w:type="fixed"/>
        <w:tblCellMar>
          <w:left w:w="0" w:type="dxa"/>
          <w:right w:w="0" w:type="dxa"/>
        </w:tblCellMar>
        <w:tblLook w:val="04A0" w:firstRow="1" w:lastRow="0" w:firstColumn="1" w:lastColumn="0" w:noHBand="0" w:noVBand="1"/>
      </w:tblPr>
      <w:tblGrid>
        <w:gridCol w:w="4611"/>
        <w:gridCol w:w="1323"/>
        <w:gridCol w:w="1984"/>
        <w:gridCol w:w="2522"/>
      </w:tblGrid>
      <w:tr w:rsidR="001478C0" w:rsidRPr="00314658" w:rsidTr="003B315F">
        <w:trPr>
          <w:trHeight w:hRule="exact" w:val="302"/>
        </w:trPr>
        <w:tc>
          <w:tcPr>
            <w:tcW w:w="4611" w:type="dxa"/>
            <w:vMerge w:val="restart"/>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jc w:val="both"/>
            </w:pPr>
            <w:r w:rsidRPr="00314658">
              <w:rPr>
                <w:color w:val="000000"/>
              </w:rPr>
              <w:t>Аркылы профиль параметрлары</w:t>
            </w:r>
          </w:p>
        </w:tc>
        <w:tc>
          <w:tcPr>
            <w:tcW w:w="5829" w:type="dxa"/>
            <w:gridSpan w:val="3"/>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jc w:val="both"/>
            </w:pPr>
            <w:r w:rsidRPr="00314658">
              <w:rPr>
                <w:color w:val="000000"/>
              </w:rPr>
              <w:t>Категория юллары өчен параметрларның әһәмияте</w:t>
            </w:r>
          </w:p>
        </w:tc>
      </w:tr>
      <w:tr w:rsidR="001478C0" w:rsidRPr="00314658" w:rsidTr="003B315F">
        <w:trPr>
          <w:trHeight w:hRule="exact" w:val="293"/>
        </w:trPr>
        <w:tc>
          <w:tcPr>
            <w:tcW w:w="4611" w:type="dxa"/>
            <w:vMerge/>
            <w:tcBorders>
              <w:top w:val="single" w:sz="4" w:space="0" w:color="000000"/>
              <w:left w:val="single" w:sz="4" w:space="0" w:color="000000"/>
              <w:bottom w:val="single" w:sz="4" w:space="0" w:color="000000"/>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32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ind w:left="109"/>
              <w:jc w:val="both"/>
            </w:pPr>
            <w:r w:rsidRPr="00314658">
              <w:rPr>
                <w:b/>
                <w:bCs/>
              </w:rPr>
              <w:t>I-c</w:t>
            </w:r>
          </w:p>
        </w:tc>
        <w:tc>
          <w:tcPr>
            <w:tcW w:w="198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ind w:left="194"/>
              <w:jc w:val="both"/>
            </w:pPr>
            <w:r w:rsidRPr="00314658">
              <w:rPr>
                <w:b/>
                <w:bCs/>
              </w:rPr>
              <w:t>II-c</w:t>
            </w:r>
          </w:p>
        </w:tc>
        <w:tc>
          <w:tcPr>
            <w:tcW w:w="252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jc w:val="both"/>
            </w:pPr>
            <w:r w:rsidRPr="00314658">
              <w:rPr>
                <w:b/>
                <w:bCs/>
              </w:rPr>
              <w:t>III-c</w:t>
            </w:r>
          </w:p>
        </w:tc>
      </w:tr>
      <w:tr w:rsidR="001478C0" w:rsidRPr="00314658" w:rsidTr="003B315F">
        <w:trPr>
          <w:trHeight w:hRule="exact" w:val="298"/>
        </w:trPr>
        <w:tc>
          <w:tcPr>
            <w:tcW w:w="4611"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24"/>
              <w:jc w:val="both"/>
            </w:pPr>
            <w:r w:rsidRPr="00314658">
              <w:rPr>
                <w:color w:val="000000"/>
              </w:rPr>
              <w:t>Хәрәкәт полосалары саны</w:t>
            </w:r>
          </w:p>
        </w:tc>
        <w:tc>
          <w:tcPr>
            <w:tcW w:w="132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40"/>
              <w:jc w:val="both"/>
            </w:pPr>
            <w:r w:rsidRPr="00314658">
              <w:t>2</w:t>
            </w:r>
          </w:p>
        </w:tc>
        <w:tc>
          <w:tcPr>
            <w:tcW w:w="198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45"/>
              <w:jc w:val="both"/>
            </w:pPr>
            <w:r w:rsidRPr="00314658">
              <w:t>1</w:t>
            </w:r>
          </w:p>
        </w:tc>
        <w:tc>
          <w:tcPr>
            <w:tcW w:w="252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46"/>
              <w:jc w:val="both"/>
            </w:pPr>
            <w:r w:rsidRPr="00314658">
              <w:t>1</w:t>
            </w:r>
          </w:p>
        </w:tc>
      </w:tr>
      <w:tr w:rsidR="001478C0" w:rsidRPr="00314658" w:rsidTr="003B315F">
        <w:trPr>
          <w:trHeight w:hRule="exact" w:val="293"/>
        </w:trPr>
        <w:tc>
          <w:tcPr>
            <w:tcW w:w="4611"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24"/>
              <w:jc w:val="both"/>
            </w:pPr>
            <w:r w:rsidRPr="00314658">
              <w:rPr>
                <w:color w:val="000000"/>
              </w:rPr>
              <w:t>Киңлеге, метрларда:</w:t>
            </w:r>
          </w:p>
        </w:tc>
        <w:tc>
          <w:tcPr>
            <w:tcW w:w="1323" w:type="dxa"/>
            <w:tcBorders>
              <w:top w:val="single" w:sz="4" w:space="0" w:color="000000"/>
              <w:left w:val="single" w:sz="4" w:space="0" w:color="000000"/>
              <w:bottom w:val="single" w:sz="4" w:space="0" w:color="000000"/>
              <w:right w:val="single" w:sz="4" w:space="0" w:color="000000"/>
            </w:tcBorders>
          </w:tcPr>
          <w:p w:rsidR="001478C0" w:rsidRPr="00314658" w:rsidRDefault="001478C0" w:rsidP="003B315F">
            <w:pPr>
              <w:jc w:val="both"/>
              <w:rPr>
                <w:rFonts w:ascii="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1478C0" w:rsidRPr="00314658" w:rsidRDefault="001478C0" w:rsidP="003B315F">
            <w:pPr>
              <w:jc w:val="both"/>
              <w:rPr>
                <w:rFonts w:ascii="Times New Roman" w:hAnsi="Times New Roman" w:cs="Times New Roman"/>
                <w:sz w:val="24"/>
                <w:szCs w:val="24"/>
              </w:rPr>
            </w:pPr>
          </w:p>
        </w:tc>
        <w:tc>
          <w:tcPr>
            <w:tcW w:w="2522" w:type="dxa"/>
            <w:tcBorders>
              <w:top w:val="single" w:sz="4" w:space="0" w:color="000000"/>
              <w:left w:val="single" w:sz="4" w:space="0" w:color="000000"/>
              <w:bottom w:val="single" w:sz="4" w:space="0" w:color="000000"/>
              <w:right w:val="single" w:sz="4" w:space="0" w:color="000000"/>
            </w:tcBorders>
          </w:tcPr>
          <w:p w:rsidR="001478C0" w:rsidRPr="00314658" w:rsidRDefault="001478C0" w:rsidP="003B315F">
            <w:pPr>
              <w:jc w:val="both"/>
              <w:rPr>
                <w:rFonts w:ascii="Times New Roman" w:hAnsi="Times New Roman" w:cs="Times New Roman"/>
                <w:sz w:val="24"/>
                <w:szCs w:val="24"/>
              </w:rPr>
            </w:pPr>
          </w:p>
        </w:tc>
      </w:tr>
      <w:tr w:rsidR="001478C0" w:rsidRPr="00314658" w:rsidTr="003B315F">
        <w:trPr>
          <w:trHeight w:hRule="exact" w:val="298"/>
        </w:trPr>
        <w:tc>
          <w:tcPr>
            <w:tcW w:w="4611"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jc w:val="both"/>
            </w:pPr>
            <w:r w:rsidRPr="00314658">
              <w:rPr>
                <w:color w:val="000000"/>
              </w:rPr>
              <w:t>хәрәкәт полосалары</w:t>
            </w:r>
          </w:p>
        </w:tc>
        <w:tc>
          <w:tcPr>
            <w:tcW w:w="132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40"/>
              <w:jc w:val="both"/>
            </w:pPr>
            <w:r w:rsidRPr="00314658">
              <w:t>3</w:t>
            </w:r>
          </w:p>
        </w:tc>
        <w:tc>
          <w:tcPr>
            <w:tcW w:w="198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83"/>
              <w:jc w:val="both"/>
            </w:pPr>
            <w:r w:rsidRPr="00314658">
              <w:t>-</w:t>
            </w:r>
          </w:p>
        </w:tc>
        <w:tc>
          <w:tcPr>
            <w:tcW w:w="252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84"/>
              <w:jc w:val="both"/>
            </w:pPr>
            <w:r w:rsidRPr="00314658">
              <w:t>-</w:t>
            </w:r>
          </w:p>
        </w:tc>
      </w:tr>
      <w:tr w:rsidR="001478C0" w:rsidRPr="00314658" w:rsidTr="003B315F">
        <w:trPr>
          <w:trHeight w:hRule="exact" w:val="293"/>
        </w:trPr>
        <w:tc>
          <w:tcPr>
            <w:tcW w:w="4611"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jc w:val="both"/>
            </w:pPr>
            <w:r w:rsidRPr="00314658">
              <w:rPr>
                <w:color w:val="000000"/>
              </w:rPr>
              <w:t>машиналар йөрү өлешендә</w:t>
            </w:r>
          </w:p>
        </w:tc>
        <w:tc>
          <w:tcPr>
            <w:tcW w:w="132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right="40"/>
              <w:jc w:val="both"/>
            </w:pPr>
            <w:r w:rsidRPr="00314658">
              <w:t>6</w:t>
            </w:r>
          </w:p>
        </w:tc>
        <w:tc>
          <w:tcPr>
            <w:tcW w:w="198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left="125"/>
              <w:jc w:val="both"/>
            </w:pPr>
            <w:r w:rsidRPr="00314658">
              <w:t>4,5</w:t>
            </w:r>
          </w:p>
        </w:tc>
        <w:tc>
          <w:tcPr>
            <w:tcW w:w="252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left="124"/>
              <w:jc w:val="both"/>
            </w:pPr>
            <w:r w:rsidRPr="00314658">
              <w:t>3,5</w:t>
            </w:r>
          </w:p>
        </w:tc>
      </w:tr>
      <w:tr w:rsidR="001478C0" w:rsidRPr="00314658" w:rsidTr="003B315F">
        <w:trPr>
          <w:trHeight w:hRule="exact" w:val="300"/>
        </w:trPr>
        <w:tc>
          <w:tcPr>
            <w:tcW w:w="4611"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left="124"/>
              <w:jc w:val="both"/>
            </w:pPr>
            <w:r w:rsidRPr="00314658">
              <w:t>Жир катламы</w:t>
            </w:r>
          </w:p>
        </w:tc>
        <w:tc>
          <w:tcPr>
            <w:tcW w:w="132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left="72"/>
              <w:jc w:val="both"/>
            </w:pPr>
            <w:r w:rsidRPr="00314658">
              <w:t>10</w:t>
            </w:r>
          </w:p>
        </w:tc>
        <w:tc>
          <w:tcPr>
            <w:tcW w:w="198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right="45"/>
              <w:jc w:val="both"/>
            </w:pPr>
            <w:r w:rsidRPr="00314658">
              <w:t>8</w:t>
            </w:r>
          </w:p>
        </w:tc>
        <w:tc>
          <w:tcPr>
            <w:tcW w:w="252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left="124"/>
              <w:jc w:val="both"/>
            </w:pPr>
            <w:r w:rsidRPr="00314658">
              <w:t>6,5</w:t>
            </w:r>
          </w:p>
        </w:tc>
      </w:tr>
      <w:tr w:rsidR="001478C0" w:rsidRPr="00314658" w:rsidTr="003B315F">
        <w:trPr>
          <w:trHeight w:hRule="exact" w:val="298"/>
        </w:trPr>
        <w:tc>
          <w:tcPr>
            <w:tcW w:w="4611"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jc w:val="both"/>
            </w:pPr>
            <w:r w:rsidRPr="00314658">
              <w:rPr>
                <w:color w:val="000000"/>
              </w:rPr>
              <w:t>юл кырыйлары</w:t>
            </w:r>
          </w:p>
        </w:tc>
        <w:tc>
          <w:tcPr>
            <w:tcW w:w="132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40"/>
              <w:jc w:val="both"/>
            </w:pPr>
            <w:r w:rsidRPr="00314658">
              <w:t>2</w:t>
            </w:r>
          </w:p>
        </w:tc>
        <w:tc>
          <w:tcPr>
            <w:tcW w:w="198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240"/>
              <w:jc w:val="both"/>
            </w:pPr>
            <w:r w:rsidRPr="00314658">
              <w:t>1,75</w:t>
            </w:r>
          </w:p>
        </w:tc>
        <w:tc>
          <w:tcPr>
            <w:tcW w:w="252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24"/>
              <w:jc w:val="both"/>
            </w:pPr>
            <w:r w:rsidRPr="00314658">
              <w:t>1,5</w:t>
            </w:r>
          </w:p>
        </w:tc>
      </w:tr>
      <w:tr w:rsidR="001478C0" w:rsidRPr="00314658" w:rsidTr="003B315F">
        <w:trPr>
          <w:trHeight w:hRule="exact" w:val="302"/>
        </w:trPr>
        <w:tc>
          <w:tcPr>
            <w:tcW w:w="4611"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jc w:val="both"/>
            </w:pPr>
            <w:r w:rsidRPr="00314658">
              <w:rPr>
                <w:color w:val="000000"/>
              </w:rPr>
              <w:t>юл кырыйларын ныгыту</w:t>
            </w:r>
          </w:p>
        </w:tc>
        <w:tc>
          <w:tcPr>
            <w:tcW w:w="132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29"/>
              <w:jc w:val="both"/>
            </w:pPr>
            <w:r w:rsidRPr="00314658">
              <w:t>0,5</w:t>
            </w:r>
          </w:p>
        </w:tc>
        <w:tc>
          <w:tcPr>
            <w:tcW w:w="198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240"/>
              <w:jc w:val="both"/>
            </w:pPr>
            <w:r w:rsidRPr="00314658">
              <w:t>0,75</w:t>
            </w:r>
          </w:p>
        </w:tc>
        <w:tc>
          <w:tcPr>
            <w:tcW w:w="252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24"/>
              <w:jc w:val="both"/>
            </w:pPr>
            <w:r w:rsidRPr="00314658">
              <w:t>0,5</w:t>
            </w:r>
          </w:p>
        </w:tc>
      </w:tr>
    </w:tbl>
    <w:p w:rsidR="001478C0" w:rsidRPr="00314658" w:rsidRDefault="001478C0" w:rsidP="001478C0">
      <w:pPr>
        <w:jc w:val="both"/>
        <w:rPr>
          <w:rFonts w:ascii="Times New Roman" w:hAnsi="Times New Roman" w:cs="Times New Roman"/>
          <w:color w:val="000000"/>
          <w:sz w:val="24"/>
          <w:szCs w:val="24"/>
        </w:rPr>
      </w:pP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Искәрмә: 1. II-c категорияле юллар өчен автопоездлар булмаганда яки даими булмаган хәрәкәттә йөрү өлеше киңлеге 3,5 метр, ә юл киңлеге - 2,25 метр (шул исәптән ныгытылган - 1,25 метр) кабул итәргә рөхсәт ителә. 2. Барьер тибындагы киртәләрне урнаштыру таләп ителгән юл участокларында киң габаритлы авыл хуҗалыгы машиналарының (киңлеге 5 метрдан артык) даими хәрәкәте булганда җир катламының киңлеге арттырылырга тиеш (юл кырыйларын киңәйтү хисабына). 3. Кыйммәтле авыл хуҗалыгы җирләрендә төзелә торган җир катламының киңлеген бертигез кабул итү рөхсәт ителә: 8 метр-I-c категорияле юллар өчен; 7 метр-II категорияле юллар өчен; 5,5 метр - III категорияле юллар өчен. Кыйммәтле авыл хуҗалыгы җирләренә сугарулы, киптерелгән һәм башка Мелиоратор - ванные җирләре, күпьеллык җиләк-җимеш агачлары биләп торган участоклар, шулай ук югары табигый уңдырышлы җирләр һәм аларга тиңләштерелә торган җир биләмәләре керә.</w:t>
      </w:r>
    </w:p>
    <w:p w:rsidR="001478C0" w:rsidRPr="00314658" w:rsidRDefault="001478C0" w:rsidP="001478C0">
      <w:pPr>
        <w:jc w:val="both"/>
        <w:rPr>
          <w:rFonts w:ascii="Times New Roman" w:hAnsi="Times New Roman" w:cs="Times New Roman"/>
          <w:color w:val="000000"/>
          <w:sz w:val="24"/>
          <w:szCs w:val="24"/>
        </w:rPr>
      </w:pPr>
    </w:p>
    <w:p w:rsidR="001478C0"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5.2.80.Киң габаритлы авыл хуҗалыгы машиналарының һәм транспорт чараларының даими хәрәкәте күздә тотылган хуҗалык эчендәге юлларда, әлеге юл өчен кабул ителгән шундый ук юл өчен дә, бер юл кырыен һәм, димәк, җир катламын киңәйтү хисабына, өслекле юл разъезды өчен мәйданчыклар төзүне проектларга кирәк. Мәйданчыклар арасындагы ераклыкны каршылыклы транспорт чарасы күперләренә тигез арада кабул итәргә кирәк, ләкин 0,5 километрдан да ким түгел. Шул ук вакытта мәйданчыклар, кагыйдә буларак, кырларга чыгу урыннары белән бергә үрелеп барырга тиеш. Җир катламының өске ягына чыгу өчен мәйданнарның киңлеген - 8, 10 һәм 13 метр, авыл хуҗалыгы машиналарының һәм транспорт чараларының киңлеге 3 метрга кадәр, киңлеге 3-6 метрдан һәм 6-8 метрдан артыграк, ә озынлыгы-машиналарның һәм транспорт чараларының (автопоездны да кертеп) озынлыгына карап, әмма 15 метрдан да ким түгел кабул итәргә кирәк. Бер полосалы йөрү өлешеннән разъезд мәйданчыгына күчү участоклары озын булырга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5.2.80. Тирә-юньдәге юлларда даими рәвештә киң габаритлы авыл хуҗалыгы машиналарын һәм транспорт чараларын хәрәкәтләндерү күздә тотыла, әлеге юл өчен кабул ителгән өслекле юл буйлап бер юл катламын һәм, димәк, җир полотносын җимерү хисабына мәйданчыклар төзергә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Мәйданчыклар арасындагы араны транспорт чарасының күренү ераклыгына тигез алырга кирәк, ләкин кимендә 0,5 километр. Шул ук вакытта мәйданчыклар, кагыйдә буларак, басуларга керү урыны белән берләштерелергә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Җир өслеге буйлап йөрү өчен мәйданчыкларның киңлеген 8, 10 һәм 13 метрга тигез итеп, авыл хуҗалыгы машиналарының һәм транспорт чараларының фаразланган хәрәкәтендә 3 метрга кадәр, 3 метрдан 6 метрга кадәр һәм 6 метрдан 8 метрга кадәр, ә озынлыгы - машиналар һәм транспорт чараларының (автопоездны да кертеп) озынлыгына карап, әмма 15 метрдан да ким булмаган күләмдә кабул итәргә кирәк. Бер полосалы юл өлешеннән разъезд өчен мәйданчыкка күчү участоклары 15 метрдан да ким булмаган озынлыкта, ә ике полосалы юл өлеше өчен 10 метрдан да ким булмаска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5.2.149.</w:t>
      </w:r>
      <w:r w:rsidRPr="004344BB">
        <w:rPr>
          <w:rFonts w:ascii="Times New Roman" w:hAnsi="Times New Roman" w:cs="Times New Roman"/>
          <w:color w:val="000000"/>
          <w:sz w:val="24"/>
          <w:szCs w:val="24"/>
        </w:rPr>
        <w:tab/>
        <w:t xml:space="preserve"> Бер  һәм ике транспорт чарасы йөрешле юлларның авышлыкларын СНиП 2.05.11-83 нигезендә кабул итәргә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5.2.150.</w:t>
      </w:r>
      <w:r w:rsidRPr="004344BB">
        <w:rPr>
          <w:rFonts w:ascii="Times New Roman" w:hAnsi="Times New Roman" w:cs="Times New Roman"/>
          <w:color w:val="000000"/>
          <w:sz w:val="24"/>
          <w:szCs w:val="24"/>
        </w:rPr>
        <w:tab/>
        <w:t>Терлекчелек комплекслары, кошчылык фабрикалары, фермалар, теплица комбинатлары һәм башка шундый объектлар чикләрендә урнашкан эчке эшләр мәйданчыклары түбәндәге бүлекләргә бүленә: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авыл хуҗалыгы объекты мәйданчыгы чикләрендә технологик һәм хуҗалык йөртүләрен тәэмин итә торган җитештерү, шулай ук мәйданчык территориясе чикләреннән читтә урнашкан хуҗалык юллары белән элемтә;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янгын сүндерү машиналарының һәм башка махсус транспорт чараларының (авто- һәм электрокарлар, автотөягечләр һ.б.) регуляр йөрмәвен тәэмин итүче ярдәмче җайланмалар.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5.2.152. Урамнар  һәм йорт эчендәге юлларның  үтү өлешенең киңлеген 58 нче таблица буенча юллар билгеләнүгә һәм транспорт чаралары хәрәкәтен оештыруга бәйле рәвештә кабул итәргә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58нче таблица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Параметрлар</w:t>
      </w:r>
      <w:r w:rsidRPr="004344BB">
        <w:rPr>
          <w:rFonts w:ascii="Times New Roman" w:hAnsi="Times New Roman" w:cs="Times New Roman"/>
          <w:color w:val="000000"/>
          <w:sz w:val="24"/>
          <w:szCs w:val="24"/>
        </w:rPr>
        <w:tab/>
        <w:t>Юллар, метрлар өчен параметрларның әһәмияте</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t>ярдәмче</w:t>
      </w:r>
      <w:r w:rsidRPr="004344BB">
        <w:rPr>
          <w:rFonts w:ascii="Times New Roman" w:hAnsi="Times New Roman" w:cs="Times New Roman"/>
          <w:color w:val="000000"/>
          <w:sz w:val="24"/>
          <w:szCs w:val="24"/>
        </w:rPr>
        <w:tab/>
        <w:t>җитештерү</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Транспорт хәрәкәте вакытында йөрү өлешенең киңлеге:</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6,0</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ике яклы</w:t>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берьяклы</w:t>
      </w:r>
      <w:r w:rsidRPr="004344BB">
        <w:rPr>
          <w:rFonts w:ascii="Times New Roman" w:hAnsi="Times New Roman" w:cs="Times New Roman"/>
          <w:color w:val="000000"/>
          <w:sz w:val="24"/>
          <w:szCs w:val="24"/>
        </w:rPr>
        <w:tab/>
        <w:t>4,5</w:t>
      </w:r>
      <w:r w:rsidRPr="004344BB">
        <w:rPr>
          <w:rFonts w:ascii="Times New Roman" w:hAnsi="Times New Roman" w:cs="Times New Roman"/>
          <w:color w:val="000000"/>
          <w:sz w:val="24"/>
          <w:szCs w:val="24"/>
        </w:rPr>
        <w:tab/>
        <w:t>3,5</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Юл кырые</w:t>
      </w:r>
      <w:r w:rsidRPr="004344BB">
        <w:rPr>
          <w:rFonts w:ascii="Times New Roman" w:hAnsi="Times New Roman" w:cs="Times New Roman"/>
          <w:color w:val="000000"/>
          <w:sz w:val="24"/>
          <w:szCs w:val="24"/>
        </w:rPr>
        <w:tab/>
        <w:t>1,0</w:t>
      </w:r>
      <w:r w:rsidRPr="004344BB">
        <w:rPr>
          <w:rFonts w:ascii="Times New Roman" w:hAnsi="Times New Roman" w:cs="Times New Roman"/>
          <w:color w:val="000000"/>
          <w:sz w:val="24"/>
          <w:szCs w:val="24"/>
        </w:rPr>
        <w:tab/>
        <w:t>0,75</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Юл кырыйларын ныгытуның киңлеге</w:t>
      </w:r>
      <w:r w:rsidRPr="004344BB">
        <w:rPr>
          <w:rFonts w:ascii="Times New Roman" w:hAnsi="Times New Roman" w:cs="Times New Roman"/>
          <w:color w:val="000000"/>
          <w:sz w:val="24"/>
          <w:szCs w:val="24"/>
        </w:rPr>
        <w:tab/>
        <w:t>0,5</w:t>
      </w:r>
      <w:r w:rsidRPr="004344BB">
        <w:rPr>
          <w:rFonts w:ascii="Times New Roman" w:hAnsi="Times New Roman" w:cs="Times New Roman"/>
          <w:color w:val="000000"/>
          <w:sz w:val="24"/>
          <w:szCs w:val="24"/>
        </w:rPr>
        <w:tab/>
        <w:t>0,5</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5.2.153.</w:t>
      </w:r>
      <w:r w:rsidRPr="004344BB">
        <w:rPr>
          <w:rFonts w:ascii="Times New Roman" w:hAnsi="Times New Roman" w:cs="Times New Roman"/>
          <w:color w:val="000000"/>
          <w:sz w:val="24"/>
          <w:szCs w:val="24"/>
        </w:rPr>
        <w:tab/>
        <w:t>Җитештерү юлларының машина йөртү өлешенең киңлеген тигез итеп кабул итү рөхсәт ителә: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тулы киңлеккә беркетелгән юллар белән 3,5 метр - гамәлдәге төзелешнең уңайсыз шартларында;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58 нче таблица нигезендә беркетелгән юл читләре булган 3,5 метр - боҗралы хәрәкәт вакытында, каршы хәрәкәт булмаганда һәм транспорт чараларын узып киткәндә;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1,5 метр киңлектәге һәм икенче яктан борт ташы белән ныгытылган 4,5 метр, каршы як хәрәкәт яисә транспорт чараларын узып китү һәм берьяклы тротуар төзү мөмкинлеге булганда.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Искәрмә: Һәр борт ташы ягыннан юлларның уемын өстәмә рәвештә 0,5 метрдан да ким булмаган күләмдә киптерергә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5.2.154.</w:t>
      </w:r>
      <w:r w:rsidRPr="004344BB">
        <w:rPr>
          <w:rFonts w:ascii="Times New Roman" w:hAnsi="Times New Roman" w:cs="Times New Roman"/>
          <w:color w:val="000000"/>
          <w:sz w:val="24"/>
          <w:szCs w:val="24"/>
        </w:rPr>
        <w:tab/>
        <w:t>Тракторлар, авыл хуҗалыгы, төзелеш һәм башка үзйөрешле машиналар хәрәкәте өчен аерым юлларны проектлаштырырга кирәк. Бу юллар җәйге чорда өстенлек итүче җилләр өчен билгеләнгән яктан тиешле эчке автомобиль юллары белән янәшә урнашырга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5.2.155.</w:t>
      </w:r>
      <w:r w:rsidRPr="004344BB">
        <w:rPr>
          <w:rFonts w:ascii="Times New Roman" w:hAnsi="Times New Roman" w:cs="Times New Roman"/>
          <w:color w:val="000000"/>
          <w:sz w:val="24"/>
          <w:szCs w:val="24"/>
        </w:rPr>
        <w:tab/>
        <w:t>Хәрәкәт полосасының һәм аерымланган җир полотносының киңлеге, транспорт составның тәгәрмәч киңлегенә бәйле рәвештә, 59 нчы таблица нигезендә билгеләнергә тиеш.</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Таблица 59</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Хәрәкәт полосасының киңлеге һәм трактор юлының аерымланган җир полотносы</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Транспорт чаралары, үзйөрешле һәм тагылма машиналар колеясенең киңлеге, метр</w:t>
      </w:r>
      <w:r w:rsidRPr="004344BB">
        <w:rPr>
          <w:rFonts w:ascii="Times New Roman" w:hAnsi="Times New Roman" w:cs="Times New Roman"/>
          <w:color w:val="000000"/>
          <w:sz w:val="24"/>
          <w:szCs w:val="24"/>
        </w:rPr>
        <w:tab/>
        <w:t>Хәрәкәт полосасының киңлеге, метр</w:t>
      </w:r>
      <w:r w:rsidRPr="004344BB">
        <w:rPr>
          <w:rFonts w:ascii="Times New Roman" w:hAnsi="Times New Roman" w:cs="Times New Roman"/>
          <w:color w:val="000000"/>
          <w:sz w:val="24"/>
          <w:szCs w:val="24"/>
        </w:rPr>
        <w:tab/>
        <w:t>Җир катламының киңлеге, метр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2,7 һәм ким</w:t>
      </w:r>
      <w:r w:rsidRPr="004344BB">
        <w:rPr>
          <w:rFonts w:ascii="Times New Roman" w:hAnsi="Times New Roman" w:cs="Times New Roman"/>
          <w:color w:val="000000"/>
          <w:sz w:val="24"/>
          <w:szCs w:val="24"/>
        </w:rPr>
        <w:tab/>
        <w:t>3,5</w:t>
      </w:r>
      <w:r w:rsidRPr="004344BB">
        <w:rPr>
          <w:rFonts w:ascii="Times New Roman" w:hAnsi="Times New Roman" w:cs="Times New Roman"/>
          <w:color w:val="000000"/>
          <w:sz w:val="24"/>
          <w:szCs w:val="24"/>
        </w:rPr>
        <w:tab/>
        <w:t>4,5</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2,7 дән 3,1 гә кадәр</w:t>
      </w:r>
      <w:r w:rsidRPr="004344BB">
        <w:rPr>
          <w:rFonts w:ascii="Times New Roman" w:hAnsi="Times New Roman" w:cs="Times New Roman"/>
          <w:color w:val="000000"/>
          <w:sz w:val="24"/>
          <w:szCs w:val="24"/>
        </w:rPr>
        <w:tab/>
        <w:t>4</w:t>
      </w:r>
      <w:r w:rsidRPr="004344BB">
        <w:rPr>
          <w:rFonts w:ascii="Times New Roman" w:hAnsi="Times New Roman" w:cs="Times New Roman"/>
          <w:color w:val="000000"/>
          <w:sz w:val="24"/>
          <w:szCs w:val="24"/>
        </w:rPr>
        <w:tab/>
        <w:t>5</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3,1 до 3,6 га кадәр</w:t>
      </w:r>
      <w:r w:rsidRPr="004344BB">
        <w:rPr>
          <w:rFonts w:ascii="Times New Roman" w:hAnsi="Times New Roman" w:cs="Times New Roman"/>
          <w:color w:val="000000"/>
          <w:sz w:val="24"/>
          <w:szCs w:val="24"/>
        </w:rPr>
        <w:tab/>
        <w:t>4,5</w:t>
      </w:r>
      <w:r w:rsidRPr="004344BB">
        <w:rPr>
          <w:rFonts w:ascii="Times New Roman" w:hAnsi="Times New Roman" w:cs="Times New Roman"/>
          <w:color w:val="000000"/>
          <w:sz w:val="24"/>
          <w:szCs w:val="24"/>
        </w:rPr>
        <w:tab/>
        <w:t>5,5</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3,6 до 5 кадәр</w:t>
      </w:r>
      <w:r w:rsidRPr="004344BB">
        <w:rPr>
          <w:rFonts w:ascii="Times New Roman" w:hAnsi="Times New Roman" w:cs="Times New Roman"/>
          <w:color w:val="000000"/>
          <w:sz w:val="24"/>
          <w:szCs w:val="24"/>
        </w:rPr>
        <w:tab/>
        <w:t>5,5</w:t>
      </w:r>
      <w:r w:rsidRPr="004344BB">
        <w:rPr>
          <w:rFonts w:ascii="Times New Roman" w:hAnsi="Times New Roman" w:cs="Times New Roman"/>
          <w:color w:val="000000"/>
          <w:sz w:val="24"/>
          <w:szCs w:val="24"/>
        </w:rPr>
        <w:tab/>
        <w:t>6,5</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Трактор юлларында керү өчен мәйданчыклар булдыру (кирәк булганда) рөхсәт ителә.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5.2.156. Хуҗалык эчендәге юлларны кисешү, тоташтыру һәм төзекләндерү СНиП 2.05.11-83 таләпләренә туры китереп проектлаштырырга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 Инженерлык инфраструктурасы</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Инженерлык җиһазлары системасын оештыруның гомуми принциплары</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5.3.1. Төзелештәге инженерлык җиһазлары системасын муниципаль берәмлекләрнең территориаль планлаштыру документлары һәм су белән тәэмин итү, канализация, җылылык, газ һәм электр белән тәэмин итү схемалары нигезендә проектларга кирәк, ул билгеләнгән тәртиптә эшләнгән һәм расланган. Әлеге тармак схемаларында технологиянең, егәрлекнең, челтәрләрнең күләмнәренең принципиаль мәсьәләләре хәл ителергә, схеманы гамәлгә ашыруның чиратлылыгы буенча киңәшләр бирелергә тиеш. Проектларда ресурслардан нәтиҗәле файдалану, энергияне сак тоту ысулларыннан файдалану, инженерлык корылмалары эшендә куркынычсызлыкны тәэмин итү һәм җайга салу өчен заманча чараларны куллану мәсьәләләре чагылырга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Искәрмә: тармак схемалары булган очракта, проектлаштыруның һәр этабы мөстәкыйль төгәлләнгән карар булып тора һәм шул ук вакытта торак пунктның гомуми үсеш перспективасына органик рәвештә туры килергә мөмкин.</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5.3.2. Су белән тәэмин итү, канализация, җылылык һәм газ белән тәэмин итү челтәрләрен һәм корылмаларын проектлаганда, гамәлдәге санитар нормалар һәм кагыйдәләр таләпләренә, шулай ук әлеге норматив таләпләренә туры килергә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5.3.3.</w:t>
      </w:r>
      <w:r w:rsidRPr="004344BB">
        <w:rPr>
          <w:rFonts w:ascii="Times New Roman" w:hAnsi="Times New Roman" w:cs="Times New Roman"/>
          <w:color w:val="000000"/>
          <w:sz w:val="24"/>
          <w:szCs w:val="24"/>
        </w:rPr>
        <w:tab/>
        <w:t>Инженерлык челтәрләрен һәм корылмаларны проектлаганда грунт сулары дәрәҗәсен үзгәртү мөмкинлеген өйрәнүгә һәм бу үзгәрешләрнең челтәрләрнең эксплуатацион ышанычлылыгына йогынтысы зур игътибар бирелергә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5.3.4. Планлаштырылган төзелешкә урнаштырыла торган инженерлык җиһазлары объектлары тиешле нигезләрдә өлешчә яисә тулысынча җир асты киңлегендә урнаштырылырга мөмкин.</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5.3.5.</w:t>
      </w:r>
      <w:r w:rsidRPr="004344BB">
        <w:rPr>
          <w:rFonts w:ascii="Times New Roman" w:hAnsi="Times New Roman" w:cs="Times New Roman"/>
          <w:color w:val="000000"/>
          <w:sz w:val="24"/>
          <w:szCs w:val="24"/>
        </w:rPr>
        <w:tab/>
        <w:t>Су белән тәэмин ителеш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5.3.6.</w:t>
      </w:r>
      <w:r w:rsidRPr="004344BB">
        <w:rPr>
          <w:rFonts w:ascii="Times New Roman" w:hAnsi="Times New Roman" w:cs="Times New Roman"/>
          <w:color w:val="000000"/>
          <w:sz w:val="24"/>
          <w:szCs w:val="24"/>
        </w:rPr>
        <w:tab/>
        <w:t xml:space="preserve">Су белән тәэмин итү схемасын һәм системасын сайлауны торак пунктның үзенчәлекләрен, аларны үстерүнең төрле этапларында су чыгымнары, су белән тәэмин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итү чыганаклары, су басымына, сыйфатына һәм аны бирүнең тәэмин ителешенә карата таләпләрне исәпкә алып башкарырга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5.3.7.</w:t>
      </w:r>
      <w:r w:rsidRPr="004344BB">
        <w:rPr>
          <w:rFonts w:ascii="Times New Roman" w:hAnsi="Times New Roman" w:cs="Times New Roman"/>
          <w:color w:val="000000"/>
          <w:sz w:val="24"/>
          <w:szCs w:val="24"/>
        </w:rPr>
        <w:tab/>
        <w:t>Торак пунктларын су белән тәэмин итү системаларын проектлау, шул исәптән хуҗалыкта тотылу һәм җитештерү өчен су белән тәэмин итү чыганакларын сайлау, су алу корылмаларын урнаштыру, шулай ук исәп-хисап чыгымнарын билгеләүне СНиП 2.04.01 - 85*, СНиП 2.04.02-84*, СНиП 2.07.01-89*, СанПиН 2.1.4.1074-01, СанПин 2.1.4.1175-02, ГОСТ 2761-84*, СанПиН 2.1.4.1110-02 таләпләренә туры китереп башкарырга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Торак-хуҗалык, җитештерү билгеләнешендәге барлык объектлар, кагыйдә буларак, үзәкләштерелгән су белән тәэмин итү системалары белән булырга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5.3.8.</w:t>
      </w:r>
      <w:r w:rsidRPr="004344BB">
        <w:rPr>
          <w:rFonts w:ascii="Times New Roman" w:hAnsi="Times New Roman" w:cs="Times New Roman"/>
          <w:color w:val="000000"/>
          <w:sz w:val="24"/>
          <w:szCs w:val="24"/>
        </w:rPr>
        <w:tab/>
        <w:t>Торак пунктның тәүлеклек уртача су куллануы, су сибүгә киткән чыгымнарны исәпкә алып, сәнәгать һәм авыл хуҗалыгы предприятиеләренең хуҗалык-көнкүреш ихтыяҗлары һәм ихтыяҗлары өчен су чыгымнары суммасы буларак билгеләнә.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Торак пунктны су белән тәэмин итү системаларын проектлаганда халыкның хуҗалык-эчә торган ихтыяҗлары өчен тәүлеклек уртача (бер ел эчендә) су куллану нормаларын әлеге нормативларга 9 нчы кушымтаның 1 нче таблицасы таләпләре нигезендә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Суны аерым куллану җәмәгать биналарында хуҗалык-эчә торган һәм көнкүреш ихтыяҗларына, сәламәтләндерү учреждениеләре (санаторийлар, ял йортлары, туристик комплекслар, балалар лагерьлары һ.б.) өчен су чыгымнарыннан тыш, су чыгымнарын үз эченә ала.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Төрле категориядәге кулланучыларның аерым объектлары буенча хуҗалык-көнкүреш ихтыяҗларына су чыгымнары турында әлеге нормативларга карата күрсәтелгән 9 нчы кушымтаның 2 нче таблицасы нормалары нигезендә билгеләнә.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5.3.9.</w:t>
      </w:r>
      <w:r w:rsidRPr="004344BB">
        <w:rPr>
          <w:rFonts w:ascii="Times New Roman" w:hAnsi="Times New Roman" w:cs="Times New Roman"/>
          <w:color w:val="000000"/>
          <w:sz w:val="24"/>
          <w:szCs w:val="24"/>
        </w:rPr>
        <w:tab/>
        <w:t>Гомумән алганда,  аерым районнарда су белән тәэмин итү системасын проектлаганда суның түбәндәге исәп-хисап чыгымнарына таянырга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максималь тәүлеклек чыгымнары (куб. метр/тәүлек) - су - койма корылмаларын, су әзерләү станцияләрен һәм су саклау өчен савытларны исәпләгәндә;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максималь сәгать чыгымнары (куб. метр/сәгать) - суны саклау өчен су үткәргечләрнең аерым торбалары буенча су бирә торган насос станцияләренең максималь җитештерүчәнлеген билгеләгәндә;;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максималь сәгать (л/с) - су үткәргечләргә су бирә торган насос станцияләренең, су саклау сыешлыгыннан башка су белән тәэмин итү системасының магистраль һәм бүлү торбаүткәргечләренең максималь бирүен билгеләгәндә һәм күрсәтелгән торбаүткәргечләрне гидравлик исәпләгәндә суның секундлы чыгымнары;</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коэффициентларны (Kmax) кабул итәргә кирәк: су куллануның тәүлеклек тигезсезлеге - 1,2; су куллануның сәгать тигезсезлеге - 1,4.</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5.3.9. Исәп-хисап күрсәткечләре торак пунктның су белән тәэмин итү системаларын, шул исәптән тәкъдим ителә торган күрсәткечләр нигезендә аларның аерым структур элементларын, 67 таблицада китерелгән су куллану күләмен алдан исәпләүләр һәм проектлау өчен кулланыла.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Су куллану күләмен алдан исәпләү һәм торак пунктны су белән тәэмин итү системаларын проектлау өчен исәп-хисап күрсәткечләре</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Күрсәткеч</w:t>
      </w:r>
      <w:r w:rsidRPr="004344BB">
        <w:rPr>
          <w:rFonts w:ascii="Times New Roman" w:hAnsi="Times New Roman" w:cs="Times New Roman"/>
          <w:color w:val="000000"/>
          <w:sz w:val="24"/>
          <w:szCs w:val="24"/>
        </w:rPr>
        <w:tab/>
        <w:t>Үлчәү</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t>берәмлеге еге</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Авыл торак пунктларының территориясе</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ab/>
      </w:r>
      <w:r w:rsidRPr="004344BB">
        <w:rPr>
          <w:rFonts w:ascii="Times New Roman" w:hAnsi="Times New Roman" w:cs="Times New Roman"/>
          <w:color w:val="000000"/>
          <w:sz w:val="24"/>
          <w:szCs w:val="24"/>
        </w:rPr>
        <w:tab/>
        <w:t>суүткәргеч, канализация һәм кайнар су белән тәэмин ителгән</w:t>
      </w:r>
      <w:r w:rsidRPr="004344BB">
        <w:rPr>
          <w:rFonts w:ascii="Times New Roman" w:hAnsi="Times New Roman" w:cs="Times New Roman"/>
          <w:color w:val="000000"/>
          <w:sz w:val="24"/>
          <w:szCs w:val="24"/>
        </w:rPr>
        <w:tab/>
        <w:t>суүткәргеч һәм канализация белән тәэмин ителгән</w:t>
      </w:r>
      <w:r w:rsidRPr="004344BB">
        <w:rPr>
          <w:rFonts w:ascii="Times New Roman" w:hAnsi="Times New Roman" w:cs="Times New Roman"/>
          <w:color w:val="000000"/>
          <w:sz w:val="24"/>
          <w:szCs w:val="24"/>
        </w:rPr>
        <w:tab/>
        <w:t>су җыю колонкаларыннан судан файдалану</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Микрорайонда</w:t>
      </w:r>
      <w:r w:rsidRPr="004344BB">
        <w:rPr>
          <w:rFonts w:ascii="Times New Roman" w:hAnsi="Times New Roman" w:cs="Times New Roman"/>
          <w:color w:val="000000"/>
          <w:sz w:val="24"/>
          <w:szCs w:val="24"/>
        </w:rPr>
        <w:tab/>
        <w:t>кеше/</w:t>
      </w:r>
      <w:r w:rsidRPr="004344BB">
        <w:rPr>
          <w:rFonts w:ascii="Times New Roman" w:hAnsi="Times New Roman" w:cs="Times New Roman"/>
          <w:color w:val="000000"/>
          <w:sz w:val="24"/>
          <w:szCs w:val="24"/>
        </w:rPr>
        <w:tab/>
        <w:t>7,5 - 100</w:t>
      </w:r>
      <w:r w:rsidRPr="004344BB">
        <w:rPr>
          <w:rFonts w:ascii="Times New Roman" w:hAnsi="Times New Roman" w:cs="Times New Roman"/>
          <w:color w:val="000000"/>
          <w:sz w:val="24"/>
          <w:szCs w:val="24"/>
        </w:rPr>
        <w:tab/>
        <w:t>7,5 - 100</w:t>
      </w:r>
      <w:r w:rsidRPr="004344BB">
        <w:rPr>
          <w:rFonts w:ascii="Times New Roman" w:hAnsi="Times New Roman" w:cs="Times New Roman"/>
          <w:color w:val="000000"/>
          <w:sz w:val="24"/>
          <w:szCs w:val="24"/>
        </w:rPr>
        <w:tab/>
        <w:t>7,5 - 100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халык тыгызлыгы</w:t>
      </w:r>
      <w:r w:rsidRPr="004344BB">
        <w:rPr>
          <w:rFonts w:ascii="Times New Roman" w:hAnsi="Times New Roman" w:cs="Times New Roman"/>
          <w:color w:val="000000"/>
          <w:sz w:val="24"/>
          <w:szCs w:val="24"/>
        </w:rPr>
        <w:tab/>
        <w:t>гектар</w:t>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Суның хуҗалык-көнкүреш ихтыяҗлары өчен тотыла</w:t>
      </w:r>
      <w:r w:rsidRPr="004344BB">
        <w:rPr>
          <w:rFonts w:ascii="Times New Roman" w:hAnsi="Times New Roman" w:cs="Times New Roman"/>
          <w:color w:val="000000"/>
          <w:sz w:val="24"/>
          <w:szCs w:val="24"/>
        </w:rPr>
        <w:tab/>
        <w:t>литр/</w:t>
      </w:r>
      <w:r w:rsidRPr="004344BB">
        <w:rPr>
          <w:rFonts w:ascii="Times New Roman" w:hAnsi="Times New Roman" w:cs="Times New Roman"/>
          <w:color w:val="000000"/>
          <w:sz w:val="24"/>
          <w:szCs w:val="24"/>
        </w:rPr>
        <w:tab/>
        <w:t>230</w:t>
      </w:r>
      <w:r w:rsidRPr="004344BB">
        <w:rPr>
          <w:rFonts w:ascii="Times New Roman" w:hAnsi="Times New Roman" w:cs="Times New Roman"/>
          <w:color w:val="000000"/>
          <w:sz w:val="24"/>
          <w:szCs w:val="24"/>
        </w:rPr>
        <w:tab/>
        <w:t>150</w:t>
      </w:r>
      <w:r w:rsidRPr="004344BB">
        <w:rPr>
          <w:rFonts w:ascii="Times New Roman" w:hAnsi="Times New Roman" w:cs="Times New Roman"/>
          <w:color w:val="000000"/>
          <w:sz w:val="24"/>
          <w:szCs w:val="24"/>
        </w:rPr>
        <w:tab/>
        <w:t>50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көнкүреш  ииихтыяҗлары өчен тотыла</w:t>
      </w:r>
      <w:r w:rsidRPr="004344BB">
        <w:rPr>
          <w:rFonts w:ascii="Times New Roman" w:hAnsi="Times New Roman" w:cs="Times New Roman"/>
          <w:color w:val="000000"/>
          <w:sz w:val="24"/>
          <w:szCs w:val="24"/>
        </w:rPr>
        <w:tab/>
        <w:t>тәүлеккә бер кешегә</w:t>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ихтыяҗлары</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Ихтыяҗлары</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өчен тотыла</w:t>
      </w:r>
      <w:r w:rsidRPr="004344BB">
        <w:rPr>
          <w:rFonts w:ascii="Times New Roman" w:hAnsi="Times New Roman" w:cs="Times New Roman"/>
          <w:color w:val="000000"/>
          <w:sz w:val="24"/>
          <w:szCs w:val="24"/>
        </w:rPr>
        <w:tab/>
        <w:t>бер кешегә</w:t>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өчен тотылуы</w:t>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Су куллану</w:t>
      </w:r>
      <w:r w:rsidRPr="004344BB">
        <w:rPr>
          <w:rFonts w:ascii="Times New Roman" w:hAnsi="Times New Roman" w:cs="Times New Roman"/>
          <w:color w:val="000000"/>
          <w:sz w:val="24"/>
          <w:szCs w:val="24"/>
        </w:rPr>
        <w:tab/>
        <w:t>куб.метр</w:t>
      </w:r>
      <w:r w:rsidRPr="004344BB">
        <w:rPr>
          <w:rFonts w:ascii="Times New Roman" w:hAnsi="Times New Roman" w:cs="Times New Roman"/>
          <w:color w:val="000000"/>
          <w:sz w:val="24"/>
          <w:szCs w:val="24"/>
        </w:rPr>
        <w:tab/>
        <w:t>1,7 - 23,0</w:t>
      </w:r>
      <w:r w:rsidRPr="004344BB">
        <w:rPr>
          <w:rFonts w:ascii="Times New Roman" w:hAnsi="Times New Roman" w:cs="Times New Roman"/>
          <w:color w:val="000000"/>
          <w:sz w:val="24"/>
          <w:szCs w:val="24"/>
        </w:rPr>
        <w:tab/>
        <w:t>1,1 - 15,0</w:t>
      </w:r>
      <w:r w:rsidRPr="004344BB">
        <w:rPr>
          <w:rFonts w:ascii="Times New Roman" w:hAnsi="Times New Roman" w:cs="Times New Roman"/>
          <w:color w:val="000000"/>
          <w:sz w:val="24"/>
          <w:szCs w:val="24"/>
        </w:rPr>
        <w:tab/>
        <w:t>0,4 - 5,0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t xml:space="preserve"> тәүлеккә</w:t>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5.3.10.  СНиП 2.04.02-84*таләпләренә туры китереп, сәнәгать һәм авыл хуҗалыгы предприятиеләре,     сәламәтләндерү учреждениеләре ихтыяҗлары өчен, шулай ук исәпкә алынмаган чыгымнар һәм су сибү чыгымнары аерым билгеләнә.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5.3.11. Су алу корылмаларының тибын һәм схемасын территориянең геологик, гидрогеологик һәм санитар шартларыннан чыгып сайларга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Яңа төр су алу җайланмаларын проектлаганда һәм булган су алу җайланмаларын киңәйткәндә аларның күрше участокларда гамәлдәге һәм проектлана торган дозорлар белән үзара хезмәттәшлек шартлары, шулай ук аларның әйләнә - тирәлеккә (өслек агымы, үсемлек һ.б.) йогынтысы исәпкә алынырга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Су алу корылмаларын, су куллануның киләчәктәге үсешен исәпкә алып, проектларга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5.3.12. Сәнәгать предприятиеләрен җитештерү белән тәэмин итү өчен чистартылган юынтык суларны куллану мөмкинлеген карарга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5.3.13. Су челтәрләре боҗра белән проектлана. Су үткәргечләрнең ахыргы сызыкларын түбәндәге очракларда кулланырга рөхсәт ителә: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җитештерү ихтыяҗларына су бирү өчен-аварияне бетерү вакытында су белән тәэмин итүдә өзеклек булган очракта;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хуҗалык-эчәргә яраклы ихтыяҗларга су бирү өчен - торбалар диаметры 100 мм дан артык түгел;</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янгынга каршы яки хуҗалык-янгынга каршы ихтыяҗларга су бирү өчен, янгын сүндерү чыгымнарына карамастан-линияләрнең озынлыгы 200 метрдан да артмаган очракта.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Бина һәм корылмаларның эчке суүткәргеч челтәрләре белән тышкы су челтәрләрен боҗралау рөхсәт ителми.</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5.3.14. Хуҗалыкта эчәргә яраклы суүткәргечләрне эчәргә яраклы булмаган сыйфатлы су белән тәэмин итүче суүткәргечләр челтәрләре белән тоташтыру рөхсәт ителми.</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5.3.15. Янгынга каршы суүткәргеч 2008 елның 22 июлендәге 123-ФЗ номерлы «янгын куркынычсызлыгы таләпләре турында Техник регламент» Федераль закон таләпләре нигезендә проектланырга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5.3.16. Хуҗалыкта эчәргә яраклы һәм берләштерелгән җитештерү өчен эчә торган суүткәргечләр проектларында СанПин 2.1.4.1110-02 таләпләренә туры китереп санитар саклау зоналарын күздә тотарга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Су белән тәэмин итү һәм эчәргә яраклы су белән тәэмин итү чыганакларын санитар саклау зоналары чикләре әлеге нормативларның 9 нчы кушымтасының 3 нче таблицасында китерелгән.</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5.3.17. Магистраль суүткәргечләр төзү өчен җир бүлеп бирелгән полосаның киңлеге һәм җир кишәрлекләре мәйданы СН 456-73 таләпләренә туры китереп билгеләнә.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5.3.18. Суүткәргеч корылмалар урнаштыру өчен мәйданчыклар сайлау, шулай ук аларның территорияләрен планлаштыру һәм төзү «инженерлык челтәрләрен урнаштыру» бүлекчәсе таләпләре һәм санитар саклау зоналарына карата таләпләр нигезендә башкарылырга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Сулыкларның һәм сулыкларның яр буе участокларында урнашкан суүткәргеч корылмалары мәйданчыкларының планлаштырылган тамгалары суның максималь күләменнән 0,5 метрдан да ким булмаган күләмдә кабул ителергә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5.3.19. Җитештерүчәнлегенә карап, су әзерләү корылмаларын урнаштыру өчен якынча исәп-хисап күләме, тәүлегенә мең куб. метрны, проект буенча, әмма аннан да артык түгел,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тәүлегенә 0,1 мең куб. метрга кадәр - 0,1 гектар;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0,1 дән 0,2 мең куб. метрга кадәр-0,25 гектар;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0,2 дән 0,4 мең куб. метрга кадәр-0,4 гектар;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0,4-0,8 мең куб. метрдан артык-тәүлегенә-1,0 гектар;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тәүлегенә 0,8 дән 12 мең куб. метрга кадәр-2 гектар;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тәүлегенә 12-32 мең куб. метрдан артык-3 гектар; көчле агулы матдәләрне саклау өчен чыгым складларын суүткәргеч корылмалар мәйданчыгында урнаштырырга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кешеләр даими яшәгән һәм сулыклардан һәм сулыклардан 30 метрдан да ким булмаган санда булган биналар һәм корылмалардан (склад хуҗалыгына карамаган)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СНиП II нигезендә, кешеләр даими булмаган биналардан файдалану-89-80*- көчле агулы матдәләрне саклаганда торак, иҗтимагый һәм җитештерү биналарыннан (мәйданнан тыш) файдалану;:</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стационар сыешлыкларда (цистерналарда, танкларда) - 300 метрдан да ким булмаган арада; контейнерларда яки баллоннарда - 100 метрдан да ким булмаган арада.</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Канализация</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5.3.20. Торак пунктларның канализация системаларын проектлау 2.04.01 - 85* СНиП 2.04.03-85*, СНиП 2.07.01-89*таләпләренә туры китереп башкарылырга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Торак-граждан, җитештерү билгеләнешендәге барлык объектлар, кагыйдә буларак, үзәкләштерелгән канализация системалары белән тәэмин ителергә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Торак районның (гомумкомплавная, аерым, ярымысырлы) ташландык суларны аерым канализация вакытында сулыкларга ташлауны төшереп калдыруны исәпкә алып, техник-икътисадый чагыштыру нигезендә сайларга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Санитар чистартуга, йогышсызландыруга дучар ителмәгән (су объектларына рөхсәт ителгән йогынты нормативларын һәм су объектларында зарарлы матдәләрнең рөхсәт ителгән концентрациясе нормативларын арттыруга юл куймаудан чыгып), шулай ук техник регламентларның таләпләренә туры килми торган агынты суларны агызу тыела.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5.3.21. Торак пунктларның канализация проектлары су белән тәэмин итү проектлары белән бер үк вакытта, су - куллану балансына һәм юынтык суларны агызу мәҗбүри анализ белән эшләнергә тиеш. Шул ук вакытта чистартылган агым су, яңгыр суларын җитештерү белән тәэмин итү һәм су сибү өчен куллану мөмкинлеген карарга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5.3.22. Торак пунктларның канализация системаларын, шул исәптән аерым структур элементларны проектлаганда, көнкүреш суларын исәпләгәндә, тәүлеклек уртача тәүлеклеклек су бүлүне, территориягә су сибүгә һәм яшеллек үсентеләренә су тотуны исәпкә алмыйча, уртача тәүлеклек су куллануны тигез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Юынты суларны агызуны исәпләп чыгару (бер ел эчендә), су бүлү системасына бәйле рәвештә, агынты суларның барлык төрләре буенча тәүлеклеклек уртача чыгымнар суммасы итеп билгеләргә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Аерым торак һәм иҗтимагый биналардан юынтык суларның исәп-хисап чыгымнарын билгеләү өчен, тупланган чыгымнарны исәпкә алу кирәк булганда, СНиП 2.04.01-85* һәм әлеге нормативларга 9 нчы кушымтаның 2 нче таблицасын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Сәнгать һәм авыл хуҗалыгы предприятиеләреннән җитештерү суларының уртача тәүлеклеклек уртача чыгымнары, шулай ук исәпкә алынмаган чыгымнар торак пунктның су белән тәэмин итүнең гомуми уртача - төгәл суммасының 25 проценты күләмендә өстәмә рәвештә кабул ителә.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Канализацияләнмәгән районнарда бер кешегә 25 л/тәүлегенә аерым су бүлүне кабул итәргә кирәк.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5.3.23. Торак пунктта агып җыела торган суларның исәпләнгән уртача тәүлеклек чыгымын әлеге нормативларның 5.4.23 п. буенча билгеләнә торган чыгымнар суммасы буларак билгеләргә кирәк. Исәп-хисап күрсәткечләре торак пунктның канализация системаларын проектлау һәм су белән тәэмин итү күләмен алдан исәпләү өчен кулланыла.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5.3.24. Территориаль планлаштыру документларын эшләгәндә, тәүлеклек уртача (бер елга) су бүлүне кабул итәргә рөхсәт ителә: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шәһәр торак пунктлары өчен - бер кешегә тәүлегенә 550 л;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авыл торак пунктлары өчен - 1 кешегә 150 л.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Искәрмә: тәүлеклек уртача су бүлүне, территориянең җирле шартларына һәм төзекләндерү дәрәҗәсенә карап, 10-20 процентка үзгәртү рөхсәт ителә.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5.3.25. Чагыштырмача су бүлү күләмен су бүлүнең түбәндәге коэффициентларын куллану белән билгеләргә киңәш ителә: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шәһәр торак пункты буенча уртача-0,98;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азкатлы төзелеш территориясе өчен: шәһәр җирлеге-1,0;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авыл җирлеге-0,9;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җирле сәнәгать булганда-0,8-0,9.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5.3.26. Торак пунктларның канализация системаларын, аларның резерв территорияләрен урнаштыру, шулай ук чистарту корылмаларын урнаштыруны СНиП 2.04.03-85 һәм СанПиН нигезендә башкарырга кирәк 2.2.1/2.1.1.1200-03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5.3.27. Кулланучылар хокукларын яклау һәм кеше иминлеге өлкәсендә күзәтчелек буенча федераль хезмәтнең Татарстан Республикасы (Татарстан) идарәсе белән килештереп, үзәкләштерелгән канализация системасы булмаганда, агызу станцияләрне күздә тотарга кирәк. СНиП 2.04.03-85 таләпләренә туры китереп, СНиП 2.04.03 - 85 таләпләренә туры китереп, агызу станцияләренә бүлеп бирелә торган җир кишәрлекләренең күләмнәрен СанПиН таләпләренә туры китереп кабул итәргә кирәк. 2.2.1/2.1.1.1200-03, агызу станцияләрне диаметрлы 400 мм диаметрлы канализация коллекторлары янында проектларга кирәк, шул ук вакытта агынты суларның саны. агызу станциясенең 20 проценттан артмаска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5.3.29. Канализация корылмаларын төзү, планлаштыру, төзү һәм аларның территориясен төзекләндерү өчен мәйданчыкларны «инженерлык челтәрләрен урнаштыру» бүлеге таләпләре һәм санитар-саклау зоналары төзелешенә карата таләпләр нигезендә сайларга кирәк.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Шул ук вакытта җир өсте суларын чистарту корылмаларын һәм явым-төшем җыелмаларын җыю чокырларын торак микрорайоннарда (кварталларда) һәм авыл территорияләрендә урнаштыру рөхсәт ителми.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 xml:space="preserve">             Су бирү системалары корылмаларын урнаштыру өчен участокларның якынча күләмен һәм алардан торак һәм иҗтимагый биналарга кадәр ераклыкны 68 нче таблица нигезендә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Таблица 68</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Су бирү системалары корылмаларын урнаштыру өчен участокларның якынча күләме һәм алардан торак һәм иҗтимагый биналарга кадәр ераклык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Объектның исеме</w:t>
      </w:r>
      <w:r w:rsidRPr="004344BB">
        <w:rPr>
          <w:rFonts w:ascii="Times New Roman" w:hAnsi="Times New Roman" w:cs="Times New Roman"/>
          <w:color w:val="000000"/>
          <w:sz w:val="24"/>
          <w:szCs w:val="24"/>
        </w:rPr>
        <w:tab/>
        <w:t>Җир кишәрлеге күләме</w:t>
      </w:r>
      <w:r w:rsidRPr="004344BB">
        <w:rPr>
          <w:rFonts w:ascii="Times New Roman" w:hAnsi="Times New Roman" w:cs="Times New Roman"/>
          <w:color w:val="000000"/>
          <w:sz w:val="24"/>
          <w:szCs w:val="24"/>
        </w:rPr>
        <w:tab/>
        <w:t>Торак һәм иҗтимагый биналарга кадәр   ераклык, метр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Җир өсте суларны чистарту корылмалары</w:t>
      </w:r>
      <w:r w:rsidRPr="004344BB">
        <w:rPr>
          <w:rFonts w:ascii="Times New Roman" w:hAnsi="Times New Roman" w:cs="Times New Roman"/>
          <w:color w:val="000000"/>
          <w:sz w:val="24"/>
          <w:szCs w:val="24"/>
        </w:rPr>
        <w:tab/>
        <w:t xml:space="preserve">җитештерүчәнлегенә һәм корылманың тибына карап, </w:t>
      </w:r>
      <w:r w:rsidRPr="004344BB">
        <w:rPr>
          <w:rFonts w:ascii="Times New Roman" w:hAnsi="Times New Roman" w:cs="Times New Roman"/>
          <w:color w:val="000000"/>
          <w:sz w:val="24"/>
          <w:szCs w:val="24"/>
        </w:rPr>
        <w:tab/>
        <w:t>7.1.2 СанПиН таблицасын нигезендә СанПиН 2.2.1/2.1.1.1200-03</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Квартал эчендәге канализация-канализация  насос станциясе</w:t>
      </w:r>
      <w:r w:rsidRPr="004344BB">
        <w:rPr>
          <w:rFonts w:ascii="Times New Roman" w:hAnsi="Times New Roman" w:cs="Times New Roman"/>
          <w:color w:val="000000"/>
          <w:sz w:val="24"/>
          <w:szCs w:val="24"/>
        </w:rPr>
        <w:tab/>
        <w:t>10x10</w:t>
      </w:r>
      <w:r w:rsidRPr="004344BB">
        <w:rPr>
          <w:rFonts w:ascii="Times New Roman" w:hAnsi="Times New Roman" w:cs="Times New Roman"/>
          <w:color w:val="000000"/>
          <w:sz w:val="24"/>
          <w:szCs w:val="24"/>
        </w:rPr>
        <w:tab/>
        <w:t>20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Тоннель коллекторлары шахталары тирәсендә эксплуатация мәйданчыклары</w:t>
      </w:r>
      <w:r w:rsidRPr="004344BB">
        <w:rPr>
          <w:rFonts w:ascii="Times New Roman" w:hAnsi="Times New Roman" w:cs="Times New Roman"/>
          <w:color w:val="000000"/>
          <w:sz w:val="24"/>
          <w:szCs w:val="24"/>
        </w:rPr>
        <w:tab/>
        <w:t>20x20</w:t>
      </w:r>
      <w:r w:rsidRPr="004344BB">
        <w:rPr>
          <w:rFonts w:ascii="Times New Roman" w:hAnsi="Times New Roman" w:cs="Times New Roman"/>
          <w:color w:val="000000"/>
          <w:sz w:val="24"/>
          <w:szCs w:val="24"/>
        </w:rPr>
        <w:tab/>
        <w:t>кимендә 15 (коллекторларның үзәгеннән)</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Таблица 69</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Канализация чистарту корылмалары өчен җир кишәрлекләре күләме</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Канализациянең чистарту корылмаларының җитештерүчәнлеге, мең куб. метр/тәүлек буе</w:t>
      </w:r>
      <w:r w:rsidRPr="004344BB">
        <w:rPr>
          <w:rFonts w:ascii="Times New Roman" w:hAnsi="Times New Roman" w:cs="Times New Roman"/>
          <w:color w:val="000000"/>
          <w:sz w:val="24"/>
          <w:szCs w:val="24"/>
        </w:rPr>
        <w:tab/>
        <w:t>Җир кишәрлекләре үлчәмнәре, гектар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t>Юынтык сулары</w:t>
      </w:r>
      <w:r w:rsidRPr="004344BB">
        <w:rPr>
          <w:rFonts w:ascii="Times New Roman" w:hAnsi="Times New Roman" w:cs="Times New Roman"/>
          <w:color w:val="000000"/>
          <w:sz w:val="24"/>
          <w:szCs w:val="24"/>
        </w:rPr>
        <w:tab/>
        <w:t>Ләм мәйдан</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чыклары</w:t>
      </w:r>
      <w:r w:rsidRPr="004344BB">
        <w:rPr>
          <w:rFonts w:ascii="Times New Roman" w:hAnsi="Times New Roman" w:cs="Times New Roman"/>
          <w:color w:val="000000"/>
          <w:sz w:val="24"/>
          <w:szCs w:val="24"/>
        </w:rPr>
        <w:tab/>
        <w:t>Биологик буалар тирән чистарту өчен су</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0,7 гә кадәр</w:t>
      </w:r>
      <w:r w:rsidRPr="004344BB">
        <w:rPr>
          <w:rFonts w:ascii="Times New Roman" w:hAnsi="Times New Roman" w:cs="Times New Roman"/>
          <w:color w:val="000000"/>
          <w:sz w:val="24"/>
          <w:szCs w:val="24"/>
        </w:rPr>
        <w:tab/>
        <w:t>0,5</w:t>
      </w:r>
      <w:r w:rsidRPr="004344BB">
        <w:rPr>
          <w:rFonts w:ascii="Times New Roman" w:hAnsi="Times New Roman" w:cs="Times New Roman"/>
          <w:color w:val="000000"/>
          <w:sz w:val="24"/>
          <w:szCs w:val="24"/>
        </w:rPr>
        <w:tab/>
        <w:t>0,2</w:t>
      </w:r>
      <w:r w:rsidRPr="004344BB">
        <w:rPr>
          <w:rFonts w:ascii="Times New Roman" w:hAnsi="Times New Roman" w:cs="Times New Roman"/>
          <w:color w:val="000000"/>
          <w:sz w:val="24"/>
          <w:szCs w:val="24"/>
        </w:rPr>
        <w:tab/>
        <w:t>-</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0,7 дән 17 гә кадәр</w:t>
      </w:r>
      <w:r w:rsidRPr="004344BB">
        <w:rPr>
          <w:rFonts w:ascii="Times New Roman" w:hAnsi="Times New Roman" w:cs="Times New Roman"/>
          <w:color w:val="000000"/>
          <w:sz w:val="24"/>
          <w:szCs w:val="24"/>
        </w:rPr>
        <w:tab/>
        <w:t>4</w:t>
      </w:r>
      <w:r w:rsidRPr="004344BB">
        <w:rPr>
          <w:rFonts w:ascii="Times New Roman" w:hAnsi="Times New Roman" w:cs="Times New Roman"/>
          <w:color w:val="000000"/>
          <w:sz w:val="24"/>
          <w:szCs w:val="24"/>
        </w:rPr>
        <w:tab/>
        <w:t>3</w:t>
      </w:r>
      <w:r w:rsidRPr="004344BB">
        <w:rPr>
          <w:rFonts w:ascii="Times New Roman" w:hAnsi="Times New Roman" w:cs="Times New Roman"/>
          <w:color w:val="000000"/>
          <w:sz w:val="24"/>
          <w:szCs w:val="24"/>
        </w:rPr>
        <w:tab/>
        <w:t>3</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17 дән 40 ка кадәр</w:t>
      </w:r>
      <w:r w:rsidRPr="004344BB">
        <w:rPr>
          <w:rFonts w:ascii="Times New Roman" w:hAnsi="Times New Roman" w:cs="Times New Roman"/>
          <w:color w:val="000000"/>
          <w:sz w:val="24"/>
          <w:szCs w:val="24"/>
        </w:rPr>
        <w:tab/>
        <w:t>6</w:t>
      </w:r>
      <w:r w:rsidRPr="004344BB">
        <w:rPr>
          <w:rFonts w:ascii="Times New Roman" w:hAnsi="Times New Roman" w:cs="Times New Roman"/>
          <w:color w:val="000000"/>
          <w:sz w:val="24"/>
          <w:szCs w:val="24"/>
        </w:rPr>
        <w:tab/>
        <w:t>9</w:t>
      </w:r>
      <w:r w:rsidRPr="004344BB">
        <w:rPr>
          <w:rFonts w:ascii="Times New Roman" w:hAnsi="Times New Roman" w:cs="Times New Roman"/>
          <w:color w:val="000000"/>
          <w:sz w:val="24"/>
          <w:szCs w:val="24"/>
        </w:rPr>
        <w:tab/>
        <w:t>6</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40 тан 130 га кадәр</w:t>
      </w:r>
      <w:r w:rsidRPr="004344BB">
        <w:rPr>
          <w:rFonts w:ascii="Times New Roman" w:hAnsi="Times New Roman" w:cs="Times New Roman"/>
          <w:color w:val="000000"/>
          <w:sz w:val="24"/>
          <w:szCs w:val="24"/>
        </w:rPr>
        <w:tab/>
        <w:t>12</w:t>
      </w:r>
      <w:r w:rsidRPr="004344BB">
        <w:rPr>
          <w:rFonts w:ascii="Times New Roman" w:hAnsi="Times New Roman" w:cs="Times New Roman"/>
          <w:color w:val="000000"/>
          <w:sz w:val="24"/>
          <w:szCs w:val="24"/>
        </w:rPr>
        <w:tab/>
        <w:t>25</w:t>
      </w:r>
      <w:r w:rsidRPr="004344BB">
        <w:rPr>
          <w:rFonts w:ascii="Times New Roman" w:hAnsi="Times New Roman" w:cs="Times New Roman"/>
          <w:color w:val="000000"/>
          <w:sz w:val="24"/>
          <w:szCs w:val="24"/>
        </w:rPr>
        <w:tab/>
        <w:t>20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130 дан 175 кә кадәр</w:t>
      </w:r>
      <w:r w:rsidRPr="004344BB">
        <w:rPr>
          <w:rFonts w:ascii="Times New Roman" w:hAnsi="Times New Roman" w:cs="Times New Roman"/>
          <w:color w:val="000000"/>
          <w:sz w:val="24"/>
          <w:szCs w:val="24"/>
        </w:rPr>
        <w:tab/>
        <w:t>14</w:t>
      </w:r>
      <w:r w:rsidRPr="004344BB">
        <w:rPr>
          <w:rFonts w:ascii="Times New Roman" w:hAnsi="Times New Roman" w:cs="Times New Roman"/>
          <w:color w:val="000000"/>
          <w:sz w:val="24"/>
          <w:szCs w:val="24"/>
        </w:rPr>
        <w:tab/>
        <w:t>30</w:t>
      </w:r>
      <w:r w:rsidRPr="004344BB">
        <w:rPr>
          <w:rFonts w:ascii="Times New Roman" w:hAnsi="Times New Roman" w:cs="Times New Roman"/>
          <w:color w:val="000000"/>
          <w:sz w:val="24"/>
          <w:szCs w:val="24"/>
        </w:rPr>
        <w:tab/>
        <w:t>30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175 тән 280 гә кадәр</w:t>
      </w:r>
      <w:r w:rsidRPr="004344BB">
        <w:rPr>
          <w:rFonts w:ascii="Times New Roman" w:hAnsi="Times New Roman" w:cs="Times New Roman"/>
          <w:color w:val="000000"/>
          <w:sz w:val="24"/>
          <w:szCs w:val="24"/>
        </w:rPr>
        <w:tab/>
        <w:t>18</w:t>
      </w:r>
      <w:r w:rsidRPr="004344BB">
        <w:rPr>
          <w:rFonts w:ascii="Times New Roman" w:hAnsi="Times New Roman" w:cs="Times New Roman"/>
          <w:color w:val="000000"/>
          <w:sz w:val="24"/>
          <w:szCs w:val="24"/>
        </w:rPr>
        <w:tab/>
        <w:t>55</w:t>
      </w:r>
      <w:r w:rsidRPr="004344BB">
        <w:rPr>
          <w:rFonts w:ascii="Times New Roman" w:hAnsi="Times New Roman" w:cs="Times New Roman"/>
          <w:color w:val="000000"/>
          <w:sz w:val="24"/>
          <w:szCs w:val="24"/>
        </w:rPr>
        <w:tab/>
        <w:t>-</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Искәрмә: тәүлегенә 280 мең куб.метрдан артык җитештерүчәнлеге булган чистарту корылмаларының җир участоклары күләмнәрен, кулланучылар хокукларын яклау һәм кеше иминлеге өлкәсендә күзәтчелек буенча федераль хезмәтнең Татарстан Республикасы (Татарстан) буенча идарәсе белән килештерелгән проектлар буенча кабул итәргә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Таблица 70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Канализация чистарту корылмалары өчен санитар-саклау зоналары</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Агынты суларны чистарту корылмалары</w:t>
      </w:r>
      <w:r w:rsidRPr="004344BB">
        <w:rPr>
          <w:rFonts w:ascii="Times New Roman" w:hAnsi="Times New Roman" w:cs="Times New Roman"/>
          <w:color w:val="000000"/>
          <w:sz w:val="24"/>
          <w:szCs w:val="24"/>
        </w:rPr>
        <w:tab/>
        <w:t>Чистарту корылмаларының исәп-хисап күрсәткечләре буенча метрлар ераклыгы, тәүлегенә мең куб. метр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t>0,2</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кадәр</w:t>
      </w:r>
      <w:r w:rsidRPr="004344BB">
        <w:rPr>
          <w:rFonts w:ascii="Times New Roman" w:hAnsi="Times New Roman" w:cs="Times New Roman"/>
          <w:color w:val="000000"/>
          <w:sz w:val="24"/>
          <w:szCs w:val="24"/>
        </w:rPr>
        <w:tab/>
        <w:t xml:space="preserve"> 0,2 тән</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5кадәр</w:t>
      </w:r>
      <w:r w:rsidRPr="004344BB">
        <w:rPr>
          <w:rFonts w:ascii="Times New Roman" w:hAnsi="Times New Roman" w:cs="Times New Roman"/>
          <w:color w:val="000000"/>
          <w:sz w:val="24"/>
          <w:szCs w:val="24"/>
        </w:rPr>
        <w:tab/>
        <w:t xml:space="preserve"> 5 тән</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50кадәр</w:t>
      </w:r>
      <w:r w:rsidRPr="004344BB">
        <w:rPr>
          <w:rFonts w:ascii="Times New Roman" w:hAnsi="Times New Roman" w:cs="Times New Roman"/>
          <w:color w:val="000000"/>
          <w:sz w:val="24"/>
          <w:szCs w:val="24"/>
        </w:rPr>
        <w:tab/>
        <w:t>50 тән</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280 кадәр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Насос станцияләре һәм аварияләрне җайга салу кисмәкләре , локаль чистарту корылмалары</w:t>
      </w:r>
      <w:r w:rsidRPr="004344BB">
        <w:rPr>
          <w:rFonts w:ascii="Times New Roman" w:hAnsi="Times New Roman" w:cs="Times New Roman"/>
          <w:color w:val="000000"/>
          <w:sz w:val="24"/>
          <w:szCs w:val="24"/>
        </w:rPr>
        <w:tab/>
        <w:t>15</w:t>
      </w:r>
      <w:r w:rsidRPr="004344BB">
        <w:rPr>
          <w:rFonts w:ascii="Times New Roman" w:hAnsi="Times New Roman" w:cs="Times New Roman"/>
          <w:color w:val="000000"/>
          <w:sz w:val="24"/>
          <w:szCs w:val="24"/>
        </w:rPr>
        <w:tab/>
        <w:t>20</w:t>
      </w:r>
      <w:r w:rsidRPr="004344BB">
        <w:rPr>
          <w:rFonts w:ascii="Times New Roman" w:hAnsi="Times New Roman" w:cs="Times New Roman"/>
          <w:color w:val="000000"/>
          <w:sz w:val="24"/>
          <w:szCs w:val="24"/>
        </w:rPr>
        <w:tab/>
        <w:t>20</w:t>
      </w:r>
      <w:r w:rsidRPr="004344BB">
        <w:rPr>
          <w:rFonts w:ascii="Times New Roman" w:hAnsi="Times New Roman" w:cs="Times New Roman"/>
          <w:color w:val="000000"/>
          <w:sz w:val="24"/>
          <w:szCs w:val="24"/>
        </w:rPr>
        <w:tab/>
        <w:t>30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Явым-төшемнәрне саклап калу өчен катлам мәйданчыклары булган механик һәм биологик чистарту корылмалары, шулай ук су мәйданчыклары</w:t>
      </w:r>
      <w:r w:rsidRPr="004344BB">
        <w:rPr>
          <w:rFonts w:ascii="Times New Roman" w:hAnsi="Times New Roman" w:cs="Times New Roman"/>
          <w:color w:val="000000"/>
          <w:sz w:val="24"/>
          <w:szCs w:val="24"/>
        </w:rPr>
        <w:tab/>
        <w:t>150</w:t>
      </w:r>
      <w:r w:rsidRPr="004344BB">
        <w:rPr>
          <w:rFonts w:ascii="Times New Roman" w:hAnsi="Times New Roman" w:cs="Times New Roman"/>
          <w:color w:val="000000"/>
          <w:sz w:val="24"/>
          <w:szCs w:val="24"/>
        </w:rPr>
        <w:tab/>
        <w:t>200</w:t>
      </w:r>
      <w:r w:rsidRPr="004344BB">
        <w:rPr>
          <w:rFonts w:ascii="Times New Roman" w:hAnsi="Times New Roman" w:cs="Times New Roman"/>
          <w:color w:val="000000"/>
          <w:sz w:val="24"/>
          <w:szCs w:val="24"/>
        </w:rPr>
        <w:tab/>
        <w:t>400</w:t>
      </w:r>
      <w:r w:rsidRPr="004344BB">
        <w:rPr>
          <w:rFonts w:ascii="Times New Roman" w:hAnsi="Times New Roman" w:cs="Times New Roman"/>
          <w:color w:val="000000"/>
          <w:sz w:val="24"/>
          <w:szCs w:val="24"/>
        </w:rPr>
        <w:tab/>
        <w:t>500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Ябык биналарда явым-төшемне термомеханик эшкәртү белән механик һәм биологик чистарту корылмалары</w:t>
      </w:r>
      <w:r w:rsidRPr="004344BB">
        <w:rPr>
          <w:rFonts w:ascii="Times New Roman" w:hAnsi="Times New Roman" w:cs="Times New Roman"/>
          <w:color w:val="000000"/>
          <w:sz w:val="24"/>
          <w:szCs w:val="24"/>
        </w:rPr>
        <w:tab/>
        <w:t>100</w:t>
      </w:r>
      <w:r w:rsidRPr="004344BB">
        <w:rPr>
          <w:rFonts w:ascii="Times New Roman" w:hAnsi="Times New Roman" w:cs="Times New Roman"/>
          <w:color w:val="000000"/>
          <w:sz w:val="24"/>
          <w:szCs w:val="24"/>
        </w:rPr>
        <w:tab/>
        <w:t>150</w:t>
      </w:r>
      <w:r w:rsidRPr="004344BB">
        <w:rPr>
          <w:rFonts w:ascii="Times New Roman" w:hAnsi="Times New Roman" w:cs="Times New Roman"/>
          <w:color w:val="000000"/>
          <w:sz w:val="24"/>
          <w:szCs w:val="24"/>
        </w:rPr>
        <w:tab/>
        <w:t>300</w:t>
      </w:r>
      <w:r w:rsidRPr="004344BB">
        <w:rPr>
          <w:rFonts w:ascii="Times New Roman" w:hAnsi="Times New Roman" w:cs="Times New Roman"/>
          <w:color w:val="000000"/>
          <w:sz w:val="24"/>
          <w:szCs w:val="24"/>
        </w:rPr>
        <w:tab/>
        <w:t>400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Басулар: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а) фильтрация;</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б) сугару</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200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150</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300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200</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500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400</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1000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1000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Биологик буалар</w:t>
      </w:r>
      <w:r w:rsidRPr="004344BB">
        <w:rPr>
          <w:rFonts w:ascii="Times New Roman" w:hAnsi="Times New Roman" w:cs="Times New Roman"/>
          <w:color w:val="000000"/>
          <w:sz w:val="24"/>
          <w:szCs w:val="24"/>
        </w:rPr>
        <w:tab/>
        <w:t>200</w:t>
      </w:r>
      <w:r w:rsidRPr="004344BB">
        <w:rPr>
          <w:rFonts w:ascii="Times New Roman" w:hAnsi="Times New Roman" w:cs="Times New Roman"/>
          <w:color w:val="000000"/>
          <w:sz w:val="24"/>
          <w:szCs w:val="24"/>
        </w:rPr>
        <w:tab/>
        <w:t>200</w:t>
      </w:r>
      <w:r w:rsidRPr="004344BB">
        <w:rPr>
          <w:rFonts w:ascii="Times New Roman" w:hAnsi="Times New Roman" w:cs="Times New Roman"/>
          <w:color w:val="000000"/>
          <w:sz w:val="24"/>
          <w:szCs w:val="24"/>
        </w:rPr>
        <w:tab/>
        <w:t>300</w:t>
      </w:r>
      <w:r w:rsidRPr="004344BB">
        <w:rPr>
          <w:rFonts w:ascii="Times New Roman" w:hAnsi="Times New Roman" w:cs="Times New Roman"/>
          <w:color w:val="000000"/>
          <w:sz w:val="24"/>
          <w:szCs w:val="24"/>
        </w:rPr>
        <w:tab/>
        <w:t>300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Искәрмә: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1. 0,5 гектарга кадәр фильтрация басулары өчен, коммуналь типтагы 1,0 гектарга кадәр сугару басулары өчен, җитештерүчәнлеге 50 куб. метрга кадәр булган юынты суларны механик һәм биологик чистарту корылмалары өчен, 100 метр күләмендә санитар-саклау зоналары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2. Тәүлегенә 15 куб. метрга кадәр үткәрерлек җир асты фильтрациясе кырлары өчен санитар-саклау зоналарын 50 метр күләмендә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3. Агызу станцияләреннән санитар-саклау зоналарының күләме 300 метрны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4. Ачык типтагы өслек суының чистарту корылмаларыннан торак территориягә кадәр санитар-саклау зоналарын - 100 метр, ябык типтагы 50 метр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 Сәнәгать предприятиеләре территориясендә урнашмаган чистарту корылмаларыннан һәм җитештерү канализацияләренең насос станцияләреннән, җитештерү юынты суларын мөстәкыйль чистартканда һәм кудырганда, аларны көнкүреш белән бергә чистартканда, санитар-яклау зоналарының күләме юынты сулар килә торган, әмма 58 нче таблицада күрсәтелмәгән производстволар өчен дә кебек үк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6. Торак территориягә кадәр кар чистарткычлардан һәм кар эретү пунктларыннан алып санитар-саклау зоналарының күләме 100 метрны кабул итәргә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5.3.30. Сулыкларның һәм сулыкларның яр буе участокларында урнашкан канализация корылмалары һәм насос станцияләре мәйданчыкларының планировкалы билгеләрен, җил куышы һәм җил дулкынының биеклеге белән 3 процент тәэмин ителгән, язгы ташуның максималь горизонтыннан 0,5 метрдан да ким булмаган күләмдә артыграк кабул итәргә кирәк.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5.3.31. Магистраль канализация коллекторлары өчен җирләрне сайлау, бүлеп бирү һәм куллану СН 456-73 таләпләренә туры китереп башкарыла.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5.3.32. Агынты суларның чистарту корылмалары мәйданчыгын, җылы чорда җилләр өчен, торак төзелешкә һәм торак пунктка карата, су агымы буенча түбәнрәк булган юнәлештән торырга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Җитештерү һәм яңгыр канализациясенең чистарту корылмаларын, кагыйдә булаак, сәнәгать предприятиеләре территориясендә урнаштырырга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5.3.33. Канализациянең чистарту корылмалары өчен җир кишәрлекләре күләме 69 таблицада күрсәтелгәннән ким булмаска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5.3.34. Локаль канализация системаларының чистарту корылмаларының җир участоклары күләмен грунт шартларына һәм агынты сулар санына карап кабул итәргә кирәк, ләкин 0,25 гектардан артык түгел.</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Җир участоклары койма белән тотылырга, төзекләндерелергә һәм яшелләндерелергә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5.3.35. Канализация чистарту корылмалары өчен санитар-саклау зоналарын СанПиН таләпләренә туры китереп кабул итәргә кирәк 2.2.1/2.1.1.1200-03 таблица буенча 70.</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Яңгыр канализациясе</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5.3.36. Җир өсте суларын җыю торак пункт территориясенең бөтен су агынтысы, яңгыр канализациясе   челтәрен кертеп,  су җыю урыннарына һәм сулыкларга җыелырлык итеп, проектланырга тиеш.  Су  җыю урынын акмый торган сулыкларга, юдырыла торган чокырларга, йомык   түбәнлекләргә, сазланган территорияләргә  проектлау рөхсәт ителми.</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5.3.37. Территорияне планлаштыру һәм төзү проектлары өслек сулары агымының табигый шартларын максималь рәвештә саклауны күздә тотарга тиеш. Биналарны һәм корылмаларны өске суларны чыгаруны кыенлаштыра торган  итеп урнаштыру рөхсәт ителми.</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5.3.38. Яңгыр канализациясен проектлаганда торак пунктлар территорияләре өчен яңгыр суларының исәп-хисап чыгымнарын СНиП 2.04.03-85*таләпләренә туры китереп билгеләргә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Агынтыны оештыру рельефны оештыру мәсьәләләрен комплекслы хәл итү һәм ачык яки ябык су бирү җайланмалары: су үткәргеч торбалар (водостоклар), лотоклар, кюветлар, тиз агынтылар, яңгыр - кабул итү коелары булдыру белән тәэмин ителергә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Өслек сулары агымын проектлаганда СНиП 2.04.03-85, СНиП 2.07.01-89*, СанПиН 2.1.5.980-00 таләпләренә таянып эш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5.3.39. Күп катлы төзелеш районнарында ябык типтагы яңгыр канализациясен проектларга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Ачык су бүлү җайланмаларын (канаулар, кюветлар, лотоклар)  бер, ике катлы йортлар районнарында  һәм авыл торак пунктларында, шулай ук парклар  территорияләрендә куллану бары тик  урамнар, юллар һәм тротуарлар белән кисешкән урыннарда күперләр яки торбалар төзегән очракта гына  рөхсәт ителә.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Рекреацион территорияләрдә яңгыр канализациясе һәм ачык типтагы дренаж челтәрләре рәвешендә өске һәм җир асты суларын бүлеп бирү системасын проектлау рөхсәт ителә.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5.3.40.</w:t>
      </w:r>
      <w:r w:rsidRPr="004344BB">
        <w:rPr>
          <w:rFonts w:ascii="Times New Roman" w:hAnsi="Times New Roman" w:cs="Times New Roman"/>
          <w:color w:val="000000"/>
          <w:sz w:val="24"/>
          <w:szCs w:val="24"/>
        </w:rPr>
        <w:tab/>
        <w:t>Өске суларны ачык система буенча бүлеп бирү кулланучылар хокукларын яклау һәм кеше иминлеге өлкәсендә күзәтчелек буенча федераль хезмәтнең Татарстан Республикасы (Татарстан) буенча Идарәсе, су объектларын җайга салу һәм саклау, су биологик ресурсларын саклау органнары белән тиешле нигезләнгән һәм килештерелгән очракта рөхсәт ителә.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Яңгыр каршылыкларын проектлау түбәндәге участокларда карала: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озынча участокларда спусклар (күтәрешләр);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юл чатларында һәм җәяүлеләр кичүендә өске сулар кушылдыгы ягыннан, түбәнәйтелгән урыннарда-озакка сузылган буш урыннар азагында;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түбән урыннарда урамнарның пычкылары профиле булганда; урам, ишегалды һәм парк территорияләренең өске сулары агымнары булмаган урыннарында.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5.3.43. Яңгыр сулары агышын җайга салу өчен буаларны яисә резервуарларны проектларга, шулай ук эчәргә яраклы су чыганагы булмаган, су коену һәм спорт өчен яраксыз һәм балык хуҗалыгы максатларында файдаланылмый торган ныгытылган чокырларны һәм гамәлдәге буаларны кулланырга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5.3.44. Эрозиягә (авышлык һәм грунт характеристикалары буенча) дучар булган торак төзелеше территорияләре участокларында, биналардан  өске суларны локаль бүлеп чыгаруны күздә тотарга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5.3.45. Агып төшүче суларны чистартуны СНиП 2.04.03-85*, СНиП 2.04.03-85*, «Агып төшүче суларны чистарту корылмаларын  проектлау» 2.1.5.980-00 та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5.3.46. Өлешчә агып төшүче чистарту корылмаларыннан алып торак төзелешенә кадәр санитар-яклау зонасын, төзелеш шартларына һәм ачык типтагы чистарту корылмалары өчен корылмалардан - 100 метр, ябык типтагы чистарту корылмалары өчен корылмалардан - 50 метр файдалануга бәйле рәвештә, кулланучылар хокукларын яклау һәм кеше иминлеге өлкәсендә күзәтчелек буенча федераль хезмәтнең Татарстан Республикасы (Татарстан) буенча идарәсе һәм табигатьне саклау органнары белән килештереп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Мелиоратив системалар һәм корылмалар.  Гомуми таләпләр</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5.3.47. Мелиоратив (сугару һәм киптерү) системалары һәм корылмаларын CHиП 2.06.03-85, СНиП 33-01-2003, СНиП 2.06.05-84, CHиП 2.06.06-85, CHиП 2.06.07-87, CHиП 2.06.04-82 таләпләре һәм әлеге нормативлар нигезендә проектларга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5.3.48. Җирләрнең торышын тикшереп тору өчен мелиорация системаларын һәм корылмаларны проектлаганда күзәтү скважиналары челтәрен һәм су чыгымнарын үлчәү чараларын күрергә кирәк. Мелиорация системасы мәйданы 20 мең гектардан артык булганда, өстәмә рәвештә туфракның дымлылыгын һәм корылышын, мәгълүматны автоматик эшкәртү чаралары белән сугару һәм дренаж суларының сыйфатын, шулай ук метеорология станцияләрен һәм су-баланс мәйданчыкларын тикшереп тору лабораторияләрен проектларга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5.3.49. Мелиорация системаларында саклаучы урман утыртмаларын СНиП 2.06.03-85 таләпләре нигезендә күздә тотарга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5.3.50. Мелиорация системаларын урнаштырганда «Әйләнә-тирә мохитне саклау турында» 2002 елның 10 гыйнварындагы 7-ФЗ номерлы Федераль законның 43 статьясы таләпләрен үтәргә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Сугару системалары</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5.3.51. Сугару системасы составына табигый яисә ясалма су чыганакларында сусаклагычлар, су җыю һәм балык саклау корылмалары, чүп ташлау станцияләре, насос станцияләре, сугару, су җыю-агызу һәм дренаж челтәрләре, шәрә каналлар, челтәрдәге корылмалар, су сиптерү һәм су сиптерү машиналары, урнаштыру һәм җайланмалар, идарә һәм автоматлаштыру чаралары, җирләрнең мелиорация халәтен, электр белән тәэмин итү һәм элемтә объектларын, эрозиягә каршы корылмаларны, эксплуатацияләү хезмәтенең җитештерү һәм торак биналарын, юлларны, урман саклагыч утыртмалар, дамбалар керә.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5.3.52. Мелиорация каналлары өчен җирләр полосаларын (сугару, су җыю, коллектор-дренаж) авыл хуҗалыгы культуралары эшләмәгән җирләрдә  , төзелеш чираты булган җирләрдә, эшләр башкарылган  вакытта гамәлдәге су һәм җир законнарын исәпкә алып, СН474-75 таләпләре нигезендә, төзелеш чираты белән тәэмин ителгән җирләрдә тапшырырга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5.3.53. Балыкчылык хуҗалыгы сулыкларында су җыю җайланмаларын проектлаганда, балыкны һәм су биологик ресурсларын саклау өлкәсендә территориаль органнар белән килештереп, балыкны су җыю корылмаларына эләгүдән саклау өчен балык саклау корылмаларын урнаштыруны күздә тотарга кирәк. Балыкны яклау корылмалары булган су җыю урыннары урыны урыны урыны булмаган районнарда, кышлаучы районнарда, интенсив миграция участокларында һәм балыкларның личинкаларын һәм яшьләрен, тыюлыклы зоналарда урнаштыру рөхсәт ителми.</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5.3.54. Магистраль каналдан (торбаүткәргечтән, лоткадан), аның тармакларында, төрле тәртипләрне һәм сугару җайланмаларын бүлүчеләрдән торучы беркетү челтәрен торба үткәргечләр яки ачык каналлар һәм лотоклар рәвешендә проектларга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5.3.55. Магистраль каналларда һәм бүлүчеләрдә чокырлар, чокырлар, җирле түбәнлекләр, сулыклар белән кисешкән урыннарда урнашкан авария хәлендәге су агызу корылмаларын проектларга кирәк, ә иң эреләрендә су чыгышы секундына 5 куб метрдан артык - концентрацияле ташландык корылмалар булырга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5.3.56. Су җыю-агызу челтәрен  су сибү участоклары, чәчүлек кырлары чикләрендә, тальвег,чокырлар максималь файдаланылган урыннар буенча проектларга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5.3.57. Су чыганакларында, су кабул итү җайланмаларында, , су җыю мәйданында суны исәп - хисап чыгымнары һәм дәрәҗәләренең күләмен формалаштыру үзенчәлекләрен исәпкә алып, 33-101-2003 СП нигезендә билгеләргә кирәк.                                    </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Киптерү системалары</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5.3.58. Киптерү системаларын проектлаганда территориянең кирәгеннән артык юеш булуының сәбәпләре һәм су балансын тәшкил итүчеләрнең һәркайсының зурлыгы ачыкланырга тиеш.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Киптерелә торган массивта артык мавыгу сәбәпләренә бәйле рәвештә түбәндәгеләрне күздә тотарга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мәйданның әйләнә-тирәсендәге сулыклардан өске сулар керүдән яклау - тау каналларын проектлау, тальвега сулыклардагы сулыклардагы су агышын җайга салу юлы белән;</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су басудан сулыкларны һәм сулыкларны су басудан яклау - койма дамбаларын проектлау, сулыкларда су ташу суларын җайга салу, елгаларның елга үзәннәренең үткәрү сәләтен арттыру, су җыю мәйданнары арасында, CHиП 2.06.15-85 таләпләрен исәпкә алып, агымны яңадан бүлү юлы белән;</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киптерә торган массивта өске стокны бүлеп чыгару - ябык һәм ачык типтагы көйләүче челтәрләрне проектлау юлы белән; җир асты суларының дәрәҗәләрен тотып алу һәм түбәнәйтү - кеше каналларын яки дреннарны, вертикаль дренаж скважиналарының сызыкча системасын проектлау, системалы горизонталь дренажны өйрәнү юлы белән; җир асты сулары дәрәҗәләрен киметү өчен ябык киптерү челтәрен проектлау юлы белән;      сулыклардан һәм су агымнарыннан фильтрацион сулар белән су басудан яклау - яр буе дреннарын яки скважиналарның сызыкча системасын CHиП 2.06.15-85 таләпләрен исәпкә алып, вертикаль дренаж проектлау юлы белән.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5.3.59. Киптерү системасы составына түбәндәгеләр керә: суүсемнәрнең көйләнә торган система , үткәргеч, койма челтәре, насос станцияләре, дамбалар, челтәрләрдәге корылмалар, идарә һәм автоматлаштыру чаралары, җирләрнең мелиорация халәтен тикшереп тору, электр белән тәэмин итү һәм элемтә объектлары, эрозиягә каршы корылмалар, эксплуатацияләү хезмәтенең җитештерү һәм торак биналары, юллар һәм урман саклау утыртмалары.</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5.3.60. Язгы һәм җәйге-көзге тезгеннәрне шушы төр өчен рөхсәт ителә торган җирләрдән файдалануга  рөхсәт ителә торган срокларга субасуга бәйле елга тугайларында, шушы төр өчен сазланган түбәнлекләрдә һәм сусаклагычларга терәлеп торучы су басу территорияләрендә, вак су басуларны бетерү өчен, киртә дамбаларын корып, киптерү системаларын проектлаштырырга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5.3.61. Елгалар, күлләр, су саклагычлар сулары белән сугарылган, тирән үткәргеч каналлар төзүне булдырмас өчен йомык иңкүлекләрне киптерү өчен, гамәлдәге су үткәрү корылмаларын яңадан төзүнең мәгънәсезлеге булмаган аркылы тимер һәм автомобиль юллары буендагы участокларда киптерү системаларын насослар белән су агызу дамбаларын урнаштырмыйча гына проектларга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5.3.62. Авыл хуҗалыгы җирләрен киптерү өчен индустриаль дренаж проектларга кирәк. Вертикаль дренаж бертөрле комнар, теләсә нинди куәттәге торфлы, 2 метрга кадәр куәттәге супес һәм җиңел сугиналар белән корылган территорияне киптерү вакытында кулланырга рөхсәт ителә, алар тәүлегенә 150 кв.метрдан артык үткәргеч суалчаннар белән каплана.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 xml:space="preserve">          Авыл хуҗалыгы җирләрен фильтрацион сулар белән елгаларны, сусаклагычларны, күлләрне су басудан саклау яки объектка керә торган җир асты суларын тоту өчен вертикаль дренажның линияле системасын тәүлеккә 300 квадрат метрдан да ким булмаган түшәмә токымнар уздырганда кулланырга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Санитар чистарту</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5.3.63.</w:t>
      </w:r>
      <w:r w:rsidRPr="004344BB">
        <w:rPr>
          <w:rFonts w:ascii="Times New Roman" w:hAnsi="Times New Roman" w:cs="Times New Roman"/>
          <w:color w:val="000000"/>
          <w:sz w:val="24"/>
          <w:szCs w:val="24"/>
        </w:rPr>
        <w:tab/>
        <w:t>Санитар чистарту объектлары булып йорт яны территорияләре, урам һәм микрорайон юллары, мәдәни-көнкүреш объектлары, предприятие, учреждение һәм оешмалар, парклар, скверлар, мәйданнар һәм башка җәмәгать кулланылышы урыннары, ял итү урыннары тора.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Эпидемия куркынычы югары булу һәм халык сәламәтлеге өчен куркыныч булу сәбәпле, чистартуның үзенчәлекле объектлары дип медицина учреждениеләре, бигрәк тә йогышлы, тире-венерология, туберкулез хастаханәләре һәм бүлекләре, ветеринария объектлары, пляжлар санарга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5.3.64.</w:t>
      </w:r>
      <w:r w:rsidRPr="004344BB">
        <w:rPr>
          <w:rFonts w:ascii="Times New Roman" w:hAnsi="Times New Roman" w:cs="Times New Roman"/>
          <w:color w:val="000000"/>
          <w:sz w:val="24"/>
          <w:szCs w:val="24"/>
        </w:rPr>
        <w:tab/>
        <w:t>Торак пунктлар территорияләрен санитар чистартуны Россия Федерациясе Төзелеш һәм торак-коммуналь комплекс буенча дәүләт комитетының 2003 елның 27 сентябрендәге 170 номерлы карары белән расланган Торак фондын техник эксплуатацияләү кагыйдәләре һәм нормалары, шулай ук җирле үзидарә органнарының норматив хокукый актлары таләпләре нигезендә башкарырга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5.3.65.  Шәһәр төзелеше проектлаштырганда каты коммуналь калдыкларны туплау нормативлары кулланыла, алар Татарстан Республикасы Министрлар Кабинеты яки җирлекләрнең һәм шәһәр округларының җирле үзидарә органнары тарафыннан билгеләнгән (Татарстан Республикасы законы белән аларга тиешле вәкаләтләр бирелгән очракта).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Җыела торган коммуналь калдыкларның исәп-хисап саны даими (биш елга бер тапкыр) факттагы мәгълүматлар буенча төгәлләнергә, ә нормага төзәтмәләр кертелергә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Таблица 72</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Коммуналь калдыкларны туплау нормалары</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Коммуналь калдыклар төрләре</w:t>
      </w:r>
      <w:r w:rsidRPr="004344BB">
        <w:rPr>
          <w:rFonts w:ascii="Times New Roman" w:hAnsi="Times New Roman" w:cs="Times New Roman"/>
          <w:color w:val="000000"/>
          <w:sz w:val="24"/>
          <w:szCs w:val="24"/>
        </w:rPr>
        <w:tab/>
        <w:t>Коммуналь калдыклар саны елына 1 кешегә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t>кг</w:t>
      </w:r>
      <w:r w:rsidRPr="004344BB">
        <w:rPr>
          <w:rFonts w:ascii="Times New Roman" w:hAnsi="Times New Roman" w:cs="Times New Roman"/>
          <w:color w:val="000000"/>
          <w:sz w:val="24"/>
          <w:szCs w:val="24"/>
        </w:rPr>
        <w:tab/>
        <w:t>литрда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Каты:</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суүткәргеч, канализация, үзәк җылылык һәм газ белән тәэмин ителгән торак биналардан; башка торак биналардан</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190 - 225</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300 - 450</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900 - 1000</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1100 - 1500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Җәмәгать биналарны исәпкә алып, торак пункт буенча гомуми сан</w:t>
      </w:r>
      <w:r w:rsidRPr="004344BB">
        <w:rPr>
          <w:rFonts w:ascii="Times New Roman" w:hAnsi="Times New Roman" w:cs="Times New Roman"/>
          <w:color w:val="000000"/>
          <w:sz w:val="24"/>
          <w:szCs w:val="24"/>
        </w:rPr>
        <w:tab/>
        <w:t>280 - 300</w:t>
      </w:r>
      <w:r w:rsidRPr="004344BB">
        <w:rPr>
          <w:rFonts w:ascii="Times New Roman" w:hAnsi="Times New Roman" w:cs="Times New Roman"/>
          <w:color w:val="000000"/>
          <w:sz w:val="24"/>
          <w:szCs w:val="24"/>
        </w:rPr>
        <w:tab/>
        <w:t>1400 - 1500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Калдыклар (канализация булмаганда)</w:t>
      </w:r>
      <w:r w:rsidRPr="004344BB">
        <w:rPr>
          <w:rFonts w:ascii="Times New Roman" w:hAnsi="Times New Roman" w:cs="Times New Roman"/>
          <w:color w:val="000000"/>
          <w:sz w:val="24"/>
          <w:szCs w:val="24"/>
        </w:rPr>
        <w:tab/>
        <w:t>-</w:t>
      </w:r>
      <w:r w:rsidRPr="004344BB">
        <w:rPr>
          <w:rFonts w:ascii="Times New Roman" w:hAnsi="Times New Roman" w:cs="Times New Roman"/>
          <w:color w:val="000000"/>
          <w:sz w:val="24"/>
          <w:szCs w:val="24"/>
        </w:rPr>
        <w:tab/>
        <w:t>2000 - 3500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Урамнарның, мәйданнарның һәм паркларның 1 кв. метр каты өслекләреннән смета</w:t>
      </w:r>
      <w:r w:rsidRPr="004344BB">
        <w:rPr>
          <w:rFonts w:ascii="Times New Roman" w:hAnsi="Times New Roman" w:cs="Times New Roman"/>
          <w:color w:val="000000"/>
          <w:sz w:val="24"/>
          <w:szCs w:val="24"/>
        </w:rPr>
        <w:tab/>
        <w:t>5 - 15</w:t>
      </w:r>
      <w:r w:rsidRPr="004344BB">
        <w:rPr>
          <w:rFonts w:ascii="Times New Roman" w:hAnsi="Times New Roman" w:cs="Times New Roman"/>
          <w:color w:val="000000"/>
          <w:sz w:val="24"/>
          <w:szCs w:val="24"/>
        </w:rPr>
        <w:tab/>
        <w:t>8 - 20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Искәрмә: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1.</w:t>
      </w:r>
      <w:r w:rsidRPr="004344BB">
        <w:rPr>
          <w:rFonts w:ascii="Times New Roman" w:hAnsi="Times New Roman" w:cs="Times New Roman"/>
          <w:color w:val="000000"/>
          <w:sz w:val="24"/>
          <w:szCs w:val="24"/>
        </w:rPr>
        <w:tab/>
        <w:t>1. Калдыкларны туплау нормаларының зур әһәмиятен зур шәһәр торак пунктлары өчен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2.</w:t>
      </w:r>
      <w:r w:rsidRPr="004344BB">
        <w:rPr>
          <w:rFonts w:ascii="Times New Roman" w:hAnsi="Times New Roman" w:cs="Times New Roman"/>
          <w:color w:val="000000"/>
          <w:sz w:val="24"/>
          <w:szCs w:val="24"/>
        </w:rPr>
        <w:tab/>
        <w:t>2. Зур габаритлы коммуналь калдыкларны туплау нормаларын каты коммуналь калдыкларның китерелгән күрсәткечләре составында 5 процент күләмендә кабул итәргә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5.3.66. Торак зоналарда йорт яны территорияләрендә каты коммуналь калдыклар өчен уңайлы подъездлы контейнерлар урнаштыру өчен махсус мәйданчыклар проектлана. Мәйданчык ачык һәм су үткәрә торган өслек белән проектлана.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Контейнерлар урнаштыру өчен мәйданчыклар торак йортлардан, балалар, дәвалау-профилактик учреждениеләрдән, спорт мәйданчыкларыннан һәм халыкның ял итү урыннарыннан 20 метрдан да ким булмаган, әмма 100 метрдан да артык булмаска тиеш. Мәйданчыкларның күләме 13 нче таблица нигезендә кабул ителә һәм тиешле санда контейнерлар урнаштыруга исәпләнгән булырга тиеш, әмма 5-дән дә артык түгел.</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Билгеләнә торган чүп җыючылар (контейнерлар) санын билгеләү өчен чүп җыючы халык саныннан, каты коммуналь калдыклар җыелу нормативларыннан, калдыкларны саклау срокларыннан чыгып эш итәргә кирәк. Чүп җыючыларның исәп-хисап күләме алар оешкан чорда каты коммуналь калдыкларның факттагы туплануына туры килергә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5.3.67. Канализацияләнмәгән биналардан сыек калдыклар җыю өчен ишегалды юынтылыклары урнаштырыла, алар су үткәрә торган пычракка ия булырга тиеш. Ишегалды чүп-чарлары булганда, уртак әйбер булырга мөмкин. Пычрану тирәнлеге грунт сулары дәрәҗәсенә бәйле, әмма 3 метрдан да артык булырга тиеш түгел.</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Ишегалды җыештырулары торак биналардан, мәктәпкәчә белем бирү, гомуми белем бирү оешмаларыннан, балалар уеннары һәм халык ялы өчен мәйданчыклардан 20 һәм 100 метрдан да ким булмаган ераклыктан ераграк торырга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Үзәкләштерелмәгән су белән тәэмин итү шартларында ишегалды җыештыручылары коелардан һәм чишмәләрнең каптажларыннан 50 метрдан да ким булмаган ераклыкка ераграк торырга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Шәхси йорт территориясендә чүп җыю урыннары, ишегалды бәдрәфләре һәм юын чокырлары торак милекчеләре тарафыннан билгеләнергә тиеш, аерма 8-10 метрга кадәр киметелергә мөмкин.</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Чүп җыючылар, ишегалды бәдрәфләре һәм юыну чокырлары йорт биләмәсенең чикләреннән 4 метрдан да ким булмаган ераклыкта урнашырга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Дәвалау учреждениеләре территориясендә чүп җыючылар өчен мәйданчыкны дәвалау корпусыннан кимендә 25 метр һәм азык-төлек блогыннан кимендә 100 метр ераклыкта хуҗалык зонасында проектларга кирәк. Мәйданчыкның зурлыгы чүп җыючылар нигезенең барлык яктан да 1,5 метрдан артмаска тиеш. Мәйданчык каты өслеккә һәм урам ягыннан подъездга ия булырга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5.3.68.</w:t>
      </w:r>
      <w:r w:rsidRPr="004344BB">
        <w:rPr>
          <w:rFonts w:ascii="Times New Roman" w:hAnsi="Times New Roman" w:cs="Times New Roman"/>
          <w:color w:val="000000"/>
          <w:sz w:val="24"/>
          <w:szCs w:val="24"/>
        </w:rPr>
        <w:tab/>
        <w:t xml:space="preserve"> Медицина һәм/яки фармацевтика эшчәнлеген гамәлгә ашырганда барлыкка килә торган калдыкларны җыю, вакытлыча саклау, транспортлау, зарарсызландыру һәм зарарсызландыру СанПин 2.1.7.2790 - 10 таләпләренә туры китереп башкарылырга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5.3.69. Базарлар территориясендә: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чүп җыючылар өчен хуҗалык мәйданчыкларын сәүдә урыннарыннан кимендә 30 метр ераклыкта проектларга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базарларда канализациясез җәмәгать бәдрәфләрен сәүдә урыннарыннан кимендә 50 метр ераклыкта проектларга кирәк. Аларда исәп-хисап урыннары саны һәр 50 сәүдә урынына кимендә бер булырга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5.3.70. Парклар территориясендә: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чүп-чар җыючылар өчен бүлеп бирелгән участоклар белән хуҗалык зонасын ял итүчеләр күпләп җыела торган урыннардан (бию мәйданчыклары, эстрада, фонтаннар, төп аллеялар, тамаша павильоннары һ. б.) 50 метрдан да ким булмаган санда проектларга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хуҗалык мәйданчыклары өчен контейнерлар санын билгеләгәндә калдыкларның уртача туплануыннан 3 көн эчендә чыгып эш итәргә кирәк             җәмәгать бәдрәфләрен ял итүчеләр күпләп җыела торган урыннардан 50 метрдан да ким булмаган арага бер урын исәбеннән чыгып проектларга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5.3.71.</w:t>
      </w:r>
      <w:r w:rsidRPr="004344BB">
        <w:rPr>
          <w:rFonts w:ascii="Times New Roman" w:hAnsi="Times New Roman" w:cs="Times New Roman"/>
          <w:color w:val="000000"/>
          <w:sz w:val="24"/>
          <w:szCs w:val="24"/>
        </w:rPr>
        <w:tab/>
        <w:t xml:space="preserve"> Пляж территориясендә: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чүп-чар җыю өчен мәйданчыкларның күләме Пляж мәйданының 3500-4000 кв. метрына 0,75 куб. метр сыйдырышлы бер контейнер исәбеннән исәп тотарга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җәмәгать бәдрәфләрен 75 кешегә бер урын исәбеннән проектларга кирәк. Җәмәгать бәдрәфләреннән коену урынына кадәр ераклык 50 метрдан да ким булмаска һәм 200 метрдан да артмаска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5.3.72. Каты коммуналь һәм сыек көнкүреш калдыкларын зарарсызландыру махсус билгеләнгән полигоннарда башкарыла. Каты коммуналь калдыкларны утильләштерү буенча полигоннарны һәм Предприятиеләрне проектлау һәм урнаштыру әлеге нормативларның "махсус билгеләнештәге зоналар" бүлеге таләпләре нигезендә гамәлгә ашырылырга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5.3.73. Каты коммуналь калдыкларны утильләштерү, зарарсызландыру һәм урнаштыру буенча предприятие һәм корылмаларның җир участоклары һәм санитар-яклау зоналары күләмен таблицада китерелгән 73тән дә ким булмаган санда кабул итәргә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Таблица 73</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Каты коммуналь калдыкларны утильләштерү, зарарсызландыру һәм урнаштыру буенча җир участоклары һәм санитар-яклау предприятиеләре һәм корылмалары күләмнәре</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Предприятие һәм корылмалар</w:t>
      </w:r>
      <w:r w:rsidRPr="004344BB">
        <w:rPr>
          <w:rFonts w:ascii="Times New Roman" w:hAnsi="Times New Roman" w:cs="Times New Roman"/>
          <w:color w:val="000000"/>
          <w:sz w:val="24"/>
          <w:szCs w:val="24"/>
        </w:rPr>
        <w:tab/>
        <w:t>Җир кишәрлекләре күләме</w:t>
      </w:r>
      <w:r w:rsidRPr="004344BB">
        <w:rPr>
          <w:rFonts w:ascii="Times New Roman" w:hAnsi="Times New Roman" w:cs="Times New Roman"/>
          <w:color w:val="000000"/>
          <w:sz w:val="24"/>
          <w:szCs w:val="24"/>
        </w:rPr>
        <w:tab/>
        <w:t>Санитар-саклау зоналары күләмнәре,</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метр</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t>1000 тонна каты көнкүреш калдыклары</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t>калдыклар елына 1 гектар</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Чүп-чар яндыру һәм чүп эшкәртү объектлары,</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0,05</w:t>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елына мең тонна:</w:t>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40 кадәр;</w:t>
      </w:r>
      <w:r w:rsidRPr="004344BB">
        <w:rPr>
          <w:rFonts w:ascii="Times New Roman" w:hAnsi="Times New Roman" w:cs="Times New Roman"/>
          <w:color w:val="000000"/>
          <w:sz w:val="24"/>
          <w:szCs w:val="24"/>
        </w:rPr>
        <w:tab/>
      </w:r>
      <w:r w:rsidRPr="004344BB">
        <w:rPr>
          <w:rFonts w:ascii="Times New Roman" w:hAnsi="Times New Roman" w:cs="Times New Roman"/>
          <w:color w:val="000000"/>
          <w:sz w:val="24"/>
          <w:szCs w:val="24"/>
        </w:rPr>
        <w:tab/>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40 артык</w:t>
      </w:r>
      <w:r w:rsidRPr="004344BB">
        <w:rPr>
          <w:rFonts w:ascii="Times New Roman" w:hAnsi="Times New Roman" w:cs="Times New Roman"/>
          <w:color w:val="000000"/>
          <w:sz w:val="24"/>
          <w:szCs w:val="24"/>
        </w:rPr>
        <w:tab/>
        <w:t>0,05</w:t>
      </w:r>
      <w:r w:rsidRPr="004344BB">
        <w:rPr>
          <w:rFonts w:ascii="Times New Roman" w:hAnsi="Times New Roman" w:cs="Times New Roman"/>
          <w:color w:val="000000"/>
          <w:sz w:val="24"/>
          <w:szCs w:val="24"/>
        </w:rPr>
        <w:tab/>
        <w:t>1 000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Полигоннар *</w:t>
      </w:r>
      <w:r w:rsidRPr="004344BB">
        <w:rPr>
          <w:rFonts w:ascii="Times New Roman" w:hAnsi="Times New Roman" w:cs="Times New Roman"/>
          <w:color w:val="000000"/>
          <w:sz w:val="24"/>
          <w:szCs w:val="24"/>
        </w:rPr>
        <w:tab/>
        <w:t>0,02 - 0,05</w:t>
      </w:r>
      <w:r w:rsidRPr="004344BB">
        <w:rPr>
          <w:rFonts w:ascii="Times New Roman" w:hAnsi="Times New Roman" w:cs="Times New Roman"/>
          <w:color w:val="000000"/>
          <w:sz w:val="24"/>
          <w:szCs w:val="24"/>
        </w:rPr>
        <w:tab/>
        <w:t>500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Компостлау участоклары</w:t>
      </w:r>
      <w:r w:rsidRPr="004344BB">
        <w:rPr>
          <w:rFonts w:ascii="Times New Roman" w:hAnsi="Times New Roman" w:cs="Times New Roman"/>
          <w:color w:val="000000"/>
          <w:sz w:val="24"/>
          <w:szCs w:val="24"/>
        </w:rPr>
        <w:tab/>
        <w:t>0,5 - 1,0</w:t>
      </w:r>
      <w:r w:rsidRPr="004344BB">
        <w:rPr>
          <w:rFonts w:ascii="Times New Roman" w:hAnsi="Times New Roman" w:cs="Times New Roman"/>
          <w:color w:val="000000"/>
          <w:sz w:val="24"/>
          <w:szCs w:val="24"/>
        </w:rPr>
        <w:tab/>
        <w:t>500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Ассенизация басулары</w:t>
      </w:r>
      <w:r w:rsidRPr="004344BB">
        <w:rPr>
          <w:rFonts w:ascii="Times New Roman" w:hAnsi="Times New Roman" w:cs="Times New Roman"/>
          <w:color w:val="000000"/>
          <w:sz w:val="24"/>
          <w:szCs w:val="24"/>
        </w:rPr>
        <w:tab/>
        <w:t>2 - 4</w:t>
      </w:r>
      <w:r w:rsidRPr="004344BB">
        <w:rPr>
          <w:rFonts w:ascii="Times New Roman" w:hAnsi="Times New Roman" w:cs="Times New Roman"/>
          <w:color w:val="000000"/>
          <w:sz w:val="24"/>
          <w:szCs w:val="24"/>
        </w:rPr>
        <w:tab/>
        <w:t>1 000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Атланмай станцияләре</w:t>
      </w:r>
      <w:r w:rsidRPr="004344BB">
        <w:rPr>
          <w:rFonts w:ascii="Times New Roman" w:hAnsi="Times New Roman" w:cs="Times New Roman"/>
          <w:color w:val="000000"/>
          <w:sz w:val="24"/>
          <w:szCs w:val="24"/>
        </w:rPr>
        <w:tab/>
        <w:t>0,2</w:t>
      </w:r>
      <w:r w:rsidRPr="004344BB">
        <w:rPr>
          <w:rFonts w:ascii="Times New Roman" w:hAnsi="Times New Roman" w:cs="Times New Roman"/>
          <w:color w:val="000000"/>
          <w:sz w:val="24"/>
          <w:szCs w:val="24"/>
        </w:rPr>
        <w:tab/>
        <w:t>500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Чүп-чар төяү станцияләре</w:t>
      </w:r>
      <w:r w:rsidRPr="004344BB">
        <w:rPr>
          <w:rFonts w:ascii="Times New Roman" w:hAnsi="Times New Roman" w:cs="Times New Roman"/>
          <w:color w:val="000000"/>
          <w:sz w:val="24"/>
          <w:szCs w:val="24"/>
        </w:rPr>
        <w:tab/>
        <w:t>0,04</w:t>
      </w:r>
      <w:r w:rsidRPr="004344BB">
        <w:rPr>
          <w:rFonts w:ascii="Times New Roman" w:hAnsi="Times New Roman" w:cs="Times New Roman"/>
          <w:color w:val="000000"/>
          <w:sz w:val="24"/>
          <w:szCs w:val="24"/>
        </w:rPr>
        <w:tab/>
        <w:t>100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Каты коммуналь калдыклар чүплекләре камилләштерелгән</w:t>
      </w:r>
      <w:r w:rsidRPr="004344BB">
        <w:rPr>
          <w:rFonts w:ascii="Times New Roman" w:hAnsi="Times New Roman" w:cs="Times New Roman"/>
          <w:color w:val="000000"/>
          <w:sz w:val="24"/>
          <w:szCs w:val="24"/>
        </w:rPr>
        <w:tab/>
        <w:t>0,3</w:t>
      </w:r>
      <w:r w:rsidRPr="004344BB">
        <w:rPr>
          <w:rFonts w:ascii="Times New Roman" w:hAnsi="Times New Roman" w:cs="Times New Roman"/>
          <w:color w:val="000000"/>
          <w:sz w:val="24"/>
          <w:szCs w:val="24"/>
        </w:rPr>
        <w:tab/>
        <w:t>1 000</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Агулы сәнәгать калдыкларын зарарсызландыру һәм күмү полигоннарыннан тыш, аларны урнаштыру "махсус зоналар" бүлеге таләпләре нигезендә кабул итәргә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Татарстан Республикасы Президенты р.н. Миңнеханов катнаша.</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5.3.74. 61 таблицада күрсәтелмәгән куллану калдыкларын транспортлау, утильләштерү, зарарсызландыру һәм урнаштыру буенча предприятиеләрнең һәм корылмаларның санитар-яклау зоналары күләмнәрен санитар нормаларга туры китереп кабул итәргә кирәк.</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Җылылык белән тәэмин итү</w:t>
      </w:r>
    </w:p>
    <w:p w:rsidR="004344BB" w:rsidRPr="004344BB" w:rsidRDefault="004344BB" w:rsidP="004344BB">
      <w:pPr>
        <w:jc w:val="both"/>
        <w:rPr>
          <w:rFonts w:ascii="Times New Roman" w:hAnsi="Times New Roman" w:cs="Times New Roman"/>
          <w:color w:val="000000"/>
          <w:sz w:val="24"/>
          <w:szCs w:val="24"/>
        </w:rPr>
      </w:pP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5.3.75. Яңа җылылык белән тәэмин итү системаларын проектлау һәм төзү, гамәлдәге җылылык белән тәэмин итү системаларын реконструкцияләү һәм үстерү, торак-коммуналь хуҗалыкны, сәнәгать һәм башка оешмаларны кирәкле җылылык белән тәэмин итү дәрәҗәсен тәэмин итү максатларында, Менделеевск муниципаль районында җылылык белән тәэмин итүнең расланган схемаларына туры китереп гамәлгә ашырылырга тиеш.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Җылылык белән тәэмин итүнең кабул ителгән схемасы: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w:t>
      </w:r>
      <w:r w:rsidRPr="004344BB">
        <w:rPr>
          <w:rFonts w:ascii="Times New Roman" w:hAnsi="Times New Roman" w:cs="Times New Roman"/>
          <w:color w:val="000000"/>
          <w:sz w:val="24"/>
          <w:szCs w:val="24"/>
        </w:rPr>
        <w:tab/>
        <w:t>җылылык-энергиянең норматив дәрәҗәсен тәэмин итәргә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w:t>
      </w:r>
      <w:r w:rsidRPr="004344BB">
        <w:rPr>
          <w:rFonts w:ascii="Times New Roman" w:hAnsi="Times New Roman" w:cs="Times New Roman"/>
          <w:color w:val="000000"/>
          <w:sz w:val="24"/>
          <w:szCs w:val="24"/>
        </w:rPr>
        <w:tab/>
        <w:t xml:space="preserve">ышанычлылык норматив дәрәҗәсе  СНиП41-02-2003 таләпләренә туры килергә;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w:t>
      </w:r>
      <w:r w:rsidRPr="004344BB">
        <w:rPr>
          <w:rFonts w:ascii="Times New Roman" w:hAnsi="Times New Roman" w:cs="Times New Roman"/>
          <w:color w:val="000000"/>
          <w:sz w:val="24"/>
          <w:szCs w:val="24"/>
        </w:rPr>
        <w:tab/>
        <w:t xml:space="preserve">экологик куркынычсызлык;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w:t>
      </w:r>
      <w:r w:rsidRPr="004344BB">
        <w:rPr>
          <w:rFonts w:ascii="Times New Roman" w:hAnsi="Times New Roman" w:cs="Times New Roman"/>
          <w:color w:val="000000"/>
          <w:sz w:val="24"/>
          <w:szCs w:val="24"/>
        </w:rPr>
        <w:tab/>
        <w:t>эксплуатацияләү куркынычсызлыгы булырга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5.3.76. Җылылык белән тәэмин итү схемаларын эшләгәндә җылылык белән тәэмин итүнең исәп-хисап күрсәткечләре: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w:t>
      </w:r>
      <w:r w:rsidRPr="004344BB">
        <w:rPr>
          <w:rFonts w:ascii="Times New Roman" w:hAnsi="Times New Roman" w:cs="Times New Roman"/>
          <w:color w:val="000000"/>
          <w:sz w:val="24"/>
          <w:szCs w:val="24"/>
        </w:rPr>
        <w:tab/>
        <w:t xml:space="preserve">торак пунктларны һәм гамәлдәге сәнәгать предприятиеләрен гамәлдәге төзү өчен - факттагы җылылык йөкләмәләре буенча төгәлләштерелгән проектлар буенча;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w:t>
      </w:r>
      <w:r w:rsidRPr="004344BB">
        <w:rPr>
          <w:rFonts w:ascii="Times New Roman" w:hAnsi="Times New Roman" w:cs="Times New Roman"/>
          <w:color w:val="000000"/>
          <w:sz w:val="24"/>
          <w:szCs w:val="24"/>
        </w:rPr>
        <w:tab/>
        <w:t>төп (профиль) җитештерү яки проекттан аналогик җитештерү үсешенең эреләнгән нормаларына туры килә торган сәнәгать предприятиеләре өчен;</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w:t>
      </w:r>
      <w:r w:rsidRPr="004344BB">
        <w:rPr>
          <w:rFonts w:ascii="Times New Roman" w:hAnsi="Times New Roman" w:cs="Times New Roman"/>
          <w:color w:val="000000"/>
          <w:sz w:val="24"/>
          <w:szCs w:val="24"/>
        </w:rPr>
        <w:tab/>
        <w:t xml:space="preserve"> төзелеш өчен билгеләнгән торак районнар өчен-биналарның җылылык белән тәэмин итүче нагрузкаларның тыгызлыгы һәм җылылык характеристикалары буенча эреләнгән күрсәткечләр буенча билгеләнә.</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5.3.77. Җылылык нагрузкалары, СНиП таләпләренә туры китереп, җылылык белән тәэмин итүнең ышанычлылыгы кулланучылар категорияләрен исәпкә алып билгеләнә 41 -02-2003 - ГОСТ 54954-2012.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5.3.78. Торак һәм иҗтимагый биналарны җылылык белән тәэмин итү һәм җылылык энергиясенең чагыштырма чыгымының база күләмен исәпләү өчен әлеге нормативларга 9 нчы кушымтаның 8-10 нчы таблицалары буенча билгеләнә.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Торак һәм иҗтимагый биналарны кайнар су белән тәэмин итү системасына электр энергиясенең чагыштырма чыгымының база күләмен исәпләү өчен мәгълүматлар әлеге нормативларга 9 нчы кушымтаның 13 һәм15 нче таблицалары буенча билгеләнә.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Торак һәм иҗтимагый басмаларны Инженерлык белән тәэмин итү системасының беренчел ягулыкның чагыштырма чыгымының база күләмен исәпләү өчен мәгълүматлар әлеге нормативларга 9 нчы кушымтаның 18 һәм 19 нчы таблицалары буенча билгеләнә.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5.3.79. Торак пунктлар территорияләрендә торак һәм иҗтимагый төзелешләрне җылылык белән тәэмин итүне күздә тотарга кирәк: үзәкләштерелгән - котельный, җылылык һәм атом электростанцияләреннән; автоном, түбә котельныйларыннан, фатир җылылыгыннан- генераторлар.  </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Яңа төзелеш районнарын җылылык белән тәэмин итү системасын сайлау вариантларның техник-икътисадый чагыштыру нигезендә башкарылырга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lastRenderedPageBreak/>
        <w:t xml:space="preserve">   5.3.80. Торак пунктлар территорияләрендә үзәкләштерелгән җылылык белән тәэмин итү чыганакларын урнаштыру, кагыйдә буларак, коммуналь-склад җитештерү зоналарында, мөмкин булганча, җылылык белән тәэмин итү үзәкләрендә башкарыла.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Торак төзелештә җылылык белән тәэмин итү чыганакларын, җылылык һәм атмосферага зарарлы матдәләр чыгаруны киметүнең норматив дәрәҗәләренә ирешү чаралары белән акустик исәп-хисаплар һәм снип 2.07.01-89*, СНиП 41-01-2003 таләпләренә туры китереп исәп-хисаплар белән нигезләнергә тиеш.</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Торак-коммуналь төзелеш һәм торак булмаган зоналар өчен җылылык белән тәэмин итү чыганакларыннан турыдан-туры килүче аерым җылылык челтәрләре кулланырга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Һәр район җылылык чыганагыннан Кулланучыларга җылылык челтәрләренең кимендә ике чыгарылуын күздә тотарга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Техник нигезләнгәндә һәр кварталга ике тапкыр тапкыр кертелә торган магистраль-бүлгеч челтәрләрне квартал эчендәге резерв белән ике тапкыр кертүне, алар арасында күчеш урнаштыру юлы белән, күздә тотарга кирәк.</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5.3.81. Котельныйларны урнаштыру өчен җир кишәрлекләре Түбән Кама муниципаль районының җылылык белән тәэмин итү схемаларына туры китереп сайлана.</w:t>
      </w:r>
    </w:p>
    <w:p w:rsidR="004344BB" w:rsidRPr="004344BB" w:rsidRDefault="004344BB" w:rsidP="004344BB">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Торак төзелеше районнарында урнашкан аерым торучы котельныйлар өчен җир кишәрлекләре күләмен 74 нче таблица буенча кабул итәргә кирәк.</w:t>
      </w:r>
    </w:p>
    <w:p w:rsidR="004344BB" w:rsidRPr="00314658" w:rsidRDefault="004344BB" w:rsidP="001478C0">
      <w:pPr>
        <w:jc w:val="both"/>
        <w:rPr>
          <w:rFonts w:ascii="Times New Roman" w:hAnsi="Times New Roman" w:cs="Times New Roman"/>
          <w:color w:val="000000"/>
          <w:sz w:val="24"/>
          <w:szCs w:val="24"/>
        </w:rPr>
      </w:pPr>
      <w:r w:rsidRPr="004344BB">
        <w:rPr>
          <w:rFonts w:ascii="Times New Roman" w:hAnsi="Times New Roman" w:cs="Times New Roman"/>
          <w:color w:val="000000"/>
          <w:sz w:val="24"/>
          <w:szCs w:val="24"/>
        </w:rPr>
        <w:t xml:space="preserve">   Җир участоклары коймаланырга, төзекләндерел</w:t>
      </w:r>
      <w:r>
        <w:rPr>
          <w:rFonts w:ascii="Times New Roman" w:hAnsi="Times New Roman" w:cs="Times New Roman"/>
          <w:color w:val="000000"/>
          <w:sz w:val="24"/>
          <w:szCs w:val="24"/>
        </w:rPr>
        <w:t>ергә һәм яшелләндерелергә тиеш.</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5.2.149. Юлларның бер һәм ике катлы юлларның аркылы уклоннарын СНиП 2.05.11-83 нигезендә кабул итәргә кирәк.</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 xml:space="preserve">5.2.150. Терлекчелек комплекслары, кошчылык фабрикалары, фермалар, теплица комбинатлары һәм башка шундый объектлар чикләрендә урнашкан мәйдан эчендәге юллар, билгеләнүенә карап, бүләргә кирәк.: авыл хуҗалыгы объекты мәйданчыгы чикләрендә технологик һәм хуҗалык ташуларны, шулай ук мәйданчык территориясе чикләреннән читтә урнашкан хуҗалык эчендәге юллар белән элемтәне тәэмин итә торган җитештерү; янгын сүндерү машиналарының һәм башка махсус транспорт чараларының (авто - һәм электрокарлар, автопогрузчиклар һ.б.) даими йөрүен тәэмин итә торган ярдәмче чаралар. 5.2.152. Машиналар йөрү өлеше һәм мәйдан эчендәге юллар кырыйларының киңлеген, юллар билгеләнешенә һәм транспорт чаралары хәрәкәтен оештыруга бәйле рәвештә, 58 нче таблица буенча кабул итәргә кирәк. </w:t>
      </w:r>
    </w:p>
    <w:p w:rsidR="001478C0" w:rsidRDefault="001478C0" w:rsidP="001478C0">
      <w:pPr>
        <w:jc w:val="both"/>
        <w:rPr>
          <w:rFonts w:ascii="Times New Roman" w:hAnsi="Times New Roman" w:cs="Times New Roman"/>
          <w:b/>
          <w:color w:val="000000"/>
          <w:sz w:val="24"/>
          <w:szCs w:val="24"/>
          <w:lang w:val="tt-RU"/>
        </w:rPr>
      </w:pPr>
      <w:r w:rsidRPr="00734B1A">
        <w:rPr>
          <w:rFonts w:ascii="Times New Roman" w:hAnsi="Times New Roman" w:cs="Times New Roman"/>
          <w:b/>
          <w:color w:val="000000"/>
          <w:sz w:val="24"/>
          <w:szCs w:val="24"/>
        </w:rPr>
        <w:t xml:space="preserve"> Машиналар йөрү өлешенең  һәм мәйдан эчендәге юллар читләренең киңлеге. </w:t>
      </w:r>
    </w:p>
    <w:p w:rsidR="001478C0" w:rsidRPr="00E84985" w:rsidRDefault="001478C0" w:rsidP="001478C0">
      <w:pPr>
        <w:jc w:val="right"/>
        <w:rPr>
          <w:rFonts w:ascii="Times New Roman" w:hAnsi="Times New Roman" w:cs="Times New Roman"/>
          <w:b/>
          <w:color w:val="000000"/>
          <w:sz w:val="24"/>
          <w:szCs w:val="24"/>
          <w:lang w:val="tt-RU"/>
        </w:rPr>
      </w:pPr>
      <w:r w:rsidRPr="00E84985">
        <w:rPr>
          <w:rFonts w:ascii="Times New Roman" w:hAnsi="Times New Roman" w:cs="Times New Roman"/>
          <w:b/>
          <w:color w:val="000000"/>
          <w:sz w:val="24"/>
          <w:szCs w:val="24"/>
          <w:lang w:val="tt-RU"/>
        </w:rPr>
        <w:t>Таблица 58</w:t>
      </w:r>
    </w:p>
    <w:p w:rsidR="001478C0" w:rsidRPr="00E84985" w:rsidRDefault="001478C0" w:rsidP="001478C0">
      <w:pPr>
        <w:jc w:val="both"/>
        <w:rPr>
          <w:rFonts w:ascii="Times New Roman" w:hAnsi="Times New Roman" w:cs="Times New Roman"/>
          <w:color w:val="000000"/>
          <w:sz w:val="24"/>
          <w:szCs w:val="24"/>
          <w:lang w:val="tt-RU"/>
        </w:rPr>
      </w:pPr>
    </w:p>
    <w:p w:rsidR="001478C0" w:rsidRPr="00E84985" w:rsidRDefault="001478C0" w:rsidP="001478C0">
      <w:pPr>
        <w:jc w:val="both"/>
        <w:rPr>
          <w:rFonts w:ascii="Times New Roman" w:hAnsi="Times New Roman" w:cs="Times New Roman"/>
          <w:color w:val="000000"/>
          <w:sz w:val="24"/>
          <w:szCs w:val="24"/>
          <w:lang w:val="tt-RU"/>
        </w:rPr>
      </w:pPr>
      <w:r w:rsidRPr="00E84985">
        <w:rPr>
          <w:rFonts w:ascii="Times New Roman" w:hAnsi="Times New Roman" w:cs="Times New Roman"/>
          <w:color w:val="000000"/>
          <w:sz w:val="24"/>
          <w:szCs w:val="24"/>
          <w:lang w:val="tt-RU"/>
        </w:rPr>
        <w:t>5.2.153. Җитештерү юлларының машиналар йөрү өлеше киңлеген тигез кабул итәргә рөхсәт ителә: Тулы киңлеккә ныгытылган юл читләре белән 3,5 метр - гамәлдәге төзелешнең кысан шартларында; 58 нче таблица буенча ныгытылган юл читләре белән 3,5 метр-боҗра хәрәкәте, каршы хәрәкәт булмаганда һәм транспорт чараларын узганда; Киңлеге 1,5 метр булган бер ныгытылган юл читендәге һәм борт ташы белән - икенче яктан-транспорт чараларын каршы яки узып китү мөмкинлеге һәм бер яклы тротуар урнаштыру кирәк булганда-4,5 метр. Искәрмә: һәр борт ташы ягыннан юлларның йөрү өлешен өстәмә рәвештә 0,5 метрга киңәйтергә кирәк.</w:t>
      </w:r>
    </w:p>
    <w:p w:rsidR="001478C0" w:rsidRPr="00E84985" w:rsidRDefault="001478C0" w:rsidP="001478C0">
      <w:pPr>
        <w:jc w:val="both"/>
        <w:rPr>
          <w:rFonts w:ascii="Times New Roman" w:hAnsi="Times New Roman" w:cs="Times New Roman"/>
          <w:color w:val="000000"/>
          <w:sz w:val="24"/>
          <w:szCs w:val="24"/>
          <w:lang w:val="tt-RU"/>
        </w:rPr>
      </w:pPr>
      <w:r w:rsidRPr="00E84985">
        <w:rPr>
          <w:rFonts w:ascii="Times New Roman" w:hAnsi="Times New Roman" w:cs="Times New Roman"/>
          <w:color w:val="000000"/>
          <w:sz w:val="24"/>
          <w:szCs w:val="24"/>
          <w:lang w:val="tt-RU"/>
        </w:rPr>
        <w:lastRenderedPageBreak/>
        <w:t xml:space="preserve"> 5.2.154. Тракторлар, трактор поездлары, авыл хуҗалыгы, төзелеш һәм башка үзйөрешле машиналар хәрәкәте өчен хуҗалык эчендәге юллар аерым җир өслегенә проектларга кирәк. Бу юллар эчке-хуҗалык автомобильләре белән янәшә урнашырга тиеш.</w:t>
      </w:r>
    </w:p>
    <w:p w:rsidR="001478C0" w:rsidRPr="00E84985" w:rsidRDefault="001478C0" w:rsidP="001478C0">
      <w:pPr>
        <w:jc w:val="both"/>
        <w:rPr>
          <w:rFonts w:ascii="Times New Roman" w:hAnsi="Times New Roman" w:cs="Times New Roman"/>
          <w:color w:val="000000"/>
          <w:sz w:val="24"/>
          <w:szCs w:val="24"/>
          <w:lang w:val="tt-RU"/>
        </w:rPr>
      </w:pPr>
      <w:r w:rsidRPr="00E84985">
        <w:rPr>
          <w:rFonts w:ascii="Times New Roman" w:hAnsi="Times New Roman" w:cs="Times New Roman"/>
          <w:color w:val="000000"/>
          <w:sz w:val="24"/>
          <w:szCs w:val="24"/>
          <w:lang w:val="tt-RU"/>
        </w:rPr>
        <w:t>5.2.155. Хәрәкәт полосасының һәм трак - торна юлының аерымланган җир полотносының киңлеге, мөрәҗәгать итүче хәрәкәт составы колеясы киңлегенә карап, 59 нчы таблица нигезендә билгеләнергә тиеш.</w:t>
      </w:r>
    </w:p>
    <w:p w:rsidR="001478C0" w:rsidRPr="00E84985" w:rsidRDefault="001478C0" w:rsidP="001478C0">
      <w:pPr>
        <w:jc w:val="right"/>
        <w:rPr>
          <w:rFonts w:ascii="Times New Roman" w:hAnsi="Times New Roman" w:cs="Times New Roman"/>
          <w:color w:val="000000"/>
          <w:sz w:val="24"/>
          <w:szCs w:val="24"/>
          <w:lang w:val="tt-RU"/>
        </w:rPr>
      </w:pPr>
      <w:r w:rsidRPr="00E84985">
        <w:rPr>
          <w:rFonts w:ascii="Times New Roman" w:hAnsi="Times New Roman" w:cs="Times New Roman"/>
          <w:color w:val="000000"/>
          <w:sz w:val="24"/>
          <w:szCs w:val="24"/>
          <w:lang w:val="tt-RU"/>
        </w:rPr>
        <w:t>Таблица</w:t>
      </w:r>
      <w:r>
        <w:rPr>
          <w:rFonts w:ascii="Times New Roman" w:hAnsi="Times New Roman" w:cs="Times New Roman"/>
          <w:color w:val="000000"/>
          <w:sz w:val="24"/>
          <w:szCs w:val="24"/>
          <w:lang w:val="tt-RU"/>
        </w:rPr>
        <w:t xml:space="preserve"> </w:t>
      </w:r>
      <w:r w:rsidRPr="00E84985">
        <w:rPr>
          <w:rFonts w:ascii="Times New Roman" w:hAnsi="Times New Roman" w:cs="Times New Roman"/>
          <w:color w:val="000000"/>
          <w:sz w:val="24"/>
          <w:szCs w:val="24"/>
          <w:lang w:val="tt-RU"/>
        </w:rPr>
        <w:t>59.</w:t>
      </w:r>
    </w:p>
    <w:p w:rsidR="001478C0" w:rsidRPr="00E84985" w:rsidRDefault="001478C0" w:rsidP="001478C0">
      <w:pPr>
        <w:pStyle w:val="11"/>
        <w:kinsoku w:val="0"/>
        <w:overflowPunct w:val="0"/>
        <w:spacing w:before="191"/>
        <w:ind w:left="959" w:right="239" w:hanging="659"/>
        <w:jc w:val="both"/>
        <w:outlineLvl w:val="9"/>
        <w:rPr>
          <w:b w:val="0"/>
          <w:bCs w:val="0"/>
          <w:sz w:val="24"/>
          <w:szCs w:val="24"/>
          <w:lang w:val="tt-RU"/>
        </w:rPr>
      </w:pPr>
      <w:r w:rsidRPr="00E84985">
        <w:rPr>
          <w:color w:val="000000"/>
          <w:sz w:val="24"/>
          <w:szCs w:val="24"/>
          <w:lang w:val="tt-RU"/>
        </w:rPr>
        <w:t>Хәрәкәт полосасының киңлеге һәм трактор юлының аерымланган җир полотносы</w:t>
      </w:r>
    </w:p>
    <w:p w:rsidR="001478C0" w:rsidRPr="00E84985" w:rsidRDefault="001478C0" w:rsidP="001478C0">
      <w:pPr>
        <w:pStyle w:val="a3"/>
        <w:kinsoku w:val="0"/>
        <w:overflowPunct w:val="0"/>
        <w:ind w:left="0" w:firstLine="0"/>
        <w:jc w:val="both"/>
        <w:rPr>
          <w:b/>
          <w:bCs/>
          <w:sz w:val="24"/>
          <w:szCs w:val="24"/>
          <w:lang w:val="tt-RU"/>
        </w:rPr>
      </w:pPr>
    </w:p>
    <w:tbl>
      <w:tblPr>
        <w:tblW w:w="9497" w:type="dxa"/>
        <w:tblInd w:w="147" w:type="dxa"/>
        <w:tblLayout w:type="fixed"/>
        <w:tblCellMar>
          <w:left w:w="0" w:type="dxa"/>
          <w:right w:w="0" w:type="dxa"/>
        </w:tblCellMar>
        <w:tblLook w:val="04A0" w:firstRow="1" w:lastRow="0" w:firstColumn="1" w:lastColumn="0" w:noHBand="0" w:noVBand="1"/>
      </w:tblPr>
      <w:tblGrid>
        <w:gridCol w:w="3969"/>
        <w:gridCol w:w="2552"/>
        <w:gridCol w:w="2976"/>
      </w:tblGrid>
      <w:tr w:rsidR="001478C0" w:rsidRPr="00314658" w:rsidTr="003B315F">
        <w:trPr>
          <w:trHeight w:hRule="exact" w:val="1420"/>
        </w:trPr>
        <w:tc>
          <w:tcPr>
            <w:tcW w:w="3969" w:type="dxa"/>
            <w:tcBorders>
              <w:top w:val="single" w:sz="4" w:space="0" w:color="000000"/>
              <w:left w:val="single" w:sz="4" w:space="0" w:color="000000"/>
              <w:bottom w:val="single" w:sz="4" w:space="0" w:color="000000"/>
              <w:right w:val="single" w:sz="4" w:space="0" w:color="000000"/>
            </w:tcBorders>
            <w:hideMark/>
          </w:tcPr>
          <w:p w:rsidR="001478C0" w:rsidRPr="00E84985" w:rsidRDefault="001478C0" w:rsidP="003B315F">
            <w:pPr>
              <w:pStyle w:val="TableParagraph"/>
              <w:kinsoku w:val="0"/>
              <w:overflowPunct w:val="0"/>
              <w:spacing w:before="6" w:line="252" w:lineRule="auto"/>
              <w:ind w:right="583"/>
              <w:jc w:val="both"/>
              <w:rPr>
                <w:lang w:val="tt-RU"/>
              </w:rPr>
            </w:pPr>
            <w:r w:rsidRPr="00E84985">
              <w:rPr>
                <w:color w:val="000000"/>
                <w:lang w:val="tt-RU"/>
              </w:rPr>
              <w:t>Транспорт чаралары, үзйөрешле һәм тагылмалар колеясы киңлеге метрларда.</w:t>
            </w:r>
          </w:p>
        </w:tc>
        <w:tc>
          <w:tcPr>
            <w:tcW w:w="255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52" w:lineRule="auto"/>
              <w:ind w:right="344"/>
              <w:jc w:val="both"/>
            </w:pPr>
            <w:r w:rsidRPr="00314658">
              <w:rPr>
                <w:color w:val="000000"/>
              </w:rPr>
              <w:t>Хәрәкәт полосасынын кинлеге метрларда</w:t>
            </w:r>
          </w:p>
        </w:tc>
        <w:tc>
          <w:tcPr>
            <w:tcW w:w="2976" w:type="dxa"/>
            <w:tcBorders>
              <w:top w:val="single" w:sz="4" w:space="0" w:color="000000"/>
              <w:left w:val="single" w:sz="4" w:space="0" w:color="000000"/>
              <w:bottom w:val="single" w:sz="4" w:space="0" w:color="000000"/>
              <w:right w:val="single" w:sz="4" w:space="0" w:color="000000"/>
            </w:tcBorders>
            <w:hideMark/>
          </w:tcPr>
          <w:p w:rsidR="001478C0" w:rsidRDefault="001478C0" w:rsidP="003B315F">
            <w:pPr>
              <w:pStyle w:val="TableParagraph"/>
              <w:tabs>
                <w:tab w:val="left" w:pos="1295"/>
              </w:tabs>
              <w:kinsoku w:val="0"/>
              <w:overflowPunct w:val="0"/>
              <w:spacing w:before="11" w:line="254" w:lineRule="auto"/>
              <w:ind w:left="4" w:right="4"/>
              <w:jc w:val="both"/>
              <w:rPr>
                <w:color w:val="000000"/>
                <w:lang w:val="tt-RU"/>
              </w:rPr>
            </w:pPr>
            <w:r w:rsidRPr="00314658">
              <w:rPr>
                <w:color w:val="000000"/>
              </w:rPr>
              <w:t xml:space="preserve">Җир катламының киңлеге, </w:t>
            </w:r>
          </w:p>
          <w:p w:rsidR="001478C0" w:rsidRPr="00314658" w:rsidRDefault="001478C0" w:rsidP="003B315F">
            <w:pPr>
              <w:pStyle w:val="TableParagraph"/>
              <w:tabs>
                <w:tab w:val="left" w:pos="1295"/>
              </w:tabs>
              <w:kinsoku w:val="0"/>
              <w:overflowPunct w:val="0"/>
              <w:spacing w:before="11" w:line="254" w:lineRule="auto"/>
              <w:ind w:left="4" w:right="4"/>
              <w:jc w:val="both"/>
            </w:pPr>
            <w:r w:rsidRPr="00314658">
              <w:rPr>
                <w:color w:val="000000"/>
              </w:rPr>
              <w:t>метрларда.</w:t>
            </w:r>
          </w:p>
        </w:tc>
      </w:tr>
      <w:tr w:rsidR="001478C0" w:rsidRPr="00314658" w:rsidTr="003B315F">
        <w:trPr>
          <w:trHeight w:hRule="exact" w:val="293"/>
        </w:trPr>
        <w:tc>
          <w:tcPr>
            <w:tcW w:w="396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19"/>
              <w:jc w:val="both"/>
            </w:pPr>
            <w:r w:rsidRPr="00314658">
              <w:t xml:space="preserve">2,7 </w:t>
            </w:r>
            <w:r w:rsidRPr="00314658">
              <w:rPr>
                <w:color w:val="000000"/>
                <w:lang w:val="en-US"/>
              </w:rPr>
              <w:t>hэм кимрэк</w:t>
            </w:r>
          </w:p>
        </w:tc>
        <w:tc>
          <w:tcPr>
            <w:tcW w:w="255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76"/>
              <w:jc w:val="both"/>
            </w:pPr>
            <w:r w:rsidRPr="00314658">
              <w:t>3,5</w:t>
            </w:r>
          </w:p>
        </w:tc>
        <w:tc>
          <w:tcPr>
            <w:tcW w:w="2976"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81"/>
              <w:jc w:val="both"/>
            </w:pPr>
            <w:r w:rsidRPr="00314658">
              <w:t>4,5</w:t>
            </w:r>
          </w:p>
        </w:tc>
      </w:tr>
      <w:tr w:rsidR="001478C0" w:rsidRPr="00314658" w:rsidTr="003B315F">
        <w:trPr>
          <w:trHeight w:hRule="exact" w:val="298"/>
        </w:trPr>
        <w:tc>
          <w:tcPr>
            <w:tcW w:w="396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34"/>
              <w:jc w:val="both"/>
            </w:pPr>
            <w:r w:rsidRPr="00314658">
              <w:t xml:space="preserve"> 2,7 дэн</w:t>
            </w:r>
            <w:r w:rsidRPr="00314658">
              <w:rPr>
                <w:spacing w:val="-1"/>
              </w:rPr>
              <w:t xml:space="preserve"> </w:t>
            </w:r>
            <w:r w:rsidRPr="00314658">
              <w:t>3,1</w:t>
            </w:r>
            <w:r w:rsidRPr="00314658">
              <w:rPr>
                <w:lang w:val="en-US"/>
              </w:rPr>
              <w:t>h</w:t>
            </w:r>
            <w:r w:rsidRPr="00314658">
              <w:t>эм артыграк</w:t>
            </w:r>
          </w:p>
        </w:tc>
        <w:tc>
          <w:tcPr>
            <w:tcW w:w="255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94"/>
              <w:jc w:val="both"/>
            </w:pPr>
            <w:r w:rsidRPr="00314658">
              <w:t>4</w:t>
            </w:r>
          </w:p>
        </w:tc>
        <w:tc>
          <w:tcPr>
            <w:tcW w:w="2976"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89"/>
              <w:jc w:val="both"/>
            </w:pPr>
            <w:r w:rsidRPr="00314658">
              <w:t>5</w:t>
            </w:r>
          </w:p>
        </w:tc>
      </w:tr>
      <w:tr w:rsidR="001478C0" w:rsidRPr="00314658" w:rsidTr="003B315F">
        <w:trPr>
          <w:trHeight w:hRule="exact" w:val="293"/>
        </w:trPr>
        <w:tc>
          <w:tcPr>
            <w:tcW w:w="396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34"/>
              <w:jc w:val="both"/>
            </w:pPr>
            <w:r w:rsidRPr="00314658">
              <w:t>3,1 дэн</w:t>
            </w:r>
            <w:r w:rsidRPr="00314658">
              <w:rPr>
                <w:spacing w:val="-1"/>
              </w:rPr>
              <w:t xml:space="preserve"> </w:t>
            </w:r>
            <w:r w:rsidRPr="00314658">
              <w:t>3,6</w:t>
            </w:r>
            <w:r w:rsidRPr="00314658">
              <w:rPr>
                <w:lang w:val="en-US"/>
              </w:rPr>
              <w:t>h</w:t>
            </w:r>
            <w:r w:rsidRPr="00314658">
              <w:t>эм артыграк</w:t>
            </w:r>
          </w:p>
        </w:tc>
        <w:tc>
          <w:tcPr>
            <w:tcW w:w="255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76"/>
              <w:jc w:val="both"/>
            </w:pPr>
            <w:r w:rsidRPr="00314658">
              <w:t>4,5</w:t>
            </w:r>
          </w:p>
        </w:tc>
        <w:tc>
          <w:tcPr>
            <w:tcW w:w="2976"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81"/>
              <w:jc w:val="both"/>
            </w:pPr>
            <w:r w:rsidRPr="00314658">
              <w:t>5,5</w:t>
            </w:r>
          </w:p>
        </w:tc>
      </w:tr>
      <w:tr w:rsidR="001478C0" w:rsidRPr="00314658" w:rsidTr="003B315F">
        <w:trPr>
          <w:trHeight w:hRule="exact" w:val="310"/>
        </w:trPr>
        <w:tc>
          <w:tcPr>
            <w:tcW w:w="396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136"/>
              <w:jc w:val="both"/>
            </w:pPr>
            <w:r w:rsidRPr="00314658">
              <w:t xml:space="preserve"> 3,6 дан</w:t>
            </w:r>
            <w:r w:rsidRPr="00314658">
              <w:rPr>
                <w:spacing w:val="-1"/>
              </w:rPr>
              <w:t xml:space="preserve"> </w:t>
            </w:r>
            <w:r w:rsidRPr="00314658">
              <w:t>5</w:t>
            </w:r>
            <w:r w:rsidRPr="00314658">
              <w:rPr>
                <w:lang w:val="en-US"/>
              </w:rPr>
              <w:t>h</w:t>
            </w:r>
            <w:r w:rsidRPr="00314658">
              <w:t>эм артыграк</w:t>
            </w:r>
          </w:p>
        </w:tc>
        <w:tc>
          <w:tcPr>
            <w:tcW w:w="255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76"/>
              <w:jc w:val="both"/>
            </w:pPr>
            <w:r w:rsidRPr="00314658">
              <w:t>5,5</w:t>
            </w:r>
          </w:p>
        </w:tc>
        <w:tc>
          <w:tcPr>
            <w:tcW w:w="2976"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81"/>
              <w:jc w:val="both"/>
            </w:pPr>
            <w:r w:rsidRPr="00314658">
              <w:t>6,5</w:t>
            </w:r>
          </w:p>
        </w:tc>
      </w:tr>
    </w:tbl>
    <w:p w:rsidR="001478C0" w:rsidRPr="00314658" w:rsidRDefault="001478C0" w:rsidP="001478C0">
      <w:pPr>
        <w:jc w:val="both"/>
        <w:rPr>
          <w:rFonts w:ascii="Times New Roman" w:hAnsi="Times New Roman" w:cs="Times New Roman"/>
          <w:color w:val="000000"/>
          <w:sz w:val="24"/>
          <w:szCs w:val="24"/>
        </w:rPr>
      </w:pP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Трактор юлларында (кирәк булганда) чыгу өчен мәйданчыклар урнаштыру рөхсәт ителә. 5.2.156. Хуҗалык эчендәге юлларны кисешү, тоташтыру һәм төзекләндерү СНиП 2.05.11-83 таләпләренә туры китереп проектлаштырырга кирәк.</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 xml:space="preserve">5.3. Инженерлык инфраструктурасы Инженерлык җиһазлары системасын оештыруның гомуми принциплары </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5.3.1. Төзелештәге инженерлык җиһазлары системасын муниципаль берәмлекләрнең территориаль планлаштыру документлары һәм су белән тәэмин итү, канализация, җылылык, газ һәм электр белән тәэмин итү схемалары нигезендә проектларга кирәк, ул билгеләнгән тәртиптә эшләнгән һәм расланган. Әлеге тармак схемаларында технологиянең, егәрлекнең, челтәрләрнең күләмнәренең принципиаль мәсьәләләре хәл ителергә, схеманы гамәлгә ашыруның чиратлылыгы буенча киңәшләр бирелергә тиеш. Проектларда ресурслардан нәтиҗәле файдалану, энергияне сак тоту ысулларыннан файдалану, инженерлык корылмалары эшендә куркынычсызлыкны тәэмин итү һәм җайга салу өчен заманча чараларны куллану мәсьәләләре чагылырга тиеш. Искәрмә: тармак схемалары булган очракта, проектлаштыруның һәр этабы мөстәкыйль төгәлләнгән карар булып тора һәм шул ук вакытта торак пунктның гомуми үсеш перспективасына органик рәвештә туры килергә мөмкин.</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 xml:space="preserve">5.3.2. Су белән тәэмин итү, канализация, җылылык һәм газ белән тәэмин итү челтәрләрен һәм корылмаларын проектлаганда, гамәлдәге санитар нормалар һәм кагыйдәләр таләпләренә, шулай ук әлеге норматив таләпләренә туры килергә тиеш. </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5.3.3. Инженерлык челтәрләрен һәм корылмаларны проектлаганда грунт сулары дәрәҗәсен үзгәртү мөмкинлеген өйрәнүгә һәм бу үзгәрешләрнең челтәрләрнең эксплуатацион ышанычлылыгына йогынтысы зур игътибар бирелергә тиеш.</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 xml:space="preserve"> 5.3.4. Тарихи катлаулы төзелештә урнашкан инженерлык җиһазлары объектлары, тиешле нигезләнгәндә, өлешчә яки тулысынча җир асты киңлегендә урнашырга мөмкин.</w:t>
      </w:r>
    </w:p>
    <w:p w:rsidR="001478C0" w:rsidRPr="00734B1A" w:rsidRDefault="001478C0" w:rsidP="001478C0">
      <w:pPr>
        <w:jc w:val="center"/>
        <w:rPr>
          <w:rFonts w:ascii="Times New Roman" w:hAnsi="Times New Roman" w:cs="Times New Roman"/>
          <w:b/>
          <w:color w:val="000000"/>
          <w:sz w:val="24"/>
          <w:szCs w:val="24"/>
        </w:rPr>
      </w:pPr>
      <w:r w:rsidRPr="00734B1A">
        <w:rPr>
          <w:rFonts w:ascii="Times New Roman" w:hAnsi="Times New Roman" w:cs="Times New Roman"/>
          <w:b/>
          <w:color w:val="000000"/>
          <w:sz w:val="24"/>
          <w:szCs w:val="24"/>
        </w:rPr>
        <w:t>Су белән тәэмин итү</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lastRenderedPageBreak/>
        <w:t xml:space="preserve"> 5.3.5. Су белән тәэмин итү схемасын һәм системасын сайлауны торак пункт үзенчәлекләрен, суның төрле этапларында таләп ителә торган чыгымнарын исәпкә алып башкарырга кирәк. су белән тәэмин итү чыганакларын, су басымына, сыйфатына һәм аны бирүнең тәэмин ителешенә карата таләпләр.</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5.3.6. Торак пунктны су белән тәэмин итү системаларын проектлау, шул исәптән хуҗалык-эчә торган һәм җитештерү су белән тәэмин итү чыганакларын сайлау, су алу корылмаларын урнаштыру, шулай ук исәп-хисап чыгымнарын билгеләүне СНиП 2.04.01 - 85*, СНиП 2.04.02-84*, СНиП 2.07.01-89*, СанПиН 2.1.4.1074-01, СанПин 2.1.4.1175-02, ГОСТ 2761-84*, СанПиН 2.1.4.1110-02 таләпләренә туры китереп башкарырга кирәк. Торак-граждан, җитештерү билгеләнешендәге барлык объектлар, кагыйдә буларак, үзәкләштерелгән су белән тәэмин итү системалары белән тәэмин ителергә тиеш.</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5.3.7. Торак пунктның тәүлеклек уртача су куллануы, су сибүгә киткән чыгымнарны исәпкә алып, сәнәгать һәм авыл хуҗалыгы предприятиеләренең хуҗалык-көнкүреш ихтыяҗлары һәм ихтыяҗлары өчен су чыгымнары суммасы буларак билгеләнә. Торак пунктны су белән тәэмин итү системаларын проектлаганда халыкның хуҗалык-эчә торган ихтыяҗлары өчен тәүлеклек уртача (бер ел эчендә) су куллану нормаларын әлеге нормативларга 9 нчы кушымтаның 1 нче таблицасы таләпләре нигезендә кабул итәргә кирәк. Суны аерым куллану җәмәгать биналарында хуҗалык-эчә торган һәм көнкүреш ихтыяҗларына, сәламәтләндерү учреждениеләре (санаторийлар, ял йортлары, туристик комплекслар, балалар лагерьлары һ.б.) өчен су чыгымнарыннан тыш, су чыгымнарын үз эченә ала. Төрле категориядәге кулланучыларның аерым объектлары буенча хуҗалык-көнкүреш ихтыяҗларына су чыгымнары 2 нче кушымтаның 2 нче таблицасы нормалары нигезендә билгеләнә № 9 әлеге нормативларга.</w:t>
      </w:r>
    </w:p>
    <w:p w:rsidR="001478C0" w:rsidRPr="00314658"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5.3.8. Гомумән алганда, яки аерым районнарда су белән тәэмин итү системасын проектлаганда суның түбәндәге исәп-хисап чыгымнарына таянырга кирәк: максималь тәүлеклек чыгымнары (куб. метр/тәүлек) - су - койма корылмаларын, су әзерләү станцияләрен һәм су саклау өчен савытларны исәпләгәндә; максималь сәгать чыгымнары (куб. метр/сәгать) - суны саклау өчен су үткәргечләрнең аерым торбалары буенча су бирә торган насос станцияләренең максималь җитештерүчәнлеген билгеләгәндә;; максималь сәгать (л/с) - су үткәргечләргә су бирә торган насос станцияләренең, су саклау сыешлыгыннан башка су белән тәэмин итү системасының магистраль һәм бүлү торбаүткәргечләренең максималь бирүен билгеләгәндә һәм күрсәтелгән торбаүткәргечләрне гидравлик исәпләгәндә суның секундлы чыгымнары; коэффициентларны (Kmax) кабул итәргә кирәк: су куллануның тәүлеклек тигезсезлеге - 1,2; су куллануның сәгать тигезсезлеге - 1,4.</w:t>
      </w:r>
    </w:p>
    <w:p w:rsidR="001478C0" w:rsidRPr="00734B1A"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5.3.9. Исәп-хисап күрсәткечләре торак пунктның су белән тәэмин итү системаларын, шул исәптән тәкъдим ителә торган күрсәткечләр нигезендә аларның аерым структур элементларын, 67 таблицада китерелгән су куллану күләмен алдан исәпләүләр һәм проектлау өчен кулланыла.</w:t>
      </w:r>
    </w:p>
    <w:p w:rsidR="001478C0" w:rsidRPr="00314658" w:rsidRDefault="001478C0" w:rsidP="001478C0">
      <w:pPr>
        <w:pStyle w:val="a3"/>
        <w:kinsoku w:val="0"/>
        <w:overflowPunct w:val="0"/>
        <w:spacing w:line="297" w:lineRule="exact"/>
        <w:ind w:left="110" w:firstLine="0"/>
        <w:jc w:val="both"/>
        <w:rPr>
          <w:color w:val="000000"/>
          <w:sz w:val="24"/>
          <w:szCs w:val="24"/>
        </w:rPr>
      </w:pPr>
      <w:r w:rsidRPr="00314658">
        <w:rPr>
          <w:color w:val="000000"/>
          <w:sz w:val="24"/>
          <w:szCs w:val="24"/>
        </w:rPr>
        <w:t>5.3.10. Сәнәгать һәм авыл хуҗалыгы предприятиеләре, сәламәтләндерү учреждениеләре ихтыяҗлары өчен, шулай ук исәпкә алынмаган чыгымнар һәм су сибү чыгымнары СНиП 2.04.02 - 84*таләпләренә туры китереп аерым билгеләнә.</w:t>
      </w:r>
    </w:p>
    <w:p w:rsidR="001478C0" w:rsidRPr="00314658" w:rsidRDefault="001478C0" w:rsidP="001478C0">
      <w:pPr>
        <w:pStyle w:val="a3"/>
        <w:kinsoku w:val="0"/>
        <w:overflowPunct w:val="0"/>
        <w:spacing w:line="297" w:lineRule="exact"/>
        <w:ind w:left="110" w:firstLine="0"/>
        <w:jc w:val="both"/>
        <w:rPr>
          <w:color w:val="000000"/>
          <w:sz w:val="24"/>
          <w:szCs w:val="24"/>
        </w:rPr>
      </w:pPr>
      <w:r w:rsidRPr="00314658">
        <w:rPr>
          <w:color w:val="000000"/>
          <w:sz w:val="24"/>
          <w:szCs w:val="24"/>
        </w:rPr>
        <w:t xml:space="preserve"> 5.3.11. Су алу корылмаларының тибын һәм схемасын территориянең геологик, гидрогеологик һәм санитар шартларыннан чыгып сайларга кирәк. Яңа су алу җайланмаларын проектлаганда һәм булган су алу җайланмаларын киңәйткәндә аларның күрше участокларда гамәлдәге һәм проектлана торган дозорлар белән үзара хезмәттәшлек шартлары, шулай ук аларның әйләнә - тирәлеккә (өслек агымы, үсемлек һ.б.) йогынтысы исәпкә алынырга тиеш. Су алу корылмаларын, су куллануның перспективалы үсешен исәпкә алып, проектларга кирәк.</w:t>
      </w:r>
    </w:p>
    <w:p w:rsidR="001478C0" w:rsidRPr="00734B1A" w:rsidRDefault="001478C0" w:rsidP="001478C0">
      <w:pPr>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 xml:space="preserve"> 5.3.12. Сәнәгать предприятиеләрен җитештерү белән тәэмин итү өчен чистартылган юынты суларны куллану мөмкинлеген карарга кирәк.</w:t>
      </w:r>
    </w:p>
    <w:p w:rsidR="001478C0" w:rsidRPr="00314658" w:rsidRDefault="001478C0" w:rsidP="001478C0">
      <w:pPr>
        <w:pStyle w:val="a3"/>
        <w:kinsoku w:val="0"/>
        <w:overflowPunct w:val="0"/>
        <w:ind w:left="0" w:firstLine="0"/>
        <w:jc w:val="both"/>
        <w:rPr>
          <w:color w:val="000000"/>
          <w:sz w:val="24"/>
          <w:szCs w:val="24"/>
        </w:rPr>
      </w:pPr>
      <w:r w:rsidRPr="00314658">
        <w:rPr>
          <w:color w:val="000000"/>
          <w:sz w:val="24"/>
          <w:szCs w:val="24"/>
        </w:rPr>
        <w:t xml:space="preserve">5.3.10. Су челтәрләре Боҗра белән проектлана. Тупиковые линия суүткәргечләр кулланырга рөхсәт ителә: җитештерү ихтыяҗларына су бирү өчен-аварияне бетерү вакытында су белән тәэмин итүдә </w:t>
      </w:r>
      <w:r w:rsidRPr="00314658">
        <w:rPr>
          <w:color w:val="000000"/>
          <w:sz w:val="24"/>
          <w:szCs w:val="24"/>
        </w:rPr>
        <w:lastRenderedPageBreak/>
        <w:t>өзеклек булган очракта; хуҗалык-эчәргә яраклы ихтыяҗларга су бирү өчен - торбалар диаметры 100 мм дан артык түгел; янгынга каршы яки хуҗалык-янгынга каршы ихтыяҗларга су бирү өчен, янгын сүндерү чыгымнарына карамастан-линияләрнең озынлыгы 200 метрдан да артмаган очракта. Бина һәм корылмаларның эчке суүткәргеч челтәрләре белән тышкы су челтәрләрен боҗралау рөхсәт ителми.</w:t>
      </w:r>
    </w:p>
    <w:p w:rsidR="001478C0" w:rsidRPr="00314658" w:rsidRDefault="001478C0" w:rsidP="001478C0">
      <w:pPr>
        <w:pStyle w:val="a3"/>
        <w:kinsoku w:val="0"/>
        <w:overflowPunct w:val="0"/>
        <w:ind w:left="0" w:firstLine="0"/>
        <w:jc w:val="both"/>
        <w:rPr>
          <w:color w:val="000000"/>
          <w:sz w:val="24"/>
          <w:szCs w:val="24"/>
        </w:rPr>
      </w:pPr>
      <w:r w:rsidRPr="00314658">
        <w:rPr>
          <w:color w:val="000000"/>
          <w:sz w:val="24"/>
          <w:szCs w:val="24"/>
        </w:rPr>
        <w:t xml:space="preserve"> 5.3.11. Хуҗалык-эчәргә яраклы суүткәргечләрне эчәргә яраклы булмаган сыйфатлы су белән тәэмин итүче суүткәргечләр челтәрләре белән тоташтыру рөхсәт ителми.</w:t>
      </w:r>
    </w:p>
    <w:p w:rsidR="001478C0" w:rsidRPr="00314658" w:rsidRDefault="001478C0" w:rsidP="001478C0">
      <w:pPr>
        <w:pStyle w:val="a3"/>
        <w:kinsoku w:val="0"/>
        <w:overflowPunct w:val="0"/>
        <w:ind w:left="0" w:firstLine="0"/>
        <w:jc w:val="both"/>
        <w:rPr>
          <w:color w:val="000000"/>
          <w:sz w:val="24"/>
          <w:szCs w:val="24"/>
        </w:rPr>
      </w:pPr>
      <w:r w:rsidRPr="00314658">
        <w:rPr>
          <w:color w:val="000000"/>
          <w:sz w:val="24"/>
          <w:szCs w:val="24"/>
        </w:rPr>
        <w:t xml:space="preserve"> 5.3.12. Янгынга каршы суүткәргеч 2008 елның 22 июлендәге 123-ФЗ номерлы «янгын куркынычсызлыгы таләпләре турында Техник регламент»Федераль закон таләпләре нигезендә проектланырга тиеш.</w:t>
      </w:r>
    </w:p>
    <w:p w:rsidR="001478C0" w:rsidRPr="003C3F6E" w:rsidRDefault="001478C0" w:rsidP="001478C0">
      <w:pPr>
        <w:pStyle w:val="a3"/>
        <w:kinsoku w:val="0"/>
        <w:overflowPunct w:val="0"/>
        <w:ind w:left="0" w:firstLine="0"/>
        <w:jc w:val="both"/>
        <w:rPr>
          <w:color w:val="000000"/>
          <w:sz w:val="24"/>
          <w:szCs w:val="24"/>
        </w:rPr>
      </w:pPr>
      <w:r w:rsidRPr="00314658">
        <w:rPr>
          <w:color w:val="000000"/>
          <w:sz w:val="24"/>
          <w:szCs w:val="24"/>
        </w:rPr>
        <w:t xml:space="preserve"> 5.3.13. Хуҗалык - эчәргә яраклы һәм Берләшкән җитештерү-эчәргә яраклы су белән тәэмин итү проектлары турында.</w:t>
      </w:r>
    </w:p>
    <w:p w:rsidR="001478C0" w:rsidRPr="00314658" w:rsidRDefault="001478C0" w:rsidP="001478C0">
      <w:pPr>
        <w:shd w:val="clear" w:color="auto" w:fill="FBFBFB"/>
        <w:spacing w:after="0" w:line="240" w:lineRule="auto"/>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5.3.14. Магистраль суүткәргечләр төзү өчен җир бүлеп бирелгән полосаның киңлеге һәм җир кишәрлекләре мәйданы СН 456-73 таләпләренә туры китереп билгеләнә.</w:t>
      </w:r>
    </w:p>
    <w:p w:rsidR="001478C0" w:rsidRPr="00314658" w:rsidRDefault="001478C0" w:rsidP="001478C0">
      <w:pPr>
        <w:shd w:val="clear" w:color="auto" w:fill="FBFBFB"/>
        <w:spacing w:after="0" w:line="240" w:lineRule="auto"/>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5.3.15. Суүткәргеч корылмалар урнаштыру өчен мәйданчыклар сайлау, шулай ук аларның территорияләрен планлаштыру һәм төзү «инженерлык челтәрләрен урнаштыру» бүлекчәсе таләпләре һәм санитар саклау зоналарына карата таләпләр нигезендә башкарылырга тиеш. Сулыкларның һәм сулыкларның яр буе участокларында урнашкан суүткәргеч корылмалары мәйданчыкларының планлаштырылган тамгалары суның максималь күләменнән 0,5 метрдан да ким булмаган күләмдә кабул ителергә тиеш.</w:t>
      </w:r>
    </w:p>
    <w:p w:rsidR="001478C0" w:rsidRDefault="001478C0" w:rsidP="001478C0">
      <w:pPr>
        <w:shd w:val="clear" w:color="auto" w:fill="FBFBFB"/>
        <w:spacing w:after="0" w:line="240" w:lineRule="auto"/>
        <w:jc w:val="both"/>
        <w:rPr>
          <w:rFonts w:ascii="Times New Roman" w:hAnsi="Times New Roman" w:cs="Times New Roman"/>
          <w:color w:val="000000"/>
          <w:sz w:val="24"/>
          <w:szCs w:val="24"/>
          <w:lang w:val="tt-RU"/>
        </w:rPr>
      </w:pPr>
      <w:r w:rsidRPr="00314658">
        <w:rPr>
          <w:rFonts w:ascii="Times New Roman" w:hAnsi="Times New Roman" w:cs="Times New Roman"/>
          <w:color w:val="000000"/>
          <w:sz w:val="24"/>
          <w:szCs w:val="24"/>
        </w:rPr>
        <w:t>5.3.16. Җитештерүчәнлегенә карап, су әзерләү корылмаларын урнаштыру өчен якынча исәп-хисап күләме, тәүлегенә мең куб. метрны, проект буенча, әмма аннан да артык түгел, кабул итәргә кирәк: тәүлегенә 0,1 мең куб. метрга кадәр - 0,1 гектар; 0,1 дән 0,2 мең куб. метрга кадәр-0,25 гектар; 0,2 дән 0,4 мең куб. метрга кадәр-0,4 гектар; тәүлегенә 0,4-0,8 мең куб. метрдан артык –</w:t>
      </w:r>
    </w:p>
    <w:p w:rsidR="001478C0" w:rsidRPr="003C3F6E" w:rsidRDefault="001478C0" w:rsidP="001478C0">
      <w:pPr>
        <w:shd w:val="clear" w:color="auto" w:fill="FBFBFB"/>
        <w:spacing w:after="0" w:line="240" w:lineRule="auto"/>
        <w:jc w:val="both"/>
        <w:rPr>
          <w:rFonts w:ascii="Times New Roman" w:hAnsi="Times New Roman" w:cs="Times New Roman"/>
          <w:color w:val="000000"/>
          <w:sz w:val="24"/>
          <w:szCs w:val="24"/>
          <w:lang w:val="tt-RU"/>
        </w:rPr>
      </w:pPr>
      <w:r w:rsidRPr="003C3F6E">
        <w:rPr>
          <w:rFonts w:ascii="Times New Roman" w:hAnsi="Times New Roman" w:cs="Times New Roman"/>
          <w:color w:val="000000"/>
          <w:sz w:val="24"/>
          <w:szCs w:val="24"/>
          <w:lang w:val="tt-RU"/>
        </w:rPr>
        <w:t>тәүлегенә 0,8 дән 12 мең куб. метрга кадәр-2 гектар; тәүлегенә 12-32 мең куб. метрдан артык-3 гектар; көчле агулы матдәләрне саклау өчен чыгым складларын суүткәргеч корылмалар мәйданчыгында урнаштырырга кирәк:</w:t>
      </w:r>
    </w:p>
    <w:p w:rsidR="001478C0" w:rsidRPr="003C3F6E" w:rsidRDefault="001478C0" w:rsidP="001478C0">
      <w:pPr>
        <w:shd w:val="clear" w:color="auto" w:fill="FBFBFB"/>
        <w:spacing w:after="0" w:line="240" w:lineRule="auto"/>
        <w:ind w:left="-150" w:right="-30"/>
        <w:jc w:val="both"/>
        <w:rPr>
          <w:rFonts w:ascii="Times New Roman" w:hAnsi="Times New Roman" w:cs="Times New Roman"/>
          <w:color w:val="0000FF"/>
          <w:sz w:val="24"/>
          <w:szCs w:val="24"/>
          <w:lang w:val="tt-RU"/>
        </w:rPr>
      </w:pPr>
      <w:r w:rsidRPr="003C3F6E">
        <w:rPr>
          <w:rFonts w:ascii="Times New Roman" w:hAnsi="Times New Roman" w:cs="Times New Roman"/>
          <w:color w:val="000000"/>
          <w:sz w:val="24"/>
          <w:szCs w:val="24"/>
          <w:lang w:val="tt-RU"/>
        </w:rPr>
        <w:t>Кешеләр даими яшәгән һәм сулыклардан һәм сулыклардан 30 метрдан да ким булмаган санда булган биналар һәм корылмалардан (склад хуҗалыгына карамаган) ; СНиП II нигезендә, кешеләр даими булмаган биналардан файдалану-89-80*- көчле агулы матдәләрне саклаганда торак, иҗтимагый һәм җитештерү биналарыннан (мәйданнан тыш) файдалану;: стационар сыешлыкларда (цистерналарда, танкларда) - 300 метрдан да ким булмаган арада; контейнерларда яки баллоннарда - 100 метрдан да ким булмаган арада.</w:t>
      </w:r>
    </w:p>
    <w:p w:rsidR="001478C0" w:rsidRDefault="001478C0" w:rsidP="001478C0">
      <w:pPr>
        <w:shd w:val="clear" w:color="auto" w:fill="FBFBFB"/>
        <w:spacing w:after="510" w:line="255" w:lineRule="atLeast"/>
        <w:jc w:val="center"/>
        <w:rPr>
          <w:rFonts w:ascii="Times New Roman" w:hAnsi="Times New Roman" w:cs="Times New Roman"/>
          <w:sz w:val="24"/>
          <w:szCs w:val="24"/>
          <w:lang w:val="tt-RU"/>
        </w:rPr>
      </w:pPr>
    </w:p>
    <w:p w:rsidR="001478C0" w:rsidRPr="003C3F6E" w:rsidRDefault="005F4605" w:rsidP="001478C0">
      <w:pPr>
        <w:shd w:val="clear" w:color="auto" w:fill="FBFBFB"/>
        <w:spacing w:after="510" w:line="255" w:lineRule="atLeast"/>
        <w:jc w:val="center"/>
        <w:rPr>
          <w:rStyle w:val="ab"/>
          <w:rFonts w:ascii="Times New Roman" w:hAnsi="Times New Roman" w:cs="Times New Roman"/>
          <w:sz w:val="24"/>
          <w:szCs w:val="24"/>
        </w:rPr>
      </w:pPr>
      <w:hyperlink r:id="rId21" w:tgtFrame="_blank" w:history="1">
        <w:r w:rsidR="001478C0" w:rsidRPr="003C3F6E">
          <w:rPr>
            <w:rStyle w:val="ab"/>
            <w:rFonts w:ascii="Times New Roman" w:hAnsi="Times New Roman" w:cs="Times New Roman"/>
            <w:b/>
            <w:sz w:val="24"/>
            <w:szCs w:val="24"/>
          </w:rPr>
          <w:t>Канализация</w:t>
        </w:r>
        <w:r w:rsidR="001478C0" w:rsidRPr="003C3F6E">
          <w:rPr>
            <w:rFonts w:ascii="Times New Roman" w:hAnsi="Times New Roman" w:cs="Times New Roman"/>
            <w:b/>
            <w:sz w:val="24"/>
            <w:szCs w:val="24"/>
          </w:rPr>
          <w:br/>
        </w:r>
        <w:r w:rsidR="001478C0" w:rsidRPr="003C3F6E">
          <w:rPr>
            <w:rStyle w:val="ab"/>
            <w:rFonts w:ascii="Times New Roman" w:hAnsi="Times New Roman" w:cs="Times New Roman"/>
            <w:color w:val="000000"/>
            <w:sz w:val="24"/>
            <w:szCs w:val="24"/>
          </w:rPr>
          <w:t xml:space="preserve"> 5.3.17. Торак пунктларның канализация системаларын проектлау 2.04.01 - 85* СНиП 2.04.03-85*, СНиП 2.07.01-89*таләпләренә туры китереп башкарылырга тиеш. Торак-граждан, җитештерү билгеләнешендәге барлык объектлар, кагыйдә буларак, үзәкләштерелгән канализация системалары белән тәэмин ителергә тиеш. Торак районның (гомумкомплавная, аерым, ярымысырлы) ташландык суларны аерым канализация вакытында сулыкларга ташлауны төшереп калдыруны исәпкә алып, техник-икътисадый чагыштыру нигезендә сайларга кирәк. Санитар чистартуга, йогышсызландыруга дучар ителмәгән (су объектларына рөхсәт ителгән йогынты нормативларын һәм су объектларында зарарлы матдәләрнең рөхсәт ителгән концентрациясе нормативларын арттыруга юл куймаудан чыгып), шулай ук техник регламентларның таләпләренә туры килми торган агынты суларны агызу тыела. 5.3.18. Торак пунктларның канализация проектлары проектлар белән бер үк вакытта эшләнергә тиеш.</w:t>
        </w:r>
      </w:hyperlink>
    </w:p>
    <w:p w:rsidR="001478C0" w:rsidRPr="003C3F6E" w:rsidRDefault="005F4605" w:rsidP="001478C0">
      <w:pPr>
        <w:shd w:val="clear" w:color="auto" w:fill="FBFBFB"/>
        <w:spacing w:after="0" w:line="360" w:lineRule="atLeast"/>
        <w:ind w:left="-150" w:right="-30"/>
        <w:jc w:val="both"/>
        <w:rPr>
          <w:rFonts w:ascii="Times New Roman" w:hAnsi="Times New Roman" w:cs="Times New Roman"/>
          <w:sz w:val="24"/>
          <w:szCs w:val="24"/>
        </w:rPr>
      </w:pPr>
      <w:hyperlink r:id="rId22" w:tgtFrame="_blank" w:history="1">
        <w:r w:rsidR="001478C0" w:rsidRPr="003C3F6E">
          <w:rPr>
            <w:rStyle w:val="ab"/>
            <w:rFonts w:ascii="Times New Roman" w:hAnsi="Times New Roman" w:cs="Times New Roman"/>
            <w:color w:val="000000"/>
            <w:sz w:val="24"/>
            <w:szCs w:val="24"/>
          </w:rPr>
          <w:t xml:space="preserve">5.3.19. Торак пунктларның канализация системаларын, шул исәптән аерым структур элементларны проектлаганда, көнкүреш суларын исәпләгәндә, тәүлеклек уртача тәүлеклеклек су бүлүне, территориягә су сибүгә һәм яшеллеккә су тотуны исәпкә алмыйча, уртача тәүлеклек су куллануга тигез кабул итәргә кирәк утыртмалар. Юынты суларны агызуны исәпләп чыгару (бер ел эчендә), су бүлү системасына бәйле рәвештә, агынты суларның барлык төрләре буенча тәүлеклеклек уртача чыгымнар суммасы итеп билгеләргә кирәк. Аерым торак һәм иҗтимагый биналардан юынты суларның исәп-хисап чыгымнарын </w:t>
        </w:r>
        <w:r w:rsidR="001478C0" w:rsidRPr="003C3F6E">
          <w:rPr>
            <w:rStyle w:val="ab"/>
            <w:rFonts w:ascii="Times New Roman" w:hAnsi="Times New Roman" w:cs="Times New Roman"/>
            <w:color w:val="000000"/>
            <w:sz w:val="24"/>
            <w:szCs w:val="24"/>
          </w:rPr>
          <w:lastRenderedPageBreak/>
          <w:t>билгеләү өчен, тупланган чыгымнарны исәпкә алу кирәк булганда, СНиП 2.04.01-85* һәм әлеге нормативларга 9 нчы кушымтаның 2 нче таблицасын кабул итәргә кирәк. Сәнәгать һәм авыл хуҗалыгы предприятиеләреннән җитештерү суларының тәүлеклек уртача җитештерү чыгымнары, шулай ук исәпкә алынмаган чыгымнарны исәпкә алып, су бүлүнең гомуми уртача - төгәл су бүлүнең 25 проценты күләмендә өстәмә рәвештә кабул итү рөхсәт ителә Канализацияләнмәгән районнарда бер кешегә 25 л/тәүлегенә аерым су бүлүне кабул итәргә кирәк. 5.3.20. Торак пунктта агып җыела торган суларның исәпләнгән уртача тәүлеклек чыгымын әлеге нормативларның 5.4.23 п. буенча билгеләнә торган чыгымнар суммасы буларак билгеләргә кирәк. Исәп-хисап күрсәткечләре торак пунктның канализация системаларын проектлау һәм су белән тәэмин итү күләмен алдан исәпләү өчен кулланыла. 5.3.21. Территориаль планлаштыру документларын эшләгәндә, тәүлеклек уртача (бер елга) су бүлүне кабул итәргә рөхсәт ителә: шәһәр торак пунктлары өчен - бер кешегә тәүлегенә 550 л; авыл торак пунктлары өчен - 1 кешегә 150 л. Искәрмә: тәүлеклек уртача су бүлүне, территориянең җирле шартларына һәм төзекләндерү дәрәҗәсенә карап, 10-20 процентка үзгәртү рөхсәт ителә. 5.3.22. Чагыштырмача су бүлү күләмен су бүлүнең түбәндәге коэффициентларын куллану белән билгеләргә киңәш ителә: шәһәр торак пункты буенча уртача-0,98; терлар өчен-0,98;</w:t>
        </w:r>
      </w:hyperlink>
    </w:p>
    <w:p w:rsidR="001478C0" w:rsidRPr="00314658" w:rsidRDefault="001478C0" w:rsidP="001478C0">
      <w:pPr>
        <w:pStyle w:val="a3"/>
        <w:kinsoku w:val="0"/>
        <w:overflowPunct w:val="0"/>
        <w:ind w:left="0" w:firstLine="0"/>
        <w:jc w:val="both"/>
        <w:rPr>
          <w:color w:val="000000"/>
          <w:sz w:val="24"/>
          <w:szCs w:val="24"/>
        </w:rPr>
      </w:pPr>
      <w:r w:rsidRPr="00314658">
        <w:rPr>
          <w:color w:val="000000"/>
          <w:sz w:val="24"/>
          <w:szCs w:val="24"/>
        </w:rPr>
        <w:t xml:space="preserve"> азкатлы төзелеш территориясе өчен: шәһәр җирлеге-1,0; авыл җирлеге-0,9; җирле сәнәгать булганда-0,8-0,9. 5.3.23. Торак пунктларның канализация системаларын, аларның резерв территорияләрен урнаштыру, шулай ук чистарту корылмаларын урнаштыруны СНиП 2.04.03-85 һәм СанПиН нигезендә башкарырга кирәк 2.2.1/2.1.1.1200-03 к 5.3.24. Кулланучылар хокукларын яклау һәм кеше иминлеге өлкәсендә күзәтчелек буенча федераль хезмәтнең Татарстан Республикасы (Татарстан) идарәсе белән килештереп, үзәкләштерелгән канализация системасы булмаганда, атланмалы станцияләрне күздә тотарга кирәк. СНиП 2.04.03-85 таләпләренә туры китереп, СНиП 2.04.03 - 85 таләпләренә туры китереп, атланмай станцияләренә бүлеп бирелә торган җир кишәрлекләренең күләмнәрен СанПиН таләпләренә туры китереп кабул итәргә кирәк. 2.2.1/2.1.1.1200-03 к Атланмалы станцияләрне диаметрлы 400 мм диаметрлы канализация коллекторлары янында проектларга кирәк, шул ук вакытта агынты суларның саны. атланма станциясенең 20 проценттан артмаска тиеш.</w:t>
      </w:r>
    </w:p>
    <w:p w:rsidR="001478C0" w:rsidRPr="00314658" w:rsidRDefault="001478C0" w:rsidP="001478C0">
      <w:pPr>
        <w:pStyle w:val="a3"/>
        <w:kinsoku w:val="0"/>
        <w:overflowPunct w:val="0"/>
        <w:ind w:left="0" w:firstLine="0"/>
        <w:jc w:val="both"/>
        <w:rPr>
          <w:color w:val="000000"/>
          <w:sz w:val="24"/>
          <w:szCs w:val="24"/>
        </w:rPr>
      </w:pPr>
      <w:r w:rsidRPr="00314658">
        <w:rPr>
          <w:color w:val="000000"/>
          <w:sz w:val="24"/>
          <w:szCs w:val="24"/>
        </w:rPr>
        <w:t>5.3.29. Канализация корылмаларын төзү, планлаштыру, төзү һәм аларның территориясен төзекләндерү өчен мәйданчыкларны «инженерлык челтәрләрен урнаштыру» бүлеге таләпләре һәм санитар-саклау зоналары төзелешенә карата таләпләр нигезендә сайларга кирәк. Шул ук вакытта өске суларны чистарту корылмаларын һәм ка - нализацион явым-төшем җыелмаларын торак микрорайоннарда (кварталларда) һәм авыл территорияләрендә урнаштыру рөхсәт ителми. Су бүлү системалары корылмаларын урнаштыру өчен участокларның якынча күләмен һәм алардан торак һәм иҗтимагый биналарга кадәр ераклыкны 68 нче таблица нигезендә кабул итәргә кирә.</w:t>
      </w:r>
    </w:p>
    <w:p w:rsidR="001478C0" w:rsidRPr="00314658" w:rsidRDefault="001478C0" w:rsidP="001478C0">
      <w:pPr>
        <w:pStyle w:val="a3"/>
        <w:kinsoku w:val="0"/>
        <w:overflowPunct w:val="0"/>
        <w:ind w:left="0" w:firstLine="0"/>
        <w:jc w:val="both"/>
        <w:rPr>
          <w:color w:val="000000"/>
          <w:sz w:val="24"/>
          <w:szCs w:val="24"/>
        </w:rPr>
      </w:pPr>
    </w:p>
    <w:p w:rsidR="001478C0" w:rsidRPr="00314658" w:rsidRDefault="001478C0" w:rsidP="001478C0">
      <w:pPr>
        <w:pStyle w:val="a3"/>
        <w:kinsoku w:val="0"/>
        <w:overflowPunct w:val="0"/>
        <w:ind w:left="0" w:firstLine="0"/>
        <w:jc w:val="both"/>
        <w:rPr>
          <w:color w:val="000000"/>
          <w:sz w:val="24"/>
          <w:szCs w:val="24"/>
        </w:rPr>
      </w:pPr>
      <w:r w:rsidRPr="00314658">
        <w:rPr>
          <w:color w:val="000000"/>
          <w:sz w:val="24"/>
          <w:szCs w:val="24"/>
        </w:rPr>
        <w:t>Су бүлү системалары корылмаларын урнаштыру өчен участокларның якынча күләме һәм алардан торак һәм иҗтимагый биналарга кадәр ераклык.</w:t>
      </w:r>
    </w:p>
    <w:p w:rsidR="001478C0" w:rsidRPr="00314658" w:rsidRDefault="001478C0" w:rsidP="001478C0">
      <w:pPr>
        <w:pStyle w:val="a3"/>
        <w:kinsoku w:val="0"/>
        <w:overflowPunct w:val="0"/>
        <w:ind w:left="0" w:firstLine="0"/>
        <w:jc w:val="both"/>
        <w:rPr>
          <w:color w:val="000000"/>
          <w:sz w:val="24"/>
          <w:szCs w:val="24"/>
        </w:rPr>
      </w:pPr>
    </w:p>
    <w:tbl>
      <w:tblPr>
        <w:tblW w:w="10435" w:type="dxa"/>
        <w:tblInd w:w="110" w:type="dxa"/>
        <w:tblLayout w:type="fixed"/>
        <w:tblCellMar>
          <w:left w:w="0" w:type="dxa"/>
          <w:right w:w="0" w:type="dxa"/>
        </w:tblCellMar>
        <w:tblLook w:val="04A0" w:firstRow="1" w:lastRow="0" w:firstColumn="1" w:lastColumn="0" w:noHBand="0" w:noVBand="1"/>
      </w:tblPr>
      <w:tblGrid>
        <w:gridCol w:w="3519"/>
        <w:gridCol w:w="2188"/>
        <w:gridCol w:w="4728"/>
      </w:tblGrid>
      <w:tr w:rsidR="001478C0" w:rsidRPr="00314658" w:rsidTr="003B315F">
        <w:trPr>
          <w:trHeight w:hRule="exact" w:val="1070"/>
        </w:trPr>
        <w:tc>
          <w:tcPr>
            <w:tcW w:w="351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5" w:lineRule="exact"/>
              <w:jc w:val="both"/>
            </w:pPr>
            <w:r w:rsidRPr="00314658">
              <w:rPr>
                <w:color w:val="000000"/>
              </w:rPr>
              <w:t>Объектның исеме</w:t>
            </w:r>
          </w:p>
        </w:tc>
        <w:tc>
          <w:tcPr>
            <w:tcW w:w="2188"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5" w:lineRule="exact"/>
              <w:ind w:left="671"/>
              <w:jc w:val="both"/>
            </w:pPr>
            <w:r w:rsidRPr="00314658">
              <w:rPr>
                <w:color w:val="000000"/>
              </w:rPr>
              <w:t>Участокның күләме, метрларда.</w:t>
            </w:r>
          </w:p>
        </w:tc>
        <w:tc>
          <w:tcPr>
            <w:tcW w:w="4728"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44" w:lineRule="auto"/>
              <w:ind w:left="435" w:right="199" w:hanging="231"/>
              <w:jc w:val="both"/>
            </w:pPr>
            <w:r w:rsidRPr="00314658">
              <w:rPr>
                <w:color w:val="000000"/>
              </w:rPr>
              <w:t>Торак һәм иҗтимагый биналарга кадәр ераклык, метрларда.</w:t>
            </w:r>
          </w:p>
        </w:tc>
      </w:tr>
      <w:tr w:rsidR="001478C0" w:rsidRPr="00314658" w:rsidTr="003B315F">
        <w:trPr>
          <w:trHeight w:hRule="exact" w:val="1992"/>
        </w:trPr>
        <w:tc>
          <w:tcPr>
            <w:tcW w:w="351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tabs>
                <w:tab w:val="left" w:pos="1282"/>
                <w:tab w:val="left" w:pos="2746"/>
              </w:tabs>
              <w:kinsoku w:val="0"/>
              <w:overflowPunct w:val="0"/>
              <w:spacing w:line="252" w:lineRule="auto"/>
              <w:ind w:right="2"/>
              <w:jc w:val="both"/>
            </w:pPr>
            <w:r w:rsidRPr="00314658">
              <w:rPr>
                <w:color w:val="000000"/>
              </w:rPr>
              <w:t>Чистарту корылмаларын  оске агынты сулары.</w:t>
            </w:r>
          </w:p>
        </w:tc>
        <w:tc>
          <w:tcPr>
            <w:tcW w:w="2188"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2" w:lineRule="auto"/>
              <w:ind w:left="237" w:right="245" w:firstLine="62"/>
              <w:jc w:val="both"/>
            </w:pPr>
            <w:r w:rsidRPr="00314658">
              <w:rPr>
                <w:color w:val="000000"/>
              </w:rPr>
              <w:t>җитештерүчәнлегенә һәм корылманың тибына карап</w:t>
            </w:r>
          </w:p>
        </w:tc>
        <w:tc>
          <w:tcPr>
            <w:tcW w:w="4728"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2" w:lineRule="auto"/>
              <w:ind w:left="403" w:right="199" w:hanging="205"/>
              <w:jc w:val="both"/>
            </w:pPr>
            <w:r w:rsidRPr="00314658">
              <w:t>Таблица нигезендэ</w:t>
            </w:r>
            <w:r w:rsidRPr="00314658">
              <w:rPr>
                <w:spacing w:val="-6"/>
              </w:rPr>
              <w:t xml:space="preserve"> </w:t>
            </w:r>
            <w:r w:rsidRPr="00314658">
              <w:t>7.1.2 СанПиН</w:t>
            </w:r>
            <w:r w:rsidRPr="00314658">
              <w:rPr>
                <w:spacing w:val="-2"/>
              </w:rPr>
              <w:t xml:space="preserve"> </w:t>
            </w:r>
            <w:r w:rsidRPr="00314658">
              <w:t>2.2.1/2.1.1.1200-03</w:t>
            </w:r>
          </w:p>
        </w:tc>
      </w:tr>
      <w:tr w:rsidR="001478C0" w:rsidRPr="00314658" w:rsidTr="003B315F">
        <w:trPr>
          <w:trHeight w:hRule="exact" w:val="1252"/>
        </w:trPr>
        <w:tc>
          <w:tcPr>
            <w:tcW w:w="351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tabs>
                <w:tab w:val="left" w:pos="2554"/>
              </w:tabs>
              <w:kinsoku w:val="0"/>
              <w:overflowPunct w:val="0"/>
              <w:spacing w:line="252" w:lineRule="auto"/>
              <w:ind w:left="4" w:right="2"/>
              <w:jc w:val="both"/>
            </w:pPr>
            <w:r w:rsidRPr="00314658">
              <w:rPr>
                <w:color w:val="000000"/>
              </w:rPr>
              <w:lastRenderedPageBreak/>
              <w:t>Квартал эчендәге канализация-канализация насос станциясе.</w:t>
            </w:r>
          </w:p>
        </w:tc>
        <w:tc>
          <w:tcPr>
            <w:tcW w:w="2188"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1" w:lineRule="exact"/>
              <w:ind w:left="38"/>
              <w:jc w:val="both"/>
            </w:pPr>
            <w:r w:rsidRPr="00314658">
              <w:t>10x10</w:t>
            </w:r>
          </w:p>
        </w:tc>
        <w:tc>
          <w:tcPr>
            <w:tcW w:w="4728"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1" w:lineRule="exact"/>
              <w:jc w:val="both"/>
            </w:pPr>
            <w:r w:rsidRPr="00314658">
              <w:t>20</w:t>
            </w:r>
          </w:p>
        </w:tc>
      </w:tr>
      <w:tr w:rsidR="001478C0" w:rsidRPr="00314658" w:rsidTr="003B315F">
        <w:trPr>
          <w:trHeight w:hRule="exact" w:val="1568"/>
        </w:trPr>
        <w:tc>
          <w:tcPr>
            <w:tcW w:w="351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tabs>
                <w:tab w:val="left" w:pos="2515"/>
              </w:tabs>
              <w:kinsoku w:val="0"/>
              <w:overflowPunct w:val="0"/>
              <w:spacing w:line="244" w:lineRule="auto"/>
              <w:jc w:val="both"/>
            </w:pPr>
            <w:r w:rsidRPr="00314658">
              <w:rPr>
                <w:spacing w:val="-1"/>
              </w:rPr>
              <w:t xml:space="preserve"> </w:t>
            </w:r>
            <w:r w:rsidRPr="00314658">
              <w:rPr>
                <w:color w:val="000000"/>
              </w:rPr>
              <w:t>Эксплуатация мәйданчыклары тирәсендә шахта</w:t>
            </w:r>
            <w:r w:rsidRPr="00314658">
              <w:t xml:space="preserve">  тоннельлэре коллекторлары.</w:t>
            </w:r>
          </w:p>
        </w:tc>
        <w:tc>
          <w:tcPr>
            <w:tcW w:w="2188"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1" w:lineRule="exact"/>
              <w:ind w:left="38"/>
              <w:jc w:val="both"/>
            </w:pPr>
            <w:r w:rsidRPr="00314658">
              <w:t>20x20</w:t>
            </w:r>
          </w:p>
        </w:tc>
        <w:tc>
          <w:tcPr>
            <w:tcW w:w="4728"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3" w:line="276" w:lineRule="auto"/>
              <w:ind w:left="127"/>
              <w:jc w:val="both"/>
            </w:pPr>
            <w:r w:rsidRPr="00314658">
              <w:t>Шуннан ким булмаган 15 (узэктэн</w:t>
            </w:r>
            <w:r w:rsidRPr="00314658">
              <w:rPr>
                <w:spacing w:val="-3"/>
              </w:rPr>
              <w:t xml:space="preserve"> </w:t>
            </w:r>
            <w:r w:rsidRPr="00314658">
              <w:t>коллекторлар)</w:t>
            </w:r>
          </w:p>
        </w:tc>
      </w:tr>
    </w:tbl>
    <w:p w:rsidR="001478C0" w:rsidRPr="00314658" w:rsidRDefault="001478C0" w:rsidP="001478C0">
      <w:pPr>
        <w:pStyle w:val="a3"/>
        <w:kinsoku w:val="0"/>
        <w:overflowPunct w:val="0"/>
        <w:spacing w:before="7"/>
        <w:ind w:left="0" w:firstLine="0"/>
        <w:jc w:val="both"/>
        <w:rPr>
          <w:b/>
          <w:bCs/>
          <w:sz w:val="24"/>
          <w:szCs w:val="24"/>
        </w:rPr>
      </w:pPr>
    </w:p>
    <w:p w:rsidR="001478C0" w:rsidRPr="00314658" w:rsidRDefault="001478C0" w:rsidP="001478C0">
      <w:pPr>
        <w:pStyle w:val="a3"/>
        <w:kinsoku w:val="0"/>
        <w:overflowPunct w:val="0"/>
        <w:spacing w:before="7"/>
        <w:ind w:left="0" w:firstLine="0"/>
        <w:jc w:val="both"/>
        <w:rPr>
          <w:b/>
          <w:bCs/>
          <w:sz w:val="24"/>
          <w:szCs w:val="24"/>
        </w:rPr>
      </w:pPr>
    </w:p>
    <w:p w:rsidR="001478C0" w:rsidRPr="00314658" w:rsidRDefault="001478C0" w:rsidP="001478C0">
      <w:pPr>
        <w:pStyle w:val="a3"/>
        <w:kinsoku w:val="0"/>
        <w:overflowPunct w:val="0"/>
        <w:spacing w:before="7"/>
        <w:ind w:left="0" w:firstLine="0"/>
        <w:jc w:val="both"/>
        <w:rPr>
          <w:b/>
          <w:bCs/>
          <w:sz w:val="24"/>
          <w:szCs w:val="24"/>
        </w:rPr>
      </w:pPr>
    </w:p>
    <w:p w:rsidR="001478C0" w:rsidRPr="00314658" w:rsidRDefault="001478C0" w:rsidP="001478C0">
      <w:pPr>
        <w:pStyle w:val="a3"/>
        <w:kinsoku w:val="0"/>
        <w:overflowPunct w:val="0"/>
        <w:spacing w:before="7"/>
        <w:ind w:left="0" w:firstLine="0"/>
        <w:jc w:val="both"/>
        <w:rPr>
          <w:b/>
          <w:bCs/>
          <w:sz w:val="24"/>
          <w:szCs w:val="24"/>
        </w:rPr>
      </w:pPr>
    </w:p>
    <w:p w:rsidR="001478C0" w:rsidRPr="00314658" w:rsidRDefault="001478C0" w:rsidP="001478C0">
      <w:pPr>
        <w:pStyle w:val="a3"/>
        <w:kinsoku w:val="0"/>
        <w:overflowPunct w:val="0"/>
        <w:spacing w:before="66" w:line="291" w:lineRule="exact"/>
        <w:ind w:left="0" w:right="572" w:firstLine="0"/>
        <w:jc w:val="both"/>
        <w:rPr>
          <w:sz w:val="24"/>
          <w:szCs w:val="24"/>
        </w:rPr>
      </w:pPr>
      <w:r w:rsidRPr="00314658">
        <w:rPr>
          <w:sz w:val="24"/>
          <w:szCs w:val="24"/>
        </w:rPr>
        <w:t>Таблица</w:t>
      </w:r>
      <w:r w:rsidRPr="00314658">
        <w:rPr>
          <w:spacing w:val="-3"/>
          <w:sz w:val="24"/>
          <w:szCs w:val="24"/>
        </w:rPr>
        <w:t xml:space="preserve"> </w:t>
      </w:r>
      <w:r w:rsidRPr="00314658">
        <w:rPr>
          <w:sz w:val="24"/>
          <w:szCs w:val="24"/>
        </w:rPr>
        <w:t>69</w:t>
      </w:r>
    </w:p>
    <w:p w:rsidR="001478C0" w:rsidRPr="00314658" w:rsidRDefault="001478C0" w:rsidP="001478C0">
      <w:pPr>
        <w:pStyle w:val="a3"/>
        <w:kinsoku w:val="0"/>
        <w:overflowPunct w:val="0"/>
        <w:spacing w:before="66" w:line="291" w:lineRule="exact"/>
        <w:ind w:left="0" w:right="572" w:firstLine="0"/>
        <w:jc w:val="both"/>
        <w:rPr>
          <w:sz w:val="24"/>
          <w:szCs w:val="24"/>
        </w:rPr>
      </w:pPr>
      <w:r w:rsidRPr="00314658">
        <w:rPr>
          <w:color w:val="000000"/>
          <w:sz w:val="24"/>
          <w:szCs w:val="24"/>
        </w:rPr>
        <w:t>Канализация чистарту корылмалары өчен җир кишәрлекләре күләме.</w:t>
      </w:r>
    </w:p>
    <w:p w:rsidR="001478C0" w:rsidRPr="00314658" w:rsidRDefault="001478C0" w:rsidP="001478C0">
      <w:pPr>
        <w:pStyle w:val="a3"/>
        <w:kinsoku w:val="0"/>
        <w:overflowPunct w:val="0"/>
        <w:spacing w:before="1"/>
        <w:ind w:left="0" w:firstLine="0"/>
        <w:jc w:val="both"/>
        <w:rPr>
          <w:b/>
          <w:bCs/>
          <w:sz w:val="24"/>
          <w:szCs w:val="24"/>
        </w:rPr>
      </w:pPr>
    </w:p>
    <w:tbl>
      <w:tblPr>
        <w:tblW w:w="10987" w:type="dxa"/>
        <w:tblInd w:w="-704" w:type="dxa"/>
        <w:tblLayout w:type="fixed"/>
        <w:tblCellMar>
          <w:left w:w="0" w:type="dxa"/>
          <w:right w:w="0" w:type="dxa"/>
        </w:tblCellMar>
        <w:tblLook w:val="04A0" w:firstRow="1" w:lastRow="0" w:firstColumn="1" w:lastColumn="0" w:noHBand="0" w:noVBand="1"/>
      </w:tblPr>
      <w:tblGrid>
        <w:gridCol w:w="3992"/>
        <w:gridCol w:w="1854"/>
        <w:gridCol w:w="1667"/>
        <w:gridCol w:w="3474"/>
      </w:tblGrid>
      <w:tr w:rsidR="001478C0" w:rsidRPr="00314658" w:rsidTr="003B315F">
        <w:trPr>
          <w:trHeight w:hRule="exact" w:val="298"/>
        </w:trPr>
        <w:tc>
          <w:tcPr>
            <w:tcW w:w="3992" w:type="dxa"/>
            <w:vMerge w:val="restart"/>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44" w:lineRule="auto"/>
              <w:ind w:left="425" w:right="423" w:hanging="5"/>
              <w:jc w:val="both"/>
            </w:pPr>
            <w:r w:rsidRPr="00314658">
              <w:rPr>
                <w:color w:val="000000"/>
              </w:rPr>
              <w:t>Канализациянең чистарту корылмаларының җитештерүчәнлеге, мең куб. метр/тәүлек.</w:t>
            </w:r>
          </w:p>
        </w:tc>
        <w:tc>
          <w:tcPr>
            <w:tcW w:w="6995" w:type="dxa"/>
            <w:gridSpan w:val="3"/>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jc w:val="both"/>
            </w:pPr>
            <w:r w:rsidRPr="00314658">
              <w:rPr>
                <w:color w:val="000000"/>
              </w:rPr>
              <w:t>Җир кишәрлекләре, гектарлар күләме</w:t>
            </w:r>
          </w:p>
        </w:tc>
      </w:tr>
      <w:tr w:rsidR="001478C0" w:rsidRPr="00314658" w:rsidTr="003B315F">
        <w:trPr>
          <w:trHeight w:hRule="exact" w:val="1112"/>
        </w:trPr>
        <w:tc>
          <w:tcPr>
            <w:tcW w:w="3992" w:type="dxa"/>
            <w:vMerge/>
            <w:tcBorders>
              <w:top w:val="single" w:sz="4" w:space="0" w:color="000000"/>
              <w:left w:val="single" w:sz="4" w:space="0" w:color="000000"/>
              <w:bottom w:val="single" w:sz="4" w:space="0" w:color="000000"/>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85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52" w:lineRule="auto"/>
              <w:ind w:right="343"/>
              <w:jc w:val="both"/>
            </w:pPr>
            <w:r w:rsidRPr="00314658">
              <w:rPr>
                <w:color w:val="000000"/>
              </w:rPr>
              <w:t>чистарту корылмалары</w:t>
            </w:r>
          </w:p>
        </w:tc>
        <w:tc>
          <w:tcPr>
            <w:tcW w:w="1667"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52" w:lineRule="auto"/>
              <w:ind w:right="345"/>
              <w:jc w:val="both"/>
            </w:pPr>
            <w:r w:rsidRPr="00314658">
              <w:rPr>
                <w:color w:val="000000"/>
              </w:rPr>
              <w:t>торак мәйданчыклары</w:t>
            </w:r>
          </w:p>
        </w:tc>
        <w:tc>
          <w:tcPr>
            <w:tcW w:w="347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44" w:lineRule="auto"/>
              <w:ind w:left="751" w:right="172" w:hanging="574"/>
              <w:jc w:val="both"/>
            </w:pPr>
            <w:r w:rsidRPr="00314658">
              <w:rPr>
                <w:color w:val="000000"/>
              </w:rPr>
              <w:t>биологик буалар тирәнлеген чистарту өчен су</w:t>
            </w:r>
          </w:p>
        </w:tc>
      </w:tr>
      <w:tr w:rsidR="001478C0" w:rsidRPr="00314658" w:rsidTr="003B315F">
        <w:trPr>
          <w:trHeight w:hRule="exact" w:val="293"/>
        </w:trPr>
        <w:tc>
          <w:tcPr>
            <w:tcW w:w="399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64"/>
              <w:jc w:val="both"/>
            </w:pPr>
            <w:r w:rsidRPr="00314658">
              <w:t>До</w:t>
            </w:r>
            <w:r w:rsidRPr="00314658">
              <w:rPr>
                <w:spacing w:val="-1"/>
              </w:rPr>
              <w:t xml:space="preserve"> </w:t>
            </w:r>
            <w:r w:rsidRPr="00314658">
              <w:t>0,7</w:t>
            </w:r>
          </w:p>
        </w:tc>
        <w:tc>
          <w:tcPr>
            <w:tcW w:w="185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34"/>
              <w:jc w:val="both"/>
            </w:pPr>
            <w:r w:rsidRPr="00314658">
              <w:t>0,5</w:t>
            </w:r>
          </w:p>
        </w:tc>
        <w:tc>
          <w:tcPr>
            <w:tcW w:w="1667"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34"/>
              <w:jc w:val="both"/>
            </w:pPr>
            <w:r w:rsidRPr="00314658">
              <w:t>0,2</w:t>
            </w:r>
          </w:p>
        </w:tc>
        <w:tc>
          <w:tcPr>
            <w:tcW w:w="347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
              <w:jc w:val="both"/>
            </w:pPr>
            <w:r w:rsidRPr="00314658">
              <w:t>-</w:t>
            </w:r>
          </w:p>
        </w:tc>
      </w:tr>
      <w:tr w:rsidR="001478C0" w:rsidRPr="00314658" w:rsidTr="003B315F">
        <w:trPr>
          <w:trHeight w:hRule="exact" w:val="298"/>
        </w:trPr>
        <w:tc>
          <w:tcPr>
            <w:tcW w:w="399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64"/>
              <w:jc w:val="both"/>
            </w:pPr>
            <w:r w:rsidRPr="00314658">
              <w:t>0,7 дэн</w:t>
            </w:r>
            <w:r w:rsidRPr="00314658">
              <w:rPr>
                <w:spacing w:val="-1"/>
              </w:rPr>
              <w:t xml:space="preserve"> </w:t>
            </w:r>
            <w:r w:rsidRPr="00314658">
              <w:t>17</w:t>
            </w:r>
            <w:r w:rsidRPr="00314658">
              <w:rPr>
                <w:lang w:val="en-US"/>
              </w:rPr>
              <w:t>hэм артыграк</w:t>
            </w:r>
          </w:p>
        </w:tc>
        <w:tc>
          <w:tcPr>
            <w:tcW w:w="185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36"/>
              <w:jc w:val="both"/>
            </w:pPr>
            <w:r w:rsidRPr="00314658">
              <w:t>4</w:t>
            </w:r>
          </w:p>
        </w:tc>
        <w:tc>
          <w:tcPr>
            <w:tcW w:w="1667"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36"/>
              <w:jc w:val="both"/>
            </w:pPr>
            <w:r w:rsidRPr="00314658">
              <w:t>3</w:t>
            </w:r>
          </w:p>
        </w:tc>
        <w:tc>
          <w:tcPr>
            <w:tcW w:w="347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
              <w:jc w:val="both"/>
            </w:pPr>
            <w:r w:rsidRPr="00314658">
              <w:t>3</w:t>
            </w:r>
          </w:p>
        </w:tc>
      </w:tr>
      <w:tr w:rsidR="001478C0" w:rsidRPr="00314658" w:rsidTr="003B315F">
        <w:trPr>
          <w:trHeight w:hRule="exact" w:val="293"/>
        </w:trPr>
        <w:tc>
          <w:tcPr>
            <w:tcW w:w="399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64"/>
              <w:jc w:val="both"/>
            </w:pPr>
            <w:r w:rsidRPr="00314658">
              <w:t>17 дэн</w:t>
            </w:r>
            <w:r w:rsidRPr="00314658">
              <w:rPr>
                <w:spacing w:val="-1"/>
              </w:rPr>
              <w:t xml:space="preserve"> </w:t>
            </w:r>
            <w:r w:rsidRPr="00314658">
              <w:t>4017</w:t>
            </w:r>
            <w:r w:rsidRPr="00314658">
              <w:rPr>
                <w:lang w:val="en-US"/>
              </w:rPr>
              <w:t>hэм артыграк</w:t>
            </w:r>
          </w:p>
        </w:tc>
        <w:tc>
          <w:tcPr>
            <w:tcW w:w="185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36"/>
              <w:jc w:val="both"/>
            </w:pPr>
            <w:r w:rsidRPr="00314658">
              <w:t>6</w:t>
            </w:r>
          </w:p>
        </w:tc>
        <w:tc>
          <w:tcPr>
            <w:tcW w:w="1667"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36"/>
              <w:jc w:val="both"/>
            </w:pPr>
            <w:r w:rsidRPr="00314658">
              <w:t>9</w:t>
            </w:r>
          </w:p>
        </w:tc>
        <w:tc>
          <w:tcPr>
            <w:tcW w:w="347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
              <w:jc w:val="both"/>
            </w:pPr>
            <w:r w:rsidRPr="00314658">
              <w:t>6</w:t>
            </w:r>
          </w:p>
        </w:tc>
      </w:tr>
      <w:tr w:rsidR="001478C0" w:rsidRPr="00314658" w:rsidTr="003B315F">
        <w:trPr>
          <w:trHeight w:hRule="exact" w:val="298"/>
        </w:trPr>
        <w:tc>
          <w:tcPr>
            <w:tcW w:w="399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64"/>
              <w:jc w:val="both"/>
            </w:pPr>
            <w:r w:rsidRPr="00314658">
              <w:t xml:space="preserve"> 40 дэн</w:t>
            </w:r>
            <w:r w:rsidRPr="00314658">
              <w:rPr>
                <w:spacing w:val="-1"/>
              </w:rPr>
              <w:t xml:space="preserve"> </w:t>
            </w:r>
            <w:r w:rsidRPr="00314658">
              <w:t>13017</w:t>
            </w:r>
            <w:r w:rsidRPr="00314658">
              <w:rPr>
                <w:lang w:val="en-US"/>
              </w:rPr>
              <w:t>hэм</w:t>
            </w:r>
            <w:r w:rsidRPr="00314658">
              <w:t xml:space="preserve"> артыграк</w:t>
            </w:r>
            <w:r w:rsidRPr="00314658">
              <w:rPr>
                <w:lang w:val="en-US"/>
              </w:rPr>
              <w:t xml:space="preserve"> </w:t>
            </w:r>
            <w:r w:rsidRPr="00314658">
              <w:t>артыгракартыграк</w:t>
            </w:r>
            <w:r w:rsidRPr="00314658">
              <w:rPr>
                <w:lang w:val="en-US"/>
              </w:rPr>
              <w:t>артыграк</w:t>
            </w:r>
          </w:p>
        </w:tc>
        <w:tc>
          <w:tcPr>
            <w:tcW w:w="185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76"/>
              <w:jc w:val="both"/>
            </w:pPr>
            <w:r w:rsidRPr="00314658">
              <w:t>12</w:t>
            </w:r>
          </w:p>
        </w:tc>
        <w:tc>
          <w:tcPr>
            <w:tcW w:w="1667"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76"/>
              <w:jc w:val="both"/>
            </w:pPr>
            <w:r w:rsidRPr="00314658">
              <w:t>25</w:t>
            </w:r>
          </w:p>
        </w:tc>
        <w:tc>
          <w:tcPr>
            <w:tcW w:w="347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
              <w:jc w:val="both"/>
            </w:pPr>
            <w:r w:rsidRPr="00314658">
              <w:t>20</w:t>
            </w:r>
          </w:p>
        </w:tc>
      </w:tr>
      <w:tr w:rsidR="001478C0" w:rsidRPr="00314658" w:rsidTr="003B315F">
        <w:trPr>
          <w:trHeight w:hRule="exact" w:val="298"/>
        </w:trPr>
        <w:tc>
          <w:tcPr>
            <w:tcW w:w="399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64"/>
              <w:jc w:val="both"/>
            </w:pPr>
            <w:r w:rsidRPr="00314658">
              <w:t>130 дэн175</w:t>
            </w:r>
            <w:r w:rsidRPr="00314658">
              <w:rPr>
                <w:lang w:val="en-US"/>
              </w:rPr>
              <w:t xml:space="preserve"> hэм артыграк</w:t>
            </w:r>
          </w:p>
        </w:tc>
        <w:tc>
          <w:tcPr>
            <w:tcW w:w="185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76"/>
              <w:jc w:val="both"/>
            </w:pPr>
            <w:r w:rsidRPr="00314658">
              <w:t>14</w:t>
            </w:r>
          </w:p>
        </w:tc>
        <w:tc>
          <w:tcPr>
            <w:tcW w:w="1667"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76"/>
              <w:jc w:val="both"/>
            </w:pPr>
            <w:r w:rsidRPr="00314658">
              <w:t>30</w:t>
            </w:r>
          </w:p>
        </w:tc>
        <w:tc>
          <w:tcPr>
            <w:tcW w:w="347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
              <w:jc w:val="both"/>
            </w:pPr>
            <w:r w:rsidRPr="00314658">
              <w:t>30</w:t>
            </w:r>
          </w:p>
        </w:tc>
      </w:tr>
      <w:tr w:rsidR="001478C0" w:rsidRPr="00314658" w:rsidTr="003B315F">
        <w:trPr>
          <w:trHeight w:hRule="exact" w:val="293"/>
        </w:trPr>
        <w:tc>
          <w:tcPr>
            <w:tcW w:w="399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left="64"/>
              <w:jc w:val="both"/>
            </w:pPr>
            <w:r w:rsidRPr="00314658">
              <w:t xml:space="preserve"> 175 тэн280</w:t>
            </w:r>
            <w:r w:rsidRPr="00314658">
              <w:rPr>
                <w:lang w:val="en-US"/>
              </w:rPr>
              <w:t xml:space="preserve"> hэм артыграк</w:t>
            </w:r>
          </w:p>
        </w:tc>
        <w:tc>
          <w:tcPr>
            <w:tcW w:w="185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left="76"/>
              <w:jc w:val="both"/>
            </w:pPr>
            <w:r w:rsidRPr="00314658">
              <w:t>18</w:t>
            </w:r>
          </w:p>
        </w:tc>
        <w:tc>
          <w:tcPr>
            <w:tcW w:w="1667"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left="76"/>
              <w:jc w:val="both"/>
            </w:pPr>
            <w:r w:rsidRPr="00314658">
              <w:t>55</w:t>
            </w:r>
          </w:p>
        </w:tc>
        <w:tc>
          <w:tcPr>
            <w:tcW w:w="3474"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left="4"/>
              <w:jc w:val="both"/>
            </w:pPr>
            <w:r w:rsidRPr="00314658">
              <w:t>-</w:t>
            </w:r>
          </w:p>
        </w:tc>
      </w:tr>
      <w:tr w:rsidR="001478C0" w:rsidRPr="00314658" w:rsidTr="003B315F">
        <w:trPr>
          <w:trHeight w:val="1136"/>
        </w:trPr>
        <w:tc>
          <w:tcPr>
            <w:tcW w:w="10987" w:type="dxa"/>
            <w:gridSpan w:val="4"/>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8" w:line="244" w:lineRule="auto"/>
              <w:ind w:left="4"/>
              <w:jc w:val="both"/>
            </w:pPr>
            <w:r w:rsidRPr="00314658">
              <w:rPr>
                <w:color w:val="000000"/>
              </w:rPr>
              <w:t>Искәрмә: тәүлегенә 280 мең куб.метрдан артык җитештерүчәнлеге булган чистарту корылмаларының җир участоклары күләмнәрен кулланучылар хокукларын яклау һәм кеше иминлеге өлкәсендә күзәтчелек буенча федераль хезмәтнең Татарстан Республикасы (Татарстан) буенча идарәсе белән килештерелгән проектлар буенча кабул итәргә кирәк.</w:t>
            </w:r>
          </w:p>
        </w:tc>
      </w:tr>
    </w:tbl>
    <w:p w:rsidR="001478C0" w:rsidRPr="00314658" w:rsidRDefault="001478C0" w:rsidP="001478C0">
      <w:pPr>
        <w:pStyle w:val="a3"/>
        <w:kinsoku w:val="0"/>
        <w:overflowPunct w:val="0"/>
        <w:ind w:left="0" w:firstLine="0"/>
        <w:jc w:val="both"/>
        <w:rPr>
          <w:sz w:val="24"/>
          <w:szCs w:val="24"/>
        </w:rPr>
      </w:pPr>
    </w:p>
    <w:p w:rsidR="001478C0" w:rsidRPr="00314658" w:rsidRDefault="001478C0" w:rsidP="001478C0">
      <w:pPr>
        <w:pStyle w:val="a3"/>
        <w:kinsoku w:val="0"/>
        <w:overflowPunct w:val="0"/>
        <w:ind w:left="0" w:firstLine="0"/>
        <w:jc w:val="both"/>
        <w:rPr>
          <w:color w:val="000000"/>
          <w:sz w:val="24"/>
          <w:szCs w:val="24"/>
        </w:rPr>
      </w:pPr>
      <w:r w:rsidRPr="00314658">
        <w:rPr>
          <w:color w:val="000000"/>
          <w:sz w:val="24"/>
          <w:szCs w:val="24"/>
        </w:rPr>
        <w:t>Искәрмә: 1. 0,5 гектарга кадәр фильтрация басулары өчен, коммуналь типтагы 1,0 гектарга кадәр сугару басулары өчен, җитештерүчәнлеге 50 куб. метрга кадәр булган юынты суларны механик һәм биологик чистарту корылмалары өчен, 100 метр күләмендә санитар-саклау зоналары кабул итәргә кирәк. 2. Тәүлегенә 15 куб. метрга кадәр үткәрерлек җир асты фильтрациясе кырлары өчен сани-тарно-саклау зоналарын 50 метр күләмендә кабул итәргә кирәк. 3. Атланмалардан санитар-саклау зоналарының күләме 300 метрны кабул итәргә кирәк. 4. Ачык типтагы өслек суының чистарту корылмаларыннан торак территориягә кадәр санитар-саклау зоналарын - 100 метр, ябык типтагы 50 метр кабул итәргә кирәк. 5. Сәнәгать предприятиеләре территориясендә урнашмаган чистарту корылмаларыннан һәм җитештерү канализациясенең насос станцияләреннән, җитештерү юынты суларны мөстәкыйль чистартканда һәм кудырганда, шулай ук аларны көнкүреш калдыклары белән бергәләп чистартканда, санитар - саклау зоналарының күләме кебек үк кабул ителергә тиеш. 6. Торак территориягә кадәр кар чистарткычлардан һәм кар эретү пунктларыннан алып санитар-саклау зоналарының күләме 100 метрны кабул итәргә кирәк.</w:t>
      </w:r>
    </w:p>
    <w:p w:rsidR="001478C0" w:rsidRPr="00314658" w:rsidRDefault="001478C0" w:rsidP="001478C0">
      <w:pPr>
        <w:pStyle w:val="a3"/>
        <w:kinsoku w:val="0"/>
        <w:overflowPunct w:val="0"/>
        <w:ind w:left="0" w:firstLine="0"/>
        <w:jc w:val="both"/>
        <w:rPr>
          <w:color w:val="000000"/>
          <w:sz w:val="24"/>
          <w:szCs w:val="24"/>
        </w:rPr>
      </w:pPr>
    </w:p>
    <w:p w:rsidR="001478C0" w:rsidRPr="00314658" w:rsidRDefault="001478C0" w:rsidP="001478C0">
      <w:pPr>
        <w:pStyle w:val="22"/>
        <w:numPr>
          <w:ilvl w:val="2"/>
          <w:numId w:val="132"/>
        </w:numPr>
        <w:tabs>
          <w:tab w:val="left" w:pos="1694"/>
        </w:tabs>
        <w:kinsoku w:val="0"/>
        <w:overflowPunct w:val="0"/>
        <w:spacing w:before="66" w:line="247" w:lineRule="auto"/>
        <w:ind w:right="109"/>
        <w:jc w:val="both"/>
      </w:pPr>
      <w:r w:rsidRPr="00314658">
        <w:rPr>
          <w:color w:val="000000"/>
        </w:rPr>
        <w:t xml:space="preserve"> Сулыкларның һәм сулыкларның яр буе участокларында урнашкан канализация корылмалары һәм насос станцияләре мәйданчыкларының планлаштырылган билгеләрен, җил куышы һәм җил дулкынының биеклеген исәпкә алып, 3 процент тәэмин ителгән, ташкын суларының максималь горизонтыннан 0,5 метрдан да ким булмаган күләмдә артыграк кабул итәргә кирәк</w:t>
      </w:r>
    </w:p>
    <w:p w:rsidR="001478C0" w:rsidRPr="00314658" w:rsidRDefault="001478C0" w:rsidP="001478C0">
      <w:pPr>
        <w:pStyle w:val="22"/>
        <w:numPr>
          <w:ilvl w:val="2"/>
          <w:numId w:val="132"/>
        </w:numPr>
        <w:tabs>
          <w:tab w:val="left" w:pos="1690"/>
        </w:tabs>
        <w:kinsoku w:val="0"/>
        <w:overflowPunct w:val="0"/>
        <w:spacing w:line="247" w:lineRule="auto"/>
        <w:ind w:left="138" w:right="108" w:firstLine="720"/>
        <w:jc w:val="both"/>
      </w:pPr>
      <w:r w:rsidRPr="00314658">
        <w:rPr>
          <w:color w:val="000000"/>
        </w:rPr>
        <w:t>Магистраль канализация коллекторлары өчен җирләрне сайлау, бүлеп бирү һәм куллану СН 456-73 таләпләренә туры китереп башкарыла.</w:t>
      </w:r>
    </w:p>
    <w:p w:rsidR="001478C0" w:rsidRPr="00314658" w:rsidRDefault="001478C0" w:rsidP="001478C0">
      <w:pPr>
        <w:pStyle w:val="22"/>
        <w:numPr>
          <w:ilvl w:val="2"/>
          <w:numId w:val="132"/>
        </w:numPr>
        <w:tabs>
          <w:tab w:val="left" w:pos="1699"/>
        </w:tabs>
        <w:kinsoku w:val="0"/>
        <w:overflowPunct w:val="0"/>
        <w:spacing w:line="247" w:lineRule="auto"/>
        <w:ind w:left="138" w:right="110" w:firstLine="720"/>
        <w:jc w:val="both"/>
      </w:pPr>
      <w:r w:rsidRPr="00314658">
        <w:rPr>
          <w:color w:val="000000"/>
        </w:rPr>
        <w:t xml:space="preserve">Агынты суларның чистарту корылмалары мәйданчыгын, җылы чорда җилләр өчен, </w:t>
      </w:r>
      <w:r w:rsidRPr="00314658">
        <w:rPr>
          <w:color w:val="000000"/>
        </w:rPr>
        <w:lastRenderedPageBreak/>
        <w:t>торак төзелешкә һәм торак пунктка карата, су агымы буенча түбәнрәк булган юнәлештән торырга кирәк.</w:t>
      </w:r>
    </w:p>
    <w:p w:rsidR="001478C0" w:rsidRPr="00314658" w:rsidRDefault="001478C0" w:rsidP="001478C0">
      <w:pPr>
        <w:pStyle w:val="22"/>
        <w:numPr>
          <w:ilvl w:val="2"/>
          <w:numId w:val="132"/>
        </w:numPr>
        <w:tabs>
          <w:tab w:val="left" w:pos="1699"/>
        </w:tabs>
        <w:kinsoku w:val="0"/>
        <w:overflowPunct w:val="0"/>
        <w:spacing w:line="247" w:lineRule="auto"/>
        <w:ind w:left="138" w:right="110" w:firstLine="720"/>
        <w:jc w:val="both"/>
      </w:pPr>
      <w:r w:rsidRPr="00314658">
        <w:rPr>
          <w:color w:val="000000"/>
        </w:rPr>
        <w:t>Җитештерү һәм яңгыр канализациясенең чистарту корылмаларын, кагыйдә буларак, сәнәгать предприятиеләре территориясендә урнаштырырга кирәк. 5.3.33. Канализациянең чистарту корылмалары өчен җир кишәрлекләре күләме таблицада күрсәтелгән 69ны кабул итәргә кирәк. 5.3.34. Локаль канализация системаларының чистарту корылмаларының җир участоклары күләмен грунт шартларына һәм агынты сулар санына карап кабул итәргә кирәк, ләкин 0,25 гектардан артык түгел. Җир участоклары коймаланырга, төзекләндерелергә һәм яшелләндерелергә тиеш. 5.3.35. Канализация чистарту корылмалары өчен санитар-саклау зоналарын СанПиН таләпләренә туры китереп кабул итәргә кирәк 2.2.1/2.1.1.1200-03 таблица буенча 70.</w:t>
      </w:r>
    </w:p>
    <w:p w:rsidR="001478C0" w:rsidRPr="003C3F6E" w:rsidRDefault="001478C0" w:rsidP="001478C0">
      <w:pPr>
        <w:pStyle w:val="22"/>
        <w:tabs>
          <w:tab w:val="left" w:pos="1699"/>
        </w:tabs>
        <w:kinsoku w:val="0"/>
        <w:overflowPunct w:val="0"/>
        <w:spacing w:line="247" w:lineRule="auto"/>
        <w:ind w:left="858" w:right="110"/>
        <w:jc w:val="center"/>
        <w:rPr>
          <w:b/>
        </w:rPr>
      </w:pPr>
      <w:r>
        <w:rPr>
          <w:b/>
          <w:color w:val="000000"/>
        </w:rPr>
        <w:t>Я</w:t>
      </w:r>
      <w:r>
        <w:rPr>
          <w:b/>
          <w:color w:val="000000"/>
          <w:lang w:val="tt-RU"/>
        </w:rPr>
        <w:t>ң</w:t>
      </w:r>
      <w:r w:rsidRPr="003C3F6E">
        <w:rPr>
          <w:b/>
          <w:color w:val="000000"/>
        </w:rPr>
        <w:t>гыр канализациясе.</w:t>
      </w:r>
    </w:p>
    <w:p w:rsidR="001478C0" w:rsidRPr="003C3F6E" w:rsidRDefault="001478C0" w:rsidP="001478C0">
      <w:pPr>
        <w:pStyle w:val="22"/>
        <w:tabs>
          <w:tab w:val="left" w:pos="1699"/>
        </w:tabs>
        <w:kinsoku w:val="0"/>
        <w:overflowPunct w:val="0"/>
        <w:spacing w:line="247" w:lineRule="auto"/>
        <w:ind w:left="858" w:right="110"/>
        <w:jc w:val="center"/>
        <w:rPr>
          <w:b/>
        </w:rPr>
      </w:pP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 xml:space="preserve"> 5.3.36. Өске суларга бүлеп бирү бассейннан торак пункт территориясенең су агынтысы, яңгыр канализациясе челтәреннән Водоток һәм сулыкларны агызып, проектланырга тиеш. Өске агынтыны тишек булмаган сулыкларга, юдырыла торган чокырларга, йомык ложбиналарга, сазланган территорияләргә проектлау рөхсәт ителми. 5.3.37. Территорияне планлаштыру һәм төзү проектлары өслек сулары агымының табигый шартларын максималь рәвештә саклауны күздә тотарга тиеш. Биналарны һәм корылмаларны өске суларны чыгаруны кыенлаштыра торган урнаштыру рөхсәт ителми. 5.3.38. Яңгыр канализациясен проектлаганда торак пунктлар территорияләре өчен яңгыр суларының исәп-хисап чыгымнарын СНиП 2.04.03-85*таләпләренә туры китереп билгеләргә кирәк. Агынтыны оештыру рельефны оештыру мәсьәләләрен комплекслы хәл итү һәм ачык яки ябык су бирү җайланмалары: су үткәргеч торбалар (водостоклар), лотоклар, кюветлар, тиз агынтылар, яңгыр - кабул итү коелары булдыру белән тәэмин ителергә тиеш. </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Өслек сулары агымын проектлаганда СНиП 2.04.03-85, СНиП 2.07.01-89*, СанПиН 2.1.5.980-00 таләпләренә таянып эш итәргә кирәк.</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 xml:space="preserve"> 5.3.39. Күп катлы төзелеш районнарында ябык типтагы яңгыр канализациясен проектларга кирәк. Ачык су бүлү җайланмаларын (канаулар, кюветлар, лотоклар) районнарда бер, ике катлы йортлар һәм авыл торак пунктларында, шулай ук урамнар, юллар, юллар һәм тротуарлар белән кисешкән урыннарда күперләр яки торбалар урнаштырылган парк территорияләрендә куллану рөхсәт ителә. Рекреацион территорияләрдә яңгыр канализациясе һәм ачык типтагы дренаж челтәрләре рәвешендә өске һәм җир асты суларын бүлеп бирү системасын проектлау рөхсәт ителә. 5.3.40. Өске суларны ачык система буенча бүлеп бирү кулланучылар хокукларын яклау һәм кеше иминлеге өлкәсендә күзәтчелек буенча федераль хезмәтнең Татарстан Республикасы (Татарстан) буенча Идарәсе, су объектларын җайга салу һәм саклау, су саклау органнары белән тиешле нигезләнгән һәм килештерелгән очракта рөхсәт ителә.</w:t>
      </w:r>
    </w:p>
    <w:p w:rsidR="001478C0" w:rsidRPr="00314658" w:rsidRDefault="001478C0" w:rsidP="001478C0">
      <w:pPr>
        <w:pStyle w:val="22"/>
        <w:tabs>
          <w:tab w:val="left" w:pos="1699"/>
        </w:tabs>
        <w:kinsoku w:val="0"/>
        <w:overflowPunct w:val="0"/>
        <w:spacing w:line="247" w:lineRule="auto"/>
        <w:ind w:right="110"/>
        <w:jc w:val="both"/>
        <w:rPr>
          <w:color w:val="000000"/>
        </w:rPr>
      </w:pP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5.3.41. Яңгыр каршылыкларын проектлау түбәндәге участокларда карала: озынча участокларда спусклар (күтәрешләр); су; юл чатларында һәм җәяүлеләр кичүендә өслекләр кушылдыгы ягыннан түбәнәйтелгән урыннарда-озакка сузылган буш урыннар азагында; түбән урыннарда урамнарның пычкылары профиле булганда; урам, ишегалды һәм парк территорияләренең өске сулары агымнары булмаган урыннарында.</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 xml:space="preserve"> 5.3.43. Яңгыр сулары агымын җайга салу өчен буалар яки резервуарларны проектларга, шулай ук ныгытылган чокырларны һәм эчәргә яраклы су чыганагы булмаган, коену һәм спорт өчен яраксыз һәм балык хуҗалыгы максатларында кулланылмаган буаларны кулланырга кирәк. </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5.3.44. Эрозиягә дучар ителгән Торак төзелеше территорияләре (уклоннар һәм грунт характеристикалары буенча) кишәрлекләрендә өске суларны биналардан биналардан өстәмә рәвештә гомуми су бүлү системасына локаль бүлеп бирүне күздә тотарга кирәк.</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 xml:space="preserve">5.3.45. СНиП 2.04.03 - 85*, СНиП 2.04.03-85 таләпләренә туры китереп, «юынты суларны чистарту корылмаларын проектлау», СанПиН 2.1.5.980-00 таләпләренә туры китереп чистартырга кирәк. 5.3.46. Өслек агынты чистарту корылмаларыннан алып торак төзелешенә кадәр санитар-яклау зонасын кулланучылар хокукларын яклау һәм кеше иминлеге өлкәсендә күзәтчелек буенча федераль хезмәтнең Татарстан Республикасы (Татарстан) идарәсе һәм табигать саклау органнары белән килештереп, өске типтагы чистарту корылмалары өчен корылмалардан конструктив файдалану шартларына һәм корылмалардан ачык типтагы чистарту корылмаларына - 100 метр, ябык типтагы 50 метрны кабул </w:t>
      </w:r>
      <w:r w:rsidRPr="00314658">
        <w:rPr>
          <w:color w:val="000000"/>
        </w:rPr>
        <w:lastRenderedPageBreak/>
        <w:t xml:space="preserve">итәргә кирәк. </w:t>
      </w:r>
    </w:p>
    <w:p w:rsidR="001478C0" w:rsidRPr="00314658" w:rsidRDefault="001478C0" w:rsidP="001478C0">
      <w:pPr>
        <w:pStyle w:val="22"/>
        <w:tabs>
          <w:tab w:val="left" w:pos="1699"/>
        </w:tabs>
        <w:kinsoku w:val="0"/>
        <w:overflowPunct w:val="0"/>
        <w:spacing w:line="247" w:lineRule="auto"/>
        <w:ind w:right="110"/>
        <w:jc w:val="both"/>
        <w:rPr>
          <w:color w:val="000000"/>
        </w:rPr>
      </w:pP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Мелиоратив системалар һәм корылмалар гомуми таләпләр</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 xml:space="preserve"> 5.3.47. Мелиорация (сугару һәм киптерү) системалары һәм корылмалары СНиП 2.06.03-85, СНиП 33-01 - 2003, СНиП 2.06.05-84, СНиП 2.06.06-85, СНиП 2.06.07-87, СНиП 2.06.04-82 һәм әлеге норматив таләпләренә туры китереп проектларга кирәк. </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5.3.48. Мелиоратив системаларны һәм корылмаларны проектлаганда, җирләрнең торышын контрольдә тоту өчен, күзәтчелек скважиналары челтәрен һәм су чыгымнарын үлчәү чараларын күздә тотарга кирәк. Сугару системасы мәйданы 20 мең гектардан артык булганда туфракның дымлылыгын һәм корылышын, сугару һәм дренаж суларының сыйфатын тикшереп тору буенча лабораторияләр, шулай ук метеорологик станцияләр һәм су - баланс мәйданчыклары өстәмә рәвештә проектларга кирәк.</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 xml:space="preserve"> 5.3.49. Мелиорация системаларында СНиП 2.06.03-85 таләпләренә туры китереп саклагыч урман утыртмаларын күздә тотарга кирәк.</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 xml:space="preserve"> 5.3.50. Мелиорация системаларын урнаштырганда таләпләрне үтәргә кирәк.</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Сугару системалары</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 xml:space="preserve"> 5.3.51. Сугару системасы составына түбәндәгеләр керә: сусаклагычлар, су алу һәм балык саклау корылмалары, табигый һәм ясалма су чыганакларында, отстойниклар, насос станцияләре, сугару, су җыю-җыю һәм дренаж челтәрләре, тау каналлары, корылмалар, су сиптерү һәм су сиптерү машиналары, җайланмалар һәм җайланмалар, идарә һәм автоматлаштыру чаралары, җирләрнең мелиоратив торышын контрольдә тоту чаралары, электр белән тәэмин итү һәм элемтә объектлары, эрозиягә каршы корылмалар, эксплуатация хезмәтенең җитештерү һәм торак биналары, юллар, урман саклау корылмалары, дамбалар. </w:t>
      </w:r>
    </w:p>
    <w:p w:rsidR="001478C0" w:rsidRPr="00314658" w:rsidRDefault="001478C0" w:rsidP="001478C0">
      <w:pPr>
        <w:pStyle w:val="22"/>
        <w:tabs>
          <w:tab w:val="left" w:pos="1684"/>
        </w:tabs>
        <w:kinsoku w:val="0"/>
        <w:overflowPunct w:val="0"/>
        <w:spacing w:line="247" w:lineRule="auto"/>
        <w:ind w:right="110"/>
        <w:jc w:val="both"/>
        <w:rPr>
          <w:color w:val="000000"/>
        </w:rPr>
      </w:pPr>
      <w:r w:rsidRPr="00314658">
        <w:rPr>
          <w:color w:val="000000"/>
        </w:rPr>
        <w:t>5.3.52. Мелиоратив каналлар (сугару, су җыю, коллектор - дренаж) өчен җир полосаларын, төзелеш чираты нигезендә, гамәлдәге су һәм җир законнарын исәпкә алып, СН 474-75 таләпләренә туры китереп, авыл хуҗалыгы культуралары белән шөгыльләнүче җирләргә бүлеп бирергә кирәк.</w:t>
      </w:r>
    </w:p>
    <w:p w:rsidR="001478C0" w:rsidRPr="00314658" w:rsidRDefault="001478C0" w:rsidP="001478C0">
      <w:pPr>
        <w:pStyle w:val="a3"/>
        <w:kinsoku w:val="0"/>
        <w:overflowPunct w:val="0"/>
        <w:ind w:left="0" w:firstLine="0"/>
        <w:jc w:val="both"/>
        <w:rPr>
          <w:sz w:val="24"/>
          <w:szCs w:val="24"/>
        </w:rPr>
      </w:pPr>
    </w:p>
    <w:p w:rsidR="001478C0" w:rsidRPr="00314658" w:rsidRDefault="001478C0" w:rsidP="001478C0">
      <w:pPr>
        <w:pStyle w:val="a3"/>
        <w:kinsoku w:val="0"/>
        <w:overflowPunct w:val="0"/>
        <w:ind w:left="0" w:firstLine="0"/>
        <w:jc w:val="both"/>
        <w:rPr>
          <w:sz w:val="24"/>
          <w:szCs w:val="24"/>
        </w:rPr>
      </w:pPr>
      <w:r w:rsidRPr="00314658">
        <w:rPr>
          <w:color w:val="000000"/>
          <w:sz w:val="24"/>
          <w:szCs w:val="24"/>
        </w:rPr>
        <w:t>5.3.54. Магистраль каналдан (торбаүткәргечтән, лотоктан), аның тармакларыннан, төрле тәртипләрне бүлүче һәм сугаручы бүлгечләрдән торган сугару челтәрен канал һәм лоток рәвешендәге ябык торбаүткәргечләр рәвешендә проектларга кирәк. 5.3.55. Магистраль каналларда һәм бүлгечләрдә балк, чокырлар, җирле түбәнәю, сулыклар белән кисешкән урыннарда, ә су чыгымы белән бер секундка 5 куб.метрдан артык булган зур урыннарда урнашкан авария су агызу корылмаларын проектларга кирәк. 5.3.56. Су җыю-агызу челтәрен су сибү участоклары, чәчү әйләнеше басулары чикләре буенча, тальвеглар, лощиналар, чокырларны максималь файдаланып, түбәнәйтелгән урыннар буенча проектларга кирәк. 5.3.57. Су чыганакларында, Су кабул итү җайланмаларында, каналларда исәп - хисап чыгымнары һәм дәрәҗәләренең күләмен, су җыю мәйданында суны формалаштыру үзенчәлекләрен исәпкә алып, 33-101-2003 СП нигезендә билгеләргә кирәк..</w:t>
      </w:r>
    </w:p>
    <w:p w:rsidR="001478C0" w:rsidRPr="003C3F6E" w:rsidRDefault="001478C0" w:rsidP="001478C0">
      <w:pPr>
        <w:pStyle w:val="22"/>
        <w:tabs>
          <w:tab w:val="left" w:pos="1699"/>
        </w:tabs>
        <w:kinsoku w:val="0"/>
        <w:overflowPunct w:val="0"/>
        <w:spacing w:line="247" w:lineRule="auto"/>
        <w:ind w:right="110"/>
        <w:jc w:val="both"/>
        <w:rPr>
          <w:b/>
        </w:rPr>
      </w:pPr>
    </w:p>
    <w:p w:rsidR="001478C0" w:rsidRPr="003C3F6E" w:rsidRDefault="001478C0" w:rsidP="001478C0">
      <w:pPr>
        <w:shd w:val="clear" w:color="auto" w:fill="FBFBFB"/>
        <w:spacing w:after="510" w:line="255" w:lineRule="atLeast"/>
        <w:jc w:val="center"/>
        <w:rPr>
          <w:rFonts w:ascii="Times New Roman" w:hAnsi="Times New Roman" w:cs="Times New Roman"/>
          <w:b/>
          <w:color w:val="000000"/>
          <w:sz w:val="24"/>
          <w:szCs w:val="24"/>
        </w:rPr>
      </w:pPr>
      <w:r w:rsidRPr="003C3F6E">
        <w:rPr>
          <w:rFonts w:ascii="Times New Roman" w:hAnsi="Times New Roman" w:cs="Times New Roman"/>
          <w:b/>
          <w:color w:val="000000"/>
          <w:sz w:val="24"/>
          <w:szCs w:val="24"/>
        </w:rPr>
        <w:t>Киптерү системалары.</w:t>
      </w:r>
    </w:p>
    <w:p w:rsidR="001478C0" w:rsidRPr="00314658" w:rsidRDefault="001478C0" w:rsidP="001478C0">
      <w:pPr>
        <w:shd w:val="clear" w:color="auto" w:fill="FBFBFB"/>
        <w:spacing w:after="510" w:line="255" w:lineRule="atLeast"/>
        <w:jc w:val="both"/>
        <w:rPr>
          <w:rFonts w:ascii="Times New Roman" w:hAnsi="Times New Roman" w:cs="Times New Roman"/>
          <w:color w:val="000000"/>
          <w:sz w:val="24"/>
          <w:szCs w:val="24"/>
        </w:rPr>
      </w:pPr>
      <w:r w:rsidRPr="00314658">
        <w:rPr>
          <w:rFonts w:ascii="Times New Roman" w:hAnsi="Times New Roman" w:cs="Times New Roman"/>
          <w:color w:val="000000"/>
          <w:sz w:val="24"/>
          <w:szCs w:val="24"/>
        </w:rPr>
        <w:t xml:space="preserve"> 5.3.58. Киптерү системаларын проектлаганда территориянең артык түбәнәюе һәм һәр су балансының зурлыгы билгеләнергә тиеш. Киптерелә торган массивта артык дымлылануның сәбәпләренә бәйле рәвештә, шуны күздә тотарга кирәк: өске суларны әйләнә-тирә су җыю мәйданыннан - тау каналларын проектлау, тальвегтагы сулыкларда су агынтысын җайга салу юлы белән саклау; язгы ташкын сулары белән сулыкларны һәм сулыкларны су басудан саклау - койма дамбаларын проектлау, сулыкларда ташкын суларын көйләү, елгаларның үткәрүчәнлек сәләтен арттыру, СНиП 2.06.15 - 85 таләпләрен исәпкә алып, Урта Чаллы су җыю мәйданчыклары арасында су бүленешен яңадан бүлү юлы белән башкарыла.; киптерелә торган массивта өске агымны ябу һәм ачык типтагы җайга салучы челтәрләрне проектлау юлы белән бүлеп бирү; ау каналларын яки дреналарны проектлау юлы белән, вертикаль дрен скважиналарының линия системасын проектлаштыру юлы белән җир асты суларының дәрәҗәсен күтәрү һәм киметү;</w:t>
      </w:r>
    </w:p>
    <w:p w:rsidR="001478C0" w:rsidRPr="00314658" w:rsidRDefault="001478C0" w:rsidP="001478C0">
      <w:pPr>
        <w:shd w:val="clear" w:color="auto" w:fill="FBFBFB"/>
        <w:spacing w:after="0" w:line="360" w:lineRule="atLeast"/>
        <w:ind w:left="-150" w:right="-30"/>
        <w:jc w:val="both"/>
        <w:rPr>
          <w:rFonts w:ascii="Times New Roman" w:hAnsi="Times New Roman" w:cs="Times New Roman"/>
          <w:color w:val="0000FF"/>
          <w:sz w:val="24"/>
          <w:szCs w:val="24"/>
        </w:rPr>
      </w:pPr>
      <w:r w:rsidRPr="00314658">
        <w:rPr>
          <w:rFonts w:ascii="Times New Roman" w:hAnsi="Times New Roman" w:cs="Times New Roman"/>
          <w:color w:val="000000"/>
          <w:sz w:val="24"/>
          <w:szCs w:val="24"/>
        </w:rPr>
        <w:t xml:space="preserve">5.3.59. Киптерү системасы составына түбәндәгеләр керә: су үткәргеч - емникның җайга салынулы өлеше, үткәрүче, койма һәм җайга салу челтәрләре, насос станцияләре, дамбалар, челтәрләрдәге Корылмалар, </w:t>
      </w:r>
      <w:r w:rsidRPr="00314658">
        <w:rPr>
          <w:rFonts w:ascii="Times New Roman" w:hAnsi="Times New Roman" w:cs="Times New Roman"/>
          <w:color w:val="000000"/>
          <w:sz w:val="24"/>
          <w:szCs w:val="24"/>
        </w:rPr>
        <w:lastRenderedPageBreak/>
        <w:t>идарә һәм автоматлаштыру чаралары, җирләрнең мелиоратив торышын контрольдә тоту чаралары, электр белән тәэмин итү һәм элемтә объектлары, эрозиягә каршы корылмалар, эксплуатация хезмәтенең җитештерү һәм торак биналары, юллар һәм урман саклау корылмалары. 5.3.60. Язгы һәм җәйге-көзге сәбәпләр аркасында су басуга дучар ителгән елгаларны тотуда, бу төр авыл хуҗалыгы җирләре өчен рөхсәт ителгән җирләрдән, күл буе түбәнлекләрдә һәм сусаклагычларга янәшә торган су басу территорияләрендә вак-төяк зоналарны бетерү өчен, койма дамбалары белән киптерү системаларын проектларга кирәк.</w:t>
      </w:r>
    </w:p>
    <w:p w:rsidR="001478C0" w:rsidRDefault="001478C0" w:rsidP="001478C0">
      <w:pPr>
        <w:shd w:val="clear" w:color="auto" w:fill="FBFBFB"/>
        <w:spacing w:after="0" w:line="360" w:lineRule="atLeast"/>
        <w:ind w:left="-150" w:right="-30"/>
        <w:jc w:val="both"/>
        <w:rPr>
          <w:rFonts w:ascii="Times New Roman" w:hAnsi="Times New Roman" w:cs="Times New Roman"/>
          <w:color w:val="0000FF"/>
          <w:sz w:val="24"/>
          <w:szCs w:val="24"/>
          <w:lang w:val="tt-RU"/>
        </w:rPr>
      </w:pPr>
      <w:r w:rsidRPr="00314658">
        <w:rPr>
          <w:rFonts w:ascii="Times New Roman" w:hAnsi="Times New Roman" w:cs="Times New Roman"/>
          <w:color w:val="000000"/>
          <w:sz w:val="24"/>
          <w:szCs w:val="24"/>
        </w:rPr>
        <w:t>5.3.61. Елгалар, күлләр, су саклау урыннары су белән җылытыла торган сукбай территорияләрдә, йомык кояшлар корганда, тирән үткәргеч каналлар төзелешен булдырмас өчен, тимер һәм автомобиль юллары буенда, гамәлдәге су үткәргеч корылмаларын үзгәртеп коруның экологик максатка ярашсызлыгы булганда, насослар белән су суыртып алу дамбалары урнаштырмыйча, киптерү системаларын проектларга кирәк.</w:t>
      </w:r>
    </w:p>
    <w:p w:rsidR="001478C0" w:rsidRPr="00314658" w:rsidRDefault="001478C0" w:rsidP="001478C0">
      <w:pPr>
        <w:shd w:val="clear" w:color="auto" w:fill="FBFBFB"/>
        <w:spacing w:after="0" w:line="360" w:lineRule="atLeast"/>
        <w:ind w:left="-150" w:right="-30"/>
        <w:jc w:val="both"/>
        <w:rPr>
          <w:rFonts w:ascii="Times New Roman" w:hAnsi="Times New Roman" w:cs="Times New Roman"/>
          <w:color w:val="0000FF"/>
          <w:sz w:val="24"/>
          <w:szCs w:val="24"/>
        </w:rPr>
      </w:pPr>
      <w:r w:rsidRPr="00314658">
        <w:rPr>
          <w:rFonts w:ascii="Times New Roman" w:hAnsi="Times New Roman" w:cs="Times New Roman"/>
          <w:color w:val="000000"/>
          <w:sz w:val="24"/>
          <w:szCs w:val="24"/>
        </w:rPr>
        <w:t xml:space="preserve"> 5.3.62. Авыл хуҗалыгы җирләрен киптерү өчен го-ризонталь дренажны проектларга кирәк. Вертикаль дренажны теләсә нинди егәрлектәге ком, торфяник, 2 метрга кадәр егәрлекле супесей һәм җиңел суглинкалар булган территорияне киптергәндә кулланырга рөхсәт ителә. Авыл хуҗалыгы җирләрен Елгаларның, сусаклагычларның, күлләрнең фильтрацион сулары белән су басудан саклау өчен вертикаль дренажның линия системасын яки объектка керә торган җир асты суларын тоту өчен кулланырга кирәк булганда.</w:t>
      </w:r>
    </w:p>
    <w:p w:rsidR="001478C0" w:rsidRPr="00314658" w:rsidRDefault="001478C0" w:rsidP="001478C0">
      <w:pPr>
        <w:shd w:val="clear" w:color="auto" w:fill="FBFBFB"/>
        <w:spacing w:after="0" w:line="360" w:lineRule="atLeast"/>
        <w:ind w:left="-150" w:right="-30"/>
        <w:jc w:val="both"/>
        <w:rPr>
          <w:rFonts w:ascii="Times New Roman" w:hAnsi="Times New Roman" w:cs="Times New Roman"/>
          <w:color w:val="0000FF"/>
          <w:sz w:val="24"/>
          <w:szCs w:val="24"/>
        </w:rPr>
      </w:pPr>
      <w:r w:rsidRPr="00314658">
        <w:rPr>
          <w:rFonts w:ascii="Times New Roman" w:hAnsi="Times New Roman" w:cs="Times New Roman"/>
          <w:color w:val="000000"/>
          <w:sz w:val="24"/>
          <w:szCs w:val="24"/>
        </w:rPr>
        <w:t>Санитар чистарту 5.3.63. Санитар чистарту объектлары булып йорт яны территорияләре, урам һәм микрорайон юллары, мәдәни-көнкүреш объектлары, предприятиеләр, учреждениеләр һәм оешмалар, парклар, скверлар, мәйданнар һәм башка җәмәгать кулланылышы урыннары, ял итү урыннары тора. Эпидемия куркынычы югары булу һәм халык сәламәтлеге өчен куркыныч булу сәбәпле, чистартуның үзенчәлекле объектлары дип медицина учреждениеләре, бигрәк тә йогышлы, тире-венерология, туберкулез хастаханәләре һәм бүлекләре, ветеринария объектлары, пляжлар санарга кирәк.</w:t>
      </w:r>
    </w:p>
    <w:p w:rsidR="001478C0" w:rsidRPr="00314658" w:rsidRDefault="001478C0" w:rsidP="001478C0">
      <w:pPr>
        <w:shd w:val="clear" w:color="auto" w:fill="FBFBFB"/>
        <w:spacing w:after="0" w:line="360" w:lineRule="atLeast"/>
        <w:ind w:left="-150" w:right="-30"/>
        <w:jc w:val="both"/>
        <w:rPr>
          <w:rFonts w:ascii="Times New Roman" w:hAnsi="Times New Roman" w:cs="Times New Roman"/>
          <w:color w:val="0000FF"/>
          <w:sz w:val="24"/>
          <w:szCs w:val="24"/>
        </w:rPr>
      </w:pPr>
      <w:r w:rsidRPr="00314658">
        <w:rPr>
          <w:rFonts w:ascii="Times New Roman" w:hAnsi="Times New Roman" w:cs="Times New Roman"/>
          <w:color w:val="000000"/>
          <w:sz w:val="24"/>
          <w:szCs w:val="24"/>
        </w:rPr>
        <w:t xml:space="preserve"> 5.3.64. Торак пунктлар территорияләрен санитар чистартуны Россия Федерациясе Төзелеш һәм торак-коммуналь комплекс буенча дәүләт комитетының 2003 елның 27 сентябрендәге 170 номерлы карары белән расланган Торак фондын техник эксплуатацияләү кагыйдәләре һәм нормалары, шулай ук җирле үзидарә органнарының норматив хокукый актлары таләпләре нигезендә башкарырга кирәк.</w:t>
      </w:r>
    </w:p>
    <w:p w:rsidR="001478C0" w:rsidRDefault="001478C0" w:rsidP="001478C0">
      <w:pPr>
        <w:shd w:val="clear" w:color="auto" w:fill="FBFBFB"/>
        <w:spacing w:after="0" w:line="360" w:lineRule="atLeast"/>
        <w:ind w:left="-150" w:right="-30"/>
        <w:jc w:val="both"/>
        <w:rPr>
          <w:rFonts w:ascii="Times New Roman" w:hAnsi="Times New Roman" w:cs="Times New Roman"/>
          <w:color w:val="000000"/>
          <w:sz w:val="24"/>
          <w:szCs w:val="24"/>
          <w:lang w:val="tt-RU"/>
        </w:rPr>
      </w:pPr>
      <w:r w:rsidRPr="00314658">
        <w:rPr>
          <w:rFonts w:ascii="Times New Roman" w:hAnsi="Times New Roman" w:cs="Times New Roman"/>
          <w:color w:val="000000"/>
          <w:sz w:val="24"/>
          <w:szCs w:val="24"/>
        </w:rPr>
        <w:t xml:space="preserve">5.3.65. Шәһәр төзелеше проектлаштырганда каты коммуналь калдыкларны туплау нормативлары кулланыла, алар Татарстан Республикасы Министрлар Кабинеты яки җирлекләрнең һәм шәһәр округларының җирле үзидарә органнары тарафыннан билгеләнгән (Татарстан Республикасы законы белән аларга тиешле вәкаләтләр бирелгән очракта). Җыела торган коммуналь калдыкларның исәп-хисап саны даими (биш елга бер тапкыр) факттагы мәгълүматлар буенча төгәлләнергә, ә нормага төзәтмәләр кертелергә тиеш. 72 нче Таблица </w:t>
      </w:r>
    </w:p>
    <w:p w:rsidR="001478C0" w:rsidRPr="003C3F6E" w:rsidRDefault="001478C0" w:rsidP="001478C0">
      <w:pPr>
        <w:shd w:val="clear" w:color="auto" w:fill="FBFBFB"/>
        <w:spacing w:after="0" w:line="360" w:lineRule="atLeast"/>
        <w:ind w:left="-150" w:right="-30"/>
        <w:jc w:val="both"/>
        <w:rPr>
          <w:rStyle w:val="ab"/>
          <w:rFonts w:ascii="Times New Roman" w:hAnsi="Times New Roman" w:cs="Times New Roman"/>
          <w:sz w:val="24"/>
          <w:szCs w:val="24"/>
          <w:lang w:val="tt-RU"/>
        </w:rPr>
      </w:pPr>
    </w:p>
    <w:p w:rsidR="001478C0" w:rsidRPr="003C3F6E" w:rsidRDefault="001478C0" w:rsidP="001478C0">
      <w:pPr>
        <w:shd w:val="clear" w:color="auto" w:fill="FBFBFB"/>
        <w:spacing w:after="0" w:line="360" w:lineRule="atLeast"/>
        <w:ind w:left="-150" w:right="-30"/>
        <w:jc w:val="center"/>
        <w:rPr>
          <w:rStyle w:val="ab"/>
          <w:rFonts w:ascii="Times New Roman" w:hAnsi="Times New Roman" w:cs="Times New Roman"/>
          <w:b/>
          <w:sz w:val="24"/>
          <w:szCs w:val="24"/>
        </w:rPr>
      </w:pPr>
      <w:r w:rsidRPr="00314658">
        <w:rPr>
          <w:rFonts w:ascii="Times New Roman" w:hAnsi="Times New Roman" w:cs="Times New Roman"/>
          <w:color w:val="000000"/>
          <w:sz w:val="24"/>
          <w:szCs w:val="24"/>
        </w:rPr>
        <w:fldChar w:fldCharType="begin"/>
      </w:r>
      <w:r w:rsidRPr="00314658">
        <w:rPr>
          <w:rFonts w:ascii="Times New Roman" w:hAnsi="Times New Roman" w:cs="Times New Roman"/>
          <w:color w:val="000000"/>
          <w:sz w:val="24"/>
          <w:szCs w:val="24"/>
        </w:rPr>
        <w:instrText xml:space="preserve"> HYPERLINK "https://translate.yandex.ru/translator/ru-tt" \t "_blank" </w:instrText>
      </w:r>
      <w:r w:rsidRPr="00314658">
        <w:rPr>
          <w:rFonts w:ascii="Times New Roman" w:hAnsi="Times New Roman" w:cs="Times New Roman"/>
          <w:color w:val="000000"/>
          <w:sz w:val="24"/>
          <w:szCs w:val="24"/>
        </w:rPr>
        <w:fldChar w:fldCharType="separate"/>
      </w:r>
      <w:r w:rsidRPr="003C3F6E">
        <w:rPr>
          <w:rStyle w:val="ab"/>
          <w:rFonts w:ascii="Times New Roman" w:hAnsi="Times New Roman" w:cs="Times New Roman"/>
          <w:b/>
          <w:color w:val="000000"/>
          <w:sz w:val="24"/>
          <w:szCs w:val="24"/>
        </w:rPr>
        <w:t xml:space="preserve"> Коммуналь калдыкларны туплау нормалары.</w:t>
      </w:r>
      <w:hyperlink r:id="rId23" w:tgtFrame="_blank" w:history="1"/>
    </w:p>
    <w:p w:rsidR="001478C0" w:rsidRPr="003C3F6E" w:rsidRDefault="001478C0" w:rsidP="001478C0">
      <w:pPr>
        <w:pStyle w:val="2"/>
        <w:shd w:val="clear" w:color="auto" w:fill="FBFBFB"/>
        <w:spacing w:before="0" w:line="360" w:lineRule="atLeast"/>
        <w:ind w:left="-150" w:right="-30"/>
        <w:jc w:val="center"/>
        <w:rPr>
          <w:rFonts w:ascii="Times New Roman" w:hAnsi="Times New Roman" w:cs="Times New Roman"/>
          <w:sz w:val="24"/>
          <w:szCs w:val="24"/>
        </w:rPr>
      </w:pPr>
    </w:p>
    <w:p w:rsidR="001478C0" w:rsidRPr="00314658" w:rsidRDefault="001478C0" w:rsidP="001478C0">
      <w:pPr>
        <w:pStyle w:val="a3"/>
        <w:kinsoku w:val="0"/>
        <w:overflowPunct w:val="0"/>
        <w:spacing w:before="2"/>
        <w:ind w:left="0" w:firstLine="0"/>
        <w:jc w:val="both"/>
        <w:rPr>
          <w:b/>
          <w:bCs/>
          <w:sz w:val="24"/>
          <w:szCs w:val="24"/>
        </w:rPr>
      </w:pPr>
      <w:r w:rsidRPr="00314658">
        <w:rPr>
          <w:b/>
          <w:bCs/>
          <w:sz w:val="24"/>
          <w:szCs w:val="24"/>
        </w:rPr>
        <w:t xml:space="preserve"> </w:t>
      </w:r>
    </w:p>
    <w:p w:rsidR="001478C0" w:rsidRPr="003C3F6E" w:rsidRDefault="001478C0" w:rsidP="001478C0">
      <w:pPr>
        <w:spacing w:after="0" w:line="240" w:lineRule="auto"/>
        <w:jc w:val="both"/>
        <w:rPr>
          <w:rFonts w:ascii="Times New Roman" w:hAnsi="Times New Roman" w:cs="Times New Roman"/>
          <w:color w:val="000000"/>
          <w:sz w:val="24"/>
          <w:szCs w:val="24"/>
          <w:lang w:val="tt-RU"/>
        </w:rPr>
      </w:pPr>
      <w:r w:rsidRPr="00314658">
        <w:rPr>
          <w:rFonts w:ascii="Times New Roman" w:hAnsi="Times New Roman" w:cs="Times New Roman"/>
          <w:color w:val="000000"/>
          <w:sz w:val="24"/>
          <w:szCs w:val="24"/>
        </w:rPr>
        <w:fldChar w:fldCharType="end"/>
      </w:r>
    </w:p>
    <w:tbl>
      <w:tblPr>
        <w:tblW w:w="10959" w:type="dxa"/>
        <w:tblInd w:w="-712" w:type="dxa"/>
        <w:tblLayout w:type="fixed"/>
        <w:tblCellMar>
          <w:left w:w="0" w:type="dxa"/>
          <w:right w:w="0" w:type="dxa"/>
        </w:tblCellMar>
        <w:tblLook w:val="04A0" w:firstRow="1" w:lastRow="0" w:firstColumn="1" w:lastColumn="0" w:noHBand="0" w:noVBand="1"/>
      </w:tblPr>
      <w:tblGrid>
        <w:gridCol w:w="6805"/>
        <w:gridCol w:w="1559"/>
        <w:gridCol w:w="2595"/>
      </w:tblGrid>
      <w:tr w:rsidR="001478C0" w:rsidRPr="00314658" w:rsidTr="003B315F">
        <w:trPr>
          <w:trHeight w:hRule="exact" w:val="1204"/>
        </w:trPr>
        <w:tc>
          <w:tcPr>
            <w:tcW w:w="6805" w:type="dxa"/>
            <w:vMerge w:val="restart"/>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4" w:lineRule="exact"/>
              <w:jc w:val="both"/>
            </w:pPr>
            <w:r w:rsidRPr="00314658">
              <w:rPr>
                <w:color w:val="000000"/>
              </w:rPr>
              <w:t>Коммуналь калдыклар төрләре</w:t>
            </w:r>
          </w:p>
        </w:tc>
        <w:tc>
          <w:tcPr>
            <w:tcW w:w="4154" w:type="dxa"/>
            <w:gridSpan w:val="2"/>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52" w:lineRule="auto"/>
              <w:ind w:left="862" w:right="9" w:hanging="855"/>
              <w:jc w:val="both"/>
            </w:pPr>
            <w:r w:rsidRPr="00314658">
              <w:rPr>
                <w:color w:val="000000"/>
              </w:rPr>
              <w:t>Коммуналь калдыклар саны елына 1 кешегә</w:t>
            </w:r>
          </w:p>
        </w:tc>
      </w:tr>
      <w:tr w:rsidR="001478C0" w:rsidRPr="00314658" w:rsidTr="003B315F">
        <w:trPr>
          <w:trHeight w:hRule="exact" w:val="298"/>
        </w:trPr>
        <w:tc>
          <w:tcPr>
            <w:tcW w:w="6805" w:type="dxa"/>
            <w:vMerge/>
            <w:tcBorders>
              <w:top w:val="single" w:sz="4" w:space="0" w:color="000000"/>
              <w:left w:val="single" w:sz="4" w:space="0" w:color="000000"/>
              <w:bottom w:val="single" w:sz="4" w:space="0" w:color="000000"/>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ind w:left="102"/>
              <w:jc w:val="both"/>
            </w:pPr>
            <w:r w:rsidRPr="00314658">
              <w:rPr>
                <w:b/>
                <w:bCs/>
              </w:rPr>
              <w:t>кг</w:t>
            </w:r>
          </w:p>
        </w:tc>
        <w:tc>
          <w:tcPr>
            <w:tcW w:w="2595"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ind w:left="580"/>
              <w:jc w:val="both"/>
            </w:pPr>
            <w:r w:rsidRPr="00314658">
              <w:rPr>
                <w:b/>
                <w:bCs/>
              </w:rPr>
              <w:t>литр</w:t>
            </w:r>
          </w:p>
        </w:tc>
      </w:tr>
      <w:tr w:rsidR="001478C0" w:rsidRPr="00314658" w:rsidTr="003B315F">
        <w:trPr>
          <w:trHeight w:hRule="exact" w:val="1680"/>
        </w:trPr>
        <w:tc>
          <w:tcPr>
            <w:tcW w:w="6805"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76" w:lineRule="auto"/>
              <w:jc w:val="both"/>
            </w:pPr>
            <w:r w:rsidRPr="00314658">
              <w:rPr>
                <w:color w:val="000000"/>
              </w:rPr>
              <w:lastRenderedPageBreak/>
              <w:t>Каты: суүткәргеч, канализация, үзәк җылылык һәм газ белән тәэмин ителгән торак биналардан; башка торак биналардан.</w:t>
            </w:r>
          </w:p>
        </w:tc>
        <w:tc>
          <w:tcPr>
            <w:tcW w:w="1559" w:type="dxa"/>
            <w:tcBorders>
              <w:top w:val="single" w:sz="4" w:space="0" w:color="000000"/>
              <w:left w:val="single" w:sz="4" w:space="0" w:color="000000"/>
              <w:bottom w:val="single" w:sz="4" w:space="0" w:color="000000"/>
              <w:right w:val="single" w:sz="4" w:space="0" w:color="000000"/>
            </w:tcBorders>
            <w:vAlign w:val="center"/>
          </w:tcPr>
          <w:p w:rsidR="001478C0" w:rsidRPr="00314658" w:rsidRDefault="001478C0" w:rsidP="003B315F">
            <w:pPr>
              <w:pStyle w:val="TableParagraph"/>
              <w:kinsoku w:val="0"/>
              <w:overflowPunct w:val="0"/>
              <w:spacing w:before="8" w:line="276" w:lineRule="auto"/>
              <w:rPr>
                <w:b/>
                <w:bCs/>
              </w:rPr>
            </w:pPr>
          </w:p>
          <w:p w:rsidR="001478C0" w:rsidRPr="00314658" w:rsidRDefault="001478C0" w:rsidP="003B315F">
            <w:pPr>
              <w:pStyle w:val="TableParagraph"/>
              <w:kinsoku w:val="0"/>
              <w:overflowPunct w:val="0"/>
              <w:spacing w:line="276" w:lineRule="auto"/>
              <w:ind w:left="395"/>
            </w:pPr>
            <w:r w:rsidRPr="00314658">
              <w:t>190 -</w:t>
            </w:r>
            <w:r w:rsidRPr="00314658">
              <w:rPr>
                <w:spacing w:val="1"/>
              </w:rPr>
              <w:t xml:space="preserve"> </w:t>
            </w:r>
            <w:r w:rsidRPr="00314658">
              <w:t>225</w:t>
            </w:r>
          </w:p>
          <w:p w:rsidR="001478C0" w:rsidRPr="00314658" w:rsidRDefault="001478C0" w:rsidP="003B315F">
            <w:pPr>
              <w:pStyle w:val="TableParagraph"/>
              <w:kinsoku w:val="0"/>
              <w:overflowPunct w:val="0"/>
              <w:spacing w:line="276" w:lineRule="auto"/>
              <w:rPr>
                <w:b/>
                <w:bCs/>
              </w:rPr>
            </w:pPr>
          </w:p>
          <w:p w:rsidR="001478C0" w:rsidRPr="00314658" w:rsidRDefault="001478C0" w:rsidP="003B315F">
            <w:pPr>
              <w:pStyle w:val="TableParagraph"/>
              <w:kinsoku w:val="0"/>
              <w:overflowPunct w:val="0"/>
              <w:spacing w:line="276" w:lineRule="auto"/>
              <w:ind w:left="398"/>
            </w:pPr>
            <w:r w:rsidRPr="00314658">
              <w:t>300 -</w:t>
            </w:r>
            <w:r w:rsidRPr="00314658">
              <w:rPr>
                <w:spacing w:val="1"/>
              </w:rPr>
              <w:t xml:space="preserve"> </w:t>
            </w:r>
            <w:r w:rsidRPr="00314658">
              <w:t>450</w:t>
            </w:r>
          </w:p>
        </w:tc>
        <w:tc>
          <w:tcPr>
            <w:tcW w:w="2595" w:type="dxa"/>
            <w:tcBorders>
              <w:top w:val="single" w:sz="4" w:space="0" w:color="000000"/>
              <w:left w:val="single" w:sz="4" w:space="0" w:color="000000"/>
              <w:bottom w:val="single" w:sz="4" w:space="0" w:color="000000"/>
              <w:right w:val="single" w:sz="4" w:space="0" w:color="000000"/>
            </w:tcBorders>
            <w:vAlign w:val="center"/>
          </w:tcPr>
          <w:p w:rsidR="001478C0" w:rsidRPr="00314658" w:rsidRDefault="001478C0" w:rsidP="003B315F">
            <w:pPr>
              <w:pStyle w:val="TableParagraph"/>
              <w:kinsoku w:val="0"/>
              <w:overflowPunct w:val="0"/>
              <w:spacing w:before="8" w:line="276" w:lineRule="auto"/>
              <w:rPr>
                <w:b/>
                <w:bCs/>
              </w:rPr>
            </w:pPr>
          </w:p>
          <w:p w:rsidR="001478C0" w:rsidRPr="00314658" w:rsidRDefault="001478C0" w:rsidP="003B315F">
            <w:pPr>
              <w:pStyle w:val="TableParagraph"/>
              <w:kinsoku w:val="0"/>
              <w:overflowPunct w:val="0"/>
              <w:spacing w:line="276" w:lineRule="auto"/>
              <w:ind w:right="60"/>
            </w:pPr>
            <w:r w:rsidRPr="00314658">
              <w:t>900 -</w:t>
            </w:r>
            <w:r w:rsidRPr="00314658">
              <w:rPr>
                <w:spacing w:val="1"/>
              </w:rPr>
              <w:t xml:space="preserve"> </w:t>
            </w:r>
            <w:r w:rsidRPr="00314658">
              <w:t>1000</w:t>
            </w:r>
          </w:p>
          <w:p w:rsidR="001478C0" w:rsidRPr="00314658" w:rsidRDefault="001478C0" w:rsidP="003B315F">
            <w:pPr>
              <w:pStyle w:val="TableParagraph"/>
              <w:kinsoku w:val="0"/>
              <w:overflowPunct w:val="0"/>
              <w:spacing w:line="276" w:lineRule="auto"/>
              <w:rPr>
                <w:b/>
                <w:bCs/>
              </w:rPr>
            </w:pPr>
          </w:p>
          <w:p w:rsidR="001478C0" w:rsidRPr="00314658" w:rsidRDefault="001478C0" w:rsidP="003B315F">
            <w:pPr>
              <w:pStyle w:val="TableParagraph"/>
              <w:kinsoku w:val="0"/>
              <w:overflowPunct w:val="0"/>
              <w:spacing w:line="276" w:lineRule="auto"/>
              <w:ind w:right="171"/>
            </w:pPr>
            <w:r w:rsidRPr="00314658">
              <w:t>1100 -</w:t>
            </w:r>
            <w:r w:rsidRPr="00314658">
              <w:rPr>
                <w:spacing w:val="1"/>
              </w:rPr>
              <w:t xml:space="preserve"> </w:t>
            </w:r>
            <w:r w:rsidRPr="00314658">
              <w:t>1500</w:t>
            </w:r>
          </w:p>
        </w:tc>
      </w:tr>
      <w:tr w:rsidR="001478C0" w:rsidRPr="00314658" w:rsidTr="003B315F">
        <w:trPr>
          <w:trHeight w:hRule="exact" w:val="853"/>
        </w:trPr>
        <w:tc>
          <w:tcPr>
            <w:tcW w:w="6805"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1" w:line="242" w:lineRule="auto"/>
              <w:ind w:right="29"/>
              <w:jc w:val="both"/>
            </w:pPr>
            <w:r w:rsidRPr="00314658">
              <w:rPr>
                <w:color w:val="000000"/>
              </w:rPr>
              <w:t>Иҗтимагый биналарны исәпкә алып, торак пункт буенча гомуми Сан.</w:t>
            </w:r>
          </w:p>
        </w:tc>
        <w:tc>
          <w:tcPr>
            <w:tcW w:w="155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398"/>
              <w:jc w:val="both"/>
            </w:pPr>
            <w:r w:rsidRPr="00314658">
              <w:t>280 -</w:t>
            </w:r>
            <w:r w:rsidRPr="00314658">
              <w:rPr>
                <w:spacing w:val="1"/>
              </w:rPr>
              <w:t xml:space="preserve"> </w:t>
            </w:r>
            <w:r w:rsidRPr="00314658">
              <w:t>300</w:t>
            </w:r>
          </w:p>
        </w:tc>
        <w:tc>
          <w:tcPr>
            <w:tcW w:w="2595"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211"/>
              <w:jc w:val="both"/>
            </w:pPr>
            <w:r w:rsidRPr="00314658">
              <w:t>1400 -</w:t>
            </w:r>
            <w:r w:rsidRPr="00314658">
              <w:rPr>
                <w:spacing w:val="1"/>
              </w:rPr>
              <w:t xml:space="preserve"> </w:t>
            </w:r>
            <w:r w:rsidRPr="00314658">
              <w:t>1500</w:t>
            </w:r>
          </w:p>
        </w:tc>
      </w:tr>
      <w:tr w:rsidR="001478C0" w:rsidRPr="00314658" w:rsidTr="003B315F">
        <w:trPr>
          <w:trHeight w:hRule="exact" w:val="567"/>
        </w:trPr>
        <w:tc>
          <w:tcPr>
            <w:tcW w:w="6805"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jc w:val="both"/>
            </w:pPr>
            <w:r w:rsidRPr="00314658">
              <w:rPr>
                <w:color w:val="000000"/>
              </w:rPr>
              <w:t>Сыек  (канализация булмаганда)</w:t>
            </w:r>
          </w:p>
        </w:tc>
        <w:tc>
          <w:tcPr>
            <w:tcW w:w="155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right="55"/>
              <w:jc w:val="both"/>
            </w:pPr>
            <w:r w:rsidRPr="00314658">
              <w:t>-</w:t>
            </w:r>
          </w:p>
        </w:tc>
        <w:tc>
          <w:tcPr>
            <w:tcW w:w="2595"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1" w:lineRule="exact"/>
              <w:ind w:left="211"/>
              <w:jc w:val="both"/>
            </w:pPr>
            <w:r w:rsidRPr="00314658">
              <w:t>2000 -</w:t>
            </w:r>
            <w:r w:rsidRPr="00314658">
              <w:rPr>
                <w:spacing w:val="1"/>
              </w:rPr>
              <w:t xml:space="preserve"> </w:t>
            </w:r>
            <w:r w:rsidRPr="00314658">
              <w:t>3500</w:t>
            </w:r>
          </w:p>
        </w:tc>
      </w:tr>
      <w:tr w:rsidR="001478C0" w:rsidRPr="00314658" w:rsidTr="003B315F">
        <w:trPr>
          <w:trHeight w:hRule="exact" w:val="544"/>
        </w:trPr>
        <w:tc>
          <w:tcPr>
            <w:tcW w:w="6805"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64"/>
              <w:jc w:val="both"/>
            </w:pPr>
            <w:r w:rsidRPr="00314658">
              <w:rPr>
                <w:color w:val="000000"/>
              </w:rPr>
              <w:t>Урамнарның, мәйданнарның һәм паркларның 1 кв. метр каты өслекләреннән смета.</w:t>
            </w:r>
          </w:p>
        </w:tc>
        <w:tc>
          <w:tcPr>
            <w:tcW w:w="1559"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742"/>
              <w:jc w:val="both"/>
            </w:pPr>
            <w:r w:rsidRPr="00314658">
              <w:t>5 - 15</w:t>
            </w:r>
          </w:p>
        </w:tc>
        <w:tc>
          <w:tcPr>
            <w:tcW w:w="2595"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784"/>
              <w:jc w:val="both"/>
            </w:pPr>
            <w:r w:rsidRPr="00314658">
              <w:t>8 - 20</w:t>
            </w:r>
          </w:p>
        </w:tc>
      </w:tr>
      <w:tr w:rsidR="001478C0" w:rsidRPr="00314658" w:rsidTr="003B315F">
        <w:trPr>
          <w:trHeight w:val="1412"/>
        </w:trPr>
        <w:tc>
          <w:tcPr>
            <w:tcW w:w="10959" w:type="dxa"/>
            <w:gridSpan w:val="3"/>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before="6" w:line="276" w:lineRule="auto"/>
              <w:jc w:val="both"/>
            </w:pPr>
          </w:p>
          <w:p w:rsidR="001478C0" w:rsidRPr="00314658" w:rsidRDefault="001478C0" w:rsidP="003B315F">
            <w:pPr>
              <w:pStyle w:val="TableParagraph"/>
              <w:tabs>
                <w:tab w:val="left" w:pos="300"/>
              </w:tabs>
              <w:kinsoku w:val="0"/>
              <w:overflowPunct w:val="0"/>
              <w:spacing w:line="247" w:lineRule="auto"/>
              <w:ind w:left="4"/>
              <w:jc w:val="both"/>
            </w:pPr>
            <w:r w:rsidRPr="00314658">
              <w:rPr>
                <w:color w:val="000000"/>
              </w:rPr>
              <w:t>Искәрмә: 1. Калдыкларны туплау нормаларының зур әһәмиятен шәһәр торак пунктлары өчен кабул итәргә кирәк. 2. Зур габаритлы коммуналь калдыкларны туплау нормаларын каты коммуналь калдыкларның китерелгән күрсәткечләре составында 5 процент күләмендә кабул итәргә кирәк.</w:t>
            </w:r>
          </w:p>
        </w:tc>
      </w:tr>
    </w:tbl>
    <w:p w:rsidR="001478C0" w:rsidRPr="00314658" w:rsidRDefault="001478C0" w:rsidP="001478C0">
      <w:pPr>
        <w:pStyle w:val="a3"/>
        <w:kinsoku w:val="0"/>
        <w:overflowPunct w:val="0"/>
        <w:spacing w:before="5"/>
        <w:ind w:left="0" w:firstLine="0"/>
        <w:jc w:val="both"/>
        <w:rPr>
          <w:b/>
          <w:bCs/>
          <w:sz w:val="24"/>
          <w:szCs w:val="24"/>
        </w:rPr>
      </w:pPr>
    </w:p>
    <w:p w:rsidR="001478C0" w:rsidRPr="00314658" w:rsidRDefault="001478C0" w:rsidP="001478C0">
      <w:pPr>
        <w:pStyle w:val="2"/>
        <w:shd w:val="clear" w:color="auto" w:fill="FBFBFB"/>
        <w:spacing w:before="0" w:line="360" w:lineRule="atLeast"/>
        <w:ind w:left="-150" w:right="-30"/>
        <w:jc w:val="both"/>
        <w:rPr>
          <w:rFonts w:ascii="Times New Roman" w:hAnsi="Times New Roman" w:cs="Times New Roman"/>
          <w:sz w:val="24"/>
          <w:szCs w:val="24"/>
        </w:rPr>
      </w:pPr>
    </w:p>
    <w:p w:rsidR="001478C0" w:rsidRPr="00314658" w:rsidRDefault="005F4605" w:rsidP="001478C0">
      <w:pPr>
        <w:pStyle w:val="2"/>
        <w:shd w:val="clear" w:color="auto" w:fill="FBFBFB"/>
        <w:spacing w:before="0" w:line="360" w:lineRule="atLeast"/>
        <w:ind w:left="-150" w:right="-30"/>
        <w:jc w:val="both"/>
        <w:rPr>
          <w:rStyle w:val="ab"/>
          <w:rFonts w:ascii="Times New Roman" w:eastAsiaTheme="minorEastAsia" w:hAnsi="Times New Roman" w:cs="Times New Roman"/>
          <w:b w:val="0"/>
          <w:bCs w:val="0"/>
          <w:sz w:val="24"/>
          <w:szCs w:val="24"/>
        </w:rPr>
      </w:pPr>
      <w:hyperlink r:id="rId24" w:tgtFrame="_blank" w:history="1">
        <w:r w:rsidR="001478C0" w:rsidRPr="00314658">
          <w:rPr>
            <w:rStyle w:val="ab"/>
            <w:rFonts w:ascii="Times New Roman" w:hAnsi="Times New Roman" w:cs="Times New Roman"/>
            <w:b w:val="0"/>
            <w:color w:val="000000"/>
            <w:sz w:val="24"/>
            <w:szCs w:val="24"/>
          </w:rPr>
          <w:t>5.3.66. Торак зоналарда йорт яны территорияләрендә каты коммуналь калдыклар өчен уңайлы подъездлы контейнерлар урнаштыру өчен махсус мәйданчыклар проектлана. Мәйданчык ачык һәм су үткәрә торган өслек белән проектлана. Контейнерлар урнаштыру өчен мәйданчыклар торак йортлардан, балалар, дәвалау-профилактика учреждениеләреннән, спорт мәйданчыкларыннан һәм ял итү урыннарыннан ераграк торырга тиеш халык саны 20 метрдан да ким түгел, ә 100 метрдан да артмый. Мәйданчыкларның күләме 13 нче таблица нигезендә кабул ителә һәм тиешле санда контейнерлар урнаштыруга исәпләнгән булырга тиеш, әмма 5-дән дә артык түгел. Билгеләнә торган чүп җыючылар (контейнерлар) санын билгеләү өчен чүп җыючы халык саныннан, каты коммуналь калдыклар җыелу нормативларыннан, калдыкларны саклау срокларыннан чыгып эш итәргә кирәк. Чүп җыючыларның исәп-хисап күләме алар оешкан чорда каты коммуналь калдыкларның факттагы туплануына туры килергә тиеш.</w:t>
        </w:r>
      </w:hyperlink>
    </w:p>
    <w:p w:rsidR="001478C0" w:rsidRPr="00314658" w:rsidRDefault="001478C0" w:rsidP="001478C0">
      <w:pPr>
        <w:shd w:val="clear" w:color="auto" w:fill="FBFBFB"/>
        <w:spacing w:before="100" w:beforeAutospacing="1" w:line="360" w:lineRule="atLeast"/>
        <w:jc w:val="both"/>
        <w:rPr>
          <w:rFonts w:ascii="Times New Roman" w:hAnsi="Times New Roman" w:cs="Times New Roman"/>
          <w:color w:val="333333"/>
          <w:sz w:val="24"/>
          <w:szCs w:val="24"/>
        </w:rPr>
      </w:pPr>
      <w:r w:rsidRPr="00314658">
        <w:rPr>
          <w:rFonts w:ascii="Times New Roman" w:hAnsi="Times New Roman" w:cs="Times New Roman"/>
          <w:color w:val="000000"/>
          <w:sz w:val="24"/>
          <w:szCs w:val="24"/>
        </w:rPr>
        <w:t xml:space="preserve"> 5.3.67. Канализацияләнмәгән биналардан сыек калдыклар җыю өчен ишегалды юынтылыклары урнаштырыла, алар су үткәрә торган пычракка ия булырга тиеш. Ишегалды чүп-чарлары булганда, уртак әйбер булырга мөмкин. Пычрану тирәнлеге грунт сулары дәрәҗәсенә бәйле, әмма 3 метрдан да артык булырга тиеш түгел. Ишегалды җыештырулары торак биналардан, мәктәпкәчә белем бирү, гомуми белем бирү оешмаларыннан, балалар уеннары һәм халык ялы өчен мәйданчыклардан 20 һәм 100 метрдан да ким булмаган ераклыктан ераграк торырга тиеш. Үзәкләштерелмәгән су белән тәэмин итү шартларында ишегалды җыештыручылары коелардан һәм чишмәләрнең каптажларыннан 50 метрдан да ким булмаган ераклыкка ераграк торырга тиеш. Шәхси йорт территориясендә чүп җыю урыннары, ишегалды бәдрәфләре һәм юын чокырлары торак милекчеләре тарафыннан билгеләнергә тиеш, аерма 8-10 метрга кадәр киметелергә мөмкин. Чүп җыючылар, ишегалды бәдрәфләре һәм юыну чокырлары йорт биләмәсенең чикләреннән 4 метрдан да ким булмаган ераклыкта урнашырга тиеш.</w:t>
      </w:r>
    </w:p>
    <w:p w:rsidR="001478C0" w:rsidRPr="00314658" w:rsidRDefault="001478C0" w:rsidP="001478C0">
      <w:pPr>
        <w:pStyle w:val="22"/>
        <w:tabs>
          <w:tab w:val="left" w:pos="1699"/>
        </w:tabs>
        <w:kinsoku w:val="0"/>
        <w:overflowPunct w:val="0"/>
        <w:spacing w:line="247" w:lineRule="auto"/>
        <w:ind w:right="110"/>
        <w:jc w:val="both"/>
      </w:pP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 xml:space="preserve">5.3.68. Дәвалау учреждениеләре территориясендә чүп җыючылар өчен мәйданчыкны дәвалау корпусыннан кимендә 25 метр һәм азык-төлек блогыннан кимендә 100 метр ераклыкта хуҗалык зонасында проектларга кирәк. Мәйданчыкның зурлыгы чүп җыючылар нигезенең барлык яктан да 1,5 метрдан артмаска тиеш. Мәйданчык каты өслеккә һәм урам ягыннан подъездга ия булырга тиеш. Медицина һәм/яки фармацевтика эшчәнлеген гамәлгә ашырганда барлыкка килә торган калдыкларны </w:t>
      </w:r>
      <w:r w:rsidRPr="00314658">
        <w:rPr>
          <w:color w:val="000000"/>
        </w:rPr>
        <w:lastRenderedPageBreak/>
        <w:t xml:space="preserve">җыю, вакытлыча саклау, транспортлау, зарарсызландыру һәм зарарсызландыру СанПин 2.1.7.2790 - 10 таләпләренә туры китереп башкарылырга тиеш. </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5.3.69. Базарлар территориясендә: чүп җыючылар өчен хуҗалык мәйданчыкларын сәүдә урыннарыннан кимендә 30 метр ераклыкта проектларга кирәк; базарларда канализациясез җәмәгать бәдрәфләрен сәүдә урыннарыннан кимендә 50 метр ераклыкта проектларга кирәк. Аларда исәп-хисап урыннары саны һәр кешегә кимендә бер булырга тиеш.</w:t>
      </w:r>
    </w:p>
    <w:p w:rsidR="001478C0" w:rsidRPr="00314658" w:rsidRDefault="001478C0" w:rsidP="001478C0">
      <w:pPr>
        <w:pStyle w:val="22"/>
        <w:tabs>
          <w:tab w:val="left" w:pos="1699"/>
        </w:tabs>
        <w:kinsoku w:val="0"/>
        <w:overflowPunct w:val="0"/>
        <w:spacing w:line="247" w:lineRule="auto"/>
        <w:ind w:right="110"/>
        <w:jc w:val="both"/>
        <w:rPr>
          <w:color w:val="000000"/>
        </w:rPr>
      </w:pPr>
      <w:r w:rsidRPr="00314658">
        <w:rPr>
          <w:color w:val="000000"/>
        </w:rPr>
        <w:t>5.3.70. Парклар территориясендә: сменалы чүп - чар җыю урыннарын урнаштыру өчен бүлеп бирелгән участоклар белән хуҗалык зонасын ял итүчеләр күпләп җыела торган урыннардан (бию мәйданчыклары, эстрада, фонтаннар, төп аллеялар, тамаша павильоннары һ. б.) 50 метрдан да ким булмаган санда проектларга кирәк.; хуҗалык мәйданчыклары өчен контейнерлар санын билгеләгәндә, уртача калдыклардан 3 көн эчендә йөрергә кирәк; җәмәгать бәдрәфләрен ял итүчеләр күпләп җыела торган урыннардан 50 метрдан да ким булмаган арага бер урын исәбеннән чыгып проектларга кирәк.</w:t>
      </w:r>
    </w:p>
    <w:p w:rsidR="001478C0" w:rsidRPr="00314658" w:rsidRDefault="001478C0" w:rsidP="001478C0">
      <w:pPr>
        <w:pStyle w:val="22"/>
        <w:tabs>
          <w:tab w:val="left" w:pos="1699"/>
        </w:tabs>
        <w:kinsoku w:val="0"/>
        <w:overflowPunct w:val="0"/>
        <w:spacing w:line="247" w:lineRule="auto"/>
        <w:ind w:right="110"/>
        <w:jc w:val="both"/>
        <w:rPr>
          <w:color w:val="000000"/>
        </w:rPr>
      </w:pPr>
    </w:p>
    <w:p w:rsidR="001478C0" w:rsidRPr="00314658" w:rsidRDefault="001478C0" w:rsidP="001478C0">
      <w:pPr>
        <w:pStyle w:val="22"/>
        <w:tabs>
          <w:tab w:val="left" w:pos="1674"/>
        </w:tabs>
        <w:kinsoku w:val="0"/>
        <w:overflowPunct w:val="0"/>
        <w:spacing w:before="1"/>
        <w:ind w:right="112"/>
        <w:jc w:val="both"/>
        <w:rPr>
          <w:color w:val="000000"/>
        </w:rPr>
      </w:pPr>
      <w:r w:rsidRPr="00314658">
        <w:rPr>
          <w:color w:val="000000"/>
        </w:rPr>
        <w:t>5.3.71. Пляж территориясендә: чүп-чар җыю өчен мәйданчыкларның күләме Пляж мәйданының 3500-4000 кв. метрына 0,75 куб. метр сыйдырышлы бер контейнер исәбеннән исәп тотарга кирәк; җәмәгать бәдрәфләрен 75 кешегә бер урын исәбеннән проектларга кирәк. Җәмәгать бәдрәфләреннән коену урынына кадәр ераклык 50 метрдан да ким булмаска һәм 200 метрдан да артмаска тиеш.</w:t>
      </w:r>
    </w:p>
    <w:p w:rsidR="001478C0" w:rsidRPr="00314658" w:rsidRDefault="001478C0" w:rsidP="001478C0">
      <w:pPr>
        <w:pStyle w:val="22"/>
        <w:tabs>
          <w:tab w:val="left" w:pos="1674"/>
        </w:tabs>
        <w:kinsoku w:val="0"/>
        <w:overflowPunct w:val="0"/>
        <w:spacing w:before="1"/>
        <w:ind w:right="112"/>
        <w:jc w:val="both"/>
        <w:rPr>
          <w:color w:val="000000"/>
        </w:rPr>
      </w:pPr>
      <w:r w:rsidRPr="00314658">
        <w:rPr>
          <w:color w:val="000000"/>
        </w:rPr>
        <w:t xml:space="preserve"> 5.3.72. Каты коммуналь һәм сыек көнкүреш калдыкларын зарарсызландыру махсус билгеләнгән полигоннарда башкарыла. Каты коммуналь калдыкларны утильләштерү буенча полигоннарны һәм Предприятиеләрне проектлау һәм урнаштыру әлеге нормативларның "махсус билгеләнештәге зоналар" бүлеге таләпләре нигезендә гамәлгә ашырылырга тиеш.</w:t>
      </w:r>
    </w:p>
    <w:p w:rsidR="001478C0" w:rsidRPr="00314658" w:rsidRDefault="001478C0" w:rsidP="001478C0">
      <w:pPr>
        <w:pStyle w:val="22"/>
        <w:tabs>
          <w:tab w:val="left" w:pos="1674"/>
        </w:tabs>
        <w:kinsoku w:val="0"/>
        <w:overflowPunct w:val="0"/>
        <w:spacing w:before="1"/>
        <w:ind w:right="112"/>
        <w:jc w:val="both"/>
        <w:rPr>
          <w:color w:val="000000"/>
        </w:rPr>
      </w:pPr>
      <w:r w:rsidRPr="00314658">
        <w:rPr>
          <w:color w:val="000000"/>
        </w:rPr>
        <w:t xml:space="preserve"> 5.3.73. Каты коммуналь калдыкларны утильләштерү, зарарсызландыру һәм урнаштыру буенча предприятие һәм корылмаларның җир участоклары һәм санитар-яклау зоналары күләмен  дә ким булмаган санда кабул итәргә кирәк.</w:t>
      </w:r>
    </w:p>
    <w:p w:rsidR="001478C0" w:rsidRPr="00314658" w:rsidRDefault="001478C0" w:rsidP="001478C0">
      <w:pPr>
        <w:pStyle w:val="22"/>
        <w:tabs>
          <w:tab w:val="left" w:pos="1674"/>
        </w:tabs>
        <w:kinsoku w:val="0"/>
        <w:overflowPunct w:val="0"/>
        <w:spacing w:before="1"/>
        <w:ind w:right="112"/>
        <w:jc w:val="both"/>
        <w:rPr>
          <w:color w:val="000000"/>
        </w:rPr>
      </w:pPr>
    </w:p>
    <w:p w:rsidR="001478C0" w:rsidRPr="00314658" w:rsidRDefault="001478C0" w:rsidP="001478C0">
      <w:pPr>
        <w:pStyle w:val="22"/>
        <w:tabs>
          <w:tab w:val="left" w:pos="1674"/>
        </w:tabs>
        <w:kinsoku w:val="0"/>
        <w:overflowPunct w:val="0"/>
        <w:spacing w:before="1"/>
        <w:ind w:right="112"/>
        <w:jc w:val="both"/>
        <w:rPr>
          <w:color w:val="000000"/>
        </w:rPr>
      </w:pPr>
      <w:r w:rsidRPr="00314658">
        <w:rPr>
          <w:color w:val="000000"/>
        </w:rPr>
        <w:t>5.3.73. Каты коммуналь калдыкларны утильләштерү, зарарсызландыру һәм урнаштыру буенча предприятие һәм корылмаларның җир участоклары һәм санитар-яклау зоналары күләмен таблицада китерелгән 73тән дә ким булмаган санда кабул итәргә кирәк.</w:t>
      </w:r>
    </w:p>
    <w:p w:rsidR="001478C0" w:rsidRPr="00314658" w:rsidRDefault="001478C0" w:rsidP="001478C0">
      <w:pPr>
        <w:pStyle w:val="22"/>
        <w:tabs>
          <w:tab w:val="left" w:pos="1674"/>
        </w:tabs>
        <w:kinsoku w:val="0"/>
        <w:overflowPunct w:val="0"/>
        <w:spacing w:before="1"/>
        <w:ind w:right="112"/>
        <w:jc w:val="both"/>
      </w:pPr>
    </w:p>
    <w:p w:rsidR="001478C0" w:rsidRPr="00314658" w:rsidRDefault="001478C0" w:rsidP="001478C0">
      <w:pPr>
        <w:pStyle w:val="22"/>
        <w:tabs>
          <w:tab w:val="left" w:pos="1670"/>
        </w:tabs>
        <w:kinsoku w:val="0"/>
        <w:overflowPunct w:val="0"/>
        <w:spacing w:line="206" w:lineRule="auto"/>
        <w:ind w:right="110"/>
        <w:jc w:val="both"/>
      </w:pPr>
    </w:p>
    <w:p w:rsidR="001478C0" w:rsidRPr="00314658" w:rsidRDefault="001478C0" w:rsidP="001478C0">
      <w:pPr>
        <w:pStyle w:val="22"/>
        <w:tabs>
          <w:tab w:val="left" w:pos="1674"/>
        </w:tabs>
        <w:kinsoku w:val="0"/>
        <w:overflowPunct w:val="0"/>
        <w:spacing w:before="1"/>
        <w:ind w:right="112"/>
        <w:jc w:val="both"/>
      </w:pPr>
    </w:p>
    <w:p w:rsidR="001478C0" w:rsidRPr="00314658" w:rsidRDefault="001478C0" w:rsidP="001478C0">
      <w:pPr>
        <w:pStyle w:val="a3"/>
        <w:kinsoku w:val="0"/>
        <w:overflowPunct w:val="0"/>
        <w:ind w:left="0" w:right="391" w:firstLine="0"/>
        <w:jc w:val="right"/>
        <w:rPr>
          <w:sz w:val="24"/>
          <w:szCs w:val="24"/>
        </w:rPr>
      </w:pPr>
      <w:r w:rsidRPr="00314658">
        <w:rPr>
          <w:sz w:val="24"/>
          <w:szCs w:val="24"/>
        </w:rPr>
        <w:t>Таблица</w:t>
      </w:r>
      <w:r w:rsidRPr="00314658">
        <w:rPr>
          <w:spacing w:val="-1"/>
          <w:sz w:val="24"/>
          <w:szCs w:val="24"/>
        </w:rPr>
        <w:t xml:space="preserve"> </w:t>
      </w:r>
      <w:r w:rsidRPr="00314658">
        <w:rPr>
          <w:sz w:val="24"/>
          <w:szCs w:val="24"/>
        </w:rPr>
        <w:t>73</w:t>
      </w:r>
    </w:p>
    <w:p w:rsidR="001478C0" w:rsidRPr="003C3F6E" w:rsidRDefault="001478C0" w:rsidP="001478C0">
      <w:pPr>
        <w:pStyle w:val="a3"/>
        <w:kinsoku w:val="0"/>
        <w:overflowPunct w:val="0"/>
        <w:ind w:left="0" w:right="391" w:firstLine="0"/>
        <w:jc w:val="both"/>
        <w:rPr>
          <w:b/>
          <w:color w:val="000000"/>
          <w:sz w:val="24"/>
          <w:szCs w:val="24"/>
        </w:rPr>
      </w:pPr>
      <w:r w:rsidRPr="003C3F6E">
        <w:rPr>
          <w:b/>
          <w:color w:val="000000"/>
          <w:sz w:val="24"/>
          <w:szCs w:val="24"/>
        </w:rPr>
        <w:t>Каты коммуналь калдыкларны утильләштерү, зарарсызландыру һәм урнаштыру буенча җир участоклары һәм санитар-яклау предприятиеләре һәм корылмалары күләмнәре.</w:t>
      </w:r>
    </w:p>
    <w:p w:rsidR="001478C0" w:rsidRPr="003C3F6E" w:rsidRDefault="001478C0" w:rsidP="001478C0">
      <w:pPr>
        <w:pStyle w:val="a3"/>
        <w:kinsoku w:val="0"/>
        <w:overflowPunct w:val="0"/>
        <w:spacing w:before="9"/>
        <w:ind w:left="0" w:firstLine="0"/>
        <w:jc w:val="both"/>
        <w:rPr>
          <w:b/>
          <w:bCs/>
          <w:sz w:val="24"/>
          <w:szCs w:val="24"/>
        </w:rPr>
      </w:pPr>
    </w:p>
    <w:tbl>
      <w:tblPr>
        <w:tblW w:w="10715" w:type="dxa"/>
        <w:tblInd w:w="-279" w:type="dxa"/>
        <w:tblLayout w:type="fixed"/>
        <w:tblCellMar>
          <w:left w:w="0" w:type="dxa"/>
          <w:right w:w="0" w:type="dxa"/>
        </w:tblCellMar>
        <w:tblLook w:val="04A0" w:firstRow="1" w:lastRow="0" w:firstColumn="1" w:lastColumn="0" w:noHBand="0" w:noVBand="1"/>
      </w:tblPr>
      <w:tblGrid>
        <w:gridCol w:w="3403"/>
        <w:gridCol w:w="4252"/>
        <w:gridCol w:w="3060"/>
      </w:tblGrid>
      <w:tr w:rsidR="001478C0" w:rsidRPr="00314658" w:rsidTr="003B315F">
        <w:trPr>
          <w:trHeight w:hRule="exact" w:val="309"/>
        </w:trPr>
        <w:tc>
          <w:tcPr>
            <w:tcW w:w="3403" w:type="dxa"/>
            <w:vMerge w:val="restart"/>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3" w:lineRule="exact"/>
              <w:jc w:val="both"/>
            </w:pPr>
            <w:r w:rsidRPr="00314658">
              <w:rPr>
                <w:color w:val="000000"/>
              </w:rPr>
              <w:t>Предприятие һәм корылмалар</w:t>
            </w:r>
          </w:p>
        </w:tc>
        <w:tc>
          <w:tcPr>
            <w:tcW w:w="4252" w:type="dxa"/>
            <w:tcBorders>
              <w:top w:val="single" w:sz="4" w:space="0" w:color="000000"/>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63" w:lineRule="exact"/>
              <w:ind w:left="143"/>
              <w:jc w:val="both"/>
            </w:pPr>
            <w:r w:rsidRPr="00314658">
              <w:rPr>
                <w:color w:val="000000"/>
              </w:rPr>
              <w:t>Җир кишәрлекләре күләме 1000 тонна каткөнкүреш калдыклары калдыклар елына 1 гектар</w:t>
            </w:r>
          </w:p>
        </w:tc>
        <w:tc>
          <w:tcPr>
            <w:tcW w:w="3060" w:type="dxa"/>
            <w:tcBorders>
              <w:top w:val="single" w:sz="4" w:space="0" w:color="000000"/>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63" w:lineRule="exact"/>
              <w:ind w:left="144"/>
              <w:jc w:val="both"/>
            </w:pPr>
            <w:r w:rsidRPr="00314658">
              <w:rPr>
                <w:b/>
                <w:bCs/>
              </w:rPr>
              <w:t>санитар-</w:t>
            </w:r>
          </w:p>
        </w:tc>
      </w:tr>
      <w:tr w:rsidR="001478C0" w:rsidRPr="00314658" w:rsidTr="003B315F">
        <w:trPr>
          <w:trHeight w:hRule="exact" w:val="302"/>
        </w:trPr>
        <w:tc>
          <w:tcPr>
            <w:tcW w:w="3403" w:type="dxa"/>
            <w:vMerge/>
            <w:tcBorders>
              <w:top w:val="single" w:sz="4" w:space="0" w:color="000000"/>
              <w:left w:val="single" w:sz="4" w:space="0" w:color="000000"/>
              <w:bottom w:val="single" w:sz="4" w:space="0" w:color="000000"/>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4252"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before="16" w:line="276" w:lineRule="auto"/>
              <w:jc w:val="both"/>
            </w:pPr>
            <w:r w:rsidRPr="00314658">
              <w:rPr>
                <w:color w:val="000000"/>
              </w:rPr>
              <w:t xml:space="preserve"> Каты калдыклар елына 1 гектар тонна</w:t>
            </w:r>
          </w:p>
        </w:tc>
        <w:tc>
          <w:tcPr>
            <w:tcW w:w="3060"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before="16" w:line="276" w:lineRule="auto"/>
              <w:ind w:left="144"/>
              <w:jc w:val="both"/>
            </w:pPr>
            <w:r w:rsidRPr="00314658">
              <w:rPr>
                <w:b/>
                <w:bCs/>
              </w:rPr>
              <w:t>Саклау зоналары</w:t>
            </w:r>
          </w:p>
        </w:tc>
      </w:tr>
      <w:tr w:rsidR="001478C0" w:rsidRPr="00314658" w:rsidTr="003B315F">
        <w:trPr>
          <w:trHeight w:hRule="exact" w:val="267"/>
        </w:trPr>
        <w:tc>
          <w:tcPr>
            <w:tcW w:w="3403" w:type="dxa"/>
            <w:vMerge/>
            <w:tcBorders>
              <w:top w:val="single" w:sz="4" w:space="0" w:color="000000"/>
              <w:left w:val="single" w:sz="4" w:space="0" w:color="000000"/>
              <w:bottom w:val="single" w:sz="4" w:space="0" w:color="000000"/>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4252"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2" w:lineRule="exact"/>
              <w:jc w:val="both"/>
            </w:pPr>
            <w:r w:rsidRPr="00314658">
              <w:rPr>
                <w:color w:val="000000"/>
              </w:rPr>
              <w:t xml:space="preserve"> каты көнкүреш калдыклары</w:t>
            </w:r>
          </w:p>
        </w:tc>
        <w:tc>
          <w:tcPr>
            <w:tcW w:w="3060"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62" w:lineRule="exact"/>
              <w:jc w:val="both"/>
            </w:pPr>
            <w:r w:rsidRPr="00314658">
              <w:rPr>
                <w:b/>
                <w:bCs/>
              </w:rPr>
              <w:t>Размеры метрларда</w:t>
            </w:r>
          </w:p>
        </w:tc>
      </w:tr>
      <w:tr w:rsidR="001478C0" w:rsidRPr="00314658" w:rsidTr="003B315F">
        <w:trPr>
          <w:trHeight w:val="1024"/>
        </w:trPr>
        <w:tc>
          <w:tcPr>
            <w:tcW w:w="3403" w:type="dxa"/>
            <w:tcBorders>
              <w:top w:val="single" w:sz="4" w:space="0" w:color="000000"/>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59" w:lineRule="exact"/>
              <w:ind w:left="4"/>
              <w:jc w:val="both"/>
            </w:pPr>
            <w:r w:rsidRPr="00314658">
              <w:rPr>
                <w:color w:val="000000"/>
              </w:rPr>
              <w:t>Чүп-чар яндыру һәм чүп эшкәртү</w:t>
            </w:r>
          </w:p>
        </w:tc>
        <w:tc>
          <w:tcPr>
            <w:tcW w:w="4252" w:type="dxa"/>
            <w:vMerge w:val="restart"/>
            <w:tcBorders>
              <w:top w:val="single" w:sz="4" w:space="0" w:color="000000"/>
              <w:left w:val="single" w:sz="4" w:space="0" w:color="000000"/>
              <w:bottom w:val="nil"/>
              <w:right w:val="single" w:sz="4" w:space="0" w:color="000000"/>
            </w:tcBorders>
          </w:tcPr>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before="3" w:line="276" w:lineRule="auto"/>
              <w:jc w:val="both"/>
              <w:rPr>
                <w:b/>
                <w:bCs/>
              </w:rPr>
            </w:pPr>
          </w:p>
          <w:p w:rsidR="001478C0" w:rsidRPr="00314658" w:rsidRDefault="001478C0" w:rsidP="003B315F">
            <w:pPr>
              <w:pStyle w:val="TableParagraph"/>
              <w:kinsoku w:val="0"/>
              <w:overflowPunct w:val="0"/>
              <w:spacing w:line="276" w:lineRule="auto"/>
              <w:ind w:left="71"/>
              <w:jc w:val="both"/>
            </w:pPr>
            <w:r w:rsidRPr="00314658">
              <w:t>0,05</w:t>
            </w:r>
          </w:p>
        </w:tc>
        <w:tc>
          <w:tcPr>
            <w:tcW w:w="3060" w:type="dxa"/>
            <w:vMerge w:val="restart"/>
            <w:tcBorders>
              <w:top w:val="single" w:sz="4" w:space="0" w:color="000000"/>
              <w:left w:val="single" w:sz="4" w:space="0" w:color="000000"/>
              <w:bottom w:val="nil"/>
              <w:right w:val="single" w:sz="4" w:space="0" w:color="000000"/>
            </w:tcBorders>
          </w:tcPr>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line="276" w:lineRule="auto"/>
              <w:jc w:val="both"/>
              <w:rPr>
                <w:b/>
                <w:bCs/>
              </w:rPr>
            </w:pPr>
          </w:p>
          <w:p w:rsidR="001478C0" w:rsidRPr="00314658" w:rsidRDefault="001478C0" w:rsidP="003B315F">
            <w:pPr>
              <w:pStyle w:val="TableParagraph"/>
              <w:kinsoku w:val="0"/>
              <w:overflowPunct w:val="0"/>
              <w:spacing w:before="3" w:line="276" w:lineRule="auto"/>
              <w:jc w:val="both"/>
              <w:rPr>
                <w:b/>
                <w:bCs/>
              </w:rPr>
            </w:pPr>
          </w:p>
          <w:p w:rsidR="001478C0" w:rsidRPr="00314658" w:rsidRDefault="001478C0" w:rsidP="003B315F">
            <w:pPr>
              <w:pStyle w:val="TableParagraph"/>
              <w:kinsoku w:val="0"/>
              <w:overflowPunct w:val="0"/>
              <w:spacing w:line="276" w:lineRule="auto"/>
              <w:ind w:right="17"/>
              <w:jc w:val="both"/>
            </w:pPr>
            <w:r w:rsidRPr="00314658">
              <w:t>500</w:t>
            </w:r>
          </w:p>
        </w:tc>
      </w:tr>
      <w:tr w:rsidR="001478C0" w:rsidRPr="00314658" w:rsidTr="003B315F">
        <w:trPr>
          <w:trHeight w:val="298"/>
        </w:trPr>
        <w:tc>
          <w:tcPr>
            <w:tcW w:w="3403"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before="14" w:line="276" w:lineRule="auto"/>
              <w:ind w:left="4"/>
              <w:jc w:val="both"/>
            </w:pPr>
            <w:r w:rsidRPr="00314658">
              <w:rPr>
                <w:color w:val="000000"/>
              </w:rPr>
              <w:t>егәрлекле объектлар</w:t>
            </w:r>
          </w:p>
        </w:tc>
        <w:tc>
          <w:tcPr>
            <w:tcW w:w="4252"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3060"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r>
      <w:tr w:rsidR="001478C0" w:rsidRPr="00314658" w:rsidTr="003B315F">
        <w:trPr>
          <w:trHeight w:val="271"/>
        </w:trPr>
        <w:tc>
          <w:tcPr>
            <w:tcW w:w="3403"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59" w:lineRule="exact"/>
              <w:ind w:left="4"/>
              <w:jc w:val="both"/>
            </w:pPr>
            <w:r w:rsidRPr="00314658">
              <w:rPr>
                <w:color w:val="000000"/>
              </w:rPr>
              <w:t xml:space="preserve"> елына мең тонна:</w:t>
            </w:r>
          </w:p>
        </w:tc>
        <w:tc>
          <w:tcPr>
            <w:tcW w:w="4252"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3060"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r>
      <w:tr w:rsidR="001478C0" w:rsidRPr="00314658" w:rsidTr="003B315F">
        <w:trPr>
          <w:trHeight w:val="269"/>
        </w:trPr>
        <w:tc>
          <w:tcPr>
            <w:tcW w:w="3403" w:type="dxa"/>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52" w:lineRule="exact"/>
              <w:ind w:left="4"/>
              <w:jc w:val="both"/>
            </w:pPr>
            <w:r w:rsidRPr="00314658">
              <w:t xml:space="preserve"> 40 ка кадэр</w:t>
            </w:r>
          </w:p>
        </w:tc>
        <w:tc>
          <w:tcPr>
            <w:tcW w:w="4252"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c>
          <w:tcPr>
            <w:tcW w:w="3060" w:type="dxa"/>
            <w:vMerge/>
            <w:tcBorders>
              <w:top w:val="single" w:sz="4" w:space="0" w:color="000000"/>
              <w:left w:val="single" w:sz="4" w:space="0" w:color="000000"/>
              <w:bottom w:val="nil"/>
              <w:right w:val="single" w:sz="4" w:space="0" w:color="000000"/>
            </w:tcBorders>
            <w:vAlign w:val="center"/>
            <w:hideMark/>
          </w:tcPr>
          <w:p w:rsidR="001478C0" w:rsidRPr="00314658" w:rsidRDefault="001478C0" w:rsidP="003B315F">
            <w:pPr>
              <w:spacing w:after="0" w:line="240" w:lineRule="auto"/>
              <w:jc w:val="both"/>
              <w:rPr>
                <w:rFonts w:ascii="Times New Roman" w:eastAsia="Times New Roman" w:hAnsi="Times New Roman" w:cs="Times New Roman"/>
                <w:sz w:val="24"/>
                <w:szCs w:val="24"/>
              </w:rPr>
            </w:pPr>
          </w:p>
        </w:tc>
      </w:tr>
      <w:tr w:rsidR="001478C0" w:rsidRPr="00314658" w:rsidTr="003B315F">
        <w:trPr>
          <w:trHeight w:hRule="exact" w:val="279"/>
        </w:trPr>
        <w:tc>
          <w:tcPr>
            <w:tcW w:w="3403"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7" w:lineRule="exact"/>
              <w:ind w:left="4"/>
              <w:jc w:val="both"/>
            </w:pPr>
            <w:r w:rsidRPr="00314658">
              <w:rPr>
                <w:spacing w:val="-2"/>
              </w:rPr>
              <w:t xml:space="preserve"> </w:t>
            </w:r>
            <w:r w:rsidRPr="00314658">
              <w:t>40тан артык</w:t>
            </w:r>
          </w:p>
        </w:tc>
        <w:tc>
          <w:tcPr>
            <w:tcW w:w="4252"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7" w:lineRule="exact"/>
              <w:ind w:left="71"/>
              <w:jc w:val="both"/>
            </w:pPr>
            <w:r w:rsidRPr="00314658">
              <w:t>0,05</w:t>
            </w:r>
          </w:p>
        </w:tc>
        <w:tc>
          <w:tcPr>
            <w:tcW w:w="3060" w:type="dxa"/>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7" w:lineRule="exact"/>
              <w:ind w:left="153"/>
              <w:jc w:val="both"/>
            </w:pPr>
            <w:r w:rsidRPr="00314658">
              <w:t>1 000</w:t>
            </w:r>
          </w:p>
        </w:tc>
      </w:tr>
      <w:tr w:rsidR="001478C0" w:rsidRPr="00314658" w:rsidTr="003B315F">
        <w:trPr>
          <w:trHeight w:hRule="exact" w:val="298"/>
        </w:trPr>
        <w:tc>
          <w:tcPr>
            <w:tcW w:w="340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
              <w:jc w:val="both"/>
            </w:pPr>
            <w:r w:rsidRPr="00314658">
              <w:t>Полигоннар</w:t>
            </w:r>
          </w:p>
        </w:tc>
        <w:tc>
          <w:tcPr>
            <w:tcW w:w="425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66"/>
              <w:jc w:val="both"/>
            </w:pPr>
            <w:r w:rsidRPr="00314658">
              <w:t>0,02 -</w:t>
            </w:r>
            <w:r w:rsidRPr="00314658">
              <w:rPr>
                <w:spacing w:val="1"/>
              </w:rPr>
              <w:t xml:space="preserve"> </w:t>
            </w:r>
            <w:r w:rsidRPr="00314658">
              <w:t>0,05</w:t>
            </w:r>
          </w:p>
        </w:tc>
        <w:tc>
          <w:tcPr>
            <w:tcW w:w="3060"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17"/>
              <w:jc w:val="both"/>
            </w:pPr>
            <w:r w:rsidRPr="00314658">
              <w:t>500</w:t>
            </w:r>
          </w:p>
        </w:tc>
      </w:tr>
      <w:tr w:rsidR="001478C0" w:rsidRPr="00314658" w:rsidTr="003B315F">
        <w:trPr>
          <w:trHeight w:hRule="exact" w:val="293"/>
        </w:trPr>
        <w:tc>
          <w:tcPr>
            <w:tcW w:w="340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4"/>
              <w:jc w:val="both"/>
            </w:pPr>
            <w:r w:rsidRPr="00314658">
              <w:rPr>
                <w:color w:val="000000"/>
              </w:rPr>
              <w:t>Компостлау участоклары</w:t>
            </w:r>
          </w:p>
        </w:tc>
        <w:tc>
          <w:tcPr>
            <w:tcW w:w="425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161"/>
              <w:jc w:val="both"/>
            </w:pPr>
            <w:r w:rsidRPr="00314658">
              <w:t>0,5 -</w:t>
            </w:r>
            <w:r w:rsidRPr="00314658">
              <w:rPr>
                <w:spacing w:val="1"/>
              </w:rPr>
              <w:t xml:space="preserve"> </w:t>
            </w:r>
            <w:r w:rsidRPr="00314658">
              <w:t>1,0</w:t>
            </w:r>
          </w:p>
        </w:tc>
        <w:tc>
          <w:tcPr>
            <w:tcW w:w="3060"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17"/>
              <w:jc w:val="both"/>
            </w:pPr>
            <w:r w:rsidRPr="00314658">
              <w:t>500</w:t>
            </w:r>
          </w:p>
        </w:tc>
      </w:tr>
      <w:tr w:rsidR="001478C0" w:rsidRPr="00314658" w:rsidTr="003B315F">
        <w:trPr>
          <w:trHeight w:hRule="exact" w:val="298"/>
        </w:trPr>
        <w:tc>
          <w:tcPr>
            <w:tcW w:w="340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jc w:val="both"/>
            </w:pPr>
            <w:r w:rsidRPr="00314658">
              <w:rPr>
                <w:color w:val="000000"/>
              </w:rPr>
              <w:t>Ассенизация басулары</w:t>
            </w:r>
          </w:p>
        </w:tc>
        <w:tc>
          <w:tcPr>
            <w:tcW w:w="425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90"/>
              <w:jc w:val="both"/>
            </w:pPr>
            <w:r w:rsidRPr="00314658">
              <w:t>2 - 4</w:t>
            </w:r>
          </w:p>
        </w:tc>
        <w:tc>
          <w:tcPr>
            <w:tcW w:w="3060"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53"/>
              <w:jc w:val="both"/>
            </w:pPr>
            <w:r w:rsidRPr="00314658">
              <w:t>1 000</w:t>
            </w:r>
          </w:p>
        </w:tc>
      </w:tr>
      <w:tr w:rsidR="001478C0" w:rsidRPr="00314658" w:rsidTr="003B315F">
        <w:trPr>
          <w:trHeight w:hRule="exact" w:val="293"/>
        </w:trPr>
        <w:tc>
          <w:tcPr>
            <w:tcW w:w="340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jc w:val="both"/>
            </w:pPr>
            <w:r w:rsidRPr="00314658">
              <w:rPr>
                <w:color w:val="000000"/>
              </w:rPr>
              <w:t>Атланмай станцияләре</w:t>
            </w:r>
          </w:p>
        </w:tc>
        <w:tc>
          <w:tcPr>
            <w:tcW w:w="425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41"/>
              <w:jc w:val="both"/>
            </w:pPr>
            <w:r w:rsidRPr="00314658">
              <w:t>0,2</w:t>
            </w:r>
          </w:p>
        </w:tc>
        <w:tc>
          <w:tcPr>
            <w:tcW w:w="3060"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17"/>
              <w:jc w:val="both"/>
            </w:pPr>
            <w:r w:rsidRPr="00314658">
              <w:t>500</w:t>
            </w:r>
          </w:p>
        </w:tc>
      </w:tr>
      <w:tr w:rsidR="001478C0" w:rsidRPr="00314658" w:rsidTr="003B315F">
        <w:trPr>
          <w:trHeight w:hRule="exact" w:val="298"/>
        </w:trPr>
        <w:tc>
          <w:tcPr>
            <w:tcW w:w="340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jc w:val="both"/>
            </w:pPr>
            <w:r w:rsidRPr="00314658">
              <w:rPr>
                <w:color w:val="000000"/>
              </w:rPr>
              <w:t>Чүп-чар төяү станцияләре</w:t>
            </w:r>
          </w:p>
        </w:tc>
        <w:tc>
          <w:tcPr>
            <w:tcW w:w="425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71"/>
              <w:jc w:val="both"/>
            </w:pPr>
            <w:r w:rsidRPr="00314658">
              <w:t>0,04</w:t>
            </w:r>
          </w:p>
        </w:tc>
        <w:tc>
          <w:tcPr>
            <w:tcW w:w="3060"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17"/>
              <w:jc w:val="both"/>
            </w:pPr>
            <w:r w:rsidRPr="00314658">
              <w:t>100</w:t>
            </w:r>
          </w:p>
        </w:tc>
      </w:tr>
      <w:tr w:rsidR="001478C0" w:rsidRPr="00314658" w:rsidTr="003B315F">
        <w:trPr>
          <w:trHeight w:hRule="exact" w:val="1054"/>
        </w:trPr>
        <w:tc>
          <w:tcPr>
            <w:tcW w:w="3403"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tabs>
                <w:tab w:val="left" w:pos="2561"/>
                <w:tab w:val="left" w:pos="3534"/>
              </w:tabs>
              <w:kinsoku w:val="0"/>
              <w:overflowPunct w:val="0"/>
              <w:spacing w:before="6" w:line="252" w:lineRule="auto"/>
              <w:ind w:right="4"/>
              <w:jc w:val="both"/>
            </w:pPr>
            <w:r w:rsidRPr="00314658">
              <w:rPr>
                <w:spacing w:val="-1"/>
              </w:rPr>
              <w:t>.</w:t>
            </w:r>
            <w:r w:rsidRPr="00314658">
              <w:rPr>
                <w:color w:val="000000"/>
              </w:rPr>
              <w:t xml:space="preserve"> Камилләштерелгән каты коммуналь калдыклар чүплекләре.</w:t>
            </w:r>
            <w:r w:rsidRPr="00314658">
              <w:rPr>
                <w:spacing w:val="-1"/>
              </w:rPr>
              <w:tab/>
            </w:r>
          </w:p>
        </w:tc>
        <w:tc>
          <w:tcPr>
            <w:tcW w:w="4252"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right="41"/>
              <w:jc w:val="both"/>
            </w:pPr>
            <w:r w:rsidRPr="00314658">
              <w:t>0,3</w:t>
            </w:r>
          </w:p>
        </w:tc>
        <w:tc>
          <w:tcPr>
            <w:tcW w:w="3060" w:type="dxa"/>
            <w:tcBorders>
              <w:top w:val="single" w:sz="4" w:space="0" w:color="000000"/>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9" w:lineRule="exact"/>
              <w:ind w:left="153"/>
              <w:jc w:val="both"/>
            </w:pPr>
            <w:r w:rsidRPr="00314658">
              <w:t>1 000</w:t>
            </w:r>
          </w:p>
        </w:tc>
      </w:tr>
      <w:tr w:rsidR="001478C0" w:rsidRPr="00314658" w:rsidTr="003B315F">
        <w:trPr>
          <w:trHeight w:val="307"/>
        </w:trPr>
        <w:tc>
          <w:tcPr>
            <w:tcW w:w="10715" w:type="dxa"/>
            <w:gridSpan w:val="3"/>
            <w:tcBorders>
              <w:top w:val="single" w:sz="4" w:space="0" w:color="000000"/>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line="259" w:lineRule="exact"/>
              <w:ind w:left="64"/>
              <w:jc w:val="both"/>
            </w:pPr>
            <w:r w:rsidRPr="00314658">
              <w:lastRenderedPageBreak/>
              <w:t xml:space="preserve">* </w:t>
            </w:r>
            <w:r w:rsidRPr="00314658">
              <w:rPr>
                <w:color w:val="000000"/>
              </w:rPr>
              <w:t>Агулы сәнәгать калдыкларын зарарсызландыру һәм күмү полигоннарыннан тыш, су</w:t>
            </w:r>
          </w:p>
        </w:tc>
      </w:tr>
      <w:tr w:rsidR="001478C0" w:rsidRPr="00314658" w:rsidTr="003B315F">
        <w:trPr>
          <w:trHeight w:val="301"/>
        </w:trPr>
        <w:tc>
          <w:tcPr>
            <w:tcW w:w="10715" w:type="dxa"/>
            <w:gridSpan w:val="3"/>
            <w:tcBorders>
              <w:top w:val="nil"/>
              <w:left w:val="single" w:sz="4" w:space="0" w:color="000000"/>
              <w:bottom w:val="nil"/>
              <w:right w:val="single" w:sz="4" w:space="0" w:color="000000"/>
            </w:tcBorders>
            <w:hideMark/>
          </w:tcPr>
          <w:p w:rsidR="001478C0" w:rsidRPr="00314658" w:rsidRDefault="001478C0" w:rsidP="003B315F">
            <w:pPr>
              <w:pStyle w:val="TableParagraph"/>
              <w:kinsoku w:val="0"/>
              <w:overflowPunct w:val="0"/>
              <w:spacing w:before="19" w:line="276" w:lineRule="auto"/>
              <w:ind w:left="64"/>
              <w:jc w:val="both"/>
            </w:pPr>
            <w:r w:rsidRPr="00314658">
              <w:rPr>
                <w:color w:val="000000"/>
              </w:rPr>
              <w:t>биналарны урнаштыру «зона " бүлеге таләпләре нигезендә махсус рәвештә кабул итәргә кирәк, Татарстан Республикасы Президенты р.н. Миңнеханов катнаша.</w:t>
            </w:r>
          </w:p>
        </w:tc>
      </w:tr>
      <w:tr w:rsidR="001478C0" w:rsidRPr="00314658" w:rsidTr="003B315F">
        <w:trPr>
          <w:trHeight w:val="271"/>
        </w:trPr>
        <w:tc>
          <w:tcPr>
            <w:tcW w:w="10715" w:type="dxa"/>
            <w:gridSpan w:val="3"/>
            <w:tcBorders>
              <w:top w:val="nil"/>
              <w:left w:val="single" w:sz="4" w:space="0" w:color="000000"/>
              <w:bottom w:val="single" w:sz="4" w:space="0" w:color="000000"/>
              <w:right w:val="single" w:sz="4" w:space="0" w:color="000000"/>
            </w:tcBorders>
            <w:hideMark/>
          </w:tcPr>
          <w:p w:rsidR="001478C0" w:rsidRPr="00314658" w:rsidRDefault="001478C0" w:rsidP="003B315F">
            <w:pPr>
              <w:pStyle w:val="TableParagraph"/>
              <w:kinsoku w:val="0"/>
              <w:overflowPunct w:val="0"/>
              <w:spacing w:line="258" w:lineRule="exact"/>
              <w:jc w:val="both"/>
            </w:pPr>
          </w:p>
        </w:tc>
      </w:tr>
    </w:tbl>
    <w:p w:rsidR="001478C0" w:rsidRPr="00314658" w:rsidRDefault="001478C0" w:rsidP="001478C0">
      <w:pPr>
        <w:pStyle w:val="a3"/>
        <w:kinsoku w:val="0"/>
        <w:overflowPunct w:val="0"/>
        <w:spacing w:before="11"/>
        <w:ind w:left="0" w:firstLine="0"/>
        <w:jc w:val="both"/>
        <w:rPr>
          <w:b/>
          <w:bCs/>
          <w:sz w:val="24"/>
          <w:szCs w:val="24"/>
        </w:rPr>
      </w:pPr>
    </w:p>
    <w:p w:rsidR="001478C0" w:rsidRPr="00314658" w:rsidRDefault="001478C0" w:rsidP="001478C0">
      <w:pPr>
        <w:pStyle w:val="a3"/>
        <w:kinsoku w:val="0"/>
        <w:overflowPunct w:val="0"/>
        <w:ind w:left="0" w:firstLine="0"/>
        <w:jc w:val="both"/>
        <w:rPr>
          <w:sz w:val="24"/>
          <w:szCs w:val="24"/>
        </w:rPr>
      </w:pPr>
    </w:p>
    <w:p w:rsidR="001478C0" w:rsidRPr="003C3F6E" w:rsidRDefault="001478C0" w:rsidP="001478C0">
      <w:pPr>
        <w:pStyle w:val="22"/>
        <w:tabs>
          <w:tab w:val="left" w:pos="1674"/>
        </w:tabs>
        <w:kinsoku w:val="0"/>
        <w:overflowPunct w:val="0"/>
        <w:spacing w:before="1"/>
        <w:ind w:right="112"/>
        <w:jc w:val="center"/>
        <w:rPr>
          <w:b/>
          <w:color w:val="000000"/>
        </w:rPr>
      </w:pPr>
      <w:r w:rsidRPr="003C3F6E">
        <w:rPr>
          <w:b/>
          <w:color w:val="000000"/>
        </w:rPr>
        <w:t>Җылылык белән тәэмин итү</w:t>
      </w:r>
    </w:p>
    <w:p w:rsidR="001478C0" w:rsidRPr="00314658" w:rsidRDefault="001478C0" w:rsidP="001478C0">
      <w:pPr>
        <w:pStyle w:val="22"/>
        <w:tabs>
          <w:tab w:val="left" w:pos="1674"/>
        </w:tabs>
        <w:kinsoku w:val="0"/>
        <w:overflowPunct w:val="0"/>
        <w:spacing w:before="1"/>
        <w:ind w:right="112"/>
        <w:jc w:val="both"/>
        <w:rPr>
          <w:color w:val="000000"/>
        </w:rPr>
      </w:pPr>
      <w:r w:rsidRPr="00314658">
        <w:rPr>
          <w:color w:val="000000"/>
        </w:rPr>
        <w:t xml:space="preserve"> 5.3.75. Яңа җылылык белән тәэмин итү системаларын проектлау һәм төзү, гамәлдәге җылылык белән тәэмин итү системаларын реконструкцияләү һәм үстерү, торак - коммуналь хуҗалыкны, сәнәгать һәм башка оешмаларны кирәкле җылылык белән тәэмин итү дәрәҗәсен тәэмин итү максатларында, Менделеевск муниципаль районының җылылык белән тәэмин итү расланган схемалары нигезендә гамәлгә ашырылырга тиеш. Җылылык белән тәэмин итүнең кабул ителгән схемасы түбәндәгеләрне тәэмин итәргә тиеш: җылылык-энергиянең норматив дәрәҗәсен; СНиП 41-02-2003 таләпләренә туры китереп, ышанычлылык норматив дәрәҗәсе; экологик куркынычсызлык; куркынычсызлык эксплуатацияләү.</w:t>
      </w:r>
    </w:p>
    <w:p w:rsidR="001478C0" w:rsidRPr="00314658" w:rsidRDefault="001478C0" w:rsidP="001478C0">
      <w:pPr>
        <w:pStyle w:val="22"/>
        <w:tabs>
          <w:tab w:val="left" w:pos="1674"/>
        </w:tabs>
        <w:kinsoku w:val="0"/>
        <w:overflowPunct w:val="0"/>
        <w:spacing w:before="1"/>
        <w:ind w:right="112"/>
        <w:jc w:val="both"/>
        <w:rPr>
          <w:color w:val="000000"/>
        </w:rPr>
      </w:pPr>
      <w:r w:rsidRPr="00314658">
        <w:rPr>
          <w:color w:val="000000"/>
        </w:rPr>
        <w:t xml:space="preserve"> 5.3.76. Җылылык белән тәэмин итү схемаларын эшләгәндә исәп-хисап җылылык нагрузкалары билгеләнә: торак пунктларны һәм гамәлдәге сәнәгать предприятиеләрен гамәлдәге төзү өчен - факттагы җылылык йөкләнеше буенча төгәлләштерелгән проектлар буенча; төп (профиль) җитештерүне үстерүнең эреләндерелгән нормалары яисә шундый ук җитештерү проектлары буенча сәнәгать предприятиеләре төзү планлаштырыла торган предприятиеләр өчен; төзелеш өчен билгеләнгән торак йортлар.</w:t>
      </w:r>
    </w:p>
    <w:p w:rsidR="001478C0" w:rsidRPr="003C3F6E" w:rsidRDefault="001478C0" w:rsidP="001478C0">
      <w:pPr>
        <w:pStyle w:val="22"/>
        <w:tabs>
          <w:tab w:val="left" w:pos="1674"/>
        </w:tabs>
        <w:kinsoku w:val="0"/>
        <w:overflowPunct w:val="0"/>
        <w:spacing w:before="1"/>
        <w:ind w:right="112"/>
        <w:jc w:val="both"/>
        <w:rPr>
          <w:lang w:val="tt-RU"/>
        </w:rPr>
      </w:pPr>
    </w:p>
    <w:p w:rsidR="001478C0" w:rsidRPr="00E84985" w:rsidRDefault="001478C0" w:rsidP="001478C0">
      <w:pPr>
        <w:pStyle w:val="22"/>
        <w:tabs>
          <w:tab w:val="left" w:pos="1674"/>
        </w:tabs>
        <w:kinsoku w:val="0"/>
        <w:overflowPunct w:val="0"/>
        <w:spacing w:before="1"/>
        <w:ind w:right="112"/>
        <w:jc w:val="both"/>
        <w:rPr>
          <w:lang w:val="tt-RU"/>
        </w:rPr>
      </w:pPr>
      <w:r w:rsidRPr="00E84985">
        <w:rPr>
          <w:color w:val="000000"/>
          <w:lang w:val="tt-RU"/>
        </w:rPr>
        <w:t>5.3.79. Торак пунктлар территорияләрендә торак һәм иҗтимагый төзелешне җылылык белән тәэмин итүне күздә тотарга кирәк: үзәкләштерелгән - котельный, җылылык һәм атом электростанцияләреннән; автоном, түбә котельныйларыннан, фатир җылылыгыннан децентрализацияләнгән - - генераторлар. Яңа төзелеш районнарын җылылык белән тәэмин итү системасын сайлау вариантларны техник-икътисадый чагыштыру нигезендә башкарылырга тиеш.</w:t>
      </w:r>
    </w:p>
    <w:p w:rsidR="001478C0" w:rsidRPr="00E84985" w:rsidRDefault="001478C0" w:rsidP="001478C0">
      <w:pPr>
        <w:pStyle w:val="22"/>
        <w:tabs>
          <w:tab w:val="left" w:pos="1674"/>
        </w:tabs>
        <w:kinsoku w:val="0"/>
        <w:overflowPunct w:val="0"/>
        <w:spacing w:before="1"/>
        <w:ind w:right="112"/>
        <w:jc w:val="both"/>
        <w:rPr>
          <w:lang w:val="tt-RU"/>
        </w:rPr>
      </w:pPr>
    </w:p>
    <w:p w:rsidR="001478C0" w:rsidRPr="00E84985" w:rsidRDefault="001478C0" w:rsidP="001478C0">
      <w:pPr>
        <w:pStyle w:val="22"/>
        <w:tabs>
          <w:tab w:val="left" w:pos="1674"/>
        </w:tabs>
        <w:kinsoku w:val="0"/>
        <w:overflowPunct w:val="0"/>
        <w:spacing w:before="1"/>
        <w:ind w:right="112"/>
        <w:jc w:val="both"/>
        <w:rPr>
          <w:lang w:val="tt-RU"/>
        </w:rPr>
      </w:pPr>
      <w:r w:rsidRPr="00E84985">
        <w:rPr>
          <w:color w:val="000000"/>
          <w:lang w:val="tt-RU"/>
        </w:rPr>
        <w:t>5.3.80. Торак пунктлар территорияләрендә үзәкләштерелгән җылылык белән тәэмин итү чыганакларын урнаштыру, кагыйдә буларак, коммуналь-склад һәм җитештерү зоналарында, мөмкин булганча, җылылык йөкләнеше үзәкләрендә башкарыла. Торак төзелештә җылылык белән тәэмин итү чыганакларын, җылылык пунктларын урнаштыру, СНиП таләпләренә туры китереп, атмосферада зарарлы пычраткыч матдәләр таралуның норматив дәрәҗәсенә ирешү һәм исәп-хисап ясау чаралары белән акустик исәп-хисапларга нигезләнгән булырга тиеш 41 -02-2003-СНиП 2.07.01-89*, СНиП 41-01-2003. Торак-коммуналь төзелеш һәм торак булмаган зоналар өчен җылылык белән тәэмин итү чыганагыннан туры килә торган аерым җылылык челтәрләре кулланырга кирәк. Һәр район җылылык чыганагыннан җылылык челтәрләренең кулланучыларга икедән дә ким булмаган чыгарылуын күздә тотарга кирәк. Техник нигезләнгәндә, һәр кварталга төрле магистраль яки бүлү җылылык челтәрләреннән ике тапкыр файдалануга тапшыруны күздә тотарга кирәк.</w:t>
      </w:r>
    </w:p>
    <w:p w:rsidR="001478C0" w:rsidRPr="00E84985" w:rsidRDefault="001478C0" w:rsidP="001478C0">
      <w:pPr>
        <w:pStyle w:val="22"/>
        <w:tabs>
          <w:tab w:val="left" w:pos="1674"/>
        </w:tabs>
        <w:kinsoku w:val="0"/>
        <w:overflowPunct w:val="0"/>
        <w:spacing w:before="1"/>
        <w:ind w:right="112"/>
        <w:jc w:val="both"/>
        <w:rPr>
          <w:lang w:val="tt-RU"/>
        </w:rPr>
      </w:pPr>
    </w:p>
    <w:p w:rsidR="001478C0" w:rsidRDefault="001478C0" w:rsidP="001478C0">
      <w:pPr>
        <w:pStyle w:val="22"/>
        <w:tabs>
          <w:tab w:val="left" w:pos="1674"/>
        </w:tabs>
        <w:kinsoku w:val="0"/>
        <w:overflowPunct w:val="0"/>
        <w:spacing w:before="1"/>
        <w:ind w:right="112"/>
        <w:jc w:val="both"/>
        <w:rPr>
          <w:color w:val="000000"/>
          <w:lang w:val="tt-RU"/>
        </w:rPr>
      </w:pPr>
      <w:r w:rsidRPr="00E84985">
        <w:rPr>
          <w:color w:val="000000"/>
          <w:lang w:val="tt-RU"/>
        </w:rPr>
        <w:t xml:space="preserve">5.3.81. Котельныйларны урнаштыру өчен җир кишәрлекләре Түбән Кама муниципаль районының җылылык белән тәэмин итү схемалары нигезендә сайлана. Торак төзелеше районнарында урнашкан аерым торучы котельныйлар өчен җир кишәрлекләре күләмен 74 нче таблица буенча кабул итәргә кирәк. </w:t>
      </w:r>
      <w:r w:rsidRPr="00064B08">
        <w:rPr>
          <w:color w:val="000000"/>
          <w:lang w:val="tt-RU"/>
        </w:rPr>
        <w:t>Җир участоклары коймаланырга, төзекләндерелергә һәм яшелләндерелергә тиеш.</w:t>
      </w:r>
    </w:p>
    <w:p w:rsidR="001478C0" w:rsidRDefault="001478C0" w:rsidP="001478C0">
      <w:pPr>
        <w:pStyle w:val="22"/>
        <w:tabs>
          <w:tab w:val="left" w:pos="1674"/>
        </w:tabs>
        <w:kinsoku w:val="0"/>
        <w:overflowPunct w:val="0"/>
        <w:spacing w:before="1"/>
        <w:ind w:right="112"/>
        <w:jc w:val="both"/>
        <w:rPr>
          <w:color w:val="000000"/>
          <w:lang w:val="tt-RU"/>
        </w:rPr>
      </w:pPr>
    </w:p>
    <w:p w:rsidR="001478C0" w:rsidRPr="00064B08" w:rsidRDefault="001478C0" w:rsidP="001478C0">
      <w:pPr>
        <w:pStyle w:val="a3"/>
        <w:kinsoku w:val="0"/>
        <w:overflowPunct w:val="0"/>
        <w:spacing w:before="1"/>
        <w:ind w:left="0" w:firstLine="0"/>
        <w:jc w:val="right"/>
        <w:rPr>
          <w:sz w:val="24"/>
          <w:szCs w:val="24"/>
          <w:lang w:val="tt-RU"/>
        </w:rPr>
      </w:pPr>
      <w:r w:rsidRPr="00064B08">
        <w:rPr>
          <w:sz w:val="24"/>
          <w:szCs w:val="24"/>
          <w:lang w:val="tt-RU"/>
        </w:rPr>
        <w:t>74</w:t>
      </w:r>
      <w:r w:rsidRPr="002A4D57">
        <w:rPr>
          <w:sz w:val="24"/>
          <w:szCs w:val="24"/>
          <w:lang w:val="tt-RU"/>
        </w:rPr>
        <w:t xml:space="preserve"> </w:t>
      </w:r>
      <w:r w:rsidRPr="00064B08">
        <w:rPr>
          <w:sz w:val="24"/>
          <w:szCs w:val="24"/>
          <w:lang w:val="tt-RU"/>
        </w:rPr>
        <w:t>нче таблица</w:t>
      </w:r>
    </w:p>
    <w:p w:rsidR="001478C0" w:rsidRPr="00064B08" w:rsidRDefault="001478C0" w:rsidP="001478C0">
      <w:pPr>
        <w:pStyle w:val="a3"/>
        <w:kinsoku w:val="0"/>
        <w:overflowPunct w:val="0"/>
        <w:spacing w:before="1"/>
        <w:ind w:left="0" w:firstLine="0"/>
        <w:jc w:val="center"/>
        <w:rPr>
          <w:b/>
          <w:color w:val="000000"/>
          <w:sz w:val="24"/>
          <w:szCs w:val="24"/>
          <w:lang w:val="tt-RU"/>
        </w:rPr>
      </w:pPr>
      <w:r w:rsidRPr="00064B08">
        <w:rPr>
          <w:b/>
          <w:color w:val="000000"/>
          <w:sz w:val="24"/>
          <w:szCs w:val="24"/>
          <w:lang w:val="tt-RU"/>
        </w:rPr>
        <w:t>Торак төзелеше районнарында урнашкан аерым торучы котельныйлар өчен</w:t>
      </w:r>
    </w:p>
    <w:p w:rsidR="001478C0" w:rsidRPr="00285FFD" w:rsidRDefault="001478C0" w:rsidP="001478C0">
      <w:pPr>
        <w:pStyle w:val="a3"/>
        <w:kinsoku w:val="0"/>
        <w:overflowPunct w:val="0"/>
        <w:spacing w:before="1"/>
        <w:ind w:left="0" w:firstLine="0"/>
        <w:jc w:val="center"/>
        <w:rPr>
          <w:color w:val="000000"/>
          <w:sz w:val="24"/>
          <w:szCs w:val="24"/>
          <w:lang w:val="tt-RU"/>
        </w:rPr>
      </w:pPr>
      <w:r w:rsidRPr="00064B08">
        <w:rPr>
          <w:b/>
          <w:color w:val="000000"/>
          <w:sz w:val="24"/>
          <w:szCs w:val="24"/>
          <w:lang w:val="tt-RU"/>
        </w:rPr>
        <w:t xml:space="preserve"> </w:t>
      </w:r>
      <w:r w:rsidRPr="00285FFD">
        <w:rPr>
          <w:b/>
          <w:color w:val="000000"/>
          <w:sz w:val="24"/>
          <w:szCs w:val="24"/>
        </w:rPr>
        <w:t>җир кишәрлекләре күләме</w:t>
      </w:r>
    </w:p>
    <w:p w:rsidR="001478C0" w:rsidRPr="00285FFD" w:rsidRDefault="001478C0" w:rsidP="001478C0">
      <w:pPr>
        <w:pStyle w:val="a3"/>
        <w:kinsoku w:val="0"/>
        <w:overflowPunct w:val="0"/>
        <w:spacing w:before="1"/>
        <w:ind w:left="0" w:firstLine="0"/>
        <w:rPr>
          <w:sz w:val="22"/>
          <w:szCs w:val="22"/>
          <w:lang w:val="tt-RU"/>
        </w:rPr>
        <w:sectPr w:rsidR="001478C0" w:rsidRPr="00285FFD" w:rsidSect="0079189C">
          <w:type w:val="continuous"/>
          <w:pgSz w:w="11910" w:h="16840"/>
          <w:pgMar w:top="960" w:right="400" w:bottom="280" w:left="740" w:header="756" w:footer="0" w:gutter="0"/>
          <w:cols w:space="720" w:equalWidth="0">
            <w:col w:w="10770"/>
          </w:cols>
          <w:noEndnote/>
        </w:sectPr>
      </w:pPr>
      <w:r w:rsidRPr="00285FFD">
        <w:rPr>
          <w:color w:val="000000"/>
          <w:sz w:val="22"/>
          <w:szCs w:val="22"/>
          <w:lang w:val="tt-RU"/>
        </w:rPr>
        <w:t xml:space="preserve"> </w:t>
      </w:r>
    </w:p>
    <w:p w:rsidR="001478C0" w:rsidRPr="00285FFD" w:rsidRDefault="001478C0" w:rsidP="001478C0">
      <w:pPr>
        <w:pStyle w:val="a3"/>
        <w:kinsoku w:val="0"/>
        <w:overflowPunct w:val="0"/>
        <w:spacing w:before="2"/>
        <w:ind w:left="0" w:firstLine="0"/>
        <w:rPr>
          <w:sz w:val="22"/>
          <w:szCs w:val="22"/>
          <w:lang w:val="tt-RU"/>
        </w:rPr>
      </w:pPr>
    </w:p>
    <w:p w:rsidR="001478C0" w:rsidRPr="00285FFD" w:rsidRDefault="001478C0" w:rsidP="001478C0">
      <w:pPr>
        <w:pStyle w:val="11"/>
        <w:kinsoku w:val="0"/>
        <w:overflowPunct w:val="0"/>
        <w:spacing w:line="249" w:lineRule="auto"/>
        <w:ind w:right="-1425"/>
        <w:outlineLvl w:val="9"/>
        <w:rPr>
          <w:sz w:val="22"/>
          <w:szCs w:val="22"/>
          <w:lang w:val="tt-RU"/>
        </w:rPr>
      </w:pPr>
      <w:r>
        <w:rPr>
          <w:sz w:val="22"/>
          <w:szCs w:val="22"/>
          <w:lang w:val="tt-RU"/>
        </w:rPr>
        <w:t xml:space="preserve"> </w:t>
      </w:r>
    </w:p>
    <w:tbl>
      <w:tblPr>
        <w:tblStyle w:val="aa"/>
        <w:tblW w:w="8505" w:type="dxa"/>
        <w:tblInd w:w="250" w:type="dxa"/>
        <w:tblLook w:val="04A0" w:firstRow="1" w:lastRow="0" w:firstColumn="1" w:lastColumn="0" w:noHBand="0" w:noVBand="1"/>
      </w:tblPr>
      <w:tblGrid>
        <w:gridCol w:w="2406"/>
        <w:gridCol w:w="3122"/>
        <w:gridCol w:w="2977"/>
      </w:tblGrid>
      <w:tr w:rsidR="001478C0" w:rsidRPr="00285FFD" w:rsidTr="003B315F">
        <w:tc>
          <w:tcPr>
            <w:tcW w:w="2406" w:type="dxa"/>
            <w:vMerge w:val="restart"/>
          </w:tcPr>
          <w:p w:rsidR="001478C0" w:rsidRPr="00285FFD" w:rsidRDefault="001478C0" w:rsidP="003B315F">
            <w:pPr>
              <w:pStyle w:val="11"/>
              <w:kinsoku w:val="0"/>
              <w:overflowPunct w:val="0"/>
              <w:outlineLvl w:val="9"/>
              <w:rPr>
                <w:b w:val="0"/>
                <w:bCs w:val="0"/>
                <w:sz w:val="22"/>
                <w:szCs w:val="22"/>
                <w:lang w:val="tt-RU"/>
              </w:rPr>
            </w:pPr>
            <w:r w:rsidRPr="00285FFD">
              <w:rPr>
                <w:color w:val="000000"/>
                <w:sz w:val="22"/>
                <w:szCs w:val="22"/>
              </w:rPr>
              <w:t>Котельныйларның җылылык җитештерүчәнлеге, Гкал/с (МВт)</w:t>
            </w:r>
          </w:p>
        </w:tc>
        <w:tc>
          <w:tcPr>
            <w:tcW w:w="6099" w:type="dxa"/>
            <w:gridSpan w:val="2"/>
          </w:tcPr>
          <w:p w:rsidR="001478C0" w:rsidRPr="00285FFD" w:rsidRDefault="001478C0" w:rsidP="003B315F">
            <w:pPr>
              <w:pStyle w:val="11"/>
              <w:kinsoku w:val="0"/>
              <w:overflowPunct w:val="0"/>
              <w:outlineLvl w:val="9"/>
              <w:rPr>
                <w:b w:val="0"/>
                <w:bCs w:val="0"/>
                <w:sz w:val="22"/>
                <w:szCs w:val="22"/>
                <w:lang w:val="tt-RU"/>
              </w:rPr>
            </w:pPr>
            <w:r w:rsidRPr="00285FFD">
              <w:rPr>
                <w:color w:val="000000"/>
                <w:sz w:val="22"/>
                <w:szCs w:val="22"/>
                <w:lang w:val="tt-RU"/>
              </w:rPr>
              <w:t>җир участоклары, гектар, эшләүче котельныйларның күләме:</w:t>
            </w:r>
          </w:p>
        </w:tc>
      </w:tr>
      <w:tr w:rsidR="001478C0" w:rsidRPr="00285FFD" w:rsidTr="003B315F">
        <w:tc>
          <w:tcPr>
            <w:tcW w:w="2406" w:type="dxa"/>
            <w:vMerge/>
          </w:tcPr>
          <w:p w:rsidR="001478C0" w:rsidRPr="00285FFD" w:rsidRDefault="001478C0" w:rsidP="003B315F">
            <w:pPr>
              <w:pStyle w:val="11"/>
              <w:kinsoku w:val="0"/>
              <w:overflowPunct w:val="0"/>
              <w:outlineLvl w:val="9"/>
              <w:rPr>
                <w:b w:val="0"/>
                <w:bCs w:val="0"/>
                <w:sz w:val="22"/>
                <w:szCs w:val="22"/>
                <w:lang w:val="tt-RU"/>
              </w:rPr>
            </w:pPr>
          </w:p>
        </w:tc>
        <w:tc>
          <w:tcPr>
            <w:tcW w:w="3122" w:type="dxa"/>
          </w:tcPr>
          <w:p w:rsidR="001478C0" w:rsidRPr="00285FFD" w:rsidRDefault="001478C0" w:rsidP="003B315F">
            <w:pPr>
              <w:pStyle w:val="11"/>
              <w:kinsoku w:val="0"/>
              <w:overflowPunct w:val="0"/>
              <w:outlineLvl w:val="9"/>
              <w:rPr>
                <w:b w:val="0"/>
                <w:bCs w:val="0"/>
                <w:sz w:val="22"/>
                <w:szCs w:val="22"/>
                <w:lang w:val="tt-RU"/>
              </w:rPr>
            </w:pPr>
            <w:r w:rsidRPr="00285FFD">
              <w:rPr>
                <w:color w:val="000000"/>
                <w:sz w:val="22"/>
                <w:szCs w:val="22"/>
                <w:lang w:val="tt-RU"/>
              </w:rPr>
              <w:t>каты ягулыкта</w:t>
            </w:r>
          </w:p>
        </w:tc>
        <w:tc>
          <w:tcPr>
            <w:tcW w:w="2977" w:type="dxa"/>
          </w:tcPr>
          <w:p w:rsidR="001478C0" w:rsidRPr="00285FFD" w:rsidRDefault="001478C0" w:rsidP="003B315F">
            <w:pPr>
              <w:pStyle w:val="11"/>
              <w:kinsoku w:val="0"/>
              <w:overflowPunct w:val="0"/>
              <w:outlineLvl w:val="9"/>
              <w:rPr>
                <w:b w:val="0"/>
                <w:bCs w:val="0"/>
                <w:sz w:val="22"/>
                <w:szCs w:val="22"/>
                <w:lang w:val="tt-RU"/>
              </w:rPr>
            </w:pPr>
            <w:r w:rsidRPr="00285FFD">
              <w:rPr>
                <w:color w:val="000000"/>
                <w:sz w:val="22"/>
                <w:szCs w:val="22"/>
                <w:lang w:val="tt-RU"/>
              </w:rPr>
              <w:t>газ-мотор ягулыгында</w:t>
            </w:r>
          </w:p>
        </w:tc>
      </w:tr>
      <w:tr w:rsidR="001478C0" w:rsidRPr="00285FFD" w:rsidTr="003B315F">
        <w:tc>
          <w:tcPr>
            <w:tcW w:w="2406" w:type="dxa"/>
          </w:tcPr>
          <w:p w:rsidR="001478C0" w:rsidRPr="00285FFD" w:rsidRDefault="001478C0" w:rsidP="003B315F">
            <w:pPr>
              <w:pStyle w:val="11"/>
              <w:kinsoku w:val="0"/>
              <w:overflowPunct w:val="0"/>
              <w:outlineLvl w:val="9"/>
              <w:rPr>
                <w:b w:val="0"/>
                <w:bCs w:val="0"/>
                <w:sz w:val="22"/>
                <w:szCs w:val="22"/>
                <w:lang w:val="tt-RU"/>
              </w:rPr>
            </w:pPr>
            <w:r w:rsidRPr="00285FFD">
              <w:rPr>
                <w:b w:val="0"/>
                <w:bCs w:val="0"/>
                <w:sz w:val="22"/>
                <w:szCs w:val="22"/>
                <w:lang w:val="tt-RU"/>
              </w:rPr>
              <w:t>5 кә кадәр</w:t>
            </w:r>
          </w:p>
        </w:tc>
        <w:tc>
          <w:tcPr>
            <w:tcW w:w="3122" w:type="dxa"/>
          </w:tcPr>
          <w:p w:rsidR="001478C0" w:rsidRPr="00285FFD" w:rsidRDefault="001478C0" w:rsidP="003B315F">
            <w:pPr>
              <w:pStyle w:val="TableParagraph"/>
              <w:kinsoku w:val="0"/>
              <w:overflowPunct w:val="0"/>
              <w:ind w:left="29"/>
              <w:jc w:val="center"/>
              <w:rPr>
                <w:sz w:val="22"/>
                <w:szCs w:val="22"/>
              </w:rPr>
            </w:pPr>
            <w:r w:rsidRPr="00285FFD">
              <w:rPr>
                <w:sz w:val="22"/>
                <w:szCs w:val="22"/>
              </w:rPr>
              <w:t>0,7</w:t>
            </w:r>
          </w:p>
        </w:tc>
        <w:tc>
          <w:tcPr>
            <w:tcW w:w="2977" w:type="dxa"/>
          </w:tcPr>
          <w:p w:rsidR="001478C0" w:rsidRPr="00285FFD" w:rsidRDefault="001478C0" w:rsidP="003B315F">
            <w:pPr>
              <w:pStyle w:val="TableParagraph"/>
              <w:kinsoku w:val="0"/>
              <w:overflowPunct w:val="0"/>
              <w:ind w:left="38"/>
              <w:jc w:val="center"/>
              <w:rPr>
                <w:sz w:val="22"/>
                <w:szCs w:val="22"/>
              </w:rPr>
            </w:pPr>
            <w:r w:rsidRPr="00285FFD">
              <w:rPr>
                <w:sz w:val="22"/>
                <w:szCs w:val="22"/>
              </w:rPr>
              <w:t>0,7</w:t>
            </w:r>
          </w:p>
        </w:tc>
      </w:tr>
      <w:tr w:rsidR="001478C0" w:rsidRPr="00285FFD" w:rsidTr="003B315F">
        <w:tc>
          <w:tcPr>
            <w:tcW w:w="2406" w:type="dxa"/>
          </w:tcPr>
          <w:p w:rsidR="001478C0" w:rsidRPr="00285FFD" w:rsidRDefault="001478C0" w:rsidP="003B315F">
            <w:pPr>
              <w:pStyle w:val="11"/>
              <w:kinsoku w:val="0"/>
              <w:overflowPunct w:val="0"/>
              <w:outlineLvl w:val="9"/>
              <w:rPr>
                <w:b w:val="0"/>
                <w:bCs w:val="0"/>
                <w:sz w:val="22"/>
                <w:szCs w:val="22"/>
                <w:lang w:val="tt-RU"/>
              </w:rPr>
            </w:pPr>
            <w:r w:rsidRPr="00285FFD">
              <w:rPr>
                <w:b w:val="0"/>
                <w:color w:val="000000"/>
                <w:sz w:val="22"/>
                <w:szCs w:val="22"/>
                <w:lang w:val="tt-RU"/>
              </w:rPr>
              <w:t>5-10 (6дан 12гә кадәр)</w:t>
            </w:r>
          </w:p>
        </w:tc>
        <w:tc>
          <w:tcPr>
            <w:tcW w:w="3122" w:type="dxa"/>
          </w:tcPr>
          <w:p w:rsidR="001478C0" w:rsidRPr="00285FFD" w:rsidRDefault="001478C0" w:rsidP="003B315F">
            <w:pPr>
              <w:pStyle w:val="TableParagraph"/>
              <w:kinsoku w:val="0"/>
              <w:overflowPunct w:val="0"/>
              <w:ind w:left="29"/>
              <w:jc w:val="center"/>
              <w:rPr>
                <w:sz w:val="22"/>
                <w:szCs w:val="22"/>
              </w:rPr>
            </w:pPr>
            <w:r w:rsidRPr="00285FFD">
              <w:rPr>
                <w:sz w:val="22"/>
                <w:szCs w:val="22"/>
              </w:rPr>
              <w:t>1,0</w:t>
            </w:r>
          </w:p>
        </w:tc>
        <w:tc>
          <w:tcPr>
            <w:tcW w:w="2977" w:type="dxa"/>
          </w:tcPr>
          <w:p w:rsidR="001478C0" w:rsidRPr="00285FFD" w:rsidRDefault="001478C0" w:rsidP="003B315F">
            <w:pPr>
              <w:pStyle w:val="TableParagraph"/>
              <w:kinsoku w:val="0"/>
              <w:overflowPunct w:val="0"/>
              <w:ind w:left="38"/>
              <w:jc w:val="center"/>
              <w:rPr>
                <w:sz w:val="22"/>
                <w:szCs w:val="22"/>
              </w:rPr>
            </w:pPr>
            <w:r w:rsidRPr="00285FFD">
              <w:rPr>
                <w:sz w:val="22"/>
                <w:szCs w:val="22"/>
              </w:rPr>
              <w:t>1,0</w:t>
            </w:r>
          </w:p>
        </w:tc>
      </w:tr>
      <w:tr w:rsidR="001478C0" w:rsidRPr="00285FFD" w:rsidTr="003B315F">
        <w:tc>
          <w:tcPr>
            <w:tcW w:w="2406" w:type="dxa"/>
          </w:tcPr>
          <w:p w:rsidR="001478C0" w:rsidRPr="00285FFD" w:rsidRDefault="001478C0" w:rsidP="003B315F">
            <w:pPr>
              <w:pStyle w:val="11"/>
              <w:kinsoku w:val="0"/>
              <w:overflowPunct w:val="0"/>
              <w:outlineLvl w:val="9"/>
              <w:rPr>
                <w:b w:val="0"/>
                <w:bCs w:val="0"/>
                <w:sz w:val="22"/>
                <w:szCs w:val="22"/>
                <w:lang w:val="tt-RU"/>
              </w:rPr>
            </w:pPr>
            <w:r w:rsidRPr="00285FFD">
              <w:rPr>
                <w:b w:val="0"/>
                <w:color w:val="000000"/>
                <w:sz w:val="22"/>
                <w:szCs w:val="22"/>
                <w:lang w:val="tt-RU"/>
              </w:rPr>
              <w:t>10нан 50гә кадәр (12дән 58гә кадәр)</w:t>
            </w:r>
          </w:p>
        </w:tc>
        <w:tc>
          <w:tcPr>
            <w:tcW w:w="3122" w:type="dxa"/>
          </w:tcPr>
          <w:p w:rsidR="001478C0" w:rsidRPr="00285FFD" w:rsidRDefault="001478C0" w:rsidP="003B315F">
            <w:pPr>
              <w:pStyle w:val="TableParagraph"/>
              <w:kinsoku w:val="0"/>
              <w:overflowPunct w:val="0"/>
              <w:ind w:left="29"/>
              <w:jc w:val="center"/>
              <w:rPr>
                <w:sz w:val="22"/>
                <w:szCs w:val="22"/>
              </w:rPr>
            </w:pPr>
            <w:r w:rsidRPr="00285FFD">
              <w:rPr>
                <w:sz w:val="22"/>
                <w:szCs w:val="22"/>
              </w:rPr>
              <w:t>2,0</w:t>
            </w:r>
          </w:p>
        </w:tc>
        <w:tc>
          <w:tcPr>
            <w:tcW w:w="2977" w:type="dxa"/>
          </w:tcPr>
          <w:p w:rsidR="001478C0" w:rsidRPr="00285FFD" w:rsidRDefault="001478C0" w:rsidP="003B315F">
            <w:pPr>
              <w:pStyle w:val="TableParagraph"/>
              <w:kinsoku w:val="0"/>
              <w:overflowPunct w:val="0"/>
              <w:ind w:left="38"/>
              <w:jc w:val="center"/>
              <w:rPr>
                <w:sz w:val="22"/>
                <w:szCs w:val="22"/>
              </w:rPr>
            </w:pPr>
            <w:r w:rsidRPr="00285FFD">
              <w:rPr>
                <w:sz w:val="22"/>
                <w:szCs w:val="22"/>
              </w:rPr>
              <w:t>1,5</w:t>
            </w:r>
          </w:p>
        </w:tc>
      </w:tr>
      <w:tr w:rsidR="001478C0" w:rsidRPr="00285FFD" w:rsidTr="003B315F">
        <w:tc>
          <w:tcPr>
            <w:tcW w:w="2406" w:type="dxa"/>
          </w:tcPr>
          <w:p w:rsidR="001478C0" w:rsidRPr="00CD7511" w:rsidRDefault="001478C0" w:rsidP="003B315F">
            <w:pPr>
              <w:pStyle w:val="11"/>
              <w:kinsoku w:val="0"/>
              <w:overflowPunct w:val="0"/>
              <w:outlineLvl w:val="9"/>
              <w:rPr>
                <w:b w:val="0"/>
                <w:color w:val="000000"/>
                <w:sz w:val="22"/>
                <w:szCs w:val="22"/>
                <w:lang w:val="tt-RU"/>
              </w:rPr>
            </w:pPr>
            <w:r w:rsidRPr="00285FFD">
              <w:rPr>
                <w:b w:val="0"/>
                <w:color w:val="000000"/>
                <w:sz w:val="22"/>
                <w:szCs w:val="22"/>
                <w:lang w:val="tt-RU"/>
              </w:rPr>
              <w:t>50 дән 100 гә кадәр  (58 дән 116 га кадәр)</w:t>
            </w:r>
          </w:p>
        </w:tc>
        <w:tc>
          <w:tcPr>
            <w:tcW w:w="3122" w:type="dxa"/>
          </w:tcPr>
          <w:p w:rsidR="001478C0" w:rsidRPr="00285FFD" w:rsidRDefault="001478C0" w:rsidP="003B315F">
            <w:pPr>
              <w:pStyle w:val="TableParagraph"/>
              <w:kinsoku w:val="0"/>
              <w:overflowPunct w:val="0"/>
              <w:ind w:left="29"/>
              <w:jc w:val="center"/>
              <w:rPr>
                <w:sz w:val="22"/>
                <w:szCs w:val="22"/>
              </w:rPr>
            </w:pPr>
            <w:r w:rsidRPr="00285FFD">
              <w:rPr>
                <w:sz w:val="22"/>
                <w:szCs w:val="22"/>
              </w:rPr>
              <w:t>3,0</w:t>
            </w:r>
          </w:p>
        </w:tc>
        <w:tc>
          <w:tcPr>
            <w:tcW w:w="2977" w:type="dxa"/>
          </w:tcPr>
          <w:p w:rsidR="001478C0" w:rsidRPr="00285FFD" w:rsidRDefault="001478C0" w:rsidP="003B315F">
            <w:pPr>
              <w:pStyle w:val="TableParagraph"/>
              <w:kinsoku w:val="0"/>
              <w:overflowPunct w:val="0"/>
              <w:ind w:left="38"/>
              <w:jc w:val="center"/>
              <w:rPr>
                <w:sz w:val="22"/>
                <w:szCs w:val="22"/>
              </w:rPr>
            </w:pPr>
            <w:r w:rsidRPr="00285FFD">
              <w:rPr>
                <w:sz w:val="22"/>
                <w:szCs w:val="22"/>
              </w:rPr>
              <w:t>2,5</w:t>
            </w:r>
          </w:p>
        </w:tc>
      </w:tr>
      <w:tr w:rsidR="001478C0" w:rsidRPr="00285FFD" w:rsidTr="003B315F">
        <w:tc>
          <w:tcPr>
            <w:tcW w:w="2406" w:type="dxa"/>
          </w:tcPr>
          <w:p w:rsidR="001478C0" w:rsidRPr="00285FFD" w:rsidRDefault="001478C0" w:rsidP="003B315F">
            <w:pPr>
              <w:pStyle w:val="11"/>
              <w:kinsoku w:val="0"/>
              <w:overflowPunct w:val="0"/>
              <w:outlineLvl w:val="9"/>
              <w:rPr>
                <w:b w:val="0"/>
                <w:bCs w:val="0"/>
                <w:sz w:val="22"/>
                <w:szCs w:val="22"/>
                <w:lang w:val="tt-RU"/>
              </w:rPr>
            </w:pPr>
            <w:r w:rsidRPr="00285FFD">
              <w:rPr>
                <w:b w:val="0"/>
                <w:color w:val="000000"/>
                <w:sz w:val="22"/>
                <w:szCs w:val="22"/>
                <w:lang w:val="tt-RU"/>
              </w:rPr>
              <w:t>100 дән 200 гә кадәр (116 дан 233 кә кадәр)</w:t>
            </w:r>
          </w:p>
        </w:tc>
        <w:tc>
          <w:tcPr>
            <w:tcW w:w="3122" w:type="dxa"/>
          </w:tcPr>
          <w:p w:rsidR="001478C0" w:rsidRPr="00285FFD" w:rsidRDefault="001478C0" w:rsidP="003B315F">
            <w:pPr>
              <w:pStyle w:val="TableParagraph"/>
              <w:kinsoku w:val="0"/>
              <w:overflowPunct w:val="0"/>
              <w:ind w:left="29"/>
              <w:jc w:val="center"/>
              <w:rPr>
                <w:sz w:val="22"/>
                <w:szCs w:val="22"/>
              </w:rPr>
            </w:pPr>
            <w:r w:rsidRPr="00285FFD">
              <w:rPr>
                <w:sz w:val="22"/>
                <w:szCs w:val="22"/>
              </w:rPr>
              <w:t>3,7</w:t>
            </w:r>
          </w:p>
        </w:tc>
        <w:tc>
          <w:tcPr>
            <w:tcW w:w="2977" w:type="dxa"/>
          </w:tcPr>
          <w:p w:rsidR="001478C0" w:rsidRPr="00285FFD" w:rsidRDefault="001478C0" w:rsidP="003B315F">
            <w:pPr>
              <w:pStyle w:val="TableParagraph"/>
              <w:kinsoku w:val="0"/>
              <w:overflowPunct w:val="0"/>
              <w:ind w:left="38"/>
              <w:jc w:val="center"/>
              <w:rPr>
                <w:sz w:val="22"/>
                <w:szCs w:val="22"/>
              </w:rPr>
            </w:pPr>
            <w:r w:rsidRPr="00285FFD">
              <w:rPr>
                <w:sz w:val="22"/>
                <w:szCs w:val="22"/>
              </w:rPr>
              <w:t>3,0</w:t>
            </w:r>
          </w:p>
        </w:tc>
      </w:tr>
      <w:tr w:rsidR="001478C0" w:rsidTr="003B315F">
        <w:tc>
          <w:tcPr>
            <w:tcW w:w="2406" w:type="dxa"/>
          </w:tcPr>
          <w:p w:rsidR="001478C0" w:rsidRPr="00285FFD" w:rsidRDefault="001478C0" w:rsidP="003B315F">
            <w:pPr>
              <w:pStyle w:val="11"/>
              <w:kinsoku w:val="0"/>
              <w:overflowPunct w:val="0"/>
              <w:outlineLvl w:val="9"/>
              <w:rPr>
                <w:b w:val="0"/>
                <w:bCs w:val="0"/>
                <w:sz w:val="24"/>
                <w:szCs w:val="24"/>
                <w:lang w:val="tt-RU"/>
              </w:rPr>
            </w:pPr>
            <w:r w:rsidRPr="00285FFD">
              <w:rPr>
                <w:b w:val="0"/>
                <w:color w:val="000000"/>
                <w:sz w:val="24"/>
                <w:szCs w:val="24"/>
                <w:lang w:val="tt-RU"/>
              </w:rPr>
              <w:lastRenderedPageBreak/>
              <w:t>200 дән 400 гә кадәр (233 тән 466 га кадәр)</w:t>
            </w:r>
          </w:p>
        </w:tc>
        <w:tc>
          <w:tcPr>
            <w:tcW w:w="3122" w:type="dxa"/>
          </w:tcPr>
          <w:p w:rsidR="001478C0" w:rsidRDefault="001478C0" w:rsidP="003B315F">
            <w:pPr>
              <w:pStyle w:val="TableParagraph"/>
              <w:kinsoku w:val="0"/>
              <w:overflowPunct w:val="0"/>
              <w:ind w:left="29"/>
              <w:jc w:val="center"/>
            </w:pPr>
            <w:r>
              <w:rPr>
                <w:sz w:val="23"/>
                <w:szCs w:val="23"/>
              </w:rPr>
              <w:t>4,3</w:t>
            </w:r>
          </w:p>
        </w:tc>
        <w:tc>
          <w:tcPr>
            <w:tcW w:w="2977" w:type="dxa"/>
          </w:tcPr>
          <w:p w:rsidR="001478C0" w:rsidRDefault="001478C0" w:rsidP="003B315F">
            <w:pPr>
              <w:pStyle w:val="TableParagraph"/>
              <w:kinsoku w:val="0"/>
              <w:overflowPunct w:val="0"/>
              <w:ind w:left="38"/>
              <w:jc w:val="center"/>
            </w:pPr>
            <w:r>
              <w:rPr>
                <w:sz w:val="23"/>
                <w:szCs w:val="23"/>
              </w:rPr>
              <w:t>3,5</w:t>
            </w:r>
          </w:p>
        </w:tc>
      </w:tr>
      <w:tr w:rsidR="001478C0" w:rsidRPr="00EA2D35" w:rsidTr="003B315F">
        <w:tc>
          <w:tcPr>
            <w:tcW w:w="8505" w:type="dxa"/>
            <w:gridSpan w:val="3"/>
          </w:tcPr>
          <w:p w:rsidR="001478C0" w:rsidRPr="00285FFD" w:rsidRDefault="001478C0" w:rsidP="003B315F">
            <w:pPr>
              <w:pStyle w:val="a3"/>
              <w:kinsoku w:val="0"/>
              <w:overflowPunct w:val="0"/>
              <w:spacing w:before="8"/>
              <w:ind w:left="0" w:firstLine="0"/>
              <w:jc w:val="both"/>
              <w:rPr>
                <w:sz w:val="24"/>
                <w:szCs w:val="24"/>
                <w:lang w:val="tt-RU"/>
              </w:rPr>
            </w:pPr>
            <w:r w:rsidRPr="00285FFD">
              <w:rPr>
                <w:sz w:val="24"/>
                <w:szCs w:val="24"/>
                <w:lang w:val="tt-RU"/>
              </w:rPr>
              <w:t>Искәрмә:</w:t>
            </w:r>
          </w:p>
          <w:p w:rsidR="001478C0" w:rsidRPr="00285FFD" w:rsidRDefault="001478C0" w:rsidP="003B315F">
            <w:pPr>
              <w:pStyle w:val="a3"/>
              <w:kinsoku w:val="0"/>
              <w:overflowPunct w:val="0"/>
              <w:spacing w:before="8"/>
              <w:ind w:left="0" w:firstLine="0"/>
              <w:jc w:val="both"/>
              <w:rPr>
                <w:sz w:val="24"/>
                <w:szCs w:val="24"/>
                <w:lang w:val="tt-RU"/>
              </w:rPr>
            </w:pPr>
            <w:r w:rsidRPr="00285FFD">
              <w:rPr>
                <w:sz w:val="24"/>
                <w:szCs w:val="24"/>
                <w:lang w:val="tt-RU"/>
              </w:rPr>
              <w:t xml:space="preserve">1. </w:t>
            </w:r>
            <w:r>
              <w:rPr>
                <w:rFonts w:ascii="Arial" w:hAnsi="Arial" w:cs="Arial"/>
                <w:color w:val="5B5B5B"/>
                <w:sz w:val="22"/>
                <w:szCs w:val="22"/>
                <w:shd w:val="clear" w:color="auto" w:fill="F7F8F9"/>
                <w:lang w:val="tt-RU"/>
              </w:rPr>
              <w:t xml:space="preserve">  </w:t>
            </w:r>
            <w:r w:rsidRPr="00285FFD">
              <w:rPr>
                <w:sz w:val="24"/>
                <w:szCs w:val="24"/>
                <w:lang w:val="tt-RU"/>
              </w:rPr>
              <w:t>Кулланучыларны кайнар су белән тәэмин итүче котельныйларның, шулай ук тимер юл буенча ягулык китерү күздә тотыла торган котельныйларның җир участоклары күләмен 20 процентка арттырырга кирәк.</w:t>
            </w:r>
          </w:p>
          <w:p w:rsidR="001478C0" w:rsidRPr="00285FFD" w:rsidRDefault="001478C0" w:rsidP="003B315F">
            <w:pPr>
              <w:pStyle w:val="a3"/>
              <w:kinsoku w:val="0"/>
              <w:overflowPunct w:val="0"/>
              <w:spacing w:before="8"/>
              <w:ind w:left="0" w:firstLine="0"/>
              <w:jc w:val="both"/>
              <w:rPr>
                <w:sz w:val="23"/>
                <w:szCs w:val="23"/>
                <w:lang w:val="tt-RU"/>
              </w:rPr>
            </w:pPr>
            <w:r w:rsidRPr="00295EE6">
              <w:rPr>
                <w:sz w:val="24"/>
                <w:szCs w:val="24"/>
                <w:lang w:val="tt-RU"/>
              </w:rPr>
              <w:t>2</w:t>
            </w:r>
            <w:r w:rsidRPr="009C00B6">
              <w:rPr>
                <w:sz w:val="24"/>
                <w:szCs w:val="24"/>
                <w:lang w:val="tt-RU"/>
              </w:rPr>
              <w:t>. Көл-шлак калдыкларын  селитеб территориясеннән читтә, авыл хуҗалыгы</w:t>
            </w:r>
            <w:r w:rsidRPr="00295EE6">
              <w:rPr>
                <w:sz w:val="24"/>
                <w:szCs w:val="24"/>
                <w:lang w:val="tt-RU"/>
              </w:rPr>
              <w:t xml:space="preserve"> өчен яра</w:t>
            </w:r>
            <w:r>
              <w:rPr>
                <w:sz w:val="24"/>
                <w:szCs w:val="24"/>
                <w:lang w:val="tt-RU"/>
              </w:rPr>
              <w:t xml:space="preserve">ксыз җир кишәрлекләрендә </w:t>
            </w:r>
            <w:r w:rsidRPr="00295EE6">
              <w:rPr>
                <w:sz w:val="24"/>
                <w:szCs w:val="24"/>
                <w:lang w:val="tt-RU"/>
              </w:rPr>
              <w:t xml:space="preserve">урнаштыруны күздә тотарга кирәк. </w:t>
            </w:r>
            <w:r w:rsidRPr="00CD7511">
              <w:rPr>
                <w:rFonts w:ascii="Arial" w:hAnsi="Arial" w:cs="Arial"/>
                <w:sz w:val="22"/>
                <w:szCs w:val="22"/>
                <w:shd w:val="clear" w:color="auto" w:fill="F7F8F9"/>
                <w:lang w:val="tt-RU"/>
              </w:rPr>
              <w:t>урнаштыру шартлары һәм мәйданчыкларның күләмнәре СНиП 41-02-2003 таләпләренә туры килергә тиеш.</w:t>
            </w:r>
            <w:r w:rsidRPr="00CD7511">
              <w:rPr>
                <w:sz w:val="23"/>
                <w:szCs w:val="23"/>
                <w:lang w:val="tt-RU"/>
              </w:rPr>
              <w:t xml:space="preserve"> </w:t>
            </w:r>
          </w:p>
        </w:tc>
      </w:tr>
    </w:tbl>
    <w:p w:rsidR="001478C0" w:rsidRPr="00295EE6" w:rsidRDefault="001478C0" w:rsidP="004344BB">
      <w:pPr>
        <w:pStyle w:val="a3"/>
        <w:kinsoku w:val="0"/>
        <w:overflowPunct w:val="0"/>
        <w:spacing w:before="66"/>
        <w:ind w:left="408" w:firstLine="0"/>
        <w:rPr>
          <w:lang w:val="tt-RU"/>
        </w:rPr>
        <w:sectPr w:rsidR="001478C0" w:rsidRPr="00295EE6">
          <w:type w:val="continuous"/>
          <w:pgSz w:w="11910" w:h="16840"/>
          <w:pgMar w:top="960" w:right="400" w:bottom="280" w:left="740" w:header="720" w:footer="720" w:gutter="0"/>
          <w:cols w:num="2" w:space="720" w:equalWidth="0">
            <w:col w:w="8640" w:space="40"/>
            <w:col w:w="2090"/>
          </w:cols>
          <w:noEndnote/>
        </w:sectPr>
      </w:pPr>
      <w:r w:rsidRPr="00166682">
        <w:rPr>
          <w:sz w:val="24"/>
          <w:szCs w:val="24"/>
          <w:lang w:val="tt-RU"/>
        </w:rPr>
        <w:br w:type="column"/>
      </w:r>
    </w:p>
    <w:p w:rsidR="001478C0" w:rsidRPr="002A4D57" w:rsidRDefault="001478C0" w:rsidP="004344BB">
      <w:pPr>
        <w:pStyle w:val="a3"/>
        <w:kinsoku w:val="0"/>
        <w:overflowPunct w:val="0"/>
        <w:spacing w:line="249" w:lineRule="auto"/>
        <w:ind w:left="0" w:right="110" w:firstLine="0"/>
        <w:jc w:val="both"/>
        <w:rPr>
          <w:color w:val="5B5B5B"/>
          <w:sz w:val="24"/>
          <w:szCs w:val="24"/>
          <w:shd w:val="clear" w:color="auto" w:fill="F7F8F9"/>
          <w:lang w:val="tt-RU"/>
        </w:rPr>
      </w:pPr>
      <w:r>
        <w:rPr>
          <w:sz w:val="24"/>
          <w:szCs w:val="24"/>
          <w:lang w:val="tt-RU"/>
        </w:rPr>
        <w:lastRenderedPageBreak/>
        <w:t>5.3.82</w:t>
      </w:r>
      <w:r w:rsidRPr="00CD7511">
        <w:rPr>
          <w:sz w:val="24"/>
          <w:szCs w:val="24"/>
          <w:lang w:val="tt-RU"/>
        </w:rPr>
        <w:t>. Җылылык белән тәэмин итү</w:t>
      </w:r>
      <w:r w:rsidRPr="009C00B6">
        <w:rPr>
          <w:sz w:val="24"/>
          <w:szCs w:val="24"/>
          <w:lang w:val="tt-RU"/>
        </w:rPr>
        <w:t xml:space="preserve"> </w:t>
      </w:r>
      <w:r w:rsidRPr="00CD7511">
        <w:rPr>
          <w:sz w:val="24"/>
          <w:szCs w:val="24"/>
          <w:lang w:val="tt-RU"/>
        </w:rPr>
        <w:t xml:space="preserve">чыганакларыннан санитар-саклау зоналары </w:t>
      </w:r>
      <w:r w:rsidRPr="009C00B6">
        <w:rPr>
          <w:sz w:val="24"/>
          <w:szCs w:val="24"/>
          <w:lang w:val="tt-RU"/>
        </w:rPr>
        <w:t>арасы</w:t>
      </w:r>
      <w:r w:rsidRPr="00CD7511">
        <w:rPr>
          <w:sz w:val="24"/>
          <w:szCs w:val="24"/>
          <w:lang w:val="tt-RU"/>
        </w:rPr>
        <w:t xml:space="preserve"> СанПиН таләпләренә туры китереп салына 2.2.1/2.1.1.1200-03</w:t>
      </w:r>
      <w:r w:rsidRPr="009C00B6">
        <w:rPr>
          <w:sz w:val="24"/>
          <w:szCs w:val="24"/>
          <w:lang w:val="tt-RU"/>
        </w:rPr>
        <w:t>.</w:t>
      </w:r>
      <w:r w:rsidRPr="00CD7511">
        <w:rPr>
          <w:sz w:val="24"/>
          <w:szCs w:val="24"/>
          <w:lang w:val="tt-RU"/>
        </w:rPr>
        <w:t xml:space="preserve"> </w:t>
      </w:r>
      <w:r w:rsidRPr="002A4D57">
        <w:rPr>
          <w:sz w:val="24"/>
          <w:szCs w:val="24"/>
          <w:lang w:val="tt-RU"/>
        </w:rPr>
        <w:t xml:space="preserve">Якынча үлчәмнәр </w:t>
      </w:r>
      <w:r w:rsidRPr="009C00B6">
        <w:rPr>
          <w:sz w:val="24"/>
          <w:szCs w:val="24"/>
          <w:lang w:val="tt-RU"/>
        </w:rPr>
        <w:t>түбәндәгечә</w:t>
      </w:r>
      <w:r w:rsidRPr="002A4D57">
        <w:rPr>
          <w:sz w:val="24"/>
          <w:szCs w:val="24"/>
          <w:lang w:val="tt-RU"/>
        </w:rPr>
        <w:t>:</w:t>
      </w:r>
      <w:r w:rsidRPr="002A4D57">
        <w:rPr>
          <w:color w:val="5B5B5B"/>
          <w:sz w:val="24"/>
          <w:szCs w:val="24"/>
          <w:shd w:val="clear" w:color="auto" w:fill="F7F8F9"/>
          <w:lang w:val="tt-RU"/>
        </w:rPr>
        <w:t xml:space="preserve"> </w:t>
      </w:r>
    </w:p>
    <w:p w:rsidR="001478C0" w:rsidRPr="002A4D57" w:rsidRDefault="001478C0" w:rsidP="001478C0">
      <w:pPr>
        <w:pStyle w:val="a3"/>
        <w:kinsoku w:val="0"/>
        <w:overflowPunct w:val="0"/>
        <w:spacing w:line="249" w:lineRule="auto"/>
        <w:ind w:right="110" w:firstLine="567"/>
        <w:jc w:val="both"/>
        <w:rPr>
          <w:sz w:val="24"/>
          <w:szCs w:val="24"/>
          <w:highlight w:val="yellow"/>
          <w:lang w:val="tt-RU"/>
        </w:rPr>
      </w:pPr>
      <w:r w:rsidRPr="002A4D57">
        <w:rPr>
          <w:sz w:val="24"/>
          <w:szCs w:val="24"/>
          <w:shd w:val="clear" w:color="auto" w:fill="F7F8F9"/>
          <w:lang w:val="tt-RU"/>
        </w:rPr>
        <w:t>эквивалент электр куәте булган җылылык электр станцияләреннән 600 МВт һәм югарырак:</w:t>
      </w:r>
    </w:p>
    <w:p w:rsidR="001478C0" w:rsidRPr="009C00B6" w:rsidRDefault="001478C0" w:rsidP="001478C0">
      <w:pPr>
        <w:pStyle w:val="a3"/>
        <w:kinsoku w:val="0"/>
        <w:overflowPunct w:val="0"/>
        <w:spacing w:line="249" w:lineRule="auto"/>
        <w:ind w:right="110" w:firstLine="567"/>
        <w:jc w:val="both"/>
        <w:rPr>
          <w:sz w:val="24"/>
          <w:szCs w:val="24"/>
          <w:lang w:val="tt-RU"/>
        </w:rPr>
      </w:pPr>
      <w:r w:rsidRPr="009C00B6">
        <w:rPr>
          <w:sz w:val="24"/>
          <w:szCs w:val="24"/>
          <w:lang w:val="tt-RU"/>
        </w:rPr>
        <w:t>ягулык сыйфатында кулланылучы күмер һәм мазуттан - 1000 метр;</w:t>
      </w:r>
    </w:p>
    <w:p w:rsidR="001478C0" w:rsidRPr="009C00B6" w:rsidRDefault="001478C0" w:rsidP="001478C0">
      <w:pPr>
        <w:pStyle w:val="a3"/>
        <w:kinsoku w:val="0"/>
        <w:overflowPunct w:val="0"/>
        <w:spacing w:line="249" w:lineRule="auto"/>
        <w:ind w:right="110" w:firstLine="567"/>
        <w:jc w:val="both"/>
        <w:rPr>
          <w:sz w:val="24"/>
          <w:szCs w:val="24"/>
          <w:lang w:val="tt-RU"/>
        </w:rPr>
      </w:pPr>
      <w:r w:rsidRPr="009C00B6">
        <w:rPr>
          <w:sz w:val="24"/>
          <w:szCs w:val="24"/>
          <w:lang w:val="tt-RU"/>
        </w:rPr>
        <w:t xml:space="preserve"> газ һәм газ - мотор белән эшләүче  ягулыктан - 500 метр; </w:t>
      </w:r>
    </w:p>
    <w:p w:rsidR="001478C0" w:rsidRDefault="001478C0" w:rsidP="001478C0">
      <w:pPr>
        <w:pStyle w:val="a3"/>
        <w:kinsoku w:val="0"/>
        <w:overflowPunct w:val="0"/>
        <w:spacing w:line="249" w:lineRule="auto"/>
        <w:ind w:right="110" w:firstLine="567"/>
        <w:jc w:val="both"/>
        <w:rPr>
          <w:sz w:val="24"/>
          <w:szCs w:val="24"/>
          <w:lang w:val="tt-RU"/>
        </w:rPr>
      </w:pPr>
      <w:r w:rsidRPr="009C00B6">
        <w:rPr>
          <w:sz w:val="24"/>
          <w:szCs w:val="24"/>
          <w:lang w:val="tt-RU"/>
        </w:rPr>
        <w:t xml:space="preserve"> җылылык электр үзәгеннән күмер һәм мазут ягулыгында эшләүче район котельныйлары - 500 метр, </w:t>
      </w:r>
    </w:p>
    <w:p w:rsidR="001478C0" w:rsidRDefault="001478C0" w:rsidP="001478C0">
      <w:pPr>
        <w:pStyle w:val="a3"/>
        <w:kinsoku w:val="0"/>
        <w:overflowPunct w:val="0"/>
        <w:spacing w:line="249" w:lineRule="auto"/>
        <w:ind w:right="110" w:firstLine="567"/>
        <w:jc w:val="both"/>
        <w:rPr>
          <w:sz w:val="24"/>
          <w:szCs w:val="24"/>
          <w:lang w:val="tt-RU"/>
        </w:rPr>
      </w:pPr>
      <w:r w:rsidRPr="009C00B6">
        <w:rPr>
          <w:sz w:val="24"/>
          <w:szCs w:val="24"/>
          <w:lang w:val="tt-RU"/>
        </w:rPr>
        <w:t xml:space="preserve">газ һәм Газ - Мазут белән эшләүче  ягулыктан 300 метр, </w:t>
      </w:r>
    </w:p>
    <w:p w:rsidR="001478C0" w:rsidRPr="009C00B6" w:rsidRDefault="001478C0" w:rsidP="001478C0">
      <w:pPr>
        <w:pStyle w:val="a3"/>
        <w:kinsoku w:val="0"/>
        <w:overflowPunct w:val="0"/>
        <w:spacing w:line="249" w:lineRule="auto"/>
        <w:ind w:right="110" w:firstLine="567"/>
        <w:jc w:val="both"/>
        <w:rPr>
          <w:sz w:val="24"/>
          <w:szCs w:val="24"/>
          <w:lang w:val="tt-RU"/>
        </w:rPr>
      </w:pPr>
      <w:r w:rsidRPr="009C00B6">
        <w:rPr>
          <w:sz w:val="24"/>
          <w:szCs w:val="24"/>
          <w:lang w:val="tt-RU"/>
        </w:rPr>
        <w:t>җылылык электростанцияләренең алтын калдыкларыннан 300 метр ераклыкта урнашкан булырга тиеш.</w:t>
      </w:r>
    </w:p>
    <w:p w:rsidR="001478C0" w:rsidRPr="009C00B6" w:rsidRDefault="001478C0" w:rsidP="001478C0">
      <w:pPr>
        <w:pStyle w:val="a3"/>
        <w:kinsoku w:val="0"/>
        <w:overflowPunct w:val="0"/>
        <w:spacing w:line="249" w:lineRule="auto"/>
        <w:ind w:right="110" w:firstLine="567"/>
        <w:jc w:val="both"/>
        <w:rPr>
          <w:sz w:val="24"/>
          <w:szCs w:val="24"/>
          <w:lang w:val="tt-RU"/>
        </w:rPr>
      </w:pPr>
      <w:r w:rsidRPr="009C00B6">
        <w:rPr>
          <w:sz w:val="24"/>
          <w:szCs w:val="24"/>
          <w:lang w:val="tt-RU"/>
        </w:rPr>
        <w:t>Каты, сыек һәм газ барлыкка китерүче ягулыкта эшләүче котельныйлар өчен санитар-саклау зонасы күләме һәр конкрет очракта атмосфера һавасы пычрану һәм атмосфера һавасына физик йогынты (тавыш, вибрация, электромагнит кыры һ.б.)  исәпләүләре нигезендә, шулай ук табигый тикшеренүләр һәм үлчәү нәтиҗәләре нигезендә билгеләнә.</w:t>
      </w:r>
    </w:p>
    <w:p w:rsidR="001478C0" w:rsidRPr="00CD7511" w:rsidRDefault="001478C0" w:rsidP="001478C0">
      <w:pPr>
        <w:pStyle w:val="a3"/>
        <w:kinsoku w:val="0"/>
        <w:overflowPunct w:val="0"/>
        <w:spacing w:line="249" w:lineRule="auto"/>
        <w:ind w:right="129" w:firstLine="567"/>
        <w:jc w:val="both"/>
        <w:rPr>
          <w:sz w:val="24"/>
          <w:szCs w:val="24"/>
          <w:lang w:val="tt-RU"/>
        </w:rPr>
      </w:pPr>
      <w:r>
        <w:rPr>
          <w:sz w:val="24"/>
          <w:szCs w:val="24"/>
          <w:lang w:val="tt-RU"/>
        </w:rPr>
        <w:t>5.3.83</w:t>
      </w:r>
      <w:r w:rsidRPr="00CD7511">
        <w:rPr>
          <w:sz w:val="24"/>
          <w:szCs w:val="24"/>
          <w:lang w:val="tt-RU"/>
        </w:rPr>
        <w:t>. Компактлы торак пунктларда үзәкләштерелгән җылылык белән тәэмин итү системасы булмаганда, халык тыгызлыгы гектар</w:t>
      </w:r>
      <w:r w:rsidRPr="009C00B6">
        <w:rPr>
          <w:sz w:val="24"/>
          <w:szCs w:val="24"/>
          <w:lang w:val="tt-RU"/>
        </w:rPr>
        <w:t>да</w:t>
      </w:r>
      <w:r w:rsidRPr="00CD7511">
        <w:rPr>
          <w:sz w:val="24"/>
          <w:szCs w:val="24"/>
          <w:lang w:val="tt-RU"/>
        </w:rPr>
        <w:t xml:space="preserve"> 40 кеше булган бер, ике катлы торак йорт территорияләрендә торак һәм иҗтимагый биналар төркеменә котельныйлардан автоном җылылык һәм җылылык белән тәэмин итүне күздә тотарга рөхсәт ителә.</w:t>
      </w:r>
    </w:p>
    <w:p w:rsidR="001478C0" w:rsidRPr="00CD7511" w:rsidRDefault="001478C0" w:rsidP="001478C0">
      <w:pPr>
        <w:pStyle w:val="a3"/>
        <w:kinsoku w:val="0"/>
        <w:overflowPunct w:val="0"/>
        <w:spacing w:line="249" w:lineRule="auto"/>
        <w:ind w:right="129" w:firstLine="567"/>
        <w:jc w:val="both"/>
        <w:rPr>
          <w:sz w:val="24"/>
          <w:szCs w:val="24"/>
          <w:lang w:val="tt-RU"/>
        </w:rPr>
      </w:pPr>
      <w:r w:rsidRPr="00CD7511">
        <w:rPr>
          <w:sz w:val="24"/>
          <w:szCs w:val="24"/>
          <w:lang w:val="tt-RU"/>
        </w:rPr>
        <w:t>Автоном җылылык белән тәэмин итү өчен индивидуаль котельныйлар</w:t>
      </w:r>
      <w:r w:rsidRPr="009C00B6">
        <w:rPr>
          <w:sz w:val="24"/>
          <w:szCs w:val="24"/>
          <w:lang w:val="tt-RU"/>
        </w:rPr>
        <w:t xml:space="preserve"> </w:t>
      </w:r>
      <w:r w:rsidRPr="00CD7511">
        <w:rPr>
          <w:sz w:val="24"/>
          <w:szCs w:val="24"/>
          <w:lang w:val="tt-RU"/>
        </w:rPr>
        <w:t>(аерым торучы, төзелгән, төзелгән һәм тышкы урнаштыру казаннары (түбә) проектлана.</w:t>
      </w:r>
    </w:p>
    <w:p w:rsidR="001478C0" w:rsidRPr="009C00B6" w:rsidRDefault="001478C0" w:rsidP="001478C0">
      <w:pPr>
        <w:pStyle w:val="a3"/>
        <w:kinsoku w:val="0"/>
        <w:overflowPunct w:val="0"/>
        <w:spacing w:line="249" w:lineRule="auto"/>
        <w:ind w:right="129" w:firstLine="567"/>
        <w:jc w:val="both"/>
        <w:rPr>
          <w:sz w:val="24"/>
          <w:szCs w:val="24"/>
        </w:rPr>
      </w:pPr>
      <w:r>
        <w:rPr>
          <w:sz w:val="24"/>
          <w:szCs w:val="24"/>
        </w:rPr>
        <w:t>5.3.84</w:t>
      </w:r>
      <w:r w:rsidRPr="009C00B6">
        <w:rPr>
          <w:sz w:val="24"/>
          <w:szCs w:val="24"/>
        </w:rPr>
        <w:t xml:space="preserve">. Түбә, янкорма котельныйлар өчен санитар-яклау зонасы </w:t>
      </w:r>
      <w:r w:rsidRPr="009C00B6">
        <w:rPr>
          <w:sz w:val="24"/>
          <w:szCs w:val="24"/>
          <w:lang w:val="tt-RU"/>
        </w:rPr>
        <w:t>үлч</w:t>
      </w:r>
      <w:r w:rsidRPr="009C00B6">
        <w:rPr>
          <w:sz w:val="24"/>
          <w:szCs w:val="24"/>
        </w:rPr>
        <w:t xml:space="preserve">әме билгеләнми. Күрсәтелгән котельныйларны урнаштыру һәр конкрет очракта атмосфера һавасы пычрану һәм </w:t>
      </w:r>
      <w:r w:rsidRPr="009C00B6">
        <w:rPr>
          <w:sz w:val="24"/>
          <w:szCs w:val="24"/>
          <w:lang w:val="tt-RU"/>
        </w:rPr>
        <w:t xml:space="preserve">аңа </w:t>
      </w:r>
      <w:r w:rsidRPr="009C00B6">
        <w:rPr>
          <w:sz w:val="24"/>
          <w:szCs w:val="24"/>
        </w:rPr>
        <w:t>физик йогынты ясау исәп-хисаплары нигезендә, шулай ук табигый тикшеренүләр һәм үлчәү нәтиҗәләре нигезендә башкарыла.</w:t>
      </w:r>
    </w:p>
    <w:p w:rsidR="001478C0" w:rsidRPr="009C00B6" w:rsidRDefault="001478C0" w:rsidP="001478C0">
      <w:pPr>
        <w:pStyle w:val="a3"/>
        <w:kinsoku w:val="0"/>
        <w:overflowPunct w:val="0"/>
        <w:spacing w:line="249" w:lineRule="auto"/>
        <w:ind w:right="129" w:firstLine="567"/>
        <w:jc w:val="both"/>
        <w:rPr>
          <w:sz w:val="24"/>
          <w:szCs w:val="24"/>
        </w:rPr>
      </w:pPr>
      <w:r>
        <w:rPr>
          <w:sz w:val="24"/>
          <w:szCs w:val="24"/>
        </w:rPr>
        <w:t>5.3.85</w:t>
      </w:r>
      <w:r w:rsidRPr="009C00B6">
        <w:rPr>
          <w:sz w:val="24"/>
          <w:szCs w:val="24"/>
        </w:rPr>
        <w:t xml:space="preserve">. Трассаларны һәм җылылык челтәрләрен салу ысулларын СНиП </w:t>
      </w:r>
      <w:r w:rsidRPr="009C00B6">
        <w:rPr>
          <w:sz w:val="24"/>
          <w:szCs w:val="24"/>
          <w:lang w:val="en-US"/>
        </w:rPr>
        <w:t>II</w:t>
      </w:r>
      <w:r w:rsidRPr="009C00B6">
        <w:rPr>
          <w:sz w:val="24"/>
          <w:szCs w:val="24"/>
        </w:rPr>
        <w:t xml:space="preserve"> нигезендә карарга кирәк-89-80*- СНиП 41-02-2003, СНиП 2.07.01-89*.</w:t>
      </w:r>
    </w:p>
    <w:p w:rsidR="001478C0" w:rsidRPr="009C00B6" w:rsidRDefault="001478C0" w:rsidP="001478C0">
      <w:pPr>
        <w:pStyle w:val="a3"/>
        <w:kinsoku w:val="0"/>
        <w:overflowPunct w:val="0"/>
        <w:spacing w:line="249" w:lineRule="auto"/>
        <w:ind w:right="129" w:firstLine="567"/>
        <w:jc w:val="both"/>
        <w:rPr>
          <w:sz w:val="24"/>
          <w:szCs w:val="24"/>
          <w:highlight w:val="yellow"/>
        </w:rPr>
      </w:pPr>
      <w:r w:rsidRPr="009C00B6">
        <w:rPr>
          <w:sz w:val="24"/>
          <w:szCs w:val="24"/>
        </w:rPr>
        <w:t>Җылылык трассаларын уз</w:t>
      </w:r>
      <w:r w:rsidRPr="009C00B6">
        <w:rPr>
          <w:sz w:val="24"/>
          <w:szCs w:val="24"/>
          <w:lang w:val="tt-RU"/>
        </w:rPr>
        <w:t>дыр</w:t>
      </w:r>
      <w:r w:rsidRPr="009C00B6">
        <w:rPr>
          <w:sz w:val="24"/>
          <w:szCs w:val="24"/>
        </w:rPr>
        <w:t>у өчен, әлеге юнәлешләрдә махсус коммуникацион коридорлар бүлеп бирелә, алар үзара кисешү</w:t>
      </w:r>
      <w:r w:rsidRPr="009C00B6">
        <w:rPr>
          <w:sz w:val="24"/>
          <w:szCs w:val="24"/>
          <w:lang w:val="tt-RU"/>
        </w:rPr>
        <w:t>че</w:t>
      </w:r>
      <w:r w:rsidRPr="009C00B6">
        <w:rPr>
          <w:sz w:val="24"/>
          <w:szCs w:val="24"/>
        </w:rPr>
        <w:t xml:space="preserve"> участоклар</w:t>
      </w:r>
      <w:r w:rsidRPr="009C00B6">
        <w:rPr>
          <w:sz w:val="24"/>
          <w:szCs w:val="24"/>
          <w:lang w:val="tt-RU"/>
        </w:rPr>
        <w:t>ны</w:t>
      </w:r>
      <w:r w:rsidRPr="009C00B6">
        <w:rPr>
          <w:sz w:val="24"/>
          <w:szCs w:val="24"/>
        </w:rPr>
        <w:t xml:space="preserve"> бетерү яки киметү максатларында башка инженерлык к</w:t>
      </w:r>
      <w:r w:rsidRPr="009C00B6">
        <w:rPr>
          <w:sz w:val="24"/>
          <w:szCs w:val="24"/>
          <w:lang w:val="tt-RU"/>
        </w:rPr>
        <w:t>орылмалары</w:t>
      </w:r>
      <w:r w:rsidRPr="009C00B6">
        <w:rPr>
          <w:sz w:val="24"/>
          <w:szCs w:val="24"/>
        </w:rPr>
        <w:t>н салу мәнфәгатьләрен исәпкә алалар.</w:t>
      </w:r>
    </w:p>
    <w:p w:rsidR="001478C0" w:rsidRPr="009C00B6" w:rsidRDefault="001478C0" w:rsidP="001478C0">
      <w:pPr>
        <w:pStyle w:val="12"/>
        <w:tabs>
          <w:tab w:val="left" w:pos="1679"/>
        </w:tabs>
        <w:kinsoku w:val="0"/>
        <w:overflowPunct w:val="0"/>
        <w:spacing w:before="11" w:line="249" w:lineRule="auto"/>
        <w:ind w:right="127"/>
        <w:jc w:val="both"/>
        <w:rPr>
          <w:lang w:val="tt-RU"/>
        </w:rPr>
      </w:pPr>
      <w:r>
        <w:rPr>
          <w:lang w:val="tt-RU"/>
        </w:rPr>
        <w:t xml:space="preserve">          </w:t>
      </w:r>
      <w:r w:rsidRPr="009C00B6">
        <w:rPr>
          <w:lang w:val="tt-RU"/>
        </w:rPr>
        <w:t xml:space="preserve"> </w:t>
      </w:r>
      <w:r>
        <w:rPr>
          <w:lang w:val="tt-RU"/>
        </w:rPr>
        <w:t>5.3.86</w:t>
      </w:r>
      <w:r w:rsidRPr="009C00B6">
        <w:rPr>
          <w:lang w:val="tt-RU"/>
        </w:rPr>
        <w:t>. Торак төзелеше һәм торак булмаган зоналар өчен җылылык белән тәэмин итү чыганагына туры килә торган аерым җылылык челтәрләрен проектларга кирәк.</w:t>
      </w:r>
    </w:p>
    <w:p w:rsidR="001478C0" w:rsidRPr="009C00B6" w:rsidRDefault="001478C0" w:rsidP="001478C0">
      <w:pPr>
        <w:pStyle w:val="12"/>
        <w:tabs>
          <w:tab w:val="left" w:pos="1679"/>
        </w:tabs>
        <w:kinsoku w:val="0"/>
        <w:overflowPunct w:val="0"/>
        <w:spacing w:before="11" w:line="249" w:lineRule="auto"/>
        <w:ind w:right="127"/>
        <w:jc w:val="both"/>
        <w:rPr>
          <w:lang w:val="tt-RU"/>
        </w:rPr>
      </w:pPr>
      <w:r>
        <w:rPr>
          <w:lang w:val="tt-RU"/>
        </w:rPr>
        <w:t xml:space="preserve">           5.3.87</w:t>
      </w:r>
      <w:r w:rsidRPr="009C00B6">
        <w:rPr>
          <w:lang w:val="tt-RU"/>
        </w:rPr>
        <w:t>. Җылылык бирүдә өзеклекләр күзәтелми торган биналар (хастаханәләр, балалар тәүлек буе яши торган мәктәпкәчә оешмалар һ. б.) өчен җылылык белән тәэмин итү системасын проектлаганда җылылык белән тәэмин итүнең ышанычлылыгы түбәндәге карарларның берсе белән тәэмин ителергә тиеш:</w:t>
      </w:r>
    </w:p>
    <w:p w:rsidR="001478C0" w:rsidRPr="004062CE" w:rsidRDefault="001478C0" w:rsidP="001478C0">
      <w:pPr>
        <w:pStyle w:val="12"/>
        <w:tabs>
          <w:tab w:val="left" w:pos="1679"/>
        </w:tabs>
        <w:kinsoku w:val="0"/>
        <w:overflowPunct w:val="0"/>
        <w:spacing w:before="11" w:line="249" w:lineRule="auto"/>
        <w:ind w:left="838" w:right="127"/>
        <w:jc w:val="both"/>
        <w:rPr>
          <w:lang w:val="tt-RU"/>
        </w:rPr>
      </w:pPr>
      <w:r w:rsidRPr="004062CE">
        <w:rPr>
          <w:shd w:val="clear" w:color="auto" w:fill="F7F8F9"/>
          <w:lang w:val="tt-RU"/>
        </w:rPr>
        <w:t xml:space="preserve">бинаны тулысынча, шул исәптән электр энергиясен кулланып, җылытуны тәэмин итүче резерв җылылык чыганакларын проектлау; төрле җылылык челтәрләреннән икеяклы туклану. </w:t>
      </w:r>
    </w:p>
    <w:p w:rsidR="001478C0" w:rsidRPr="009C00B6" w:rsidRDefault="001478C0" w:rsidP="001478C0">
      <w:pPr>
        <w:pStyle w:val="12"/>
        <w:tabs>
          <w:tab w:val="left" w:pos="1679"/>
        </w:tabs>
        <w:kinsoku w:val="0"/>
        <w:overflowPunct w:val="0"/>
        <w:spacing w:before="11" w:line="249" w:lineRule="auto"/>
        <w:ind w:right="127"/>
        <w:jc w:val="both"/>
        <w:rPr>
          <w:highlight w:val="yellow"/>
          <w:lang w:val="tt-RU"/>
        </w:rPr>
      </w:pPr>
      <w:r>
        <w:rPr>
          <w:lang w:val="tt-RU"/>
        </w:rPr>
        <w:t xml:space="preserve">             5.3.88</w:t>
      </w:r>
      <w:r w:rsidRPr="009C00B6">
        <w:rPr>
          <w:lang w:val="tt-RU"/>
        </w:rPr>
        <w:t>. Җылылык челтәрләрен урнаштыру «инженерлык челтәрләрен урнаштыру» бүлекчәсе таләпләре нигезендә башкарыла.</w:t>
      </w:r>
    </w:p>
    <w:p w:rsidR="001478C0" w:rsidRPr="009C00B6" w:rsidRDefault="001478C0" w:rsidP="001478C0">
      <w:pPr>
        <w:pStyle w:val="a3"/>
        <w:kinsoku w:val="0"/>
        <w:overflowPunct w:val="0"/>
        <w:spacing w:before="9"/>
        <w:ind w:left="0" w:firstLine="567"/>
        <w:rPr>
          <w:sz w:val="24"/>
          <w:szCs w:val="24"/>
          <w:highlight w:val="yellow"/>
          <w:lang w:val="tt-RU"/>
        </w:rPr>
      </w:pPr>
    </w:p>
    <w:p w:rsidR="001478C0" w:rsidRPr="002A4D57" w:rsidRDefault="001478C0" w:rsidP="001478C0">
      <w:pPr>
        <w:pStyle w:val="a3"/>
        <w:kinsoku w:val="0"/>
        <w:overflowPunct w:val="0"/>
        <w:ind w:left="0" w:right="112" w:firstLine="567"/>
        <w:jc w:val="center"/>
        <w:rPr>
          <w:b/>
          <w:sz w:val="28"/>
          <w:szCs w:val="28"/>
          <w:lang w:val="tt-RU"/>
        </w:rPr>
      </w:pPr>
      <w:r w:rsidRPr="002A4D57">
        <w:rPr>
          <w:b/>
          <w:sz w:val="28"/>
          <w:szCs w:val="28"/>
          <w:lang w:val="tt-RU"/>
        </w:rPr>
        <w:t>Газ белән тәэмин итү</w:t>
      </w:r>
    </w:p>
    <w:p w:rsidR="001478C0" w:rsidRPr="002A4D57" w:rsidRDefault="001478C0" w:rsidP="001478C0">
      <w:pPr>
        <w:pStyle w:val="a3"/>
        <w:kinsoku w:val="0"/>
        <w:overflowPunct w:val="0"/>
        <w:ind w:left="0" w:right="112" w:firstLine="567"/>
        <w:rPr>
          <w:sz w:val="24"/>
          <w:szCs w:val="24"/>
          <w:lang w:val="tt-RU"/>
        </w:rPr>
      </w:pPr>
      <w:r w:rsidRPr="002A4D57">
        <w:rPr>
          <w:sz w:val="24"/>
          <w:szCs w:val="24"/>
          <w:lang w:val="tt-RU"/>
        </w:rPr>
        <w:t>5.3.89. гамәлдәге газ бүлү системаларын реконструкцияләү һәм үстерү</w:t>
      </w:r>
      <w:r w:rsidRPr="009C00B6">
        <w:rPr>
          <w:sz w:val="24"/>
          <w:szCs w:val="24"/>
          <w:lang w:val="tt-RU"/>
        </w:rPr>
        <w:t>, я</w:t>
      </w:r>
      <w:r w:rsidRPr="002A4D57">
        <w:rPr>
          <w:sz w:val="24"/>
          <w:szCs w:val="24"/>
          <w:lang w:val="tt-RU"/>
        </w:rPr>
        <w:t>ңа</w:t>
      </w:r>
      <w:r w:rsidRPr="009C00B6">
        <w:rPr>
          <w:sz w:val="24"/>
          <w:szCs w:val="24"/>
          <w:lang w:val="tt-RU"/>
        </w:rPr>
        <w:t xml:space="preserve">ларын </w:t>
      </w:r>
      <w:r w:rsidRPr="002A4D57">
        <w:rPr>
          <w:sz w:val="24"/>
          <w:szCs w:val="24"/>
          <w:lang w:val="tt-RU"/>
        </w:rPr>
        <w:t>проектлау һәм төзү СНиП 42-01-2002, ПБ 12-529-03 һәм генераль газ белән тәэмин итү схемасы таләпләре нигезендә гамәлгә ашырылырга тиеш.</w:t>
      </w:r>
    </w:p>
    <w:p w:rsidR="001478C0" w:rsidRPr="009C00B6" w:rsidRDefault="001478C0" w:rsidP="001478C0">
      <w:pPr>
        <w:pStyle w:val="a3"/>
        <w:kinsoku w:val="0"/>
        <w:overflowPunct w:val="0"/>
        <w:ind w:left="0" w:right="112" w:firstLine="567"/>
        <w:rPr>
          <w:sz w:val="24"/>
          <w:szCs w:val="24"/>
        </w:rPr>
      </w:pPr>
      <w:r w:rsidRPr="009C00B6">
        <w:rPr>
          <w:sz w:val="24"/>
          <w:szCs w:val="24"/>
        </w:rPr>
        <w:t>торак-коммуналь хуҗалыкны, сәнәгать һәм башка оешмаларны газлаштыру буенча республика программалары нигезендә Татарстан Республикасын газификацияләү.</w:t>
      </w:r>
    </w:p>
    <w:p w:rsidR="001478C0" w:rsidRPr="009C00B6" w:rsidRDefault="001478C0" w:rsidP="001478C0">
      <w:pPr>
        <w:pStyle w:val="a3"/>
        <w:kinsoku w:val="0"/>
        <w:overflowPunct w:val="0"/>
        <w:ind w:left="0" w:right="112" w:firstLine="567"/>
        <w:rPr>
          <w:sz w:val="24"/>
          <w:szCs w:val="24"/>
        </w:rPr>
      </w:pPr>
      <w:r>
        <w:rPr>
          <w:sz w:val="24"/>
          <w:szCs w:val="24"/>
        </w:rPr>
        <w:t>5.3.90</w:t>
      </w:r>
      <w:r w:rsidRPr="009C00B6">
        <w:rPr>
          <w:sz w:val="24"/>
          <w:szCs w:val="24"/>
        </w:rPr>
        <w:t>. Магистраль газүткәргечләр төзү өчен җир бүлеп бирелгән полосаның киңлеге һәм җир кишәрлекләре мәйданы СН 452-73 таләпләренә туры китереп билгеләнә.</w:t>
      </w:r>
    </w:p>
    <w:p w:rsidR="001478C0" w:rsidRPr="009C00B6" w:rsidRDefault="001478C0" w:rsidP="001478C0">
      <w:pPr>
        <w:pStyle w:val="a3"/>
        <w:kinsoku w:val="0"/>
        <w:overflowPunct w:val="0"/>
        <w:ind w:left="0" w:right="112" w:firstLine="567"/>
        <w:rPr>
          <w:sz w:val="24"/>
          <w:szCs w:val="24"/>
        </w:rPr>
      </w:pPr>
      <w:r w:rsidRPr="009C00B6">
        <w:rPr>
          <w:sz w:val="24"/>
          <w:szCs w:val="24"/>
        </w:rPr>
        <w:t>Торак пунктлар территориясендә магистраль газүткәргечләр урнаштыру рөхсәт ителми.</w:t>
      </w:r>
    </w:p>
    <w:p w:rsidR="001478C0" w:rsidRPr="009C00B6" w:rsidRDefault="001478C0" w:rsidP="001478C0">
      <w:pPr>
        <w:pStyle w:val="a3"/>
        <w:kinsoku w:val="0"/>
        <w:overflowPunct w:val="0"/>
        <w:ind w:left="0" w:right="112" w:firstLine="567"/>
        <w:rPr>
          <w:sz w:val="24"/>
          <w:szCs w:val="24"/>
          <w:lang w:val="tt-RU"/>
        </w:rPr>
      </w:pPr>
      <w:r w:rsidRPr="009C00B6">
        <w:rPr>
          <w:sz w:val="24"/>
          <w:szCs w:val="24"/>
        </w:rPr>
        <w:t xml:space="preserve">Магистраль газүткәргечләрдән санитар аермалар СанПиН таләпләренә туры китереп билгеләнә 2.2.1/2.1.1.1200-03 </w:t>
      </w:r>
    </w:p>
    <w:p w:rsidR="001478C0" w:rsidRDefault="001478C0" w:rsidP="001478C0">
      <w:pPr>
        <w:pStyle w:val="a3"/>
        <w:kinsoku w:val="0"/>
        <w:overflowPunct w:val="0"/>
        <w:ind w:left="0" w:right="112" w:firstLine="567"/>
        <w:rPr>
          <w:sz w:val="24"/>
          <w:szCs w:val="24"/>
        </w:rPr>
      </w:pPr>
      <w:r>
        <w:rPr>
          <w:sz w:val="24"/>
          <w:szCs w:val="24"/>
        </w:rPr>
        <w:t>5.3.91</w:t>
      </w:r>
      <w:r w:rsidRPr="009C00B6">
        <w:rPr>
          <w:sz w:val="24"/>
          <w:szCs w:val="24"/>
        </w:rPr>
        <w:t>. Транспортлана торган газның эш басымы буенча газ үткәргечләрне классификацияләү 75 таблицада китерелгән.</w:t>
      </w:r>
    </w:p>
    <w:p w:rsidR="001478C0" w:rsidRPr="00794869" w:rsidRDefault="001478C0" w:rsidP="001478C0">
      <w:pPr>
        <w:pStyle w:val="a3"/>
        <w:kinsoku w:val="0"/>
        <w:overflowPunct w:val="0"/>
        <w:spacing w:before="207"/>
        <w:ind w:left="0" w:right="140" w:firstLine="567"/>
        <w:jc w:val="right"/>
        <w:rPr>
          <w:sz w:val="24"/>
          <w:szCs w:val="24"/>
          <w:lang w:val="tt-RU"/>
        </w:rPr>
      </w:pPr>
      <w:r w:rsidRPr="004062CE">
        <w:rPr>
          <w:sz w:val="24"/>
          <w:szCs w:val="24"/>
        </w:rPr>
        <w:lastRenderedPageBreak/>
        <w:t xml:space="preserve">75 нче таблица </w:t>
      </w:r>
    </w:p>
    <w:p w:rsidR="001478C0" w:rsidRPr="009C00B6" w:rsidRDefault="001478C0" w:rsidP="001478C0">
      <w:pPr>
        <w:pStyle w:val="a3"/>
        <w:kinsoku w:val="0"/>
        <w:overflowPunct w:val="0"/>
        <w:ind w:left="0" w:right="112" w:firstLine="567"/>
        <w:jc w:val="right"/>
        <w:rPr>
          <w:sz w:val="24"/>
          <w:szCs w:val="24"/>
          <w:lang w:val="tt-RU"/>
        </w:rPr>
      </w:pPr>
    </w:p>
    <w:p w:rsidR="001478C0" w:rsidRPr="009C00B6" w:rsidRDefault="001478C0" w:rsidP="001478C0">
      <w:pPr>
        <w:pStyle w:val="a3"/>
        <w:kinsoku w:val="0"/>
        <w:overflowPunct w:val="0"/>
        <w:ind w:left="0" w:right="112" w:firstLine="567"/>
        <w:rPr>
          <w:sz w:val="24"/>
          <w:szCs w:val="24"/>
        </w:rPr>
      </w:pPr>
      <w:r w:rsidRPr="009C00B6">
        <w:rPr>
          <w:sz w:val="24"/>
          <w:szCs w:val="24"/>
        </w:rPr>
        <w:t>Транспортлана торган газның эш басымы буенча газ үткәргечләрне классификацияләү</w:t>
      </w:r>
    </w:p>
    <w:p w:rsidR="001478C0" w:rsidRPr="009C00B6" w:rsidRDefault="001478C0" w:rsidP="001478C0">
      <w:pPr>
        <w:pStyle w:val="a3"/>
        <w:kinsoku w:val="0"/>
        <w:overflowPunct w:val="0"/>
        <w:ind w:left="0" w:right="112" w:firstLine="567"/>
        <w:rPr>
          <w:sz w:val="24"/>
          <w:szCs w:val="24"/>
        </w:rPr>
      </w:pPr>
    </w:p>
    <w:tbl>
      <w:tblPr>
        <w:tblStyle w:val="aa"/>
        <w:tblpPr w:leftFromText="180" w:rightFromText="180" w:vertAnchor="text" w:horzAnchor="page" w:tblpX="1871" w:tblpY="-10"/>
        <w:tblW w:w="0" w:type="auto"/>
        <w:tblLook w:val="04A0" w:firstRow="1" w:lastRow="0" w:firstColumn="1" w:lastColumn="0" w:noHBand="0" w:noVBand="1"/>
      </w:tblPr>
      <w:tblGrid>
        <w:gridCol w:w="1526"/>
        <w:gridCol w:w="1954"/>
        <w:gridCol w:w="2245"/>
        <w:gridCol w:w="3330"/>
      </w:tblGrid>
      <w:tr w:rsidR="001478C0" w:rsidRPr="009C00B6" w:rsidTr="003B315F">
        <w:tc>
          <w:tcPr>
            <w:tcW w:w="3480" w:type="dxa"/>
            <w:gridSpan w:val="2"/>
          </w:tcPr>
          <w:p w:rsidR="001478C0" w:rsidRPr="009C00B6" w:rsidRDefault="001478C0" w:rsidP="003B315F">
            <w:pPr>
              <w:pStyle w:val="a3"/>
              <w:kinsoku w:val="0"/>
              <w:overflowPunct w:val="0"/>
              <w:ind w:left="0" w:right="112" w:firstLine="567"/>
              <w:rPr>
                <w:sz w:val="24"/>
                <w:szCs w:val="24"/>
              </w:rPr>
            </w:pPr>
            <w:r w:rsidRPr="009C00B6">
              <w:rPr>
                <w:sz w:val="24"/>
                <w:szCs w:val="24"/>
                <w:lang w:val="tt-RU"/>
              </w:rPr>
              <w:t>Г</w:t>
            </w:r>
            <w:r w:rsidRPr="009C00B6">
              <w:rPr>
                <w:sz w:val="24"/>
                <w:szCs w:val="24"/>
              </w:rPr>
              <w:t>аз үткәргечләрне басым буенча классификацияләү</w:t>
            </w:r>
          </w:p>
          <w:p w:rsidR="001478C0" w:rsidRPr="009C00B6" w:rsidRDefault="001478C0" w:rsidP="003B315F">
            <w:pPr>
              <w:pStyle w:val="a3"/>
              <w:kinsoku w:val="0"/>
              <w:overflowPunct w:val="0"/>
              <w:ind w:left="0" w:right="112" w:firstLine="567"/>
              <w:rPr>
                <w:sz w:val="24"/>
                <w:szCs w:val="24"/>
              </w:rPr>
            </w:pPr>
          </w:p>
          <w:p w:rsidR="001478C0" w:rsidRPr="009C00B6" w:rsidRDefault="001478C0" w:rsidP="003B315F">
            <w:pPr>
              <w:pStyle w:val="a3"/>
              <w:kinsoku w:val="0"/>
              <w:overflowPunct w:val="0"/>
              <w:ind w:left="0" w:right="112" w:firstLine="567"/>
              <w:rPr>
                <w:sz w:val="24"/>
                <w:szCs w:val="24"/>
                <w:highlight w:val="yellow"/>
                <w:lang w:val="tt-RU"/>
              </w:rPr>
            </w:pPr>
          </w:p>
        </w:tc>
        <w:tc>
          <w:tcPr>
            <w:tcW w:w="2245" w:type="dxa"/>
          </w:tcPr>
          <w:p w:rsidR="001478C0" w:rsidRPr="009C00B6" w:rsidRDefault="001478C0" w:rsidP="003B315F">
            <w:pPr>
              <w:pStyle w:val="a3"/>
              <w:kinsoku w:val="0"/>
              <w:overflowPunct w:val="0"/>
              <w:ind w:left="0" w:right="112" w:firstLine="567"/>
              <w:rPr>
                <w:sz w:val="24"/>
                <w:szCs w:val="24"/>
                <w:highlight w:val="yellow"/>
                <w:lang w:val="tt-RU"/>
              </w:rPr>
            </w:pPr>
            <w:r w:rsidRPr="009C00B6">
              <w:rPr>
                <w:sz w:val="24"/>
                <w:szCs w:val="24"/>
              </w:rPr>
              <w:t>Транспортлана торган газ төре</w:t>
            </w:r>
          </w:p>
        </w:tc>
        <w:tc>
          <w:tcPr>
            <w:tcW w:w="3330" w:type="dxa"/>
          </w:tcPr>
          <w:p w:rsidR="001478C0" w:rsidRPr="009C00B6" w:rsidRDefault="001478C0" w:rsidP="003B315F">
            <w:pPr>
              <w:pStyle w:val="a3"/>
              <w:kinsoku w:val="0"/>
              <w:overflowPunct w:val="0"/>
              <w:ind w:left="0" w:right="112" w:firstLine="567"/>
              <w:rPr>
                <w:sz w:val="24"/>
                <w:szCs w:val="24"/>
                <w:lang w:val="tt-RU"/>
              </w:rPr>
            </w:pPr>
            <w:r w:rsidRPr="00D66D1C">
              <w:rPr>
                <w:sz w:val="24"/>
                <w:szCs w:val="24"/>
              </w:rPr>
              <w:t>Газүткәргечтә эш басымы, МПа</w:t>
            </w:r>
          </w:p>
          <w:p w:rsidR="001478C0" w:rsidRPr="009C00B6" w:rsidRDefault="001478C0" w:rsidP="003B315F">
            <w:pPr>
              <w:pStyle w:val="a3"/>
              <w:kinsoku w:val="0"/>
              <w:overflowPunct w:val="0"/>
              <w:ind w:left="0" w:right="112" w:firstLine="567"/>
              <w:rPr>
                <w:sz w:val="24"/>
                <w:szCs w:val="24"/>
                <w:highlight w:val="yellow"/>
                <w:lang w:val="tt-RU"/>
              </w:rPr>
            </w:pPr>
          </w:p>
        </w:tc>
      </w:tr>
      <w:tr w:rsidR="001478C0" w:rsidRPr="009C00B6" w:rsidTr="003B315F">
        <w:tc>
          <w:tcPr>
            <w:tcW w:w="1526" w:type="dxa"/>
            <w:vMerge w:val="restart"/>
          </w:tcPr>
          <w:p w:rsidR="001478C0" w:rsidRPr="009C00B6" w:rsidRDefault="001478C0" w:rsidP="003B315F">
            <w:pPr>
              <w:pStyle w:val="a3"/>
              <w:kinsoku w:val="0"/>
              <w:overflowPunct w:val="0"/>
              <w:ind w:left="0" w:right="112" w:firstLine="0"/>
              <w:rPr>
                <w:sz w:val="24"/>
                <w:szCs w:val="24"/>
                <w:lang w:val="tt-RU"/>
              </w:rPr>
            </w:pPr>
            <w:r w:rsidRPr="009C00B6">
              <w:rPr>
                <w:sz w:val="24"/>
                <w:szCs w:val="24"/>
                <w:lang w:val="tt-RU"/>
              </w:rPr>
              <w:t>югары</w:t>
            </w:r>
          </w:p>
        </w:tc>
        <w:tc>
          <w:tcPr>
            <w:tcW w:w="1954" w:type="dxa"/>
            <w:vMerge w:val="restart"/>
          </w:tcPr>
          <w:p w:rsidR="001478C0" w:rsidRPr="009C00B6" w:rsidRDefault="001478C0" w:rsidP="003B315F">
            <w:pPr>
              <w:pStyle w:val="a3"/>
              <w:kinsoku w:val="0"/>
              <w:overflowPunct w:val="0"/>
              <w:ind w:left="0" w:right="112" w:firstLine="567"/>
              <w:rPr>
                <w:sz w:val="24"/>
                <w:szCs w:val="24"/>
                <w:lang w:val="tt-RU"/>
              </w:rPr>
            </w:pPr>
            <w:r w:rsidRPr="009C00B6">
              <w:rPr>
                <w:sz w:val="24"/>
                <w:szCs w:val="24"/>
              </w:rPr>
              <w:t>I</w:t>
            </w:r>
            <w:r w:rsidRPr="009C00B6">
              <w:rPr>
                <w:spacing w:val="-4"/>
                <w:sz w:val="24"/>
                <w:szCs w:val="24"/>
              </w:rPr>
              <w:t xml:space="preserve"> </w:t>
            </w:r>
            <w:r w:rsidRPr="009C00B6">
              <w:rPr>
                <w:sz w:val="24"/>
                <w:szCs w:val="24"/>
              </w:rPr>
              <w:t>категори</w:t>
            </w:r>
            <w:r w:rsidRPr="009C00B6">
              <w:rPr>
                <w:sz w:val="24"/>
                <w:szCs w:val="24"/>
                <w:lang w:val="tt-RU"/>
              </w:rPr>
              <w:t>яле</w:t>
            </w:r>
          </w:p>
        </w:tc>
        <w:tc>
          <w:tcPr>
            <w:tcW w:w="2245" w:type="dxa"/>
          </w:tcPr>
          <w:p w:rsidR="001478C0" w:rsidRPr="009C00B6" w:rsidRDefault="001478C0" w:rsidP="003B315F">
            <w:pPr>
              <w:pStyle w:val="a3"/>
              <w:kinsoku w:val="0"/>
              <w:overflowPunct w:val="0"/>
              <w:ind w:left="0" w:right="112" w:firstLine="0"/>
              <w:rPr>
                <w:sz w:val="24"/>
                <w:szCs w:val="24"/>
                <w:lang w:val="tt-RU"/>
              </w:rPr>
            </w:pPr>
            <w:r w:rsidRPr="009C00B6">
              <w:rPr>
                <w:sz w:val="24"/>
                <w:szCs w:val="24"/>
                <w:lang w:val="tt-RU"/>
              </w:rPr>
              <w:t>табигый</w:t>
            </w:r>
          </w:p>
        </w:tc>
        <w:tc>
          <w:tcPr>
            <w:tcW w:w="3330" w:type="dxa"/>
          </w:tcPr>
          <w:p w:rsidR="001478C0" w:rsidRPr="009C00B6" w:rsidRDefault="001478C0" w:rsidP="003B315F">
            <w:pPr>
              <w:pStyle w:val="a3"/>
              <w:kinsoku w:val="0"/>
              <w:overflowPunct w:val="0"/>
              <w:ind w:left="0" w:right="112" w:firstLine="0"/>
              <w:rPr>
                <w:sz w:val="24"/>
                <w:szCs w:val="24"/>
                <w:lang w:val="tt-RU"/>
              </w:rPr>
            </w:pPr>
            <w:r w:rsidRPr="009C00B6">
              <w:rPr>
                <w:sz w:val="24"/>
                <w:szCs w:val="24"/>
                <w:lang w:val="tt-RU"/>
              </w:rPr>
              <w:t>0, 6дан 1,2 кертеп</w:t>
            </w:r>
          </w:p>
        </w:tc>
      </w:tr>
      <w:tr w:rsidR="001478C0" w:rsidRPr="009C00B6" w:rsidTr="003B315F">
        <w:tc>
          <w:tcPr>
            <w:tcW w:w="1526" w:type="dxa"/>
            <w:vMerge/>
          </w:tcPr>
          <w:p w:rsidR="001478C0" w:rsidRPr="009C00B6" w:rsidRDefault="001478C0" w:rsidP="003B315F">
            <w:pPr>
              <w:pStyle w:val="a3"/>
              <w:kinsoku w:val="0"/>
              <w:overflowPunct w:val="0"/>
              <w:ind w:left="0" w:right="112" w:firstLine="567"/>
              <w:rPr>
                <w:sz w:val="24"/>
                <w:szCs w:val="24"/>
                <w:lang w:val="tt-RU"/>
              </w:rPr>
            </w:pPr>
          </w:p>
        </w:tc>
        <w:tc>
          <w:tcPr>
            <w:tcW w:w="1954" w:type="dxa"/>
            <w:vMerge/>
          </w:tcPr>
          <w:p w:rsidR="001478C0" w:rsidRPr="009C00B6" w:rsidRDefault="001478C0" w:rsidP="003B315F">
            <w:pPr>
              <w:pStyle w:val="a3"/>
              <w:kinsoku w:val="0"/>
              <w:overflowPunct w:val="0"/>
              <w:ind w:left="0" w:right="112" w:firstLine="567"/>
              <w:rPr>
                <w:sz w:val="24"/>
                <w:szCs w:val="24"/>
              </w:rPr>
            </w:pPr>
          </w:p>
        </w:tc>
        <w:tc>
          <w:tcPr>
            <w:tcW w:w="2245" w:type="dxa"/>
          </w:tcPr>
          <w:p w:rsidR="001478C0" w:rsidRPr="009C00B6" w:rsidRDefault="001478C0" w:rsidP="003B315F">
            <w:pPr>
              <w:pStyle w:val="a3"/>
              <w:kinsoku w:val="0"/>
              <w:overflowPunct w:val="0"/>
              <w:ind w:left="0" w:right="112" w:firstLine="0"/>
              <w:rPr>
                <w:sz w:val="24"/>
                <w:szCs w:val="24"/>
                <w:lang w:val="tt-RU"/>
              </w:rPr>
            </w:pPr>
            <w:r w:rsidRPr="009C00B6">
              <w:rPr>
                <w:color w:val="000000"/>
                <w:sz w:val="24"/>
                <w:szCs w:val="24"/>
              </w:rPr>
              <w:t>Сыекландырылган углеводород газы</w:t>
            </w:r>
          </w:p>
        </w:tc>
        <w:tc>
          <w:tcPr>
            <w:tcW w:w="3330" w:type="dxa"/>
          </w:tcPr>
          <w:p w:rsidR="001478C0" w:rsidRPr="009C00B6" w:rsidRDefault="001478C0" w:rsidP="003B315F">
            <w:pPr>
              <w:pStyle w:val="a3"/>
              <w:kinsoku w:val="0"/>
              <w:overflowPunct w:val="0"/>
              <w:ind w:left="0" w:right="112" w:firstLine="0"/>
              <w:rPr>
                <w:sz w:val="24"/>
                <w:szCs w:val="24"/>
                <w:lang w:val="tt-RU"/>
              </w:rPr>
            </w:pPr>
            <w:r w:rsidRPr="009C00B6">
              <w:rPr>
                <w:sz w:val="24"/>
                <w:szCs w:val="24"/>
                <w:lang w:val="tt-RU"/>
              </w:rPr>
              <w:t>0, 6дан 1,6 кертеп</w:t>
            </w:r>
          </w:p>
        </w:tc>
      </w:tr>
      <w:tr w:rsidR="001478C0" w:rsidRPr="009C00B6" w:rsidTr="003B315F">
        <w:tc>
          <w:tcPr>
            <w:tcW w:w="1526" w:type="dxa"/>
            <w:vMerge/>
          </w:tcPr>
          <w:p w:rsidR="001478C0" w:rsidRPr="009C00B6" w:rsidRDefault="001478C0" w:rsidP="003B315F">
            <w:pPr>
              <w:pStyle w:val="a3"/>
              <w:kinsoku w:val="0"/>
              <w:overflowPunct w:val="0"/>
              <w:ind w:left="0" w:right="112" w:firstLine="567"/>
              <w:rPr>
                <w:sz w:val="24"/>
                <w:szCs w:val="24"/>
                <w:lang w:val="tt-RU"/>
              </w:rPr>
            </w:pPr>
          </w:p>
        </w:tc>
        <w:tc>
          <w:tcPr>
            <w:tcW w:w="1954" w:type="dxa"/>
          </w:tcPr>
          <w:p w:rsidR="001478C0" w:rsidRPr="009C00B6" w:rsidRDefault="001478C0" w:rsidP="003B315F">
            <w:pPr>
              <w:pStyle w:val="a3"/>
              <w:kinsoku w:val="0"/>
              <w:overflowPunct w:val="0"/>
              <w:ind w:left="0" w:right="112" w:firstLine="567"/>
              <w:rPr>
                <w:sz w:val="24"/>
                <w:szCs w:val="24"/>
                <w:lang w:val="tt-RU"/>
              </w:rPr>
            </w:pPr>
            <w:r w:rsidRPr="009C00B6">
              <w:rPr>
                <w:sz w:val="24"/>
                <w:szCs w:val="24"/>
                <w:lang w:val="en-US"/>
              </w:rPr>
              <w:t>I</w:t>
            </w:r>
            <w:r w:rsidRPr="009C00B6">
              <w:rPr>
                <w:sz w:val="24"/>
                <w:szCs w:val="24"/>
                <w:lang w:val="tt-RU"/>
              </w:rPr>
              <w:t>а категорияле</w:t>
            </w:r>
          </w:p>
        </w:tc>
        <w:tc>
          <w:tcPr>
            <w:tcW w:w="2245" w:type="dxa"/>
          </w:tcPr>
          <w:p w:rsidR="001478C0" w:rsidRPr="009C00B6" w:rsidRDefault="001478C0" w:rsidP="003B315F">
            <w:pPr>
              <w:pStyle w:val="a3"/>
              <w:kinsoku w:val="0"/>
              <w:overflowPunct w:val="0"/>
              <w:ind w:left="0" w:right="112" w:firstLine="567"/>
              <w:rPr>
                <w:sz w:val="24"/>
                <w:szCs w:val="24"/>
                <w:lang w:val="tt-RU"/>
              </w:rPr>
            </w:pPr>
            <w:r w:rsidRPr="009C00B6">
              <w:rPr>
                <w:sz w:val="24"/>
                <w:szCs w:val="24"/>
                <w:lang w:val="tt-RU"/>
              </w:rPr>
              <w:t>табигый</w:t>
            </w:r>
          </w:p>
        </w:tc>
        <w:tc>
          <w:tcPr>
            <w:tcW w:w="3330" w:type="dxa"/>
          </w:tcPr>
          <w:p w:rsidR="001478C0" w:rsidRPr="009C00B6" w:rsidRDefault="001478C0" w:rsidP="003B315F">
            <w:pPr>
              <w:pStyle w:val="a3"/>
              <w:kinsoku w:val="0"/>
              <w:overflowPunct w:val="0"/>
              <w:ind w:left="0" w:right="112" w:firstLine="0"/>
              <w:rPr>
                <w:sz w:val="24"/>
                <w:szCs w:val="24"/>
                <w:lang w:val="tt-RU"/>
              </w:rPr>
            </w:pPr>
            <w:r w:rsidRPr="009C00B6">
              <w:rPr>
                <w:color w:val="000000"/>
                <w:sz w:val="24"/>
                <w:szCs w:val="24"/>
              </w:rPr>
              <w:t>ТЭЦ территориясендә газ-турбина һәм пар-газ энергетика җайланмаларына карата 1,2% артык</w:t>
            </w:r>
          </w:p>
        </w:tc>
      </w:tr>
      <w:tr w:rsidR="001478C0" w:rsidRPr="009C00B6" w:rsidTr="003B315F">
        <w:tc>
          <w:tcPr>
            <w:tcW w:w="1526" w:type="dxa"/>
            <w:vMerge/>
          </w:tcPr>
          <w:p w:rsidR="001478C0" w:rsidRPr="009C00B6" w:rsidRDefault="001478C0" w:rsidP="003B315F">
            <w:pPr>
              <w:pStyle w:val="a3"/>
              <w:kinsoku w:val="0"/>
              <w:overflowPunct w:val="0"/>
              <w:ind w:left="0" w:right="112" w:firstLine="567"/>
              <w:rPr>
                <w:sz w:val="24"/>
                <w:szCs w:val="24"/>
                <w:lang w:val="tt-RU"/>
              </w:rPr>
            </w:pPr>
          </w:p>
        </w:tc>
        <w:tc>
          <w:tcPr>
            <w:tcW w:w="1954" w:type="dxa"/>
          </w:tcPr>
          <w:p w:rsidR="001478C0" w:rsidRPr="009C00B6" w:rsidRDefault="001478C0" w:rsidP="003B315F">
            <w:pPr>
              <w:pStyle w:val="a3"/>
              <w:kinsoku w:val="0"/>
              <w:overflowPunct w:val="0"/>
              <w:ind w:left="0" w:right="112" w:firstLine="567"/>
              <w:rPr>
                <w:sz w:val="24"/>
                <w:szCs w:val="24"/>
              </w:rPr>
            </w:pPr>
            <w:r w:rsidRPr="009C00B6">
              <w:rPr>
                <w:sz w:val="24"/>
                <w:szCs w:val="24"/>
                <w:lang w:val="en-US"/>
              </w:rPr>
              <w:t>II</w:t>
            </w:r>
            <w:r w:rsidRPr="009C00B6">
              <w:rPr>
                <w:sz w:val="24"/>
                <w:szCs w:val="24"/>
              </w:rPr>
              <w:t xml:space="preserve"> категорияле</w:t>
            </w:r>
          </w:p>
        </w:tc>
        <w:tc>
          <w:tcPr>
            <w:tcW w:w="2245" w:type="dxa"/>
          </w:tcPr>
          <w:p w:rsidR="001478C0" w:rsidRPr="009C00B6" w:rsidRDefault="001478C0" w:rsidP="003B315F">
            <w:pPr>
              <w:pStyle w:val="a3"/>
              <w:kinsoku w:val="0"/>
              <w:overflowPunct w:val="0"/>
              <w:ind w:left="0" w:right="112" w:firstLine="0"/>
              <w:rPr>
                <w:sz w:val="24"/>
                <w:szCs w:val="24"/>
                <w:lang w:val="tt-RU"/>
              </w:rPr>
            </w:pPr>
            <w:r w:rsidRPr="009C00B6">
              <w:rPr>
                <w:color w:val="000000"/>
                <w:sz w:val="24"/>
                <w:szCs w:val="24"/>
              </w:rPr>
              <w:t>Сыекландырылган углеводород газы</w:t>
            </w:r>
          </w:p>
        </w:tc>
        <w:tc>
          <w:tcPr>
            <w:tcW w:w="3330" w:type="dxa"/>
          </w:tcPr>
          <w:p w:rsidR="001478C0" w:rsidRPr="009C00B6" w:rsidRDefault="001478C0" w:rsidP="003B315F">
            <w:pPr>
              <w:pStyle w:val="a3"/>
              <w:kinsoku w:val="0"/>
              <w:overflowPunct w:val="0"/>
              <w:ind w:left="0" w:right="112" w:firstLine="0"/>
              <w:rPr>
                <w:sz w:val="24"/>
                <w:szCs w:val="24"/>
                <w:lang w:val="tt-RU"/>
              </w:rPr>
            </w:pPr>
            <w:r w:rsidRPr="009C00B6">
              <w:rPr>
                <w:sz w:val="24"/>
                <w:szCs w:val="24"/>
              </w:rPr>
              <w:t>0,3 тән 0,6 га к</w:t>
            </w:r>
            <w:r w:rsidRPr="009C00B6">
              <w:rPr>
                <w:sz w:val="24"/>
                <w:szCs w:val="24"/>
                <w:lang w:val="tt-RU"/>
              </w:rPr>
              <w:t>ертеп</w:t>
            </w:r>
          </w:p>
        </w:tc>
      </w:tr>
      <w:tr w:rsidR="001478C0" w:rsidRPr="009C00B6" w:rsidTr="003B315F">
        <w:tc>
          <w:tcPr>
            <w:tcW w:w="3480" w:type="dxa"/>
            <w:gridSpan w:val="2"/>
          </w:tcPr>
          <w:p w:rsidR="001478C0" w:rsidRPr="009C00B6" w:rsidRDefault="001478C0" w:rsidP="003B315F">
            <w:pPr>
              <w:pStyle w:val="a3"/>
              <w:kinsoku w:val="0"/>
              <w:overflowPunct w:val="0"/>
              <w:ind w:left="0" w:right="112" w:firstLine="567"/>
              <w:rPr>
                <w:sz w:val="24"/>
                <w:szCs w:val="24"/>
                <w:lang w:val="tt-RU"/>
              </w:rPr>
            </w:pPr>
            <w:r w:rsidRPr="009C00B6">
              <w:rPr>
                <w:sz w:val="24"/>
                <w:szCs w:val="24"/>
                <w:lang w:val="tt-RU"/>
              </w:rPr>
              <w:t>уртача</w:t>
            </w:r>
          </w:p>
        </w:tc>
        <w:tc>
          <w:tcPr>
            <w:tcW w:w="2245" w:type="dxa"/>
          </w:tcPr>
          <w:p w:rsidR="001478C0" w:rsidRPr="009C00B6" w:rsidRDefault="001478C0" w:rsidP="003B315F">
            <w:pPr>
              <w:pStyle w:val="a3"/>
              <w:kinsoku w:val="0"/>
              <w:overflowPunct w:val="0"/>
              <w:ind w:left="0" w:right="112" w:firstLine="0"/>
              <w:rPr>
                <w:sz w:val="24"/>
                <w:szCs w:val="24"/>
                <w:lang w:val="tt-RU"/>
              </w:rPr>
            </w:pPr>
            <w:r w:rsidRPr="009C00B6">
              <w:rPr>
                <w:color w:val="000000"/>
                <w:sz w:val="24"/>
                <w:szCs w:val="24"/>
              </w:rPr>
              <w:t>Сыекландырылган углеводород газы</w:t>
            </w:r>
          </w:p>
        </w:tc>
        <w:tc>
          <w:tcPr>
            <w:tcW w:w="3330" w:type="dxa"/>
          </w:tcPr>
          <w:p w:rsidR="001478C0" w:rsidRPr="009C00B6" w:rsidRDefault="001478C0" w:rsidP="003B315F">
            <w:pPr>
              <w:pStyle w:val="a3"/>
              <w:kinsoku w:val="0"/>
              <w:overflowPunct w:val="0"/>
              <w:ind w:left="0" w:right="112" w:firstLine="0"/>
              <w:rPr>
                <w:sz w:val="24"/>
                <w:szCs w:val="24"/>
                <w:lang w:val="tt-RU"/>
              </w:rPr>
            </w:pPr>
            <w:r w:rsidRPr="009C00B6">
              <w:rPr>
                <w:sz w:val="24"/>
                <w:szCs w:val="24"/>
                <w:lang w:val="tt-RU"/>
              </w:rPr>
              <w:t>0, 005 тән 0, 3 не кертеп</w:t>
            </w:r>
          </w:p>
        </w:tc>
      </w:tr>
      <w:tr w:rsidR="001478C0" w:rsidRPr="009C00B6" w:rsidTr="003B315F">
        <w:tc>
          <w:tcPr>
            <w:tcW w:w="3480" w:type="dxa"/>
            <w:gridSpan w:val="2"/>
          </w:tcPr>
          <w:p w:rsidR="001478C0" w:rsidRPr="009C00B6" w:rsidRDefault="001478C0" w:rsidP="003B315F">
            <w:pPr>
              <w:pStyle w:val="a3"/>
              <w:kinsoku w:val="0"/>
              <w:overflowPunct w:val="0"/>
              <w:ind w:left="0" w:right="112" w:firstLine="567"/>
              <w:rPr>
                <w:sz w:val="24"/>
                <w:szCs w:val="24"/>
                <w:lang w:val="tt-RU"/>
              </w:rPr>
            </w:pPr>
            <w:r w:rsidRPr="009C00B6">
              <w:rPr>
                <w:sz w:val="24"/>
                <w:szCs w:val="24"/>
                <w:lang w:val="tt-RU"/>
              </w:rPr>
              <w:t>түбән</w:t>
            </w:r>
          </w:p>
        </w:tc>
        <w:tc>
          <w:tcPr>
            <w:tcW w:w="2245" w:type="dxa"/>
          </w:tcPr>
          <w:p w:rsidR="001478C0" w:rsidRPr="009C00B6" w:rsidRDefault="001478C0" w:rsidP="003B315F">
            <w:pPr>
              <w:pStyle w:val="a3"/>
              <w:kinsoku w:val="0"/>
              <w:overflowPunct w:val="0"/>
              <w:ind w:left="0" w:right="112" w:firstLine="0"/>
              <w:rPr>
                <w:sz w:val="24"/>
                <w:szCs w:val="24"/>
                <w:lang w:val="tt-RU"/>
              </w:rPr>
            </w:pPr>
            <w:r w:rsidRPr="009C00B6">
              <w:rPr>
                <w:color w:val="000000"/>
                <w:sz w:val="24"/>
                <w:szCs w:val="24"/>
              </w:rPr>
              <w:t>Сыекландырылган углеводород газы</w:t>
            </w:r>
          </w:p>
        </w:tc>
        <w:tc>
          <w:tcPr>
            <w:tcW w:w="3330" w:type="dxa"/>
          </w:tcPr>
          <w:p w:rsidR="001478C0" w:rsidRPr="009C00B6" w:rsidRDefault="001478C0" w:rsidP="003B315F">
            <w:pPr>
              <w:pStyle w:val="a3"/>
              <w:kinsoku w:val="0"/>
              <w:overflowPunct w:val="0"/>
              <w:ind w:left="0" w:right="112" w:firstLine="0"/>
              <w:rPr>
                <w:sz w:val="24"/>
                <w:szCs w:val="24"/>
                <w:lang w:val="tt-RU"/>
              </w:rPr>
            </w:pPr>
            <w:r w:rsidRPr="009C00B6">
              <w:rPr>
                <w:sz w:val="24"/>
                <w:szCs w:val="24"/>
                <w:lang w:val="tt-RU"/>
              </w:rPr>
              <w:t>0, 005 не кертеп</w:t>
            </w:r>
          </w:p>
        </w:tc>
      </w:tr>
    </w:tbl>
    <w:p w:rsidR="001478C0" w:rsidRPr="009C00B6" w:rsidRDefault="001478C0" w:rsidP="001478C0">
      <w:pPr>
        <w:pStyle w:val="a3"/>
        <w:kinsoku w:val="0"/>
        <w:overflowPunct w:val="0"/>
        <w:ind w:left="0" w:right="112" w:firstLine="567"/>
        <w:rPr>
          <w:sz w:val="24"/>
          <w:szCs w:val="24"/>
          <w:lang w:val="tt-RU"/>
        </w:rPr>
      </w:pPr>
    </w:p>
    <w:p w:rsidR="001478C0" w:rsidRPr="009C00B6" w:rsidRDefault="001478C0" w:rsidP="001478C0">
      <w:pPr>
        <w:pStyle w:val="a3"/>
        <w:kinsoku w:val="0"/>
        <w:overflowPunct w:val="0"/>
        <w:ind w:left="1678" w:right="112" w:firstLine="567"/>
        <w:rPr>
          <w:sz w:val="24"/>
          <w:szCs w:val="24"/>
          <w:highlight w:val="yellow"/>
          <w:lang w:val="tt-RU"/>
        </w:rPr>
      </w:pPr>
    </w:p>
    <w:p w:rsidR="001478C0" w:rsidRPr="009C00B6" w:rsidRDefault="001478C0" w:rsidP="001478C0">
      <w:pPr>
        <w:pStyle w:val="a3"/>
        <w:kinsoku w:val="0"/>
        <w:overflowPunct w:val="0"/>
        <w:spacing w:before="7"/>
        <w:ind w:left="0" w:firstLine="567"/>
        <w:rPr>
          <w:b/>
          <w:bCs/>
          <w:sz w:val="24"/>
          <w:szCs w:val="24"/>
          <w:highlight w:val="yellow"/>
        </w:rPr>
      </w:pPr>
    </w:p>
    <w:p w:rsidR="001478C0" w:rsidRPr="00D66D1C" w:rsidRDefault="001478C0" w:rsidP="001478C0">
      <w:pPr>
        <w:pStyle w:val="a3"/>
        <w:kinsoku w:val="0"/>
        <w:overflowPunct w:val="0"/>
        <w:spacing w:line="249" w:lineRule="auto"/>
        <w:ind w:left="140" w:right="112" w:firstLine="567"/>
        <w:rPr>
          <w:sz w:val="24"/>
          <w:szCs w:val="24"/>
          <w:shd w:val="clear" w:color="auto" w:fill="F7F8F9"/>
        </w:rPr>
      </w:pPr>
      <w:r w:rsidRPr="009C00B6">
        <w:rPr>
          <w:sz w:val="24"/>
          <w:szCs w:val="24"/>
        </w:rPr>
        <w:t>5.3.</w:t>
      </w:r>
      <w:r>
        <w:rPr>
          <w:sz w:val="24"/>
          <w:szCs w:val="24"/>
        </w:rPr>
        <w:t>92</w:t>
      </w:r>
      <w:r w:rsidRPr="00D66D1C">
        <w:rPr>
          <w:sz w:val="24"/>
          <w:szCs w:val="24"/>
          <w:shd w:val="clear" w:color="auto" w:fill="F7F8F9"/>
        </w:rPr>
        <w:t xml:space="preserve">. Эчке газүткәргечләрдә һәм кулланучыларга газ куллану җайланмалары алдында газ басымы түбәндәге күрсәткечләрдән артмаска тиеш: </w:t>
      </w:r>
    </w:p>
    <w:p w:rsidR="001478C0" w:rsidRPr="00D66D1C" w:rsidRDefault="001478C0" w:rsidP="001478C0">
      <w:pPr>
        <w:pStyle w:val="a3"/>
        <w:kinsoku w:val="0"/>
        <w:overflowPunct w:val="0"/>
        <w:spacing w:line="249" w:lineRule="auto"/>
        <w:ind w:left="140" w:right="112" w:firstLine="567"/>
        <w:rPr>
          <w:sz w:val="24"/>
          <w:szCs w:val="24"/>
          <w:shd w:val="clear" w:color="auto" w:fill="F7F8F9"/>
        </w:rPr>
      </w:pPr>
      <w:r w:rsidRPr="00D66D1C">
        <w:rPr>
          <w:sz w:val="24"/>
          <w:szCs w:val="24"/>
          <w:shd w:val="clear" w:color="auto" w:fill="F7F8F9"/>
        </w:rPr>
        <w:t>производство таләпләренә бәйле газ басымы зурлыгындагы җитештерү биналарында - 1,2 МПа;</w:t>
      </w:r>
    </w:p>
    <w:p w:rsidR="001478C0" w:rsidRPr="00D66D1C" w:rsidRDefault="001478C0" w:rsidP="001478C0">
      <w:pPr>
        <w:pStyle w:val="a3"/>
        <w:kinsoku w:val="0"/>
        <w:overflowPunct w:val="0"/>
        <w:spacing w:line="249" w:lineRule="auto"/>
        <w:ind w:left="140" w:right="112" w:firstLine="567"/>
        <w:rPr>
          <w:sz w:val="24"/>
          <w:szCs w:val="24"/>
        </w:rPr>
      </w:pPr>
      <w:r w:rsidRPr="00D66D1C">
        <w:rPr>
          <w:sz w:val="24"/>
          <w:szCs w:val="24"/>
          <w:shd w:val="clear" w:color="auto" w:fill="F7F8F9"/>
        </w:rPr>
        <w:t xml:space="preserve"> башка җитештерү биналарында - 0,6 МПа;</w:t>
      </w:r>
      <w:r w:rsidRPr="00D66D1C">
        <w:rPr>
          <w:sz w:val="24"/>
          <w:szCs w:val="24"/>
        </w:rPr>
        <w:t xml:space="preserve"> </w:t>
      </w:r>
    </w:p>
    <w:p w:rsidR="001478C0" w:rsidRDefault="001478C0" w:rsidP="001478C0">
      <w:pPr>
        <w:pStyle w:val="a3"/>
        <w:kinsoku w:val="0"/>
        <w:overflowPunct w:val="0"/>
        <w:spacing w:line="249" w:lineRule="auto"/>
        <w:ind w:left="140" w:right="112" w:firstLine="567"/>
        <w:rPr>
          <w:sz w:val="24"/>
          <w:szCs w:val="24"/>
        </w:rPr>
      </w:pPr>
      <w:r w:rsidRPr="00D66D1C">
        <w:rPr>
          <w:sz w:val="24"/>
          <w:szCs w:val="24"/>
        </w:rPr>
        <w:t>сәнәгать предприятиеләренең көнкүреш</w:t>
      </w:r>
      <w:r w:rsidRPr="009C00B6">
        <w:rPr>
          <w:sz w:val="24"/>
          <w:szCs w:val="24"/>
        </w:rPr>
        <w:t xml:space="preserve"> биналарында - аерым торучы, җитештерү биналарына янкорма </w:t>
      </w:r>
      <w:r w:rsidRPr="009C00B6">
        <w:rPr>
          <w:sz w:val="24"/>
          <w:szCs w:val="24"/>
          <w:lang w:val="tt-RU"/>
        </w:rPr>
        <w:t xml:space="preserve">итеп </w:t>
      </w:r>
      <w:r w:rsidRPr="009C00B6">
        <w:rPr>
          <w:sz w:val="24"/>
          <w:szCs w:val="24"/>
        </w:rPr>
        <w:t>төзелгән</w:t>
      </w:r>
      <w:r w:rsidRPr="009C00B6">
        <w:rPr>
          <w:sz w:val="24"/>
          <w:szCs w:val="24"/>
          <w:lang w:val="tt-RU"/>
        </w:rPr>
        <w:t xml:space="preserve"> биналарда </w:t>
      </w:r>
      <w:r w:rsidRPr="009C00B6">
        <w:rPr>
          <w:sz w:val="24"/>
          <w:szCs w:val="24"/>
        </w:rPr>
        <w:t>-</w:t>
      </w:r>
      <w:r w:rsidRPr="009C00B6">
        <w:rPr>
          <w:sz w:val="24"/>
          <w:szCs w:val="24"/>
          <w:lang w:val="tt-RU"/>
        </w:rPr>
        <w:t xml:space="preserve"> </w:t>
      </w:r>
      <w:r w:rsidRPr="009C00B6">
        <w:rPr>
          <w:sz w:val="24"/>
          <w:szCs w:val="24"/>
        </w:rPr>
        <w:t xml:space="preserve">0,3 МП; </w:t>
      </w:r>
    </w:p>
    <w:p w:rsidR="001478C0" w:rsidRDefault="001478C0" w:rsidP="001478C0">
      <w:pPr>
        <w:pStyle w:val="a3"/>
        <w:kinsoku w:val="0"/>
        <w:overflowPunct w:val="0"/>
        <w:spacing w:line="249" w:lineRule="auto"/>
        <w:ind w:left="140" w:right="112" w:firstLine="567"/>
        <w:rPr>
          <w:sz w:val="24"/>
          <w:szCs w:val="24"/>
        </w:rPr>
      </w:pPr>
      <w:r w:rsidRPr="009C00B6">
        <w:rPr>
          <w:sz w:val="24"/>
          <w:szCs w:val="24"/>
        </w:rPr>
        <w:t>административ биналарда</w:t>
      </w:r>
      <w:r w:rsidRPr="009C00B6">
        <w:rPr>
          <w:sz w:val="24"/>
          <w:szCs w:val="24"/>
          <w:lang w:val="tt-RU"/>
        </w:rPr>
        <w:t xml:space="preserve"> </w:t>
      </w:r>
      <w:r w:rsidRPr="009C00B6">
        <w:rPr>
          <w:sz w:val="24"/>
          <w:szCs w:val="24"/>
        </w:rPr>
        <w:t>-</w:t>
      </w:r>
      <w:r w:rsidRPr="009C00B6">
        <w:rPr>
          <w:sz w:val="24"/>
          <w:szCs w:val="24"/>
          <w:lang w:val="tt-RU"/>
        </w:rPr>
        <w:t xml:space="preserve"> </w:t>
      </w:r>
      <w:r w:rsidRPr="009C00B6">
        <w:rPr>
          <w:sz w:val="24"/>
          <w:szCs w:val="24"/>
        </w:rPr>
        <w:t xml:space="preserve">0,005 МП; </w:t>
      </w:r>
    </w:p>
    <w:p w:rsidR="001478C0" w:rsidRPr="009C00B6" w:rsidRDefault="001478C0" w:rsidP="001478C0">
      <w:pPr>
        <w:pStyle w:val="a3"/>
        <w:kinsoku w:val="0"/>
        <w:overflowPunct w:val="0"/>
        <w:spacing w:line="249" w:lineRule="auto"/>
        <w:ind w:left="140" w:right="112" w:firstLine="567"/>
        <w:rPr>
          <w:sz w:val="24"/>
          <w:szCs w:val="24"/>
        </w:rPr>
      </w:pPr>
      <w:r w:rsidRPr="009C00B6">
        <w:rPr>
          <w:sz w:val="24"/>
          <w:szCs w:val="24"/>
        </w:rPr>
        <w:t>котельныйларда:</w:t>
      </w:r>
    </w:p>
    <w:p w:rsidR="001478C0" w:rsidRDefault="001478C0" w:rsidP="001478C0">
      <w:pPr>
        <w:pStyle w:val="a3"/>
        <w:kinsoku w:val="0"/>
        <w:overflowPunct w:val="0"/>
        <w:spacing w:line="249" w:lineRule="auto"/>
        <w:ind w:left="140" w:right="112" w:firstLine="567"/>
        <w:rPr>
          <w:sz w:val="24"/>
          <w:szCs w:val="24"/>
        </w:rPr>
      </w:pPr>
      <w:r w:rsidRPr="009C00B6">
        <w:rPr>
          <w:sz w:val="24"/>
          <w:szCs w:val="24"/>
        </w:rPr>
        <w:t>җитештерү предприятиеләре территориясендә аерым торучы</w:t>
      </w:r>
      <w:r w:rsidRPr="009C00B6">
        <w:rPr>
          <w:sz w:val="24"/>
          <w:szCs w:val="24"/>
          <w:lang w:val="tt-RU"/>
        </w:rPr>
        <w:t xml:space="preserve"> предприятиеләрдә  </w:t>
      </w:r>
      <w:r w:rsidRPr="009C00B6">
        <w:rPr>
          <w:sz w:val="24"/>
          <w:szCs w:val="24"/>
        </w:rPr>
        <w:t>-1,2 МП, шул</w:t>
      </w:r>
      <w:r w:rsidRPr="009C00B6">
        <w:rPr>
          <w:sz w:val="24"/>
          <w:szCs w:val="24"/>
          <w:lang w:val="tt-RU"/>
        </w:rPr>
        <w:t>ай</w:t>
      </w:r>
      <w:r w:rsidRPr="009C00B6">
        <w:rPr>
          <w:sz w:val="24"/>
          <w:szCs w:val="24"/>
        </w:rPr>
        <w:t xml:space="preserve"> ук шәһәр торак пункты территориясендә - 0,6 МП, </w:t>
      </w:r>
    </w:p>
    <w:p w:rsidR="001478C0" w:rsidRDefault="001478C0" w:rsidP="001478C0">
      <w:pPr>
        <w:pStyle w:val="a3"/>
        <w:kinsoku w:val="0"/>
        <w:overflowPunct w:val="0"/>
        <w:spacing w:line="249" w:lineRule="auto"/>
        <w:ind w:left="140" w:right="112" w:firstLine="567"/>
        <w:rPr>
          <w:sz w:val="24"/>
          <w:szCs w:val="24"/>
        </w:rPr>
      </w:pPr>
      <w:r w:rsidRPr="009C00B6">
        <w:rPr>
          <w:sz w:val="24"/>
          <w:szCs w:val="24"/>
        </w:rPr>
        <w:t>янкорма</w:t>
      </w:r>
      <w:r w:rsidRPr="009C00B6">
        <w:rPr>
          <w:sz w:val="24"/>
          <w:szCs w:val="24"/>
          <w:lang w:val="tt-RU"/>
        </w:rPr>
        <w:t xml:space="preserve"> </w:t>
      </w:r>
      <w:r w:rsidRPr="009C00B6">
        <w:rPr>
          <w:sz w:val="24"/>
          <w:szCs w:val="24"/>
        </w:rPr>
        <w:t>төзелгән һәм түбә</w:t>
      </w:r>
      <w:r w:rsidRPr="009C00B6">
        <w:rPr>
          <w:sz w:val="24"/>
          <w:szCs w:val="24"/>
          <w:lang w:val="tt-RU"/>
        </w:rPr>
        <w:t>ле</w:t>
      </w:r>
      <w:r w:rsidRPr="009C00B6">
        <w:rPr>
          <w:sz w:val="24"/>
          <w:szCs w:val="24"/>
        </w:rPr>
        <w:t xml:space="preserve"> җитештерү биналары</w:t>
      </w:r>
      <w:r w:rsidRPr="009C00B6">
        <w:rPr>
          <w:sz w:val="24"/>
          <w:szCs w:val="24"/>
          <w:lang w:val="tt-RU"/>
        </w:rPr>
        <w:t xml:space="preserve">нда </w:t>
      </w:r>
      <w:r w:rsidRPr="009C00B6">
        <w:rPr>
          <w:sz w:val="24"/>
          <w:szCs w:val="24"/>
        </w:rPr>
        <w:t>-</w:t>
      </w:r>
      <w:r w:rsidRPr="009C00B6">
        <w:rPr>
          <w:sz w:val="24"/>
          <w:szCs w:val="24"/>
          <w:lang w:val="tt-RU"/>
        </w:rPr>
        <w:t xml:space="preserve"> </w:t>
      </w:r>
      <w:r w:rsidRPr="009C00B6">
        <w:rPr>
          <w:sz w:val="24"/>
          <w:szCs w:val="24"/>
        </w:rPr>
        <w:t>0,6 МП,</w:t>
      </w:r>
    </w:p>
    <w:p w:rsidR="001478C0" w:rsidRPr="009C00B6" w:rsidRDefault="001478C0" w:rsidP="001478C0">
      <w:pPr>
        <w:pStyle w:val="a3"/>
        <w:kinsoku w:val="0"/>
        <w:overflowPunct w:val="0"/>
        <w:spacing w:line="249" w:lineRule="auto"/>
        <w:ind w:left="140" w:right="112" w:firstLine="567"/>
        <w:rPr>
          <w:sz w:val="24"/>
          <w:szCs w:val="24"/>
          <w:highlight w:val="yellow"/>
        </w:rPr>
        <w:sectPr w:rsidR="001478C0" w:rsidRPr="009C00B6" w:rsidSect="0079189C">
          <w:pgSz w:w="11910" w:h="16840"/>
          <w:pgMar w:top="960" w:right="420" w:bottom="280" w:left="993" w:header="756" w:footer="0" w:gutter="0"/>
          <w:cols w:space="720" w:equalWidth="0">
            <w:col w:w="10517"/>
          </w:cols>
          <w:noEndnote/>
        </w:sectPr>
      </w:pPr>
      <w:r w:rsidRPr="009C00B6">
        <w:rPr>
          <w:sz w:val="24"/>
          <w:szCs w:val="24"/>
        </w:rPr>
        <w:t xml:space="preserve"> янкорма төзелгән һәм түбә</w:t>
      </w:r>
      <w:r w:rsidRPr="009C00B6">
        <w:rPr>
          <w:sz w:val="24"/>
          <w:szCs w:val="24"/>
          <w:lang w:val="tt-RU"/>
        </w:rPr>
        <w:t>ле</w:t>
      </w:r>
      <w:r w:rsidRPr="009C00B6">
        <w:rPr>
          <w:sz w:val="24"/>
          <w:szCs w:val="24"/>
        </w:rPr>
        <w:t xml:space="preserve"> </w:t>
      </w:r>
      <w:r w:rsidRPr="009C00B6">
        <w:rPr>
          <w:sz w:val="24"/>
          <w:szCs w:val="24"/>
          <w:lang w:val="tt-RU"/>
        </w:rPr>
        <w:t>җәмәгат</w:t>
      </w:r>
      <w:r w:rsidRPr="009C00B6">
        <w:rPr>
          <w:sz w:val="24"/>
          <w:szCs w:val="24"/>
        </w:rPr>
        <w:t>ь</w:t>
      </w:r>
      <w:r w:rsidRPr="009C00B6">
        <w:rPr>
          <w:sz w:val="24"/>
          <w:szCs w:val="24"/>
          <w:lang w:val="tt-RU"/>
        </w:rPr>
        <w:t>челек</w:t>
      </w:r>
      <w:r w:rsidRPr="009C00B6">
        <w:rPr>
          <w:sz w:val="24"/>
          <w:szCs w:val="24"/>
        </w:rPr>
        <w:t>, административ һәм көнкүреш биналары</w:t>
      </w:r>
      <w:r w:rsidRPr="009C00B6">
        <w:rPr>
          <w:sz w:val="24"/>
          <w:szCs w:val="24"/>
          <w:lang w:val="tt-RU"/>
        </w:rPr>
        <w:t xml:space="preserve">нда </w:t>
      </w:r>
      <w:r w:rsidRPr="009C00B6">
        <w:rPr>
          <w:sz w:val="24"/>
          <w:szCs w:val="24"/>
        </w:rPr>
        <w:t>-</w:t>
      </w:r>
      <w:r w:rsidRPr="009C00B6">
        <w:rPr>
          <w:sz w:val="24"/>
          <w:szCs w:val="24"/>
          <w:lang w:val="tt-RU"/>
        </w:rPr>
        <w:t xml:space="preserve"> </w:t>
      </w:r>
      <w:r>
        <w:rPr>
          <w:sz w:val="24"/>
          <w:szCs w:val="24"/>
        </w:rPr>
        <w:t>0,3 МП.</w:t>
      </w:r>
    </w:p>
    <w:p w:rsidR="001478C0" w:rsidRPr="009C00B6" w:rsidRDefault="001478C0" w:rsidP="001478C0">
      <w:pPr>
        <w:pStyle w:val="a3"/>
        <w:kinsoku w:val="0"/>
        <w:overflowPunct w:val="0"/>
        <w:spacing w:line="249" w:lineRule="auto"/>
        <w:ind w:left="0" w:right="190" w:firstLine="0"/>
        <w:rPr>
          <w:sz w:val="24"/>
          <w:szCs w:val="24"/>
          <w:lang w:val="tt-RU"/>
        </w:rPr>
      </w:pPr>
      <w:r w:rsidRPr="009C00B6">
        <w:rPr>
          <w:sz w:val="24"/>
          <w:szCs w:val="24"/>
          <w:lang w:val="tt-RU"/>
        </w:rPr>
        <w:lastRenderedPageBreak/>
        <w:t>янкорма төзелгән һәм түбәле җитештерү биналарында - 0,005 МПа;</w:t>
      </w:r>
      <w:r w:rsidRPr="009C00B6">
        <w:rPr>
          <w:spacing w:val="-25"/>
          <w:sz w:val="24"/>
          <w:szCs w:val="24"/>
          <w:lang w:val="tt-RU"/>
        </w:rPr>
        <w:t xml:space="preserve"> </w:t>
      </w:r>
      <w:r w:rsidRPr="009C00B6">
        <w:rPr>
          <w:sz w:val="24"/>
          <w:szCs w:val="24"/>
          <w:lang w:val="tt-RU"/>
        </w:rPr>
        <w:t>җәмәгатьчелек биналарында (СНиП 2.08.02-89 таләпләренә туры килә торган биналардан тыш) һәм складларда - 0,005 МПа; торак биналарда - 0,003 МПа.</w:t>
      </w:r>
    </w:p>
    <w:p w:rsidR="001478C0" w:rsidRPr="009C00B6" w:rsidRDefault="001478C0" w:rsidP="001478C0">
      <w:pPr>
        <w:pStyle w:val="a3"/>
        <w:kinsoku w:val="0"/>
        <w:overflowPunct w:val="0"/>
        <w:spacing w:line="249" w:lineRule="auto"/>
        <w:ind w:right="190" w:firstLine="567"/>
        <w:rPr>
          <w:sz w:val="24"/>
          <w:szCs w:val="24"/>
          <w:lang w:val="tt-RU"/>
        </w:rPr>
      </w:pPr>
      <w:r>
        <w:rPr>
          <w:sz w:val="24"/>
          <w:szCs w:val="24"/>
          <w:lang w:val="tt-RU"/>
        </w:rPr>
        <w:t>5.3.93</w:t>
      </w:r>
      <w:r w:rsidRPr="009C00B6">
        <w:rPr>
          <w:sz w:val="24"/>
          <w:szCs w:val="24"/>
          <w:lang w:val="tt-RU"/>
        </w:rPr>
        <w:t>. Газ бүлү системасы тиешле күләмдә һәм кирәкле Параметрлар буенча куланучыларга газ бирүне тәэмин итәргә тиеш.</w:t>
      </w:r>
    </w:p>
    <w:p w:rsidR="001478C0" w:rsidRPr="00D66D1C" w:rsidRDefault="001478C0" w:rsidP="001478C0">
      <w:pPr>
        <w:pStyle w:val="a3"/>
        <w:kinsoku w:val="0"/>
        <w:overflowPunct w:val="0"/>
        <w:spacing w:line="249" w:lineRule="auto"/>
        <w:ind w:right="190" w:firstLine="567"/>
        <w:rPr>
          <w:sz w:val="24"/>
          <w:szCs w:val="24"/>
          <w:lang w:val="tt-RU"/>
        </w:rPr>
      </w:pPr>
      <w:r w:rsidRPr="00D66D1C">
        <w:rPr>
          <w:sz w:val="24"/>
          <w:szCs w:val="24"/>
          <w:lang w:val="tt-RU"/>
        </w:rPr>
        <w:t>Билгеләнгән тәртиптә расланган газ кулланучылар өчен, аларның исемлеге газдан ягулык сыйфатында файдалану һәм газ белән тәэмин итүнең өстенлекле хокукы булган газ үткәргечләрне куллану юлы белән яки башка ысуллар белән өзлексез газ белән тәэмин ителергә тиеш.</w:t>
      </w:r>
    </w:p>
    <w:p w:rsidR="001478C0" w:rsidRPr="00D66D1C" w:rsidRDefault="001478C0" w:rsidP="001478C0">
      <w:pPr>
        <w:pStyle w:val="a3"/>
        <w:kinsoku w:val="0"/>
        <w:overflowPunct w:val="0"/>
        <w:spacing w:line="249" w:lineRule="auto"/>
        <w:ind w:right="190" w:firstLine="567"/>
        <w:rPr>
          <w:sz w:val="24"/>
          <w:szCs w:val="24"/>
          <w:lang w:val="tt-RU"/>
        </w:rPr>
      </w:pPr>
      <w:r w:rsidRPr="00D66D1C">
        <w:rPr>
          <w:sz w:val="24"/>
          <w:szCs w:val="24"/>
          <w:lang w:val="tt-RU"/>
        </w:rPr>
        <w:t>Кулланучылар тарафыннан газ чыгымнары билгеләнергә тиеш:</w:t>
      </w:r>
    </w:p>
    <w:p w:rsidR="001478C0" w:rsidRDefault="001478C0" w:rsidP="001478C0">
      <w:pPr>
        <w:pStyle w:val="a3"/>
        <w:kinsoku w:val="0"/>
        <w:overflowPunct w:val="0"/>
        <w:spacing w:line="249" w:lineRule="auto"/>
        <w:ind w:right="190" w:firstLine="567"/>
        <w:rPr>
          <w:sz w:val="24"/>
          <w:szCs w:val="24"/>
          <w:lang w:val="tt-RU"/>
        </w:rPr>
      </w:pPr>
      <w:r w:rsidRPr="00D66D1C">
        <w:rPr>
          <w:sz w:val="24"/>
          <w:szCs w:val="24"/>
          <w:lang w:val="tt-RU"/>
        </w:rPr>
        <w:t>сәнәгать</w:t>
      </w:r>
      <w:r w:rsidRPr="009C00B6">
        <w:rPr>
          <w:sz w:val="24"/>
          <w:szCs w:val="24"/>
          <w:lang w:val="tt-RU"/>
        </w:rPr>
        <w:t xml:space="preserve"> предприятиеләре өчен гамәлдәге предприятиеләрдә сораштыру нәтиҗәләре буенча, яңа һәм реконструкцияләнә торган яки шундый ук предприятиеләрнең проектлары, шулай ук эреләтелгән күрсәткечләр буенча;</w:t>
      </w:r>
    </w:p>
    <w:p w:rsidR="001478C0" w:rsidRPr="00D66D1C" w:rsidRDefault="001478C0" w:rsidP="001478C0">
      <w:pPr>
        <w:pStyle w:val="a3"/>
        <w:kinsoku w:val="0"/>
        <w:overflowPunct w:val="0"/>
        <w:spacing w:line="249" w:lineRule="auto"/>
        <w:ind w:right="190" w:firstLine="567"/>
        <w:rPr>
          <w:sz w:val="24"/>
          <w:szCs w:val="24"/>
          <w:lang w:val="tt-RU"/>
        </w:rPr>
      </w:pPr>
      <w:r w:rsidRPr="009C00B6">
        <w:rPr>
          <w:sz w:val="24"/>
          <w:szCs w:val="24"/>
        </w:rPr>
        <w:t>гамәлдәге торак-коммуналь сектор өчен СНиП 2.04.08-87*</w:t>
      </w:r>
      <w:r w:rsidRPr="009C00B6">
        <w:rPr>
          <w:sz w:val="24"/>
          <w:szCs w:val="24"/>
          <w:lang w:val="tt-RU"/>
        </w:rPr>
        <w:t xml:space="preserve"> </w:t>
      </w:r>
      <w:r w:rsidRPr="009C00B6">
        <w:rPr>
          <w:sz w:val="24"/>
          <w:szCs w:val="24"/>
        </w:rPr>
        <w:t>нигезендә.</w:t>
      </w:r>
    </w:p>
    <w:p w:rsidR="001478C0" w:rsidRPr="002A4D57" w:rsidRDefault="001478C0" w:rsidP="001478C0">
      <w:pPr>
        <w:pStyle w:val="a3"/>
        <w:kinsoku w:val="0"/>
        <w:overflowPunct w:val="0"/>
        <w:spacing w:line="249" w:lineRule="auto"/>
        <w:ind w:right="190" w:firstLine="567"/>
        <w:rPr>
          <w:sz w:val="24"/>
          <w:szCs w:val="24"/>
          <w:lang w:val="tt-RU"/>
        </w:rPr>
      </w:pPr>
      <w:r w:rsidRPr="002A4D57">
        <w:rPr>
          <w:sz w:val="24"/>
          <w:szCs w:val="24"/>
          <w:lang w:val="tt-RU"/>
        </w:rPr>
        <w:t>Газ җылылыгы белән газ куллануның эрелә</w:t>
      </w:r>
      <w:r w:rsidRPr="009C00B6">
        <w:rPr>
          <w:sz w:val="24"/>
          <w:szCs w:val="24"/>
          <w:lang w:val="tt-RU"/>
        </w:rPr>
        <w:t>тел</w:t>
      </w:r>
      <w:r w:rsidRPr="002A4D57">
        <w:rPr>
          <w:sz w:val="24"/>
          <w:szCs w:val="24"/>
          <w:lang w:val="tt-RU"/>
        </w:rPr>
        <w:t>гән күрсәткечен проектлаганда 34 МДж/куб. метр (8000 ккал/куб. метр) кабул итәргә рөхсәт ителә:</w:t>
      </w:r>
    </w:p>
    <w:p w:rsidR="001478C0" w:rsidRPr="002A4D57" w:rsidRDefault="001478C0" w:rsidP="001478C0">
      <w:pPr>
        <w:pStyle w:val="a3"/>
        <w:kinsoku w:val="0"/>
        <w:overflowPunct w:val="0"/>
        <w:spacing w:line="249" w:lineRule="auto"/>
        <w:ind w:right="190" w:firstLine="567"/>
        <w:rPr>
          <w:sz w:val="24"/>
          <w:szCs w:val="24"/>
          <w:lang w:val="tt-RU"/>
        </w:rPr>
      </w:pPr>
      <w:r w:rsidRPr="002A4D57">
        <w:rPr>
          <w:sz w:val="24"/>
          <w:szCs w:val="24"/>
          <w:lang w:val="tt-RU"/>
        </w:rPr>
        <w:t>үзәкләштерелгән кайнар су белән тәэмин итү булганда</w:t>
      </w:r>
      <w:r w:rsidRPr="009C00B6">
        <w:rPr>
          <w:sz w:val="24"/>
          <w:szCs w:val="24"/>
          <w:lang w:val="tt-RU"/>
        </w:rPr>
        <w:t xml:space="preserve"> </w:t>
      </w:r>
      <w:r w:rsidRPr="002A4D57">
        <w:rPr>
          <w:sz w:val="24"/>
          <w:szCs w:val="24"/>
          <w:lang w:val="tt-RU"/>
        </w:rPr>
        <w:t>-</w:t>
      </w:r>
      <w:r w:rsidRPr="009C00B6">
        <w:rPr>
          <w:sz w:val="24"/>
          <w:szCs w:val="24"/>
          <w:lang w:val="tt-RU"/>
        </w:rPr>
        <w:t xml:space="preserve"> </w:t>
      </w:r>
      <w:r w:rsidRPr="002A4D57">
        <w:rPr>
          <w:sz w:val="24"/>
          <w:szCs w:val="24"/>
          <w:lang w:val="tt-RU"/>
        </w:rPr>
        <w:t>1 кешегә елына 120 куб. метр;</w:t>
      </w:r>
    </w:p>
    <w:p w:rsidR="001478C0" w:rsidRPr="002A4D57" w:rsidRDefault="001478C0" w:rsidP="001478C0">
      <w:pPr>
        <w:pStyle w:val="a3"/>
        <w:kinsoku w:val="0"/>
        <w:overflowPunct w:val="0"/>
        <w:spacing w:line="249" w:lineRule="auto"/>
        <w:ind w:right="190" w:firstLine="567"/>
        <w:rPr>
          <w:sz w:val="24"/>
          <w:szCs w:val="24"/>
          <w:lang w:val="tt-RU"/>
        </w:rPr>
      </w:pPr>
      <w:r w:rsidRPr="002A4D57">
        <w:rPr>
          <w:sz w:val="24"/>
          <w:szCs w:val="24"/>
          <w:lang w:val="tt-RU"/>
        </w:rPr>
        <w:t>газ җылыткычлардан кайнар су белән тәэмин иткәндә</w:t>
      </w:r>
      <w:r w:rsidRPr="009C00B6">
        <w:rPr>
          <w:sz w:val="24"/>
          <w:szCs w:val="24"/>
          <w:lang w:val="tt-RU"/>
        </w:rPr>
        <w:t xml:space="preserve"> </w:t>
      </w:r>
      <w:r w:rsidRPr="002A4D57">
        <w:rPr>
          <w:sz w:val="24"/>
          <w:szCs w:val="24"/>
          <w:lang w:val="tt-RU"/>
        </w:rPr>
        <w:t>-</w:t>
      </w:r>
      <w:r w:rsidRPr="009C00B6">
        <w:rPr>
          <w:sz w:val="24"/>
          <w:szCs w:val="24"/>
          <w:lang w:val="tt-RU"/>
        </w:rPr>
        <w:t xml:space="preserve"> </w:t>
      </w:r>
      <w:r w:rsidRPr="002A4D57">
        <w:rPr>
          <w:sz w:val="24"/>
          <w:szCs w:val="24"/>
          <w:lang w:val="tt-RU"/>
        </w:rPr>
        <w:t>бер кешегә елына 300 куб. метр;</w:t>
      </w:r>
    </w:p>
    <w:p w:rsidR="001478C0" w:rsidRPr="00D66D1C" w:rsidRDefault="001478C0" w:rsidP="001478C0">
      <w:pPr>
        <w:pStyle w:val="a3"/>
        <w:kinsoku w:val="0"/>
        <w:overflowPunct w:val="0"/>
        <w:spacing w:line="249" w:lineRule="auto"/>
        <w:ind w:right="190" w:firstLine="567"/>
        <w:rPr>
          <w:sz w:val="24"/>
          <w:szCs w:val="24"/>
          <w:lang w:val="tt-RU"/>
        </w:rPr>
      </w:pPr>
      <w:r w:rsidRPr="00B13814">
        <w:rPr>
          <w:sz w:val="24"/>
          <w:szCs w:val="24"/>
          <w:lang w:val="tt-RU"/>
        </w:rPr>
        <w:t>кайнар су белән тәэмин ителмәгән очракта</w:t>
      </w:r>
      <w:r w:rsidRPr="009C00B6">
        <w:rPr>
          <w:sz w:val="24"/>
          <w:szCs w:val="24"/>
          <w:lang w:val="tt-RU"/>
        </w:rPr>
        <w:t xml:space="preserve"> </w:t>
      </w:r>
      <w:r w:rsidRPr="00B13814">
        <w:rPr>
          <w:sz w:val="24"/>
          <w:szCs w:val="24"/>
          <w:lang w:val="tt-RU"/>
        </w:rPr>
        <w:t>-</w:t>
      </w:r>
      <w:r w:rsidRPr="009C00B6">
        <w:rPr>
          <w:sz w:val="24"/>
          <w:szCs w:val="24"/>
          <w:lang w:val="tt-RU"/>
        </w:rPr>
        <w:t xml:space="preserve"> </w:t>
      </w:r>
      <w:r w:rsidRPr="00B13814">
        <w:rPr>
          <w:sz w:val="24"/>
          <w:szCs w:val="24"/>
          <w:lang w:val="tt-RU"/>
        </w:rPr>
        <w:t>1 кешегә 18 куб. метр; кайнар су белән тәэмин ителмәгән очракта (авыл торак пунктларында) - 1 кешегә 220 куб.метр.</w:t>
      </w:r>
    </w:p>
    <w:p w:rsidR="001478C0" w:rsidRPr="002A4D57" w:rsidRDefault="001478C0" w:rsidP="001478C0">
      <w:pPr>
        <w:pStyle w:val="12"/>
        <w:kinsoku w:val="0"/>
        <w:overflowPunct w:val="0"/>
        <w:spacing w:line="249" w:lineRule="auto"/>
        <w:ind w:right="109" w:firstLine="567"/>
        <w:jc w:val="both"/>
        <w:rPr>
          <w:lang w:val="tt-RU"/>
        </w:rPr>
      </w:pPr>
      <w:r>
        <w:rPr>
          <w:lang w:val="tt-RU"/>
        </w:rPr>
        <w:t>5.3.94</w:t>
      </w:r>
      <w:r w:rsidRPr="002A4D57">
        <w:rPr>
          <w:lang w:val="tt-RU"/>
        </w:rPr>
        <w:t>. Газ бүлү станцияләре һәм газ тутыру станцияләре (алга таба - Г</w:t>
      </w:r>
      <w:r w:rsidRPr="009C00B6">
        <w:rPr>
          <w:lang w:val="tt-RU"/>
        </w:rPr>
        <w:t>Т</w:t>
      </w:r>
      <w:r w:rsidRPr="002A4D57">
        <w:rPr>
          <w:lang w:val="tt-RU"/>
        </w:rPr>
        <w:t>С) торак пунктлардан, шулай ук аларның резерв территорияләреннән читтә урнашырга тиеш.</w:t>
      </w:r>
    </w:p>
    <w:p w:rsidR="001478C0" w:rsidRPr="002A4D57" w:rsidRDefault="001478C0" w:rsidP="001478C0">
      <w:pPr>
        <w:pStyle w:val="12"/>
        <w:tabs>
          <w:tab w:val="left" w:pos="142"/>
        </w:tabs>
        <w:kinsoku w:val="0"/>
        <w:overflowPunct w:val="0"/>
        <w:spacing w:line="249" w:lineRule="auto"/>
        <w:ind w:right="109" w:firstLine="709"/>
        <w:jc w:val="both"/>
        <w:rPr>
          <w:lang w:val="tt-RU"/>
        </w:rPr>
      </w:pPr>
      <w:r w:rsidRPr="002A4D57">
        <w:rPr>
          <w:lang w:val="tt-RU"/>
        </w:rPr>
        <w:t>Газ</w:t>
      </w:r>
      <w:r w:rsidRPr="009C00B6">
        <w:rPr>
          <w:lang w:val="tt-RU"/>
        </w:rPr>
        <w:t xml:space="preserve"> тутыру</w:t>
      </w:r>
      <w:r w:rsidRPr="002A4D57">
        <w:rPr>
          <w:lang w:val="tt-RU"/>
        </w:rPr>
        <w:t xml:space="preserve"> пунктлар</w:t>
      </w:r>
      <w:r w:rsidRPr="009C00B6">
        <w:rPr>
          <w:lang w:val="tt-RU"/>
        </w:rPr>
        <w:t>ы</w:t>
      </w:r>
      <w:r w:rsidRPr="002A4D57">
        <w:rPr>
          <w:lang w:val="tt-RU"/>
        </w:rPr>
        <w:t xml:space="preserve"> (алга таба - Г</w:t>
      </w:r>
      <w:r w:rsidRPr="009C00B6">
        <w:rPr>
          <w:lang w:val="tt-RU"/>
        </w:rPr>
        <w:t>Т</w:t>
      </w:r>
      <w:r w:rsidRPr="002A4D57">
        <w:rPr>
          <w:lang w:val="tt-RU"/>
        </w:rPr>
        <w:t>П) торак пунктларның селитеб</w:t>
      </w:r>
      <w:r w:rsidRPr="009C00B6">
        <w:rPr>
          <w:lang w:val="tt-RU"/>
        </w:rPr>
        <w:t xml:space="preserve"> территориядән</w:t>
      </w:r>
      <w:r w:rsidRPr="002A4D57">
        <w:rPr>
          <w:lang w:val="tt-RU"/>
        </w:rPr>
        <w:t xml:space="preserve"> читтә, кагыйдә буларак, торак төзелешенә карата өстенлек бирүче юнәлештәге җилләр өчен җил </w:t>
      </w:r>
      <w:r w:rsidRPr="009C00B6">
        <w:rPr>
          <w:lang w:val="tt-RU"/>
        </w:rPr>
        <w:t>искә</w:t>
      </w:r>
      <w:r w:rsidRPr="002A4D57">
        <w:rPr>
          <w:lang w:val="tt-RU"/>
        </w:rPr>
        <w:t>н яктан урнашырга тиеш.</w:t>
      </w:r>
    </w:p>
    <w:p w:rsidR="001478C0" w:rsidRPr="009C00B6" w:rsidRDefault="001478C0" w:rsidP="001478C0">
      <w:pPr>
        <w:pStyle w:val="12"/>
        <w:tabs>
          <w:tab w:val="left" w:pos="142"/>
        </w:tabs>
        <w:kinsoku w:val="0"/>
        <w:overflowPunct w:val="0"/>
        <w:spacing w:line="249" w:lineRule="auto"/>
        <w:ind w:right="109" w:firstLine="709"/>
        <w:jc w:val="both"/>
        <w:rPr>
          <w:lang w:val="tt-RU"/>
        </w:rPr>
      </w:pPr>
      <w:r>
        <w:rPr>
          <w:lang w:val="tt-RU"/>
        </w:rPr>
        <w:t>5.3.95</w:t>
      </w:r>
      <w:r w:rsidRPr="009C00B6">
        <w:rPr>
          <w:lang w:val="tt-RU"/>
        </w:rPr>
        <w:t>. ГТС җир кишәрлекләренең үлчәмен, җитештерүчәнлегенә карап, проект буенча кабул итәргә кирәк, ләкин артык булмасын:</w:t>
      </w:r>
    </w:p>
    <w:p w:rsidR="001478C0" w:rsidRPr="009C00B6" w:rsidRDefault="001478C0" w:rsidP="001478C0">
      <w:pPr>
        <w:pStyle w:val="12"/>
        <w:tabs>
          <w:tab w:val="left" w:pos="142"/>
        </w:tabs>
        <w:kinsoku w:val="0"/>
        <w:overflowPunct w:val="0"/>
        <w:spacing w:line="249" w:lineRule="auto"/>
        <w:ind w:right="109" w:firstLine="709"/>
        <w:jc w:val="both"/>
      </w:pPr>
      <w:r w:rsidRPr="009C00B6">
        <w:rPr>
          <w:lang w:val="tt-RU"/>
        </w:rPr>
        <w:t>е</w:t>
      </w:r>
      <w:r w:rsidRPr="009C00B6">
        <w:t>лына 10 мең тонна - 6 гектар</w:t>
      </w:r>
      <w:r w:rsidRPr="009C00B6">
        <w:rPr>
          <w:lang w:val="tt-RU"/>
        </w:rPr>
        <w:t>да</w:t>
      </w:r>
      <w:r w:rsidRPr="009C00B6">
        <w:t>; 20</w:t>
      </w:r>
    </w:p>
    <w:p w:rsidR="001478C0" w:rsidRPr="009C00B6" w:rsidRDefault="001478C0" w:rsidP="001478C0">
      <w:pPr>
        <w:pStyle w:val="12"/>
        <w:tabs>
          <w:tab w:val="left" w:pos="142"/>
        </w:tabs>
        <w:kinsoku w:val="0"/>
        <w:overflowPunct w:val="0"/>
        <w:spacing w:line="249" w:lineRule="auto"/>
        <w:ind w:right="109" w:firstLine="709"/>
        <w:jc w:val="both"/>
        <w:rPr>
          <w:lang w:val="tt-RU"/>
        </w:rPr>
      </w:pPr>
      <w:r w:rsidRPr="009C00B6">
        <w:t xml:space="preserve">елына </w:t>
      </w:r>
      <w:r w:rsidRPr="009C00B6">
        <w:rPr>
          <w:lang w:val="tt-RU"/>
        </w:rPr>
        <w:t>1</w:t>
      </w:r>
      <w:r w:rsidRPr="009C00B6">
        <w:t>мең тонна</w:t>
      </w:r>
      <w:r w:rsidRPr="009C00B6">
        <w:rPr>
          <w:lang w:val="tt-RU"/>
        </w:rPr>
        <w:t xml:space="preserve"> – 7 гектарда</w:t>
      </w:r>
      <w:r w:rsidRPr="009C00B6">
        <w:t xml:space="preserve">; </w:t>
      </w:r>
      <w:r w:rsidRPr="009C00B6">
        <w:rPr>
          <w:lang w:val="tt-RU"/>
        </w:rPr>
        <w:t xml:space="preserve">40 </w:t>
      </w:r>
    </w:p>
    <w:p w:rsidR="001478C0" w:rsidRPr="00CD7511" w:rsidRDefault="001478C0" w:rsidP="001478C0">
      <w:pPr>
        <w:pStyle w:val="12"/>
        <w:tabs>
          <w:tab w:val="left" w:pos="142"/>
        </w:tabs>
        <w:kinsoku w:val="0"/>
        <w:overflowPunct w:val="0"/>
        <w:spacing w:line="249" w:lineRule="auto"/>
        <w:ind w:right="109" w:firstLine="709"/>
        <w:jc w:val="both"/>
        <w:rPr>
          <w:lang w:val="tt-RU"/>
        </w:rPr>
      </w:pPr>
      <w:r w:rsidRPr="00CD7511">
        <w:rPr>
          <w:lang w:val="tt-RU"/>
        </w:rPr>
        <w:t xml:space="preserve">елына </w:t>
      </w:r>
      <w:r w:rsidRPr="009C00B6">
        <w:rPr>
          <w:lang w:val="tt-RU"/>
        </w:rPr>
        <w:t>1</w:t>
      </w:r>
      <w:r w:rsidRPr="00CD7511">
        <w:rPr>
          <w:lang w:val="tt-RU"/>
        </w:rPr>
        <w:t>мең тонна - 8 гектар</w:t>
      </w:r>
      <w:r w:rsidRPr="009C00B6">
        <w:rPr>
          <w:lang w:val="tt-RU"/>
        </w:rPr>
        <w:t>да</w:t>
      </w:r>
      <w:r w:rsidRPr="00CD7511">
        <w:rPr>
          <w:lang w:val="tt-RU"/>
        </w:rPr>
        <w:t>.</w:t>
      </w:r>
    </w:p>
    <w:p w:rsidR="001478C0" w:rsidRPr="00CD7511" w:rsidRDefault="001478C0" w:rsidP="001478C0">
      <w:pPr>
        <w:pStyle w:val="12"/>
        <w:tabs>
          <w:tab w:val="left" w:pos="142"/>
        </w:tabs>
        <w:kinsoku w:val="0"/>
        <w:overflowPunct w:val="0"/>
        <w:spacing w:line="249" w:lineRule="auto"/>
        <w:ind w:right="109" w:firstLine="709"/>
        <w:jc w:val="both"/>
        <w:rPr>
          <w:lang w:val="tt-RU"/>
        </w:rPr>
      </w:pPr>
      <w:r w:rsidRPr="00CD7511">
        <w:rPr>
          <w:lang w:val="tt-RU"/>
        </w:rPr>
        <w:t>Г</w:t>
      </w:r>
      <w:r w:rsidRPr="009C00B6">
        <w:rPr>
          <w:lang w:val="tt-RU"/>
        </w:rPr>
        <w:t>Т</w:t>
      </w:r>
      <w:r w:rsidRPr="00CD7511">
        <w:rPr>
          <w:lang w:val="tt-RU"/>
        </w:rPr>
        <w:t>С урнаштыру өчен мәйданчыкны 2008 елның 22 июлендәге 123-ФЗ номерлы</w:t>
      </w:r>
      <w:r w:rsidRPr="009C00B6">
        <w:rPr>
          <w:lang w:val="tt-RU"/>
        </w:rPr>
        <w:t xml:space="preserve"> </w:t>
      </w:r>
      <w:r w:rsidRPr="00CD7511">
        <w:rPr>
          <w:lang w:val="tt-RU"/>
        </w:rPr>
        <w:t>"янгын куркынычсызлыгы таләпләре турында Техник регламент</w:t>
      </w:r>
      <w:r w:rsidRPr="009C00B6">
        <w:rPr>
          <w:lang w:val="tt-RU"/>
        </w:rPr>
        <w:t xml:space="preserve">” </w:t>
      </w:r>
      <w:r w:rsidRPr="00CD7511">
        <w:rPr>
          <w:lang w:val="tt-RU"/>
        </w:rPr>
        <w:t>федераль закон таләпләре нигезендә, 10 метр киңлектәге янгын полосасы коймаларын һәм урман массивларына кадәр минималь ераклыкны исәпкә алып</w:t>
      </w:r>
      <w:r w:rsidRPr="009C00B6">
        <w:rPr>
          <w:lang w:val="tt-RU"/>
        </w:rPr>
        <w:t xml:space="preserve"> эшләргә </w:t>
      </w:r>
      <w:r w:rsidRPr="00CD7511">
        <w:rPr>
          <w:lang w:val="tt-RU"/>
        </w:rPr>
        <w:t>кирәк.</w:t>
      </w:r>
    </w:p>
    <w:p w:rsidR="001478C0" w:rsidRPr="00CD7511" w:rsidRDefault="001478C0" w:rsidP="001478C0">
      <w:pPr>
        <w:pStyle w:val="12"/>
        <w:tabs>
          <w:tab w:val="left" w:pos="142"/>
        </w:tabs>
        <w:kinsoku w:val="0"/>
        <w:overflowPunct w:val="0"/>
        <w:spacing w:line="249" w:lineRule="auto"/>
        <w:ind w:right="109" w:firstLine="709"/>
        <w:rPr>
          <w:highlight w:val="yellow"/>
          <w:lang w:val="tt-RU"/>
        </w:rPr>
        <w:sectPr w:rsidR="001478C0" w:rsidRPr="00CD7511" w:rsidSect="0079189C">
          <w:pgSz w:w="11910" w:h="16840"/>
          <w:pgMar w:top="960" w:right="420" w:bottom="280" w:left="993" w:header="756" w:footer="0" w:gutter="0"/>
          <w:cols w:space="720"/>
          <w:noEndnote/>
        </w:sectPr>
      </w:pPr>
      <w:r w:rsidRPr="00CD7511">
        <w:rPr>
          <w:lang w:val="tt-RU"/>
        </w:rPr>
        <w:t>5.3.</w:t>
      </w:r>
      <w:r>
        <w:rPr>
          <w:lang w:val="tt-RU"/>
        </w:rPr>
        <w:t>96</w:t>
      </w:r>
      <w:r w:rsidRPr="00CD7511">
        <w:rPr>
          <w:lang w:val="tt-RU"/>
        </w:rPr>
        <w:t>. Г</w:t>
      </w:r>
      <w:r w:rsidRPr="009C00B6">
        <w:rPr>
          <w:lang w:val="tt-RU"/>
        </w:rPr>
        <w:t>ТП</w:t>
      </w:r>
      <w:r w:rsidRPr="00CD7511">
        <w:rPr>
          <w:lang w:val="tt-RU"/>
        </w:rPr>
        <w:t xml:space="preserve"> </w:t>
      </w:r>
      <w:r w:rsidRPr="009C00B6">
        <w:rPr>
          <w:lang w:val="tt-RU"/>
        </w:rPr>
        <w:t>җир участоклары</w:t>
      </w:r>
      <w:r w:rsidRPr="00CD7511">
        <w:rPr>
          <w:lang w:val="tt-RU"/>
        </w:rPr>
        <w:t xml:space="preserve"> һәм баллон складларының </w:t>
      </w:r>
      <w:r w:rsidRPr="009C00B6">
        <w:rPr>
          <w:lang w:val="tt-RU"/>
        </w:rPr>
        <w:t xml:space="preserve"> </w:t>
      </w:r>
      <w:r w:rsidRPr="00CD7511">
        <w:rPr>
          <w:lang w:val="tt-RU"/>
        </w:rPr>
        <w:t xml:space="preserve"> күләмнәре 0,6 гектардан </w:t>
      </w:r>
      <w:r w:rsidRPr="009C00B6">
        <w:rPr>
          <w:lang w:val="tt-RU"/>
        </w:rPr>
        <w:t xml:space="preserve"> </w:t>
      </w:r>
      <w:r w:rsidRPr="00CD7511">
        <w:rPr>
          <w:lang w:val="tt-RU"/>
        </w:rPr>
        <w:t xml:space="preserve"> артмаска тиеш.</w:t>
      </w:r>
    </w:p>
    <w:p w:rsidR="001478C0" w:rsidRPr="009C00B6" w:rsidRDefault="001478C0" w:rsidP="001478C0">
      <w:pPr>
        <w:pStyle w:val="a3"/>
        <w:kinsoku w:val="0"/>
        <w:overflowPunct w:val="0"/>
        <w:ind w:left="0" w:firstLine="567"/>
        <w:rPr>
          <w:sz w:val="24"/>
          <w:szCs w:val="24"/>
          <w:lang w:val="tt-RU"/>
        </w:rPr>
      </w:pPr>
      <w:r w:rsidRPr="00BA00A2">
        <w:rPr>
          <w:sz w:val="24"/>
          <w:szCs w:val="24"/>
          <w:lang w:val="tt-RU"/>
        </w:rPr>
        <w:lastRenderedPageBreak/>
        <w:t>5.3.97. Газ бүлү челтәрендә газ басымын киметү һәм җайга салу өчен. газ җайлагыч пунктлар (алга таба - ГҖП), блоклы газ җайлагыч торак пунктлар (алга таба - БГҖТП) һәм шкафлы җайлагыч пунктлар (алга таба - ШРП) проектлана.</w:t>
      </w:r>
    </w:p>
    <w:p w:rsidR="001478C0" w:rsidRPr="009C00B6" w:rsidRDefault="001478C0" w:rsidP="001478C0">
      <w:pPr>
        <w:pStyle w:val="a3"/>
        <w:kinsoku w:val="0"/>
        <w:overflowPunct w:val="0"/>
        <w:ind w:firstLine="567"/>
        <w:rPr>
          <w:sz w:val="24"/>
          <w:szCs w:val="24"/>
          <w:lang w:val="tt-RU"/>
        </w:rPr>
      </w:pPr>
      <w:r w:rsidRPr="009C00B6">
        <w:rPr>
          <w:sz w:val="24"/>
          <w:szCs w:val="24"/>
          <w:lang w:val="tt-RU"/>
        </w:rPr>
        <w:t xml:space="preserve"> 5.3.</w:t>
      </w:r>
      <w:r>
        <w:rPr>
          <w:sz w:val="24"/>
          <w:szCs w:val="24"/>
          <w:lang w:val="tt-RU"/>
        </w:rPr>
        <w:t>98</w:t>
      </w:r>
      <w:r w:rsidRPr="009C00B6">
        <w:rPr>
          <w:sz w:val="24"/>
          <w:szCs w:val="24"/>
          <w:lang w:val="tt-RU"/>
        </w:rPr>
        <w:t>. БГҖТПны түбәндәгечә  урнаштырырга кирәк:</w:t>
      </w:r>
    </w:p>
    <w:p w:rsidR="001478C0" w:rsidRPr="009C00B6" w:rsidRDefault="001478C0" w:rsidP="001478C0">
      <w:pPr>
        <w:pStyle w:val="a3"/>
        <w:kinsoku w:val="0"/>
        <w:overflowPunct w:val="0"/>
        <w:ind w:firstLine="567"/>
        <w:rPr>
          <w:sz w:val="24"/>
          <w:szCs w:val="24"/>
          <w:lang w:val="tt-RU"/>
        </w:rPr>
      </w:pPr>
      <w:r w:rsidRPr="009C00B6">
        <w:rPr>
          <w:sz w:val="24"/>
          <w:szCs w:val="24"/>
          <w:lang w:val="tt-RU"/>
        </w:rPr>
        <w:t>аерым торырлык итеп;</w:t>
      </w:r>
    </w:p>
    <w:p w:rsidR="001478C0" w:rsidRPr="009C00B6" w:rsidRDefault="001478C0" w:rsidP="001478C0">
      <w:pPr>
        <w:pStyle w:val="a3"/>
        <w:kinsoku w:val="0"/>
        <w:overflowPunct w:val="0"/>
        <w:ind w:firstLine="567"/>
        <w:rPr>
          <w:sz w:val="24"/>
          <w:szCs w:val="24"/>
          <w:lang w:val="tt-RU"/>
        </w:rPr>
      </w:pPr>
      <w:r w:rsidRPr="009C00B6">
        <w:rPr>
          <w:sz w:val="24"/>
          <w:szCs w:val="24"/>
          <w:lang w:val="tt-RU"/>
        </w:rPr>
        <w:t xml:space="preserve">газлаштырыла торган җитештерү биналарына, котельныйларга һәм җәмәгатьчелек  биналарына, җитештерү </w:t>
      </w:r>
      <w:r w:rsidRPr="00BA00A2">
        <w:rPr>
          <w:sz w:val="24"/>
          <w:szCs w:val="24"/>
          <w:lang w:val="tt-RU"/>
        </w:rPr>
        <w:t>характерындагы бүлмәләргә ке</w:t>
      </w:r>
      <w:r w:rsidRPr="009C00B6">
        <w:rPr>
          <w:sz w:val="24"/>
          <w:szCs w:val="24"/>
          <w:lang w:val="tt-RU"/>
        </w:rPr>
        <w:t>ртеп;</w:t>
      </w:r>
    </w:p>
    <w:p w:rsidR="001478C0" w:rsidRPr="009C00B6" w:rsidRDefault="001478C0" w:rsidP="001478C0">
      <w:pPr>
        <w:pStyle w:val="a3"/>
        <w:kinsoku w:val="0"/>
        <w:overflowPunct w:val="0"/>
        <w:ind w:firstLine="567"/>
        <w:rPr>
          <w:sz w:val="24"/>
          <w:szCs w:val="24"/>
          <w:lang w:val="tt-RU"/>
        </w:rPr>
      </w:pPr>
      <w:r w:rsidRPr="009C00B6">
        <w:rPr>
          <w:sz w:val="24"/>
          <w:szCs w:val="24"/>
          <w:lang w:val="tt-RU"/>
        </w:rPr>
        <w:t>бер катлы газлаштырыла торган җитештерү биналары һәм котельныйларга кертеп (подвал һәм цоколь катларында урнашкан биналардан тыш);</w:t>
      </w:r>
    </w:p>
    <w:p w:rsidR="001478C0" w:rsidRPr="009C00B6" w:rsidRDefault="001478C0" w:rsidP="001478C0">
      <w:pPr>
        <w:pStyle w:val="a3"/>
        <w:kinsoku w:val="0"/>
        <w:overflowPunct w:val="0"/>
        <w:ind w:firstLine="567"/>
        <w:rPr>
          <w:sz w:val="24"/>
          <w:szCs w:val="24"/>
          <w:lang w:val="tt-RU"/>
        </w:rPr>
      </w:pPr>
      <w:r w:rsidRPr="009C00B6">
        <w:rPr>
          <w:sz w:val="24"/>
          <w:szCs w:val="24"/>
          <w:lang w:val="tt-RU"/>
        </w:rPr>
        <w:t xml:space="preserve">ут чыдамлыгы С0 класслы янмый торган җылылык саклаучы I һәм II дәрәҗәдәге газификацияләнүче җитештерү биналары катламнарында </w:t>
      </w:r>
    </w:p>
    <w:p w:rsidR="001478C0" w:rsidRPr="009C00B6" w:rsidRDefault="001478C0" w:rsidP="001478C0">
      <w:pPr>
        <w:pStyle w:val="a3"/>
        <w:kinsoku w:val="0"/>
        <w:overflowPunct w:val="0"/>
        <w:ind w:firstLine="567"/>
        <w:rPr>
          <w:sz w:val="24"/>
          <w:szCs w:val="24"/>
        </w:rPr>
      </w:pPr>
      <w:r w:rsidRPr="009C00B6">
        <w:rPr>
          <w:sz w:val="24"/>
          <w:szCs w:val="24"/>
        </w:rPr>
        <w:t xml:space="preserve">сәнәгать предприятиеләре территориясендәге асылмалы коймалар урнаштырылган биналардан </w:t>
      </w:r>
      <w:r w:rsidRPr="009C00B6">
        <w:rPr>
          <w:sz w:val="24"/>
          <w:szCs w:val="24"/>
          <w:lang w:val="tt-RU"/>
        </w:rPr>
        <w:t>читтә</w:t>
      </w:r>
      <w:r w:rsidRPr="009C00B6">
        <w:rPr>
          <w:sz w:val="24"/>
          <w:szCs w:val="24"/>
        </w:rPr>
        <w:t>.</w:t>
      </w:r>
    </w:p>
    <w:p w:rsidR="001478C0" w:rsidRPr="009C00B6" w:rsidRDefault="001478C0" w:rsidP="001478C0">
      <w:pPr>
        <w:pStyle w:val="a3"/>
        <w:kinsoku w:val="0"/>
        <w:overflowPunct w:val="0"/>
        <w:ind w:firstLine="567"/>
        <w:rPr>
          <w:sz w:val="24"/>
          <w:szCs w:val="24"/>
        </w:rPr>
      </w:pPr>
      <w:r w:rsidRPr="009C00B6">
        <w:rPr>
          <w:sz w:val="24"/>
          <w:szCs w:val="24"/>
          <w:lang w:val="tt-RU"/>
        </w:rPr>
        <w:t>БГҖТПны</w:t>
      </w:r>
      <w:r w:rsidRPr="009C00B6">
        <w:rPr>
          <w:sz w:val="24"/>
          <w:szCs w:val="24"/>
        </w:rPr>
        <w:t xml:space="preserve"> аерым</w:t>
      </w:r>
      <w:r w:rsidRPr="009C00B6">
        <w:rPr>
          <w:sz w:val="24"/>
          <w:szCs w:val="24"/>
          <w:lang w:val="tt-RU"/>
        </w:rPr>
        <w:t xml:space="preserve"> торырлык итеп</w:t>
      </w:r>
      <w:r w:rsidRPr="009C00B6">
        <w:rPr>
          <w:sz w:val="24"/>
          <w:szCs w:val="24"/>
        </w:rPr>
        <w:t xml:space="preserve"> урнаштырырга кирәк.</w:t>
      </w:r>
    </w:p>
    <w:p w:rsidR="001478C0" w:rsidRPr="009C00B6" w:rsidRDefault="001478C0" w:rsidP="001478C0">
      <w:pPr>
        <w:pStyle w:val="a3"/>
        <w:kinsoku w:val="0"/>
        <w:overflowPunct w:val="0"/>
        <w:spacing w:before="11" w:line="249" w:lineRule="auto"/>
        <w:ind w:left="140" w:right="150" w:firstLine="567"/>
        <w:jc w:val="both"/>
        <w:rPr>
          <w:sz w:val="24"/>
          <w:szCs w:val="24"/>
          <w:highlight w:val="yellow"/>
          <w:lang w:val="tt-RU"/>
        </w:rPr>
      </w:pPr>
      <w:r w:rsidRPr="009C00B6">
        <w:rPr>
          <w:sz w:val="24"/>
          <w:szCs w:val="24"/>
        </w:rPr>
        <w:t>ШРП</w:t>
      </w:r>
      <w:r w:rsidRPr="009C00B6">
        <w:rPr>
          <w:sz w:val="24"/>
          <w:szCs w:val="24"/>
          <w:lang w:val="tt-RU"/>
        </w:rPr>
        <w:t>ны</w:t>
      </w:r>
      <w:r w:rsidRPr="009C00B6">
        <w:rPr>
          <w:sz w:val="24"/>
          <w:szCs w:val="24"/>
        </w:rPr>
        <w:t xml:space="preserve"> газ белән тәэмин итү өчен билгеләнгән</w:t>
      </w:r>
      <w:r w:rsidRPr="009C00B6">
        <w:rPr>
          <w:sz w:val="24"/>
          <w:szCs w:val="24"/>
          <w:lang w:val="tt-RU"/>
        </w:rPr>
        <w:t xml:space="preserve"> </w:t>
      </w:r>
      <w:r w:rsidRPr="009C00B6">
        <w:rPr>
          <w:sz w:val="24"/>
          <w:szCs w:val="24"/>
        </w:rPr>
        <w:t xml:space="preserve">аерым торучы </w:t>
      </w:r>
      <w:r w:rsidRPr="009C00B6">
        <w:rPr>
          <w:sz w:val="24"/>
          <w:szCs w:val="24"/>
          <w:lang w:val="tt-RU"/>
        </w:rPr>
        <w:t>т</w:t>
      </w:r>
      <w:r w:rsidRPr="009C00B6">
        <w:rPr>
          <w:sz w:val="24"/>
          <w:szCs w:val="24"/>
        </w:rPr>
        <w:t>ерәкләрдә яки тышкы стеналарда урнаштыра</w:t>
      </w:r>
      <w:r w:rsidRPr="009C00B6">
        <w:rPr>
          <w:sz w:val="24"/>
          <w:szCs w:val="24"/>
          <w:lang w:val="tt-RU"/>
        </w:rPr>
        <w:t>лар.</w:t>
      </w:r>
    </w:p>
    <w:p w:rsidR="001478C0" w:rsidRPr="00BA00A2" w:rsidRDefault="001478C0" w:rsidP="001478C0">
      <w:pPr>
        <w:pStyle w:val="a3"/>
        <w:kinsoku w:val="0"/>
        <w:overflowPunct w:val="0"/>
        <w:ind w:firstLine="567"/>
        <w:rPr>
          <w:sz w:val="24"/>
          <w:szCs w:val="24"/>
          <w:lang w:val="tt-RU"/>
        </w:rPr>
      </w:pPr>
      <w:r>
        <w:rPr>
          <w:sz w:val="24"/>
          <w:szCs w:val="24"/>
          <w:lang w:val="tt-RU"/>
        </w:rPr>
        <w:t>5.3.99</w:t>
      </w:r>
      <w:r w:rsidRPr="009C00B6">
        <w:rPr>
          <w:sz w:val="24"/>
          <w:szCs w:val="24"/>
          <w:lang w:val="tt-RU"/>
        </w:rPr>
        <w:t xml:space="preserve">. Газ бүлү станциясе, баш ГҖП һәм ГҖП коймаларыннан биналар һәм корылмаларга кадәр ераклык </w:t>
      </w:r>
      <w:r w:rsidRPr="00BA00A2">
        <w:rPr>
          <w:sz w:val="24"/>
          <w:szCs w:val="24"/>
          <w:lang w:val="tt-RU"/>
        </w:rPr>
        <w:t>кереш газүткәргеченең классына карап кабул ителә:</w:t>
      </w:r>
    </w:p>
    <w:p w:rsidR="001478C0" w:rsidRPr="00BA00A2" w:rsidRDefault="001478C0" w:rsidP="001478C0">
      <w:pPr>
        <w:pStyle w:val="a3"/>
        <w:kinsoku w:val="0"/>
        <w:overflowPunct w:val="0"/>
        <w:ind w:firstLine="567"/>
        <w:rPr>
          <w:sz w:val="24"/>
          <w:szCs w:val="24"/>
          <w:lang w:val="tt-RU"/>
        </w:rPr>
      </w:pPr>
      <w:r w:rsidRPr="00BA00A2">
        <w:rPr>
          <w:sz w:val="24"/>
          <w:szCs w:val="24"/>
          <w:lang w:val="tt-RU"/>
        </w:rPr>
        <w:t>Баш БГҖТПтан керү басымы Р = 1,2 МП булганда, шәһәр округы, шәһәр җирлеге составындагы торак пунктлар территориясеннән газүткәргечләр салганда - 15 метр;</w:t>
      </w:r>
    </w:p>
    <w:p w:rsidR="001478C0" w:rsidRPr="00BA00A2" w:rsidRDefault="001478C0" w:rsidP="001478C0">
      <w:pPr>
        <w:pStyle w:val="a3"/>
        <w:kinsoku w:val="0"/>
        <w:overflowPunct w:val="0"/>
        <w:ind w:firstLine="567"/>
        <w:rPr>
          <w:sz w:val="24"/>
          <w:szCs w:val="24"/>
          <w:lang w:val="tt-RU"/>
        </w:rPr>
      </w:pPr>
      <w:r w:rsidRPr="00BA00A2">
        <w:rPr>
          <w:sz w:val="24"/>
          <w:szCs w:val="24"/>
          <w:lang w:val="tt-RU"/>
        </w:rPr>
        <w:t>Р = 0,6 МПа-10 метр.</w:t>
      </w:r>
    </w:p>
    <w:p w:rsidR="001478C0" w:rsidRPr="00BA00A2" w:rsidRDefault="001478C0" w:rsidP="001478C0">
      <w:pPr>
        <w:pStyle w:val="a3"/>
        <w:kinsoku w:val="0"/>
        <w:overflowPunct w:val="0"/>
        <w:ind w:firstLine="567"/>
        <w:rPr>
          <w:sz w:val="24"/>
          <w:szCs w:val="24"/>
          <w:lang w:val="tt-RU"/>
        </w:rPr>
      </w:pPr>
      <w:r w:rsidRPr="00BA00A2">
        <w:rPr>
          <w:sz w:val="24"/>
          <w:szCs w:val="24"/>
          <w:lang w:val="tt-RU"/>
        </w:rPr>
        <w:t xml:space="preserve">5.3.100. </w:t>
      </w:r>
      <w:r w:rsidRPr="00BA00A2">
        <w:rPr>
          <w:sz w:val="24"/>
          <w:szCs w:val="24"/>
          <w:shd w:val="clear" w:color="auto" w:fill="F7F8F9"/>
          <w:lang w:val="tt-RU"/>
        </w:rPr>
        <w:t>Газүткәргечләрдән һәм газ бүлү челтәренең башка объектларыннан күрше объектларга кадәр янгынга каршы ара «Янгын куркынычсызлыгы таләпләре турында техник регламент» 2008 елның 22 июлендәге 123-Ф3 номерлы Федераль закон таләпләре нигезендә билгеләнә.</w:t>
      </w:r>
      <w:r w:rsidRPr="00BA00A2">
        <w:rPr>
          <w:sz w:val="24"/>
          <w:szCs w:val="24"/>
          <w:lang w:val="tt-RU"/>
        </w:rPr>
        <w:t xml:space="preserve"> </w:t>
      </w:r>
    </w:p>
    <w:p w:rsidR="001478C0" w:rsidRDefault="001478C0" w:rsidP="001478C0">
      <w:pPr>
        <w:pStyle w:val="a3"/>
        <w:kinsoku w:val="0"/>
        <w:overflowPunct w:val="0"/>
        <w:ind w:firstLine="567"/>
        <w:rPr>
          <w:sz w:val="24"/>
          <w:szCs w:val="24"/>
          <w:lang w:val="tt-RU"/>
        </w:rPr>
      </w:pPr>
      <w:r w:rsidRPr="00DA7DB8">
        <w:rPr>
          <w:sz w:val="24"/>
          <w:szCs w:val="24"/>
          <w:lang w:val="tt-RU"/>
        </w:rPr>
        <w:t>5.3.101. Торак пунктларда аерым торучы Г</w:t>
      </w:r>
      <w:r w:rsidRPr="009C00B6">
        <w:rPr>
          <w:sz w:val="24"/>
          <w:szCs w:val="24"/>
          <w:lang w:val="tt-RU"/>
        </w:rPr>
        <w:t>Җ</w:t>
      </w:r>
      <w:r w:rsidRPr="00DA7DB8">
        <w:rPr>
          <w:sz w:val="24"/>
          <w:szCs w:val="24"/>
          <w:lang w:val="tt-RU"/>
        </w:rPr>
        <w:t xml:space="preserve">П, </w:t>
      </w:r>
      <w:r w:rsidRPr="00DA1387">
        <w:rPr>
          <w:sz w:val="24"/>
          <w:szCs w:val="24"/>
          <w:lang w:val="tt-RU"/>
        </w:rPr>
        <w:t>БГҖТП</w:t>
      </w:r>
      <w:r w:rsidRPr="00DA7DB8">
        <w:rPr>
          <w:sz w:val="24"/>
          <w:szCs w:val="24"/>
          <w:lang w:val="tt-RU"/>
        </w:rPr>
        <w:t xml:space="preserve"> һәм ШРП, СНиП II </w:t>
      </w:r>
      <w:r w:rsidRPr="009C00B6">
        <w:rPr>
          <w:sz w:val="24"/>
          <w:szCs w:val="24"/>
          <w:lang w:val="tt-RU"/>
        </w:rPr>
        <w:t>-</w:t>
      </w:r>
      <w:r w:rsidRPr="00DA7DB8">
        <w:rPr>
          <w:sz w:val="24"/>
          <w:szCs w:val="24"/>
          <w:lang w:val="tt-RU"/>
        </w:rPr>
        <w:t xml:space="preserve">89- 80* </w:t>
      </w:r>
      <w:r w:rsidRPr="009C00B6">
        <w:rPr>
          <w:sz w:val="24"/>
          <w:szCs w:val="24"/>
          <w:lang w:val="tt-RU"/>
        </w:rPr>
        <w:t xml:space="preserve"> </w:t>
      </w:r>
      <w:r w:rsidRPr="00DA7DB8">
        <w:rPr>
          <w:sz w:val="24"/>
          <w:szCs w:val="24"/>
          <w:lang w:val="tt-RU"/>
        </w:rPr>
        <w:t>таләпләренә туры китере</w:t>
      </w:r>
      <w:r w:rsidRPr="009C00B6">
        <w:rPr>
          <w:sz w:val="24"/>
          <w:szCs w:val="24"/>
          <w:lang w:val="tt-RU"/>
        </w:rPr>
        <w:t>ле</w:t>
      </w:r>
      <w:r w:rsidRPr="00DA7DB8">
        <w:rPr>
          <w:sz w:val="24"/>
          <w:szCs w:val="24"/>
          <w:lang w:val="tt-RU"/>
        </w:rPr>
        <w:t>п,</w:t>
      </w:r>
      <w:r w:rsidRPr="009C00B6">
        <w:rPr>
          <w:sz w:val="24"/>
          <w:szCs w:val="24"/>
          <w:lang w:val="tt-RU"/>
        </w:rPr>
        <w:t xml:space="preserve"> </w:t>
      </w:r>
      <w:r w:rsidRPr="00DA7DB8">
        <w:rPr>
          <w:sz w:val="24"/>
          <w:szCs w:val="24"/>
          <w:lang w:val="tt-RU"/>
        </w:rPr>
        <w:t xml:space="preserve">биналардан һәм корылмалардан </w:t>
      </w:r>
      <w:r w:rsidRPr="009C00B6">
        <w:rPr>
          <w:sz w:val="24"/>
          <w:szCs w:val="24"/>
          <w:lang w:val="tt-RU"/>
        </w:rPr>
        <w:t>76 нчы табли</w:t>
      </w:r>
      <w:r w:rsidRPr="00DA7DB8">
        <w:rPr>
          <w:sz w:val="24"/>
          <w:szCs w:val="24"/>
          <w:lang w:val="tt-RU"/>
        </w:rPr>
        <w:t>ц</w:t>
      </w:r>
      <w:r w:rsidRPr="009C00B6">
        <w:rPr>
          <w:sz w:val="24"/>
          <w:szCs w:val="24"/>
          <w:lang w:val="tt-RU"/>
        </w:rPr>
        <w:t xml:space="preserve">ада күрсәтелгәннән </w:t>
      </w:r>
      <w:r w:rsidRPr="00DA7DB8">
        <w:rPr>
          <w:sz w:val="24"/>
          <w:szCs w:val="24"/>
          <w:lang w:val="tt-RU"/>
        </w:rPr>
        <w:t>ким булмаган ераклыкта урнашырга тиеш.</w:t>
      </w:r>
    </w:p>
    <w:p w:rsidR="001478C0" w:rsidRPr="00DA7DB8" w:rsidRDefault="001478C0" w:rsidP="001478C0">
      <w:pPr>
        <w:pStyle w:val="a3"/>
        <w:kinsoku w:val="0"/>
        <w:overflowPunct w:val="0"/>
        <w:ind w:firstLine="567"/>
        <w:rPr>
          <w:sz w:val="24"/>
          <w:szCs w:val="24"/>
          <w:lang w:val="tt-RU"/>
        </w:rPr>
      </w:pPr>
      <w:r w:rsidRPr="009C00B6">
        <w:rPr>
          <w:sz w:val="24"/>
          <w:szCs w:val="24"/>
          <w:lang w:val="tt-RU"/>
        </w:rPr>
        <w:t xml:space="preserve"> Кысан шартларда биналардан һәм корылмалардан газ регулятор пунктларына кадәр араны сәгатенә 10 000 куб. метр үткәрү мөмкинлеген   30 процентка киметү рөхсәт ителә.</w:t>
      </w:r>
    </w:p>
    <w:p w:rsidR="001478C0" w:rsidRPr="00DA7DB8" w:rsidRDefault="001478C0" w:rsidP="001478C0">
      <w:pPr>
        <w:pStyle w:val="11"/>
        <w:kinsoku w:val="0"/>
        <w:overflowPunct w:val="0"/>
        <w:spacing w:before="189" w:line="247" w:lineRule="auto"/>
        <w:ind w:left="2562" w:right="2381" w:firstLine="567"/>
        <w:outlineLvl w:val="9"/>
        <w:rPr>
          <w:b w:val="0"/>
          <w:bCs w:val="0"/>
          <w:sz w:val="24"/>
          <w:szCs w:val="24"/>
          <w:highlight w:val="yellow"/>
          <w:lang w:val="tt-RU"/>
        </w:rPr>
      </w:pPr>
      <w:r w:rsidRPr="00DA7DB8">
        <w:rPr>
          <w:sz w:val="24"/>
          <w:szCs w:val="24"/>
          <w:highlight w:val="yellow"/>
          <w:lang w:val="tt-RU"/>
        </w:rPr>
        <w:t xml:space="preserve">  </w:t>
      </w:r>
    </w:p>
    <w:p w:rsidR="001478C0" w:rsidRPr="00B273B1" w:rsidRDefault="001478C0" w:rsidP="001478C0">
      <w:pPr>
        <w:pStyle w:val="11"/>
        <w:kinsoku w:val="0"/>
        <w:overflowPunct w:val="0"/>
        <w:spacing w:before="189" w:line="247" w:lineRule="auto"/>
        <w:ind w:left="2562" w:right="2381" w:firstLine="567"/>
        <w:outlineLvl w:val="9"/>
        <w:rPr>
          <w:bCs w:val="0"/>
          <w:sz w:val="24"/>
          <w:szCs w:val="24"/>
          <w:lang w:val="tt-RU"/>
        </w:rPr>
        <w:sectPr w:rsidR="001478C0" w:rsidRPr="00B273B1" w:rsidSect="0079189C">
          <w:pgSz w:w="11910" w:h="16840"/>
          <w:pgMar w:top="960" w:right="420" w:bottom="280" w:left="993" w:header="756" w:footer="0" w:gutter="0"/>
          <w:cols w:space="720"/>
          <w:noEndnote/>
        </w:sectPr>
      </w:pPr>
      <w:r w:rsidRPr="00B273B1">
        <w:rPr>
          <w:bCs w:val="0"/>
          <w:sz w:val="24"/>
          <w:szCs w:val="24"/>
          <w:lang w:val="tt-RU"/>
        </w:rPr>
        <w:t>Торак пунктларда аерым торучы Г</w:t>
      </w:r>
      <w:r w:rsidRPr="009C00B6">
        <w:rPr>
          <w:bCs w:val="0"/>
          <w:sz w:val="24"/>
          <w:szCs w:val="24"/>
          <w:lang w:val="tt-RU"/>
        </w:rPr>
        <w:t>Җ</w:t>
      </w:r>
      <w:r w:rsidRPr="00B273B1">
        <w:rPr>
          <w:bCs w:val="0"/>
          <w:sz w:val="24"/>
          <w:szCs w:val="24"/>
          <w:lang w:val="tt-RU"/>
        </w:rPr>
        <w:t xml:space="preserve">П, </w:t>
      </w:r>
      <w:r w:rsidRPr="009C00B6">
        <w:rPr>
          <w:sz w:val="24"/>
          <w:szCs w:val="24"/>
          <w:lang w:val="tt-RU"/>
        </w:rPr>
        <w:t xml:space="preserve">БГҖТП </w:t>
      </w:r>
      <w:r w:rsidRPr="00B273B1">
        <w:rPr>
          <w:bCs w:val="0"/>
          <w:sz w:val="24"/>
          <w:szCs w:val="24"/>
          <w:lang w:val="tt-RU"/>
        </w:rPr>
        <w:t xml:space="preserve"> һәм ШРП да</w:t>
      </w:r>
      <w:r>
        <w:rPr>
          <w:bCs w:val="0"/>
          <w:sz w:val="24"/>
          <w:szCs w:val="24"/>
          <w:lang w:val="tt-RU"/>
        </w:rPr>
        <w:t>н</w:t>
      </w:r>
      <w:r w:rsidRPr="00B273B1">
        <w:rPr>
          <w:bCs w:val="0"/>
          <w:sz w:val="24"/>
          <w:szCs w:val="24"/>
          <w:lang w:val="tt-RU"/>
        </w:rPr>
        <w:t xml:space="preserve"> </w:t>
      </w:r>
      <w:r w:rsidRPr="009C00B6">
        <w:rPr>
          <w:bCs w:val="0"/>
          <w:sz w:val="24"/>
          <w:szCs w:val="24"/>
          <w:lang w:val="tt-RU"/>
        </w:rPr>
        <w:t>ара</w:t>
      </w:r>
      <w:r w:rsidRPr="00B273B1">
        <w:rPr>
          <w:bCs w:val="0"/>
          <w:sz w:val="24"/>
          <w:szCs w:val="24"/>
          <w:lang w:val="tt-RU"/>
        </w:rPr>
        <w:t>лык</w:t>
      </w:r>
    </w:p>
    <w:p w:rsidR="001478C0" w:rsidRPr="009C00B6" w:rsidRDefault="001478C0" w:rsidP="001478C0">
      <w:pPr>
        <w:pStyle w:val="a3"/>
        <w:kinsoku w:val="0"/>
        <w:overflowPunct w:val="0"/>
        <w:spacing w:before="6"/>
        <w:ind w:left="0" w:firstLine="567"/>
        <w:rPr>
          <w:b/>
          <w:bCs/>
          <w:sz w:val="24"/>
          <w:szCs w:val="24"/>
          <w:highlight w:val="yellow"/>
          <w:lang w:val="tt-RU"/>
        </w:rPr>
      </w:pPr>
    </w:p>
    <w:p w:rsidR="001478C0" w:rsidRPr="00FF1FD3" w:rsidRDefault="001478C0" w:rsidP="001478C0">
      <w:pPr>
        <w:pStyle w:val="a3"/>
        <w:kinsoku w:val="0"/>
        <w:overflowPunct w:val="0"/>
        <w:spacing w:before="66"/>
        <w:ind w:left="0" w:right="511" w:firstLine="567"/>
        <w:jc w:val="right"/>
        <w:rPr>
          <w:sz w:val="24"/>
          <w:szCs w:val="24"/>
          <w:lang w:val="tt-RU"/>
        </w:rPr>
      </w:pPr>
      <w:r w:rsidRPr="00FF1FD3">
        <w:rPr>
          <w:sz w:val="24"/>
          <w:szCs w:val="24"/>
          <w:lang w:val="tt-RU"/>
        </w:rPr>
        <w:t>76 нчы таблица</w:t>
      </w:r>
      <w:r w:rsidRPr="00FF1FD3">
        <w:rPr>
          <w:spacing w:val="-3"/>
          <w:sz w:val="24"/>
          <w:szCs w:val="24"/>
          <w:lang w:val="tt-RU"/>
        </w:rPr>
        <w:t xml:space="preserve"> </w:t>
      </w:r>
    </w:p>
    <w:p w:rsidR="001478C0" w:rsidRPr="00FF1FD3" w:rsidRDefault="001478C0" w:rsidP="001478C0">
      <w:pPr>
        <w:pStyle w:val="a3"/>
        <w:kinsoku w:val="0"/>
        <w:overflowPunct w:val="0"/>
        <w:ind w:firstLine="567"/>
        <w:rPr>
          <w:sz w:val="24"/>
          <w:szCs w:val="24"/>
          <w:lang w:val="tt-RU"/>
        </w:rPr>
      </w:pPr>
      <w:r w:rsidRPr="00FF1FD3">
        <w:rPr>
          <w:sz w:val="24"/>
          <w:szCs w:val="24"/>
          <w:lang w:val="tt-RU"/>
        </w:rPr>
        <w:t xml:space="preserve"> </w:t>
      </w:r>
    </w:p>
    <w:tbl>
      <w:tblPr>
        <w:tblStyle w:val="aa"/>
        <w:tblW w:w="10733" w:type="dxa"/>
        <w:tblLook w:val="04A0" w:firstRow="1" w:lastRow="0" w:firstColumn="1" w:lastColumn="0" w:noHBand="0" w:noVBand="1"/>
      </w:tblPr>
      <w:tblGrid>
        <w:gridCol w:w="2129"/>
        <w:gridCol w:w="2149"/>
        <w:gridCol w:w="2148"/>
        <w:gridCol w:w="2148"/>
        <w:gridCol w:w="2159"/>
      </w:tblGrid>
      <w:tr w:rsidR="001478C0" w:rsidRPr="00EA2D35" w:rsidTr="003B315F">
        <w:tc>
          <w:tcPr>
            <w:tcW w:w="2129" w:type="dxa"/>
          </w:tcPr>
          <w:p w:rsidR="001478C0" w:rsidRPr="00FF1FD3" w:rsidRDefault="001478C0" w:rsidP="003B315F">
            <w:pPr>
              <w:pStyle w:val="a3"/>
              <w:kinsoku w:val="0"/>
              <w:overflowPunct w:val="0"/>
              <w:ind w:left="0" w:firstLine="567"/>
              <w:rPr>
                <w:sz w:val="24"/>
                <w:szCs w:val="24"/>
                <w:lang w:val="tt-RU"/>
              </w:rPr>
            </w:pPr>
            <w:r w:rsidRPr="00FF1FD3">
              <w:rPr>
                <w:sz w:val="24"/>
                <w:szCs w:val="24"/>
                <w:lang w:val="tt-RU"/>
              </w:rPr>
              <w:t>ГҖП, БГҖТП, ШРП газ кертү басымы</w:t>
            </w:r>
          </w:p>
        </w:tc>
        <w:tc>
          <w:tcPr>
            <w:tcW w:w="8604" w:type="dxa"/>
            <w:gridSpan w:val="4"/>
          </w:tcPr>
          <w:p w:rsidR="001478C0" w:rsidRPr="00FF1FD3" w:rsidRDefault="001478C0" w:rsidP="003B315F">
            <w:pPr>
              <w:pStyle w:val="a3"/>
              <w:kinsoku w:val="0"/>
              <w:overflowPunct w:val="0"/>
              <w:ind w:left="0" w:firstLine="567"/>
              <w:rPr>
                <w:sz w:val="24"/>
                <w:szCs w:val="24"/>
                <w:lang w:val="tt-RU"/>
              </w:rPr>
            </w:pPr>
            <w:r w:rsidRPr="00FF1FD3">
              <w:rPr>
                <w:sz w:val="24"/>
                <w:szCs w:val="24"/>
                <w:lang w:val="tt-RU"/>
              </w:rPr>
              <w:t>Якты вакытта аерым торучы ГҖП, БГҖТП һәм горизонталь аерым торган ШРПның аралыгы, метрларда</w:t>
            </w:r>
          </w:p>
        </w:tc>
      </w:tr>
      <w:tr w:rsidR="001478C0" w:rsidRPr="00EA2D35" w:rsidTr="003B315F">
        <w:tc>
          <w:tcPr>
            <w:tcW w:w="2129" w:type="dxa"/>
          </w:tcPr>
          <w:p w:rsidR="001478C0" w:rsidRPr="00FF1FD3" w:rsidRDefault="001478C0" w:rsidP="003B315F">
            <w:pPr>
              <w:pStyle w:val="a3"/>
              <w:kinsoku w:val="0"/>
              <w:overflowPunct w:val="0"/>
              <w:ind w:left="0" w:firstLine="567"/>
              <w:rPr>
                <w:sz w:val="24"/>
                <w:szCs w:val="24"/>
                <w:lang w:val="tt-RU"/>
              </w:rPr>
            </w:pPr>
          </w:p>
        </w:tc>
        <w:tc>
          <w:tcPr>
            <w:tcW w:w="2149" w:type="dxa"/>
          </w:tcPr>
          <w:p w:rsidR="001478C0" w:rsidRPr="00FF1FD3" w:rsidRDefault="001478C0" w:rsidP="003B315F">
            <w:pPr>
              <w:pStyle w:val="a3"/>
              <w:kinsoku w:val="0"/>
              <w:overflowPunct w:val="0"/>
              <w:ind w:left="0" w:firstLine="567"/>
              <w:rPr>
                <w:sz w:val="24"/>
                <w:szCs w:val="24"/>
                <w:lang w:val="tt-RU"/>
              </w:rPr>
            </w:pPr>
            <w:r w:rsidRPr="00FF1FD3">
              <w:rPr>
                <w:sz w:val="24"/>
                <w:szCs w:val="24"/>
                <w:lang w:val="tt-RU"/>
              </w:rPr>
              <w:t>Бина һәм корылмалар</w:t>
            </w:r>
          </w:p>
        </w:tc>
        <w:tc>
          <w:tcPr>
            <w:tcW w:w="2148" w:type="dxa"/>
          </w:tcPr>
          <w:p w:rsidR="001478C0" w:rsidRPr="00FF1FD3" w:rsidRDefault="001478C0" w:rsidP="003B315F">
            <w:pPr>
              <w:pStyle w:val="a3"/>
              <w:kinsoku w:val="0"/>
              <w:overflowPunct w:val="0"/>
              <w:ind w:left="0" w:firstLine="567"/>
              <w:rPr>
                <w:sz w:val="24"/>
                <w:szCs w:val="24"/>
                <w:lang w:val="tt-RU"/>
              </w:rPr>
            </w:pPr>
            <w:r w:rsidRPr="00FF1FD3">
              <w:rPr>
                <w:sz w:val="24"/>
                <w:szCs w:val="24"/>
                <w:lang w:val="tt-RU"/>
              </w:rPr>
              <w:t>автомобиль юлларыны</w:t>
            </w:r>
            <w:r w:rsidRPr="00FF1FD3">
              <w:rPr>
                <w:sz w:val="24"/>
                <w:szCs w:val="24"/>
              </w:rPr>
              <w:t>ң (якындагы рельска кадәр)</w:t>
            </w:r>
          </w:p>
        </w:tc>
        <w:tc>
          <w:tcPr>
            <w:tcW w:w="2148" w:type="dxa"/>
          </w:tcPr>
          <w:p w:rsidR="001478C0" w:rsidRPr="00FF1FD3" w:rsidRDefault="001478C0" w:rsidP="003B315F">
            <w:pPr>
              <w:pStyle w:val="a3"/>
              <w:kinsoku w:val="0"/>
              <w:overflowPunct w:val="0"/>
              <w:ind w:left="0" w:firstLine="567"/>
              <w:rPr>
                <w:sz w:val="24"/>
                <w:szCs w:val="24"/>
                <w:lang w:val="tt-RU"/>
              </w:rPr>
            </w:pPr>
            <w:r w:rsidRPr="00FF1FD3">
              <w:rPr>
                <w:sz w:val="24"/>
                <w:szCs w:val="24"/>
                <w:lang w:val="tt-RU"/>
              </w:rPr>
              <w:t>автомобиль юлларыны</w:t>
            </w:r>
            <w:r w:rsidRPr="00FF1FD3">
              <w:rPr>
                <w:sz w:val="24"/>
                <w:szCs w:val="24"/>
              </w:rPr>
              <w:t>ң</w:t>
            </w:r>
            <w:r w:rsidRPr="00FF1FD3">
              <w:rPr>
                <w:sz w:val="24"/>
                <w:szCs w:val="24"/>
                <w:lang w:val="tt-RU"/>
              </w:rPr>
              <w:t xml:space="preserve"> юл кырыена кадәр</w:t>
            </w:r>
          </w:p>
        </w:tc>
        <w:tc>
          <w:tcPr>
            <w:tcW w:w="2159" w:type="dxa"/>
          </w:tcPr>
          <w:p w:rsidR="001478C0" w:rsidRPr="00FF1FD3" w:rsidRDefault="001478C0" w:rsidP="003B315F">
            <w:pPr>
              <w:pStyle w:val="a3"/>
              <w:kinsoku w:val="0"/>
              <w:overflowPunct w:val="0"/>
              <w:ind w:left="0" w:firstLine="567"/>
              <w:rPr>
                <w:sz w:val="24"/>
                <w:szCs w:val="24"/>
                <w:lang w:val="tt-RU"/>
              </w:rPr>
            </w:pPr>
            <w:r w:rsidRPr="00FF1FD3">
              <w:rPr>
                <w:sz w:val="24"/>
                <w:szCs w:val="24"/>
                <w:lang w:val="tt-RU"/>
              </w:rPr>
              <w:t>һава электр тапшыргыч линияләренең (юл читенә кадәр)</w:t>
            </w:r>
          </w:p>
        </w:tc>
      </w:tr>
      <w:tr w:rsidR="001478C0" w:rsidRPr="00FF1FD3" w:rsidTr="003B315F">
        <w:tc>
          <w:tcPr>
            <w:tcW w:w="2129" w:type="dxa"/>
          </w:tcPr>
          <w:p w:rsidR="001478C0" w:rsidRPr="00FF1FD3" w:rsidRDefault="001478C0" w:rsidP="003B315F">
            <w:pPr>
              <w:pStyle w:val="a3"/>
              <w:kinsoku w:val="0"/>
              <w:overflowPunct w:val="0"/>
              <w:ind w:left="0" w:firstLine="0"/>
              <w:rPr>
                <w:sz w:val="24"/>
                <w:szCs w:val="24"/>
                <w:lang w:val="tt-RU"/>
              </w:rPr>
            </w:pPr>
            <w:r w:rsidRPr="00FF1FD3">
              <w:rPr>
                <w:sz w:val="24"/>
                <w:szCs w:val="24"/>
                <w:lang w:val="tt-RU"/>
              </w:rPr>
              <w:t>0,6 кадәр</w:t>
            </w:r>
          </w:p>
        </w:tc>
        <w:tc>
          <w:tcPr>
            <w:tcW w:w="2149" w:type="dxa"/>
          </w:tcPr>
          <w:p w:rsidR="001478C0" w:rsidRPr="00FF1FD3" w:rsidRDefault="001478C0" w:rsidP="003B315F">
            <w:pPr>
              <w:pStyle w:val="a3"/>
              <w:kinsoku w:val="0"/>
              <w:overflowPunct w:val="0"/>
              <w:ind w:left="0" w:firstLine="567"/>
              <w:rPr>
                <w:sz w:val="24"/>
                <w:szCs w:val="24"/>
                <w:lang w:val="tt-RU"/>
              </w:rPr>
            </w:pPr>
            <w:r w:rsidRPr="00FF1FD3">
              <w:rPr>
                <w:sz w:val="24"/>
                <w:szCs w:val="24"/>
                <w:lang w:val="tt-RU"/>
              </w:rPr>
              <w:t>10</w:t>
            </w:r>
          </w:p>
        </w:tc>
        <w:tc>
          <w:tcPr>
            <w:tcW w:w="2148" w:type="dxa"/>
          </w:tcPr>
          <w:p w:rsidR="001478C0" w:rsidRPr="00FF1FD3" w:rsidRDefault="001478C0" w:rsidP="003B315F">
            <w:pPr>
              <w:pStyle w:val="a3"/>
              <w:kinsoku w:val="0"/>
              <w:overflowPunct w:val="0"/>
              <w:ind w:left="0" w:firstLine="567"/>
              <w:rPr>
                <w:sz w:val="24"/>
                <w:szCs w:val="24"/>
                <w:lang w:val="tt-RU"/>
              </w:rPr>
            </w:pPr>
            <w:r w:rsidRPr="00FF1FD3">
              <w:rPr>
                <w:sz w:val="24"/>
                <w:szCs w:val="24"/>
                <w:lang w:val="tt-RU"/>
              </w:rPr>
              <w:t>10</w:t>
            </w:r>
          </w:p>
        </w:tc>
        <w:tc>
          <w:tcPr>
            <w:tcW w:w="2148" w:type="dxa"/>
          </w:tcPr>
          <w:p w:rsidR="001478C0" w:rsidRPr="00FF1FD3" w:rsidRDefault="001478C0" w:rsidP="003B315F">
            <w:pPr>
              <w:pStyle w:val="a3"/>
              <w:kinsoku w:val="0"/>
              <w:overflowPunct w:val="0"/>
              <w:ind w:left="0" w:firstLine="567"/>
              <w:rPr>
                <w:sz w:val="24"/>
                <w:szCs w:val="24"/>
                <w:lang w:val="tt-RU"/>
              </w:rPr>
            </w:pPr>
            <w:r w:rsidRPr="00FF1FD3">
              <w:rPr>
                <w:sz w:val="24"/>
                <w:szCs w:val="24"/>
                <w:lang w:val="tt-RU"/>
              </w:rPr>
              <w:t>5</w:t>
            </w:r>
          </w:p>
        </w:tc>
        <w:tc>
          <w:tcPr>
            <w:tcW w:w="2159" w:type="dxa"/>
            <w:vMerge w:val="restart"/>
          </w:tcPr>
          <w:p w:rsidR="001478C0" w:rsidRPr="00FF1FD3" w:rsidRDefault="001478C0" w:rsidP="003B315F">
            <w:pPr>
              <w:pStyle w:val="a3"/>
              <w:kinsoku w:val="0"/>
              <w:overflowPunct w:val="0"/>
              <w:ind w:left="0" w:firstLine="0"/>
              <w:rPr>
                <w:sz w:val="24"/>
                <w:szCs w:val="24"/>
                <w:lang w:val="tt-RU"/>
              </w:rPr>
            </w:pPr>
            <w:r w:rsidRPr="00FF1FD3">
              <w:rPr>
                <w:sz w:val="24"/>
                <w:szCs w:val="24"/>
                <w:shd w:val="clear" w:color="auto" w:fill="F7F8F9"/>
              </w:rPr>
              <w:t>терәкнең биеклеге кимендә 1,5</w:t>
            </w:r>
          </w:p>
        </w:tc>
      </w:tr>
      <w:tr w:rsidR="001478C0" w:rsidRPr="00FF1FD3" w:rsidTr="003B315F">
        <w:tc>
          <w:tcPr>
            <w:tcW w:w="2129" w:type="dxa"/>
          </w:tcPr>
          <w:p w:rsidR="001478C0" w:rsidRPr="00FF1FD3" w:rsidRDefault="001478C0" w:rsidP="003B315F">
            <w:pPr>
              <w:pStyle w:val="a3"/>
              <w:kinsoku w:val="0"/>
              <w:overflowPunct w:val="0"/>
              <w:ind w:left="0" w:firstLine="0"/>
              <w:rPr>
                <w:sz w:val="24"/>
                <w:szCs w:val="24"/>
                <w:lang w:val="tt-RU"/>
              </w:rPr>
            </w:pPr>
            <w:r w:rsidRPr="00FF1FD3">
              <w:rPr>
                <w:sz w:val="24"/>
                <w:szCs w:val="24"/>
                <w:lang w:val="tt-RU"/>
              </w:rPr>
              <w:t>0,6 дан 1,2 кадәр</w:t>
            </w:r>
          </w:p>
        </w:tc>
        <w:tc>
          <w:tcPr>
            <w:tcW w:w="2149" w:type="dxa"/>
          </w:tcPr>
          <w:p w:rsidR="001478C0" w:rsidRPr="00FF1FD3" w:rsidRDefault="001478C0" w:rsidP="003B315F">
            <w:pPr>
              <w:pStyle w:val="a3"/>
              <w:kinsoku w:val="0"/>
              <w:overflowPunct w:val="0"/>
              <w:ind w:left="0" w:firstLine="567"/>
              <w:rPr>
                <w:sz w:val="24"/>
                <w:szCs w:val="24"/>
                <w:lang w:val="tt-RU"/>
              </w:rPr>
            </w:pPr>
            <w:r w:rsidRPr="00FF1FD3">
              <w:rPr>
                <w:sz w:val="24"/>
                <w:szCs w:val="24"/>
                <w:lang w:val="tt-RU"/>
              </w:rPr>
              <w:t>15</w:t>
            </w:r>
          </w:p>
        </w:tc>
        <w:tc>
          <w:tcPr>
            <w:tcW w:w="2148" w:type="dxa"/>
          </w:tcPr>
          <w:p w:rsidR="001478C0" w:rsidRPr="00FF1FD3" w:rsidRDefault="001478C0" w:rsidP="003B315F">
            <w:pPr>
              <w:pStyle w:val="a3"/>
              <w:kinsoku w:val="0"/>
              <w:overflowPunct w:val="0"/>
              <w:ind w:left="0" w:firstLine="567"/>
              <w:rPr>
                <w:sz w:val="24"/>
                <w:szCs w:val="24"/>
                <w:lang w:val="tt-RU"/>
              </w:rPr>
            </w:pPr>
            <w:r w:rsidRPr="00FF1FD3">
              <w:rPr>
                <w:sz w:val="24"/>
                <w:szCs w:val="24"/>
                <w:lang w:val="tt-RU"/>
              </w:rPr>
              <w:t>15</w:t>
            </w:r>
          </w:p>
        </w:tc>
        <w:tc>
          <w:tcPr>
            <w:tcW w:w="2148" w:type="dxa"/>
          </w:tcPr>
          <w:p w:rsidR="001478C0" w:rsidRPr="00FF1FD3" w:rsidRDefault="001478C0" w:rsidP="003B315F">
            <w:pPr>
              <w:pStyle w:val="a3"/>
              <w:kinsoku w:val="0"/>
              <w:overflowPunct w:val="0"/>
              <w:ind w:left="0" w:firstLine="567"/>
              <w:rPr>
                <w:sz w:val="24"/>
                <w:szCs w:val="24"/>
                <w:lang w:val="tt-RU"/>
              </w:rPr>
            </w:pPr>
            <w:r w:rsidRPr="00FF1FD3">
              <w:rPr>
                <w:sz w:val="24"/>
                <w:szCs w:val="24"/>
                <w:lang w:val="tt-RU"/>
              </w:rPr>
              <w:t>8</w:t>
            </w:r>
          </w:p>
        </w:tc>
        <w:tc>
          <w:tcPr>
            <w:tcW w:w="2159" w:type="dxa"/>
            <w:vMerge/>
          </w:tcPr>
          <w:p w:rsidR="001478C0" w:rsidRPr="00FF1FD3" w:rsidRDefault="001478C0" w:rsidP="003B315F">
            <w:pPr>
              <w:pStyle w:val="a3"/>
              <w:kinsoku w:val="0"/>
              <w:overflowPunct w:val="0"/>
              <w:ind w:left="0" w:firstLine="567"/>
              <w:rPr>
                <w:sz w:val="24"/>
                <w:szCs w:val="24"/>
                <w:lang w:val="tt-RU"/>
              </w:rPr>
            </w:pPr>
          </w:p>
        </w:tc>
      </w:tr>
      <w:tr w:rsidR="001478C0" w:rsidRPr="009C00B6" w:rsidTr="003B315F">
        <w:tc>
          <w:tcPr>
            <w:tcW w:w="10733" w:type="dxa"/>
            <w:gridSpan w:val="5"/>
          </w:tcPr>
          <w:p w:rsidR="001478C0" w:rsidRPr="00FF1FD3" w:rsidRDefault="001478C0" w:rsidP="003B315F">
            <w:pPr>
              <w:pStyle w:val="TableParagraph"/>
              <w:tabs>
                <w:tab w:val="left" w:pos="276"/>
              </w:tabs>
              <w:kinsoku w:val="0"/>
              <w:overflowPunct w:val="0"/>
              <w:spacing w:before="1" w:line="247" w:lineRule="auto"/>
            </w:pPr>
            <w:r w:rsidRPr="00FF1FD3">
              <w:t xml:space="preserve"> Искәрмә:</w:t>
            </w:r>
          </w:p>
          <w:p w:rsidR="001478C0" w:rsidRPr="00FF1FD3" w:rsidRDefault="001478C0" w:rsidP="003B315F">
            <w:pPr>
              <w:pStyle w:val="TableParagraph"/>
              <w:tabs>
                <w:tab w:val="left" w:pos="276"/>
              </w:tabs>
              <w:kinsoku w:val="0"/>
              <w:overflowPunct w:val="0"/>
              <w:spacing w:before="1" w:line="247" w:lineRule="auto"/>
            </w:pPr>
            <w:r w:rsidRPr="00FF1FD3">
              <w:t xml:space="preserve">1. Ераклыкны </w:t>
            </w:r>
            <w:r w:rsidRPr="00FF1FD3">
              <w:rPr>
                <w:lang w:val="tt-RU"/>
              </w:rPr>
              <w:t xml:space="preserve">ГҖП, БГҖТП, яки ШРП </w:t>
            </w:r>
            <w:r w:rsidRPr="00FF1FD3">
              <w:t xml:space="preserve"> биналарының тышкы диварларыннан, ә җиһазлар ачык мәйданчыкта урнашканда  коймадан </w:t>
            </w:r>
            <w:r w:rsidRPr="00FF1FD3">
              <w:rPr>
                <w:lang w:val="tt-RU"/>
              </w:rPr>
              <w:t>үлчәргә</w:t>
            </w:r>
            <w:r w:rsidRPr="00FF1FD3">
              <w:t xml:space="preserve"> кирәк.</w:t>
            </w:r>
          </w:p>
          <w:p w:rsidR="001478C0" w:rsidRPr="00FF1FD3" w:rsidRDefault="001478C0" w:rsidP="003B315F">
            <w:pPr>
              <w:pStyle w:val="TableParagraph"/>
              <w:tabs>
                <w:tab w:val="left" w:pos="276"/>
              </w:tabs>
              <w:kinsoku w:val="0"/>
              <w:overflowPunct w:val="0"/>
              <w:spacing w:before="1" w:line="247" w:lineRule="auto"/>
            </w:pPr>
            <w:r w:rsidRPr="00FF1FD3">
              <w:t xml:space="preserve">2. Таблицаның таләпләре шулай ук аерым торучы биналарда яки аерым торучы </w:t>
            </w:r>
            <w:r w:rsidRPr="00FF1FD3">
              <w:rPr>
                <w:lang w:val="tt-RU"/>
              </w:rPr>
              <w:t>т</w:t>
            </w:r>
            <w:r w:rsidRPr="00FF1FD3">
              <w:t>ерәк шкафларда урнашкан газ чыгымын исәпкә алу төеннәренә дә кагыла.</w:t>
            </w:r>
          </w:p>
          <w:p w:rsidR="001478C0" w:rsidRPr="00FF1FD3" w:rsidRDefault="001478C0" w:rsidP="003B315F">
            <w:pPr>
              <w:pStyle w:val="a3"/>
              <w:kinsoku w:val="0"/>
              <w:overflowPunct w:val="0"/>
              <w:ind w:left="0" w:firstLine="0"/>
              <w:rPr>
                <w:sz w:val="24"/>
                <w:szCs w:val="24"/>
                <w:lang w:val="tt-RU"/>
              </w:rPr>
            </w:pPr>
            <w:r w:rsidRPr="00FF1FD3">
              <w:rPr>
                <w:sz w:val="24"/>
                <w:szCs w:val="24"/>
              </w:rPr>
              <w:t>3. Газ басымы 0,3 МП га кадәр булганда</w:t>
            </w:r>
            <w:r w:rsidRPr="00FF1FD3">
              <w:rPr>
                <w:sz w:val="24"/>
                <w:szCs w:val="24"/>
                <w:lang w:val="tt-RU"/>
              </w:rPr>
              <w:t>,</w:t>
            </w:r>
            <w:r w:rsidRPr="00FF1FD3">
              <w:rPr>
                <w:sz w:val="24"/>
                <w:szCs w:val="24"/>
              </w:rPr>
              <w:t xml:space="preserve"> аерым торучы ШРП</w:t>
            </w:r>
            <w:r w:rsidRPr="00FF1FD3">
              <w:rPr>
                <w:sz w:val="24"/>
                <w:szCs w:val="24"/>
                <w:lang w:val="tt-RU"/>
              </w:rPr>
              <w:t>нан</w:t>
            </w:r>
            <w:r w:rsidRPr="00FF1FD3">
              <w:rPr>
                <w:sz w:val="24"/>
                <w:szCs w:val="24"/>
              </w:rPr>
              <w:t xml:space="preserve"> биналар һәм корылмаларга кадәр ара норма</w:t>
            </w:r>
            <w:r w:rsidRPr="00FF1FD3">
              <w:rPr>
                <w:sz w:val="24"/>
                <w:szCs w:val="24"/>
                <w:lang w:val="tt-RU"/>
              </w:rPr>
              <w:t>га сыешмый</w:t>
            </w:r>
            <w:r w:rsidRPr="00FF1FD3">
              <w:rPr>
                <w:sz w:val="24"/>
                <w:szCs w:val="24"/>
              </w:rPr>
              <w:t>.</w:t>
            </w:r>
          </w:p>
        </w:tc>
      </w:tr>
    </w:tbl>
    <w:p w:rsidR="001478C0" w:rsidRDefault="001478C0" w:rsidP="001478C0">
      <w:pPr>
        <w:pStyle w:val="12"/>
        <w:tabs>
          <w:tab w:val="left" w:pos="2037"/>
        </w:tabs>
        <w:kinsoku w:val="0"/>
        <w:overflowPunct w:val="0"/>
        <w:spacing w:before="66" w:line="249" w:lineRule="auto"/>
        <w:ind w:right="108"/>
        <w:jc w:val="both"/>
        <w:rPr>
          <w:lang w:val="tt-RU"/>
        </w:rPr>
      </w:pPr>
      <w:r>
        <w:rPr>
          <w:lang w:val="tt-RU"/>
        </w:rPr>
        <w:t xml:space="preserve">          </w:t>
      </w:r>
      <w:r w:rsidRPr="00413EA6">
        <w:rPr>
          <w:lang w:val="tt-RU"/>
        </w:rPr>
        <w:t>5.3.102. Тышкы газүткәргечләрне, резервуарларны, сыекландырылган углеводород газының баллон җайланмаларын проектлау һәм аларны урнаштыру «инженерлык челтәрләрен урнаштыру» бүлекчәсе таләпләренә туры китереп гамәлгә ашырылырга тиеш.</w:t>
      </w:r>
    </w:p>
    <w:p w:rsidR="001478C0" w:rsidRPr="00594FEB" w:rsidRDefault="001478C0" w:rsidP="001478C0">
      <w:pPr>
        <w:pStyle w:val="12"/>
        <w:tabs>
          <w:tab w:val="left" w:pos="1828"/>
        </w:tabs>
        <w:kinsoku w:val="0"/>
        <w:overflowPunct w:val="0"/>
        <w:spacing w:line="249" w:lineRule="auto"/>
        <w:ind w:right="110"/>
        <w:jc w:val="both"/>
        <w:rPr>
          <w:lang w:val="tt-RU"/>
        </w:rPr>
      </w:pPr>
      <w:r>
        <w:rPr>
          <w:lang w:val="tt-RU"/>
        </w:rPr>
        <w:t xml:space="preserve">           </w:t>
      </w:r>
      <w:r w:rsidRPr="00594FEB">
        <w:rPr>
          <w:lang w:val="tt-RU"/>
        </w:rPr>
        <w:t>5.3.103. Мәктәпкәчә белем бирү оешмалары, хастаханәләр, гомуми белем бирү оешмалары, санаторийлар, җәмәгать, административ һәм көнкүреш  биналарының диварлары һәм түбәләре буенча барлык басымнарның газ үткәргечләрен транзит юлы белән салу тыела.</w:t>
      </w:r>
    </w:p>
    <w:p w:rsidR="001478C0" w:rsidRPr="009C00B6" w:rsidRDefault="001478C0" w:rsidP="001478C0">
      <w:pPr>
        <w:pStyle w:val="12"/>
        <w:tabs>
          <w:tab w:val="left" w:pos="1828"/>
        </w:tabs>
        <w:kinsoku w:val="0"/>
        <w:overflowPunct w:val="0"/>
        <w:spacing w:line="249" w:lineRule="auto"/>
        <w:ind w:right="110" w:firstLine="567"/>
        <w:jc w:val="both"/>
        <w:rPr>
          <w:lang w:val="tt-RU"/>
        </w:rPr>
      </w:pPr>
      <w:r>
        <w:rPr>
          <w:lang w:val="tt-RU"/>
        </w:rPr>
        <w:t xml:space="preserve"> </w:t>
      </w:r>
      <w:r w:rsidRPr="009C00B6">
        <w:rPr>
          <w:lang w:val="tt-RU"/>
        </w:rPr>
        <w:t xml:space="preserve"> Нигезләнгән очракларда бер торак бина диварлары буенча 100 м диаметрлы уртача басымнан да югарырак булмаган, С0 класслы ут төрлелеге III дәрәҗәдән дә ким булмаган һәм түбәдән 0,2 метрдан да ким булмаган ераклыкта газүткәргечләрне транзит белән салу рөхсәт ителә.</w:t>
      </w:r>
    </w:p>
    <w:p w:rsidR="001478C0" w:rsidRPr="00594FEB" w:rsidRDefault="001478C0" w:rsidP="001478C0">
      <w:pPr>
        <w:pStyle w:val="12"/>
        <w:tabs>
          <w:tab w:val="left" w:pos="0"/>
        </w:tabs>
        <w:kinsoku w:val="0"/>
        <w:overflowPunct w:val="0"/>
        <w:spacing w:line="249" w:lineRule="auto"/>
        <w:ind w:right="110" w:firstLine="567"/>
        <w:jc w:val="both"/>
        <w:rPr>
          <w:lang w:val="tt-RU"/>
        </w:rPr>
      </w:pPr>
      <w:r w:rsidRPr="009C00B6">
        <w:rPr>
          <w:lang w:val="tt-RU"/>
        </w:rPr>
        <w:t>Барлык басымлы газ үткәргечләрне ГҖП биналарыннан тыш, А һәм Б категорияле биналар, диварлар буенча, өстә  һәм аста салу тыела.</w:t>
      </w:r>
    </w:p>
    <w:p w:rsidR="001478C0" w:rsidRPr="009C00B6" w:rsidRDefault="001478C0" w:rsidP="001478C0">
      <w:pPr>
        <w:pStyle w:val="12"/>
        <w:tabs>
          <w:tab w:val="left" w:pos="1828"/>
        </w:tabs>
        <w:kinsoku w:val="0"/>
        <w:overflowPunct w:val="0"/>
        <w:spacing w:line="249" w:lineRule="auto"/>
        <w:ind w:right="110" w:firstLine="567"/>
        <w:jc w:val="both"/>
        <w:rPr>
          <w:lang w:val="tt-RU"/>
        </w:rPr>
      </w:pPr>
      <w:r>
        <w:rPr>
          <w:lang w:val="tt-RU"/>
        </w:rPr>
        <w:t>5.3.104</w:t>
      </w:r>
      <w:r w:rsidRPr="009C00B6">
        <w:rPr>
          <w:lang w:val="tt-RU"/>
        </w:rPr>
        <w:t>. Газ бүлү челтәрләре, резервуар һәм баллон җайланмалары, газ тутыру станцияләре һәм сыекландырылган углеводород газының башка объектлары сәнәгать куркынычсызлыгы өлкәсендә норматив документлар таләпләре нигезендә проектланырга һәм корылырга тиеш.</w:t>
      </w:r>
    </w:p>
    <w:p w:rsidR="001478C0" w:rsidRPr="009C00B6" w:rsidRDefault="001478C0" w:rsidP="001478C0">
      <w:pPr>
        <w:pStyle w:val="12"/>
        <w:tabs>
          <w:tab w:val="left" w:pos="0"/>
        </w:tabs>
        <w:kinsoku w:val="0"/>
        <w:overflowPunct w:val="0"/>
        <w:spacing w:line="249" w:lineRule="auto"/>
        <w:ind w:right="110" w:firstLine="567"/>
        <w:jc w:val="both"/>
        <w:rPr>
          <w:highlight w:val="yellow"/>
          <w:lang w:val="tt-RU"/>
        </w:rPr>
      </w:pPr>
      <w:r>
        <w:rPr>
          <w:lang w:val="tt-RU"/>
        </w:rPr>
        <w:t>5.3.105.</w:t>
      </w:r>
      <w:r w:rsidRPr="009C00B6">
        <w:rPr>
          <w:lang w:val="tt-RU"/>
        </w:rPr>
        <w:t xml:space="preserve"> Газ бүлү челтәрләре объектлары өчен сак зоналары күләмнәре һәм алар чикләрендә урнашкан җир кишәрлекләрен куллану шартлары Россия Федерациясе Хөкүмәтенең 2000 елның 20 ноябрендәге 878 номерлы карары белән расланган газ бүлү челтәрләрен саклау кагыйдәләре белән билгеләнә.</w:t>
      </w:r>
    </w:p>
    <w:p w:rsidR="001478C0" w:rsidRPr="00DA1387" w:rsidRDefault="001478C0" w:rsidP="001478C0">
      <w:pPr>
        <w:pStyle w:val="a3"/>
        <w:kinsoku w:val="0"/>
        <w:overflowPunct w:val="0"/>
        <w:spacing w:line="249" w:lineRule="auto"/>
        <w:ind w:left="0" w:right="109" w:firstLine="567"/>
        <w:jc w:val="both"/>
        <w:rPr>
          <w:sz w:val="24"/>
          <w:szCs w:val="24"/>
          <w:highlight w:val="yellow"/>
          <w:lang w:val="tt-RU"/>
        </w:rPr>
      </w:pPr>
      <w:r w:rsidRPr="00DA1387">
        <w:rPr>
          <w:sz w:val="24"/>
          <w:szCs w:val="24"/>
          <w:lang w:val="tt-RU"/>
        </w:rPr>
        <w:t xml:space="preserve"> </w:t>
      </w:r>
      <w:r w:rsidRPr="00DA1387">
        <w:rPr>
          <w:lang w:val="tt-RU"/>
        </w:rPr>
        <w:t>Газ бүлү челтәрләренең саклык зоналарына керүче җир кишәрлекләрендә тыела:</w:t>
      </w:r>
    </w:p>
    <w:p w:rsidR="001478C0" w:rsidRPr="00DA1387" w:rsidRDefault="001478C0" w:rsidP="001478C0">
      <w:pPr>
        <w:pStyle w:val="12"/>
        <w:tabs>
          <w:tab w:val="left" w:pos="1828"/>
        </w:tabs>
        <w:kinsoku w:val="0"/>
        <w:overflowPunct w:val="0"/>
        <w:spacing w:line="249" w:lineRule="auto"/>
        <w:ind w:right="110"/>
        <w:jc w:val="both"/>
        <w:rPr>
          <w:lang w:val="tt-RU"/>
        </w:rPr>
      </w:pPr>
      <w:r w:rsidRPr="00DA1387">
        <w:rPr>
          <w:lang w:val="tt-RU"/>
        </w:rPr>
        <w:t xml:space="preserve">торак, </w:t>
      </w:r>
      <w:r>
        <w:rPr>
          <w:lang w:val="tt-RU"/>
        </w:rPr>
        <w:t>җәмәг</w:t>
      </w:r>
      <w:r w:rsidRPr="009C00B6">
        <w:rPr>
          <w:lang w:val="tt-RU"/>
        </w:rPr>
        <w:t>т</w:t>
      </w:r>
      <w:r w:rsidRPr="00DA1387">
        <w:rPr>
          <w:lang w:val="tt-RU"/>
        </w:rPr>
        <w:t>ь</w:t>
      </w:r>
      <w:r w:rsidRPr="009C00B6">
        <w:rPr>
          <w:lang w:val="tt-RU"/>
        </w:rPr>
        <w:t>челек</w:t>
      </w:r>
      <w:r w:rsidRPr="00DA1387">
        <w:rPr>
          <w:lang w:val="tt-RU"/>
        </w:rPr>
        <w:t>-эшлекле һәм җитештерү билгеләнешендәге объектларны төзү;</w:t>
      </w:r>
    </w:p>
    <w:p w:rsidR="001478C0" w:rsidRPr="00594FEB" w:rsidRDefault="001478C0" w:rsidP="001478C0">
      <w:pPr>
        <w:pStyle w:val="12"/>
        <w:tabs>
          <w:tab w:val="left" w:pos="0"/>
        </w:tabs>
        <w:kinsoku w:val="0"/>
        <w:overflowPunct w:val="0"/>
        <w:spacing w:line="249" w:lineRule="auto"/>
        <w:ind w:right="110" w:firstLine="567"/>
        <w:jc w:val="both"/>
        <w:rPr>
          <w:lang w:val="tt-RU"/>
        </w:rPr>
      </w:pPr>
      <w:r w:rsidRPr="002A4D57">
        <w:rPr>
          <w:lang w:val="tt-RU"/>
        </w:rPr>
        <w:t>эксплуатация оешмалары белән килешенеп, газүткәргечләрне алдан чыгармыйча гына аларда урнашкан күперләрне, коллекторларны, автомобиль һәм тимер юлларны сүтү һәм реконструкцияләү;</w:t>
      </w:r>
    </w:p>
    <w:p w:rsidR="001478C0" w:rsidRPr="002A4D57" w:rsidRDefault="001478C0" w:rsidP="001478C0">
      <w:pPr>
        <w:pStyle w:val="12"/>
        <w:kinsoku w:val="0"/>
        <w:overflowPunct w:val="0"/>
        <w:spacing w:line="249" w:lineRule="auto"/>
        <w:ind w:right="110" w:firstLine="567"/>
        <w:jc w:val="both"/>
        <w:rPr>
          <w:lang w:val="tt-RU"/>
        </w:rPr>
      </w:pPr>
      <w:r w:rsidRPr="002A4D57">
        <w:rPr>
          <w:lang w:val="tt-RU"/>
        </w:rPr>
        <w:t>яр ныгыту корылмаларын, су үткәргеч җайланмаларын, җир һәм башка корылмаларны, газ бүлү челтәрләрен җимерүдән саклый торган корылмаларны җимер</w:t>
      </w:r>
      <w:r w:rsidRPr="009C00B6">
        <w:rPr>
          <w:lang w:val="tt-RU"/>
        </w:rPr>
        <w:t>ү</w:t>
      </w:r>
      <w:r w:rsidRPr="002A4D57">
        <w:rPr>
          <w:lang w:val="tt-RU"/>
        </w:rPr>
        <w:t>;</w:t>
      </w:r>
    </w:p>
    <w:p w:rsidR="001478C0" w:rsidRPr="002A4D57" w:rsidRDefault="001478C0" w:rsidP="001478C0">
      <w:pPr>
        <w:pStyle w:val="12"/>
        <w:tabs>
          <w:tab w:val="left" w:pos="0"/>
        </w:tabs>
        <w:kinsoku w:val="0"/>
        <w:overflowPunct w:val="0"/>
        <w:spacing w:line="249" w:lineRule="auto"/>
        <w:ind w:right="110" w:firstLine="567"/>
        <w:jc w:val="both"/>
        <w:rPr>
          <w:lang w:val="tt-RU"/>
        </w:rPr>
      </w:pPr>
      <w:r w:rsidRPr="002A4D57">
        <w:rPr>
          <w:lang w:val="tt-RU"/>
        </w:rPr>
        <w:t>тану билгеләрен, контроль - үлчәү пунктларын һәм башка газ бүлү челтәрләрен күчерү, зарарлау</w:t>
      </w:r>
      <w:r w:rsidRPr="009C00B6">
        <w:rPr>
          <w:lang w:val="tt-RU"/>
        </w:rPr>
        <w:t xml:space="preserve"> </w:t>
      </w:r>
      <w:r w:rsidRPr="002A4D57">
        <w:rPr>
          <w:lang w:val="tt-RU"/>
        </w:rPr>
        <w:t>һәм юк итү;</w:t>
      </w:r>
    </w:p>
    <w:p w:rsidR="001478C0" w:rsidRPr="002A4D57" w:rsidRDefault="001478C0" w:rsidP="001478C0">
      <w:pPr>
        <w:pStyle w:val="12"/>
        <w:tabs>
          <w:tab w:val="left" w:pos="1828"/>
        </w:tabs>
        <w:kinsoku w:val="0"/>
        <w:overflowPunct w:val="0"/>
        <w:spacing w:line="249" w:lineRule="auto"/>
        <w:ind w:right="110" w:firstLine="567"/>
        <w:jc w:val="both"/>
        <w:rPr>
          <w:lang w:val="tt-RU"/>
        </w:rPr>
      </w:pPr>
      <w:r w:rsidRPr="002A4D57">
        <w:rPr>
          <w:lang w:val="tt-RU"/>
        </w:rPr>
        <w:t>чүплекләр һәм складлар урнаштыр</w:t>
      </w:r>
      <w:r w:rsidRPr="009C00B6">
        <w:rPr>
          <w:lang w:val="tt-RU"/>
        </w:rPr>
        <w:t>у</w:t>
      </w:r>
      <w:r w:rsidRPr="002A4D57">
        <w:rPr>
          <w:lang w:val="tt-RU"/>
        </w:rPr>
        <w:t>, кислоталар, тоз, селтел</w:t>
      </w:r>
      <w:r w:rsidRPr="009C00B6">
        <w:rPr>
          <w:lang w:val="tt-RU"/>
        </w:rPr>
        <w:t>е</w:t>
      </w:r>
      <w:r w:rsidRPr="002A4D57">
        <w:rPr>
          <w:lang w:val="tt-RU"/>
        </w:rPr>
        <w:t xml:space="preserve"> һәм башка химик актив матдәләр эретмәләре агыз</w:t>
      </w:r>
      <w:r w:rsidRPr="009C00B6">
        <w:rPr>
          <w:lang w:val="tt-RU"/>
        </w:rPr>
        <w:t>у</w:t>
      </w:r>
      <w:r w:rsidRPr="002A4D57">
        <w:rPr>
          <w:lang w:val="tt-RU"/>
        </w:rPr>
        <w:t>;</w:t>
      </w:r>
    </w:p>
    <w:p w:rsidR="001478C0" w:rsidRPr="009C00B6" w:rsidRDefault="001478C0" w:rsidP="001478C0">
      <w:pPr>
        <w:pStyle w:val="12"/>
        <w:tabs>
          <w:tab w:val="left" w:pos="1828"/>
        </w:tabs>
        <w:kinsoku w:val="0"/>
        <w:overflowPunct w:val="0"/>
        <w:spacing w:line="249" w:lineRule="auto"/>
        <w:ind w:right="110" w:firstLine="567"/>
        <w:jc w:val="both"/>
        <w:rPr>
          <w:lang w:val="tt-RU"/>
        </w:rPr>
      </w:pPr>
      <w:r w:rsidRPr="009C00B6">
        <w:rPr>
          <w:lang w:val="tt-RU"/>
        </w:rPr>
        <w:t>сак зоналарын киртәләү, эксплуатация оешмалары персоналының газ бүлү челтәрләренә керүенә, газ бүлү челтәрләренә хезмәт күрсәтүне үткәрүгә һәм зыяннарны бетерү эшләренә каршылык күрсәтү;</w:t>
      </w:r>
    </w:p>
    <w:p w:rsidR="001478C0" w:rsidRPr="00594FEB" w:rsidRDefault="001478C0" w:rsidP="001478C0">
      <w:pPr>
        <w:pStyle w:val="12"/>
        <w:tabs>
          <w:tab w:val="left" w:pos="2037"/>
        </w:tabs>
        <w:kinsoku w:val="0"/>
        <w:overflowPunct w:val="0"/>
        <w:spacing w:before="66" w:line="249" w:lineRule="auto"/>
        <w:ind w:right="108"/>
        <w:jc w:val="both"/>
        <w:rPr>
          <w:highlight w:val="yellow"/>
          <w:lang w:val="tt-RU"/>
        </w:rPr>
        <w:sectPr w:rsidR="001478C0" w:rsidRPr="00594FEB" w:rsidSect="0079189C">
          <w:pgSz w:w="11910" w:h="16840"/>
          <w:pgMar w:top="960" w:right="460" w:bottom="280" w:left="993" w:header="756" w:footer="0" w:gutter="0"/>
          <w:cols w:space="720" w:equalWidth="0">
            <w:col w:w="10517"/>
          </w:cols>
          <w:noEndnote/>
        </w:sectPr>
      </w:pPr>
    </w:p>
    <w:p w:rsidR="001478C0" w:rsidRPr="00594FEB" w:rsidRDefault="001478C0" w:rsidP="001478C0">
      <w:pPr>
        <w:pStyle w:val="a3"/>
        <w:kinsoku w:val="0"/>
        <w:overflowPunct w:val="0"/>
        <w:spacing w:before="1" w:line="249" w:lineRule="auto"/>
        <w:ind w:left="0" w:right="109" w:firstLine="0"/>
        <w:jc w:val="both"/>
        <w:rPr>
          <w:sz w:val="24"/>
          <w:szCs w:val="24"/>
          <w:highlight w:val="yellow"/>
          <w:lang w:val="tt-RU"/>
        </w:rPr>
      </w:pPr>
    </w:p>
    <w:p w:rsidR="001478C0" w:rsidRPr="009C00B6" w:rsidRDefault="001478C0" w:rsidP="001478C0">
      <w:pPr>
        <w:pStyle w:val="12"/>
        <w:tabs>
          <w:tab w:val="left" w:pos="1828"/>
        </w:tabs>
        <w:kinsoku w:val="0"/>
        <w:overflowPunct w:val="0"/>
        <w:spacing w:line="249" w:lineRule="auto"/>
        <w:ind w:right="110" w:firstLine="567"/>
        <w:jc w:val="both"/>
        <w:rPr>
          <w:lang w:val="tt-RU"/>
        </w:rPr>
      </w:pPr>
      <w:r w:rsidRPr="009C00B6">
        <w:rPr>
          <w:lang w:val="tt-RU"/>
        </w:rPr>
        <w:t>учак ягу һәм янгын чыгару;</w:t>
      </w:r>
    </w:p>
    <w:p w:rsidR="001478C0" w:rsidRPr="009C00B6" w:rsidRDefault="001478C0" w:rsidP="001478C0">
      <w:pPr>
        <w:pStyle w:val="12"/>
        <w:tabs>
          <w:tab w:val="left" w:pos="1828"/>
        </w:tabs>
        <w:kinsoku w:val="0"/>
        <w:overflowPunct w:val="0"/>
        <w:spacing w:line="249" w:lineRule="auto"/>
        <w:ind w:right="110"/>
        <w:jc w:val="both"/>
        <w:rPr>
          <w:lang w:val="tt-RU"/>
        </w:rPr>
      </w:pPr>
      <w:r>
        <w:rPr>
          <w:lang w:val="tt-RU"/>
        </w:rPr>
        <w:t xml:space="preserve">         </w:t>
      </w:r>
      <w:r w:rsidRPr="009C00B6">
        <w:rPr>
          <w:lang w:val="tt-RU"/>
        </w:rPr>
        <w:t>базлар урнаштыру, туфракны авыл хуҗалыгы һәм мелиоратор кораллары  һәм 0,3 метрдан артык тирәнлектәге механизмнар белән эшкәртү;</w:t>
      </w:r>
    </w:p>
    <w:p w:rsidR="001478C0" w:rsidRPr="00CD7511" w:rsidRDefault="001478C0" w:rsidP="001478C0">
      <w:pPr>
        <w:pStyle w:val="12"/>
        <w:tabs>
          <w:tab w:val="left" w:pos="1828"/>
        </w:tabs>
        <w:kinsoku w:val="0"/>
        <w:overflowPunct w:val="0"/>
        <w:spacing w:line="249" w:lineRule="auto"/>
        <w:ind w:right="110" w:firstLine="567"/>
        <w:jc w:val="both"/>
        <w:rPr>
          <w:lang w:val="tt-RU"/>
        </w:rPr>
      </w:pPr>
      <w:r w:rsidRPr="00CD7511">
        <w:rPr>
          <w:lang w:val="tt-RU"/>
        </w:rPr>
        <w:t>Г</w:t>
      </w:r>
      <w:r w:rsidRPr="009C00B6">
        <w:rPr>
          <w:lang w:val="tt-RU"/>
        </w:rPr>
        <w:t>Җ</w:t>
      </w:r>
      <w:r w:rsidRPr="00CD7511">
        <w:rPr>
          <w:lang w:val="tt-RU"/>
        </w:rPr>
        <w:t xml:space="preserve">П һәм газ бүлү челтәренең башка биналары, җир асты коелары люклары </w:t>
      </w:r>
      <w:r w:rsidRPr="009C00B6">
        <w:rPr>
          <w:lang w:val="tt-RU"/>
        </w:rPr>
        <w:t>капкач</w:t>
      </w:r>
      <w:r w:rsidRPr="00CD7511">
        <w:rPr>
          <w:lang w:val="tt-RU"/>
        </w:rPr>
        <w:t>ларын һәм ишекләрен ач</w:t>
      </w:r>
      <w:r w:rsidRPr="009C00B6">
        <w:rPr>
          <w:lang w:val="tt-RU"/>
        </w:rPr>
        <w:t>у</w:t>
      </w:r>
      <w:r w:rsidRPr="00CD7511">
        <w:rPr>
          <w:lang w:val="tt-RU"/>
        </w:rPr>
        <w:t xml:space="preserve">, элемтә, яктырту һәм телемеханика системаларын </w:t>
      </w:r>
      <w:r w:rsidRPr="009C00B6">
        <w:rPr>
          <w:lang w:val="tt-RU"/>
        </w:rPr>
        <w:t xml:space="preserve">һәм </w:t>
      </w:r>
      <w:r w:rsidRPr="00CD7511">
        <w:rPr>
          <w:lang w:val="tt-RU"/>
        </w:rPr>
        <w:t>электр</w:t>
      </w:r>
      <w:r w:rsidRPr="009C00B6">
        <w:rPr>
          <w:lang w:val="tt-RU"/>
        </w:rPr>
        <w:t>ны сүндерү</w:t>
      </w:r>
      <w:r w:rsidRPr="00CD7511">
        <w:rPr>
          <w:lang w:val="tt-RU"/>
        </w:rPr>
        <w:t>;</w:t>
      </w:r>
    </w:p>
    <w:p w:rsidR="001478C0" w:rsidRPr="00CD7511" w:rsidRDefault="001478C0" w:rsidP="001478C0">
      <w:pPr>
        <w:pStyle w:val="12"/>
        <w:tabs>
          <w:tab w:val="left" w:pos="1828"/>
        </w:tabs>
        <w:kinsoku w:val="0"/>
        <w:overflowPunct w:val="0"/>
        <w:spacing w:line="249" w:lineRule="auto"/>
        <w:ind w:right="110"/>
        <w:jc w:val="both"/>
        <w:rPr>
          <w:lang w:val="tt-RU"/>
        </w:rPr>
      </w:pPr>
      <w:r w:rsidRPr="00CD7511">
        <w:rPr>
          <w:lang w:val="tt-RU"/>
        </w:rPr>
        <w:t>газ бүлү челтәрләре биналарына чит әйберләр, баскычлар</w:t>
      </w:r>
      <w:r w:rsidRPr="009C00B6">
        <w:rPr>
          <w:lang w:val="tt-RU"/>
        </w:rPr>
        <w:t xml:space="preserve"> кую</w:t>
      </w:r>
      <w:r w:rsidRPr="00CD7511">
        <w:rPr>
          <w:lang w:val="tt-RU"/>
        </w:rPr>
        <w:t xml:space="preserve">, </w:t>
      </w:r>
      <w:r w:rsidRPr="009C00B6">
        <w:rPr>
          <w:lang w:val="tt-RU"/>
        </w:rPr>
        <w:t>аларга менү</w:t>
      </w:r>
      <w:r w:rsidRPr="00CD7511">
        <w:rPr>
          <w:lang w:val="tt-RU"/>
        </w:rPr>
        <w:t xml:space="preserve">, </w:t>
      </w:r>
      <w:r w:rsidRPr="009C00B6">
        <w:rPr>
          <w:lang w:val="tt-RU"/>
        </w:rPr>
        <w:t xml:space="preserve"> </w:t>
      </w:r>
      <w:r w:rsidRPr="00CD7511">
        <w:rPr>
          <w:lang w:val="tt-RU"/>
        </w:rPr>
        <w:t>җир өсте газүткәргечләренә, киртәләренә</w:t>
      </w:r>
      <w:r w:rsidRPr="009C00B6">
        <w:rPr>
          <w:lang w:val="tt-RU"/>
        </w:rPr>
        <w:t xml:space="preserve"> </w:t>
      </w:r>
      <w:r w:rsidRPr="00CD7511">
        <w:rPr>
          <w:lang w:val="tt-RU"/>
        </w:rPr>
        <w:t>бәйлә</w:t>
      </w:r>
      <w:r w:rsidRPr="009C00B6">
        <w:rPr>
          <w:lang w:val="tt-RU"/>
        </w:rPr>
        <w:t>ү</w:t>
      </w:r>
      <w:r w:rsidRPr="00CD7511">
        <w:rPr>
          <w:lang w:val="tt-RU"/>
        </w:rPr>
        <w:t xml:space="preserve"> һәм беркет</w:t>
      </w:r>
      <w:r w:rsidRPr="009C00B6">
        <w:rPr>
          <w:lang w:val="tt-RU"/>
        </w:rPr>
        <w:t>ү</w:t>
      </w:r>
      <w:r w:rsidRPr="00CD7511">
        <w:rPr>
          <w:lang w:val="tt-RU"/>
        </w:rPr>
        <w:t>, аларга кер</w:t>
      </w:r>
      <w:r w:rsidRPr="009C00B6">
        <w:rPr>
          <w:lang w:val="tt-RU"/>
        </w:rPr>
        <w:t>ү</w:t>
      </w:r>
      <w:r w:rsidRPr="00CD7511">
        <w:rPr>
          <w:lang w:val="tt-RU"/>
        </w:rPr>
        <w:t>;</w:t>
      </w:r>
    </w:p>
    <w:p w:rsidR="001478C0" w:rsidRPr="00CD7511" w:rsidRDefault="001478C0" w:rsidP="001478C0">
      <w:pPr>
        <w:pStyle w:val="12"/>
        <w:tabs>
          <w:tab w:val="left" w:pos="1828"/>
        </w:tabs>
        <w:kinsoku w:val="0"/>
        <w:overflowPunct w:val="0"/>
        <w:spacing w:line="249" w:lineRule="auto"/>
        <w:ind w:right="110"/>
        <w:jc w:val="both"/>
        <w:rPr>
          <w:lang w:val="tt-RU"/>
        </w:rPr>
      </w:pPr>
      <w:r w:rsidRPr="00CD7511">
        <w:rPr>
          <w:lang w:val="tt-RU"/>
        </w:rPr>
        <w:t>газ бүлү челтәрләрен үз белдегең белән тоташ</w:t>
      </w:r>
      <w:r w:rsidRPr="009C00B6">
        <w:rPr>
          <w:lang w:val="tt-RU"/>
        </w:rPr>
        <w:t>тыру</w:t>
      </w:r>
      <w:r w:rsidRPr="00CD7511">
        <w:rPr>
          <w:lang w:val="tt-RU"/>
        </w:rPr>
        <w:t>.</w:t>
      </w:r>
    </w:p>
    <w:p w:rsidR="001478C0" w:rsidRPr="00CD7511" w:rsidRDefault="001478C0" w:rsidP="001478C0">
      <w:pPr>
        <w:pStyle w:val="12"/>
        <w:tabs>
          <w:tab w:val="left" w:pos="1828"/>
        </w:tabs>
        <w:kinsoku w:val="0"/>
        <w:overflowPunct w:val="0"/>
        <w:spacing w:line="249" w:lineRule="auto"/>
        <w:ind w:left="118" w:right="110" w:firstLine="567"/>
        <w:jc w:val="both"/>
        <w:rPr>
          <w:lang w:val="tt-RU"/>
        </w:rPr>
      </w:pPr>
      <w:r w:rsidRPr="00CD7511">
        <w:rPr>
          <w:lang w:val="tt-RU"/>
        </w:rPr>
        <w:t>Газ бүлү челтәрләренең саклау зоналарында хуҗалык эшчәнлеге, җир участогы өслеген бо</w:t>
      </w:r>
      <w:r w:rsidRPr="009C00B6">
        <w:rPr>
          <w:lang w:val="tt-RU"/>
        </w:rPr>
        <w:t>зу</w:t>
      </w:r>
      <w:r w:rsidRPr="00CD7511">
        <w:rPr>
          <w:lang w:val="tt-RU"/>
        </w:rPr>
        <w:t xml:space="preserve"> һәм 0,3 метрдан артык тирәнлеккә туфрак эшкәртү газ бүлү челтәрләренең эксплуатацион оешмасының</w:t>
      </w:r>
      <w:r>
        <w:rPr>
          <w:lang w:val="tt-RU"/>
        </w:rPr>
        <w:t xml:space="preserve"> </w:t>
      </w:r>
      <w:r w:rsidRPr="00CD7511">
        <w:rPr>
          <w:lang w:val="tt-RU"/>
        </w:rPr>
        <w:t xml:space="preserve"> язма рөхсәте нигезендә башкарыла.</w:t>
      </w:r>
    </w:p>
    <w:p w:rsidR="001478C0" w:rsidRPr="00CD7511" w:rsidRDefault="001478C0" w:rsidP="001478C0">
      <w:pPr>
        <w:pStyle w:val="a3"/>
        <w:kinsoku w:val="0"/>
        <w:overflowPunct w:val="0"/>
        <w:spacing w:line="310" w:lineRule="exact"/>
        <w:ind w:right="112"/>
        <w:rPr>
          <w:sz w:val="24"/>
          <w:szCs w:val="24"/>
          <w:highlight w:val="yellow"/>
          <w:lang w:val="tt-RU"/>
        </w:rPr>
        <w:sectPr w:rsidR="001478C0" w:rsidRPr="00CD7511" w:rsidSect="0079189C">
          <w:pgSz w:w="11910" w:h="16840"/>
          <w:pgMar w:top="960" w:right="420" w:bottom="280" w:left="993" w:header="756" w:footer="0" w:gutter="0"/>
          <w:cols w:space="720" w:equalWidth="0">
            <w:col w:w="10517"/>
          </w:cols>
          <w:noEndnote/>
        </w:sectPr>
      </w:pPr>
    </w:p>
    <w:p w:rsidR="001478C0" w:rsidRPr="009C00B6" w:rsidRDefault="001478C0" w:rsidP="001478C0">
      <w:pPr>
        <w:pStyle w:val="12"/>
        <w:tabs>
          <w:tab w:val="left" w:pos="1828"/>
        </w:tabs>
        <w:kinsoku w:val="0"/>
        <w:overflowPunct w:val="0"/>
        <w:spacing w:line="249" w:lineRule="auto"/>
        <w:ind w:right="110" w:firstLine="426"/>
        <w:jc w:val="both"/>
        <w:rPr>
          <w:lang w:val="tt-RU"/>
        </w:rPr>
      </w:pPr>
      <w:r>
        <w:rPr>
          <w:lang w:val="tt-RU"/>
        </w:rPr>
        <w:lastRenderedPageBreak/>
        <w:t xml:space="preserve">       5.3.106</w:t>
      </w:r>
      <w:r w:rsidRPr="009C00B6">
        <w:rPr>
          <w:lang w:val="tt-RU"/>
        </w:rPr>
        <w:t>. Халкы 100 мең кеше белән исәпләнгән торак пунктларның газ бүлү системалары газ бүлүнең технологик процессы белән дистанцион идарә итү һәм газ куллануны   исәпкә алуның автоматлаштырылган системалары белән җиһазландырылырга тиеш. 100 мең кешедән ким булган торак пунктларга газ бүлү системаларын   технологик процессы белән дистанцион идарә итү һәм газ куллануны   исәпкә алу буенча автоматлаштырылган системалар белән тәэмин итү турында карар эксплуатацияләүче оешмалар яисә заказчы тарафыннан кабул ителә.</w:t>
      </w:r>
    </w:p>
    <w:p w:rsidR="001478C0" w:rsidRPr="0056596C" w:rsidRDefault="001478C0" w:rsidP="001478C0">
      <w:pPr>
        <w:pStyle w:val="12"/>
        <w:kinsoku w:val="0"/>
        <w:overflowPunct w:val="0"/>
        <w:spacing w:line="249" w:lineRule="auto"/>
        <w:ind w:right="110" w:firstLine="567"/>
        <w:jc w:val="both"/>
      </w:pPr>
      <w:r>
        <w:rPr>
          <w:lang w:val="tt-RU"/>
        </w:rPr>
        <w:t xml:space="preserve">   5.3.107</w:t>
      </w:r>
      <w:r w:rsidRPr="0056596C">
        <w:rPr>
          <w:shd w:val="clear" w:color="auto" w:fill="F7F8F9"/>
          <w:lang w:val="tt-RU"/>
        </w:rPr>
        <w:t xml:space="preserve">. Күп катлы торак биналарны һәм корылмаларны җылылык белән тәэмин итү һәм кайнар су белән тәэмин итү өчен янып бетүнең ябык камералы җылылык генераторларын проектлау рөхсәт ителә. Җылылык генераторларын урнаштыру СНиП 41-01-2003, СНиП 42-01-2002, СП 41-108-2004, СП 42-101-2003 таләпләре нигезендә гамәлгә ашырыла. Яну продуктларын чыгару вертикаль төтен юлы аша башкарылырга тиеш. Шул ук вакытта бинаның түбәсеннән югарырак төтен чыгарырга кирәк. Биналарның тышкы конструкцияләре аша яну продуктларын турыдан-туры чыгару рөхсәт ителми. </w:t>
      </w:r>
      <w:r w:rsidRPr="0056596C">
        <w:rPr>
          <w:lang w:val="tt-RU"/>
        </w:rPr>
        <w:t xml:space="preserve"> </w:t>
      </w:r>
    </w:p>
    <w:p w:rsidR="001478C0" w:rsidRPr="009C00B6" w:rsidRDefault="001478C0" w:rsidP="001478C0">
      <w:pPr>
        <w:pStyle w:val="12"/>
        <w:tabs>
          <w:tab w:val="left" w:pos="1828"/>
        </w:tabs>
        <w:kinsoku w:val="0"/>
        <w:overflowPunct w:val="0"/>
        <w:spacing w:line="249" w:lineRule="auto"/>
        <w:ind w:right="110" w:firstLine="567"/>
        <w:jc w:val="both"/>
        <w:rPr>
          <w:highlight w:val="yellow"/>
        </w:rPr>
      </w:pPr>
      <w:r>
        <w:t>5.3.108</w:t>
      </w:r>
      <w:r w:rsidRPr="009C00B6">
        <w:t>. Компактлы азкатлы торак пунктлар территориясендә газ белән тәэмин итү объектларын проектлауны «азкатлы торак төзелеше территориясендә инженерлык челтәрләре һәм корылмалар» бүлеге таләпләре нигезендә гамәлгә ашырырга кирәк.</w:t>
      </w:r>
    </w:p>
    <w:p w:rsidR="001478C0" w:rsidRPr="009C00B6" w:rsidRDefault="001478C0" w:rsidP="001478C0">
      <w:pPr>
        <w:pStyle w:val="a3"/>
        <w:kinsoku w:val="0"/>
        <w:overflowPunct w:val="0"/>
        <w:spacing w:before="10"/>
        <w:ind w:left="0" w:firstLine="567"/>
        <w:rPr>
          <w:sz w:val="24"/>
          <w:szCs w:val="24"/>
          <w:highlight w:val="yellow"/>
        </w:rPr>
      </w:pPr>
    </w:p>
    <w:p w:rsidR="001478C0" w:rsidRPr="009C00B6" w:rsidRDefault="001478C0" w:rsidP="001478C0">
      <w:pPr>
        <w:pStyle w:val="a3"/>
        <w:kinsoku w:val="0"/>
        <w:overflowPunct w:val="0"/>
        <w:spacing w:before="7"/>
        <w:ind w:left="0" w:firstLine="567"/>
        <w:rPr>
          <w:sz w:val="24"/>
          <w:szCs w:val="24"/>
          <w:highlight w:val="yellow"/>
        </w:rPr>
        <w:sectPr w:rsidR="001478C0" w:rsidRPr="009C00B6" w:rsidSect="0079189C">
          <w:pgSz w:w="11910" w:h="16840"/>
          <w:pgMar w:top="960" w:right="500" w:bottom="280" w:left="993" w:header="756" w:footer="0" w:gutter="0"/>
          <w:cols w:space="720" w:equalWidth="0">
            <w:col w:w="10517"/>
          </w:cols>
          <w:noEndnote/>
        </w:sectPr>
      </w:pPr>
    </w:p>
    <w:p w:rsidR="001478C0" w:rsidRPr="009C00B6" w:rsidRDefault="001478C0" w:rsidP="001478C0">
      <w:pPr>
        <w:pStyle w:val="a3"/>
        <w:kinsoku w:val="0"/>
        <w:overflowPunct w:val="0"/>
        <w:spacing w:before="8"/>
        <w:ind w:left="0" w:firstLine="567"/>
        <w:rPr>
          <w:sz w:val="24"/>
          <w:szCs w:val="24"/>
          <w:highlight w:val="yellow"/>
        </w:rPr>
      </w:pPr>
    </w:p>
    <w:p w:rsidR="001478C0" w:rsidRPr="009C00B6" w:rsidRDefault="001478C0" w:rsidP="001478C0">
      <w:pPr>
        <w:pStyle w:val="11"/>
        <w:kinsoku w:val="0"/>
        <w:overflowPunct w:val="0"/>
        <w:spacing w:line="249" w:lineRule="auto"/>
        <w:outlineLvl w:val="9"/>
        <w:rPr>
          <w:b w:val="0"/>
          <w:bCs w:val="0"/>
          <w:sz w:val="24"/>
          <w:szCs w:val="24"/>
          <w:highlight w:val="yellow"/>
        </w:rPr>
      </w:pPr>
    </w:p>
    <w:p w:rsidR="001478C0" w:rsidRPr="009C00B6" w:rsidRDefault="001478C0" w:rsidP="001478C0">
      <w:pPr>
        <w:pStyle w:val="a3"/>
        <w:kinsoku w:val="0"/>
        <w:overflowPunct w:val="0"/>
        <w:spacing w:before="66"/>
        <w:ind w:left="908" w:firstLine="0"/>
        <w:rPr>
          <w:sz w:val="24"/>
          <w:szCs w:val="24"/>
          <w:highlight w:val="yellow"/>
        </w:rPr>
      </w:pPr>
      <w:r w:rsidRPr="009C00B6">
        <w:rPr>
          <w:sz w:val="24"/>
          <w:szCs w:val="24"/>
          <w:highlight w:val="yellow"/>
        </w:rPr>
        <w:br w:type="column"/>
      </w:r>
      <w:r w:rsidRPr="009C00B6">
        <w:rPr>
          <w:sz w:val="24"/>
          <w:szCs w:val="24"/>
          <w:highlight w:val="yellow"/>
        </w:rPr>
        <w:t>Таблица</w:t>
      </w:r>
      <w:r w:rsidRPr="009C00B6">
        <w:rPr>
          <w:spacing w:val="-1"/>
          <w:sz w:val="24"/>
          <w:szCs w:val="24"/>
          <w:highlight w:val="yellow"/>
        </w:rPr>
        <w:t xml:space="preserve"> </w:t>
      </w:r>
      <w:r w:rsidRPr="009C00B6">
        <w:rPr>
          <w:sz w:val="24"/>
          <w:szCs w:val="24"/>
          <w:highlight w:val="yellow"/>
        </w:rPr>
        <w:t>77</w:t>
      </w:r>
    </w:p>
    <w:p w:rsidR="001478C0" w:rsidRPr="009C00B6" w:rsidRDefault="001478C0" w:rsidP="001478C0">
      <w:pPr>
        <w:pStyle w:val="a3"/>
        <w:kinsoku w:val="0"/>
        <w:overflowPunct w:val="0"/>
        <w:spacing w:before="66"/>
        <w:ind w:left="908" w:firstLine="567"/>
        <w:rPr>
          <w:sz w:val="24"/>
          <w:szCs w:val="24"/>
          <w:highlight w:val="yellow"/>
        </w:rPr>
        <w:sectPr w:rsidR="001478C0" w:rsidRPr="009C00B6" w:rsidSect="0079189C">
          <w:type w:val="continuous"/>
          <w:pgSz w:w="11910" w:h="16840"/>
          <w:pgMar w:top="960" w:right="500" w:bottom="280" w:left="993" w:header="720" w:footer="720" w:gutter="0"/>
          <w:cols w:num="2" w:space="720" w:equalWidth="0">
            <w:col w:w="10517" w:space="40"/>
            <w:col w:w="2524"/>
          </w:cols>
          <w:noEndnote/>
        </w:sectPr>
      </w:pPr>
    </w:p>
    <w:p w:rsidR="001478C0" w:rsidRPr="0056596C" w:rsidRDefault="001478C0" w:rsidP="001478C0">
      <w:pPr>
        <w:pStyle w:val="a3"/>
        <w:kinsoku w:val="0"/>
        <w:overflowPunct w:val="0"/>
        <w:ind w:firstLine="567"/>
        <w:jc w:val="center"/>
        <w:rPr>
          <w:b/>
          <w:sz w:val="24"/>
          <w:szCs w:val="24"/>
        </w:rPr>
      </w:pPr>
      <w:r w:rsidRPr="0056596C">
        <w:rPr>
          <w:b/>
          <w:sz w:val="24"/>
          <w:szCs w:val="24"/>
        </w:rPr>
        <w:t>Электр белән тәэмин итү</w:t>
      </w:r>
    </w:p>
    <w:p w:rsidR="001478C0" w:rsidRPr="009C00B6" w:rsidRDefault="001478C0" w:rsidP="001478C0">
      <w:pPr>
        <w:pStyle w:val="a3"/>
        <w:kinsoku w:val="0"/>
        <w:overflowPunct w:val="0"/>
        <w:ind w:firstLine="567"/>
        <w:rPr>
          <w:sz w:val="24"/>
          <w:szCs w:val="24"/>
        </w:rPr>
      </w:pPr>
      <w:r>
        <w:rPr>
          <w:sz w:val="24"/>
          <w:szCs w:val="24"/>
        </w:rPr>
        <w:t>5.3.109</w:t>
      </w:r>
      <w:r w:rsidRPr="009C00B6">
        <w:rPr>
          <w:sz w:val="24"/>
          <w:szCs w:val="24"/>
        </w:rPr>
        <w:t>. Торак пунктны электр белән тәэмин итүне проектлаштырганда электр чыганакларына электр нагрузкасын билгеләүне 34.20.185-94, СП 31-110-2003 рд таләпләре һәм «ФСК ЕЭС» ААҖ нең 2006 елның 2 июнендәге техник сәясәте турындагы Нигезләмә нигезендә, ГОСТ Р 54954-2012 башкарырга кирәк.</w:t>
      </w:r>
    </w:p>
    <w:p w:rsidR="001478C0" w:rsidRPr="009C00B6" w:rsidRDefault="001478C0" w:rsidP="001478C0">
      <w:pPr>
        <w:pStyle w:val="a3"/>
        <w:kinsoku w:val="0"/>
        <w:overflowPunct w:val="0"/>
        <w:ind w:firstLine="567"/>
        <w:rPr>
          <w:sz w:val="24"/>
          <w:szCs w:val="24"/>
        </w:rPr>
      </w:pPr>
      <w:r w:rsidRPr="009C00B6">
        <w:rPr>
          <w:sz w:val="24"/>
          <w:szCs w:val="24"/>
        </w:rPr>
        <w:t>Торак пунктларда электр куллануның эреләнгән күрсәткечләрен электр куллану нормаларына туры китереп кабул итәргә рөхсәт ителә (әлеге нормативларга 9 нчы кушымтаның 4 нче таблицасы).</w:t>
      </w:r>
    </w:p>
    <w:p w:rsidR="001478C0" w:rsidRPr="009C00B6" w:rsidRDefault="001478C0" w:rsidP="001478C0">
      <w:pPr>
        <w:pStyle w:val="a3"/>
        <w:kinsoku w:val="0"/>
        <w:overflowPunct w:val="0"/>
        <w:ind w:firstLine="567"/>
        <w:rPr>
          <w:sz w:val="24"/>
          <w:szCs w:val="24"/>
        </w:rPr>
      </w:pPr>
      <w:r w:rsidRPr="009C00B6">
        <w:rPr>
          <w:sz w:val="24"/>
          <w:szCs w:val="24"/>
        </w:rPr>
        <w:t>Алдан исәп-хисап ясау өчен авыл территориясенең чагыштырма исәп-хисап йөкләнешенең эреләнгән күрсәткечләрен 77 нче таблица буенча кабул итәргә рөхсәт ителә.</w:t>
      </w:r>
    </w:p>
    <w:p w:rsidR="001478C0" w:rsidRPr="009C00B6" w:rsidRDefault="001478C0" w:rsidP="001478C0">
      <w:pPr>
        <w:pStyle w:val="a3"/>
        <w:kinsoku w:val="0"/>
        <w:overflowPunct w:val="0"/>
        <w:ind w:firstLine="567"/>
        <w:rPr>
          <w:sz w:val="24"/>
          <w:szCs w:val="24"/>
        </w:rPr>
      </w:pPr>
      <w:r>
        <w:rPr>
          <w:sz w:val="24"/>
          <w:szCs w:val="24"/>
        </w:rPr>
        <w:t>5.3.110</w:t>
      </w:r>
      <w:r w:rsidRPr="009C00B6">
        <w:rPr>
          <w:sz w:val="24"/>
          <w:szCs w:val="24"/>
        </w:rPr>
        <w:t>. Торак һәм җәмәгать биналарының һавасын кондиционацияләү системасына электр энергиясенең чагыштырма чыгымының база күләмен исәпләү өчен белешмәләр әлеге нормативларга 9 нчы кушымтаның 11 һәм 12 нче таблицалары буенча билгеләнә (ГОСТ Р 54954-2012).</w:t>
      </w:r>
    </w:p>
    <w:p w:rsidR="001478C0" w:rsidRPr="009C00B6" w:rsidRDefault="001478C0" w:rsidP="001478C0">
      <w:pPr>
        <w:pStyle w:val="a3"/>
        <w:kinsoku w:val="0"/>
        <w:overflowPunct w:val="0"/>
        <w:ind w:firstLine="567"/>
        <w:rPr>
          <w:sz w:val="24"/>
          <w:szCs w:val="24"/>
        </w:rPr>
      </w:pPr>
      <w:r w:rsidRPr="009C00B6">
        <w:rPr>
          <w:sz w:val="24"/>
          <w:szCs w:val="24"/>
        </w:rPr>
        <w:t>Торак биналарның һәм җәмәгать биналарының җәмәгать зоналарын яктырту системасына электр энергиясенең чагыштырма чыгымының база күләмен исәпләү өчен мәгълүматлар әлеге нормативларга 9 нчы кушымтаның 15 һәм 16 нчы таблицалары буенча билгеләнә (фатирларны яктырту өчен энергия чыгымнары 15 нче таблица күрсәткечләренә кертелмәгән, чөнки бу системалар проект һәм төзелеш эшләренең җаваплылыгы предметы булып тормый</w:t>
      </w:r>
      <w:r>
        <w:rPr>
          <w:sz w:val="24"/>
          <w:szCs w:val="24"/>
        </w:rPr>
        <w:t>.</w:t>
      </w:r>
    </w:p>
    <w:p w:rsidR="001478C0" w:rsidRPr="009C00B6" w:rsidRDefault="001478C0" w:rsidP="001478C0">
      <w:pPr>
        <w:pStyle w:val="a3"/>
        <w:kinsoku w:val="0"/>
        <w:overflowPunct w:val="0"/>
        <w:ind w:firstLine="567"/>
        <w:rPr>
          <w:sz w:val="24"/>
          <w:szCs w:val="24"/>
        </w:rPr>
      </w:pPr>
      <w:r w:rsidRPr="009C00B6">
        <w:rPr>
          <w:sz w:val="24"/>
          <w:szCs w:val="24"/>
        </w:rPr>
        <w:t>Биналарны Инженерлык белән тәэмин итү системалары аша электр энергиясенең чагыштырма чыгымының база күләмен исәпләү өчен әлеге нормативларга 9 нчы кушымтаның 17 нче таблицасы буенча билгеләнә.</w:t>
      </w:r>
    </w:p>
    <w:p w:rsidR="001478C0" w:rsidRPr="009C00B6" w:rsidRDefault="001478C0" w:rsidP="001478C0">
      <w:pPr>
        <w:pStyle w:val="a3"/>
        <w:kinsoku w:val="0"/>
        <w:overflowPunct w:val="0"/>
        <w:ind w:firstLine="567"/>
        <w:rPr>
          <w:sz w:val="24"/>
          <w:szCs w:val="24"/>
        </w:rPr>
      </w:pPr>
    </w:p>
    <w:p w:rsidR="001478C0" w:rsidRPr="009C00B6" w:rsidRDefault="001478C0" w:rsidP="001478C0">
      <w:pPr>
        <w:pStyle w:val="a3"/>
        <w:kinsoku w:val="0"/>
        <w:overflowPunct w:val="0"/>
        <w:ind w:firstLine="567"/>
        <w:jc w:val="right"/>
        <w:rPr>
          <w:sz w:val="24"/>
          <w:szCs w:val="24"/>
        </w:rPr>
      </w:pPr>
      <w:r>
        <w:rPr>
          <w:sz w:val="24"/>
          <w:szCs w:val="24"/>
        </w:rPr>
        <w:t xml:space="preserve"> 77 нче аблица</w:t>
      </w:r>
    </w:p>
    <w:p w:rsidR="001478C0" w:rsidRPr="009C00B6" w:rsidRDefault="001478C0" w:rsidP="001478C0">
      <w:pPr>
        <w:pStyle w:val="a3"/>
        <w:kinsoku w:val="0"/>
        <w:overflowPunct w:val="0"/>
        <w:ind w:firstLine="567"/>
        <w:rPr>
          <w:sz w:val="24"/>
          <w:szCs w:val="24"/>
        </w:rPr>
      </w:pPr>
    </w:p>
    <w:p w:rsidR="001478C0" w:rsidRPr="00E66859" w:rsidRDefault="001478C0" w:rsidP="001478C0">
      <w:pPr>
        <w:pStyle w:val="a3"/>
        <w:kinsoku w:val="0"/>
        <w:overflowPunct w:val="0"/>
        <w:ind w:firstLine="567"/>
        <w:rPr>
          <w:b/>
          <w:sz w:val="24"/>
          <w:szCs w:val="24"/>
        </w:rPr>
      </w:pPr>
      <w:r w:rsidRPr="00E66859">
        <w:rPr>
          <w:b/>
          <w:sz w:val="24"/>
          <w:szCs w:val="24"/>
        </w:rPr>
        <w:t>Авыл территориясенең чагыштырма исәп-хисап йөкләнешенең эреләнгән күрсәткечләре</w:t>
      </w:r>
    </w:p>
    <w:p w:rsidR="001478C0" w:rsidRPr="009C00B6" w:rsidRDefault="001478C0" w:rsidP="001478C0">
      <w:pPr>
        <w:pStyle w:val="a3"/>
        <w:kinsoku w:val="0"/>
        <w:overflowPunct w:val="0"/>
        <w:ind w:firstLine="567"/>
        <w:rPr>
          <w:sz w:val="24"/>
          <w:szCs w:val="24"/>
        </w:rPr>
      </w:pPr>
    </w:p>
    <w:tbl>
      <w:tblPr>
        <w:tblW w:w="10435" w:type="dxa"/>
        <w:tblInd w:w="110" w:type="dxa"/>
        <w:tblLayout w:type="fixed"/>
        <w:tblCellMar>
          <w:left w:w="0" w:type="dxa"/>
          <w:right w:w="0" w:type="dxa"/>
        </w:tblCellMar>
        <w:tblLook w:val="0000" w:firstRow="0" w:lastRow="0" w:firstColumn="0" w:lastColumn="0" w:noHBand="0" w:noVBand="0"/>
      </w:tblPr>
      <w:tblGrid>
        <w:gridCol w:w="1608"/>
        <w:gridCol w:w="1657"/>
        <w:gridCol w:w="1166"/>
        <w:gridCol w:w="1589"/>
        <w:gridCol w:w="1647"/>
        <w:gridCol w:w="1159"/>
        <w:gridCol w:w="1609"/>
      </w:tblGrid>
      <w:tr w:rsidR="001478C0" w:rsidRPr="009C00B6" w:rsidTr="003B315F">
        <w:trPr>
          <w:trHeight w:hRule="exact" w:val="336"/>
        </w:trPr>
        <w:tc>
          <w:tcPr>
            <w:tcW w:w="1608" w:type="dxa"/>
            <w:vMerge w:val="restart"/>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6" w:line="252" w:lineRule="auto"/>
              <w:ind w:right="239"/>
            </w:pPr>
            <w:r w:rsidRPr="00D2079F">
              <w:t xml:space="preserve">Халык саны, мең кеше  </w:t>
            </w:r>
          </w:p>
        </w:tc>
        <w:tc>
          <w:tcPr>
            <w:tcW w:w="8827" w:type="dxa"/>
            <w:gridSpan w:val="6"/>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63" w:lineRule="exact"/>
              <w:ind w:right="56" w:firstLine="567"/>
              <w:jc w:val="center"/>
            </w:pPr>
            <w:r w:rsidRPr="00D2079F">
              <w:t xml:space="preserve">Торак пункт    </w:t>
            </w:r>
          </w:p>
        </w:tc>
      </w:tr>
      <w:tr w:rsidR="001478C0" w:rsidRPr="009C00B6" w:rsidTr="003B315F">
        <w:trPr>
          <w:trHeight w:hRule="exact" w:val="571"/>
        </w:trPr>
        <w:tc>
          <w:tcPr>
            <w:tcW w:w="1608" w:type="dxa"/>
            <w:vMerge/>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63" w:lineRule="exact"/>
              <w:ind w:right="56" w:firstLine="567"/>
              <w:jc w:val="center"/>
            </w:pPr>
          </w:p>
        </w:tc>
        <w:tc>
          <w:tcPr>
            <w:tcW w:w="1657"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6"/>
              <w:ind w:left="239"/>
            </w:pPr>
            <w:r w:rsidRPr="00D2079F">
              <w:t>плитәләр белән</w:t>
            </w:r>
          </w:p>
        </w:tc>
        <w:tc>
          <w:tcPr>
            <w:tcW w:w="2755" w:type="dxa"/>
            <w:gridSpan w:val="2"/>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6" w:line="247" w:lineRule="auto"/>
              <w:ind w:left="64" w:right="688" w:firstLine="567"/>
            </w:pPr>
            <w:r w:rsidRPr="00D2079F">
              <w:t>табигый газ</w:t>
            </w:r>
          </w:p>
        </w:tc>
        <w:tc>
          <w:tcPr>
            <w:tcW w:w="4415" w:type="dxa"/>
            <w:gridSpan w:val="3"/>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6" w:line="247" w:lineRule="auto"/>
              <w:ind w:left="981" w:right="330" w:firstLine="567"/>
            </w:pPr>
            <w:r w:rsidRPr="00D2079F">
              <w:t>стационар электр плитәләре булган Зт/кеше, кВт/кеше</w:t>
            </w:r>
          </w:p>
        </w:tc>
      </w:tr>
      <w:tr w:rsidR="001478C0" w:rsidRPr="009C00B6" w:rsidTr="003B315F">
        <w:trPr>
          <w:trHeight w:hRule="exact" w:val="300"/>
        </w:trPr>
        <w:tc>
          <w:tcPr>
            <w:tcW w:w="1608" w:type="dxa"/>
            <w:vMerge/>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6" w:line="247" w:lineRule="auto"/>
              <w:ind w:left="981" w:right="330" w:firstLine="567"/>
            </w:pPr>
          </w:p>
        </w:tc>
        <w:tc>
          <w:tcPr>
            <w:tcW w:w="1657" w:type="dxa"/>
            <w:vMerge w:val="restart"/>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8" w:line="249" w:lineRule="auto"/>
              <w:ind w:left="153" w:right="155"/>
            </w:pPr>
            <w:r w:rsidRPr="00D2079F">
              <w:t>тулаем торак пункт буенча</w:t>
            </w:r>
          </w:p>
        </w:tc>
        <w:tc>
          <w:tcPr>
            <w:tcW w:w="2755" w:type="dxa"/>
            <w:gridSpan w:val="2"/>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1"/>
              <w:ind w:left="724" w:firstLine="567"/>
            </w:pPr>
            <w:r w:rsidRPr="00D2079F">
              <w:t>шул исәптән</w:t>
            </w:r>
          </w:p>
        </w:tc>
        <w:tc>
          <w:tcPr>
            <w:tcW w:w="1647" w:type="dxa"/>
            <w:vMerge w:val="restart"/>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8" w:line="249" w:lineRule="auto"/>
              <w:ind w:left="148" w:right="150"/>
            </w:pPr>
            <w:r w:rsidRPr="00D2079F">
              <w:t>Тула</w:t>
            </w:r>
            <w:r w:rsidRPr="00D2079F">
              <w:rPr>
                <w:lang w:val="tt-RU"/>
              </w:rPr>
              <w:t xml:space="preserve">ем </w:t>
            </w:r>
            <w:r w:rsidRPr="00D2079F">
              <w:t>алганда, торак пункт буенча</w:t>
            </w:r>
          </w:p>
        </w:tc>
        <w:tc>
          <w:tcPr>
            <w:tcW w:w="2768" w:type="dxa"/>
            <w:gridSpan w:val="2"/>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1"/>
              <w:ind w:left="724" w:firstLine="567"/>
            </w:pPr>
          </w:p>
        </w:tc>
      </w:tr>
      <w:tr w:rsidR="001478C0" w:rsidRPr="009C00B6" w:rsidTr="003B315F">
        <w:trPr>
          <w:trHeight w:hRule="exact" w:val="850"/>
        </w:trPr>
        <w:tc>
          <w:tcPr>
            <w:tcW w:w="1608" w:type="dxa"/>
            <w:vMerge/>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1"/>
              <w:ind w:left="724" w:firstLine="567"/>
            </w:pPr>
          </w:p>
        </w:tc>
        <w:tc>
          <w:tcPr>
            <w:tcW w:w="1657" w:type="dxa"/>
            <w:vMerge/>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1"/>
              <w:ind w:left="724" w:firstLine="567"/>
            </w:pPr>
          </w:p>
        </w:tc>
        <w:tc>
          <w:tcPr>
            <w:tcW w:w="1166"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63" w:lineRule="exact"/>
              <w:ind w:left="203"/>
              <w:rPr>
                <w:lang w:val="tt-RU"/>
              </w:rPr>
            </w:pPr>
            <w:r w:rsidRPr="00D2079F">
              <w:rPr>
                <w:lang w:val="tt-RU"/>
              </w:rPr>
              <w:t>үзәк</w:t>
            </w:r>
          </w:p>
        </w:tc>
        <w:tc>
          <w:tcPr>
            <w:tcW w:w="1589"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1" w:line="244" w:lineRule="auto"/>
              <w:ind w:left="184" w:right="180"/>
            </w:pPr>
            <w:r w:rsidRPr="00D2079F">
              <w:t>микрорайоннары (кварталлар</w:t>
            </w:r>
          </w:p>
        </w:tc>
        <w:tc>
          <w:tcPr>
            <w:tcW w:w="1647" w:type="dxa"/>
            <w:vMerge/>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1" w:line="244" w:lineRule="auto"/>
              <w:ind w:left="184" w:right="180" w:firstLine="567"/>
              <w:jc w:val="center"/>
            </w:pPr>
          </w:p>
        </w:tc>
        <w:tc>
          <w:tcPr>
            <w:tcW w:w="1159"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63" w:lineRule="exact"/>
              <w:rPr>
                <w:lang w:val="tt-RU"/>
              </w:rPr>
            </w:pPr>
            <w:r w:rsidRPr="00D2079F">
              <w:rPr>
                <w:lang w:val="tt-RU"/>
              </w:rPr>
              <w:t>үзәк</w:t>
            </w:r>
          </w:p>
        </w:tc>
        <w:tc>
          <w:tcPr>
            <w:tcW w:w="1609"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before="1" w:line="244" w:lineRule="auto"/>
              <w:ind w:left="189" w:right="180"/>
            </w:pPr>
            <w:r w:rsidRPr="00D2079F">
              <w:t>микрорайоннар (кварталлар)</w:t>
            </w:r>
          </w:p>
        </w:tc>
      </w:tr>
      <w:tr w:rsidR="001478C0" w:rsidRPr="009C00B6" w:rsidTr="003B315F">
        <w:trPr>
          <w:trHeight w:hRule="exact" w:val="293"/>
        </w:trPr>
        <w:tc>
          <w:tcPr>
            <w:tcW w:w="1608"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pPr>
            <w:r w:rsidRPr="00D2079F">
              <w:t>50 артык</w:t>
            </w:r>
          </w:p>
        </w:tc>
        <w:tc>
          <w:tcPr>
            <w:tcW w:w="1657"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firstLine="567"/>
              <w:jc w:val="center"/>
            </w:pPr>
            <w:r w:rsidRPr="00D2079F">
              <w:t>0,46</w:t>
            </w:r>
          </w:p>
        </w:tc>
        <w:tc>
          <w:tcPr>
            <w:tcW w:w="1166"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left="203" w:firstLine="567"/>
            </w:pPr>
            <w:r w:rsidRPr="00D2079F">
              <w:t>0,62</w:t>
            </w:r>
          </w:p>
        </w:tc>
        <w:tc>
          <w:tcPr>
            <w:tcW w:w="1589"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firstLine="567"/>
              <w:jc w:val="center"/>
            </w:pPr>
            <w:r w:rsidRPr="00D2079F">
              <w:t>0,41</w:t>
            </w:r>
          </w:p>
        </w:tc>
        <w:tc>
          <w:tcPr>
            <w:tcW w:w="1647"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firstLine="567"/>
              <w:jc w:val="center"/>
            </w:pPr>
            <w:r w:rsidRPr="00D2079F">
              <w:t>0,55</w:t>
            </w:r>
          </w:p>
        </w:tc>
        <w:tc>
          <w:tcPr>
            <w:tcW w:w="1159"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left="203" w:firstLine="567"/>
            </w:pPr>
            <w:r w:rsidRPr="00D2079F">
              <w:t>0,72</w:t>
            </w:r>
          </w:p>
        </w:tc>
        <w:tc>
          <w:tcPr>
            <w:tcW w:w="1609"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left="4" w:firstLine="567"/>
              <w:jc w:val="center"/>
            </w:pPr>
            <w:r w:rsidRPr="00D2079F">
              <w:t>0,51</w:t>
            </w:r>
          </w:p>
        </w:tc>
      </w:tr>
      <w:tr w:rsidR="001478C0" w:rsidRPr="009C00B6" w:rsidTr="003B315F">
        <w:trPr>
          <w:trHeight w:hRule="exact" w:val="298"/>
        </w:trPr>
        <w:tc>
          <w:tcPr>
            <w:tcW w:w="1608"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left="4" w:firstLine="567"/>
            </w:pPr>
            <w:r w:rsidRPr="00D2079F">
              <w:t>3 - 50</w:t>
            </w:r>
          </w:p>
        </w:tc>
        <w:tc>
          <w:tcPr>
            <w:tcW w:w="1657"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firstLine="567"/>
              <w:jc w:val="center"/>
            </w:pPr>
            <w:r w:rsidRPr="00D2079F">
              <w:t>0,43</w:t>
            </w:r>
          </w:p>
        </w:tc>
        <w:tc>
          <w:tcPr>
            <w:tcW w:w="1166"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left="203" w:firstLine="567"/>
            </w:pPr>
            <w:r w:rsidRPr="00D2079F">
              <w:t>0,55</w:t>
            </w:r>
          </w:p>
        </w:tc>
        <w:tc>
          <w:tcPr>
            <w:tcW w:w="1589"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firstLine="567"/>
              <w:jc w:val="center"/>
            </w:pPr>
            <w:r w:rsidRPr="00D2079F">
              <w:t>0,40</w:t>
            </w:r>
          </w:p>
        </w:tc>
        <w:tc>
          <w:tcPr>
            <w:tcW w:w="1647"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firstLine="567"/>
              <w:jc w:val="center"/>
            </w:pPr>
            <w:r w:rsidRPr="00D2079F">
              <w:t>0,52</w:t>
            </w:r>
          </w:p>
        </w:tc>
        <w:tc>
          <w:tcPr>
            <w:tcW w:w="1159"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left="203" w:firstLine="567"/>
            </w:pPr>
            <w:r w:rsidRPr="00D2079F">
              <w:t>0,65</w:t>
            </w:r>
          </w:p>
        </w:tc>
        <w:tc>
          <w:tcPr>
            <w:tcW w:w="1609"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left="4" w:firstLine="567"/>
              <w:jc w:val="center"/>
            </w:pPr>
            <w:r w:rsidRPr="00D2079F">
              <w:t>0,50</w:t>
            </w:r>
          </w:p>
        </w:tc>
      </w:tr>
      <w:tr w:rsidR="001478C0" w:rsidRPr="009C00B6" w:rsidTr="003B315F">
        <w:trPr>
          <w:trHeight w:hRule="exact" w:val="302"/>
        </w:trPr>
        <w:tc>
          <w:tcPr>
            <w:tcW w:w="1608"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pPr>
            <w:r w:rsidRPr="00D2079F">
              <w:t>3 ким</w:t>
            </w:r>
          </w:p>
        </w:tc>
        <w:tc>
          <w:tcPr>
            <w:tcW w:w="1657"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firstLine="567"/>
              <w:jc w:val="center"/>
            </w:pPr>
            <w:r w:rsidRPr="00D2079F">
              <w:t>0,41</w:t>
            </w:r>
          </w:p>
        </w:tc>
        <w:tc>
          <w:tcPr>
            <w:tcW w:w="1166"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left="203" w:firstLine="567"/>
            </w:pPr>
            <w:r w:rsidRPr="00D2079F">
              <w:t>0,51</w:t>
            </w:r>
          </w:p>
        </w:tc>
        <w:tc>
          <w:tcPr>
            <w:tcW w:w="1589"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firstLine="567"/>
              <w:jc w:val="center"/>
            </w:pPr>
            <w:r w:rsidRPr="00D2079F">
              <w:t>0,39</w:t>
            </w:r>
          </w:p>
        </w:tc>
        <w:tc>
          <w:tcPr>
            <w:tcW w:w="1647"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firstLine="567"/>
              <w:jc w:val="center"/>
            </w:pPr>
            <w:r w:rsidRPr="00D2079F">
              <w:t>0,50</w:t>
            </w:r>
          </w:p>
        </w:tc>
        <w:tc>
          <w:tcPr>
            <w:tcW w:w="1159"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left="203" w:firstLine="567"/>
            </w:pPr>
            <w:r w:rsidRPr="00D2079F">
              <w:t>0,62</w:t>
            </w:r>
          </w:p>
        </w:tc>
        <w:tc>
          <w:tcPr>
            <w:tcW w:w="1609" w:type="dxa"/>
            <w:tcBorders>
              <w:top w:val="single" w:sz="4" w:space="0" w:color="000000"/>
              <w:left w:val="single" w:sz="4" w:space="0" w:color="000000"/>
              <w:bottom w:val="single" w:sz="4" w:space="0" w:color="000000"/>
              <w:right w:val="single" w:sz="4" w:space="0" w:color="000000"/>
            </w:tcBorders>
          </w:tcPr>
          <w:p w:rsidR="001478C0" w:rsidRPr="00D2079F" w:rsidRDefault="001478C0" w:rsidP="003B315F">
            <w:pPr>
              <w:pStyle w:val="TableParagraph"/>
              <w:kinsoku w:val="0"/>
              <w:overflowPunct w:val="0"/>
              <w:spacing w:line="259" w:lineRule="exact"/>
              <w:ind w:left="4" w:firstLine="567"/>
              <w:jc w:val="center"/>
            </w:pPr>
            <w:r w:rsidRPr="00D2079F">
              <w:t>0,49</w:t>
            </w:r>
          </w:p>
        </w:tc>
      </w:tr>
    </w:tbl>
    <w:p w:rsidR="001478C0" w:rsidRPr="00D2079F" w:rsidRDefault="001478C0" w:rsidP="001478C0">
      <w:pPr>
        <w:pStyle w:val="12"/>
        <w:tabs>
          <w:tab w:val="left" w:pos="480"/>
        </w:tabs>
        <w:kinsoku w:val="0"/>
        <w:overflowPunct w:val="0"/>
        <w:spacing w:before="1" w:line="247" w:lineRule="auto"/>
        <w:ind w:right="126"/>
        <w:jc w:val="both"/>
        <w:rPr>
          <w:highlight w:val="yellow"/>
          <w:lang w:val="tt-RU"/>
        </w:rPr>
      </w:pPr>
    </w:p>
    <w:p w:rsidR="001478C0" w:rsidRPr="009C00B6" w:rsidRDefault="001478C0" w:rsidP="001478C0">
      <w:pPr>
        <w:pStyle w:val="a3"/>
        <w:kinsoku w:val="0"/>
        <w:overflowPunct w:val="0"/>
        <w:spacing w:before="5"/>
        <w:ind w:firstLine="567"/>
        <w:rPr>
          <w:sz w:val="24"/>
          <w:szCs w:val="24"/>
        </w:rPr>
      </w:pPr>
      <w:r w:rsidRPr="009C00B6">
        <w:rPr>
          <w:sz w:val="24"/>
          <w:szCs w:val="24"/>
        </w:rPr>
        <w:lastRenderedPageBreak/>
        <w:t>Искәрмә:</w:t>
      </w:r>
    </w:p>
    <w:p w:rsidR="001478C0" w:rsidRPr="009C00B6" w:rsidRDefault="001478C0" w:rsidP="001478C0">
      <w:pPr>
        <w:pStyle w:val="a3"/>
        <w:kinsoku w:val="0"/>
        <w:overflowPunct w:val="0"/>
        <w:spacing w:before="5"/>
        <w:ind w:firstLine="567"/>
        <w:rPr>
          <w:sz w:val="24"/>
          <w:szCs w:val="24"/>
        </w:rPr>
      </w:pPr>
      <w:r w:rsidRPr="009C00B6">
        <w:rPr>
          <w:sz w:val="24"/>
          <w:szCs w:val="24"/>
        </w:rPr>
        <w:t>1. Әһәмияттәге чагыштырма электр нагрузок китерелгән шинам 10(6) кВ туклану үзәкләре.</w:t>
      </w:r>
    </w:p>
    <w:p w:rsidR="001478C0" w:rsidRPr="009C00B6" w:rsidRDefault="001478C0" w:rsidP="001478C0">
      <w:pPr>
        <w:pStyle w:val="a3"/>
        <w:kinsoku w:val="0"/>
        <w:overflowPunct w:val="0"/>
        <w:spacing w:before="5"/>
        <w:ind w:firstLine="567"/>
        <w:rPr>
          <w:sz w:val="24"/>
          <w:szCs w:val="24"/>
        </w:rPr>
      </w:pPr>
      <w:r w:rsidRPr="009C00B6">
        <w:rPr>
          <w:sz w:val="24"/>
          <w:szCs w:val="24"/>
        </w:rPr>
        <w:t>2. Торак фондта газ һәм электр плитәләре булган очракта, чагыштырма йөкләмәләр аларның нисбәтенә пропорциональ рәвештә билгеләнә.</w:t>
      </w:r>
    </w:p>
    <w:p w:rsidR="001478C0" w:rsidRPr="009C00B6" w:rsidRDefault="001478C0" w:rsidP="001478C0">
      <w:pPr>
        <w:pStyle w:val="a3"/>
        <w:kinsoku w:val="0"/>
        <w:overflowPunct w:val="0"/>
        <w:spacing w:before="5"/>
        <w:ind w:firstLine="567"/>
        <w:rPr>
          <w:sz w:val="24"/>
          <w:szCs w:val="24"/>
        </w:rPr>
      </w:pPr>
      <w:r w:rsidRPr="009C00B6">
        <w:rPr>
          <w:sz w:val="24"/>
          <w:szCs w:val="24"/>
        </w:rPr>
        <w:t>3. Торак пунктта гомуми мәйдан белән факттагы тәэмин ителеш хисаплылыктан аерылып торган очракларда, таблицада китерелгән мәгънәләрне факттагы тәэмин ителешнең исәп-хисапка карата мөнәсәбәтенә тапкырларга кирәк.</w:t>
      </w:r>
    </w:p>
    <w:p w:rsidR="001478C0" w:rsidRPr="009C00B6" w:rsidRDefault="001478C0" w:rsidP="001478C0">
      <w:pPr>
        <w:pStyle w:val="a3"/>
        <w:kinsoku w:val="0"/>
        <w:overflowPunct w:val="0"/>
        <w:spacing w:before="5"/>
        <w:ind w:firstLine="567"/>
        <w:rPr>
          <w:sz w:val="24"/>
          <w:szCs w:val="24"/>
        </w:rPr>
      </w:pPr>
      <w:r w:rsidRPr="009C00B6">
        <w:rPr>
          <w:sz w:val="24"/>
          <w:szCs w:val="24"/>
        </w:rPr>
        <w:t>4. Таблицада китерелгән күрсәткечләр торак һәм җәмәгать биналарының (административ, уку, фәнни, дәвалау, сәүдә, тамаша, спорт), коммуналь предприятиеләрнең, транспорт хезмәте күрсәтү объектларының (автомобильләрнең ябык һәм ачык стоянкалары), тышкы яктыртуның йөкләнешен исәпкә ала.</w:t>
      </w:r>
    </w:p>
    <w:p w:rsidR="001478C0" w:rsidRPr="009C00B6" w:rsidRDefault="001478C0" w:rsidP="001478C0">
      <w:pPr>
        <w:pStyle w:val="a3"/>
        <w:kinsoku w:val="0"/>
        <w:overflowPunct w:val="0"/>
        <w:spacing w:before="5"/>
        <w:ind w:firstLine="567"/>
        <w:rPr>
          <w:sz w:val="24"/>
          <w:szCs w:val="24"/>
        </w:rPr>
      </w:pPr>
      <w:r w:rsidRPr="009C00B6">
        <w:rPr>
          <w:sz w:val="24"/>
          <w:szCs w:val="24"/>
        </w:rPr>
        <w:t>5. Таблицада вак сәнәгать кулланучылары (4 пунктта санап үтелгән искәрмәләрдән тыш), кагыйдә буларак, шәһәр бүлү челтәрләре буенча туклана торган кулланучылар исәпкә алынмаган.</w:t>
      </w:r>
    </w:p>
    <w:p w:rsidR="001478C0" w:rsidRPr="009C00B6" w:rsidRDefault="001478C0" w:rsidP="001478C0">
      <w:pPr>
        <w:pStyle w:val="a3"/>
        <w:kinsoku w:val="0"/>
        <w:overflowPunct w:val="0"/>
        <w:spacing w:before="5"/>
        <w:ind w:firstLine="567"/>
        <w:rPr>
          <w:sz w:val="24"/>
          <w:szCs w:val="24"/>
        </w:rPr>
      </w:pPr>
      <w:r w:rsidRPr="009C00B6">
        <w:rPr>
          <w:sz w:val="24"/>
          <w:szCs w:val="24"/>
        </w:rPr>
        <w:t>Әлеге кулланучыларны таблица күрсәткечләренә исәпкә алу өчен түбәндәге коэффициентларны кертергә кирәк: газ плитәләре булган торак пункт өчен - 1,2 - 1,6; электр плитәләре булган торак пункт өчен - 1,1 - 1,5.</w:t>
      </w:r>
    </w:p>
    <w:p w:rsidR="001478C0" w:rsidRPr="009C00B6" w:rsidRDefault="001478C0" w:rsidP="001478C0">
      <w:pPr>
        <w:pStyle w:val="a3"/>
        <w:kinsoku w:val="0"/>
        <w:overflowPunct w:val="0"/>
        <w:spacing w:before="5"/>
        <w:ind w:firstLine="567"/>
        <w:rPr>
          <w:sz w:val="24"/>
          <w:szCs w:val="24"/>
        </w:rPr>
      </w:pPr>
      <w:r w:rsidRPr="009C00B6">
        <w:rPr>
          <w:sz w:val="24"/>
          <w:szCs w:val="24"/>
        </w:rPr>
        <w:t>Коэффициентларның зур әһәмиятләре үзәккә, азрак - нигездә торак төзелеше микрорайоннарына (кварталларга) карый.</w:t>
      </w:r>
    </w:p>
    <w:p w:rsidR="001478C0" w:rsidRDefault="001478C0" w:rsidP="001478C0">
      <w:pPr>
        <w:pStyle w:val="a3"/>
        <w:kinsoku w:val="0"/>
        <w:overflowPunct w:val="0"/>
        <w:spacing w:before="5"/>
        <w:ind w:left="0" w:firstLine="567"/>
        <w:rPr>
          <w:sz w:val="24"/>
          <w:szCs w:val="24"/>
          <w:lang w:val="tt-RU"/>
        </w:rPr>
      </w:pPr>
      <w:r w:rsidRPr="009C00B6">
        <w:rPr>
          <w:sz w:val="24"/>
          <w:szCs w:val="24"/>
        </w:rPr>
        <w:t>6. Шәһәр үзәгенә төрле административ учреждениеләр, уку, фәнни, проект оешмалары, сәүдә предприятиеләре, җәмәгать туклануы предприятиеләре, тамаша предприятиеләре һ. б. күп кенә территорияләр керә.</w:t>
      </w:r>
    </w:p>
    <w:p w:rsidR="001478C0" w:rsidRDefault="001478C0" w:rsidP="001478C0">
      <w:pPr>
        <w:pStyle w:val="a3"/>
        <w:kinsoku w:val="0"/>
        <w:overflowPunct w:val="0"/>
        <w:spacing w:before="5"/>
        <w:ind w:left="0" w:firstLine="567"/>
        <w:rPr>
          <w:sz w:val="24"/>
          <w:szCs w:val="24"/>
          <w:lang w:val="tt-RU"/>
        </w:rPr>
      </w:pPr>
    </w:p>
    <w:p w:rsidR="001478C0" w:rsidRPr="002A4D57" w:rsidRDefault="001478C0" w:rsidP="001478C0">
      <w:pPr>
        <w:pStyle w:val="12"/>
        <w:kinsoku w:val="0"/>
        <w:overflowPunct w:val="0"/>
        <w:spacing w:line="249" w:lineRule="auto"/>
        <w:ind w:right="115" w:firstLine="426"/>
        <w:jc w:val="both"/>
        <w:rPr>
          <w:lang w:val="tt-RU"/>
        </w:rPr>
      </w:pPr>
      <w:r w:rsidRPr="002A4D57">
        <w:rPr>
          <w:lang w:val="tt-RU"/>
        </w:rPr>
        <w:t>5.3.11</w:t>
      </w:r>
      <w:r>
        <w:rPr>
          <w:lang w:val="tt-RU"/>
        </w:rPr>
        <w:t>1</w:t>
      </w:r>
      <w:r w:rsidRPr="002A4D57">
        <w:rPr>
          <w:lang w:val="tt-RU"/>
        </w:rPr>
        <w:t>. Татарстан Республикасында электр белән тәэмин итү системаларын үстергәндә, электр челтәрләре киләчәктә, урта көчәнешнең югарырак классларына күчүне исәпкә алып, проектларга кирәк (6-10 кВ.нан 20 - 35 кВ. га кадәр).</w:t>
      </w:r>
    </w:p>
    <w:p w:rsidR="001478C0" w:rsidRPr="002A4D57" w:rsidRDefault="001478C0" w:rsidP="001478C0">
      <w:pPr>
        <w:pStyle w:val="12"/>
        <w:kinsoku w:val="0"/>
        <w:overflowPunct w:val="0"/>
        <w:spacing w:line="249" w:lineRule="auto"/>
        <w:ind w:right="115" w:firstLine="426"/>
        <w:jc w:val="both"/>
        <w:rPr>
          <w:lang w:val="tt-RU"/>
        </w:rPr>
      </w:pPr>
      <w:r w:rsidRPr="002A4D57">
        <w:rPr>
          <w:lang w:val="tt-RU"/>
        </w:rPr>
        <w:t>5.3.11</w:t>
      </w:r>
      <w:r>
        <w:rPr>
          <w:lang w:val="tt-RU"/>
        </w:rPr>
        <w:t>2.</w:t>
      </w:r>
      <w:r w:rsidRPr="002A4D57">
        <w:rPr>
          <w:lang w:val="tt-RU"/>
        </w:rPr>
        <w:t xml:space="preserve"> Электр энергиясен бүлүнең көчәнеш системасын сайлау, перспективалы электр йөкләнешләренең үсешен анализлауны исәпкә алып, Татарстан Республикасының бүлү электр челтәре комплексы (алга таба - </w:t>
      </w:r>
      <w:r>
        <w:rPr>
          <w:lang w:val="tt-RU"/>
        </w:rPr>
        <w:t>ЭЧ</w:t>
      </w:r>
      <w:r w:rsidRPr="002A4D57">
        <w:rPr>
          <w:lang w:val="tt-RU"/>
        </w:rPr>
        <w:t>К) челтәрләренең перспективалы үсеше схемасы нигезендә гамәлгә ашырылырга тиеш.</w:t>
      </w:r>
    </w:p>
    <w:p w:rsidR="001478C0" w:rsidRPr="00D2079F" w:rsidRDefault="001478C0" w:rsidP="001478C0">
      <w:pPr>
        <w:pStyle w:val="12"/>
        <w:kinsoku w:val="0"/>
        <w:overflowPunct w:val="0"/>
        <w:spacing w:line="249" w:lineRule="auto"/>
        <w:ind w:right="115"/>
        <w:jc w:val="both"/>
        <w:rPr>
          <w:lang w:val="tt-RU"/>
        </w:rPr>
      </w:pPr>
      <w:r>
        <w:rPr>
          <w:lang w:val="tt-RU"/>
        </w:rPr>
        <w:t xml:space="preserve">       </w:t>
      </w:r>
      <w:r w:rsidRPr="006C4C76">
        <w:rPr>
          <w:lang w:val="tt-RU"/>
        </w:rPr>
        <w:t>5.3.11</w:t>
      </w:r>
      <w:r>
        <w:rPr>
          <w:lang w:val="tt-RU"/>
        </w:rPr>
        <w:t>3</w:t>
      </w:r>
      <w:r w:rsidRPr="006C4C76">
        <w:rPr>
          <w:lang w:val="tt-RU"/>
        </w:rPr>
        <w:t>. Электр челтәрләренең перспективалы үсеше схемасын эшләүгә кадәр</w:t>
      </w:r>
      <w:r>
        <w:rPr>
          <w:lang w:val="tt-RU"/>
        </w:rPr>
        <w:t xml:space="preserve"> </w:t>
      </w:r>
      <w:r w:rsidRPr="00D2079F">
        <w:rPr>
          <w:lang w:val="tt-RU"/>
        </w:rPr>
        <w:t>35-200 кВ һәм 6-10 кВ көчәнеше белән урта көчәнеш челтәрләрен югарырак көчәнешкә күчерү мәсьәләсе тиешле техник-икътисадый нигезләү нигезендә электр белән тәэмин итү объектларына проект документациясен әзерләгәндә хәл ителергә тиеш.</w:t>
      </w:r>
    </w:p>
    <w:p w:rsidR="001478C0" w:rsidRPr="002A4D57" w:rsidRDefault="001478C0" w:rsidP="001478C0">
      <w:pPr>
        <w:pStyle w:val="12"/>
        <w:tabs>
          <w:tab w:val="left" w:pos="1818"/>
        </w:tabs>
        <w:kinsoku w:val="0"/>
        <w:overflowPunct w:val="0"/>
        <w:spacing w:line="249" w:lineRule="auto"/>
        <w:ind w:right="115"/>
        <w:jc w:val="both"/>
        <w:rPr>
          <w:lang w:val="tt-RU"/>
        </w:rPr>
      </w:pPr>
      <w:r>
        <w:rPr>
          <w:lang w:val="tt-RU"/>
        </w:rPr>
        <w:t xml:space="preserve">      </w:t>
      </w:r>
      <w:r w:rsidRPr="002A4D57">
        <w:rPr>
          <w:lang w:val="tt-RU"/>
        </w:rPr>
        <w:t>5.3.11</w:t>
      </w:r>
      <w:r>
        <w:rPr>
          <w:lang w:val="tt-RU"/>
        </w:rPr>
        <w:t>4</w:t>
      </w:r>
      <w:r w:rsidRPr="002A4D57">
        <w:rPr>
          <w:lang w:val="tt-RU"/>
        </w:rPr>
        <w:t>. Челтәр объектларын реконструкцияләү (торгызу - яңарту) буенча зур күләмле эшләр башкарганда, проектлаганда, гамәлдәге РСК челтәрләрен урта көчәнешнең югары классына күчерү вариантларын карарга кирәк.</w:t>
      </w:r>
    </w:p>
    <w:p w:rsidR="001478C0" w:rsidRPr="002A4D57" w:rsidRDefault="001478C0" w:rsidP="001478C0">
      <w:pPr>
        <w:pStyle w:val="12"/>
        <w:tabs>
          <w:tab w:val="left" w:pos="1818"/>
        </w:tabs>
        <w:kinsoku w:val="0"/>
        <w:overflowPunct w:val="0"/>
        <w:spacing w:line="249" w:lineRule="auto"/>
        <w:ind w:right="115"/>
        <w:jc w:val="both"/>
        <w:rPr>
          <w:lang w:val="tt-RU"/>
        </w:rPr>
      </w:pPr>
      <w:r>
        <w:rPr>
          <w:lang w:val="tt-RU"/>
        </w:rPr>
        <w:t xml:space="preserve">     </w:t>
      </w:r>
      <w:r w:rsidRPr="002A4D57">
        <w:rPr>
          <w:lang w:val="tt-RU"/>
        </w:rPr>
        <w:t>5.3.11</w:t>
      </w:r>
      <w:r>
        <w:rPr>
          <w:lang w:val="tt-RU"/>
        </w:rPr>
        <w:t>5</w:t>
      </w:r>
      <w:r w:rsidRPr="002A4D57">
        <w:rPr>
          <w:lang w:val="tt-RU"/>
        </w:rPr>
        <w:t>. Торак пунктларның электр челтәрләренең киеренкелеге исәп-хисап чоры һәм энергия системасында көчәнешләр системасы чикләрендә аларны үстерү концепциясен исәпкә алып сайлана: 35 - 110 - 220 - 500 я 35 - 110 - 330 - 750 кВ.</w:t>
      </w:r>
    </w:p>
    <w:p w:rsidR="001478C0" w:rsidRDefault="001478C0" w:rsidP="001478C0">
      <w:pPr>
        <w:pStyle w:val="a3"/>
        <w:kinsoku w:val="0"/>
        <w:overflowPunct w:val="0"/>
        <w:spacing w:before="5"/>
        <w:ind w:left="0" w:firstLine="567"/>
        <w:rPr>
          <w:lang w:val="tt-RU"/>
        </w:rPr>
      </w:pPr>
      <w:r>
        <w:rPr>
          <w:lang w:val="tt-RU"/>
        </w:rPr>
        <w:t xml:space="preserve">     </w:t>
      </w:r>
      <w:r w:rsidRPr="002A4D57">
        <w:rPr>
          <w:lang w:val="tt-RU"/>
        </w:rPr>
        <w:t>Электр белән тәэмин итү системасының көчәнеше, энергия трансформациясе баскычларының иң аз санын исәпкә алып, сайлап алынырга тиеш.</w:t>
      </w:r>
    </w:p>
    <w:p w:rsidR="001478C0" w:rsidRPr="002A4D57" w:rsidRDefault="001478C0" w:rsidP="001478C0">
      <w:pPr>
        <w:pStyle w:val="12"/>
        <w:tabs>
          <w:tab w:val="left" w:pos="1818"/>
        </w:tabs>
        <w:kinsoku w:val="0"/>
        <w:overflowPunct w:val="0"/>
        <w:spacing w:line="249" w:lineRule="auto"/>
        <w:ind w:right="115"/>
        <w:jc w:val="both"/>
        <w:rPr>
          <w:lang w:val="tt-RU"/>
        </w:rPr>
      </w:pPr>
      <w:r w:rsidRPr="002A4D57">
        <w:rPr>
          <w:lang w:val="tt-RU"/>
        </w:rPr>
        <w:t>Якын арада үсеш чорында 35 - 110/10 кВ көчәнешләр системасы иң максатка ярашлы булып тора.</w:t>
      </w:r>
    </w:p>
    <w:p w:rsidR="001478C0" w:rsidRPr="002A4D57" w:rsidRDefault="001478C0" w:rsidP="001478C0">
      <w:pPr>
        <w:pStyle w:val="12"/>
        <w:tabs>
          <w:tab w:val="left" w:pos="1818"/>
        </w:tabs>
        <w:kinsoku w:val="0"/>
        <w:overflowPunct w:val="0"/>
        <w:spacing w:line="249" w:lineRule="auto"/>
        <w:ind w:right="115"/>
        <w:jc w:val="both"/>
        <w:rPr>
          <w:lang w:val="tt-RU"/>
        </w:rPr>
      </w:pPr>
      <w:r>
        <w:rPr>
          <w:lang w:val="tt-RU"/>
        </w:rPr>
        <w:t xml:space="preserve">       </w:t>
      </w:r>
      <w:r w:rsidRPr="002A4D57">
        <w:rPr>
          <w:lang w:val="tt-RU"/>
        </w:rPr>
        <w:t>Авыл торак пунктларында проектлаштырганда, тиешле техник-икътисадый нигезләнгәндә, челтәрләрне 35 кВ көчәнешкә күчерү вариантын күздә тотарга кирәк.</w:t>
      </w:r>
    </w:p>
    <w:p w:rsidR="001478C0" w:rsidRPr="00594FEB" w:rsidRDefault="001478C0" w:rsidP="001478C0">
      <w:pPr>
        <w:pStyle w:val="a3"/>
        <w:kinsoku w:val="0"/>
        <w:overflowPunct w:val="0"/>
        <w:spacing w:before="5"/>
        <w:ind w:left="0" w:firstLine="567"/>
        <w:rPr>
          <w:sz w:val="24"/>
          <w:szCs w:val="24"/>
          <w:highlight w:val="yellow"/>
          <w:lang w:val="tt-RU"/>
        </w:rPr>
        <w:sectPr w:rsidR="001478C0" w:rsidRPr="00594FEB" w:rsidSect="0079189C">
          <w:type w:val="continuous"/>
          <w:pgSz w:w="11910" w:h="16840"/>
          <w:pgMar w:top="960" w:right="500" w:bottom="280" w:left="993" w:header="720" w:footer="720" w:gutter="0"/>
          <w:cols w:space="720" w:equalWidth="0">
            <w:col w:w="10517"/>
          </w:cols>
          <w:noEndnote/>
        </w:sectPr>
      </w:pPr>
    </w:p>
    <w:p w:rsidR="001478C0" w:rsidRPr="00D2079F" w:rsidRDefault="001478C0" w:rsidP="001478C0">
      <w:pPr>
        <w:pStyle w:val="12"/>
        <w:tabs>
          <w:tab w:val="left" w:pos="1818"/>
        </w:tabs>
        <w:kinsoku w:val="0"/>
        <w:overflowPunct w:val="0"/>
        <w:spacing w:line="249" w:lineRule="auto"/>
        <w:ind w:right="115"/>
        <w:jc w:val="both"/>
        <w:rPr>
          <w:highlight w:val="yellow"/>
          <w:lang w:val="tt-RU"/>
        </w:rPr>
      </w:pPr>
    </w:p>
    <w:p w:rsidR="001478C0" w:rsidRPr="002A4D57" w:rsidRDefault="001478C0" w:rsidP="001478C0">
      <w:pPr>
        <w:pStyle w:val="12"/>
        <w:tabs>
          <w:tab w:val="left" w:pos="1818"/>
        </w:tabs>
        <w:kinsoku w:val="0"/>
        <w:overflowPunct w:val="0"/>
        <w:spacing w:line="249" w:lineRule="auto"/>
        <w:ind w:right="115"/>
        <w:jc w:val="both"/>
        <w:rPr>
          <w:lang w:val="tt-RU"/>
        </w:rPr>
      </w:pPr>
      <w:r>
        <w:rPr>
          <w:lang w:val="tt-RU"/>
        </w:rPr>
        <w:t xml:space="preserve">      </w:t>
      </w:r>
      <w:r w:rsidRPr="002A4D57">
        <w:rPr>
          <w:lang w:val="tt-RU"/>
        </w:rPr>
        <w:t>5.3.11</w:t>
      </w:r>
      <w:r>
        <w:rPr>
          <w:lang w:val="tt-RU"/>
        </w:rPr>
        <w:t>6</w:t>
      </w:r>
      <w:r w:rsidRPr="002A4D57">
        <w:rPr>
          <w:lang w:val="tt-RU"/>
        </w:rPr>
        <w:t>. Торак пунктларны электр белән тәэмин итүне проектлаганда, проектлана торган территорияләрдә урнашкан төп электроприемниклар (категорияләр буенча) исемлеге нигезендә, аның ышанычлылыгын тәэмин итүгә карата таләпләрне исәпкә алырга кирәк.</w:t>
      </w:r>
    </w:p>
    <w:p w:rsidR="001478C0" w:rsidRPr="002A4D57" w:rsidRDefault="001478C0" w:rsidP="001478C0">
      <w:pPr>
        <w:pStyle w:val="12"/>
        <w:tabs>
          <w:tab w:val="left" w:pos="1818"/>
        </w:tabs>
        <w:kinsoku w:val="0"/>
        <w:overflowPunct w:val="0"/>
        <w:spacing w:line="249" w:lineRule="auto"/>
        <w:ind w:right="115"/>
        <w:jc w:val="both"/>
        <w:rPr>
          <w:lang w:val="tt-RU"/>
        </w:rPr>
      </w:pPr>
      <w:r>
        <w:rPr>
          <w:lang w:val="tt-RU"/>
        </w:rPr>
        <w:t xml:space="preserve">     </w:t>
      </w:r>
      <w:r w:rsidRPr="002A4D57">
        <w:rPr>
          <w:lang w:val="tt-RU"/>
        </w:rPr>
        <w:t>Беренче категорияле электроприемниклары - электроприемниклары, электр белән тәэмин итүнең өзеклеге кешеләр тормышы өчен куркыныч, Дәүләт иминлеге өчен куркыныч, шактый матди зыян, катлаулы технологик процессның җимерелүе, коммуналь хуҗалыкның, элемтә һәм телевидение объектларының аеруча мөһим элементларының эшләвен бозу. Беренче категорияле электроприемниклары нормаль режимнарда электр энергиясе белән ике бәйсез резервлаучы туклану чыганакларыннан тәэмин ителергә тиеш, һәм аларны электр белән тәэмин итүнең бер туклану чыганагыннан электр белән тәэмин итүне өзү бары тик туклануны автомат рәвештә торгызу вакытында гына рөхсәт ителергә мөмкин.</w:t>
      </w:r>
    </w:p>
    <w:p w:rsidR="001478C0" w:rsidRPr="002A4D57" w:rsidRDefault="001478C0" w:rsidP="001478C0">
      <w:pPr>
        <w:pStyle w:val="12"/>
        <w:tabs>
          <w:tab w:val="left" w:pos="1818"/>
        </w:tabs>
        <w:kinsoku w:val="0"/>
        <w:overflowPunct w:val="0"/>
        <w:spacing w:line="249" w:lineRule="auto"/>
        <w:ind w:right="115" w:firstLine="426"/>
        <w:jc w:val="both"/>
        <w:rPr>
          <w:lang w:val="tt-RU"/>
        </w:rPr>
      </w:pPr>
      <w:r>
        <w:rPr>
          <w:lang w:val="tt-RU"/>
        </w:rPr>
        <w:t xml:space="preserve">   </w:t>
      </w:r>
      <w:r w:rsidRPr="002A4D57">
        <w:rPr>
          <w:lang w:val="tt-RU"/>
        </w:rPr>
        <w:t>Беренче категорияле электроприемниклар составыннан аерым электроприемниклары Төркеме аерылып тора, аларның өзлексез эшләве кешеләрнең гомеренә, шартлауларга һәм янгыннарга куркыныч янамасын өчен кирәк. Беренче категорияле электроприемникларының махсус төркемен электр белән тәэмин итү өчен өчен өченче бәйсез туклану чыганагыннан өстәмә туклану каралырга тиеш.</w:t>
      </w:r>
    </w:p>
    <w:p w:rsidR="001478C0" w:rsidRPr="002A4D57" w:rsidRDefault="001478C0" w:rsidP="001478C0">
      <w:pPr>
        <w:pStyle w:val="12"/>
        <w:tabs>
          <w:tab w:val="left" w:pos="1818"/>
        </w:tabs>
        <w:kinsoku w:val="0"/>
        <w:overflowPunct w:val="0"/>
        <w:spacing w:line="249" w:lineRule="auto"/>
        <w:ind w:right="115" w:firstLine="685"/>
        <w:jc w:val="both"/>
        <w:rPr>
          <w:lang w:val="tt-RU"/>
        </w:rPr>
      </w:pPr>
      <w:r w:rsidRPr="002A4D57">
        <w:rPr>
          <w:lang w:val="tt-RU"/>
        </w:rPr>
        <w:t>Икенче категорияле электроприемниклары - электроприемниклары, алар электр белән тәэмин итү өзеклеге продукциянең күпләп чыгарылуына, эшчеләрнең, механизмнарның һәм сәнәгать транспортының массакүләм торышына, шәһәр һәм авыл халкының нормаль эшчәнлеген бозуга китерә.</w:t>
      </w:r>
    </w:p>
    <w:p w:rsidR="001478C0" w:rsidRPr="009C00B6" w:rsidRDefault="001478C0" w:rsidP="001478C0">
      <w:pPr>
        <w:pStyle w:val="12"/>
        <w:tabs>
          <w:tab w:val="left" w:pos="1818"/>
        </w:tabs>
        <w:kinsoku w:val="0"/>
        <w:overflowPunct w:val="0"/>
        <w:spacing w:line="249" w:lineRule="auto"/>
        <w:ind w:left="567" w:right="115" w:hanging="567"/>
        <w:jc w:val="both"/>
      </w:pPr>
      <w:r>
        <w:rPr>
          <w:lang w:val="tt-RU"/>
        </w:rPr>
        <w:t xml:space="preserve"> </w:t>
      </w:r>
      <w:r w:rsidRPr="009C00B6">
        <w:t>Өченче категорияле электроприемниклары-беренче һәм икенче категория билгеләмәләренә туры килми торган калган электроприемниклары.</w:t>
      </w:r>
    </w:p>
    <w:p w:rsidR="001478C0" w:rsidRDefault="001478C0" w:rsidP="001478C0">
      <w:pPr>
        <w:pStyle w:val="12"/>
        <w:tabs>
          <w:tab w:val="left" w:pos="1818"/>
        </w:tabs>
        <w:kinsoku w:val="0"/>
        <w:overflowPunct w:val="0"/>
        <w:spacing w:line="249" w:lineRule="auto"/>
        <w:ind w:right="115"/>
        <w:jc w:val="both"/>
        <w:rPr>
          <w:lang w:val="tt-RU"/>
        </w:rPr>
      </w:pPr>
      <w:r>
        <w:rPr>
          <w:lang w:val="tt-RU"/>
        </w:rPr>
        <w:t xml:space="preserve">        </w:t>
      </w:r>
      <w:r w:rsidRPr="002A4D57">
        <w:rPr>
          <w:lang w:val="tt-RU"/>
        </w:rPr>
        <w:t>5.3.11</w:t>
      </w:r>
      <w:r>
        <w:rPr>
          <w:lang w:val="tt-RU"/>
        </w:rPr>
        <w:t>7</w:t>
      </w:r>
      <w:r w:rsidRPr="002A4D57">
        <w:rPr>
          <w:lang w:val="tt-RU"/>
        </w:rPr>
        <w:t>. Электр белән тәэмин итүнең ышанычлылыгы буенча алар категориясе булган торак пунктлардан файдаланучыларның төп электр кабул итү җайланмалары Исемлеге рд 34.20.185-94номерлы кушымтасы таләпләренә туры китереп билгеләнә.</w:t>
      </w:r>
    </w:p>
    <w:p w:rsidR="001478C0" w:rsidRPr="009C00B6" w:rsidRDefault="001478C0" w:rsidP="001478C0">
      <w:pPr>
        <w:pStyle w:val="a3"/>
        <w:kinsoku w:val="0"/>
        <w:overflowPunct w:val="0"/>
        <w:spacing w:line="249" w:lineRule="auto"/>
        <w:ind w:right="110" w:firstLine="567"/>
        <w:jc w:val="both"/>
        <w:rPr>
          <w:sz w:val="24"/>
          <w:szCs w:val="24"/>
        </w:rPr>
      </w:pPr>
      <w:r>
        <w:rPr>
          <w:sz w:val="24"/>
          <w:szCs w:val="24"/>
        </w:rPr>
        <w:t>5.3.1</w:t>
      </w:r>
      <w:r>
        <w:rPr>
          <w:sz w:val="24"/>
          <w:szCs w:val="24"/>
          <w:lang w:val="tt-RU"/>
        </w:rPr>
        <w:t>18</w:t>
      </w:r>
      <w:r w:rsidRPr="009C00B6">
        <w:rPr>
          <w:sz w:val="24"/>
          <w:szCs w:val="24"/>
        </w:rPr>
        <w:t>. Электр белән тәэмин итү шартлары буенча электр белән тәэмин итүне проектлау проектлана торган территориянең төп массасына карата башкарыла. Аларда югары категорияле аерым электроприемниклары яки беренче категорияле махсус төркем булса, электр белән тәэмин итүне проектлау әлеге электроприемникларын электр белән тәэмин итүнең таләп ителә торган ышанычлылыгын булдыру буенча кирәкле чаралар белән тәэмин ителә.</w:t>
      </w:r>
    </w:p>
    <w:p w:rsidR="001478C0" w:rsidRPr="009C00B6" w:rsidRDefault="001478C0" w:rsidP="001478C0">
      <w:pPr>
        <w:pStyle w:val="a3"/>
        <w:kinsoku w:val="0"/>
        <w:overflowPunct w:val="0"/>
        <w:spacing w:line="249" w:lineRule="auto"/>
        <w:ind w:right="110" w:firstLine="567"/>
        <w:jc w:val="both"/>
        <w:rPr>
          <w:sz w:val="24"/>
          <w:szCs w:val="24"/>
        </w:rPr>
      </w:pPr>
      <w:r>
        <w:rPr>
          <w:sz w:val="24"/>
          <w:szCs w:val="24"/>
        </w:rPr>
        <w:t>5.3.1</w:t>
      </w:r>
      <w:r>
        <w:rPr>
          <w:sz w:val="24"/>
          <w:szCs w:val="24"/>
          <w:lang w:val="tt-RU"/>
        </w:rPr>
        <w:t>19</w:t>
      </w:r>
      <w:r w:rsidRPr="009C00B6">
        <w:rPr>
          <w:sz w:val="24"/>
          <w:szCs w:val="24"/>
        </w:rPr>
        <w:t>. Яңа төзелеш, киңәйтү, реконструкцияләү һәм техник яктан яңадан коралландырганда РСК объектларын кирәк:</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электр белән тәэмин итүнең ышанычлылыгын күтәрүнең схемалы хәл итү сыйфатында челтәрле резервлауны проектлау;</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35-220 кВ көчәнештәге барлык подстанцияләр дә челтәрле резерв белән тәэмин ителергә тиеш;</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бер тапкыр челтәрле резервлау шартларыннан кулланучыларны электр белән тәэмин итү системасын формалаштыру;</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электроприемникларының махсус төркеме өчен кулланучы билгели торган резерв (автоном) туклану чыганагын проектларга кирәк.</w:t>
      </w:r>
    </w:p>
    <w:p w:rsidR="001478C0" w:rsidRPr="009C00B6" w:rsidRDefault="001478C0" w:rsidP="001478C0">
      <w:pPr>
        <w:pStyle w:val="a3"/>
        <w:kinsoku w:val="0"/>
        <w:overflowPunct w:val="0"/>
        <w:spacing w:line="249" w:lineRule="auto"/>
        <w:ind w:right="110" w:firstLine="567"/>
        <w:jc w:val="both"/>
        <w:rPr>
          <w:sz w:val="24"/>
          <w:szCs w:val="24"/>
        </w:rPr>
      </w:pPr>
      <w:r>
        <w:rPr>
          <w:sz w:val="24"/>
          <w:szCs w:val="24"/>
        </w:rPr>
        <w:t>5.3.1</w:t>
      </w:r>
      <w:r>
        <w:rPr>
          <w:sz w:val="24"/>
          <w:szCs w:val="24"/>
          <w:lang w:val="tt-RU"/>
        </w:rPr>
        <w:t>20</w:t>
      </w:r>
      <w:r w:rsidRPr="009C00B6">
        <w:rPr>
          <w:sz w:val="24"/>
          <w:szCs w:val="24"/>
        </w:rPr>
        <w:t>. Электр челтәрләрен проектлау, торак пунктларның һәм алар янәшәсендәге территорияләрнең барлык кулланучыларын исәпкә алып, 35-110 кВ һәм аннан да күбрәк электр белән тәэмин итүче челтәрләрне һәм 6-20 кВ бүлү челтәрләрен үзара бәйләү белән комплекслы рәвештә башкарылырга тиеш. Шул ук вакытта, ведомство карамагына карамастан, төрле кулланучыларны тукландыру өчен электр белән тәэмин итү системасының аерым элементларын бергәләп куллануны күздә тотарга киңәш ителә.</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«ФСК ЕЭС» ААҖ нең 2006 елның 2 июнендәге «Россия ЕЭС» ААҖ Директорлар Советы тарафыннан расланган техник сәясәт турындагы Нигезләмәнең таләп - таләпләренә туры китереп, проектлаштырганда 6-20 кВ һава линияләре белән челтәрләр төзүнең төп принцибын кабул итәргә кирәк.</w:t>
      </w:r>
    </w:p>
    <w:p w:rsidR="001478C0" w:rsidRPr="00594FEB" w:rsidRDefault="001478C0" w:rsidP="001478C0">
      <w:pPr>
        <w:pStyle w:val="12"/>
        <w:tabs>
          <w:tab w:val="left" w:pos="1818"/>
        </w:tabs>
        <w:kinsoku w:val="0"/>
        <w:overflowPunct w:val="0"/>
        <w:spacing w:line="249" w:lineRule="auto"/>
        <w:ind w:right="115"/>
        <w:jc w:val="both"/>
        <w:rPr>
          <w:highlight w:val="yellow"/>
        </w:rPr>
        <w:sectPr w:rsidR="001478C0" w:rsidRPr="00594FEB" w:rsidSect="0079189C">
          <w:pgSz w:w="11910" w:h="16840"/>
          <w:pgMar w:top="960" w:right="420" w:bottom="280" w:left="993" w:header="756" w:footer="0" w:gutter="0"/>
          <w:cols w:space="720" w:equalWidth="0">
            <w:col w:w="10517"/>
          </w:cols>
          <w:noEndnote/>
        </w:sectPr>
      </w:pPr>
    </w:p>
    <w:p w:rsidR="001478C0" w:rsidRPr="002A4D57" w:rsidRDefault="001478C0" w:rsidP="001478C0">
      <w:pPr>
        <w:pStyle w:val="a3"/>
        <w:kinsoku w:val="0"/>
        <w:overflowPunct w:val="0"/>
        <w:spacing w:before="6"/>
        <w:ind w:left="0" w:firstLine="567"/>
        <w:rPr>
          <w:sz w:val="24"/>
          <w:szCs w:val="24"/>
          <w:highlight w:val="yellow"/>
          <w:lang w:val="tt-RU"/>
        </w:rPr>
      </w:pPr>
    </w:p>
    <w:p w:rsidR="001478C0" w:rsidRPr="0099311C" w:rsidRDefault="001478C0" w:rsidP="001478C0">
      <w:pPr>
        <w:pStyle w:val="a3"/>
        <w:kinsoku w:val="0"/>
        <w:overflowPunct w:val="0"/>
        <w:spacing w:line="249" w:lineRule="auto"/>
        <w:ind w:right="110" w:firstLine="567"/>
        <w:jc w:val="both"/>
        <w:rPr>
          <w:sz w:val="24"/>
          <w:szCs w:val="24"/>
          <w:highlight w:val="yellow"/>
          <w:lang w:val="tt-RU"/>
        </w:rPr>
      </w:pPr>
      <w:r>
        <w:rPr>
          <w:sz w:val="24"/>
          <w:szCs w:val="24"/>
          <w:highlight w:val="yellow"/>
          <w:lang w:val="tt-RU"/>
        </w:rPr>
        <w:t xml:space="preserve"> </w:t>
      </w:r>
    </w:p>
    <w:p w:rsidR="001478C0" w:rsidRPr="00413EA6" w:rsidRDefault="001478C0" w:rsidP="001478C0">
      <w:pPr>
        <w:pStyle w:val="a3"/>
        <w:kinsoku w:val="0"/>
        <w:overflowPunct w:val="0"/>
        <w:spacing w:line="249" w:lineRule="auto"/>
        <w:ind w:right="110" w:firstLine="567"/>
        <w:jc w:val="both"/>
        <w:rPr>
          <w:sz w:val="24"/>
          <w:szCs w:val="24"/>
          <w:lang w:val="tt-RU"/>
        </w:rPr>
      </w:pPr>
      <w:r w:rsidRPr="00413EA6">
        <w:rPr>
          <w:sz w:val="24"/>
          <w:szCs w:val="24"/>
          <w:lang w:val="tt-RU"/>
        </w:rPr>
        <w:t>5.3.1</w:t>
      </w:r>
      <w:r>
        <w:rPr>
          <w:sz w:val="24"/>
          <w:szCs w:val="24"/>
          <w:lang w:val="tt-RU"/>
        </w:rPr>
        <w:t>21</w:t>
      </w:r>
      <w:r w:rsidRPr="00413EA6">
        <w:rPr>
          <w:sz w:val="24"/>
          <w:szCs w:val="24"/>
          <w:lang w:val="tt-RU"/>
        </w:rPr>
        <w:t>. Электр тапшыру линияләрен узу өчен махсус коммуникацион коридорлар бүлеп бирелә, алар үзара кисешүләр участокларын бетерү яки минимальләштерү максатыннан башка инженерлык коммуникацияләрен салу мәнфәгатьләрен исәпкә алалар.</w:t>
      </w:r>
    </w:p>
    <w:p w:rsidR="001478C0" w:rsidRPr="00413EA6" w:rsidRDefault="001478C0" w:rsidP="001478C0">
      <w:pPr>
        <w:pStyle w:val="a3"/>
        <w:kinsoku w:val="0"/>
        <w:overflowPunct w:val="0"/>
        <w:spacing w:line="249" w:lineRule="auto"/>
        <w:ind w:right="110" w:firstLine="567"/>
        <w:jc w:val="both"/>
        <w:rPr>
          <w:sz w:val="24"/>
          <w:szCs w:val="24"/>
          <w:lang w:val="tt-RU"/>
        </w:rPr>
      </w:pPr>
      <w:r w:rsidRPr="00413EA6">
        <w:rPr>
          <w:sz w:val="24"/>
          <w:szCs w:val="24"/>
          <w:lang w:val="tt-RU"/>
        </w:rPr>
        <w:t>5.3.1</w:t>
      </w:r>
      <w:r>
        <w:rPr>
          <w:sz w:val="24"/>
          <w:szCs w:val="24"/>
          <w:lang w:val="tt-RU"/>
        </w:rPr>
        <w:t>22</w:t>
      </w:r>
      <w:r w:rsidRPr="00413EA6">
        <w:rPr>
          <w:sz w:val="24"/>
          <w:szCs w:val="24"/>
          <w:lang w:val="tt-RU"/>
        </w:rPr>
        <w:t>. Сәнәгать предприятиеләренең энергия системаларының гомуми челтәрләренә электр белән тәэмин итү системаларын проектлау НТП-94 таләпләренә туры китереп башкарыла</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«Сәнәгать предприятиеләрен электр белән тәэмин итүне проектлау. Технологик проектлау нормалары»дигән темага семинар узды.</w:t>
      </w:r>
    </w:p>
    <w:p w:rsidR="001478C0" w:rsidRPr="009C00B6" w:rsidRDefault="001478C0" w:rsidP="001478C0">
      <w:pPr>
        <w:pStyle w:val="a3"/>
        <w:kinsoku w:val="0"/>
        <w:overflowPunct w:val="0"/>
        <w:spacing w:line="249" w:lineRule="auto"/>
        <w:ind w:right="110" w:firstLine="567"/>
        <w:jc w:val="both"/>
        <w:rPr>
          <w:sz w:val="24"/>
          <w:szCs w:val="24"/>
        </w:rPr>
      </w:pPr>
      <w:r>
        <w:rPr>
          <w:sz w:val="24"/>
          <w:szCs w:val="24"/>
        </w:rPr>
        <w:t>5.3.1</w:t>
      </w:r>
      <w:r>
        <w:rPr>
          <w:sz w:val="24"/>
          <w:szCs w:val="24"/>
          <w:lang w:val="tt-RU"/>
        </w:rPr>
        <w:t>23</w:t>
      </w:r>
      <w:r w:rsidRPr="009C00B6">
        <w:rPr>
          <w:sz w:val="24"/>
          <w:szCs w:val="24"/>
        </w:rPr>
        <w:t>. Гомуми энергетика системаларына керүче электр тапшыру линияләрен җитештерү зоналары территориясендә, шулай ук авыл хуҗалыгы предприятиеләренең җитештерү зоналары территориясендә урнаштыру рөхсәт ителми.</w:t>
      </w:r>
    </w:p>
    <w:p w:rsidR="001478C0" w:rsidRPr="009C00B6" w:rsidRDefault="001478C0" w:rsidP="001478C0">
      <w:pPr>
        <w:pStyle w:val="a3"/>
        <w:kinsoku w:val="0"/>
        <w:overflowPunct w:val="0"/>
        <w:spacing w:line="249" w:lineRule="auto"/>
        <w:ind w:right="110" w:firstLine="567"/>
        <w:jc w:val="both"/>
        <w:rPr>
          <w:sz w:val="24"/>
          <w:szCs w:val="24"/>
        </w:rPr>
      </w:pPr>
      <w:r>
        <w:rPr>
          <w:sz w:val="24"/>
          <w:szCs w:val="24"/>
        </w:rPr>
        <w:t>5.3.1</w:t>
      </w:r>
      <w:r>
        <w:rPr>
          <w:sz w:val="24"/>
          <w:szCs w:val="24"/>
          <w:lang w:val="tt-RU"/>
        </w:rPr>
        <w:t>24</w:t>
      </w:r>
      <w:r w:rsidRPr="009C00B6">
        <w:rPr>
          <w:sz w:val="24"/>
          <w:szCs w:val="24"/>
        </w:rPr>
        <w:t>. 110 - 220 кВ һәм аннан да югары көчәнешле һава электр линияләре торак төзелешеннән читтә урнаштырырга киңәш ителә.</w:t>
      </w:r>
    </w:p>
    <w:p w:rsidR="001478C0" w:rsidRPr="002A58FF" w:rsidRDefault="001478C0" w:rsidP="001478C0">
      <w:pPr>
        <w:pStyle w:val="a3"/>
        <w:kinsoku w:val="0"/>
        <w:overflowPunct w:val="0"/>
        <w:spacing w:line="249" w:lineRule="auto"/>
        <w:ind w:right="110" w:firstLine="567"/>
        <w:jc w:val="both"/>
        <w:rPr>
          <w:sz w:val="24"/>
          <w:szCs w:val="24"/>
        </w:rPr>
      </w:pPr>
      <w:r>
        <w:rPr>
          <w:sz w:val="24"/>
          <w:szCs w:val="24"/>
        </w:rPr>
        <w:t>5.3.1</w:t>
      </w:r>
      <w:r>
        <w:rPr>
          <w:sz w:val="24"/>
          <w:szCs w:val="24"/>
          <w:lang w:val="tt-RU"/>
        </w:rPr>
        <w:t>25</w:t>
      </w:r>
      <w:r w:rsidRPr="009C00B6">
        <w:rPr>
          <w:sz w:val="24"/>
          <w:szCs w:val="24"/>
        </w:rPr>
        <w:t>. 110 - 220 кВ һәм аннан да югары көчәнештәге электр тапшыру линияләрен торак төзелеше чикләрендә түбәнәйтелгән электр подстанцияләренә карата электр - тәэмин итүче оешма белән килешү буенча кабель линияләре белән күздә тотарга кирәк.</w:t>
      </w:r>
    </w:p>
    <w:p w:rsidR="001478C0" w:rsidRPr="009C00B6" w:rsidRDefault="001478C0" w:rsidP="001478C0">
      <w:pPr>
        <w:pStyle w:val="a3"/>
        <w:kinsoku w:val="0"/>
        <w:overflowPunct w:val="0"/>
        <w:spacing w:line="249" w:lineRule="auto"/>
        <w:ind w:right="110" w:firstLine="567"/>
        <w:jc w:val="both"/>
        <w:rPr>
          <w:sz w:val="24"/>
          <w:szCs w:val="24"/>
        </w:rPr>
      </w:pPr>
      <w:r>
        <w:rPr>
          <w:sz w:val="24"/>
          <w:szCs w:val="24"/>
        </w:rPr>
        <w:t>5.3.1</w:t>
      </w:r>
      <w:r>
        <w:rPr>
          <w:sz w:val="24"/>
          <w:szCs w:val="24"/>
          <w:lang w:val="tt-RU"/>
        </w:rPr>
        <w:t>26</w:t>
      </w:r>
      <w:r w:rsidRPr="009C00B6">
        <w:rPr>
          <w:sz w:val="24"/>
          <w:szCs w:val="24"/>
        </w:rPr>
        <w:t>. 110 кВ һәм аннан да югары көчәнешле гамәлдәге һава электр тапшыру линияләрен торак төзелешеннән читкә чыгаруны яки һава линияләрен кабель белән алыштыруны күздә тотарга киңәш ителә.</w:t>
      </w:r>
    </w:p>
    <w:p w:rsidR="001478C0" w:rsidRPr="009C00B6" w:rsidRDefault="001478C0" w:rsidP="001478C0">
      <w:pPr>
        <w:pStyle w:val="a3"/>
        <w:kinsoku w:val="0"/>
        <w:overflowPunct w:val="0"/>
        <w:spacing w:line="249" w:lineRule="auto"/>
        <w:ind w:right="110" w:firstLine="567"/>
        <w:jc w:val="both"/>
        <w:rPr>
          <w:sz w:val="24"/>
          <w:szCs w:val="24"/>
        </w:rPr>
      </w:pPr>
      <w:r>
        <w:rPr>
          <w:sz w:val="24"/>
          <w:szCs w:val="24"/>
        </w:rPr>
        <w:t>5.3.1</w:t>
      </w:r>
      <w:r>
        <w:rPr>
          <w:sz w:val="24"/>
          <w:szCs w:val="24"/>
          <w:lang w:val="tt-RU"/>
        </w:rPr>
        <w:t>27</w:t>
      </w:r>
      <w:r w:rsidRPr="009C00B6">
        <w:rPr>
          <w:sz w:val="24"/>
          <w:szCs w:val="24"/>
        </w:rPr>
        <w:t>. 4 каттагы биналар төзелешендәге торак зона территориясендә 10 кВ.га кадәр көчәнешле электр тапшыру линияләре җир асты башкаруындагы кабельләр белән, ә 3 каттагы биналар һәм аннан да түбәнрәк - һава яки кабельләр белән башкарылырга тиеш.</w:t>
      </w:r>
    </w:p>
    <w:p w:rsidR="001478C0" w:rsidRPr="009C00B6" w:rsidRDefault="001478C0" w:rsidP="001478C0">
      <w:pPr>
        <w:pStyle w:val="a3"/>
        <w:kinsoku w:val="0"/>
        <w:overflowPunct w:val="0"/>
        <w:spacing w:line="249" w:lineRule="auto"/>
        <w:ind w:right="110" w:firstLine="567"/>
        <w:jc w:val="both"/>
        <w:rPr>
          <w:sz w:val="24"/>
          <w:szCs w:val="24"/>
        </w:rPr>
      </w:pPr>
      <w:r>
        <w:rPr>
          <w:sz w:val="24"/>
          <w:szCs w:val="24"/>
        </w:rPr>
        <w:t>5.3.1</w:t>
      </w:r>
      <w:r>
        <w:rPr>
          <w:sz w:val="24"/>
          <w:szCs w:val="24"/>
          <w:lang w:val="tt-RU"/>
        </w:rPr>
        <w:t>28</w:t>
      </w:r>
      <w:r w:rsidRPr="009C00B6">
        <w:rPr>
          <w:sz w:val="24"/>
          <w:szCs w:val="24"/>
        </w:rPr>
        <w:t>. Халыкны электр кырының һава</w:t>
      </w:r>
      <w:r>
        <w:rPr>
          <w:sz w:val="24"/>
          <w:szCs w:val="24"/>
        </w:rPr>
        <w:t xml:space="preserve"> электр линияләре (алга таба - </w:t>
      </w:r>
      <w:r>
        <w:rPr>
          <w:sz w:val="24"/>
          <w:szCs w:val="24"/>
          <w:lang w:val="tt-RU"/>
        </w:rPr>
        <w:t>Э</w:t>
      </w:r>
      <w:r w:rsidRPr="009C00B6">
        <w:rPr>
          <w:sz w:val="24"/>
          <w:szCs w:val="24"/>
        </w:rPr>
        <w:t>Л) белән төзелә торган тәэсиреннән саклау максатларында, санитар өзеклекләр - югары вольтлы линия трассасы буенда, анда электр кырының киеренкелеге 1 кВ/метрдан артып китә.</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Яңа проектлана торган тармаклар, шулай ук биналар һәм корылмалар өчен, горизонталь чыбыклар</w:t>
      </w:r>
      <w:r>
        <w:rPr>
          <w:sz w:val="24"/>
          <w:szCs w:val="24"/>
        </w:rPr>
        <w:t xml:space="preserve">ның горизонталь урнашуы булган </w:t>
      </w:r>
      <w:r>
        <w:rPr>
          <w:sz w:val="24"/>
          <w:szCs w:val="24"/>
          <w:lang w:val="tt-RU"/>
        </w:rPr>
        <w:t>Э</w:t>
      </w:r>
      <w:r w:rsidRPr="009C00B6">
        <w:rPr>
          <w:sz w:val="24"/>
          <w:szCs w:val="24"/>
        </w:rPr>
        <w:t>Л трассасы буендагы санитар өзеклекләр чикләрен һәм электр кырының киеренкелеген киметү чар</w:t>
      </w:r>
      <w:r>
        <w:rPr>
          <w:sz w:val="24"/>
          <w:szCs w:val="24"/>
        </w:rPr>
        <w:t xml:space="preserve">аларыннан башка, перпендикуляр </w:t>
      </w:r>
      <w:r>
        <w:rPr>
          <w:sz w:val="24"/>
          <w:szCs w:val="24"/>
          <w:lang w:val="tt-RU"/>
        </w:rPr>
        <w:t>Э</w:t>
      </w:r>
      <w:r w:rsidRPr="009C00B6">
        <w:rPr>
          <w:sz w:val="24"/>
          <w:szCs w:val="24"/>
        </w:rPr>
        <w:t>Л юнәлешендәге ерак фазалы үткәргечләр җиренә проекциядән ике якка</w:t>
      </w:r>
      <w:r>
        <w:rPr>
          <w:sz w:val="24"/>
          <w:szCs w:val="24"/>
        </w:rPr>
        <w:t xml:space="preserve"> да киметү чараларыннан башка, </w:t>
      </w:r>
      <w:r>
        <w:rPr>
          <w:sz w:val="24"/>
          <w:szCs w:val="24"/>
          <w:lang w:val="tt-RU"/>
        </w:rPr>
        <w:t>Э</w:t>
      </w:r>
      <w:r w:rsidRPr="009C00B6">
        <w:rPr>
          <w:sz w:val="24"/>
          <w:szCs w:val="24"/>
        </w:rPr>
        <w:t>Л трассасы буендагы санитар өзеклекләр чикләрен алу рөхсәт ителә.:</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20 метр-330 кВ. м, 30 метр-500 кВ. м, 40 метр-750 кВ. м, 55 метр-1150 кВ. м көчәнеше өчен.</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Объектны файдалануга тапшырганда һәм эксплуатация барышында санитар аерма инструменталь үлчәү нәтиҗәләре буенча төзәтелергә тиеш.</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Бакчачылык, яшелчәчелек һәм дача берләшмәләре терри</w:t>
      </w:r>
      <w:r>
        <w:rPr>
          <w:sz w:val="24"/>
          <w:szCs w:val="24"/>
        </w:rPr>
        <w:t xml:space="preserve">торияләре чикләренә кадәр </w:t>
      </w:r>
      <w:r>
        <w:rPr>
          <w:sz w:val="24"/>
          <w:szCs w:val="24"/>
          <w:lang w:val="tt-RU"/>
        </w:rPr>
        <w:t>ЭЛ</w:t>
      </w:r>
      <w:r w:rsidRPr="009C00B6">
        <w:rPr>
          <w:sz w:val="24"/>
          <w:szCs w:val="24"/>
        </w:rPr>
        <w:t xml:space="preserve"> читтәге үткәргечләрдән санитар аермалар әлеге нормативларның 4.3. 5 п. таләпләре нигезендә кабул ителә.</w:t>
      </w:r>
    </w:p>
    <w:p w:rsidR="001478C0" w:rsidRPr="009C00B6" w:rsidRDefault="001478C0" w:rsidP="001478C0">
      <w:pPr>
        <w:pStyle w:val="a3"/>
        <w:kinsoku w:val="0"/>
        <w:overflowPunct w:val="0"/>
        <w:spacing w:line="249" w:lineRule="auto"/>
        <w:ind w:right="110" w:firstLine="567"/>
        <w:jc w:val="both"/>
        <w:rPr>
          <w:sz w:val="24"/>
          <w:szCs w:val="24"/>
        </w:rPr>
      </w:pPr>
      <w:r>
        <w:rPr>
          <w:sz w:val="24"/>
          <w:szCs w:val="24"/>
        </w:rPr>
        <w:t>5.3.1</w:t>
      </w:r>
      <w:r>
        <w:rPr>
          <w:sz w:val="24"/>
          <w:szCs w:val="24"/>
          <w:lang w:val="tt-RU"/>
        </w:rPr>
        <w:t>29</w:t>
      </w:r>
      <w:r>
        <w:rPr>
          <w:sz w:val="24"/>
          <w:szCs w:val="24"/>
        </w:rPr>
        <w:t xml:space="preserve">. </w:t>
      </w:r>
      <w:r>
        <w:rPr>
          <w:sz w:val="24"/>
          <w:szCs w:val="24"/>
          <w:lang w:val="tt-RU"/>
        </w:rPr>
        <w:t>Э</w:t>
      </w:r>
      <w:r w:rsidRPr="009C00B6">
        <w:rPr>
          <w:sz w:val="24"/>
          <w:szCs w:val="24"/>
        </w:rPr>
        <w:t>Л өчен шулай ук сак зоналары билгеләнә:</w:t>
      </w:r>
    </w:p>
    <w:p w:rsidR="001478C0" w:rsidRPr="009C00B6" w:rsidRDefault="001478C0" w:rsidP="001478C0">
      <w:pPr>
        <w:pStyle w:val="a3"/>
        <w:kinsoku w:val="0"/>
        <w:overflowPunct w:val="0"/>
        <w:spacing w:line="249" w:lineRule="auto"/>
        <w:ind w:right="110" w:firstLine="567"/>
        <w:jc w:val="both"/>
        <w:rPr>
          <w:sz w:val="24"/>
          <w:szCs w:val="24"/>
        </w:rPr>
      </w:pPr>
      <w:r>
        <w:rPr>
          <w:sz w:val="24"/>
          <w:szCs w:val="24"/>
          <w:lang w:val="tt-RU"/>
        </w:rPr>
        <w:t>ЭЛ</w:t>
      </w:r>
      <w:r w:rsidRPr="009C00B6">
        <w:rPr>
          <w:sz w:val="24"/>
          <w:szCs w:val="24"/>
        </w:rPr>
        <w:t xml:space="preserve"> буенда вертикаль яссылыклар арасында төзелгән, параллель турыдан-туры, ерак чыбыклардан (кичектерелмәгән хәлдә) торган җир участоклары:</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2 метр-1 кВ. га кадәр көчәнеш белән идарә итү өчен;</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10 метр-1 кв. нан 20 кВ. га кадәр көчәнеш; 15 ме</w:t>
      </w:r>
      <w:r>
        <w:rPr>
          <w:sz w:val="24"/>
          <w:szCs w:val="24"/>
        </w:rPr>
        <w:t xml:space="preserve">тр-35 кВ. га кадәр авырлыктагы </w:t>
      </w:r>
      <w:r>
        <w:rPr>
          <w:sz w:val="24"/>
          <w:szCs w:val="24"/>
          <w:lang w:val="tt-RU"/>
        </w:rPr>
        <w:t>Э</w:t>
      </w:r>
      <w:r w:rsidRPr="009C00B6">
        <w:rPr>
          <w:sz w:val="24"/>
          <w:szCs w:val="24"/>
        </w:rPr>
        <w:t>Л өчен;</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20 метр - 110 кВ авырлыктагы су белән тәэмин итү;</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25 метр - 150, 220 кВ авырлыктагы су белән тәэмин итү өчен;</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30 метр - 330, 400, 500 кВ. м, 40 метр - 750 кВ. м авырлыктагы су өчен.;</w:t>
      </w:r>
    </w:p>
    <w:p w:rsidR="001478C0" w:rsidRPr="009C00B6" w:rsidRDefault="001478C0" w:rsidP="001478C0">
      <w:pPr>
        <w:pStyle w:val="a3"/>
        <w:kinsoku w:val="0"/>
        <w:overflowPunct w:val="0"/>
        <w:spacing w:line="249" w:lineRule="auto"/>
        <w:ind w:right="110" w:firstLine="567"/>
        <w:jc w:val="both"/>
        <w:rPr>
          <w:sz w:val="24"/>
          <w:szCs w:val="24"/>
        </w:rPr>
      </w:pPr>
      <w:r w:rsidRPr="009C00B6">
        <w:rPr>
          <w:sz w:val="24"/>
          <w:szCs w:val="24"/>
        </w:rPr>
        <w:t>30 метр-800 кВ (даими ток) көчәнеше белән идарә итү өчен; 55 метр-көчәнеш 1150 кВ.;</w:t>
      </w:r>
    </w:p>
    <w:p w:rsidR="001478C0" w:rsidRPr="00DD065A" w:rsidRDefault="001478C0" w:rsidP="001478C0">
      <w:pPr>
        <w:pStyle w:val="a3"/>
        <w:kinsoku w:val="0"/>
        <w:overflowPunct w:val="0"/>
        <w:spacing w:line="249" w:lineRule="auto"/>
        <w:ind w:right="110" w:firstLine="567"/>
        <w:jc w:val="both"/>
        <w:rPr>
          <w:sz w:val="24"/>
          <w:szCs w:val="24"/>
          <w:lang w:val="tt-RU"/>
        </w:rPr>
        <w:sectPr w:rsidR="001478C0" w:rsidRPr="00DD065A" w:rsidSect="0079189C">
          <w:pgSz w:w="11910" w:h="16840"/>
          <w:pgMar w:top="960" w:right="420" w:bottom="280" w:left="993" w:header="756" w:footer="0" w:gutter="0"/>
          <w:cols w:space="720"/>
          <w:noEndnote/>
        </w:sectPr>
      </w:pPr>
      <w:r>
        <w:rPr>
          <w:sz w:val="24"/>
          <w:szCs w:val="24"/>
          <w:lang w:val="tt-RU"/>
        </w:rPr>
        <w:t xml:space="preserve"> </w:t>
      </w:r>
      <w:r w:rsidRPr="009C00B6">
        <w:rPr>
          <w:sz w:val="24"/>
          <w:szCs w:val="24"/>
        </w:rPr>
        <w:t xml:space="preserve"> </w:t>
      </w:r>
      <w:r w:rsidRPr="00DD065A">
        <w:rPr>
          <w:sz w:val="24"/>
          <w:szCs w:val="24"/>
          <w:shd w:val="clear" w:color="auto" w:fill="F7F8F9"/>
        </w:rPr>
        <w:t xml:space="preserve">сулыклар (елгалар, каналлар, күлләр һ. б.) аша үтеп керү юллары буйлап вертикаль яссылыклар өстеннән һава киңлеге рәвешендә, кырый үткәргечләр сызыгының ике ягында да, суднолар йөри торган 100 метр ераклыктагы сулыклар өчен билгеләнгән хәлдә, </w:t>
      </w:r>
      <w:r w:rsidRPr="00DD065A">
        <w:rPr>
          <w:sz w:val="24"/>
          <w:szCs w:val="24"/>
          <w:shd w:val="clear" w:color="auto" w:fill="F7F8F9"/>
          <w:lang w:val="tt-RU"/>
        </w:rPr>
        <w:t>башка</w:t>
      </w:r>
      <w:r w:rsidRPr="00DD065A">
        <w:rPr>
          <w:sz w:val="24"/>
          <w:szCs w:val="24"/>
          <w:shd w:val="clear" w:color="auto" w:fill="F7F8F9"/>
        </w:rPr>
        <w:t xml:space="preserve"> сулыклар өчен - коры җир буйлап узучы </w:t>
      </w:r>
      <w:r w:rsidRPr="00DD065A">
        <w:rPr>
          <w:sz w:val="24"/>
          <w:szCs w:val="24"/>
          <w:shd w:val="clear" w:color="auto" w:fill="F7F8F9"/>
          <w:lang w:val="tt-RU"/>
        </w:rPr>
        <w:t>Э</w:t>
      </w:r>
      <w:r w:rsidRPr="00DD065A">
        <w:rPr>
          <w:sz w:val="24"/>
          <w:szCs w:val="24"/>
          <w:shd w:val="clear" w:color="auto" w:fill="F7F8F9"/>
        </w:rPr>
        <w:t>Л буендагы саклау зоналарын билгеләү өчен каралган.</w:t>
      </w:r>
    </w:p>
    <w:p w:rsidR="001478C0" w:rsidRPr="009C00B6" w:rsidRDefault="001478C0" w:rsidP="001478C0">
      <w:pPr>
        <w:pStyle w:val="a3"/>
        <w:kinsoku w:val="0"/>
        <w:overflowPunct w:val="0"/>
        <w:spacing w:before="6"/>
        <w:ind w:left="0" w:firstLine="567"/>
        <w:rPr>
          <w:sz w:val="24"/>
          <w:szCs w:val="24"/>
          <w:highlight w:val="yellow"/>
        </w:rPr>
      </w:pPr>
    </w:p>
    <w:p w:rsidR="001478C0" w:rsidRPr="009C00B6" w:rsidRDefault="001478C0" w:rsidP="001478C0">
      <w:pPr>
        <w:pStyle w:val="12"/>
        <w:tabs>
          <w:tab w:val="left" w:pos="1828"/>
        </w:tabs>
        <w:kinsoku w:val="0"/>
        <w:overflowPunct w:val="0"/>
        <w:spacing w:line="249" w:lineRule="auto"/>
        <w:ind w:right="114"/>
        <w:jc w:val="both"/>
        <w:rPr>
          <w:highlight w:val="yellow"/>
        </w:rPr>
      </w:pPr>
      <w:r>
        <w:rPr>
          <w:highlight w:val="yellow"/>
          <w:lang w:val="tt-RU"/>
        </w:rPr>
        <w:t xml:space="preserve"> </w:t>
      </w:r>
    </w:p>
    <w:p w:rsidR="001478C0" w:rsidRPr="002A4D57" w:rsidRDefault="001478C0" w:rsidP="001478C0">
      <w:pPr>
        <w:pStyle w:val="12"/>
        <w:tabs>
          <w:tab w:val="left" w:pos="1828"/>
        </w:tabs>
        <w:kinsoku w:val="0"/>
        <w:overflowPunct w:val="0"/>
        <w:spacing w:line="249" w:lineRule="auto"/>
        <w:ind w:right="114"/>
        <w:jc w:val="both"/>
        <w:rPr>
          <w:lang w:val="tt-RU"/>
        </w:rPr>
      </w:pPr>
      <w:r>
        <w:rPr>
          <w:lang w:val="tt-RU"/>
        </w:rPr>
        <w:t xml:space="preserve">        </w:t>
      </w:r>
      <w:r w:rsidRPr="002A4D57">
        <w:rPr>
          <w:lang w:val="tt-RU"/>
        </w:rPr>
        <w:t>5.3.1</w:t>
      </w:r>
      <w:r>
        <w:rPr>
          <w:lang w:val="tt-RU"/>
        </w:rPr>
        <w:t>30</w:t>
      </w:r>
      <w:r w:rsidRPr="002A4D57">
        <w:rPr>
          <w:lang w:val="tt-RU"/>
        </w:rPr>
        <w:t>. Җир асты кабель линияләре өстендә, гамәлдәге электр челтәрләрен саклау кагыйдәләре нигезендә, кабельләр өстендәге мәйдан күләмендә сак зоналары куелырга тиеш:</w:t>
      </w:r>
    </w:p>
    <w:p w:rsidR="001478C0" w:rsidRPr="0079189C" w:rsidRDefault="001478C0" w:rsidP="001478C0">
      <w:pPr>
        <w:pStyle w:val="12"/>
        <w:tabs>
          <w:tab w:val="left" w:pos="1828"/>
        </w:tabs>
        <w:kinsoku w:val="0"/>
        <w:overflowPunct w:val="0"/>
        <w:spacing w:line="249" w:lineRule="auto"/>
        <w:ind w:left="685" w:right="114"/>
        <w:jc w:val="both"/>
        <w:rPr>
          <w:lang w:val="tt-RU"/>
        </w:rPr>
      </w:pPr>
      <w:r w:rsidRPr="0079189C">
        <w:rPr>
          <w:lang w:val="tt-RU"/>
        </w:rPr>
        <w:t>кабель линияләре өчен һәр яктан 1 кВ. метрдан югарырак, кабель линияләре өчен 1 кВ. метрга кадәр, һәр яктан бер кабельдән 1 кВ. метрга кадәр, ә</w:t>
      </w:r>
    </w:p>
    <w:p w:rsidR="001478C0" w:rsidRPr="0079189C" w:rsidRDefault="001478C0" w:rsidP="001478C0">
      <w:pPr>
        <w:pStyle w:val="12"/>
        <w:tabs>
          <w:tab w:val="left" w:pos="1828"/>
        </w:tabs>
        <w:kinsoku w:val="0"/>
        <w:overflowPunct w:val="0"/>
        <w:spacing w:line="249" w:lineRule="auto"/>
        <w:ind w:left="685" w:right="114"/>
        <w:jc w:val="both"/>
        <w:rPr>
          <w:lang w:val="tt-RU"/>
        </w:rPr>
      </w:pPr>
      <w:r w:rsidRPr="0079189C">
        <w:rPr>
          <w:lang w:val="tt-RU"/>
        </w:rPr>
        <w:t>торак пунктларда тротуарлар астында кабель линияләре үткәндә-биналар һәм корылмаларга 0,6 метр һәм урамның машиналар йөрү өлешенә 1 метр.</w:t>
      </w:r>
    </w:p>
    <w:p w:rsidR="001478C0" w:rsidRPr="0079189C" w:rsidRDefault="001478C0" w:rsidP="001478C0">
      <w:pPr>
        <w:pStyle w:val="12"/>
        <w:tabs>
          <w:tab w:val="left" w:pos="1828"/>
        </w:tabs>
        <w:kinsoku w:val="0"/>
        <w:overflowPunct w:val="0"/>
        <w:spacing w:line="249" w:lineRule="auto"/>
        <w:ind w:left="685" w:right="114"/>
        <w:jc w:val="both"/>
        <w:rPr>
          <w:lang w:val="tt-RU"/>
        </w:rPr>
      </w:pPr>
      <w:r w:rsidRPr="0079189C">
        <w:rPr>
          <w:lang w:val="tt-RU"/>
        </w:rPr>
        <w:t>Су асты кабель линияләре өчен 1 кВ. дан югарырак булган сак зонасы билгеләнергә тиеш, ул параллель рәвештә чик кабельләрдән 100 метр ераклыкта билгеләнергә тиеш.</w:t>
      </w:r>
    </w:p>
    <w:p w:rsidR="001478C0" w:rsidRPr="00FE60EC" w:rsidRDefault="001478C0" w:rsidP="001478C0">
      <w:pPr>
        <w:pStyle w:val="12"/>
        <w:tabs>
          <w:tab w:val="left" w:pos="1828"/>
        </w:tabs>
        <w:kinsoku w:val="0"/>
        <w:overflowPunct w:val="0"/>
        <w:spacing w:line="249" w:lineRule="auto"/>
        <w:ind w:right="114"/>
        <w:jc w:val="both"/>
        <w:rPr>
          <w:lang w:val="tt-RU"/>
        </w:rPr>
      </w:pPr>
      <w:r>
        <w:rPr>
          <w:lang w:val="tt-RU"/>
        </w:rPr>
        <w:t xml:space="preserve">        5.3.131.</w:t>
      </w:r>
      <w:r w:rsidRPr="00FE60EC">
        <w:rPr>
          <w:lang w:val="tt-RU"/>
        </w:rPr>
        <w:t xml:space="preserve"> Кабель линияләренең сак зоналары электр челтәрләрен саклау кагыйдәләре таләпләрен үтәп кулланыла.</w:t>
      </w:r>
    </w:p>
    <w:p w:rsidR="001478C0" w:rsidRPr="002A4D57" w:rsidRDefault="001478C0" w:rsidP="001478C0">
      <w:pPr>
        <w:pStyle w:val="12"/>
        <w:tabs>
          <w:tab w:val="left" w:pos="1828"/>
        </w:tabs>
        <w:kinsoku w:val="0"/>
        <w:overflowPunct w:val="0"/>
        <w:spacing w:line="249" w:lineRule="auto"/>
        <w:ind w:right="114" w:firstLine="567"/>
        <w:jc w:val="both"/>
        <w:rPr>
          <w:lang w:val="tt-RU"/>
        </w:rPr>
      </w:pPr>
      <w:r w:rsidRPr="00FE60EC">
        <w:rPr>
          <w:lang w:val="tt-RU"/>
        </w:rPr>
        <w:t>Төзелмәгән җирдә салынган кабель линияләренең сак зоналары мәгълүмати билгеләр белән билгеләнергә тиеш. Мәгълүмати билгелә</w:t>
      </w:r>
      <w:r w:rsidRPr="002A4D57">
        <w:rPr>
          <w:lang w:val="tt-RU"/>
        </w:rPr>
        <w:t>рне 500 метрдан да ким түгел, шулай ук кабель линияләре юнәлешен үзгәртү урыннарында урнаштырырга кирәк.</w:t>
      </w:r>
    </w:p>
    <w:p w:rsidR="001478C0" w:rsidRPr="002A4D57" w:rsidRDefault="001478C0" w:rsidP="001478C0">
      <w:pPr>
        <w:pStyle w:val="12"/>
        <w:tabs>
          <w:tab w:val="left" w:pos="1828"/>
        </w:tabs>
        <w:kinsoku w:val="0"/>
        <w:overflowPunct w:val="0"/>
        <w:spacing w:line="249" w:lineRule="auto"/>
        <w:ind w:right="114"/>
        <w:jc w:val="both"/>
        <w:rPr>
          <w:lang w:val="tt-RU"/>
        </w:rPr>
      </w:pPr>
      <w:r>
        <w:rPr>
          <w:lang w:val="tt-RU"/>
        </w:rPr>
        <w:t xml:space="preserve">          </w:t>
      </w:r>
      <w:r w:rsidRPr="002A4D57">
        <w:rPr>
          <w:lang w:val="tt-RU"/>
        </w:rPr>
        <w:t>5.3.1</w:t>
      </w:r>
      <w:r>
        <w:rPr>
          <w:lang w:val="tt-RU"/>
        </w:rPr>
        <w:t>32</w:t>
      </w:r>
      <w:r w:rsidRPr="002A4D57">
        <w:rPr>
          <w:lang w:val="tt-RU"/>
        </w:rPr>
        <w:t>. Торак пункт территориясендә трансформатор подстанцияләре һәм бүлү җайланмалары электр җайланмаларын (алга таба - ПУЭ) урнаштыру кагыйдәләренең шәһәр төзелеше таләпләре һәм 2006 елның 2 июнендәге «Россия ЕЭС» ААҖ Директорлар Советы тарафыннан расланган «ФСК ЕЭС» ААҖнең техник сәясәте турындагы нигезләмәләр нигезендә ачык һәм ябык типтагы җайланмалар проектлана.</w:t>
      </w:r>
    </w:p>
    <w:p w:rsidR="001478C0" w:rsidRPr="002A4D57" w:rsidRDefault="001478C0" w:rsidP="001478C0">
      <w:pPr>
        <w:pStyle w:val="12"/>
        <w:tabs>
          <w:tab w:val="left" w:pos="1828"/>
        </w:tabs>
        <w:kinsoku w:val="0"/>
        <w:overflowPunct w:val="0"/>
        <w:spacing w:line="249" w:lineRule="auto"/>
        <w:ind w:right="114"/>
        <w:jc w:val="both"/>
        <w:rPr>
          <w:lang w:val="tt-RU"/>
        </w:rPr>
      </w:pPr>
      <w:r w:rsidRPr="002A4D57">
        <w:rPr>
          <w:lang w:val="tt-RU"/>
        </w:rPr>
        <w:t>16 мең кв һәм аннан да күбрәк егәрлекле трансформаторлар белән түбәнәйтү подстанцияләре, бүлү җайланмалары һәм торак төзелеше территориясендә урнашкан кабельләргә һава линияләренең күчү пунктлары ябык типтагы проектларга кирәк. Ябык подстанцияләр аерым торучы биналарда урнашырга, встроенными һәм пристроенными.</w:t>
      </w:r>
    </w:p>
    <w:p w:rsidR="001478C0" w:rsidRPr="002A4D57" w:rsidRDefault="001478C0" w:rsidP="001478C0">
      <w:pPr>
        <w:pStyle w:val="12"/>
        <w:tabs>
          <w:tab w:val="left" w:pos="1828"/>
        </w:tabs>
        <w:kinsoku w:val="0"/>
        <w:overflowPunct w:val="0"/>
        <w:spacing w:line="249" w:lineRule="auto"/>
        <w:ind w:right="114"/>
        <w:jc w:val="both"/>
        <w:rPr>
          <w:lang w:val="tt-RU"/>
        </w:rPr>
      </w:pPr>
      <w:r>
        <w:rPr>
          <w:lang w:val="tt-RU"/>
        </w:rPr>
        <w:t xml:space="preserve">          </w:t>
      </w:r>
      <w:r w:rsidRPr="002A4D57">
        <w:rPr>
          <w:lang w:val="tt-RU"/>
        </w:rPr>
        <w:t>5.3.1</w:t>
      </w:r>
      <w:r>
        <w:rPr>
          <w:lang w:val="tt-RU"/>
        </w:rPr>
        <w:t>33</w:t>
      </w:r>
      <w:r w:rsidRPr="002A4D57">
        <w:rPr>
          <w:lang w:val="tt-RU"/>
        </w:rPr>
        <w:t>. Җәмәгать биналарында төзелгән һәм төзелгән трансформатор подстанцияләрен, шул исәптән комплектлы трансфор - матор подстанцияләрен, ПУЭ таләпләрен, тиешле санитар һәм янгынга каршы нормаларны, СП 31-110-2003 таләпләрен үтәү шарты белән проектлау рөхсәт ителә.</w:t>
      </w:r>
    </w:p>
    <w:p w:rsidR="001478C0" w:rsidRPr="002A4D57" w:rsidRDefault="001478C0" w:rsidP="001478C0">
      <w:pPr>
        <w:pStyle w:val="12"/>
        <w:tabs>
          <w:tab w:val="left" w:pos="1828"/>
        </w:tabs>
        <w:kinsoku w:val="0"/>
        <w:overflowPunct w:val="0"/>
        <w:spacing w:line="249" w:lineRule="auto"/>
        <w:ind w:right="114"/>
        <w:jc w:val="both"/>
        <w:rPr>
          <w:lang w:val="tt-RU"/>
        </w:rPr>
      </w:pPr>
      <w:r>
        <w:rPr>
          <w:lang w:val="tt-RU"/>
        </w:rPr>
        <w:t xml:space="preserve">           </w:t>
      </w:r>
      <w:r w:rsidRPr="002A4D57">
        <w:rPr>
          <w:lang w:val="tt-RU"/>
        </w:rPr>
        <w:t>5.3.1</w:t>
      </w:r>
      <w:r>
        <w:rPr>
          <w:lang w:val="tt-RU"/>
        </w:rPr>
        <w:t>34</w:t>
      </w:r>
      <w:r w:rsidRPr="002A4D57">
        <w:rPr>
          <w:lang w:val="tt-RU"/>
        </w:rPr>
        <w:t>. Торак биналарда (фатирлы йортларда һәм тулай торакларда), хастаханә учреждениеләренең йокы корпусларында, санатор-курорт учреждениеләрендә, ял йортларында, социаль тәэмин итү учреждениеләрендә, шулай ук аналар һәм балалар өчен учреждениеләрдә, гомуми белем бирү һәм мәктәпкәчә белем бирү оешмаларында, эшче һәм башка хезмәткәрләрнең квалификациясен әзерләү һәм күтәрү буенча уку йортларында, һөнәри белем бирү оешмаларында һ.б. төзү рөхсәт ителми.</w:t>
      </w:r>
    </w:p>
    <w:p w:rsidR="001478C0" w:rsidRPr="002A4D57" w:rsidRDefault="001478C0" w:rsidP="001478C0">
      <w:pPr>
        <w:pStyle w:val="12"/>
        <w:tabs>
          <w:tab w:val="left" w:pos="0"/>
        </w:tabs>
        <w:kinsoku w:val="0"/>
        <w:overflowPunct w:val="0"/>
        <w:spacing w:line="249" w:lineRule="auto"/>
        <w:ind w:right="114" w:firstLine="426"/>
        <w:jc w:val="both"/>
        <w:rPr>
          <w:lang w:val="tt-RU"/>
        </w:rPr>
      </w:pPr>
      <w:r>
        <w:rPr>
          <w:lang w:val="tt-RU"/>
        </w:rPr>
        <w:t xml:space="preserve">     </w:t>
      </w:r>
      <w:r w:rsidRPr="002A4D57">
        <w:rPr>
          <w:lang w:val="tt-RU"/>
        </w:rPr>
        <w:t>Торак биналарда урнаштырылган һәм төзелгән подстанцияләрне урнаштыру, подстанциядән читтә электр һәм Магнит кырларының тавыш басымы, вибрация, электр һәм Магнит кырларының йогынтысы буенча санитар нормалар таләпләрен үтәү шарты белән, трансформаторларның коры яки тутырылмаган, экологик куркынычсыз, сыек диэлектриклары белән генә рөхсәт ителә.</w:t>
      </w:r>
    </w:p>
    <w:p w:rsidR="001478C0" w:rsidRPr="002A4D57" w:rsidRDefault="001478C0" w:rsidP="001478C0">
      <w:pPr>
        <w:pStyle w:val="12"/>
        <w:tabs>
          <w:tab w:val="left" w:pos="1828"/>
        </w:tabs>
        <w:kinsoku w:val="0"/>
        <w:overflowPunct w:val="0"/>
        <w:spacing w:line="249" w:lineRule="auto"/>
        <w:ind w:right="114"/>
        <w:jc w:val="both"/>
        <w:rPr>
          <w:lang w:val="tt-RU"/>
        </w:rPr>
      </w:pPr>
      <w:r>
        <w:rPr>
          <w:lang w:val="tt-RU"/>
        </w:rPr>
        <w:t xml:space="preserve">         </w:t>
      </w:r>
      <w:r w:rsidRPr="002A4D57">
        <w:rPr>
          <w:lang w:val="tt-RU"/>
        </w:rPr>
        <w:t>5.3.1</w:t>
      </w:r>
      <w:r>
        <w:rPr>
          <w:lang w:val="tt-RU"/>
        </w:rPr>
        <w:t>35</w:t>
      </w:r>
      <w:r w:rsidRPr="002A4D57">
        <w:rPr>
          <w:lang w:val="tt-RU"/>
        </w:rPr>
        <w:t>. Массакүләм торак төзелеше зоналарында һәм гамәлдәге торак зоналарда ачык типтагы яңа подстанцияләрне проектлау тыела.</w:t>
      </w:r>
    </w:p>
    <w:p w:rsidR="001478C0" w:rsidRPr="00FE60EC" w:rsidRDefault="001478C0" w:rsidP="001478C0">
      <w:pPr>
        <w:pStyle w:val="12"/>
        <w:tabs>
          <w:tab w:val="left" w:pos="1828"/>
        </w:tabs>
        <w:kinsoku w:val="0"/>
        <w:overflowPunct w:val="0"/>
        <w:spacing w:line="249" w:lineRule="auto"/>
        <w:ind w:right="114"/>
        <w:jc w:val="both"/>
        <w:rPr>
          <w:lang w:val="tt-RU"/>
        </w:rPr>
      </w:pPr>
      <w:r>
        <w:rPr>
          <w:lang w:val="tt-RU"/>
        </w:rPr>
        <w:t xml:space="preserve">          </w:t>
      </w:r>
      <w:r w:rsidRPr="00FE60EC">
        <w:rPr>
          <w:lang w:val="tt-RU"/>
        </w:rPr>
        <w:t>Ачык типтагы гамәлдәге подстанцияләрдә торак һәм мәдәни - көнкүреш биналарында тавыш дәрәҗәсен нормативка кадәр киметүне тәэмин итүче тавыш - яклау чараларын һәм халыкны электромагнит йогынтысыннан саклау чараларын гамәлгә ашырырга кирәк.</w:t>
      </w:r>
    </w:p>
    <w:p w:rsidR="001478C0" w:rsidRPr="002A4D57" w:rsidRDefault="001478C0" w:rsidP="001478C0">
      <w:pPr>
        <w:pStyle w:val="12"/>
        <w:tabs>
          <w:tab w:val="left" w:pos="1828"/>
        </w:tabs>
        <w:kinsoku w:val="0"/>
        <w:overflowPunct w:val="0"/>
        <w:spacing w:line="249" w:lineRule="auto"/>
        <w:ind w:right="114"/>
        <w:jc w:val="both"/>
        <w:rPr>
          <w:lang w:val="tt-RU"/>
        </w:rPr>
      </w:pPr>
      <w:r>
        <w:rPr>
          <w:lang w:val="tt-RU"/>
        </w:rPr>
        <w:t xml:space="preserve">        </w:t>
      </w:r>
      <w:r w:rsidRPr="002A4D57">
        <w:rPr>
          <w:lang w:val="tt-RU"/>
        </w:rPr>
        <w:t>5.3.1</w:t>
      </w:r>
      <w:r>
        <w:rPr>
          <w:lang w:val="tt-RU"/>
        </w:rPr>
        <w:t>36</w:t>
      </w:r>
      <w:r w:rsidRPr="002A4D57">
        <w:rPr>
          <w:lang w:val="tt-RU"/>
        </w:rPr>
        <w:t>. Трансформатор подстанцияләрен җитештерү территориясендә урнаштыру, шулай ук подстанцияләрнең тибын, егәрлеген һәм башка характеристикаларын сайлаганда, ПУЭ таләпләренә, экологик һәм янгын куркынычсызлыгы таләпләренә, электр йөкләнешләренең, архитектура - төзелеш һәм эксплуатация таләпләренең, әйләнә-тирә мохит шартларының зурлыгын һәм характерын исәпкә алып, инженерлык әзерлеге вакытында проектларга кирәк.</w:t>
      </w:r>
    </w:p>
    <w:p w:rsidR="001478C0" w:rsidRPr="002A4D57" w:rsidRDefault="001478C0" w:rsidP="001478C0">
      <w:pPr>
        <w:pStyle w:val="12"/>
        <w:tabs>
          <w:tab w:val="left" w:pos="1828"/>
        </w:tabs>
        <w:kinsoku w:val="0"/>
        <w:overflowPunct w:val="0"/>
        <w:spacing w:line="249" w:lineRule="auto"/>
        <w:ind w:right="114"/>
        <w:jc w:val="both"/>
        <w:rPr>
          <w:lang w:val="tt-RU"/>
        </w:rPr>
      </w:pPr>
      <w:r>
        <w:rPr>
          <w:lang w:val="tt-RU"/>
        </w:rPr>
        <w:t xml:space="preserve">        </w:t>
      </w:r>
      <w:r w:rsidRPr="002A4D57">
        <w:rPr>
          <w:lang w:val="tt-RU"/>
        </w:rPr>
        <w:t>5.3.1</w:t>
      </w:r>
      <w:r>
        <w:rPr>
          <w:lang w:val="tt-RU"/>
        </w:rPr>
        <w:t>37</w:t>
      </w:r>
      <w:r w:rsidRPr="002A4D57">
        <w:rPr>
          <w:lang w:val="tt-RU"/>
        </w:rPr>
        <w:t>. Электр подстанцияләре өчен санитар-яклау зонасы күләме, атмосфера һавасына физик йогынты ясау исәп-хисаплары, шулай ук натураль үлчәү нәтиҗәләренә карап билгеләнә.</w:t>
      </w:r>
    </w:p>
    <w:p w:rsidR="001478C0" w:rsidRPr="002A4D57" w:rsidRDefault="001478C0" w:rsidP="001478C0">
      <w:pPr>
        <w:pStyle w:val="12"/>
        <w:tabs>
          <w:tab w:val="left" w:pos="1828"/>
        </w:tabs>
        <w:kinsoku w:val="0"/>
        <w:overflowPunct w:val="0"/>
        <w:spacing w:line="249" w:lineRule="auto"/>
        <w:ind w:right="114"/>
        <w:jc w:val="both"/>
        <w:rPr>
          <w:lang w:val="tt-RU"/>
        </w:rPr>
      </w:pPr>
      <w:r>
        <w:rPr>
          <w:lang w:val="tt-RU"/>
        </w:rPr>
        <w:t xml:space="preserve">        </w:t>
      </w:r>
      <w:r w:rsidRPr="002A4D57">
        <w:rPr>
          <w:lang w:val="tt-RU"/>
        </w:rPr>
        <w:t>Аерым торучы бүлү пунктларын һәм 6-20 кВ көчәнештәге трансфор-матор подстанцияләрен урнаштырганда, һәр кеше ике егәрлектән 1000 кв га кадәр булмаган трансформаторлар арасында һәм торак һәм җәмәгать биналары тәрәзәләренә кадәр араны тавыштан саклау буенча чараларны башкарганда-10 метрдан да ким түгел, ә дәвалау - профилактика учреждениеләре биналарына кадәр-25 метрдан да ким булмаска тиеш.</w:t>
      </w:r>
    </w:p>
    <w:p w:rsidR="001478C0" w:rsidRPr="002A4D57" w:rsidRDefault="001478C0" w:rsidP="001478C0">
      <w:pPr>
        <w:pStyle w:val="12"/>
        <w:tabs>
          <w:tab w:val="left" w:pos="1828"/>
        </w:tabs>
        <w:kinsoku w:val="0"/>
        <w:overflowPunct w:val="0"/>
        <w:spacing w:line="249" w:lineRule="auto"/>
        <w:ind w:right="114"/>
        <w:jc w:val="both"/>
        <w:rPr>
          <w:lang w:val="tt-RU"/>
        </w:rPr>
      </w:pPr>
      <w:r>
        <w:rPr>
          <w:lang w:val="tt-RU"/>
        </w:rPr>
        <w:lastRenderedPageBreak/>
        <w:t xml:space="preserve">         </w:t>
      </w:r>
      <w:r w:rsidRPr="002A4D57">
        <w:rPr>
          <w:lang w:val="tt-RU"/>
        </w:rPr>
        <w:t>5.3.138. Подстанциягә, бүлү һәм күчеш пунктларына якын килгәндә, кабельле һәм һава линияләрен кертү һәм чыгару өчен техник коридорлар һәм полосаларны күздә тотарга кирәк. Һава линияләренең кабельләргә күчүе пунктлары өчен җир кишәрлекләре күләмен 0,1 гектардан да артмаска тиеш.</w:t>
      </w:r>
    </w:p>
    <w:p w:rsidR="001478C0" w:rsidRPr="002A4D57" w:rsidRDefault="001478C0" w:rsidP="001478C0">
      <w:pPr>
        <w:pStyle w:val="12"/>
        <w:tabs>
          <w:tab w:val="left" w:pos="1828"/>
        </w:tabs>
        <w:kinsoku w:val="0"/>
        <w:overflowPunct w:val="0"/>
        <w:spacing w:line="249" w:lineRule="auto"/>
        <w:ind w:right="114"/>
        <w:jc w:val="both"/>
        <w:rPr>
          <w:lang w:val="tt-RU"/>
        </w:rPr>
      </w:pPr>
      <w:r>
        <w:rPr>
          <w:lang w:val="tt-RU"/>
        </w:rPr>
        <w:t xml:space="preserve">        </w:t>
      </w:r>
      <w:r w:rsidRPr="002A4D57">
        <w:rPr>
          <w:lang w:val="tt-RU"/>
        </w:rPr>
        <w:t>5.3.1</w:t>
      </w:r>
      <w:r>
        <w:rPr>
          <w:lang w:val="tt-RU"/>
        </w:rPr>
        <w:t>39</w:t>
      </w:r>
      <w:r w:rsidRPr="002A4D57">
        <w:rPr>
          <w:lang w:val="tt-RU"/>
        </w:rPr>
        <w:t>. Подстанция территориясе коймаланырга тиеш. Койма транспорт килергә мөмкин булган урыннарда ябык тумбалар кую шарты белән ябык подстанцияләр өчен каралмаган булырга мөмкин.</w:t>
      </w:r>
    </w:p>
    <w:p w:rsidR="001478C0" w:rsidRDefault="001478C0" w:rsidP="001478C0">
      <w:pPr>
        <w:pStyle w:val="12"/>
        <w:tabs>
          <w:tab w:val="left" w:pos="1828"/>
        </w:tabs>
        <w:kinsoku w:val="0"/>
        <w:overflowPunct w:val="0"/>
        <w:spacing w:line="249" w:lineRule="auto"/>
        <w:ind w:right="114"/>
        <w:jc w:val="both"/>
        <w:rPr>
          <w:lang w:val="tt-RU"/>
        </w:rPr>
      </w:pPr>
      <w:r>
        <w:rPr>
          <w:lang w:val="tt-RU"/>
        </w:rPr>
        <w:t xml:space="preserve">        5.3.140.</w:t>
      </w:r>
      <w:r w:rsidRPr="002A4D57">
        <w:rPr>
          <w:lang w:val="tt-RU"/>
        </w:rPr>
        <w:t>Җитештерү зонасында подстанцияләрдән һәм бүлү пунктларыннан биналар һәм корылмаларга кадәр араны СНиП II таләпләренә туры китереп кабул итәргә кирәк-89-80*к</w:t>
      </w:r>
    </w:p>
    <w:p w:rsidR="001478C0" w:rsidRDefault="001478C0" w:rsidP="001478C0">
      <w:pPr>
        <w:pStyle w:val="12"/>
        <w:tabs>
          <w:tab w:val="left" w:pos="1828"/>
        </w:tabs>
        <w:kinsoku w:val="0"/>
        <w:overflowPunct w:val="0"/>
        <w:spacing w:line="249" w:lineRule="auto"/>
        <w:ind w:right="114"/>
        <w:jc w:val="both"/>
        <w:rPr>
          <w:lang w:val="tt-RU"/>
        </w:rPr>
      </w:pPr>
    </w:p>
    <w:p w:rsidR="001478C0" w:rsidRDefault="001478C0" w:rsidP="001478C0">
      <w:pPr>
        <w:pStyle w:val="12"/>
        <w:tabs>
          <w:tab w:val="left" w:pos="1828"/>
        </w:tabs>
        <w:kinsoku w:val="0"/>
        <w:overflowPunct w:val="0"/>
        <w:spacing w:line="249" w:lineRule="auto"/>
        <w:ind w:right="114"/>
        <w:jc w:val="both"/>
        <w:rPr>
          <w:lang w:val="tt-RU"/>
        </w:rPr>
      </w:pPr>
    </w:p>
    <w:p w:rsidR="001478C0" w:rsidRPr="00AD200D" w:rsidRDefault="001478C0" w:rsidP="001478C0">
      <w:pPr>
        <w:pStyle w:val="a3"/>
        <w:kinsoku w:val="0"/>
        <w:overflowPunct w:val="0"/>
        <w:spacing w:line="249" w:lineRule="auto"/>
        <w:ind w:right="106" w:firstLine="567"/>
        <w:jc w:val="center"/>
        <w:rPr>
          <w:b/>
          <w:sz w:val="24"/>
          <w:szCs w:val="24"/>
          <w:lang w:val="tt-RU"/>
        </w:rPr>
      </w:pPr>
      <w:r w:rsidRPr="0079189C">
        <w:rPr>
          <w:b/>
          <w:sz w:val="24"/>
          <w:szCs w:val="24"/>
          <w:lang w:val="tt-RU"/>
        </w:rPr>
        <w:t>Элемтә объектлары</w:t>
      </w:r>
    </w:p>
    <w:p w:rsidR="001478C0" w:rsidRPr="002A4D57" w:rsidRDefault="001478C0" w:rsidP="001478C0">
      <w:pPr>
        <w:pStyle w:val="a3"/>
        <w:kinsoku w:val="0"/>
        <w:overflowPunct w:val="0"/>
        <w:spacing w:line="249" w:lineRule="auto"/>
        <w:ind w:right="106" w:firstLine="567"/>
        <w:jc w:val="both"/>
        <w:rPr>
          <w:sz w:val="24"/>
          <w:szCs w:val="24"/>
          <w:lang w:val="tt-RU"/>
        </w:rPr>
      </w:pPr>
      <w:r w:rsidRPr="002A4D57">
        <w:rPr>
          <w:sz w:val="24"/>
          <w:szCs w:val="24"/>
          <w:lang w:val="tt-RU"/>
        </w:rPr>
        <w:t>5.3.</w:t>
      </w:r>
      <w:r>
        <w:rPr>
          <w:sz w:val="24"/>
          <w:szCs w:val="24"/>
          <w:lang w:val="tt-RU"/>
        </w:rPr>
        <w:t>141</w:t>
      </w:r>
      <w:r w:rsidRPr="002A4D57">
        <w:rPr>
          <w:sz w:val="24"/>
          <w:szCs w:val="24"/>
          <w:lang w:val="tt-RU"/>
        </w:rPr>
        <w:t>. Предприятиеләрне, биналарны һәм элемтә корылмаларын, Радио һәм телевидение, янгын һәм сак сигнализациясен, инженерлык җиһазлары системаларын диспетчерлаштыру эшләрен гамәлдәге норматив документлар таләпләренә туры китереп башкарырга кирәк.</w:t>
      </w:r>
    </w:p>
    <w:p w:rsidR="001478C0" w:rsidRPr="002A4D57" w:rsidRDefault="001478C0" w:rsidP="001478C0">
      <w:pPr>
        <w:pStyle w:val="a3"/>
        <w:kinsoku w:val="0"/>
        <w:overflowPunct w:val="0"/>
        <w:spacing w:line="249" w:lineRule="auto"/>
        <w:ind w:right="106" w:firstLine="567"/>
        <w:jc w:val="both"/>
        <w:rPr>
          <w:sz w:val="24"/>
          <w:szCs w:val="24"/>
          <w:lang w:val="tt-RU"/>
        </w:rPr>
      </w:pPr>
      <w:r w:rsidRPr="002A4D57">
        <w:rPr>
          <w:sz w:val="24"/>
          <w:szCs w:val="24"/>
          <w:lang w:val="tt-RU"/>
        </w:rPr>
        <w:t>Элемтә, сигнализация җайланмаларын проектлаганда, инженерлык җиһазларын диспетчерлаштырганда, Гражданнар оборонасы сигналлары һәм гадәттән тыш хәлләр сигналлары буенча халыкка хәбәр итү системасы белән идарә итү мөмкинлеген күздә тотарга кирәк.</w:t>
      </w:r>
    </w:p>
    <w:p w:rsidR="001478C0" w:rsidRPr="002A4D57" w:rsidRDefault="001478C0" w:rsidP="001478C0">
      <w:pPr>
        <w:pStyle w:val="a3"/>
        <w:kinsoku w:val="0"/>
        <w:overflowPunct w:val="0"/>
        <w:spacing w:line="249" w:lineRule="auto"/>
        <w:ind w:right="106" w:firstLine="567"/>
        <w:jc w:val="both"/>
        <w:rPr>
          <w:sz w:val="24"/>
          <w:szCs w:val="24"/>
          <w:lang w:val="tt-RU"/>
        </w:rPr>
      </w:pPr>
      <w:r w:rsidRPr="002A4D57">
        <w:rPr>
          <w:sz w:val="24"/>
          <w:szCs w:val="24"/>
          <w:lang w:val="tt-RU"/>
        </w:rPr>
        <w:t>5.3.</w:t>
      </w:r>
      <w:r>
        <w:rPr>
          <w:sz w:val="24"/>
          <w:szCs w:val="24"/>
          <w:lang w:val="tt-RU"/>
        </w:rPr>
        <w:t>142</w:t>
      </w:r>
      <w:r w:rsidRPr="002A4D57">
        <w:rPr>
          <w:sz w:val="24"/>
          <w:szCs w:val="24"/>
          <w:lang w:val="tt-RU"/>
        </w:rPr>
        <w:t>. Элемтә линияләре өчен җирләрне сайлау, бүлеп бирү һәм алардан файдалану СН 461-74 таләпләренә туры китереп башкарыла.</w:t>
      </w:r>
    </w:p>
    <w:p w:rsidR="001478C0" w:rsidRPr="002A4D57" w:rsidRDefault="001478C0" w:rsidP="001478C0">
      <w:pPr>
        <w:pStyle w:val="a3"/>
        <w:kinsoku w:val="0"/>
        <w:overflowPunct w:val="0"/>
        <w:spacing w:line="249" w:lineRule="auto"/>
        <w:ind w:right="106" w:firstLine="567"/>
        <w:jc w:val="both"/>
        <w:rPr>
          <w:sz w:val="24"/>
          <w:szCs w:val="24"/>
          <w:lang w:val="tt-RU"/>
        </w:rPr>
      </w:pPr>
      <w:r w:rsidRPr="002A4D57">
        <w:rPr>
          <w:sz w:val="24"/>
          <w:szCs w:val="24"/>
          <w:lang w:val="tt-RU"/>
        </w:rPr>
        <w:t>5.3.143.Линия-кабель корылмаларын проектлау беренчел элемтә челтәрләренең перспективалы үсешен исәпкә алып башкарылырга тиеш.</w:t>
      </w:r>
    </w:p>
    <w:p w:rsidR="001478C0" w:rsidRPr="0079189C" w:rsidRDefault="001478C0" w:rsidP="001478C0">
      <w:pPr>
        <w:pStyle w:val="a3"/>
        <w:kinsoku w:val="0"/>
        <w:overflowPunct w:val="0"/>
        <w:spacing w:line="249" w:lineRule="auto"/>
        <w:ind w:right="106" w:firstLine="567"/>
        <w:jc w:val="both"/>
        <w:rPr>
          <w:sz w:val="24"/>
          <w:szCs w:val="24"/>
          <w:lang w:val="tt-RU"/>
        </w:rPr>
      </w:pPr>
      <w:r w:rsidRPr="0079189C">
        <w:rPr>
          <w:sz w:val="24"/>
          <w:szCs w:val="24"/>
          <w:lang w:val="tt-RU"/>
        </w:rPr>
        <w:t>5.3.144. Элемтә линияләре өчен трассаларны (мәйданчыкларны) урнаштыруны Россия Федерациясе Җир кодексы нигезендә элемтә җирләрендә башкарырга кирәк:</w:t>
      </w:r>
    </w:p>
    <w:p w:rsidR="001478C0" w:rsidRPr="0079189C" w:rsidRDefault="001478C0" w:rsidP="001478C0">
      <w:pPr>
        <w:pStyle w:val="a3"/>
        <w:kinsoku w:val="0"/>
        <w:overflowPunct w:val="0"/>
        <w:spacing w:line="249" w:lineRule="auto"/>
        <w:ind w:right="106" w:firstLine="567"/>
        <w:jc w:val="both"/>
        <w:rPr>
          <w:sz w:val="24"/>
          <w:szCs w:val="24"/>
          <w:lang w:val="tt-RU"/>
        </w:rPr>
      </w:pPr>
      <w:r w:rsidRPr="0079189C">
        <w:rPr>
          <w:sz w:val="24"/>
          <w:szCs w:val="24"/>
          <w:lang w:val="tt-RU"/>
        </w:rPr>
        <w:t>торак пунктлардан читтә -, нигездә, транспорт коммуникацияләре зонасында урнашкан автомобиль юллары һәм су юллары буенда, электр тапшыру һәм элемтә линияләре һәм аларга хезмәт күрсәтү белән бәйле инфраструктура; җир - җирләрдән файдалану чикләре буенча урнашкан.;</w:t>
      </w:r>
    </w:p>
    <w:p w:rsidR="001478C0" w:rsidRPr="0079189C" w:rsidRDefault="001478C0" w:rsidP="001478C0">
      <w:pPr>
        <w:pStyle w:val="a3"/>
        <w:kinsoku w:val="0"/>
        <w:overflowPunct w:val="0"/>
        <w:spacing w:line="249" w:lineRule="auto"/>
        <w:ind w:right="106" w:firstLine="567"/>
        <w:jc w:val="both"/>
        <w:rPr>
          <w:sz w:val="24"/>
          <w:szCs w:val="24"/>
          <w:lang w:val="tt-RU"/>
        </w:rPr>
      </w:pPr>
      <w:r w:rsidRPr="0079189C">
        <w:rPr>
          <w:sz w:val="24"/>
          <w:szCs w:val="24"/>
          <w:lang w:val="tt-RU"/>
        </w:rPr>
        <w:t>торак пунктларда-күбесенчә урамнарның җәяүлеләр өлешендә (тротуарлар астында) һәм кызыл линия белән төзелеш линиясе арасындагы полосада.</w:t>
      </w:r>
    </w:p>
    <w:p w:rsidR="001478C0" w:rsidRPr="0079189C" w:rsidRDefault="001478C0" w:rsidP="001478C0">
      <w:pPr>
        <w:pStyle w:val="a3"/>
        <w:kinsoku w:val="0"/>
        <w:overflowPunct w:val="0"/>
        <w:spacing w:line="249" w:lineRule="auto"/>
        <w:ind w:right="106" w:firstLine="567"/>
        <w:jc w:val="both"/>
        <w:rPr>
          <w:sz w:val="24"/>
          <w:szCs w:val="24"/>
          <w:lang w:val="tt-RU"/>
        </w:rPr>
      </w:pPr>
      <w:r w:rsidRPr="0079189C">
        <w:rPr>
          <w:sz w:val="24"/>
          <w:szCs w:val="24"/>
          <w:lang w:val="tt-RU"/>
        </w:rPr>
        <w:t>5.3.145. Торак пунктлардан читтә кабель линиясе трассасын барлык җир участокларында, шул исәптән автомобиль һәм тимер юлларга бүлеп бирелгән полосаларда, саклау һәм тыю зоналарында, шулай ук автомобиль һәм тимер юл күперләрендә, коллекторларда һәм автомобиль һәм тимер юлларның тоннельләрендә конкрет шартларга карап сайларга кирәк.</w:t>
      </w:r>
    </w:p>
    <w:p w:rsidR="001478C0" w:rsidRPr="0079189C" w:rsidRDefault="001478C0" w:rsidP="001478C0">
      <w:pPr>
        <w:pStyle w:val="a3"/>
        <w:kinsoku w:val="0"/>
        <w:overflowPunct w:val="0"/>
        <w:spacing w:line="249" w:lineRule="auto"/>
        <w:ind w:right="106" w:firstLine="567"/>
        <w:jc w:val="both"/>
        <w:rPr>
          <w:sz w:val="24"/>
          <w:szCs w:val="24"/>
          <w:lang w:val="tt-RU"/>
        </w:rPr>
      </w:pPr>
      <w:r w:rsidRPr="0079189C">
        <w:rPr>
          <w:sz w:val="24"/>
          <w:szCs w:val="24"/>
          <w:lang w:val="tt-RU"/>
        </w:rPr>
        <w:t>Трасса юллары булмаганда, элемтәнең кабельле линияләре урыннарында, авыл хуҗалыгы өчен яраксыз җирләрдә яки авыл хуҗалыгы җирләрендә, кадастр бәяләве буенча, шулай ук урман фонды җирләрендә аз бәяле үсентеләр биләп торган мәйданнар исәбенә, гамәлдәгеләрен максималь рәвештә кулланып урнаштырырга кирәк.</w:t>
      </w:r>
    </w:p>
    <w:p w:rsidR="001478C0" w:rsidRPr="009C00B6" w:rsidRDefault="001478C0" w:rsidP="001478C0">
      <w:pPr>
        <w:pStyle w:val="a3"/>
        <w:kinsoku w:val="0"/>
        <w:overflowPunct w:val="0"/>
        <w:spacing w:line="249" w:lineRule="auto"/>
        <w:ind w:right="106" w:firstLine="567"/>
        <w:jc w:val="both"/>
        <w:rPr>
          <w:sz w:val="24"/>
          <w:szCs w:val="24"/>
        </w:rPr>
      </w:pPr>
      <w:r w:rsidRPr="009C00B6">
        <w:rPr>
          <w:sz w:val="24"/>
          <w:szCs w:val="24"/>
        </w:rPr>
        <w:t>Россия Федерациясе Урман кодексының 105 статьясы нигезендә, урман-парк зоналарында кабель элемтә линияләре трассаларын урнаштыру тыела.</w:t>
      </w:r>
    </w:p>
    <w:p w:rsidR="001478C0" w:rsidRPr="009C00B6" w:rsidRDefault="001478C0" w:rsidP="001478C0">
      <w:pPr>
        <w:pStyle w:val="a3"/>
        <w:kinsoku w:val="0"/>
        <w:overflowPunct w:val="0"/>
        <w:spacing w:line="249" w:lineRule="auto"/>
        <w:ind w:right="106" w:firstLine="567"/>
        <w:jc w:val="both"/>
        <w:rPr>
          <w:sz w:val="24"/>
          <w:szCs w:val="24"/>
        </w:rPr>
      </w:pPr>
      <w:r w:rsidRPr="009C00B6">
        <w:rPr>
          <w:sz w:val="24"/>
          <w:szCs w:val="24"/>
        </w:rPr>
        <w:t>Кабель канализациясе трассаларын проектлаганда урам юллары, юллар һәм рельс юллары белән кисешүләр саны ким булуга омтылырга кирәк. Торак пунктлар территориясендә һәм аннан читтә кабель линиясе сузу, ябылырга, яңадан планлаштырылырга яки реконструкцияләнергә тиешле урамнар буенча горизонталь һәм Вертикаль планлаштырылмаган участокларда рөхсәт ителә.</w:t>
      </w:r>
    </w:p>
    <w:p w:rsidR="001478C0" w:rsidRPr="009C00B6" w:rsidRDefault="001478C0" w:rsidP="001478C0">
      <w:pPr>
        <w:pStyle w:val="a3"/>
        <w:kinsoku w:val="0"/>
        <w:overflowPunct w:val="0"/>
        <w:spacing w:line="249" w:lineRule="auto"/>
        <w:ind w:right="106" w:firstLine="567"/>
        <w:jc w:val="both"/>
        <w:rPr>
          <w:sz w:val="24"/>
          <w:szCs w:val="24"/>
        </w:rPr>
      </w:pPr>
      <w:r w:rsidRPr="009C00B6">
        <w:rPr>
          <w:sz w:val="24"/>
          <w:szCs w:val="24"/>
        </w:rPr>
        <w:t>5.3.146. Һава линияләре терәкләрендә элемтә кабельләре подвескасын (вакытлыча вариант сыйфатында) индивидуаль төзелеш районнарын телефонлаштырганда абонент шәһәр телефон челтәрләренең бүлү участокларында, авыл телефон челтәрләренең абонент һәмостанцияара линияләрендә, шулай ук визон эчендәге челтәрләрдә (кабельләрне җир асты сузу кыен булган районнарда, тирән чокырлар һәм елгалар аша кабель линияләре кичүендә һ.б.) күздә тотарга рөхсәт ителә.</w:t>
      </w:r>
    </w:p>
    <w:p w:rsidR="001478C0" w:rsidRPr="009C00B6" w:rsidRDefault="001478C0" w:rsidP="001478C0">
      <w:pPr>
        <w:pStyle w:val="a3"/>
        <w:kinsoku w:val="0"/>
        <w:overflowPunct w:val="0"/>
        <w:spacing w:line="249" w:lineRule="auto"/>
        <w:ind w:right="106" w:firstLine="567"/>
        <w:jc w:val="both"/>
        <w:rPr>
          <w:sz w:val="24"/>
          <w:szCs w:val="24"/>
        </w:rPr>
      </w:pPr>
      <w:r w:rsidRPr="009C00B6">
        <w:rPr>
          <w:sz w:val="24"/>
          <w:szCs w:val="24"/>
        </w:rPr>
        <w:t>5.3.147. Авыл телефон челтәрләренең кабельләрен подвескасын гамәлдәге һава элемтә линияләре терәкләрендә күздә тотарга кирәк. Әлеге максатлар өчен яңа терәкләрне проектлау тиешле нигезләнгәндә рөхсәт ителә.</w:t>
      </w:r>
    </w:p>
    <w:p w:rsidR="001478C0" w:rsidRPr="009C00B6" w:rsidRDefault="001478C0" w:rsidP="001478C0">
      <w:pPr>
        <w:pStyle w:val="a3"/>
        <w:kinsoku w:val="0"/>
        <w:overflowPunct w:val="0"/>
        <w:spacing w:line="249" w:lineRule="auto"/>
        <w:ind w:right="106" w:firstLine="567"/>
        <w:jc w:val="both"/>
        <w:rPr>
          <w:sz w:val="24"/>
          <w:szCs w:val="24"/>
        </w:rPr>
      </w:pPr>
      <w:r w:rsidRPr="009C00B6">
        <w:rPr>
          <w:sz w:val="24"/>
          <w:szCs w:val="24"/>
        </w:rPr>
        <w:lastRenderedPageBreak/>
        <w:t>Торак пунктлар территорияләрендә биналарның түбәләренә куелган агынты баганалар кулланылырга мөмкин.</w:t>
      </w:r>
    </w:p>
    <w:p w:rsidR="001478C0" w:rsidRPr="009C00B6" w:rsidRDefault="001478C0" w:rsidP="001478C0">
      <w:pPr>
        <w:pStyle w:val="a3"/>
        <w:kinsoku w:val="0"/>
        <w:overflowPunct w:val="0"/>
        <w:spacing w:line="249" w:lineRule="auto"/>
        <w:ind w:right="106" w:firstLine="567"/>
        <w:jc w:val="both"/>
        <w:rPr>
          <w:sz w:val="24"/>
          <w:szCs w:val="24"/>
        </w:rPr>
      </w:pPr>
      <w:r w:rsidRPr="009C00B6">
        <w:rPr>
          <w:sz w:val="24"/>
          <w:szCs w:val="24"/>
        </w:rPr>
        <w:t>5.3.148. Су киртәләре аша кабельле чыгу юллары линияләрнең билгеләнүенә һәм җирле шартларга бәйле рәвештә, салына торган су астында, күперләр һәм Терәкләрдә проектлана ала.</w:t>
      </w:r>
    </w:p>
    <w:p w:rsidR="001478C0" w:rsidRPr="00594FEB" w:rsidRDefault="001478C0" w:rsidP="001478C0">
      <w:pPr>
        <w:pStyle w:val="a3"/>
        <w:kinsoku w:val="0"/>
        <w:overflowPunct w:val="0"/>
        <w:spacing w:line="249" w:lineRule="auto"/>
        <w:ind w:right="106" w:firstLine="567"/>
        <w:jc w:val="both"/>
        <w:rPr>
          <w:sz w:val="24"/>
          <w:szCs w:val="24"/>
        </w:rPr>
      </w:pPr>
      <w:r w:rsidRPr="009C00B6">
        <w:rPr>
          <w:sz w:val="24"/>
          <w:szCs w:val="24"/>
        </w:rPr>
        <w:t>Су киртәләре аша кабельле чыгу урыннары линия-кабельле корылмаларны проектлауга өч таләп нигезендә урнаштырыла.</w:t>
      </w:r>
    </w:p>
    <w:p w:rsidR="001478C0" w:rsidRPr="00AD200D" w:rsidRDefault="001478C0" w:rsidP="001478C0">
      <w:pPr>
        <w:pStyle w:val="12"/>
        <w:tabs>
          <w:tab w:val="left" w:pos="0"/>
        </w:tabs>
        <w:kinsoku w:val="0"/>
        <w:overflowPunct w:val="0"/>
        <w:spacing w:before="66" w:line="249" w:lineRule="auto"/>
        <w:ind w:right="108" w:firstLine="426"/>
        <w:jc w:val="both"/>
        <w:rPr>
          <w:lang w:val="tt-RU"/>
        </w:rPr>
      </w:pPr>
      <w:r>
        <w:rPr>
          <w:lang w:val="tt-RU"/>
        </w:rPr>
        <w:t xml:space="preserve">5.3.149. </w:t>
      </w:r>
      <w:r w:rsidRPr="00AD200D">
        <w:rPr>
          <w:lang w:val="tt-RU"/>
        </w:rPr>
        <w:t>Яңа территорияләрне төзегәндә, 5тән алып 862 МГц га кадәр ешлык диапазоны булган кабельле телевидениенең бүлү системалары челтәрләрен урнаштыруны күздә тотарга кирәк.</w:t>
      </w:r>
    </w:p>
    <w:p w:rsidR="001478C0" w:rsidRPr="00193FAE" w:rsidRDefault="001478C0" w:rsidP="001478C0">
      <w:pPr>
        <w:pStyle w:val="12"/>
        <w:kinsoku w:val="0"/>
        <w:overflowPunct w:val="0"/>
        <w:spacing w:line="249" w:lineRule="auto"/>
        <w:ind w:right="210" w:firstLine="426"/>
        <w:jc w:val="both"/>
        <w:rPr>
          <w:lang w:val="tt-RU"/>
        </w:rPr>
      </w:pPr>
      <w:r>
        <w:rPr>
          <w:lang w:val="tt-RU"/>
        </w:rPr>
        <w:t xml:space="preserve">      </w:t>
      </w:r>
      <w:r w:rsidRPr="00193FAE">
        <w:rPr>
          <w:lang w:val="tt-RU"/>
        </w:rPr>
        <w:t>Кварталларны (микрорайоннарны) проектлаганда һәм реконструкцияләгәндә «күләгә зоналары», ягъни абонент Р 52023-2003 ГОСТ тарафыннан билгеләнгән дәрәҗәләрдән түбәнрәк абонент розеткаларын кабул итү дәрәҗәсе булган территорияләрдән качарга кирәк. Кабельле телевидениенең бүлү системаларының яңа челтәрләре, «күләгә зоналары» барлыкка килмәсен өчен, «</w:t>
      </w:r>
      <w:r>
        <w:rPr>
          <w:lang w:val="tt-RU"/>
        </w:rPr>
        <w:t xml:space="preserve">йортка </w:t>
      </w:r>
      <w:r w:rsidRPr="00193FAE">
        <w:rPr>
          <w:lang w:val="tt-RU"/>
        </w:rPr>
        <w:t>антенна»</w:t>
      </w:r>
      <w:r>
        <w:rPr>
          <w:lang w:val="tt-RU"/>
        </w:rPr>
        <w:t xml:space="preserve"> яисә "</w:t>
      </w:r>
      <w:r w:rsidRPr="0012739D">
        <w:rPr>
          <w:lang w:val="tt-RU"/>
        </w:rPr>
        <w:t xml:space="preserve"> </w:t>
      </w:r>
      <w:r>
        <w:rPr>
          <w:lang w:val="tt-RU"/>
        </w:rPr>
        <w:t>йортлар төркеменә антенна"</w:t>
      </w:r>
      <w:r w:rsidRPr="00193FAE">
        <w:rPr>
          <w:lang w:val="tt-RU"/>
        </w:rPr>
        <w:t xml:space="preserve"> схемасы буенча төзелергә тиеш.</w:t>
      </w:r>
    </w:p>
    <w:p w:rsidR="001478C0" w:rsidRDefault="001478C0" w:rsidP="001478C0">
      <w:pPr>
        <w:pStyle w:val="12"/>
        <w:tabs>
          <w:tab w:val="left" w:pos="1924"/>
        </w:tabs>
        <w:kinsoku w:val="0"/>
        <w:overflowPunct w:val="0"/>
        <w:spacing w:line="249" w:lineRule="auto"/>
        <w:ind w:right="210"/>
        <w:jc w:val="both"/>
        <w:rPr>
          <w:lang w:val="tt-RU"/>
        </w:rPr>
      </w:pPr>
      <w:r>
        <w:rPr>
          <w:lang w:val="tt-RU"/>
        </w:rPr>
        <w:t xml:space="preserve">            </w:t>
      </w:r>
      <w:r w:rsidRPr="00193FAE">
        <w:rPr>
          <w:lang w:val="tt-RU"/>
        </w:rPr>
        <w:t>Торак төзелеше объектлары өчен, йортлар подъездларында телекоммуникацион шкафлар һәм коммуникацион розеткалар урнаштыруны да кертеп, кабельле телевидение системаларын, цифрлы телевидение, телефон һәм башка инфокоммуникацион хезмәтләрне күмәк кабул итү мөмкинлеген тәэмин итәргә кирәк</w:t>
      </w:r>
      <w:r>
        <w:rPr>
          <w:lang w:val="tt-RU"/>
        </w:rPr>
        <w:t>.</w:t>
      </w:r>
    </w:p>
    <w:p w:rsidR="001478C0" w:rsidRPr="00193FAE" w:rsidRDefault="001478C0" w:rsidP="001478C0">
      <w:pPr>
        <w:pStyle w:val="12"/>
        <w:tabs>
          <w:tab w:val="left" w:pos="1924"/>
        </w:tabs>
        <w:kinsoku w:val="0"/>
        <w:overflowPunct w:val="0"/>
        <w:spacing w:line="249" w:lineRule="auto"/>
        <w:ind w:right="210"/>
        <w:jc w:val="both"/>
        <w:rPr>
          <w:lang w:val="tt-RU"/>
        </w:rPr>
      </w:pPr>
      <w:r>
        <w:rPr>
          <w:lang w:val="tt-RU"/>
        </w:rPr>
        <w:t xml:space="preserve">        5.3.150.</w:t>
      </w:r>
      <w:r w:rsidRPr="00193FAE">
        <w:rPr>
          <w:lang w:val="tt-RU"/>
        </w:rPr>
        <w:t xml:space="preserve"> Яңа төзелеш объектларын төзүне тормышка ашырганда телекоммуникацион системалар, эфирлы цифрлы телевидениене коллектив кабул итү системалары төзүне һәм бер үк вакытта өч элемтә операторы тарафыннан хезмәт күрсәтү өчен кирәкле булган ябык эчке коммуникацияләр буенча йорт эчендәге элемтә челтәрләрен төзүне тәэмин итәргә кирәк.</w:t>
      </w:r>
    </w:p>
    <w:p w:rsidR="001478C0" w:rsidRPr="002A4D57" w:rsidRDefault="001478C0" w:rsidP="001478C0">
      <w:pPr>
        <w:pStyle w:val="12"/>
        <w:tabs>
          <w:tab w:val="left" w:pos="1924"/>
        </w:tabs>
        <w:kinsoku w:val="0"/>
        <w:overflowPunct w:val="0"/>
        <w:spacing w:line="249" w:lineRule="auto"/>
        <w:ind w:right="210"/>
        <w:jc w:val="both"/>
        <w:rPr>
          <w:lang w:val="tt-RU"/>
        </w:rPr>
      </w:pPr>
      <w:r>
        <w:rPr>
          <w:lang w:val="tt-RU"/>
        </w:rPr>
        <w:t xml:space="preserve">      </w:t>
      </w:r>
      <w:r w:rsidRPr="00193FAE">
        <w:rPr>
          <w:lang w:val="tt-RU"/>
        </w:rPr>
        <w:t xml:space="preserve">5.3.151. Яңа территорияләрне төзегәндә, Гражданнар оборонасы сигналлары һәм гадәттән тыш хәлләр сигналлары буенча, элемтә </w:t>
      </w:r>
      <w:r w:rsidRPr="002A4D57">
        <w:rPr>
          <w:lang w:val="tt-RU"/>
        </w:rPr>
        <w:t>тармагының гамәлдәге норматив документларына туры китереп, шулай ук түбәндәге норматив документлар таләпләрен үтәп, халыкка хәбәр итү системасының локаль челтәрләрен урнаштыруны күздә тотарга кирәк:</w:t>
      </w:r>
    </w:p>
    <w:p w:rsidR="001478C0" w:rsidRPr="001574F8" w:rsidRDefault="001478C0" w:rsidP="001478C0">
      <w:pPr>
        <w:pStyle w:val="12"/>
        <w:tabs>
          <w:tab w:val="left" w:pos="1924"/>
        </w:tabs>
        <w:kinsoku w:val="0"/>
        <w:overflowPunct w:val="0"/>
        <w:spacing w:line="249" w:lineRule="auto"/>
        <w:ind w:right="210"/>
        <w:jc w:val="both"/>
        <w:rPr>
          <w:lang w:val="tt-RU"/>
        </w:rPr>
      </w:pPr>
      <w:r>
        <w:rPr>
          <w:lang w:val="tt-RU"/>
        </w:rPr>
        <w:t xml:space="preserve">      </w:t>
      </w:r>
      <w:r w:rsidRPr="001574F8">
        <w:rPr>
          <w:lang w:val="tt-RU"/>
        </w:rPr>
        <w:t>«Халыкны табигый һәм техноген характердагы гадәттән тыш хәлләрдән яклау турында»1994 елның 12 декабрендәге 68-ФЗ номерлы федераль закон;</w:t>
      </w:r>
    </w:p>
    <w:p w:rsidR="001478C0" w:rsidRDefault="001478C0" w:rsidP="001478C0">
      <w:pPr>
        <w:pStyle w:val="12"/>
        <w:tabs>
          <w:tab w:val="left" w:pos="0"/>
        </w:tabs>
        <w:kinsoku w:val="0"/>
        <w:overflowPunct w:val="0"/>
        <w:spacing w:line="249" w:lineRule="auto"/>
        <w:ind w:right="210"/>
        <w:jc w:val="both"/>
        <w:rPr>
          <w:lang w:val="tt-RU"/>
        </w:rPr>
      </w:pPr>
      <w:r>
        <w:rPr>
          <w:lang w:val="tt-RU"/>
        </w:rPr>
        <w:t xml:space="preserve">      </w:t>
      </w:r>
      <w:r w:rsidRPr="009C00B6">
        <w:t xml:space="preserve">Гражданнар оборонасы турында " 1998 елның 12 февралендәге 28-ФЗ номерлы Федераль закон; </w:t>
      </w:r>
    </w:p>
    <w:p w:rsidR="001478C0" w:rsidRPr="00193FAE" w:rsidRDefault="001478C0" w:rsidP="001478C0">
      <w:pPr>
        <w:pStyle w:val="12"/>
        <w:tabs>
          <w:tab w:val="left" w:pos="1924"/>
        </w:tabs>
        <w:kinsoku w:val="0"/>
        <w:overflowPunct w:val="0"/>
        <w:spacing w:line="249" w:lineRule="auto"/>
        <w:ind w:right="210"/>
        <w:jc w:val="both"/>
        <w:rPr>
          <w:lang w:val="tt-RU"/>
        </w:rPr>
      </w:pPr>
      <w:r w:rsidRPr="00193FAE">
        <w:rPr>
          <w:lang w:val="tt-RU"/>
        </w:rPr>
        <w:t>Россия Федерациясе Хөкүмәтенең 2003 елның 25 октябрендәге 1554 номерлы күрсәтмәсе;-</w:t>
      </w:r>
    </w:p>
    <w:p w:rsidR="001478C0" w:rsidRPr="00193FAE" w:rsidRDefault="001478C0" w:rsidP="001478C0">
      <w:pPr>
        <w:pStyle w:val="12"/>
        <w:tabs>
          <w:tab w:val="left" w:pos="1924"/>
        </w:tabs>
        <w:kinsoku w:val="0"/>
        <w:overflowPunct w:val="0"/>
        <w:spacing w:line="249" w:lineRule="auto"/>
        <w:ind w:right="210"/>
        <w:jc w:val="both"/>
        <w:rPr>
          <w:lang w:val="tt-RU"/>
        </w:rPr>
      </w:pPr>
      <w:r>
        <w:rPr>
          <w:lang w:val="tt-RU"/>
        </w:rPr>
        <w:t xml:space="preserve">      </w:t>
      </w:r>
      <w:r w:rsidRPr="00193FAE">
        <w:rPr>
          <w:lang w:val="tt-RU"/>
        </w:rPr>
        <w:t>тыныч һәм сугыш вакытында гадәттән тыш хәлләр килеп чыгу куркынычы турында яисә килеп чыгу турында халыкка үз вакытында хәбәр итүне тәэмин итү чаралары турында;</w:t>
      </w:r>
    </w:p>
    <w:p w:rsidR="001478C0" w:rsidRPr="00594FEB" w:rsidRDefault="001478C0" w:rsidP="001478C0">
      <w:pPr>
        <w:pStyle w:val="12"/>
        <w:tabs>
          <w:tab w:val="left" w:pos="1924"/>
        </w:tabs>
        <w:kinsoku w:val="0"/>
        <w:overflowPunct w:val="0"/>
        <w:spacing w:line="249" w:lineRule="auto"/>
        <w:ind w:right="210"/>
        <w:jc w:val="both"/>
        <w:rPr>
          <w:lang w:val="tt-RU"/>
        </w:rPr>
      </w:pPr>
      <w:r>
        <w:rPr>
          <w:lang w:val="tt-RU"/>
        </w:rPr>
        <w:t xml:space="preserve">      </w:t>
      </w:r>
      <w:r w:rsidRPr="00193FAE">
        <w:rPr>
          <w:lang w:val="tt-RU"/>
        </w:rPr>
        <w:t>Россия Федерациясе Гражданнар оборонасы, гадәттән тыш хәлләр һәм табигый бәла - казалар нәтиҗәләрен бетерү министрлыгы, Россия Федерациясе Мәгълүмати технологияләр һәм элемтә министрлыгы һәм Россия Федерациясе Мәдәният һәм массакүләм коммуникацияләр министрлыгының «халыкка хәбәр итү системалары турында Нигезләмәне раслау хакында»</w:t>
      </w:r>
      <w:r>
        <w:rPr>
          <w:lang w:val="tt-RU"/>
        </w:rPr>
        <w:t xml:space="preserve"> </w:t>
      </w:r>
      <w:r w:rsidRPr="00193FAE">
        <w:rPr>
          <w:lang w:val="tt-RU"/>
        </w:rPr>
        <w:t>2006 елның 25 июлендәге 422/90/376 номерлы боерыгы.</w:t>
      </w:r>
    </w:p>
    <w:p w:rsidR="001478C0" w:rsidRPr="00193FAE" w:rsidRDefault="001478C0" w:rsidP="001478C0">
      <w:pPr>
        <w:pStyle w:val="12"/>
        <w:tabs>
          <w:tab w:val="left" w:pos="1924"/>
        </w:tabs>
        <w:kinsoku w:val="0"/>
        <w:overflowPunct w:val="0"/>
        <w:spacing w:line="249" w:lineRule="auto"/>
        <w:ind w:right="210"/>
        <w:jc w:val="both"/>
        <w:rPr>
          <w:lang w:val="tt-RU"/>
        </w:rPr>
      </w:pPr>
      <w:r>
        <w:rPr>
          <w:lang w:val="tt-RU"/>
        </w:rPr>
        <w:t xml:space="preserve">     </w:t>
      </w:r>
      <w:r w:rsidRPr="00193FAE">
        <w:rPr>
          <w:lang w:val="tt-RU"/>
        </w:rPr>
        <w:t>5.3.152. Элемтә, телевидение, чыбыклы тапшырулар яки кабель канализациясе торбаларыннан башка җир асты һәм җир өсте корылмаларына кадәр минималь ара «инженерлык челтәрләрен урнаштыру»</w:t>
      </w:r>
      <w:r>
        <w:rPr>
          <w:lang w:val="tt-RU"/>
        </w:rPr>
        <w:t xml:space="preserve"> </w:t>
      </w:r>
      <w:r w:rsidRPr="00193FAE">
        <w:rPr>
          <w:lang w:val="tt-RU"/>
        </w:rPr>
        <w:t>бүлекчәсе таләпләре нигезендә билгеләнә.</w:t>
      </w:r>
    </w:p>
    <w:p w:rsidR="001478C0" w:rsidRPr="002A4D57" w:rsidRDefault="001478C0" w:rsidP="001478C0">
      <w:pPr>
        <w:pStyle w:val="12"/>
        <w:tabs>
          <w:tab w:val="left" w:pos="1924"/>
        </w:tabs>
        <w:kinsoku w:val="0"/>
        <w:overflowPunct w:val="0"/>
        <w:spacing w:line="249" w:lineRule="auto"/>
        <w:ind w:right="210"/>
        <w:jc w:val="both"/>
        <w:rPr>
          <w:lang w:val="tt-RU"/>
        </w:rPr>
      </w:pPr>
      <w:r>
        <w:rPr>
          <w:lang w:val="tt-RU"/>
        </w:rPr>
        <w:t xml:space="preserve">     </w:t>
      </w:r>
      <w:r w:rsidRPr="002A4D57">
        <w:rPr>
          <w:lang w:val="tt-RU"/>
        </w:rPr>
        <w:t>5.3.153. Тапшырыла торган радиотехник объектларны урнаштырганда санитар кагыйдәләр һәм нормалар таләпләре үтәлергә тиеш, шул исәптән саклау зонасы, санитар-яклау зонасы һәм әлеге нормативларның 6.6 бүлеге таләпләре нигезендә төзелешне чикләү зонасы билгеләнә.</w:t>
      </w:r>
    </w:p>
    <w:p w:rsidR="001478C0" w:rsidRDefault="001478C0" w:rsidP="001478C0">
      <w:pPr>
        <w:pStyle w:val="12"/>
        <w:tabs>
          <w:tab w:val="left" w:pos="1924"/>
        </w:tabs>
        <w:kinsoku w:val="0"/>
        <w:overflowPunct w:val="0"/>
        <w:spacing w:line="249" w:lineRule="auto"/>
        <w:ind w:right="210"/>
        <w:jc w:val="both"/>
        <w:rPr>
          <w:lang w:val="tt-RU"/>
        </w:rPr>
      </w:pPr>
      <w:r>
        <w:rPr>
          <w:lang w:val="tt-RU"/>
        </w:rPr>
        <w:t xml:space="preserve">     5</w:t>
      </w:r>
      <w:r w:rsidRPr="002A4D57">
        <w:rPr>
          <w:lang w:val="tt-RU"/>
        </w:rPr>
        <w:t>.3.154. Электромагнит нурланышлар дәрәҗәсе 1 СанПиН кушымтасы буенча хәбәрдар булган ПДУДАН артмаска тиеш 2.</w:t>
      </w:r>
      <w:r>
        <w:rPr>
          <w:lang w:val="tt-RU"/>
        </w:rPr>
        <w:t>1.8/2.2.4.1383-03 (6.6.3 пункт).</w:t>
      </w:r>
    </w:p>
    <w:p w:rsidR="001478C0" w:rsidRPr="002A4D57" w:rsidRDefault="001478C0" w:rsidP="001478C0">
      <w:pPr>
        <w:pStyle w:val="12"/>
        <w:tabs>
          <w:tab w:val="left" w:pos="1924"/>
        </w:tabs>
        <w:kinsoku w:val="0"/>
        <w:overflowPunct w:val="0"/>
        <w:spacing w:line="249" w:lineRule="auto"/>
        <w:ind w:right="210"/>
        <w:jc w:val="both"/>
        <w:rPr>
          <w:highlight w:val="yellow"/>
          <w:lang w:val="tt-RU"/>
        </w:rPr>
        <w:sectPr w:rsidR="001478C0" w:rsidRPr="002A4D57" w:rsidSect="0079189C">
          <w:pgSz w:w="11910" w:h="16840"/>
          <w:pgMar w:top="960" w:right="420" w:bottom="280" w:left="993" w:header="756" w:footer="0" w:gutter="0"/>
          <w:cols w:space="720"/>
          <w:noEndnote/>
        </w:sectPr>
      </w:pPr>
      <w:r>
        <w:rPr>
          <w:bCs/>
          <w:lang w:val="tt-RU"/>
        </w:rPr>
        <w:t xml:space="preserve">     </w:t>
      </w:r>
      <w:r w:rsidRPr="002A4D57">
        <w:rPr>
          <w:bCs/>
          <w:lang w:val="tt-RU"/>
        </w:rPr>
        <w:t>5.3.1</w:t>
      </w:r>
      <w:r>
        <w:rPr>
          <w:bCs/>
          <w:lang w:val="tt-RU"/>
        </w:rPr>
        <w:t>55</w:t>
      </w:r>
      <w:r w:rsidRPr="002A4D57">
        <w:rPr>
          <w:bCs/>
          <w:lang w:val="tt-RU"/>
        </w:rPr>
        <w:t>. Торак район яки берничә микрорайон өчен, торак районда, микрорайонда (кварталда) урнашкан барлык биналардан инженерлык җиһазларының (шул исәптән янгынга каршы) эше турында мәгълүмат җыю өчен, берләштерелгән диспетчерлык пунктын проектларга кирәк. Диспетчерлык пунктлары, кагыйдә буларак, хезмәт күрсәтелә торган территория үзәгендә эксплуатация хезмәтләре биналарында яки хезмәт күрсәтелә торган биналарда проектларга кирәк.</w:t>
      </w:r>
    </w:p>
    <w:p w:rsidR="001478C0" w:rsidRDefault="001478C0" w:rsidP="001478C0">
      <w:pPr>
        <w:pStyle w:val="a3"/>
        <w:kinsoku w:val="0"/>
        <w:overflowPunct w:val="0"/>
        <w:spacing w:before="66"/>
        <w:ind w:left="0" w:right="215" w:firstLine="0"/>
        <w:rPr>
          <w:bCs/>
          <w:sz w:val="24"/>
          <w:szCs w:val="24"/>
          <w:lang w:val="tt-RU"/>
        </w:rPr>
      </w:pPr>
      <w:r>
        <w:rPr>
          <w:sz w:val="24"/>
          <w:szCs w:val="24"/>
          <w:lang w:val="tt-RU"/>
        </w:rPr>
        <w:lastRenderedPageBreak/>
        <w:t xml:space="preserve">     </w:t>
      </w:r>
      <w:r w:rsidRPr="002A4D57">
        <w:rPr>
          <w:bCs/>
          <w:sz w:val="24"/>
          <w:szCs w:val="24"/>
          <w:lang w:val="tt-RU"/>
        </w:rPr>
        <w:t>5.3.1</w:t>
      </w:r>
      <w:r>
        <w:rPr>
          <w:bCs/>
          <w:sz w:val="24"/>
          <w:szCs w:val="24"/>
          <w:lang w:val="tt-RU"/>
        </w:rPr>
        <w:t>56</w:t>
      </w:r>
      <w:r w:rsidRPr="002A4D57">
        <w:rPr>
          <w:bCs/>
          <w:sz w:val="24"/>
          <w:szCs w:val="24"/>
          <w:lang w:val="tt-RU"/>
        </w:rPr>
        <w:t>. Янгын сүндерү һәм сигнализация җайланмалары НПБ 88-2001*таләпләренә туры китереп проектлана.</w:t>
      </w:r>
    </w:p>
    <w:p w:rsidR="001478C0" w:rsidRPr="002A4D57" w:rsidRDefault="001478C0" w:rsidP="001478C0">
      <w:pPr>
        <w:pStyle w:val="a3"/>
        <w:kinsoku w:val="0"/>
        <w:overflowPunct w:val="0"/>
        <w:spacing w:before="66"/>
        <w:ind w:right="215" w:firstLine="0"/>
        <w:rPr>
          <w:bCs/>
          <w:sz w:val="24"/>
          <w:szCs w:val="24"/>
          <w:lang w:val="tt-RU"/>
        </w:rPr>
      </w:pPr>
      <w:r w:rsidRPr="002A4D57">
        <w:rPr>
          <w:bCs/>
          <w:sz w:val="24"/>
          <w:szCs w:val="24"/>
          <w:lang w:val="tt-RU"/>
        </w:rPr>
        <w:t>5.3.1</w:t>
      </w:r>
      <w:r>
        <w:rPr>
          <w:bCs/>
          <w:sz w:val="24"/>
          <w:szCs w:val="24"/>
          <w:lang w:val="tt-RU"/>
        </w:rPr>
        <w:t>57</w:t>
      </w:r>
      <w:r w:rsidRPr="002A4D57">
        <w:rPr>
          <w:bCs/>
          <w:sz w:val="24"/>
          <w:szCs w:val="24"/>
          <w:lang w:val="tt-RU"/>
        </w:rPr>
        <w:t>. Элемтә линияләре һәм объектлары, шулай ук торак район территориясендә җир асты коммуникацияләре өчен гомуми коллекторлар биләгән участоклардан файдалану 80 таблица буенча кабул ителә.</w:t>
      </w:r>
    </w:p>
    <w:p w:rsidR="001478C0" w:rsidRPr="0048742B" w:rsidRDefault="001478C0" w:rsidP="001478C0">
      <w:pPr>
        <w:pStyle w:val="a3"/>
        <w:kinsoku w:val="0"/>
        <w:overflowPunct w:val="0"/>
        <w:spacing w:before="10"/>
        <w:ind w:left="0" w:firstLine="567"/>
        <w:rPr>
          <w:sz w:val="24"/>
          <w:szCs w:val="24"/>
          <w:highlight w:val="yellow"/>
          <w:lang w:val="tt-RU"/>
        </w:rPr>
      </w:pPr>
      <w:r>
        <w:rPr>
          <w:sz w:val="24"/>
          <w:szCs w:val="24"/>
          <w:highlight w:val="yellow"/>
          <w:lang w:val="tt-RU"/>
        </w:rPr>
        <w:t xml:space="preserve"> </w:t>
      </w:r>
    </w:p>
    <w:p w:rsidR="001478C0" w:rsidRPr="00E01D66" w:rsidRDefault="001478C0" w:rsidP="001478C0">
      <w:pPr>
        <w:pStyle w:val="a3"/>
        <w:kinsoku w:val="0"/>
        <w:overflowPunct w:val="0"/>
        <w:spacing w:before="66" w:line="285" w:lineRule="exact"/>
        <w:ind w:left="0" w:right="415" w:firstLine="567"/>
        <w:jc w:val="right"/>
        <w:rPr>
          <w:sz w:val="24"/>
          <w:szCs w:val="24"/>
          <w:lang w:val="tt-RU"/>
        </w:rPr>
      </w:pPr>
      <w:r w:rsidRPr="00E01D66">
        <w:rPr>
          <w:sz w:val="24"/>
          <w:szCs w:val="24"/>
          <w:lang w:val="tt-RU"/>
        </w:rPr>
        <w:t>80 нче таблица</w:t>
      </w:r>
      <w:r w:rsidRPr="00E01D66">
        <w:rPr>
          <w:spacing w:val="-1"/>
          <w:sz w:val="24"/>
          <w:szCs w:val="24"/>
          <w:lang w:val="tt-RU"/>
        </w:rPr>
        <w:t xml:space="preserve"> </w:t>
      </w:r>
    </w:p>
    <w:p w:rsidR="001478C0" w:rsidRPr="001574F8" w:rsidRDefault="001478C0" w:rsidP="001478C0">
      <w:pPr>
        <w:pStyle w:val="a3"/>
        <w:kinsoku w:val="0"/>
        <w:overflowPunct w:val="0"/>
        <w:spacing w:before="66"/>
        <w:ind w:right="215"/>
        <w:rPr>
          <w:bCs/>
          <w:sz w:val="24"/>
          <w:szCs w:val="24"/>
          <w:lang w:val="tt-RU"/>
        </w:rPr>
      </w:pPr>
      <w:r w:rsidRPr="001574F8">
        <w:rPr>
          <w:bCs/>
          <w:sz w:val="24"/>
          <w:szCs w:val="24"/>
          <w:lang w:val="tt-RU"/>
        </w:rPr>
        <w:t>Элемтә линияләре һәм объектлар белән шөгыльләнүче җирләрдән файдалану төрләре, шулай ук җир асты коммуникацияләре өчен гомуми коллекторлар белән тәэмин итү</w:t>
      </w:r>
    </w:p>
    <w:p w:rsidR="001478C0" w:rsidRPr="0048742B" w:rsidRDefault="001478C0" w:rsidP="001478C0">
      <w:pPr>
        <w:pStyle w:val="a3"/>
        <w:kinsoku w:val="0"/>
        <w:overflowPunct w:val="0"/>
        <w:spacing w:before="10"/>
        <w:ind w:left="0" w:firstLine="0"/>
        <w:rPr>
          <w:b/>
          <w:bCs/>
          <w:sz w:val="24"/>
          <w:szCs w:val="24"/>
          <w:highlight w:val="yellow"/>
          <w:lang w:val="tt-RU"/>
        </w:rPr>
      </w:pPr>
      <w:r>
        <w:rPr>
          <w:b/>
          <w:bCs/>
          <w:sz w:val="24"/>
          <w:szCs w:val="24"/>
          <w:highlight w:val="yellow"/>
          <w:lang w:val="tt-RU"/>
        </w:rPr>
        <w:t xml:space="preserve">  </w:t>
      </w:r>
    </w:p>
    <w:tbl>
      <w:tblPr>
        <w:tblW w:w="10437" w:type="dxa"/>
        <w:tblInd w:w="110" w:type="dxa"/>
        <w:tblLayout w:type="fixed"/>
        <w:tblCellMar>
          <w:left w:w="0" w:type="dxa"/>
          <w:right w:w="0" w:type="dxa"/>
        </w:tblCellMar>
        <w:tblLook w:val="0000" w:firstRow="0" w:lastRow="0" w:firstColumn="0" w:lastColumn="0" w:noHBand="0" w:noVBand="0"/>
      </w:tblPr>
      <w:tblGrid>
        <w:gridCol w:w="3231"/>
        <w:gridCol w:w="4825"/>
        <w:gridCol w:w="2381"/>
      </w:tblGrid>
      <w:tr w:rsidR="001478C0" w:rsidRPr="009C00B6" w:rsidTr="003B315F">
        <w:trPr>
          <w:trHeight w:hRule="exact" w:val="336"/>
        </w:trPr>
        <w:tc>
          <w:tcPr>
            <w:tcW w:w="3231"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kinsoku w:val="0"/>
              <w:overflowPunct w:val="0"/>
              <w:spacing w:line="263" w:lineRule="exact"/>
              <w:ind w:left="4" w:firstLine="567"/>
              <w:rPr>
                <w:b/>
              </w:rPr>
            </w:pPr>
            <w:r w:rsidRPr="0079189C">
              <w:rPr>
                <w:b/>
                <w:bCs/>
                <w:lang w:val="tt-RU"/>
              </w:rPr>
              <w:t xml:space="preserve"> </w:t>
            </w:r>
            <w:r w:rsidRPr="00E01D66">
              <w:rPr>
                <w:b/>
                <w:bCs/>
              </w:rPr>
              <w:t>Объектның атамасы</w:t>
            </w:r>
          </w:p>
        </w:tc>
        <w:tc>
          <w:tcPr>
            <w:tcW w:w="4825"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kinsoku w:val="0"/>
              <w:overflowPunct w:val="0"/>
              <w:spacing w:line="263" w:lineRule="exact"/>
              <w:ind w:left="923" w:firstLine="567"/>
              <w:rPr>
                <w:b/>
              </w:rPr>
            </w:pPr>
            <w:r>
              <w:rPr>
                <w:b/>
                <w:bCs/>
              </w:rPr>
              <w:t>Т</w:t>
            </w:r>
            <w:r w:rsidRPr="00E01D66">
              <w:rPr>
                <w:b/>
                <w:bCs/>
              </w:rPr>
              <w:t>өп параметрлары</w:t>
            </w:r>
          </w:p>
        </w:tc>
        <w:tc>
          <w:tcPr>
            <w:tcW w:w="2381"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kinsoku w:val="0"/>
              <w:overflowPunct w:val="0"/>
              <w:spacing w:line="263" w:lineRule="exact"/>
              <w:ind w:left="170" w:firstLine="567"/>
              <w:rPr>
                <w:b/>
              </w:rPr>
            </w:pPr>
            <w:r>
              <w:rPr>
                <w:b/>
                <w:bCs/>
              </w:rPr>
              <w:t>Төр</w:t>
            </w:r>
            <w:r w:rsidRPr="00E01D66">
              <w:rPr>
                <w:b/>
                <w:bCs/>
              </w:rPr>
              <w:t>е</w:t>
            </w:r>
          </w:p>
        </w:tc>
      </w:tr>
      <w:tr w:rsidR="001478C0" w:rsidRPr="009C00B6" w:rsidTr="003B315F">
        <w:trPr>
          <w:trHeight w:hRule="exact" w:val="1123"/>
        </w:trPr>
        <w:tc>
          <w:tcPr>
            <w:tcW w:w="3231"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kinsoku w:val="0"/>
              <w:overflowPunct w:val="0"/>
              <w:spacing w:before="1" w:line="244" w:lineRule="auto"/>
              <w:ind w:left="4" w:right="5"/>
            </w:pPr>
            <w:r w:rsidRPr="00E01D66">
              <w:rPr>
                <w:bCs/>
                <w:lang w:val="tt-RU"/>
              </w:rPr>
              <w:t>Җир коммуникацияләре өчен гомуми коллекторлар</w:t>
            </w:r>
          </w:p>
        </w:tc>
        <w:tc>
          <w:tcPr>
            <w:tcW w:w="4825"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kinsoku w:val="0"/>
              <w:overflowPunct w:val="0"/>
              <w:spacing w:before="6" w:line="249" w:lineRule="auto"/>
              <w:ind w:left="4" w:right="4"/>
              <w:jc w:val="both"/>
            </w:pPr>
            <w:r w:rsidRPr="00E01D66">
              <w:rPr>
                <w:bCs/>
                <w:lang w:val="tt-RU"/>
              </w:rPr>
              <w:t>шәһәр коллекторының сак зонасы, коллектор ягыннан һәр якка 5әр метр арада. 15 метр радиуста коллектор вентелля</w:t>
            </w:r>
            <w:r w:rsidRPr="00E01D66">
              <w:rPr>
                <w:bCs/>
              </w:rPr>
              <w:t xml:space="preserve">ция </w:t>
            </w:r>
            <w:r w:rsidRPr="00E01D66">
              <w:rPr>
                <w:bCs/>
                <w:lang w:val="tt-RU"/>
              </w:rPr>
              <w:t>шахтасы сак зонасы</w:t>
            </w:r>
          </w:p>
        </w:tc>
        <w:tc>
          <w:tcPr>
            <w:tcW w:w="2381"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kinsoku w:val="0"/>
              <w:overflowPunct w:val="0"/>
              <w:spacing w:before="6" w:line="247" w:lineRule="auto"/>
              <w:ind w:right="114"/>
            </w:pPr>
            <w:r w:rsidRPr="00E01D66">
              <w:rPr>
                <w:bCs/>
                <w:lang w:val="tt-RU"/>
              </w:rPr>
              <w:t>яшелләндерү, керү юллары, мәйданчыклар</w:t>
            </w:r>
          </w:p>
        </w:tc>
      </w:tr>
      <w:tr w:rsidR="001478C0" w:rsidRPr="009C00B6" w:rsidTr="003B315F">
        <w:trPr>
          <w:trHeight w:hRule="exact" w:val="574"/>
        </w:trPr>
        <w:tc>
          <w:tcPr>
            <w:tcW w:w="3231"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kinsoku w:val="0"/>
              <w:overflowPunct w:val="0"/>
              <w:spacing w:line="261" w:lineRule="exact"/>
            </w:pPr>
            <w:r w:rsidRPr="00E01D66">
              <w:rPr>
                <w:bCs/>
              </w:rPr>
              <w:t>Радиорелейные линия</w:t>
            </w:r>
          </w:p>
        </w:tc>
        <w:tc>
          <w:tcPr>
            <w:tcW w:w="4825"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a3"/>
              <w:kinsoku w:val="0"/>
              <w:overflowPunct w:val="0"/>
              <w:spacing w:before="66"/>
              <w:ind w:left="0" w:right="215" w:firstLine="0"/>
            </w:pPr>
            <w:r w:rsidRPr="00E01D66">
              <w:rPr>
                <w:bCs/>
                <w:sz w:val="24"/>
                <w:szCs w:val="24"/>
              </w:rPr>
              <w:t xml:space="preserve">ике яктан да 50 метр элемтә сак зонасы  </w:t>
            </w:r>
          </w:p>
        </w:tc>
        <w:tc>
          <w:tcPr>
            <w:tcW w:w="2381"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kinsoku w:val="0"/>
              <w:overflowPunct w:val="0"/>
              <w:spacing w:line="261" w:lineRule="exact"/>
            </w:pPr>
            <w:r w:rsidRPr="00E01D66">
              <w:rPr>
                <w:bCs/>
                <w:lang w:val="tt-RU"/>
              </w:rPr>
              <w:t>Ү</w:t>
            </w:r>
            <w:r w:rsidRPr="00E01D66">
              <w:rPr>
                <w:bCs/>
              </w:rPr>
              <w:t>ле зона</w:t>
            </w:r>
          </w:p>
        </w:tc>
      </w:tr>
      <w:tr w:rsidR="001478C0" w:rsidRPr="009C00B6" w:rsidTr="003B315F">
        <w:trPr>
          <w:trHeight w:hRule="exact" w:val="298"/>
        </w:trPr>
        <w:tc>
          <w:tcPr>
            <w:tcW w:w="3231"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a3"/>
              <w:kinsoku w:val="0"/>
              <w:overflowPunct w:val="0"/>
              <w:spacing w:before="66"/>
              <w:ind w:left="0" w:right="215" w:firstLine="0"/>
              <w:rPr>
                <w:bCs/>
                <w:sz w:val="24"/>
                <w:szCs w:val="24"/>
                <w:lang w:val="tt-RU"/>
              </w:rPr>
            </w:pPr>
            <w:r w:rsidRPr="00E01D66">
              <w:rPr>
                <w:bCs/>
                <w:sz w:val="24"/>
                <w:szCs w:val="24"/>
              </w:rPr>
              <w:t xml:space="preserve">Телевидение объектлары сазонасы d = 500 метр </w:t>
            </w:r>
          </w:p>
          <w:p w:rsidR="001478C0" w:rsidRPr="00E01D66" w:rsidRDefault="001478C0" w:rsidP="003B315F">
            <w:pPr>
              <w:pStyle w:val="TableParagraph"/>
              <w:kinsoku w:val="0"/>
              <w:overflowPunct w:val="0"/>
              <w:spacing w:line="259" w:lineRule="exact"/>
              <w:ind w:left="4" w:firstLine="567"/>
            </w:pPr>
          </w:p>
        </w:tc>
        <w:tc>
          <w:tcPr>
            <w:tcW w:w="4825"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kinsoku w:val="0"/>
              <w:overflowPunct w:val="0"/>
              <w:spacing w:line="259" w:lineRule="exact"/>
            </w:pPr>
            <w:r w:rsidRPr="00E01D66">
              <w:t>500метр радиуста сак зонасы</w:t>
            </w:r>
          </w:p>
        </w:tc>
        <w:tc>
          <w:tcPr>
            <w:tcW w:w="2381"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kinsoku w:val="0"/>
              <w:overflowPunct w:val="0"/>
              <w:spacing w:line="259" w:lineRule="exact"/>
            </w:pPr>
            <w:r w:rsidRPr="00E01D66">
              <w:rPr>
                <w:bCs/>
                <w:lang w:val="tt-RU"/>
              </w:rPr>
              <w:t>Я</w:t>
            </w:r>
            <w:r w:rsidRPr="00E01D66">
              <w:rPr>
                <w:bCs/>
              </w:rPr>
              <w:t>шелләндер</w:t>
            </w:r>
            <w:r w:rsidRPr="00E01D66">
              <w:rPr>
                <w:bCs/>
                <w:lang w:val="tt-RU"/>
              </w:rPr>
              <w:t>ү</w:t>
            </w:r>
          </w:p>
        </w:tc>
      </w:tr>
      <w:tr w:rsidR="001478C0" w:rsidRPr="009C00B6" w:rsidTr="003B315F">
        <w:trPr>
          <w:trHeight w:hRule="exact" w:val="581"/>
        </w:trPr>
        <w:tc>
          <w:tcPr>
            <w:tcW w:w="3231"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tabs>
                <w:tab w:val="left" w:pos="2029"/>
              </w:tabs>
              <w:kinsoku w:val="0"/>
              <w:overflowPunct w:val="0"/>
              <w:spacing w:before="6" w:line="252" w:lineRule="auto"/>
              <w:ind w:left="4" w:right="6"/>
            </w:pPr>
            <w:r w:rsidRPr="00E01D66">
              <w:rPr>
                <w:bCs/>
              </w:rPr>
              <w:t>Автоматик телефон станцияләре</w:t>
            </w:r>
          </w:p>
        </w:tc>
        <w:tc>
          <w:tcPr>
            <w:tcW w:w="4825"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kinsoku w:val="0"/>
              <w:overflowPunct w:val="0"/>
              <w:spacing w:before="6" w:line="252" w:lineRule="auto"/>
              <w:ind w:left="124" w:right="461"/>
            </w:pPr>
            <w:r w:rsidRPr="00E01D66">
              <w:rPr>
                <w:bCs/>
                <w:lang w:val="tt-RU"/>
              </w:rPr>
              <w:t>телефон станциясеннән алып торак биналарга кадәр ераклык - 30 метр</w:t>
            </w:r>
          </w:p>
        </w:tc>
        <w:tc>
          <w:tcPr>
            <w:tcW w:w="2381" w:type="dxa"/>
            <w:tcBorders>
              <w:top w:val="single" w:sz="4" w:space="0" w:color="000000"/>
              <w:left w:val="single" w:sz="4" w:space="0" w:color="000000"/>
              <w:bottom w:val="single" w:sz="4" w:space="0" w:color="000000"/>
              <w:right w:val="single" w:sz="4" w:space="0" w:color="000000"/>
            </w:tcBorders>
          </w:tcPr>
          <w:p w:rsidR="001478C0" w:rsidRPr="00E01D66" w:rsidRDefault="001478C0" w:rsidP="003B315F">
            <w:pPr>
              <w:pStyle w:val="TableParagraph"/>
              <w:kinsoku w:val="0"/>
              <w:overflowPunct w:val="0"/>
              <w:spacing w:before="6" w:line="252" w:lineRule="auto"/>
              <w:ind w:right="176"/>
              <w:rPr>
                <w:lang w:val="tt-RU"/>
              </w:rPr>
            </w:pPr>
            <w:r w:rsidRPr="00E01D66">
              <w:rPr>
                <w:lang w:val="tt-RU"/>
              </w:rPr>
              <w:t>Мәйданчыклар, керү юллары</w:t>
            </w:r>
          </w:p>
        </w:tc>
      </w:tr>
    </w:tbl>
    <w:p w:rsidR="001478C0" w:rsidRPr="001574F8" w:rsidRDefault="001478C0" w:rsidP="001478C0">
      <w:pPr>
        <w:pStyle w:val="a3"/>
        <w:kinsoku w:val="0"/>
        <w:overflowPunct w:val="0"/>
        <w:spacing w:before="66"/>
        <w:ind w:left="0" w:right="215" w:firstLine="0"/>
        <w:rPr>
          <w:b/>
          <w:bCs/>
          <w:sz w:val="24"/>
          <w:szCs w:val="24"/>
          <w:lang w:val="tt-RU"/>
        </w:rPr>
      </w:pPr>
      <w:r>
        <w:rPr>
          <w:bCs/>
          <w:sz w:val="24"/>
          <w:szCs w:val="24"/>
          <w:lang w:val="tt-RU"/>
        </w:rPr>
        <w:t xml:space="preserve"> </w:t>
      </w:r>
    </w:p>
    <w:p w:rsidR="001478C0" w:rsidRPr="001574F8" w:rsidRDefault="001478C0" w:rsidP="001478C0">
      <w:pPr>
        <w:pStyle w:val="a3"/>
        <w:kinsoku w:val="0"/>
        <w:overflowPunct w:val="0"/>
        <w:spacing w:before="66"/>
        <w:ind w:right="215"/>
        <w:rPr>
          <w:b/>
          <w:bCs/>
          <w:sz w:val="24"/>
          <w:szCs w:val="24"/>
          <w:lang w:val="tt-RU"/>
        </w:rPr>
      </w:pPr>
      <w:r>
        <w:rPr>
          <w:b/>
          <w:bCs/>
          <w:sz w:val="24"/>
          <w:szCs w:val="24"/>
          <w:lang w:val="tt-RU"/>
        </w:rPr>
        <w:t xml:space="preserve"> </w:t>
      </w:r>
    </w:p>
    <w:p w:rsidR="001478C0" w:rsidRPr="0048742B" w:rsidRDefault="001478C0" w:rsidP="001478C0">
      <w:pPr>
        <w:pStyle w:val="a3"/>
        <w:kinsoku w:val="0"/>
        <w:overflowPunct w:val="0"/>
        <w:spacing w:line="249" w:lineRule="auto"/>
        <w:ind w:left="138" w:right="114" w:firstLine="567"/>
        <w:jc w:val="center"/>
        <w:rPr>
          <w:b/>
          <w:sz w:val="24"/>
          <w:szCs w:val="24"/>
        </w:rPr>
      </w:pPr>
      <w:r w:rsidRPr="0048742B">
        <w:rPr>
          <w:b/>
          <w:sz w:val="24"/>
          <w:szCs w:val="24"/>
        </w:rPr>
        <w:t>Инженерлык челтәрләрен урнаштыру</w:t>
      </w:r>
    </w:p>
    <w:p w:rsidR="001478C0" w:rsidRPr="009C00B6" w:rsidRDefault="001478C0" w:rsidP="001478C0">
      <w:pPr>
        <w:pStyle w:val="a3"/>
        <w:kinsoku w:val="0"/>
        <w:overflowPunct w:val="0"/>
        <w:spacing w:line="249" w:lineRule="auto"/>
        <w:ind w:left="138" w:right="114" w:firstLine="567"/>
        <w:jc w:val="both"/>
        <w:rPr>
          <w:sz w:val="24"/>
          <w:szCs w:val="24"/>
        </w:rPr>
      </w:pPr>
      <w:r w:rsidRPr="009C00B6">
        <w:rPr>
          <w:sz w:val="24"/>
          <w:szCs w:val="24"/>
        </w:rPr>
        <w:t>5.3.167. Инженерлык челтәрләрен, нигездә, урам һәм юлларның аркылы профильләре чикләрендә урнаштырырга кирәк:</w:t>
      </w:r>
    </w:p>
    <w:p w:rsidR="001478C0" w:rsidRPr="009C00B6" w:rsidRDefault="001478C0" w:rsidP="001478C0">
      <w:pPr>
        <w:pStyle w:val="a3"/>
        <w:kinsoku w:val="0"/>
        <w:overflowPunct w:val="0"/>
        <w:spacing w:line="249" w:lineRule="auto"/>
        <w:ind w:left="138" w:right="114" w:firstLine="567"/>
        <w:jc w:val="both"/>
        <w:rPr>
          <w:sz w:val="24"/>
          <w:szCs w:val="24"/>
        </w:rPr>
      </w:pPr>
      <w:r w:rsidRPr="009C00B6">
        <w:rPr>
          <w:sz w:val="24"/>
          <w:szCs w:val="24"/>
        </w:rPr>
        <w:t>тротуарлар яки бүлү полосалары астында - коллекторларда, каналларда яки тоннельләрдә инженерлык челтәрләре;</w:t>
      </w:r>
    </w:p>
    <w:p w:rsidR="001478C0" w:rsidRPr="009C00B6" w:rsidRDefault="001478C0" w:rsidP="001478C0">
      <w:pPr>
        <w:pStyle w:val="a3"/>
        <w:kinsoku w:val="0"/>
        <w:overflowPunct w:val="0"/>
        <w:spacing w:line="249" w:lineRule="auto"/>
        <w:ind w:left="138" w:right="114" w:firstLine="567"/>
        <w:jc w:val="both"/>
        <w:rPr>
          <w:sz w:val="24"/>
          <w:szCs w:val="24"/>
        </w:rPr>
      </w:pPr>
      <w:r w:rsidRPr="009C00B6">
        <w:rPr>
          <w:sz w:val="24"/>
          <w:szCs w:val="24"/>
        </w:rPr>
        <w:t>аеру полосаларында - җылылык челтәрләре, суүткәргеч, газүткәргеч, хуҗалык һәм яңгыр канализацияләре.</w:t>
      </w:r>
    </w:p>
    <w:p w:rsidR="001478C0" w:rsidRPr="009C00B6" w:rsidRDefault="001478C0" w:rsidP="001478C0">
      <w:pPr>
        <w:pStyle w:val="a3"/>
        <w:kinsoku w:val="0"/>
        <w:overflowPunct w:val="0"/>
        <w:spacing w:line="249" w:lineRule="auto"/>
        <w:ind w:left="138" w:right="114" w:firstLine="567"/>
        <w:jc w:val="both"/>
        <w:rPr>
          <w:sz w:val="24"/>
          <w:szCs w:val="24"/>
        </w:rPr>
      </w:pPr>
      <w:r w:rsidRPr="009C00B6">
        <w:rPr>
          <w:sz w:val="24"/>
          <w:szCs w:val="24"/>
        </w:rPr>
        <w:t>Искәрмә:</w:t>
      </w:r>
    </w:p>
    <w:p w:rsidR="001478C0" w:rsidRPr="009C00B6" w:rsidRDefault="001478C0" w:rsidP="001478C0">
      <w:pPr>
        <w:pStyle w:val="a3"/>
        <w:kinsoku w:val="0"/>
        <w:overflowPunct w:val="0"/>
        <w:spacing w:line="249" w:lineRule="auto"/>
        <w:ind w:left="138" w:right="114" w:firstLine="567"/>
        <w:jc w:val="both"/>
        <w:rPr>
          <w:sz w:val="24"/>
          <w:szCs w:val="24"/>
        </w:rPr>
      </w:pPr>
      <w:r w:rsidRPr="009C00B6">
        <w:rPr>
          <w:sz w:val="24"/>
          <w:szCs w:val="24"/>
        </w:rPr>
        <w:t>1. Торак пунктлар территориясендә канализация челтәрләрен җир өсте һәм җир өсте сузу рөхсәт ителми. ;</w:t>
      </w:r>
    </w:p>
    <w:p w:rsidR="001478C0" w:rsidRPr="009C00B6" w:rsidRDefault="001478C0" w:rsidP="001478C0">
      <w:pPr>
        <w:pStyle w:val="a3"/>
        <w:kinsoku w:val="0"/>
        <w:overflowPunct w:val="0"/>
        <w:spacing w:line="249" w:lineRule="auto"/>
        <w:ind w:left="138" w:right="114" w:firstLine="567"/>
        <w:jc w:val="both"/>
        <w:rPr>
          <w:sz w:val="24"/>
          <w:szCs w:val="24"/>
        </w:rPr>
      </w:pPr>
      <w:r w:rsidRPr="009C00B6">
        <w:rPr>
          <w:sz w:val="24"/>
          <w:szCs w:val="24"/>
        </w:rPr>
        <w:t>җиңел ялкынсынучы һәм янучан сыеклыклар, шулай ук сәнәгать предприятиеләрен һәм складларын тәэмин итү өчен сыекландырылган газлар белән торбаүткәргечләр салу;</w:t>
      </w:r>
    </w:p>
    <w:p w:rsidR="001478C0" w:rsidRPr="009C00B6" w:rsidRDefault="001478C0" w:rsidP="001478C0">
      <w:pPr>
        <w:pStyle w:val="a3"/>
        <w:kinsoku w:val="0"/>
        <w:overflowPunct w:val="0"/>
        <w:spacing w:line="249" w:lineRule="auto"/>
        <w:ind w:left="138" w:right="114" w:firstLine="567"/>
        <w:jc w:val="both"/>
        <w:rPr>
          <w:sz w:val="24"/>
          <w:szCs w:val="24"/>
        </w:rPr>
      </w:pPr>
      <w:r w:rsidRPr="009C00B6">
        <w:rPr>
          <w:sz w:val="24"/>
          <w:szCs w:val="24"/>
        </w:rPr>
        <w:t>магистраль торбаүткәргечләр сузу.</w:t>
      </w:r>
    </w:p>
    <w:p w:rsidR="001478C0" w:rsidRPr="009C00B6" w:rsidRDefault="001478C0" w:rsidP="001478C0">
      <w:pPr>
        <w:pStyle w:val="a3"/>
        <w:kinsoku w:val="0"/>
        <w:overflowPunct w:val="0"/>
        <w:spacing w:line="249" w:lineRule="auto"/>
        <w:ind w:left="138" w:right="114" w:firstLine="567"/>
        <w:jc w:val="both"/>
        <w:rPr>
          <w:sz w:val="24"/>
          <w:szCs w:val="24"/>
        </w:rPr>
      </w:pPr>
      <w:r w:rsidRPr="009C00B6">
        <w:rPr>
          <w:sz w:val="24"/>
          <w:szCs w:val="24"/>
        </w:rPr>
        <w:t>2. Торак пунктлар территориясе буенча салынучы нефть продуктлары өчен 2.05.13-90 Снипына таянырга кирәк.</w:t>
      </w:r>
    </w:p>
    <w:p w:rsidR="001478C0" w:rsidRPr="0048742B" w:rsidRDefault="001478C0" w:rsidP="001478C0">
      <w:pPr>
        <w:pStyle w:val="a3"/>
        <w:kinsoku w:val="0"/>
        <w:overflowPunct w:val="0"/>
        <w:spacing w:line="249" w:lineRule="auto"/>
        <w:ind w:left="138" w:right="114" w:firstLine="567"/>
        <w:jc w:val="both"/>
        <w:rPr>
          <w:sz w:val="24"/>
          <w:szCs w:val="24"/>
        </w:rPr>
      </w:pPr>
      <w:r w:rsidRPr="009C00B6">
        <w:rPr>
          <w:sz w:val="24"/>
          <w:szCs w:val="24"/>
        </w:rPr>
        <w:t>3. Тоннельләрдә, коллекторларда һәм каналларда газүткәргечләр сузу рөхсәт ителми. Сәнәгать предприятиеләре территориясендә 0,6 МП га кадәр басым белән корыч газүткәргечләр салу искәрмә булып тора (СНиП II-89-80*к;</w:t>
      </w:r>
    </w:p>
    <w:p w:rsidR="001478C0" w:rsidRPr="0048742B" w:rsidRDefault="001478C0" w:rsidP="001478C0">
      <w:pPr>
        <w:pStyle w:val="a3"/>
        <w:kinsoku w:val="0"/>
        <w:overflowPunct w:val="0"/>
        <w:spacing w:line="249" w:lineRule="auto"/>
        <w:ind w:left="138" w:right="114" w:firstLine="567"/>
        <w:jc w:val="both"/>
        <w:rPr>
          <w:sz w:val="24"/>
          <w:szCs w:val="24"/>
          <w:lang w:val="tt-RU"/>
        </w:rPr>
      </w:pPr>
      <w:r w:rsidRPr="0048742B">
        <w:rPr>
          <w:sz w:val="24"/>
          <w:szCs w:val="24"/>
          <w:lang w:val="tt-RU"/>
        </w:rPr>
        <w:t>4. Гомуми белем бирү һәм мәктәпкәчә белем бирү оешмалары территориясе аша шәһәр (авыл) билгеләнешендәге магистраль инженер коммуникацияләре узарга тиеш түгел</w:t>
      </w:r>
    </w:p>
    <w:p w:rsidR="001478C0" w:rsidRPr="00594FEB" w:rsidRDefault="001478C0" w:rsidP="001478C0">
      <w:pPr>
        <w:pStyle w:val="a3"/>
        <w:kinsoku w:val="0"/>
        <w:overflowPunct w:val="0"/>
        <w:spacing w:line="249" w:lineRule="auto"/>
        <w:ind w:left="138" w:right="114" w:firstLine="567"/>
        <w:jc w:val="both"/>
        <w:rPr>
          <w:sz w:val="24"/>
          <w:szCs w:val="24"/>
          <w:lang w:val="tt-RU"/>
        </w:rPr>
      </w:pPr>
      <w:r w:rsidRPr="002A4D57">
        <w:rPr>
          <w:sz w:val="24"/>
          <w:szCs w:val="24"/>
          <w:lang w:val="tt-RU"/>
        </w:rPr>
        <w:t>- су белән тәэмин итү, канализация, җылылык белән тәэмин итү, энергия белән тәэмин итү.</w:t>
      </w:r>
    </w:p>
    <w:p w:rsidR="001478C0" w:rsidRPr="002A4D57" w:rsidRDefault="001478C0" w:rsidP="001478C0">
      <w:pPr>
        <w:pStyle w:val="a3"/>
        <w:kinsoku w:val="0"/>
        <w:overflowPunct w:val="0"/>
        <w:spacing w:line="249" w:lineRule="auto"/>
        <w:ind w:left="138" w:right="114" w:firstLine="567"/>
        <w:jc w:val="both"/>
        <w:rPr>
          <w:sz w:val="24"/>
          <w:szCs w:val="24"/>
          <w:lang w:val="tt-RU"/>
        </w:rPr>
      </w:pPr>
      <w:r w:rsidRPr="002A4D57">
        <w:rPr>
          <w:sz w:val="24"/>
          <w:szCs w:val="24"/>
          <w:lang w:val="tt-RU"/>
        </w:rPr>
        <w:t>5.3.168. Торак районга хезмәт күрсәтүче инженерлык челтәрләрен проектлау, кагыйдә буларак, урамнарның һәм юлларның тиешле техник зоналарында гамәлгә ашырылырга тиеш. Әлеге челтәрләрне микрорайоннар (кварталлар) аша үтү иң мөһим очракларда шәһәр милке булган махсус бүлеп бирелгән зоналарда рөхсәт ителә. Техник зоналар габаритлары, аларда салына торган инженерлык челтәрләренең конкрет төрләренә карап билгеләнә.</w:t>
      </w:r>
    </w:p>
    <w:p w:rsidR="001478C0" w:rsidRPr="001574F8" w:rsidRDefault="001478C0" w:rsidP="001478C0">
      <w:pPr>
        <w:pStyle w:val="12"/>
        <w:tabs>
          <w:tab w:val="left" w:pos="1109"/>
        </w:tabs>
        <w:kinsoku w:val="0"/>
        <w:overflowPunct w:val="0"/>
        <w:spacing w:line="249" w:lineRule="auto"/>
        <w:ind w:left="686" w:right="111"/>
        <w:jc w:val="both"/>
        <w:rPr>
          <w:highlight w:val="yellow"/>
          <w:lang w:val="tt-RU"/>
        </w:rPr>
        <w:sectPr w:rsidR="001478C0" w:rsidRPr="001574F8" w:rsidSect="0079189C">
          <w:pgSz w:w="11910" w:h="16840"/>
          <w:pgMar w:top="960" w:right="420" w:bottom="280" w:left="993" w:header="756" w:footer="0" w:gutter="0"/>
          <w:cols w:space="720" w:equalWidth="0">
            <w:col w:w="10517"/>
          </w:cols>
          <w:noEndnote/>
        </w:sectPr>
      </w:pPr>
    </w:p>
    <w:p w:rsidR="001478C0" w:rsidRPr="001574F8" w:rsidRDefault="001478C0" w:rsidP="001478C0">
      <w:pPr>
        <w:pStyle w:val="a3"/>
        <w:kinsoku w:val="0"/>
        <w:overflowPunct w:val="0"/>
        <w:spacing w:before="6"/>
        <w:ind w:left="0" w:firstLine="0"/>
        <w:rPr>
          <w:sz w:val="24"/>
          <w:szCs w:val="24"/>
          <w:highlight w:val="yellow"/>
          <w:lang w:val="tt-RU"/>
        </w:rPr>
      </w:pPr>
    </w:p>
    <w:p w:rsidR="001478C0" w:rsidRPr="0079189C" w:rsidRDefault="001478C0" w:rsidP="001478C0">
      <w:pPr>
        <w:pStyle w:val="a3"/>
        <w:kinsoku w:val="0"/>
        <w:overflowPunct w:val="0"/>
        <w:spacing w:line="249" w:lineRule="auto"/>
        <w:ind w:left="138" w:right="114" w:firstLine="567"/>
        <w:jc w:val="both"/>
        <w:rPr>
          <w:sz w:val="24"/>
          <w:szCs w:val="24"/>
          <w:lang w:val="tt-RU"/>
        </w:rPr>
      </w:pPr>
      <w:r w:rsidRPr="0079189C">
        <w:rPr>
          <w:sz w:val="24"/>
          <w:szCs w:val="24"/>
          <w:lang w:val="tt-RU"/>
        </w:rPr>
        <w:t>Квартал эчендәге инженерлык челтәрләре һәм аларда корылмаларны төзелешкә бүлеп бирелә торган участоклар арасында билгеләнә торган техник зоналарда проектларга кирәк. Бу челтәрләрне төзелә торган участоклар аша сервитутны мәҗбүри тәэмин итеп, аларны салу зоналарына узу мөмкин. Бу шарт биналарны микрорайонның (квартал) бүлү челтәрләренә һәм аларга корылмаларга тоташтыруны тәэмин итүче инженер челтәрләре участокларына да кагыла.</w:t>
      </w:r>
    </w:p>
    <w:p w:rsidR="001478C0" w:rsidRPr="0079189C" w:rsidRDefault="001478C0" w:rsidP="001478C0">
      <w:pPr>
        <w:pStyle w:val="a3"/>
        <w:kinsoku w:val="0"/>
        <w:overflowPunct w:val="0"/>
        <w:spacing w:line="249" w:lineRule="auto"/>
        <w:ind w:left="138" w:right="114" w:firstLine="567"/>
        <w:jc w:val="both"/>
        <w:rPr>
          <w:sz w:val="24"/>
          <w:szCs w:val="24"/>
          <w:lang w:val="tt-RU"/>
        </w:rPr>
      </w:pPr>
      <w:r w:rsidRPr="0079189C">
        <w:rPr>
          <w:sz w:val="24"/>
          <w:szCs w:val="24"/>
          <w:lang w:val="tt-RU"/>
        </w:rPr>
        <w:t>5.3.169. Җир асты инженерлык челтәрләрен гомуми траншеяларда берләштерелгән урнаштыруны күздә тотарга кирәк: ;</w:t>
      </w:r>
    </w:p>
    <w:p w:rsidR="001478C0" w:rsidRPr="0079189C" w:rsidRDefault="001478C0" w:rsidP="001478C0">
      <w:pPr>
        <w:pStyle w:val="a3"/>
        <w:kinsoku w:val="0"/>
        <w:overflowPunct w:val="0"/>
        <w:spacing w:line="249" w:lineRule="auto"/>
        <w:ind w:left="138" w:right="114" w:firstLine="567"/>
        <w:jc w:val="both"/>
        <w:rPr>
          <w:sz w:val="24"/>
          <w:szCs w:val="24"/>
          <w:lang w:val="tt-RU"/>
        </w:rPr>
      </w:pPr>
      <w:r w:rsidRPr="0079189C">
        <w:rPr>
          <w:sz w:val="24"/>
          <w:szCs w:val="24"/>
          <w:lang w:val="tt-RU"/>
        </w:rPr>
        <w:t>тоннельләрдә-500-900 м диаметрлы җылылык челтәрләрен, 500 ммга кадәр суүткәргеч, уннан артык элемтә кабеле һәм 10 кВ. га кадәр көчәнешле ун көч кабеле, магистраль урамнарны һәм тарихи төзелеш районнарын реконструкцияләгәндә, трансшеяларда, магистраль урамнар һәм тимер юллар белән кисешкәндә, урамнарның аркылы профилендәге урын җитмәгәндә.</w:t>
      </w:r>
    </w:p>
    <w:p w:rsidR="001478C0" w:rsidRPr="0079189C" w:rsidRDefault="001478C0" w:rsidP="001478C0">
      <w:pPr>
        <w:pStyle w:val="a3"/>
        <w:kinsoku w:val="0"/>
        <w:overflowPunct w:val="0"/>
        <w:spacing w:line="249" w:lineRule="auto"/>
        <w:ind w:left="138" w:right="114" w:firstLine="567"/>
        <w:jc w:val="both"/>
        <w:rPr>
          <w:sz w:val="24"/>
          <w:szCs w:val="24"/>
          <w:lang w:val="tt-RU"/>
        </w:rPr>
      </w:pPr>
      <w:r w:rsidRPr="0079189C">
        <w:rPr>
          <w:sz w:val="24"/>
          <w:szCs w:val="24"/>
          <w:lang w:val="tt-RU"/>
        </w:rPr>
        <w:t>Тоннельләрдә шулай ук һава үткәргечләр, каты канализация һәм башка инженерлык челтәрләре салу да рөхсәт ителә. Җиңел ялкынсынучы һәм ягулык сыеклыкларын транспортлый торган газүткәргечләрне һәм торбаүткәргечләрне кабель линияләре белән бергә урнаштыру рөхсәт ителми.</w:t>
      </w:r>
    </w:p>
    <w:p w:rsidR="001478C0" w:rsidRPr="0079189C" w:rsidRDefault="001478C0" w:rsidP="001478C0">
      <w:pPr>
        <w:pStyle w:val="a3"/>
        <w:kinsoku w:val="0"/>
        <w:overflowPunct w:val="0"/>
        <w:spacing w:line="249" w:lineRule="auto"/>
        <w:ind w:left="138" w:right="114" w:firstLine="567"/>
        <w:jc w:val="both"/>
        <w:rPr>
          <w:sz w:val="24"/>
          <w:szCs w:val="24"/>
          <w:lang w:val="tt-RU"/>
        </w:rPr>
      </w:pPr>
      <w:r w:rsidRPr="0079189C">
        <w:rPr>
          <w:sz w:val="24"/>
          <w:szCs w:val="24"/>
          <w:lang w:val="tt-RU"/>
        </w:rPr>
        <w:t>Искәрмә:</w:t>
      </w:r>
    </w:p>
    <w:p w:rsidR="001478C0" w:rsidRPr="0079189C" w:rsidRDefault="001478C0" w:rsidP="001478C0">
      <w:pPr>
        <w:pStyle w:val="a3"/>
        <w:kinsoku w:val="0"/>
        <w:overflowPunct w:val="0"/>
        <w:spacing w:line="249" w:lineRule="auto"/>
        <w:ind w:left="138" w:right="114" w:firstLine="567"/>
        <w:jc w:val="both"/>
        <w:rPr>
          <w:sz w:val="24"/>
          <w:szCs w:val="24"/>
          <w:lang w:val="tt-RU"/>
        </w:rPr>
      </w:pPr>
      <w:r w:rsidRPr="0079189C">
        <w:rPr>
          <w:sz w:val="24"/>
          <w:szCs w:val="24"/>
          <w:lang w:val="tt-RU"/>
        </w:rPr>
        <w:t>1. Катлаулы грунт шартларында төзелгән участокларда, кагыйдә буларак, керү тоннельләрендә су ташучы инженерлык челтәрләрен урнаштыруны кирәк.</w:t>
      </w:r>
    </w:p>
    <w:p w:rsidR="001478C0" w:rsidRPr="0079189C" w:rsidRDefault="001478C0" w:rsidP="001478C0">
      <w:pPr>
        <w:pStyle w:val="a3"/>
        <w:kinsoku w:val="0"/>
        <w:overflowPunct w:val="0"/>
        <w:spacing w:line="249" w:lineRule="auto"/>
        <w:ind w:left="138" w:right="114" w:firstLine="567"/>
        <w:jc w:val="both"/>
        <w:rPr>
          <w:sz w:val="24"/>
          <w:szCs w:val="24"/>
          <w:lang w:val="tt-RU"/>
        </w:rPr>
      </w:pPr>
      <w:r w:rsidRPr="0079189C">
        <w:rPr>
          <w:sz w:val="24"/>
          <w:szCs w:val="24"/>
          <w:lang w:val="tt-RU"/>
        </w:rPr>
        <w:t>2. Авыл территорияләрендә катлаулы планлаштыру шартларында җир өсте һәм җир өсте җылылык челтәрләрен, тиешле нигезләмә һәм җирле үзидарә органнары рөхсәте булганда, салу искәрмә булып тора.</w:t>
      </w:r>
    </w:p>
    <w:p w:rsidR="001478C0" w:rsidRPr="0079189C" w:rsidRDefault="001478C0" w:rsidP="001478C0">
      <w:pPr>
        <w:pStyle w:val="a3"/>
        <w:kinsoku w:val="0"/>
        <w:overflowPunct w:val="0"/>
        <w:spacing w:line="249" w:lineRule="auto"/>
        <w:ind w:left="138" w:right="114" w:firstLine="567"/>
        <w:jc w:val="both"/>
        <w:rPr>
          <w:sz w:val="24"/>
          <w:szCs w:val="24"/>
          <w:lang w:val="tt-RU"/>
        </w:rPr>
      </w:pPr>
      <w:r w:rsidRPr="0079189C">
        <w:rPr>
          <w:sz w:val="24"/>
          <w:szCs w:val="24"/>
          <w:lang w:val="tt-RU"/>
        </w:rPr>
        <w:t>5.3.170. Җылылык челтәрләренең җир асты сузылышын түбәндәге инженерлык челтәрләре белән бергә кабул итәргә рөхсәт ителә:</w:t>
      </w:r>
    </w:p>
    <w:p w:rsidR="001478C0" w:rsidRPr="0079189C" w:rsidRDefault="001478C0" w:rsidP="001478C0">
      <w:pPr>
        <w:pStyle w:val="a3"/>
        <w:kinsoku w:val="0"/>
        <w:overflowPunct w:val="0"/>
        <w:spacing w:line="249" w:lineRule="auto"/>
        <w:ind w:left="138" w:right="114" w:firstLine="567"/>
        <w:jc w:val="both"/>
        <w:rPr>
          <w:sz w:val="24"/>
          <w:szCs w:val="24"/>
          <w:lang w:val="tt-RU"/>
        </w:rPr>
      </w:pPr>
      <w:r w:rsidRPr="0079189C">
        <w:rPr>
          <w:sz w:val="24"/>
          <w:szCs w:val="24"/>
          <w:lang w:val="tt-RU"/>
        </w:rPr>
        <w:t>Каналларда - суүткәргечләр, 1,6 Мпка кадәр басымлы торбаүткәргечләр, мазутүткәргечләр, җылылык челтәрләренә хезмәт күрсәтү өчен билгеләнгән контроль кабельләр белән;</w:t>
      </w:r>
    </w:p>
    <w:p w:rsidR="001478C0" w:rsidRPr="0079189C" w:rsidRDefault="001478C0" w:rsidP="001478C0">
      <w:pPr>
        <w:pStyle w:val="a3"/>
        <w:kinsoku w:val="0"/>
        <w:overflowPunct w:val="0"/>
        <w:spacing w:line="249" w:lineRule="auto"/>
        <w:ind w:left="138" w:right="114" w:firstLine="567"/>
        <w:jc w:val="both"/>
        <w:rPr>
          <w:sz w:val="24"/>
          <w:szCs w:val="24"/>
          <w:lang w:val="tt-RU"/>
        </w:rPr>
      </w:pPr>
      <w:r w:rsidRPr="0079189C">
        <w:rPr>
          <w:sz w:val="24"/>
          <w:szCs w:val="24"/>
          <w:lang w:val="tt-RU"/>
        </w:rPr>
        <w:t>Тоннельләрдә - 500 мм диаметрлы суүткәргечләр, элемтә кабельләре, 10 кВ.га кадәр көчәнештәге көч кабельләре, 1,6 МП. га кадәр басым белән кыскартылган һава торбаүткәргечләре, каты канализация торбалары.</w:t>
      </w:r>
    </w:p>
    <w:p w:rsidR="001478C0" w:rsidRDefault="001478C0" w:rsidP="001478C0">
      <w:pPr>
        <w:pStyle w:val="a3"/>
        <w:kinsoku w:val="0"/>
        <w:overflowPunct w:val="0"/>
        <w:spacing w:line="249" w:lineRule="auto"/>
        <w:ind w:left="138" w:right="114" w:firstLine="567"/>
        <w:jc w:val="both"/>
        <w:rPr>
          <w:sz w:val="24"/>
          <w:szCs w:val="24"/>
          <w:lang w:val="tt-RU"/>
        </w:rPr>
      </w:pPr>
      <w:r w:rsidRPr="0079189C">
        <w:rPr>
          <w:sz w:val="24"/>
          <w:szCs w:val="24"/>
          <w:lang w:val="tt-RU"/>
        </w:rPr>
        <w:t xml:space="preserve">Җылылык челтәрләренең каналларда һәм башка инженерлык челтәрләре белән тоннельләрдә </w:t>
      </w:r>
    </w:p>
    <w:p w:rsidR="001478C0" w:rsidRPr="002A4D57" w:rsidRDefault="001478C0" w:rsidP="001478C0">
      <w:pPr>
        <w:pStyle w:val="a3"/>
        <w:kinsoku w:val="0"/>
        <w:overflowPunct w:val="0"/>
        <w:spacing w:line="249" w:lineRule="auto"/>
        <w:ind w:left="0" w:right="129" w:firstLine="0"/>
        <w:jc w:val="both"/>
        <w:rPr>
          <w:sz w:val="24"/>
          <w:szCs w:val="24"/>
          <w:lang w:val="tt-RU"/>
        </w:rPr>
      </w:pPr>
      <w:r>
        <w:rPr>
          <w:sz w:val="24"/>
          <w:szCs w:val="24"/>
          <w:lang w:val="tt-RU"/>
        </w:rPr>
        <w:t xml:space="preserve">            </w:t>
      </w:r>
      <w:r w:rsidRPr="002A4D57">
        <w:rPr>
          <w:sz w:val="24"/>
          <w:szCs w:val="24"/>
          <w:lang w:val="tt-RU"/>
        </w:rPr>
        <w:t>Искәрмә: җылылык челт</w:t>
      </w:r>
      <w:r>
        <w:rPr>
          <w:sz w:val="24"/>
          <w:szCs w:val="24"/>
          <w:lang w:val="tt-RU"/>
        </w:rPr>
        <w:t>әрләре зиратлар, чүплекләр, үләсә</w:t>
      </w:r>
      <w:r w:rsidRPr="002A4D57">
        <w:rPr>
          <w:sz w:val="24"/>
          <w:szCs w:val="24"/>
          <w:lang w:val="tt-RU"/>
        </w:rPr>
        <w:t xml:space="preserve"> базлары, РАО күмелгән урыннар, сугару басулары, фильтрация кырлары һәм җылылык китерүченең химик, биологик һәм радиоактив пычрану куркынычы булган башка участоклар территориясе буенча проектларга рөхсәт ителми.</w:t>
      </w:r>
    </w:p>
    <w:p w:rsidR="001478C0" w:rsidRPr="002A4D57" w:rsidRDefault="001478C0" w:rsidP="001478C0">
      <w:pPr>
        <w:pStyle w:val="a3"/>
        <w:kinsoku w:val="0"/>
        <w:overflowPunct w:val="0"/>
        <w:spacing w:line="249" w:lineRule="auto"/>
        <w:ind w:right="129" w:firstLine="567"/>
        <w:jc w:val="both"/>
        <w:rPr>
          <w:sz w:val="24"/>
          <w:szCs w:val="24"/>
          <w:lang w:val="tt-RU"/>
        </w:rPr>
      </w:pPr>
      <w:r w:rsidRPr="002A4D57">
        <w:rPr>
          <w:sz w:val="24"/>
          <w:szCs w:val="24"/>
          <w:lang w:val="tt-RU"/>
        </w:rPr>
        <w:t xml:space="preserve">5.3.171. 0,6 Мпка кадәр басым белән газүткәргечләрне җәяүлеләр йөри торган һәм автомобиль күперләре буенча салу рөхсәт ителә, әгәр күпер янмый торган материаллардан </w:t>
      </w:r>
      <w:r>
        <w:rPr>
          <w:sz w:val="24"/>
          <w:szCs w:val="24"/>
          <w:lang w:val="tt-RU"/>
        </w:rPr>
        <w:t xml:space="preserve"> яисә</w:t>
      </w:r>
      <w:r w:rsidRPr="002A4D57">
        <w:rPr>
          <w:sz w:val="24"/>
          <w:szCs w:val="24"/>
          <w:lang w:val="tt-RU"/>
        </w:rPr>
        <w:t xml:space="preserve"> </w:t>
      </w:r>
      <w:r>
        <w:rPr>
          <w:sz w:val="24"/>
          <w:szCs w:val="24"/>
          <w:lang w:val="tt-RU"/>
        </w:rPr>
        <w:t xml:space="preserve"> </w:t>
      </w:r>
      <w:r w:rsidRPr="002A4D57">
        <w:rPr>
          <w:sz w:val="24"/>
          <w:szCs w:val="24"/>
          <w:lang w:val="tt-RU"/>
        </w:rPr>
        <w:t xml:space="preserve"> янучы материаллардан төзелгән булса.</w:t>
      </w:r>
    </w:p>
    <w:p w:rsidR="001478C0" w:rsidRPr="0079189C" w:rsidRDefault="001478C0" w:rsidP="001478C0">
      <w:pPr>
        <w:pStyle w:val="a3"/>
        <w:kinsoku w:val="0"/>
        <w:overflowPunct w:val="0"/>
        <w:spacing w:line="249" w:lineRule="auto"/>
        <w:ind w:right="129" w:firstLine="567"/>
        <w:jc w:val="both"/>
        <w:rPr>
          <w:sz w:val="24"/>
          <w:szCs w:val="24"/>
          <w:lang w:val="tt-RU"/>
        </w:rPr>
      </w:pPr>
      <w:r w:rsidRPr="0079189C">
        <w:rPr>
          <w:sz w:val="24"/>
          <w:szCs w:val="24"/>
          <w:lang w:val="tt-RU"/>
        </w:rPr>
        <w:t>5.3.172. Суүткәргеч челтәрен киңлектәге урамның ике ягында да урнаштырырга кирәк:</w:t>
      </w:r>
    </w:p>
    <w:p w:rsidR="001478C0" w:rsidRPr="009C00B6" w:rsidRDefault="001478C0" w:rsidP="001478C0">
      <w:pPr>
        <w:pStyle w:val="a3"/>
        <w:kinsoku w:val="0"/>
        <w:overflowPunct w:val="0"/>
        <w:spacing w:line="249" w:lineRule="auto"/>
        <w:ind w:right="129" w:firstLine="567"/>
        <w:jc w:val="both"/>
        <w:rPr>
          <w:sz w:val="24"/>
          <w:szCs w:val="24"/>
        </w:rPr>
      </w:pPr>
      <w:r w:rsidRPr="009C00B6">
        <w:rPr>
          <w:sz w:val="24"/>
          <w:szCs w:val="24"/>
        </w:rPr>
        <w:t>машиналар йөрү өлеше 22 метрдан артык;</w:t>
      </w:r>
    </w:p>
    <w:p w:rsidR="001478C0" w:rsidRPr="009C00B6" w:rsidRDefault="001478C0" w:rsidP="001478C0">
      <w:pPr>
        <w:pStyle w:val="a3"/>
        <w:kinsoku w:val="0"/>
        <w:overflowPunct w:val="0"/>
        <w:spacing w:line="249" w:lineRule="auto"/>
        <w:ind w:right="129" w:firstLine="567"/>
        <w:jc w:val="both"/>
        <w:rPr>
          <w:sz w:val="24"/>
          <w:szCs w:val="24"/>
        </w:rPr>
      </w:pPr>
      <w:r w:rsidRPr="009C00B6">
        <w:rPr>
          <w:sz w:val="24"/>
          <w:szCs w:val="24"/>
        </w:rPr>
        <w:t>урамнар кызыл линия чикләрендә 60 метр һәм аннан да күбрәк.</w:t>
      </w:r>
    </w:p>
    <w:p w:rsidR="001478C0" w:rsidRPr="009C00B6" w:rsidRDefault="001478C0" w:rsidP="001478C0">
      <w:pPr>
        <w:pStyle w:val="a3"/>
        <w:kinsoku w:val="0"/>
        <w:overflowPunct w:val="0"/>
        <w:spacing w:line="249" w:lineRule="auto"/>
        <w:ind w:right="129" w:firstLine="567"/>
        <w:jc w:val="both"/>
        <w:rPr>
          <w:sz w:val="24"/>
          <w:szCs w:val="24"/>
        </w:rPr>
      </w:pPr>
      <w:r w:rsidRPr="009C00B6">
        <w:rPr>
          <w:sz w:val="24"/>
          <w:szCs w:val="24"/>
        </w:rPr>
        <w:t>5.3.173. Елга, автомобиль юллары, шулай ук биналар һәм корылмаларның инженерлык челтәрләре белән кисешүне туры почмак астында карарга кирәк. Нигезләнгәндә, ким дигәндә, 45, ә тимер юл корылмалары 60° дан да ким булмаган почмак астында кисешү рөхсәт ителә.</w:t>
      </w:r>
    </w:p>
    <w:p w:rsidR="001478C0" w:rsidRPr="009C00B6" w:rsidRDefault="001478C0" w:rsidP="001478C0">
      <w:pPr>
        <w:pStyle w:val="a3"/>
        <w:kinsoku w:val="0"/>
        <w:overflowPunct w:val="0"/>
        <w:spacing w:line="249" w:lineRule="auto"/>
        <w:ind w:right="129" w:firstLine="567"/>
        <w:jc w:val="both"/>
        <w:rPr>
          <w:sz w:val="24"/>
          <w:szCs w:val="24"/>
        </w:rPr>
      </w:pPr>
      <w:r w:rsidRPr="009C00B6">
        <w:rPr>
          <w:sz w:val="24"/>
          <w:szCs w:val="24"/>
        </w:rPr>
        <w:t>Елгаларның, автомобильләрнең , шулай ук корылмаларның инженерлык челтәрләре белән кисешү урынын сайлау гамәлдәге норматив документлар таләпләренә туры китереп, дәүләт күзәтчелеге органнары белән килештереп башкарылырга тиеш.</w:t>
      </w:r>
    </w:p>
    <w:p w:rsidR="001478C0" w:rsidRPr="00594FEB" w:rsidRDefault="001478C0" w:rsidP="001478C0">
      <w:pPr>
        <w:pStyle w:val="a3"/>
        <w:kinsoku w:val="0"/>
        <w:overflowPunct w:val="0"/>
        <w:spacing w:line="249" w:lineRule="auto"/>
        <w:ind w:left="138" w:right="114" w:firstLine="567"/>
        <w:jc w:val="both"/>
        <w:rPr>
          <w:sz w:val="24"/>
          <w:szCs w:val="24"/>
          <w:lang w:val="tt-RU"/>
        </w:rPr>
      </w:pPr>
      <w:r w:rsidRPr="009C00B6">
        <w:rPr>
          <w:sz w:val="24"/>
          <w:szCs w:val="24"/>
        </w:rPr>
        <w:t>5.3.174. Гомуми челтәрнең тимер юллары, шулай ук елгалар, чокырлар, ачык суүткәргечләр кисешкән вакытта җылылык челтәрләрен җир өсте челтәрләре салу каралырга тиеш. Шул</w:t>
      </w:r>
      <w:r>
        <w:rPr>
          <w:sz w:val="24"/>
          <w:szCs w:val="24"/>
          <w:lang w:val="tt-RU"/>
        </w:rPr>
        <w:t xml:space="preserve"> </w:t>
      </w:r>
      <w:r w:rsidRPr="00594FEB">
        <w:rPr>
          <w:sz w:val="24"/>
          <w:szCs w:val="24"/>
          <w:lang w:val="tt-RU"/>
        </w:rPr>
        <w:t>ук вакытта даими автомобиль юллары һәм тимер юл күперләреннән файдаланырга рөхсәт ителә.</w:t>
      </w:r>
    </w:p>
    <w:p w:rsidR="001478C0" w:rsidRPr="00593898" w:rsidRDefault="001478C0" w:rsidP="001478C0">
      <w:pPr>
        <w:pStyle w:val="a3"/>
        <w:kinsoku w:val="0"/>
        <w:overflowPunct w:val="0"/>
        <w:spacing w:line="249" w:lineRule="auto"/>
        <w:ind w:right="129" w:firstLine="567"/>
        <w:jc w:val="both"/>
        <w:rPr>
          <w:sz w:val="24"/>
          <w:szCs w:val="24"/>
          <w:lang w:val="tt-RU"/>
        </w:rPr>
      </w:pPr>
      <w:r w:rsidRPr="00593898">
        <w:rPr>
          <w:sz w:val="24"/>
          <w:szCs w:val="24"/>
          <w:lang w:val="tt-RU"/>
        </w:rPr>
        <w:t>Тимер, автомобиль, магистраль юллар, урамнар, шәһәр һәм район әһәмиятендәге урамнар, шулай ук җирле әһәмияттәге урамнар һәм юллар, гамәлдәге суүткәргеч һәм канализация челтәрләре, газүткәргечләрнең җир асты челтәрләре киселешендәге җылылык челтәрләрен 41-02-2003 СНиП нигезендә урнаштыруны күздә тотарга кирәк.</w:t>
      </w:r>
    </w:p>
    <w:p w:rsidR="001478C0" w:rsidRPr="00593898" w:rsidRDefault="001478C0" w:rsidP="001478C0">
      <w:pPr>
        <w:pStyle w:val="a3"/>
        <w:kinsoku w:val="0"/>
        <w:overflowPunct w:val="0"/>
        <w:spacing w:line="249" w:lineRule="auto"/>
        <w:ind w:left="138" w:right="114" w:firstLine="567"/>
        <w:jc w:val="both"/>
        <w:rPr>
          <w:highlight w:val="yellow"/>
          <w:lang w:val="tt-RU"/>
        </w:rPr>
        <w:sectPr w:rsidR="001478C0" w:rsidRPr="00593898" w:rsidSect="0079189C">
          <w:pgSz w:w="11910" w:h="16840"/>
          <w:pgMar w:top="960" w:right="420" w:bottom="280" w:left="993" w:header="756" w:footer="0" w:gutter="0"/>
          <w:cols w:space="720" w:equalWidth="0">
            <w:col w:w="10517"/>
          </w:cols>
          <w:noEndnote/>
        </w:sectPr>
      </w:pPr>
    </w:p>
    <w:p w:rsidR="001478C0" w:rsidRPr="00413EA6" w:rsidRDefault="001478C0" w:rsidP="001478C0">
      <w:pPr>
        <w:pStyle w:val="a3"/>
        <w:kinsoku w:val="0"/>
        <w:overflowPunct w:val="0"/>
        <w:spacing w:line="249" w:lineRule="auto"/>
        <w:ind w:right="129" w:firstLine="567"/>
        <w:jc w:val="both"/>
        <w:rPr>
          <w:sz w:val="24"/>
          <w:szCs w:val="24"/>
          <w:lang w:val="tt-RU"/>
        </w:rPr>
      </w:pPr>
      <w:r w:rsidRPr="00413EA6">
        <w:rPr>
          <w:sz w:val="24"/>
          <w:szCs w:val="24"/>
          <w:lang w:val="tt-RU"/>
        </w:rPr>
        <w:lastRenderedPageBreak/>
        <w:t>5.3.175. Тимер юллар һәм автомобиль юллары кисешкән урыннардан горизонталь буенча ераклык җир асты газүткәргечләре белән дә ким булмаска тиеш:</w:t>
      </w:r>
    </w:p>
    <w:p w:rsidR="001478C0" w:rsidRPr="00413EA6" w:rsidRDefault="001478C0" w:rsidP="001478C0">
      <w:pPr>
        <w:pStyle w:val="a3"/>
        <w:kinsoku w:val="0"/>
        <w:overflowPunct w:val="0"/>
        <w:spacing w:line="249" w:lineRule="auto"/>
        <w:ind w:right="129" w:firstLine="567"/>
        <w:jc w:val="both"/>
        <w:rPr>
          <w:sz w:val="24"/>
          <w:szCs w:val="24"/>
          <w:lang w:val="tt-RU"/>
        </w:rPr>
      </w:pPr>
      <w:r w:rsidRPr="00413EA6">
        <w:rPr>
          <w:sz w:val="24"/>
          <w:szCs w:val="24"/>
          <w:lang w:val="tt-RU"/>
        </w:rPr>
        <w:t>гомуми файдаланудагы тимер юлларда, I - III категорияле автомобиль юлларында күперләргә һәм тоннельләргә, шулай ук җәяүлеләр күперләренә, алар аша тоннельләргә кадәр - 30 метр, гомуми кулланылыштагы тимер юллар, IV - V категорияле автомобиль юлларына һәм трубаларга кадәр</w:t>
      </w:r>
    </w:p>
    <w:p w:rsidR="001478C0" w:rsidRPr="00413EA6" w:rsidRDefault="001478C0" w:rsidP="001478C0">
      <w:pPr>
        <w:pStyle w:val="a3"/>
        <w:kinsoku w:val="0"/>
        <w:overflowPunct w:val="0"/>
        <w:spacing w:line="249" w:lineRule="auto"/>
        <w:ind w:right="129" w:firstLine="567"/>
        <w:jc w:val="both"/>
        <w:rPr>
          <w:sz w:val="24"/>
          <w:szCs w:val="24"/>
          <w:lang w:val="tt-RU"/>
        </w:rPr>
      </w:pPr>
      <w:r w:rsidRPr="00413EA6">
        <w:rPr>
          <w:sz w:val="24"/>
          <w:szCs w:val="24"/>
          <w:lang w:val="tt-RU"/>
        </w:rPr>
        <w:t>- 15 метр;</w:t>
      </w:r>
    </w:p>
    <w:p w:rsidR="001478C0" w:rsidRPr="00413EA6" w:rsidRDefault="001478C0" w:rsidP="001478C0">
      <w:pPr>
        <w:pStyle w:val="a3"/>
        <w:kinsoku w:val="0"/>
        <w:overflowPunct w:val="0"/>
        <w:spacing w:line="249" w:lineRule="auto"/>
        <w:ind w:right="129" w:firstLine="567"/>
        <w:jc w:val="both"/>
        <w:rPr>
          <w:sz w:val="24"/>
          <w:szCs w:val="24"/>
          <w:lang w:val="tt-RU"/>
        </w:rPr>
      </w:pPr>
      <w:r w:rsidRPr="00413EA6">
        <w:rPr>
          <w:sz w:val="24"/>
          <w:szCs w:val="24"/>
          <w:lang w:val="tt-RU"/>
        </w:rPr>
        <w:t>стрелка күчерү зонасына кадәр (утраулар, крестовиннарның койрыгы, рельсларга тоташу урыннары) - 20 метр;</w:t>
      </w:r>
    </w:p>
    <w:p w:rsidR="001478C0" w:rsidRPr="00413EA6" w:rsidRDefault="001478C0" w:rsidP="001478C0">
      <w:pPr>
        <w:pStyle w:val="a3"/>
        <w:kinsoku w:val="0"/>
        <w:overflowPunct w:val="0"/>
        <w:spacing w:line="249" w:lineRule="auto"/>
        <w:ind w:right="129" w:firstLine="567"/>
        <w:jc w:val="both"/>
        <w:rPr>
          <w:sz w:val="24"/>
          <w:szCs w:val="24"/>
          <w:lang w:val="tt-RU"/>
        </w:rPr>
      </w:pPr>
      <w:r w:rsidRPr="00413EA6">
        <w:rPr>
          <w:sz w:val="24"/>
          <w:szCs w:val="24"/>
          <w:lang w:val="tt-RU"/>
        </w:rPr>
        <w:t>элемтә челтәре терәгенә кадәр-3 метр.</w:t>
      </w:r>
    </w:p>
    <w:p w:rsidR="001478C0" w:rsidRPr="00413EA6" w:rsidRDefault="001478C0" w:rsidP="001478C0">
      <w:pPr>
        <w:pStyle w:val="a3"/>
        <w:kinsoku w:val="0"/>
        <w:overflowPunct w:val="0"/>
        <w:spacing w:line="249" w:lineRule="auto"/>
        <w:ind w:right="129" w:firstLine="567"/>
        <w:jc w:val="both"/>
        <w:rPr>
          <w:sz w:val="24"/>
          <w:szCs w:val="24"/>
          <w:lang w:val="tt-RU"/>
        </w:rPr>
      </w:pPr>
      <w:r w:rsidRPr="00413EA6">
        <w:rPr>
          <w:sz w:val="24"/>
          <w:szCs w:val="24"/>
          <w:lang w:val="tt-RU"/>
        </w:rPr>
        <w:t>Кисешә торган корылмалар карамагындагы оешмалар белән килештереп, күрсәтелгән араларны кыскарту рөхсәт ителә.</w:t>
      </w:r>
    </w:p>
    <w:p w:rsidR="001478C0" w:rsidRPr="00413EA6" w:rsidRDefault="001478C0" w:rsidP="001478C0">
      <w:pPr>
        <w:pStyle w:val="a3"/>
        <w:kinsoku w:val="0"/>
        <w:overflowPunct w:val="0"/>
        <w:spacing w:line="249" w:lineRule="auto"/>
        <w:ind w:right="129" w:firstLine="567"/>
        <w:jc w:val="both"/>
        <w:rPr>
          <w:sz w:val="24"/>
          <w:szCs w:val="24"/>
          <w:lang w:val="tt-RU"/>
        </w:rPr>
      </w:pPr>
      <w:r w:rsidRPr="00413EA6">
        <w:rPr>
          <w:sz w:val="24"/>
          <w:szCs w:val="24"/>
          <w:lang w:val="tt-RU"/>
        </w:rPr>
        <w:t>5.3.176. Сәнәгать предприятиеләре мәйданчыкларында, нигездә, инженерлык челтәрләрен урнаштыру өчен җир өсте һәм җир өсте юлларын карарга кирәк.</w:t>
      </w:r>
    </w:p>
    <w:p w:rsidR="001478C0" w:rsidRPr="00413EA6" w:rsidRDefault="001478C0" w:rsidP="001478C0">
      <w:pPr>
        <w:pStyle w:val="a3"/>
        <w:kinsoku w:val="0"/>
        <w:overflowPunct w:val="0"/>
        <w:spacing w:line="249" w:lineRule="auto"/>
        <w:ind w:right="129" w:firstLine="567"/>
        <w:jc w:val="both"/>
        <w:rPr>
          <w:sz w:val="24"/>
          <w:szCs w:val="24"/>
          <w:lang w:val="tt-RU"/>
        </w:rPr>
      </w:pPr>
      <w:r w:rsidRPr="00413EA6">
        <w:rPr>
          <w:sz w:val="24"/>
          <w:szCs w:val="24"/>
          <w:lang w:val="tt-RU"/>
        </w:rPr>
        <w:t>Предприятиеләрнең завод алды зоналарында һәм сәнәгать төеннәренең иҗтимагый үзәкләрендә инженерлык челтәрләрен җир асты белән урнаштыруны күздә тотарга кирәк.</w:t>
      </w:r>
    </w:p>
    <w:p w:rsidR="001478C0" w:rsidRPr="0048742B" w:rsidRDefault="001478C0" w:rsidP="001478C0">
      <w:pPr>
        <w:pStyle w:val="a3"/>
        <w:kinsoku w:val="0"/>
        <w:overflowPunct w:val="0"/>
        <w:spacing w:line="249" w:lineRule="auto"/>
        <w:ind w:right="129" w:firstLine="567"/>
        <w:jc w:val="both"/>
        <w:rPr>
          <w:sz w:val="24"/>
          <w:szCs w:val="24"/>
          <w:lang w:val="tt-RU"/>
        </w:rPr>
      </w:pPr>
      <w:r w:rsidRPr="00413EA6">
        <w:rPr>
          <w:sz w:val="24"/>
          <w:szCs w:val="24"/>
          <w:lang w:val="tt-RU"/>
        </w:rPr>
        <w:t>5.3.177. Җиңел ялкынсынучы һәм янучы сыеклыклар өчен аерым Терәкләрдә, эстакадаларда салынучы җир өсте торба үткәргечләрен урнаштырырга кирәк.</w:t>
      </w:r>
    </w:p>
    <w:p w:rsidR="001478C0" w:rsidRPr="0048742B" w:rsidRDefault="001478C0" w:rsidP="001478C0">
      <w:pPr>
        <w:pStyle w:val="a3"/>
        <w:kinsoku w:val="0"/>
        <w:overflowPunct w:val="0"/>
        <w:spacing w:line="249" w:lineRule="auto"/>
        <w:ind w:right="129" w:firstLine="567"/>
        <w:jc w:val="both"/>
        <w:rPr>
          <w:sz w:val="24"/>
          <w:szCs w:val="24"/>
          <w:lang w:val="tt-RU"/>
        </w:rPr>
      </w:pPr>
      <w:r w:rsidRPr="0048742B">
        <w:rPr>
          <w:sz w:val="24"/>
          <w:szCs w:val="24"/>
          <w:lang w:val="tt-RU"/>
        </w:rPr>
        <w:t>диварлардагы уемнардан 3 метрдан да ким булмаган арада, үтемсез генә, ул 0,5 метрга кадәр кимергә мөмкин.</w:t>
      </w:r>
    </w:p>
    <w:p w:rsidR="001478C0" w:rsidRPr="002A4D57" w:rsidRDefault="001478C0" w:rsidP="001478C0">
      <w:pPr>
        <w:pStyle w:val="a3"/>
        <w:kinsoku w:val="0"/>
        <w:overflowPunct w:val="0"/>
        <w:spacing w:line="249" w:lineRule="auto"/>
        <w:ind w:right="129" w:firstLine="567"/>
        <w:jc w:val="both"/>
        <w:rPr>
          <w:sz w:val="24"/>
          <w:szCs w:val="24"/>
          <w:lang w:val="tt-RU"/>
        </w:rPr>
      </w:pPr>
      <w:r w:rsidRPr="002A4D57">
        <w:rPr>
          <w:sz w:val="24"/>
          <w:szCs w:val="24"/>
          <w:lang w:val="tt-RU"/>
        </w:rPr>
        <w:t>Басымына карап, җир өсте газүткәргечләрен янмый торган материаллардан яки бина һәм корылмаларның конструкцияләре буенча, СНиПның 3 нче таблицасы таләпләре нигезендә, СНиП 42-01-2002.</w:t>
      </w:r>
    </w:p>
    <w:p w:rsidR="001478C0" w:rsidRPr="002A4D57" w:rsidRDefault="001478C0" w:rsidP="001478C0">
      <w:pPr>
        <w:pStyle w:val="a3"/>
        <w:kinsoku w:val="0"/>
        <w:overflowPunct w:val="0"/>
        <w:spacing w:line="249" w:lineRule="auto"/>
        <w:ind w:right="129" w:firstLine="567"/>
        <w:jc w:val="both"/>
        <w:rPr>
          <w:sz w:val="24"/>
          <w:szCs w:val="24"/>
          <w:lang w:val="tt-RU"/>
        </w:rPr>
      </w:pPr>
      <w:r w:rsidRPr="002A4D57">
        <w:rPr>
          <w:sz w:val="24"/>
          <w:szCs w:val="24"/>
          <w:lang w:val="tt-RU"/>
        </w:rPr>
        <w:t xml:space="preserve">5.3.178. Түбән </w:t>
      </w:r>
      <w:r>
        <w:rPr>
          <w:sz w:val="24"/>
          <w:szCs w:val="24"/>
          <w:lang w:val="tt-RU"/>
        </w:rPr>
        <w:t>т</w:t>
      </w:r>
      <w:r w:rsidRPr="002A4D57">
        <w:rPr>
          <w:sz w:val="24"/>
          <w:szCs w:val="24"/>
          <w:lang w:val="tt-RU"/>
        </w:rPr>
        <w:t>ерәкләрдә сыек сөякләр һәм газ белән тыгыз торба үткәргечләр, шулай ук көч һәм элемтә кабельләре урнаштырырга кирәк.:</w:t>
      </w:r>
    </w:p>
    <w:p w:rsidR="001478C0" w:rsidRPr="009C00B6" w:rsidRDefault="001478C0" w:rsidP="001478C0">
      <w:pPr>
        <w:pStyle w:val="a3"/>
        <w:kinsoku w:val="0"/>
        <w:overflowPunct w:val="0"/>
        <w:spacing w:line="249" w:lineRule="auto"/>
        <w:ind w:right="129" w:firstLine="567"/>
        <w:jc w:val="both"/>
        <w:rPr>
          <w:sz w:val="24"/>
          <w:szCs w:val="24"/>
        </w:rPr>
      </w:pPr>
      <w:r w:rsidRPr="009C00B6">
        <w:rPr>
          <w:sz w:val="24"/>
          <w:szCs w:val="24"/>
        </w:rPr>
        <w:t>бу максатлар өчен махсус билгеләнгән техник полосаларда предприятиеләрнең мәйданчыклары;</w:t>
      </w:r>
    </w:p>
    <w:p w:rsidR="001478C0" w:rsidRPr="009C00B6" w:rsidRDefault="001478C0" w:rsidP="001478C0">
      <w:pPr>
        <w:pStyle w:val="a3"/>
        <w:kinsoku w:val="0"/>
        <w:overflowPunct w:val="0"/>
        <w:spacing w:line="249" w:lineRule="auto"/>
        <w:ind w:right="129" w:firstLine="567"/>
        <w:jc w:val="both"/>
        <w:rPr>
          <w:sz w:val="24"/>
          <w:szCs w:val="24"/>
        </w:rPr>
      </w:pPr>
      <w:r w:rsidRPr="009C00B6">
        <w:rPr>
          <w:sz w:val="24"/>
          <w:szCs w:val="24"/>
        </w:rPr>
        <w:t>сыек продуктлар һәм сыекландырылган газ складлары территориясендә.</w:t>
      </w:r>
    </w:p>
    <w:p w:rsidR="001478C0" w:rsidRPr="009C00B6" w:rsidRDefault="001478C0" w:rsidP="001478C0">
      <w:pPr>
        <w:pStyle w:val="a3"/>
        <w:kinsoku w:val="0"/>
        <w:overflowPunct w:val="0"/>
        <w:spacing w:line="249" w:lineRule="auto"/>
        <w:ind w:right="129" w:firstLine="567"/>
        <w:jc w:val="both"/>
        <w:rPr>
          <w:sz w:val="24"/>
          <w:szCs w:val="24"/>
        </w:rPr>
      </w:pPr>
      <w:r w:rsidRPr="009C00B6">
        <w:rPr>
          <w:sz w:val="24"/>
          <w:szCs w:val="24"/>
        </w:rPr>
        <w:t>Моннан тыш, Түбән Терәкләрдә торак пунктлардан читтә төзелергә тиешле территория буенча җылылык челтәрләрен урнаштыруны күздә тотарга кирәк.</w:t>
      </w:r>
    </w:p>
    <w:p w:rsidR="001478C0" w:rsidRPr="009C00B6" w:rsidRDefault="001478C0" w:rsidP="001478C0">
      <w:pPr>
        <w:pStyle w:val="a3"/>
        <w:kinsoku w:val="0"/>
        <w:overflowPunct w:val="0"/>
        <w:spacing w:line="249" w:lineRule="auto"/>
        <w:ind w:right="129" w:firstLine="567"/>
        <w:jc w:val="both"/>
        <w:rPr>
          <w:sz w:val="24"/>
          <w:szCs w:val="24"/>
        </w:rPr>
      </w:pPr>
      <w:r w:rsidRPr="009C00B6">
        <w:rPr>
          <w:sz w:val="24"/>
          <w:szCs w:val="24"/>
        </w:rPr>
        <w:t>5.3.179. Җир дәрәҗәсеннән алып кешеләр үтеп керүдән тыш, ирекле территориядә Түбән Терәкләрдә салынучы торбаларның (яки аларны изоляцияләү өслегеннән) түбәнлегенә кадәр биеклекне кимендә кабул итәргә кирәк:</w:t>
      </w:r>
    </w:p>
    <w:p w:rsidR="001478C0" w:rsidRDefault="001478C0" w:rsidP="001478C0">
      <w:pPr>
        <w:pStyle w:val="a3"/>
        <w:kinsoku w:val="0"/>
        <w:overflowPunct w:val="0"/>
        <w:spacing w:line="249" w:lineRule="auto"/>
        <w:ind w:right="129" w:firstLine="567"/>
        <w:jc w:val="both"/>
        <w:rPr>
          <w:sz w:val="24"/>
          <w:szCs w:val="24"/>
          <w:lang w:val="tt-RU"/>
        </w:rPr>
      </w:pPr>
      <w:r>
        <w:rPr>
          <w:sz w:val="24"/>
          <w:szCs w:val="24"/>
        </w:rPr>
        <w:t xml:space="preserve">торбалар </w:t>
      </w:r>
      <w:r>
        <w:rPr>
          <w:sz w:val="24"/>
          <w:szCs w:val="24"/>
          <w:lang w:val="tt-RU"/>
        </w:rPr>
        <w:t>т</w:t>
      </w:r>
      <w:r w:rsidRPr="009C00B6">
        <w:rPr>
          <w:sz w:val="24"/>
          <w:szCs w:val="24"/>
        </w:rPr>
        <w:t>өркеме киңлеге 1,5 метрдан да ким булмаган</w:t>
      </w:r>
      <w:r>
        <w:rPr>
          <w:sz w:val="24"/>
          <w:szCs w:val="24"/>
        </w:rPr>
        <w:t xml:space="preserve"> очракта - 0,35 метр;</w:t>
      </w:r>
    </w:p>
    <w:p w:rsidR="001478C0" w:rsidRPr="009C00B6" w:rsidRDefault="001478C0" w:rsidP="001478C0">
      <w:pPr>
        <w:pStyle w:val="a3"/>
        <w:kinsoku w:val="0"/>
        <w:overflowPunct w:val="0"/>
        <w:spacing w:line="249" w:lineRule="auto"/>
        <w:ind w:right="129" w:firstLine="567"/>
        <w:jc w:val="both"/>
        <w:rPr>
          <w:sz w:val="24"/>
          <w:szCs w:val="24"/>
        </w:rPr>
      </w:pPr>
      <w:r>
        <w:rPr>
          <w:sz w:val="24"/>
          <w:szCs w:val="24"/>
        </w:rPr>
        <w:t xml:space="preserve"> торбалар </w:t>
      </w:r>
      <w:r>
        <w:rPr>
          <w:sz w:val="24"/>
          <w:szCs w:val="24"/>
          <w:lang w:val="tt-RU"/>
        </w:rPr>
        <w:t>т</w:t>
      </w:r>
      <w:r w:rsidRPr="009C00B6">
        <w:rPr>
          <w:sz w:val="24"/>
          <w:szCs w:val="24"/>
        </w:rPr>
        <w:t>өркеме киңлеге 1,5 метрдан һәм аннан да күбрәк булганда - 0,5 метр.</w:t>
      </w:r>
    </w:p>
    <w:p w:rsidR="001478C0" w:rsidRPr="009C00B6" w:rsidRDefault="001478C0" w:rsidP="001478C0">
      <w:pPr>
        <w:pStyle w:val="a3"/>
        <w:kinsoku w:val="0"/>
        <w:overflowPunct w:val="0"/>
        <w:spacing w:line="249" w:lineRule="auto"/>
        <w:ind w:right="129" w:firstLine="567"/>
        <w:jc w:val="both"/>
        <w:rPr>
          <w:sz w:val="24"/>
          <w:szCs w:val="24"/>
          <w:highlight w:val="yellow"/>
        </w:rPr>
      </w:pPr>
      <w:r w:rsidRPr="009C00B6">
        <w:rPr>
          <w:sz w:val="24"/>
          <w:szCs w:val="24"/>
        </w:rPr>
        <w:t>300 мм д</w:t>
      </w:r>
      <w:r>
        <w:rPr>
          <w:sz w:val="24"/>
          <w:szCs w:val="24"/>
        </w:rPr>
        <w:t xml:space="preserve">иаметрлы һәм ким дигәндә </w:t>
      </w:r>
      <w:r>
        <w:rPr>
          <w:sz w:val="24"/>
          <w:szCs w:val="24"/>
          <w:lang w:val="tt-RU"/>
        </w:rPr>
        <w:t>т</w:t>
      </w:r>
      <w:r>
        <w:rPr>
          <w:sz w:val="24"/>
          <w:szCs w:val="24"/>
        </w:rPr>
        <w:t xml:space="preserve">үбән </w:t>
      </w:r>
      <w:r>
        <w:rPr>
          <w:sz w:val="24"/>
          <w:szCs w:val="24"/>
          <w:lang w:val="tt-RU"/>
        </w:rPr>
        <w:t>т</w:t>
      </w:r>
      <w:r>
        <w:rPr>
          <w:sz w:val="24"/>
          <w:szCs w:val="24"/>
        </w:rPr>
        <w:t xml:space="preserve">ерәкләрдә торба үткәргечләрне </w:t>
      </w:r>
      <w:r>
        <w:rPr>
          <w:sz w:val="24"/>
          <w:szCs w:val="24"/>
          <w:lang w:val="tt-RU"/>
        </w:rPr>
        <w:t>и</w:t>
      </w:r>
      <w:r w:rsidRPr="009C00B6">
        <w:rPr>
          <w:sz w:val="24"/>
          <w:szCs w:val="24"/>
        </w:rPr>
        <w:t>ке яки аннан да күбрәк вертикальгә урнаштыруны күздә тотарга кирәк, челтәрләр трассасы киңлеген максималь рәвештә киметергә кирәк.</w:t>
      </w:r>
    </w:p>
    <w:p w:rsidR="001478C0" w:rsidRPr="002A4D57" w:rsidRDefault="001478C0" w:rsidP="001478C0">
      <w:pPr>
        <w:pStyle w:val="a3"/>
        <w:kinsoku w:val="0"/>
        <w:overflowPunct w:val="0"/>
        <w:spacing w:line="249" w:lineRule="auto"/>
        <w:ind w:left="119" w:right="215" w:firstLine="567"/>
        <w:rPr>
          <w:sz w:val="24"/>
          <w:szCs w:val="24"/>
          <w:lang w:val="tt-RU"/>
        </w:rPr>
      </w:pPr>
      <w:r>
        <w:rPr>
          <w:sz w:val="24"/>
          <w:szCs w:val="24"/>
          <w:lang w:val="tt-RU"/>
        </w:rPr>
        <w:t xml:space="preserve"> </w:t>
      </w:r>
      <w:r w:rsidRPr="002A4D57">
        <w:rPr>
          <w:sz w:val="24"/>
          <w:szCs w:val="24"/>
          <w:lang w:val="tt-RU"/>
        </w:rPr>
        <w:t xml:space="preserve">5.3.180. Югары </w:t>
      </w:r>
      <w:r>
        <w:rPr>
          <w:sz w:val="24"/>
          <w:szCs w:val="24"/>
          <w:lang w:val="tt-RU"/>
        </w:rPr>
        <w:t>т</w:t>
      </w:r>
      <w:r w:rsidRPr="002A4D57">
        <w:rPr>
          <w:sz w:val="24"/>
          <w:szCs w:val="24"/>
          <w:lang w:val="tt-RU"/>
        </w:rPr>
        <w:t>ерәкләрдә салына торган торба яки изоляция өслегеннән җирнең биеклегеннән түбәненә кадәр биеклекне кабул итәргә кирәк:</w:t>
      </w:r>
    </w:p>
    <w:p w:rsidR="001478C0" w:rsidRPr="009C00B6" w:rsidRDefault="001478C0" w:rsidP="001478C0">
      <w:pPr>
        <w:pStyle w:val="a3"/>
        <w:kinsoku w:val="0"/>
        <w:overflowPunct w:val="0"/>
        <w:spacing w:line="249" w:lineRule="auto"/>
        <w:ind w:left="119" w:right="215" w:firstLine="567"/>
        <w:rPr>
          <w:sz w:val="24"/>
          <w:szCs w:val="24"/>
        </w:rPr>
      </w:pPr>
      <w:r w:rsidRPr="009C00B6">
        <w:rPr>
          <w:sz w:val="24"/>
          <w:szCs w:val="24"/>
        </w:rPr>
        <w:t>территориянең машиналар йөрми торган өлешендә, кешеләр уза торган урыннарда - 2,2 метр;</w:t>
      </w:r>
    </w:p>
    <w:p w:rsidR="001478C0" w:rsidRPr="009C00B6" w:rsidRDefault="001478C0" w:rsidP="001478C0">
      <w:pPr>
        <w:pStyle w:val="a3"/>
        <w:kinsoku w:val="0"/>
        <w:overflowPunct w:val="0"/>
        <w:spacing w:line="249" w:lineRule="auto"/>
        <w:ind w:left="119" w:right="215" w:firstLine="567"/>
        <w:rPr>
          <w:sz w:val="24"/>
          <w:szCs w:val="24"/>
        </w:rPr>
      </w:pPr>
      <w:r w:rsidRPr="009C00B6">
        <w:rPr>
          <w:sz w:val="24"/>
          <w:szCs w:val="24"/>
        </w:rPr>
        <w:t>автомобиль юллары белән кисешкән урыннарда (машиналар йөрү өлешенең өслеге өслегеннән) - 5 метр;</w:t>
      </w:r>
    </w:p>
    <w:p w:rsidR="001478C0" w:rsidRPr="009C00B6" w:rsidRDefault="001478C0" w:rsidP="001478C0">
      <w:pPr>
        <w:pStyle w:val="a3"/>
        <w:kinsoku w:val="0"/>
        <w:overflowPunct w:val="0"/>
        <w:spacing w:line="249" w:lineRule="auto"/>
        <w:ind w:left="119" w:right="215" w:firstLine="567"/>
        <w:rPr>
          <w:sz w:val="24"/>
          <w:szCs w:val="24"/>
        </w:rPr>
      </w:pPr>
      <w:r w:rsidRPr="009C00B6">
        <w:rPr>
          <w:sz w:val="24"/>
          <w:szCs w:val="24"/>
        </w:rPr>
        <w:t>троллейбусның контакт челтәре белән кисешкән урыннарда (юл йөрү өлешенең өслеге өслегеннән) - 7,3 метр;</w:t>
      </w:r>
    </w:p>
    <w:p w:rsidR="001478C0" w:rsidRPr="009C00B6" w:rsidRDefault="001478C0" w:rsidP="001478C0">
      <w:pPr>
        <w:pStyle w:val="a3"/>
        <w:kinsoku w:val="0"/>
        <w:overflowPunct w:val="0"/>
        <w:spacing w:line="249" w:lineRule="auto"/>
        <w:ind w:left="119" w:right="215" w:firstLine="567"/>
        <w:rPr>
          <w:sz w:val="24"/>
          <w:szCs w:val="24"/>
        </w:rPr>
      </w:pPr>
      <w:r w:rsidRPr="009C00B6">
        <w:rPr>
          <w:sz w:val="24"/>
          <w:szCs w:val="24"/>
        </w:rPr>
        <w:t>предприятиеләр территориясендә кайнар шлакны ташу өчен эчке тимер юл юллары булган җиңел һәм янучан сыеклыклар һәм газлар белән кисешкән урыннарда - 10 метр, торбаүткәргечләрне җылылык белән саклау җайланмасында - 6 метр.</w:t>
      </w:r>
    </w:p>
    <w:p w:rsidR="001478C0" w:rsidRPr="009C00B6" w:rsidRDefault="001478C0" w:rsidP="001478C0">
      <w:pPr>
        <w:pStyle w:val="a3"/>
        <w:kinsoku w:val="0"/>
        <w:overflowPunct w:val="0"/>
        <w:spacing w:line="249" w:lineRule="auto"/>
        <w:ind w:left="119" w:right="215" w:firstLine="567"/>
        <w:rPr>
          <w:sz w:val="24"/>
          <w:szCs w:val="24"/>
        </w:rPr>
      </w:pPr>
      <w:r w:rsidRPr="009C00B6">
        <w:rPr>
          <w:sz w:val="24"/>
          <w:szCs w:val="24"/>
        </w:rPr>
        <w:t>5.3.181. Якын - тирәдәге җир асты инженерлык челтәрләреннән биналар һәм корылмаларга кадәр булган ераклыкны 81 нче таблица буенча кабул итәргә кирәк.</w:t>
      </w:r>
    </w:p>
    <w:p w:rsidR="001478C0" w:rsidRPr="009C00B6" w:rsidRDefault="001478C0" w:rsidP="001478C0">
      <w:pPr>
        <w:pStyle w:val="a3"/>
        <w:kinsoku w:val="0"/>
        <w:overflowPunct w:val="0"/>
        <w:spacing w:line="249" w:lineRule="auto"/>
        <w:ind w:left="119" w:right="215" w:firstLine="567"/>
        <w:rPr>
          <w:sz w:val="24"/>
          <w:szCs w:val="24"/>
        </w:rPr>
      </w:pPr>
      <w:r w:rsidRPr="009C00B6">
        <w:rPr>
          <w:sz w:val="24"/>
          <w:szCs w:val="24"/>
        </w:rPr>
        <w:t xml:space="preserve">Күрше инженерлык җир асты челтәрләре арасында горизонталь (яктылык) буенча араларны параллель урнаштырганда 82 таблица буенча кабул итәргә кирәк, ә авыл торак пунктлары биналарында инженерлык челтәрләрен тапшыруда - 0,5 метрдан да ким булмаска тиеш. Катнаш </w:t>
      </w:r>
      <w:r w:rsidRPr="009C00B6">
        <w:rPr>
          <w:sz w:val="24"/>
          <w:szCs w:val="24"/>
        </w:rPr>
        <w:lastRenderedPageBreak/>
        <w:t>торбаүткәргечләр салынган тирәнлектә 0,4 метрдан артык ара булса, 82 нче таблицада күрсәтелгән араны, траншеяларның тизлеген исәпкә алып, әмма траншеяларның тирәнлеген исәпкә алып, насыпи һәм кемка табанына кадәр арттырырга кирәк.</w:t>
      </w:r>
    </w:p>
    <w:p w:rsidR="001478C0" w:rsidRPr="009C00B6" w:rsidRDefault="001478C0" w:rsidP="001478C0">
      <w:pPr>
        <w:pStyle w:val="a3"/>
        <w:kinsoku w:val="0"/>
        <w:overflowPunct w:val="0"/>
        <w:spacing w:line="249" w:lineRule="auto"/>
        <w:ind w:left="119" w:right="215" w:firstLine="567"/>
        <w:rPr>
          <w:sz w:val="24"/>
          <w:szCs w:val="24"/>
        </w:rPr>
      </w:pPr>
      <w:r w:rsidRPr="009C00B6">
        <w:rPr>
          <w:sz w:val="24"/>
          <w:szCs w:val="24"/>
        </w:rPr>
        <w:t>81 һәм 82 таблицаларда күрсәтелгән араны иминлек һәм ышанычлылык таләпләрен тәэмин итүче тиешле техник чараларны үтәгәндә киметергә рөхсәт ителә.</w:t>
      </w:r>
    </w:p>
    <w:p w:rsidR="001478C0" w:rsidRPr="00C758B5" w:rsidRDefault="001478C0" w:rsidP="001478C0">
      <w:pPr>
        <w:pStyle w:val="a3"/>
        <w:kinsoku w:val="0"/>
        <w:overflowPunct w:val="0"/>
        <w:spacing w:line="249" w:lineRule="auto"/>
        <w:ind w:left="119" w:right="215" w:firstLine="567"/>
        <w:rPr>
          <w:sz w:val="24"/>
          <w:szCs w:val="24"/>
          <w:lang w:val="tt-RU"/>
        </w:rPr>
      </w:pPr>
      <w:r w:rsidRPr="009C00B6">
        <w:rPr>
          <w:sz w:val="24"/>
          <w:szCs w:val="24"/>
        </w:rPr>
        <w:t>5.3.182. 0,6 МП га кадәр басым астында җир асты газ үткәргечләрен сузганда (норматив документлар белән регламентланган ара булганда)-</w:t>
      </w:r>
      <w:r>
        <w:rPr>
          <w:sz w:val="24"/>
          <w:szCs w:val="24"/>
          <w:lang w:val="tt-RU"/>
        </w:rPr>
        <w:t xml:space="preserve"> </w:t>
      </w:r>
      <w:r w:rsidRPr="0048742B">
        <w:rPr>
          <w:sz w:val="24"/>
          <w:szCs w:val="24"/>
          <w:lang w:val="tt-RU"/>
        </w:rPr>
        <w:t>документлар белән, трассаның аерым участокларында, биналар һәм биналар аркалары арасында, шулай ук 0,6 Мптан артык басымлы газүткәргечләр арасында, 81 һәм 82 нче таблицаларда күрсәтелгән араны аерым торучы ярдәмче биналар (биналар) белән якынайтканда, 50 процентка кадәр киметү рөхсәт ителми.</w:t>
      </w:r>
    </w:p>
    <w:p w:rsidR="001478C0" w:rsidRPr="002A4D57" w:rsidRDefault="001478C0" w:rsidP="001478C0">
      <w:pPr>
        <w:pStyle w:val="a3"/>
        <w:kinsoku w:val="0"/>
        <w:overflowPunct w:val="0"/>
        <w:spacing w:line="249" w:lineRule="auto"/>
        <w:ind w:left="119" w:right="215" w:firstLine="567"/>
        <w:rPr>
          <w:sz w:val="24"/>
          <w:szCs w:val="24"/>
          <w:lang w:val="tt-RU"/>
        </w:rPr>
      </w:pPr>
      <w:r>
        <w:rPr>
          <w:sz w:val="24"/>
          <w:szCs w:val="24"/>
          <w:lang w:val="tt-RU"/>
        </w:rPr>
        <w:t xml:space="preserve"> </w:t>
      </w:r>
      <w:r w:rsidRPr="002A4D57">
        <w:rPr>
          <w:sz w:val="24"/>
          <w:szCs w:val="24"/>
          <w:lang w:val="tt-RU"/>
        </w:rPr>
        <w:t>5.3.183. Инженерлык челтәрләре кисешкән вакытта вертикаль буенча ераклыкларны (яктылыкка) кабул итәргә кирәк:</w:t>
      </w:r>
    </w:p>
    <w:p w:rsidR="001478C0" w:rsidRPr="002A4D57" w:rsidRDefault="001478C0" w:rsidP="001478C0">
      <w:pPr>
        <w:pStyle w:val="a3"/>
        <w:kinsoku w:val="0"/>
        <w:overflowPunct w:val="0"/>
        <w:spacing w:line="249" w:lineRule="auto"/>
        <w:ind w:left="119" w:right="215" w:firstLine="567"/>
        <w:rPr>
          <w:sz w:val="24"/>
          <w:szCs w:val="24"/>
          <w:lang w:val="tt-RU"/>
        </w:rPr>
      </w:pPr>
      <w:r w:rsidRPr="002A4D57">
        <w:rPr>
          <w:sz w:val="24"/>
          <w:szCs w:val="24"/>
          <w:lang w:val="tt-RU"/>
        </w:rPr>
        <w:t>кабель линиясе сузганда югары вольтлы линиянең көчәнеше 110 кВ һәм кабельдән алып 10 метрга кадәр.</w:t>
      </w:r>
    </w:p>
    <w:p w:rsidR="001478C0" w:rsidRPr="002A4D57" w:rsidRDefault="001478C0" w:rsidP="001478C0">
      <w:pPr>
        <w:pStyle w:val="a3"/>
        <w:kinsoku w:val="0"/>
        <w:overflowPunct w:val="0"/>
        <w:spacing w:line="249" w:lineRule="auto"/>
        <w:ind w:left="119" w:right="215" w:firstLine="567"/>
        <w:rPr>
          <w:sz w:val="24"/>
          <w:szCs w:val="24"/>
          <w:lang w:val="tt-RU"/>
        </w:rPr>
      </w:pPr>
      <w:r w:rsidRPr="002A4D57">
        <w:rPr>
          <w:sz w:val="24"/>
          <w:szCs w:val="24"/>
          <w:lang w:val="tt-RU"/>
        </w:rPr>
        <w:t>Реконструкция шартларында кабель линияләреннән җир асты өлешләренә һәм аерым терәкләр җирләренә кадәр 1000 метр көчәнеше белән 2 метрдан да ким булмаган ара кабул итү рөхсәт ителә, шул ук вакытта горизонталь (яктылык) буенча ВЛНЫҢ өске чыбыгына кадәр ераклык нормалаштырылмый;</w:t>
      </w:r>
    </w:p>
    <w:p w:rsidR="001478C0" w:rsidRPr="002A4D57" w:rsidRDefault="001478C0" w:rsidP="001478C0">
      <w:pPr>
        <w:pStyle w:val="a3"/>
        <w:kinsoku w:val="0"/>
        <w:overflowPunct w:val="0"/>
        <w:spacing w:line="249" w:lineRule="auto"/>
        <w:ind w:left="119" w:right="215" w:firstLine="567"/>
        <w:rPr>
          <w:sz w:val="24"/>
          <w:szCs w:val="24"/>
          <w:lang w:val="tt-RU"/>
        </w:rPr>
      </w:pPr>
      <w:r w:rsidRPr="002A4D57">
        <w:rPr>
          <w:sz w:val="24"/>
          <w:szCs w:val="24"/>
          <w:lang w:val="tt-RU"/>
        </w:rPr>
        <w:t>торбаүткәргечләр яки электрокабельләре, элемтә кабельләре һәм тимер юллары арасында, рельс табаныннан, яки автомобиль юллары арасында, өслекнең өске өлешеннән труба (яки аның футляры) яки электрокабельне исәпләп, - челтәрнең ныклыгына исәпләгәндә, ләкин 0,6 метрдан да ким булмаска тиеш.;</w:t>
      </w:r>
    </w:p>
    <w:p w:rsidR="001478C0" w:rsidRPr="009C00B6" w:rsidRDefault="001478C0" w:rsidP="001478C0">
      <w:pPr>
        <w:pStyle w:val="a3"/>
        <w:kinsoku w:val="0"/>
        <w:overflowPunct w:val="0"/>
        <w:spacing w:line="249" w:lineRule="auto"/>
        <w:ind w:left="119" w:right="215" w:firstLine="567"/>
        <w:rPr>
          <w:sz w:val="24"/>
          <w:szCs w:val="24"/>
          <w:lang w:val="tt-RU"/>
        </w:rPr>
      </w:pPr>
      <w:r w:rsidRPr="00C758B5">
        <w:rPr>
          <w:sz w:val="24"/>
          <w:szCs w:val="24"/>
          <w:lang w:val="tt-RU"/>
        </w:rPr>
        <w:t xml:space="preserve">каналларда яки тоннельләрдә урнашкан труба үткәргечләр һәм электр кабельләре арасында, каналларны яки тоннельләрне ябу юлыннан алып тимер юллар рельслары табанына кадәр 1 метр, кювет төбенә кадәр яки башка су бүлү корылмаларына кадәр, тимер юл полотносы </w:t>
      </w:r>
      <w:r w:rsidRPr="009C00B6">
        <w:rPr>
          <w:sz w:val="24"/>
          <w:szCs w:val="24"/>
          <w:lang w:val="tt-RU"/>
        </w:rPr>
        <w:t>ӨЕМ</w:t>
      </w:r>
      <w:r w:rsidRPr="00C758B5">
        <w:rPr>
          <w:sz w:val="24"/>
          <w:szCs w:val="24"/>
          <w:lang w:val="tt-RU"/>
        </w:rPr>
        <w:t xml:space="preserve"> нигезенә кадәр </w:t>
      </w:r>
      <w:r w:rsidRPr="009C00B6">
        <w:rPr>
          <w:sz w:val="24"/>
          <w:szCs w:val="24"/>
          <w:lang w:val="tt-RU"/>
        </w:rPr>
        <w:t xml:space="preserve"> </w:t>
      </w:r>
      <w:r w:rsidRPr="00C758B5">
        <w:rPr>
          <w:sz w:val="24"/>
          <w:szCs w:val="24"/>
          <w:lang w:val="tt-RU"/>
        </w:rPr>
        <w:t xml:space="preserve"> 0,5 метр ара</w:t>
      </w:r>
      <w:r w:rsidRPr="009C00B6">
        <w:rPr>
          <w:sz w:val="24"/>
          <w:szCs w:val="24"/>
          <w:lang w:val="tt-RU"/>
        </w:rPr>
        <w:t>;</w:t>
      </w:r>
    </w:p>
    <w:p w:rsidR="001478C0" w:rsidRPr="009C00B6" w:rsidRDefault="001478C0" w:rsidP="001478C0">
      <w:pPr>
        <w:pStyle w:val="a3"/>
        <w:kinsoku w:val="0"/>
        <w:overflowPunct w:val="0"/>
        <w:spacing w:line="249" w:lineRule="auto"/>
        <w:ind w:left="119" w:right="215" w:firstLine="567"/>
        <w:rPr>
          <w:sz w:val="24"/>
          <w:szCs w:val="24"/>
          <w:lang w:val="tt-RU"/>
        </w:rPr>
      </w:pPr>
      <w:r w:rsidRPr="009C00B6">
        <w:rPr>
          <w:sz w:val="24"/>
          <w:szCs w:val="24"/>
          <w:lang w:val="tt-RU"/>
        </w:rPr>
        <w:t>торбаүткәргечләр һәм көчЭЛЕКТР кабельләре арасында 35 кВ. га кадәр көчәнеш һәм 0,5 метр элемтә кабельләре арасында;</w:t>
      </w:r>
    </w:p>
    <w:p w:rsidR="001478C0" w:rsidRPr="009C00B6" w:rsidRDefault="001478C0" w:rsidP="001478C0">
      <w:pPr>
        <w:pStyle w:val="a3"/>
        <w:kinsoku w:val="0"/>
        <w:overflowPunct w:val="0"/>
        <w:spacing w:line="249" w:lineRule="auto"/>
        <w:ind w:left="119" w:right="215" w:firstLine="567"/>
        <w:rPr>
          <w:sz w:val="24"/>
          <w:szCs w:val="24"/>
          <w:lang w:val="tt-RU"/>
        </w:rPr>
      </w:pPr>
      <w:r w:rsidRPr="009C00B6">
        <w:rPr>
          <w:sz w:val="24"/>
          <w:szCs w:val="24"/>
          <w:lang w:val="tt-RU"/>
        </w:rPr>
        <w:t>торбаүткәргечләр һәм көч кабельләре арасында-110-220 кВ-1 метр, торба үткәргечләр һәм элемтә кабельләре арасында-0,1 метр,</w:t>
      </w:r>
    </w:p>
    <w:p w:rsidR="001478C0" w:rsidRPr="009C00B6" w:rsidRDefault="001478C0" w:rsidP="001478C0">
      <w:pPr>
        <w:pStyle w:val="a3"/>
        <w:kinsoku w:val="0"/>
        <w:overflowPunct w:val="0"/>
        <w:spacing w:line="249" w:lineRule="auto"/>
        <w:ind w:left="119" w:right="215" w:firstLine="567"/>
        <w:rPr>
          <w:sz w:val="24"/>
          <w:szCs w:val="24"/>
          <w:lang w:val="tt-RU"/>
        </w:rPr>
      </w:pPr>
      <w:r w:rsidRPr="009C00B6">
        <w:rPr>
          <w:sz w:val="24"/>
          <w:szCs w:val="24"/>
          <w:lang w:val="tt-RU"/>
        </w:rPr>
        <w:t>шул ук вакытта элемтә кабельләре торбаүткәргечтән югарырак урнашырга тиеш;</w:t>
      </w:r>
    </w:p>
    <w:p w:rsidR="001478C0" w:rsidRPr="009C00B6" w:rsidRDefault="001478C0" w:rsidP="001478C0">
      <w:pPr>
        <w:pStyle w:val="a3"/>
        <w:kinsoku w:val="0"/>
        <w:overflowPunct w:val="0"/>
        <w:spacing w:line="249" w:lineRule="auto"/>
        <w:ind w:left="119" w:right="215" w:firstLine="567"/>
        <w:rPr>
          <w:sz w:val="24"/>
          <w:szCs w:val="24"/>
          <w:lang w:val="tt-RU"/>
        </w:rPr>
      </w:pPr>
      <w:r w:rsidRPr="009C00B6">
        <w:rPr>
          <w:sz w:val="24"/>
          <w:szCs w:val="24"/>
          <w:lang w:val="tt-RU"/>
        </w:rPr>
        <w:t>элемтә кабельләре һәм көч кабельләре арасында коллекторларда параллель сузылганда - 0,2 метр, шул ук вакытта элемтә кабельләре электр кабельләреннән түбәнрәк булырга тиеш;</w:t>
      </w:r>
    </w:p>
    <w:p w:rsidR="001478C0" w:rsidRPr="009C00B6" w:rsidRDefault="001478C0" w:rsidP="001478C0">
      <w:pPr>
        <w:pStyle w:val="a3"/>
        <w:kinsoku w:val="0"/>
        <w:overflowPunct w:val="0"/>
        <w:spacing w:line="249" w:lineRule="auto"/>
        <w:ind w:left="119" w:right="215" w:firstLine="567"/>
        <w:rPr>
          <w:sz w:val="24"/>
          <w:szCs w:val="24"/>
          <w:lang w:val="tt-RU"/>
        </w:rPr>
      </w:pPr>
      <w:r w:rsidRPr="009C00B6">
        <w:rPr>
          <w:sz w:val="24"/>
          <w:szCs w:val="24"/>
          <w:lang w:val="tt-RU"/>
        </w:rPr>
        <w:t>предприятиеләрне реконструкцияләү шартларында, ПУЭ таләпләрен үтәү шарты белән, барлык көчәнешләр кабельләре һәм торбаүткәргечләр арасында араны 0,25 метрга кадәр киметергә рөхсәт ителә;</w:t>
      </w:r>
    </w:p>
    <w:p w:rsidR="001478C0" w:rsidRPr="009C00B6" w:rsidRDefault="001478C0" w:rsidP="001478C0">
      <w:pPr>
        <w:pStyle w:val="a3"/>
        <w:kinsoku w:val="0"/>
        <w:overflowPunct w:val="0"/>
        <w:spacing w:line="249" w:lineRule="auto"/>
        <w:ind w:left="119" w:right="215" w:firstLine="567"/>
        <w:rPr>
          <w:sz w:val="24"/>
          <w:szCs w:val="24"/>
          <w:lang w:val="tt-RU"/>
        </w:rPr>
      </w:pPr>
      <w:r w:rsidRPr="009C00B6">
        <w:rPr>
          <w:sz w:val="24"/>
          <w:szCs w:val="24"/>
          <w:lang w:val="tt-RU"/>
        </w:rPr>
        <w:t>төрле билгеләнештәге торбаүткәргечләр арасында (суүткәргечләрне кисүче канализация һәм агулы һәм дурноплар өчен торбаүткәргечләрдән тыш) - 0,2 метр;</w:t>
      </w:r>
    </w:p>
    <w:p w:rsidR="001478C0" w:rsidRPr="009C00B6" w:rsidRDefault="001478C0" w:rsidP="001478C0">
      <w:pPr>
        <w:pStyle w:val="a3"/>
        <w:kinsoku w:val="0"/>
        <w:overflowPunct w:val="0"/>
        <w:spacing w:line="249" w:lineRule="auto"/>
        <w:ind w:left="119" w:right="215" w:firstLine="567"/>
        <w:rPr>
          <w:sz w:val="24"/>
          <w:szCs w:val="24"/>
          <w:lang w:val="tt-RU"/>
        </w:rPr>
      </w:pPr>
      <w:r w:rsidRPr="009C00B6">
        <w:rPr>
          <w:sz w:val="24"/>
          <w:szCs w:val="24"/>
          <w:lang w:val="tt-RU"/>
        </w:rPr>
        <w:t>эчәргә яраклы сыйфатлы суны транспортлый торган торбаүткәргечләрне агулы һәм юеш - сөрешле сыеклыкларны транспортлый торган канализация яки труба үткәргечләреннән 0,4 метрга югарырак урнаштырырга кирәк;</w:t>
      </w:r>
    </w:p>
    <w:p w:rsidR="001478C0" w:rsidRPr="009C00B6" w:rsidRDefault="001478C0" w:rsidP="001478C0">
      <w:pPr>
        <w:pStyle w:val="a3"/>
        <w:kinsoku w:val="0"/>
        <w:overflowPunct w:val="0"/>
        <w:spacing w:line="249" w:lineRule="auto"/>
        <w:ind w:left="119" w:right="215" w:firstLine="567"/>
        <w:rPr>
          <w:sz w:val="24"/>
          <w:szCs w:val="24"/>
          <w:lang w:val="tt-RU"/>
        </w:rPr>
      </w:pPr>
      <w:r w:rsidRPr="009C00B6">
        <w:rPr>
          <w:sz w:val="24"/>
          <w:szCs w:val="24"/>
          <w:lang w:val="tt-RU"/>
        </w:rPr>
        <w:t>эчәргә яраклы сыйфатлы суны транспортлый торган корыч, төзелгән торбаүткәргечләрне канализация торбаларыннан түбәнрәк урнаштыру рөхсәт ителә, шул ук вакытта канализация торбалары стеналарыннан футляр обрезына кадәр ара һәр якка 5 метрдан да ким булмаска тиеш, балчык грунтларда һәм 10 метр-зур ватык һәм ком грунтларында, ә канализация торбаүткәргечләрен чуен торбалардан күздә тотарга кирәк;</w:t>
      </w:r>
    </w:p>
    <w:p w:rsidR="001478C0" w:rsidRPr="00C758B5" w:rsidRDefault="001478C0" w:rsidP="001478C0">
      <w:pPr>
        <w:pStyle w:val="a3"/>
        <w:kinsoku w:val="0"/>
        <w:overflowPunct w:val="0"/>
        <w:spacing w:line="249" w:lineRule="auto"/>
        <w:ind w:left="119" w:right="215" w:firstLine="567"/>
        <w:rPr>
          <w:sz w:val="24"/>
          <w:szCs w:val="24"/>
          <w:lang w:val="tt-RU"/>
        </w:rPr>
      </w:pPr>
      <w:r w:rsidRPr="00C758B5">
        <w:rPr>
          <w:sz w:val="24"/>
          <w:szCs w:val="24"/>
          <w:lang w:val="tt-RU"/>
        </w:rPr>
        <w:t>150 мм. га кадәр торбалар диаметры булганда хуҗалык-эчә торган суүткәргечне тапшыруны, әгәр кисешүче торбалар диварлары арасында ара - 0,5 метр булганда, футляр урнаштырылмыйча, канализация җайланмасыннан түбәнрәк күздә тотарга мөмкин.;</w:t>
      </w:r>
    </w:p>
    <w:p w:rsidR="001478C0" w:rsidRPr="002A4D57" w:rsidRDefault="001478C0" w:rsidP="001478C0">
      <w:pPr>
        <w:pStyle w:val="a3"/>
        <w:kinsoku w:val="0"/>
        <w:overflowPunct w:val="0"/>
        <w:spacing w:line="249" w:lineRule="auto"/>
        <w:ind w:left="119" w:right="215" w:firstLine="567"/>
        <w:rPr>
          <w:sz w:val="24"/>
          <w:szCs w:val="24"/>
          <w:lang w:val="tt-RU"/>
        </w:rPr>
      </w:pPr>
      <w:r w:rsidRPr="002A4D57">
        <w:rPr>
          <w:sz w:val="24"/>
          <w:szCs w:val="24"/>
          <w:lang w:val="tt-RU"/>
        </w:rPr>
        <w:t>су белән тәэмин итү системасының ачык җылылык челтәрләренең яки кайнар су белән тәэмин итү челтәрләренең су үткәргеч торбаүткәргечләрен канализация торбаүткәргечләреннән алып, аннан да түбәнрәк һәм аннан да күбрәк урнашкан торбаүткәргечләргә кадәр араны канализация үткәргечләре үткәргечләре үткәргечләре үткәргечләре вакытында 0,4 метр кабул ителергә тиеш;</w:t>
      </w:r>
    </w:p>
    <w:p w:rsidR="001478C0" w:rsidRPr="009C00B6" w:rsidRDefault="001478C0" w:rsidP="001478C0">
      <w:pPr>
        <w:pStyle w:val="a3"/>
        <w:kinsoku w:val="0"/>
        <w:overflowPunct w:val="0"/>
        <w:spacing w:before="1" w:line="249" w:lineRule="auto"/>
        <w:ind w:left="0" w:right="108" w:firstLine="0"/>
        <w:jc w:val="both"/>
        <w:rPr>
          <w:sz w:val="24"/>
          <w:szCs w:val="24"/>
          <w:highlight w:val="yellow"/>
          <w:lang w:val="tt-RU"/>
        </w:rPr>
        <w:sectPr w:rsidR="001478C0" w:rsidRPr="009C00B6" w:rsidSect="0079189C">
          <w:pgSz w:w="11910" w:h="16840"/>
          <w:pgMar w:top="960" w:right="420" w:bottom="280" w:left="993" w:header="756" w:footer="0" w:gutter="0"/>
          <w:cols w:space="720"/>
          <w:noEndnote/>
        </w:sectPr>
      </w:pPr>
    </w:p>
    <w:p w:rsidR="001478C0" w:rsidRDefault="001478C0" w:rsidP="001478C0">
      <w:pPr>
        <w:pStyle w:val="a3"/>
        <w:kinsoku w:val="0"/>
        <w:overflowPunct w:val="0"/>
        <w:spacing w:line="249" w:lineRule="auto"/>
        <w:ind w:left="119" w:right="215" w:firstLine="567"/>
        <w:rPr>
          <w:sz w:val="24"/>
          <w:szCs w:val="24"/>
          <w:lang w:val="tt-RU"/>
        </w:rPr>
      </w:pPr>
      <w:r w:rsidRPr="002A4D57">
        <w:rPr>
          <w:sz w:val="24"/>
          <w:szCs w:val="24"/>
          <w:lang w:val="tt-RU"/>
        </w:rPr>
        <w:lastRenderedPageBreak/>
        <w:t>төрле билгеләнештәге каналлар яки тоннельләр белән кисешкән вакытта, газүткәргечләрне, каналларның тышкы диварларыннан яки тоннельләрдән ике якка чыга торган футлярларда, 0,2 метрдан да ким булмаган арага урнаштырырга кирәк. Төрле билгеләнештәге тоннельләр аша 0,6 Мпка кадәр басымлы җир асты газүткәргечләре сузарга рөхсәт ителә.</w:t>
      </w: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r>
        <w:rPr>
          <w:sz w:val="24"/>
          <w:szCs w:val="24"/>
          <w:lang w:val="tt-RU"/>
        </w:rPr>
        <w:t>ЛУИЗА</w:t>
      </w: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119" w:right="215" w:firstLine="567"/>
        <w:rPr>
          <w:sz w:val="24"/>
          <w:szCs w:val="24"/>
          <w:lang w:val="tt-RU"/>
        </w:rPr>
      </w:pPr>
    </w:p>
    <w:p w:rsidR="001478C0" w:rsidRDefault="001478C0" w:rsidP="001478C0">
      <w:pPr>
        <w:pStyle w:val="a3"/>
        <w:kinsoku w:val="0"/>
        <w:overflowPunct w:val="0"/>
        <w:spacing w:line="249" w:lineRule="auto"/>
        <w:ind w:left="0" w:right="215" w:firstLine="0"/>
        <w:rPr>
          <w:sz w:val="24"/>
          <w:szCs w:val="24"/>
          <w:lang w:val="tt-RU"/>
        </w:rPr>
      </w:pPr>
    </w:p>
    <w:p w:rsidR="001478C0" w:rsidRDefault="001478C0" w:rsidP="001478C0">
      <w:pPr>
        <w:pStyle w:val="a3"/>
        <w:kinsoku w:val="0"/>
        <w:overflowPunct w:val="0"/>
        <w:spacing w:line="249" w:lineRule="auto"/>
        <w:ind w:left="0" w:right="215" w:firstLine="0"/>
        <w:rPr>
          <w:sz w:val="24"/>
          <w:szCs w:val="24"/>
          <w:lang w:val="tt-RU"/>
        </w:rPr>
      </w:pPr>
    </w:p>
    <w:p w:rsidR="001478C0" w:rsidRPr="00D41DB4" w:rsidRDefault="001478C0" w:rsidP="001478C0">
      <w:pPr>
        <w:rPr>
          <w:rFonts w:ascii="Times New Roman" w:hAnsi="Times New Roman" w:cs="Times New Roman"/>
          <w:b/>
          <w:color w:val="000000"/>
          <w:lang w:val="tt-RU"/>
        </w:rPr>
      </w:pPr>
      <w:r w:rsidRPr="00D41DB4">
        <w:rPr>
          <w:rFonts w:ascii="Times New Roman" w:hAnsi="Times New Roman" w:cs="Times New Roman"/>
          <w:b/>
          <w:color w:val="000000"/>
          <w:lang w:val="tt-RU"/>
        </w:rPr>
        <w:t xml:space="preserve">                                                                                                                                                                                          81 таблица                                                                                                                                                                                                        </w:t>
      </w:r>
    </w:p>
    <w:p w:rsidR="001478C0" w:rsidRPr="00D41DB4" w:rsidRDefault="001478C0" w:rsidP="001478C0">
      <w:pPr>
        <w:rPr>
          <w:rFonts w:ascii="Times New Roman" w:hAnsi="Times New Roman" w:cs="Times New Roman"/>
          <w:b/>
          <w:color w:val="000000"/>
          <w:lang w:val="tt-RU"/>
        </w:rPr>
      </w:pPr>
      <w:r w:rsidRPr="00D41DB4">
        <w:rPr>
          <w:rFonts w:ascii="Times New Roman" w:hAnsi="Times New Roman" w:cs="Times New Roman"/>
          <w:b/>
          <w:color w:val="000000"/>
          <w:lang w:val="tt-RU"/>
        </w:rPr>
        <w:t>Якын-тирә җир асты инженерлык челтәрләреннән биналар һәм корылмаларга кадәр горизонталь (яктылык) буенча ераклык</w:t>
      </w:r>
    </w:p>
    <w:tbl>
      <w:tblPr>
        <w:tblStyle w:val="aa"/>
        <w:tblW w:w="10881" w:type="dxa"/>
        <w:tblLayout w:type="fixed"/>
        <w:tblLook w:val="04A0" w:firstRow="1" w:lastRow="0" w:firstColumn="1" w:lastColumn="0" w:noHBand="0" w:noVBand="1"/>
      </w:tblPr>
      <w:tblGrid>
        <w:gridCol w:w="1902"/>
        <w:gridCol w:w="1325"/>
        <w:gridCol w:w="1417"/>
        <w:gridCol w:w="1134"/>
        <w:gridCol w:w="851"/>
        <w:gridCol w:w="992"/>
        <w:gridCol w:w="709"/>
        <w:gridCol w:w="992"/>
        <w:gridCol w:w="709"/>
        <w:gridCol w:w="850"/>
      </w:tblGrid>
      <w:tr w:rsidR="001478C0" w:rsidRPr="00D41DB4" w:rsidTr="003B315F">
        <w:trPr>
          <w:trHeight w:val="319"/>
        </w:trPr>
        <w:tc>
          <w:tcPr>
            <w:tcW w:w="1902" w:type="dxa"/>
            <w:vMerge w:val="restart"/>
          </w:tcPr>
          <w:p w:rsidR="001478C0" w:rsidRPr="00D41DB4" w:rsidRDefault="001478C0" w:rsidP="003B315F">
            <w:pPr>
              <w:rPr>
                <w:b/>
                <w:sz w:val="18"/>
                <w:szCs w:val="18"/>
                <w:lang w:val="tt-RU"/>
              </w:rPr>
            </w:pPr>
            <w:r w:rsidRPr="00D41DB4">
              <w:rPr>
                <w:b/>
                <w:sz w:val="18"/>
                <w:szCs w:val="18"/>
                <w:lang w:val="tt-RU"/>
              </w:rPr>
              <w:t>Инженерлык</w:t>
            </w:r>
          </w:p>
          <w:p w:rsidR="001478C0" w:rsidRPr="00D41DB4" w:rsidRDefault="001478C0" w:rsidP="003B315F">
            <w:pPr>
              <w:rPr>
                <w:b/>
                <w:sz w:val="18"/>
                <w:szCs w:val="18"/>
              </w:rPr>
            </w:pPr>
            <w:r w:rsidRPr="00D41DB4">
              <w:rPr>
                <w:b/>
                <w:sz w:val="18"/>
                <w:szCs w:val="18"/>
                <w:lang w:val="tt-RU"/>
              </w:rPr>
              <w:t xml:space="preserve">челтәрләре </w:t>
            </w:r>
          </w:p>
        </w:tc>
        <w:tc>
          <w:tcPr>
            <w:tcW w:w="8979" w:type="dxa"/>
            <w:gridSpan w:val="9"/>
            <w:tcBorders>
              <w:right w:val="single" w:sz="4" w:space="0" w:color="auto"/>
            </w:tcBorders>
          </w:tcPr>
          <w:p w:rsidR="001478C0" w:rsidRPr="00D41DB4" w:rsidRDefault="001478C0" w:rsidP="003B315F">
            <w:pPr>
              <w:rPr>
                <w:b/>
                <w:sz w:val="18"/>
                <w:szCs w:val="18"/>
                <w:lang w:val="tt-RU"/>
              </w:rPr>
            </w:pPr>
            <w:r w:rsidRPr="00D41DB4">
              <w:rPr>
                <w:color w:val="000000"/>
                <w:sz w:val="18"/>
                <w:szCs w:val="18"/>
                <w:lang w:val="tt-RU"/>
              </w:rPr>
              <w:t xml:space="preserve">                </w:t>
            </w:r>
            <w:r w:rsidRPr="00D41DB4">
              <w:rPr>
                <w:b/>
                <w:color w:val="000000"/>
                <w:sz w:val="18"/>
                <w:szCs w:val="18"/>
                <w:lang w:val="tt-RU"/>
              </w:rPr>
              <w:t>Җир асты челтәрләреннән горизонталь һәм (яктылык буенча) ераклык:</w:t>
            </w:r>
          </w:p>
        </w:tc>
      </w:tr>
      <w:tr w:rsidR="001478C0" w:rsidRPr="00D41DB4" w:rsidTr="003B315F">
        <w:trPr>
          <w:trHeight w:val="347"/>
        </w:trPr>
        <w:tc>
          <w:tcPr>
            <w:tcW w:w="1902" w:type="dxa"/>
            <w:vMerge/>
          </w:tcPr>
          <w:p w:rsidR="001478C0" w:rsidRPr="00D41DB4" w:rsidRDefault="001478C0" w:rsidP="003B315F">
            <w:pPr>
              <w:rPr>
                <w:b/>
                <w:sz w:val="18"/>
                <w:szCs w:val="18"/>
                <w:lang w:val="tt-RU"/>
              </w:rPr>
            </w:pPr>
          </w:p>
        </w:tc>
        <w:tc>
          <w:tcPr>
            <w:tcW w:w="1325" w:type="dxa"/>
            <w:vMerge w:val="restart"/>
          </w:tcPr>
          <w:p w:rsidR="001478C0" w:rsidRPr="00D41DB4" w:rsidRDefault="001478C0" w:rsidP="003B315F">
            <w:pPr>
              <w:rPr>
                <w:b/>
                <w:color w:val="000000"/>
                <w:sz w:val="18"/>
                <w:szCs w:val="18"/>
                <w:lang w:val="tt-RU"/>
              </w:rPr>
            </w:pPr>
            <w:r w:rsidRPr="00D41DB4">
              <w:rPr>
                <w:b/>
                <w:color w:val="000000"/>
                <w:sz w:val="18"/>
                <w:szCs w:val="18"/>
              </w:rPr>
              <w:t xml:space="preserve">биналар һәм корылмалар </w:t>
            </w:r>
          </w:p>
          <w:p w:rsidR="001478C0" w:rsidRPr="00D41DB4" w:rsidRDefault="001478C0" w:rsidP="003B315F">
            <w:pPr>
              <w:rPr>
                <w:b/>
                <w:sz w:val="18"/>
                <w:szCs w:val="18"/>
                <w:lang w:val="tt-RU"/>
              </w:rPr>
            </w:pPr>
            <w:r w:rsidRPr="00D41DB4">
              <w:rPr>
                <w:b/>
                <w:color w:val="000000"/>
                <w:sz w:val="18"/>
                <w:szCs w:val="18"/>
                <w:lang w:val="tt-RU"/>
              </w:rPr>
              <w:t>фундаменты</w:t>
            </w:r>
          </w:p>
        </w:tc>
        <w:tc>
          <w:tcPr>
            <w:tcW w:w="1417" w:type="dxa"/>
            <w:vMerge w:val="restart"/>
          </w:tcPr>
          <w:p w:rsidR="001478C0" w:rsidRPr="00D41DB4" w:rsidRDefault="001478C0" w:rsidP="003B315F">
            <w:pPr>
              <w:rPr>
                <w:b/>
                <w:color w:val="000000"/>
                <w:sz w:val="18"/>
                <w:szCs w:val="18"/>
                <w:lang w:val="tt-RU"/>
              </w:rPr>
            </w:pPr>
            <w:r w:rsidRPr="00D41DB4">
              <w:rPr>
                <w:b/>
                <w:color w:val="000000"/>
                <w:sz w:val="18"/>
                <w:szCs w:val="18"/>
              </w:rPr>
              <w:t>предприятие- ти</w:t>
            </w:r>
            <w:r w:rsidRPr="00D41DB4">
              <w:rPr>
                <w:b/>
                <w:color w:val="000000"/>
                <w:sz w:val="18"/>
                <w:szCs w:val="18"/>
                <w:lang w:val="tt-RU"/>
              </w:rPr>
              <w:t>ены уратып алу</w:t>
            </w:r>
            <w:r w:rsidRPr="00D41DB4">
              <w:rPr>
                <w:b/>
                <w:color w:val="000000"/>
                <w:sz w:val="18"/>
                <w:szCs w:val="18"/>
              </w:rPr>
              <w:t>, эстакада, терәк бәйләнеш</w:t>
            </w:r>
            <w:r w:rsidRPr="00D41DB4">
              <w:rPr>
                <w:b/>
                <w:color w:val="000000"/>
                <w:sz w:val="18"/>
                <w:szCs w:val="18"/>
                <w:lang w:val="tt-RU"/>
              </w:rPr>
              <w:t>ләр</w:t>
            </w:r>
            <w:r w:rsidRPr="00D41DB4">
              <w:rPr>
                <w:b/>
                <w:color w:val="000000"/>
                <w:sz w:val="18"/>
                <w:szCs w:val="18"/>
              </w:rPr>
              <w:t xml:space="preserve"> челтәре</w:t>
            </w:r>
            <w:r w:rsidRPr="00D41DB4">
              <w:rPr>
                <w:b/>
                <w:color w:val="000000"/>
                <w:sz w:val="18"/>
                <w:szCs w:val="18"/>
                <w:lang w:val="tt-RU"/>
              </w:rPr>
              <w:t>,</w:t>
            </w:r>
            <w:r w:rsidRPr="00D41DB4">
              <w:rPr>
                <w:b/>
                <w:color w:val="000000"/>
                <w:sz w:val="18"/>
                <w:szCs w:val="18"/>
              </w:rPr>
              <w:t xml:space="preserve"> элемтә, тимер юл</w:t>
            </w:r>
          </w:p>
          <w:p w:rsidR="001478C0" w:rsidRPr="00D41DB4" w:rsidRDefault="001478C0" w:rsidP="003B315F">
            <w:pPr>
              <w:rPr>
                <w:b/>
                <w:sz w:val="18"/>
                <w:szCs w:val="18"/>
                <w:lang w:val="tt-RU"/>
              </w:rPr>
            </w:pPr>
            <w:r w:rsidRPr="00D41DB4">
              <w:rPr>
                <w:b/>
                <w:color w:val="000000"/>
                <w:sz w:val="18"/>
                <w:szCs w:val="18"/>
                <w:lang w:val="tt-RU"/>
              </w:rPr>
              <w:t>фундаменты</w:t>
            </w:r>
          </w:p>
        </w:tc>
        <w:tc>
          <w:tcPr>
            <w:tcW w:w="1985" w:type="dxa"/>
            <w:gridSpan w:val="2"/>
          </w:tcPr>
          <w:p w:rsidR="001478C0" w:rsidRPr="00D41DB4" w:rsidRDefault="001478C0" w:rsidP="003B315F">
            <w:pPr>
              <w:rPr>
                <w:b/>
                <w:sz w:val="18"/>
                <w:szCs w:val="18"/>
                <w:lang w:val="tt-RU"/>
              </w:rPr>
            </w:pPr>
            <w:r w:rsidRPr="00D41DB4">
              <w:rPr>
                <w:b/>
                <w:sz w:val="18"/>
                <w:szCs w:val="18"/>
              </w:rPr>
              <w:t xml:space="preserve">юл чите </w:t>
            </w:r>
            <w:r w:rsidRPr="00D41DB4">
              <w:rPr>
                <w:b/>
                <w:sz w:val="18"/>
                <w:szCs w:val="18"/>
                <w:lang w:val="tt-RU"/>
              </w:rPr>
              <w:t>үзәге</w:t>
            </w:r>
          </w:p>
        </w:tc>
        <w:tc>
          <w:tcPr>
            <w:tcW w:w="992" w:type="dxa"/>
            <w:vMerge w:val="restart"/>
          </w:tcPr>
          <w:p w:rsidR="001478C0" w:rsidRPr="00D41DB4" w:rsidRDefault="001478C0" w:rsidP="003B315F">
            <w:pPr>
              <w:rPr>
                <w:rStyle w:val="ac"/>
                <w:b/>
                <w:i w:val="0"/>
                <w:sz w:val="18"/>
                <w:szCs w:val="18"/>
                <w:lang w:val="tt-RU"/>
              </w:rPr>
            </w:pPr>
            <w:r w:rsidRPr="00D41DB4">
              <w:rPr>
                <w:rStyle w:val="ac"/>
                <w:b/>
                <w:i w:val="0"/>
                <w:sz w:val="18"/>
                <w:szCs w:val="18"/>
                <w:lang w:val="tt-RU"/>
              </w:rPr>
              <w:t>у</w:t>
            </w:r>
            <w:r w:rsidRPr="00D41DB4">
              <w:rPr>
                <w:rStyle w:val="ac"/>
                <w:b/>
                <w:i w:val="0"/>
                <w:sz w:val="18"/>
                <w:szCs w:val="18"/>
              </w:rPr>
              <w:t>рам чите ташлары</w:t>
            </w:r>
            <w:r w:rsidRPr="00D41DB4">
              <w:rPr>
                <w:rStyle w:val="ac"/>
                <w:b/>
                <w:i w:val="0"/>
                <w:sz w:val="18"/>
                <w:szCs w:val="18"/>
                <w:lang w:val="tt-RU"/>
              </w:rPr>
              <w:t>( юл йөрү өлеше читләре)</w:t>
            </w:r>
          </w:p>
        </w:tc>
        <w:tc>
          <w:tcPr>
            <w:tcW w:w="709" w:type="dxa"/>
            <w:vMerge w:val="restart"/>
          </w:tcPr>
          <w:p w:rsidR="001478C0" w:rsidRPr="00D41DB4" w:rsidRDefault="001478C0" w:rsidP="003B315F">
            <w:pPr>
              <w:rPr>
                <w:b/>
                <w:sz w:val="18"/>
                <w:szCs w:val="18"/>
                <w:lang w:val="tt-RU"/>
              </w:rPr>
            </w:pPr>
            <w:r w:rsidRPr="00D41DB4">
              <w:rPr>
                <w:b/>
                <w:sz w:val="18"/>
                <w:szCs w:val="18"/>
                <w:lang w:val="tt-RU"/>
              </w:rPr>
              <w:t>юл читенә кадәр</w:t>
            </w:r>
          </w:p>
          <w:p w:rsidR="001478C0" w:rsidRPr="00D41DB4" w:rsidRDefault="001478C0" w:rsidP="003B315F">
            <w:pPr>
              <w:rPr>
                <w:b/>
                <w:sz w:val="18"/>
                <w:szCs w:val="18"/>
                <w:lang w:val="tt-RU"/>
              </w:rPr>
            </w:pPr>
            <w:r w:rsidRPr="00D41DB4">
              <w:rPr>
                <w:b/>
                <w:sz w:val="18"/>
                <w:szCs w:val="18"/>
                <w:lang w:val="tt-RU"/>
              </w:rPr>
              <w:t>тышкы</w:t>
            </w:r>
          </w:p>
          <w:p w:rsidR="001478C0" w:rsidRPr="00D41DB4" w:rsidRDefault="001478C0" w:rsidP="003B315F">
            <w:pPr>
              <w:rPr>
                <w:b/>
                <w:sz w:val="18"/>
                <w:szCs w:val="18"/>
                <w:lang w:val="tt-RU"/>
              </w:rPr>
            </w:pPr>
            <w:r w:rsidRPr="00D41DB4">
              <w:rPr>
                <w:b/>
                <w:sz w:val="18"/>
                <w:szCs w:val="18"/>
                <w:lang w:val="tt-RU"/>
              </w:rPr>
              <w:t>ярым</w:t>
            </w:r>
          </w:p>
        </w:tc>
        <w:tc>
          <w:tcPr>
            <w:tcW w:w="2551" w:type="dxa"/>
            <w:gridSpan w:val="3"/>
            <w:tcBorders>
              <w:right w:val="single" w:sz="4" w:space="0" w:color="auto"/>
            </w:tcBorders>
          </w:tcPr>
          <w:p w:rsidR="001478C0" w:rsidRPr="00D41DB4" w:rsidRDefault="001478C0" w:rsidP="003B315F">
            <w:pPr>
              <w:rPr>
                <w:b/>
                <w:sz w:val="18"/>
                <w:szCs w:val="18"/>
              </w:rPr>
            </w:pPr>
            <w:r>
              <w:rPr>
                <w:b/>
                <w:color w:val="000000"/>
                <w:sz w:val="18"/>
                <w:szCs w:val="18"/>
                <w:lang w:val="tt-RU"/>
              </w:rPr>
              <w:t>Һ</w:t>
            </w:r>
            <w:r w:rsidRPr="00D41DB4">
              <w:rPr>
                <w:b/>
                <w:color w:val="000000"/>
                <w:sz w:val="18"/>
                <w:szCs w:val="18"/>
              </w:rPr>
              <w:t>Л нигезе көчәнеш</w:t>
            </w:r>
          </w:p>
        </w:tc>
      </w:tr>
      <w:tr w:rsidR="001478C0" w:rsidRPr="00D41DB4" w:rsidTr="003B315F">
        <w:trPr>
          <w:trHeight w:val="330"/>
        </w:trPr>
        <w:tc>
          <w:tcPr>
            <w:tcW w:w="1902" w:type="dxa"/>
            <w:vMerge/>
          </w:tcPr>
          <w:p w:rsidR="001478C0" w:rsidRPr="00D41DB4" w:rsidRDefault="001478C0" w:rsidP="003B315F">
            <w:pPr>
              <w:rPr>
                <w:b/>
                <w:sz w:val="18"/>
                <w:szCs w:val="18"/>
              </w:rPr>
            </w:pPr>
          </w:p>
        </w:tc>
        <w:tc>
          <w:tcPr>
            <w:tcW w:w="1325" w:type="dxa"/>
            <w:vMerge/>
          </w:tcPr>
          <w:p w:rsidR="001478C0" w:rsidRPr="00D41DB4" w:rsidRDefault="001478C0" w:rsidP="003B315F">
            <w:pPr>
              <w:rPr>
                <w:b/>
                <w:sz w:val="18"/>
                <w:szCs w:val="18"/>
              </w:rPr>
            </w:pPr>
          </w:p>
        </w:tc>
        <w:tc>
          <w:tcPr>
            <w:tcW w:w="1417" w:type="dxa"/>
            <w:vMerge/>
          </w:tcPr>
          <w:p w:rsidR="001478C0" w:rsidRPr="00D41DB4" w:rsidRDefault="001478C0" w:rsidP="003B315F">
            <w:pPr>
              <w:rPr>
                <w:b/>
                <w:sz w:val="18"/>
                <w:szCs w:val="18"/>
              </w:rPr>
            </w:pPr>
          </w:p>
        </w:tc>
        <w:tc>
          <w:tcPr>
            <w:tcW w:w="1134" w:type="dxa"/>
          </w:tcPr>
          <w:p w:rsidR="001478C0" w:rsidRPr="00D41DB4" w:rsidRDefault="001478C0" w:rsidP="003B315F">
            <w:pPr>
              <w:rPr>
                <w:b/>
                <w:color w:val="000000"/>
                <w:sz w:val="18"/>
                <w:szCs w:val="18"/>
                <w:lang w:val="tt-RU"/>
              </w:rPr>
            </w:pPr>
            <w:r w:rsidRPr="00D41DB4">
              <w:rPr>
                <w:b/>
                <w:color w:val="000000"/>
                <w:sz w:val="18"/>
                <w:szCs w:val="18"/>
              </w:rPr>
              <w:t>1 520 мм</w:t>
            </w:r>
          </w:p>
          <w:p w:rsidR="001478C0" w:rsidRPr="00D41DB4" w:rsidRDefault="001478C0" w:rsidP="003B315F">
            <w:pPr>
              <w:rPr>
                <w:b/>
                <w:sz w:val="18"/>
                <w:szCs w:val="18"/>
              </w:rPr>
            </w:pPr>
            <w:r w:rsidRPr="00D41DB4">
              <w:rPr>
                <w:b/>
                <w:color w:val="000000"/>
                <w:sz w:val="18"/>
                <w:szCs w:val="18"/>
              </w:rPr>
              <w:t xml:space="preserve">тимер </w:t>
            </w:r>
            <w:r w:rsidRPr="00D41DB4">
              <w:rPr>
                <w:b/>
                <w:color w:val="000000"/>
                <w:sz w:val="18"/>
                <w:szCs w:val="18"/>
                <w:lang w:val="tt-RU"/>
              </w:rPr>
              <w:t xml:space="preserve">юл </w:t>
            </w:r>
            <w:r w:rsidRPr="00D41DB4">
              <w:rPr>
                <w:b/>
                <w:color w:val="000000"/>
                <w:sz w:val="18"/>
                <w:szCs w:val="18"/>
              </w:rPr>
              <w:t>колеялар</w:t>
            </w:r>
            <w:r w:rsidRPr="00D41DB4">
              <w:rPr>
                <w:b/>
                <w:color w:val="000000"/>
                <w:sz w:val="18"/>
                <w:szCs w:val="18"/>
                <w:lang w:val="tt-RU"/>
              </w:rPr>
              <w:t>ы</w:t>
            </w:r>
            <w:r w:rsidRPr="00D41DB4">
              <w:rPr>
                <w:color w:val="000000"/>
                <w:sz w:val="18"/>
                <w:szCs w:val="18"/>
              </w:rPr>
              <w:t xml:space="preserve"> </w:t>
            </w:r>
          </w:p>
        </w:tc>
        <w:tc>
          <w:tcPr>
            <w:tcW w:w="851" w:type="dxa"/>
          </w:tcPr>
          <w:p w:rsidR="001478C0" w:rsidRPr="00D41DB4" w:rsidRDefault="001478C0" w:rsidP="003B315F">
            <w:pPr>
              <w:rPr>
                <w:b/>
                <w:color w:val="000000"/>
                <w:sz w:val="18"/>
                <w:szCs w:val="18"/>
                <w:lang w:val="tt-RU"/>
              </w:rPr>
            </w:pPr>
            <w:r w:rsidRPr="00D41DB4">
              <w:rPr>
                <w:b/>
                <w:color w:val="000000"/>
                <w:sz w:val="18"/>
                <w:szCs w:val="18"/>
              </w:rPr>
              <w:t>750 мм</w:t>
            </w:r>
          </w:p>
          <w:p w:rsidR="001478C0" w:rsidRPr="00D41DB4" w:rsidRDefault="001478C0" w:rsidP="003B315F">
            <w:pPr>
              <w:rPr>
                <w:b/>
                <w:sz w:val="18"/>
                <w:szCs w:val="18"/>
              </w:rPr>
            </w:pPr>
            <w:r w:rsidRPr="00D41DB4">
              <w:rPr>
                <w:b/>
                <w:color w:val="000000"/>
                <w:sz w:val="18"/>
                <w:szCs w:val="18"/>
              </w:rPr>
              <w:t>тимер колеялар</w:t>
            </w:r>
            <w:r w:rsidRPr="00D41DB4">
              <w:rPr>
                <w:b/>
                <w:color w:val="000000"/>
                <w:sz w:val="18"/>
                <w:szCs w:val="18"/>
                <w:lang w:val="tt-RU"/>
              </w:rPr>
              <w:t>ы</w:t>
            </w:r>
            <w:r w:rsidRPr="00D41DB4">
              <w:rPr>
                <w:color w:val="000000"/>
                <w:sz w:val="18"/>
                <w:szCs w:val="18"/>
              </w:rPr>
              <w:t xml:space="preserve"> </w:t>
            </w:r>
          </w:p>
        </w:tc>
        <w:tc>
          <w:tcPr>
            <w:tcW w:w="992" w:type="dxa"/>
            <w:vMerge/>
          </w:tcPr>
          <w:p w:rsidR="001478C0" w:rsidRPr="00D41DB4" w:rsidRDefault="001478C0" w:rsidP="003B315F">
            <w:pPr>
              <w:rPr>
                <w:b/>
                <w:sz w:val="18"/>
                <w:szCs w:val="18"/>
              </w:rPr>
            </w:pPr>
          </w:p>
        </w:tc>
        <w:tc>
          <w:tcPr>
            <w:tcW w:w="709" w:type="dxa"/>
            <w:vMerge/>
          </w:tcPr>
          <w:p w:rsidR="001478C0" w:rsidRPr="00D41DB4" w:rsidRDefault="001478C0" w:rsidP="003B315F">
            <w:pPr>
              <w:rPr>
                <w:b/>
                <w:sz w:val="18"/>
                <w:szCs w:val="18"/>
              </w:rPr>
            </w:pPr>
          </w:p>
        </w:tc>
        <w:tc>
          <w:tcPr>
            <w:tcW w:w="992" w:type="dxa"/>
          </w:tcPr>
          <w:p w:rsidR="001478C0" w:rsidRPr="00D41DB4" w:rsidRDefault="001478C0" w:rsidP="003B315F">
            <w:pPr>
              <w:rPr>
                <w:b/>
                <w:sz w:val="18"/>
                <w:szCs w:val="18"/>
                <w:lang w:val="tt-RU"/>
              </w:rPr>
            </w:pPr>
            <w:r w:rsidRPr="00D41DB4">
              <w:rPr>
                <w:b/>
                <w:color w:val="000000"/>
                <w:sz w:val="18"/>
                <w:szCs w:val="18"/>
              </w:rPr>
              <w:t>1 кВ. кадәр тышкы яктырту, троллейбус</w:t>
            </w:r>
            <w:r w:rsidRPr="00D41DB4">
              <w:rPr>
                <w:b/>
                <w:color w:val="000000"/>
                <w:sz w:val="18"/>
                <w:szCs w:val="18"/>
                <w:lang w:val="tt-RU"/>
              </w:rPr>
              <w:t xml:space="preserve"> өчен элемтә</w:t>
            </w:r>
          </w:p>
        </w:tc>
        <w:tc>
          <w:tcPr>
            <w:tcW w:w="709" w:type="dxa"/>
          </w:tcPr>
          <w:p w:rsidR="001478C0" w:rsidRPr="00D41DB4" w:rsidRDefault="001478C0" w:rsidP="003B315F">
            <w:pPr>
              <w:rPr>
                <w:b/>
                <w:sz w:val="18"/>
                <w:szCs w:val="18"/>
                <w:lang w:val="tt-RU"/>
              </w:rPr>
            </w:pPr>
            <w:r w:rsidRPr="00D41DB4">
              <w:rPr>
                <w:b/>
                <w:sz w:val="18"/>
                <w:szCs w:val="18"/>
                <w:lang w:val="tt-RU"/>
              </w:rPr>
              <w:t>1 дән 35 кВт. югары</w:t>
            </w:r>
          </w:p>
        </w:tc>
        <w:tc>
          <w:tcPr>
            <w:tcW w:w="850" w:type="dxa"/>
          </w:tcPr>
          <w:p w:rsidR="001478C0" w:rsidRPr="00D41DB4" w:rsidRDefault="001478C0" w:rsidP="003B315F">
            <w:pPr>
              <w:rPr>
                <w:b/>
                <w:sz w:val="18"/>
                <w:szCs w:val="18"/>
              </w:rPr>
            </w:pPr>
            <w:r w:rsidRPr="00D41DB4">
              <w:rPr>
                <w:b/>
                <w:sz w:val="18"/>
                <w:szCs w:val="18"/>
                <w:lang w:val="tt-RU"/>
              </w:rPr>
              <w:t>35 тән 110 кВт. югары</w:t>
            </w:r>
          </w:p>
        </w:tc>
      </w:tr>
      <w:tr w:rsidR="001478C0" w:rsidRPr="00D41DB4" w:rsidTr="003B315F">
        <w:tc>
          <w:tcPr>
            <w:tcW w:w="1902" w:type="dxa"/>
          </w:tcPr>
          <w:p w:rsidR="001478C0" w:rsidRPr="00D41DB4" w:rsidRDefault="001478C0" w:rsidP="003B315F">
            <w:pPr>
              <w:rPr>
                <w:sz w:val="18"/>
                <w:szCs w:val="18"/>
                <w:lang w:val="tt-RU"/>
              </w:rPr>
            </w:pPr>
            <w:r w:rsidRPr="00D41DB4">
              <w:rPr>
                <w:sz w:val="18"/>
                <w:szCs w:val="18"/>
                <w:lang w:val="tt-RU"/>
              </w:rPr>
              <w:t>1</w:t>
            </w:r>
          </w:p>
        </w:tc>
        <w:tc>
          <w:tcPr>
            <w:tcW w:w="1325" w:type="dxa"/>
          </w:tcPr>
          <w:p w:rsidR="001478C0" w:rsidRPr="00D41DB4" w:rsidRDefault="001478C0" w:rsidP="003B315F">
            <w:pPr>
              <w:rPr>
                <w:sz w:val="18"/>
                <w:szCs w:val="18"/>
                <w:lang w:val="tt-RU"/>
              </w:rPr>
            </w:pPr>
            <w:r w:rsidRPr="00D41DB4">
              <w:rPr>
                <w:sz w:val="18"/>
                <w:szCs w:val="18"/>
                <w:lang w:val="tt-RU"/>
              </w:rPr>
              <w:t>2</w:t>
            </w:r>
          </w:p>
        </w:tc>
        <w:tc>
          <w:tcPr>
            <w:tcW w:w="1417" w:type="dxa"/>
          </w:tcPr>
          <w:p w:rsidR="001478C0" w:rsidRPr="00D41DB4" w:rsidRDefault="001478C0" w:rsidP="003B315F">
            <w:pPr>
              <w:rPr>
                <w:sz w:val="18"/>
                <w:szCs w:val="18"/>
                <w:lang w:val="tt-RU"/>
              </w:rPr>
            </w:pPr>
            <w:r w:rsidRPr="00D41DB4">
              <w:rPr>
                <w:sz w:val="18"/>
                <w:szCs w:val="18"/>
                <w:lang w:val="tt-RU"/>
              </w:rPr>
              <w:t>3</w:t>
            </w:r>
          </w:p>
        </w:tc>
        <w:tc>
          <w:tcPr>
            <w:tcW w:w="1134" w:type="dxa"/>
          </w:tcPr>
          <w:p w:rsidR="001478C0" w:rsidRPr="00D41DB4" w:rsidRDefault="001478C0" w:rsidP="003B315F">
            <w:pPr>
              <w:rPr>
                <w:sz w:val="18"/>
                <w:szCs w:val="18"/>
                <w:lang w:val="tt-RU"/>
              </w:rPr>
            </w:pPr>
            <w:r w:rsidRPr="00D41DB4">
              <w:rPr>
                <w:sz w:val="18"/>
                <w:szCs w:val="18"/>
                <w:lang w:val="tt-RU"/>
              </w:rPr>
              <w:t>4</w:t>
            </w:r>
          </w:p>
        </w:tc>
        <w:tc>
          <w:tcPr>
            <w:tcW w:w="851" w:type="dxa"/>
          </w:tcPr>
          <w:p w:rsidR="001478C0" w:rsidRPr="00D41DB4" w:rsidRDefault="001478C0" w:rsidP="003B315F">
            <w:pPr>
              <w:rPr>
                <w:sz w:val="18"/>
                <w:szCs w:val="18"/>
                <w:lang w:val="tt-RU"/>
              </w:rPr>
            </w:pPr>
            <w:r w:rsidRPr="00D41DB4">
              <w:rPr>
                <w:sz w:val="18"/>
                <w:szCs w:val="18"/>
                <w:lang w:val="tt-RU"/>
              </w:rPr>
              <w:t>5</w:t>
            </w:r>
          </w:p>
        </w:tc>
        <w:tc>
          <w:tcPr>
            <w:tcW w:w="992" w:type="dxa"/>
          </w:tcPr>
          <w:p w:rsidR="001478C0" w:rsidRPr="00D41DB4" w:rsidRDefault="001478C0" w:rsidP="003B315F">
            <w:pPr>
              <w:rPr>
                <w:sz w:val="18"/>
                <w:szCs w:val="18"/>
                <w:lang w:val="tt-RU"/>
              </w:rPr>
            </w:pPr>
            <w:r w:rsidRPr="00D41DB4">
              <w:rPr>
                <w:sz w:val="18"/>
                <w:szCs w:val="18"/>
                <w:lang w:val="tt-RU"/>
              </w:rPr>
              <w:t>6</w:t>
            </w:r>
          </w:p>
        </w:tc>
        <w:tc>
          <w:tcPr>
            <w:tcW w:w="709" w:type="dxa"/>
          </w:tcPr>
          <w:p w:rsidR="001478C0" w:rsidRPr="00D41DB4" w:rsidRDefault="001478C0" w:rsidP="003B315F">
            <w:pPr>
              <w:rPr>
                <w:sz w:val="18"/>
                <w:szCs w:val="18"/>
                <w:lang w:val="tt-RU"/>
              </w:rPr>
            </w:pPr>
            <w:r w:rsidRPr="00D41DB4">
              <w:rPr>
                <w:sz w:val="18"/>
                <w:szCs w:val="18"/>
                <w:lang w:val="tt-RU"/>
              </w:rPr>
              <w:t>7</w:t>
            </w:r>
          </w:p>
        </w:tc>
        <w:tc>
          <w:tcPr>
            <w:tcW w:w="992" w:type="dxa"/>
          </w:tcPr>
          <w:p w:rsidR="001478C0" w:rsidRPr="00D41DB4" w:rsidRDefault="001478C0" w:rsidP="003B315F">
            <w:pPr>
              <w:rPr>
                <w:sz w:val="18"/>
                <w:szCs w:val="18"/>
                <w:lang w:val="tt-RU"/>
              </w:rPr>
            </w:pPr>
            <w:r w:rsidRPr="00D41DB4">
              <w:rPr>
                <w:sz w:val="18"/>
                <w:szCs w:val="18"/>
                <w:lang w:val="tt-RU"/>
              </w:rPr>
              <w:t>8</w:t>
            </w:r>
          </w:p>
        </w:tc>
        <w:tc>
          <w:tcPr>
            <w:tcW w:w="709" w:type="dxa"/>
          </w:tcPr>
          <w:p w:rsidR="001478C0" w:rsidRPr="00D41DB4" w:rsidRDefault="001478C0" w:rsidP="003B315F">
            <w:pPr>
              <w:rPr>
                <w:sz w:val="18"/>
                <w:szCs w:val="18"/>
                <w:lang w:val="tt-RU"/>
              </w:rPr>
            </w:pPr>
            <w:r w:rsidRPr="00D41DB4">
              <w:rPr>
                <w:sz w:val="18"/>
                <w:szCs w:val="18"/>
                <w:lang w:val="tt-RU"/>
              </w:rPr>
              <w:t>9</w:t>
            </w:r>
          </w:p>
        </w:tc>
        <w:tc>
          <w:tcPr>
            <w:tcW w:w="850" w:type="dxa"/>
          </w:tcPr>
          <w:p w:rsidR="001478C0" w:rsidRPr="00D41DB4" w:rsidRDefault="001478C0" w:rsidP="003B315F">
            <w:pPr>
              <w:rPr>
                <w:sz w:val="18"/>
                <w:szCs w:val="18"/>
                <w:lang w:val="tt-RU"/>
              </w:rPr>
            </w:pPr>
            <w:r w:rsidRPr="00D41DB4">
              <w:rPr>
                <w:sz w:val="18"/>
                <w:szCs w:val="18"/>
                <w:lang w:val="tt-RU"/>
              </w:rPr>
              <w:t>10</w:t>
            </w:r>
          </w:p>
        </w:tc>
      </w:tr>
      <w:tr w:rsidR="001478C0" w:rsidRPr="00D41DB4" w:rsidTr="003B315F">
        <w:tc>
          <w:tcPr>
            <w:tcW w:w="1902" w:type="dxa"/>
          </w:tcPr>
          <w:p w:rsidR="001478C0" w:rsidRPr="00D41DB4" w:rsidRDefault="001478C0" w:rsidP="003B315F">
            <w:pPr>
              <w:rPr>
                <w:b/>
                <w:sz w:val="18"/>
                <w:szCs w:val="18"/>
              </w:rPr>
            </w:pPr>
            <w:r w:rsidRPr="00D41DB4">
              <w:rPr>
                <w:color w:val="000000"/>
                <w:sz w:val="18"/>
                <w:szCs w:val="18"/>
              </w:rPr>
              <w:t>Суүткәргеч һәм терәк канализация</w:t>
            </w:r>
          </w:p>
        </w:tc>
        <w:tc>
          <w:tcPr>
            <w:tcW w:w="1325"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5</w:t>
            </w:r>
          </w:p>
        </w:tc>
        <w:tc>
          <w:tcPr>
            <w:tcW w:w="1417" w:type="dxa"/>
          </w:tcPr>
          <w:p w:rsidR="001478C0" w:rsidRPr="00D41DB4" w:rsidRDefault="001478C0" w:rsidP="003B315F">
            <w:pPr>
              <w:pStyle w:val="TableParagraph"/>
              <w:kinsoku w:val="0"/>
              <w:overflowPunct w:val="0"/>
              <w:spacing w:line="255" w:lineRule="exact"/>
              <w:ind w:left="19"/>
              <w:jc w:val="center"/>
              <w:rPr>
                <w:sz w:val="18"/>
                <w:szCs w:val="18"/>
              </w:rPr>
            </w:pPr>
            <w:r w:rsidRPr="00D41DB4">
              <w:rPr>
                <w:sz w:val="18"/>
                <w:szCs w:val="18"/>
              </w:rPr>
              <w:t>3</w:t>
            </w:r>
          </w:p>
        </w:tc>
        <w:tc>
          <w:tcPr>
            <w:tcW w:w="1134" w:type="dxa"/>
          </w:tcPr>
          <w:p w:rsidR="001478C0" w:rsidRPr="00D41DB4" w:rsidRDefault="001478C0" w:rsidP="003B315F">
            <w:pPr>
              <w:pStyle w:val="TableParagraph"/>
              <w:kinsoku w:val="0"/>
              <w:overflowPunct w:val="0"/>
              <w:spacing w:line="255" w:lineRule="exact"/>
              <w:ind w:right="65"/>
              <w:jc w:val="center"/>
              <w:rPr>
                <w:sz w:val="18"/>
                <w:szCs w:val="18"/>
              </w:rPr>
            </w:pPr>
            <w:r w:rsidRPr="00D41DB4">
              <w:rPr>
                <w:sz w:val="18"/>
                <w:szCs w:val="18"/>
              </w:rPr>
              <w:t>4</w:t>
            </w:r>
          </w:p>
        </w:tc>
        <w:tc>
          <w:tcPr>
            <w:tcW w:w="851" w:type="dxa"/>
          </w:tcPr>
          <w:p w:rsidR="001478C0" w:rsidRPr="00D41DB4" w:rsidRDefault="001478C0" w:rsidP="003B315F">
            <w:pPr>
              <w:pStyle w:val="TableParagraph"/>
              <w:kinsoku w:val="0"/>
              <w:overflowPunct w:val="0"/>
              <w:spacing w:line="255" w:lineRule="exact"/>
              <w:ind w:left="52"/>
              <w:jc w:val="center"/>
              <w:rPr>
                <w:sz w:val="18"/>
                <w:szCs w:val="18"/>
              </w:rPr>
            </w:pPr>
            <w:r w:rsidRPr="00D41DB4">
              <w:rPr>
                <w:sz w:val="18"/>
                <w:szCs w:val="18"/>
              </w:rPr>
              <w:t>2,8</w:t>
            </w:r>
          </w:p>
        </w:tc>
        <w:tc>
          <w:tcPr>
            <w:tcW w:w="992" w:type="dxa"/>
          </w:tcPr>
          <w:p w:rsidR="001478C0" w:rsidRPr="00D41DB4" w:rsidRDefault="001478C0" w:rsidP="003B315F">
            <w:pPr>
              <w:pStyle w:val="TableParagraph"/>
              <w:kinsoku w:val="0"/>
              <w:overflowPunct w:val="0"/>
              <w:spacing w:line="255" w:lineRule="exact"/>
              <w:ind w:right="98"/>
              <w:jc w:val="center"/>
              <w:rPr>
                <w:sz w:val="18"/>
                <w:szCs w:val="18"/>
              </w:rPr>
            </w:pPr>
            <w:r w:rsidRPr="00D41DB4">
              <w:rPr>
                <w:sz w:val="18"/>
                <w:szCs w:val="18"/>
              </w:rPr>
              <w:t>2</w:t>
            </w:r>
          </w:p>
        </w:tc>
        <w:tc>
          <w:tcPr>
            <w:tcW w:w="709" w:type="dxa"/>
          </w:tcPr>
          <w:p w:rsidR="001478C0" w:rsidRPr="00D41DB4" w:rsidRDefault="001478C0" w:rsidP="003B315F">
            <w:pPr>
              <w:pStyle w:val="TableParagraph"/>
              <w:kinsoku w:val="0"/>
              <w:overflowPunct w:val="0"/>
              <w:spacing w:line="255" w:lineRule="exact"/>
              <w:ind w:left="76"/>
              <w:jc w:val="center"/>
              <w:rPr>
                <w:sz w:val="18"/>
                <w:szCs w:val="18"/>
              </w:rPr>
            </w:pPr>
            <w:r w:rsidRPr="00D41DB4">
              <w:rPr>
                <w:sz w:val="18"/>
                <w:szCs w:val="18"/>
              </w:rPr>
              <w:t>1</w:t>
            </w:r>
          </w:p>
        </w:tc>
        <w:tc>
          <w:tcPr>
            <w:tcW w:w="992" w:type="dxa"/>
          </w:tcPr>
          <w:p w:rsidR="001478C0" w:rsidRPr="00D41DB4" w:rsidRDefault="001478C0" w:rsidP="003B315F">
            <w:pPr>
              <w:pStyle w:val="TableParagraph"/>
              <w:kinsoku w:val="0"/>
              <w:overflowPunct w:val="0"/>
              <w:spacing w:line="255" w:lineRule="exact"/>
              <w:ind w:left="85"/>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ind w:left="28"/>
              <w:jc w:val="center"/>
              <w:rPr>
                <w:sz w:val="18"/>
                <w:szCs w:val="18"/>
              </w:rPr>
            </w:pPr>
            <w:r w:rsidRPr="00D41DB4">
              <w:rPr>
                <w:sz w:val="18"/>
                <w:szCs w:val="18"/>
              </w:rPr>
              <w:t>2</w:t>
            </w:r>
          </w:p>
        </w:tc>
        <w:tc>
          <w:tcPr>
            <w:tcW w:w="850"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3</w:t>
            </w:r>
          </w:p>
        </w:tc>
      </w:tr>
      <w:tr w:rsidR="001478C0" w:rsidRPr="00D41DB4" w:rsidTr="003B315F">
        <w:tc>
          <w:tcPr>
            <w:tcW w:w="1902" w:type="dxa"/>
          </w:tcPr>
          <w:p w:rsidR="001478C0" w:rsidRPr="00D41DB4" w:rsidRDefault="001478C0" w:rsidP="003B315F">
            <w:pPr>
              <w:rPr>
                <w:b/>
                <w:sz w:val="18"/>
                <w:szCs w:val="18"/>
              </w:rPr>
            </w:pPr>
            <w:r w:rsidRPr="00D41DB4">
              <w:rPr>
                <w:color w:val="000000"/>
                <w:sz w:val="18"/>
                <w:szCs w:val="18"/>
              </w:rPr>
              <w:t xml:space="preserve">Үзлектән </w:t>
            </w:r>
            <w:r w:rsidRPr="00D41DB4">
              <w:rPr>
                <w:color w:val="000000"/>
                <w:sz w:val="18"/>
                <w:szCs w:val="18"/>
                <w:lang w:val="tt-RU"/>
              </w:rPr>
              <w:t>агучы канализа</w:t>
            </w:r>
            <w:r w:rsidRPr="00D41DB4">
              <w:rPr>
                <w:color w:val="000000"/>
                <w:sz w:val="18"/>
                <w:szCs w:val="18"/>
              </w:rPr>
              <w:t>ц</w:t>
            </w:r>
            <w:r w:rsidRPr="00D41DB4">
              <w:rPr>
                <w:color w:val="000000"/>
                <w:sz w:val="18"/>
                <w:szCs w:val="18"/>
                <w:lang w:val="tt-RU"/>
              </w:rPr>
              <w:t xml:space="preserve">ия </w:t>
            </w:r>
            <w:r w:rsidRPr="00D41DB4">
              <w:rPr>
                <w:color w:val="000000"/>
                <w:sz w:val="18"/>
                <w:szCs w:val="18"/>
              </w:rPr>
              <w:t>(көнкүреш һәм яңгыр)</w:t>
            </w:r>
          </w:p>
        </w:tc>
        <w:tc>
          <w:tcPr>
            <w:tcW w:w="1325"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3</w:t>
            </w:r>
          </w:p>
        </w:tc>
        <w:tc>
          <w:tcPr>
            <w:tcW w:w="1417" w:type="dxa"/>
          </w:tcPr>
          <w:p w:rsidR="001478C0" w:rsidRPr="00D41DB4" w:rsidRDefault="001478C0" w:rsidP="003B315F">
            <w:pPr>
              <w:pStyle w:val="TableParagraph"/>
              <w:kinsoku w:val="0"/>
              <w:overflowPunct w:val="0"/>
              <w:spacing w:line="255" w:lineRule="exact"/>
              <w:ind w:left="586"/>
              <w:rPr>
                <w:sz w:val="18"/>
                <w:szCs w:val="18"/>
              </w:rPr>
            </w:pPr>
            <w:r w:rsidRPr="00D41DB4">
              <w:rPr>
                <w:sz w:val="18"/>
                <w:szCs w:val="18"/>
              </w:rPr>
              <w:t>1,5</w:t>
            </w:r>
          </w:p>
        </w:tc>
        <w:tc>
          <w:tcPr>
            <w:tcW w:w="1134" w:type="dxa"/>
          </w:tcPr>
          <w:p w:rsidR="001478C0" w:rsidRPr="00D41DB4" w:rsidRDefault="001478C0" w:rsidP="003B315F">
            <w:pPr>
              <w:pStyle w:val="TableParagraph"/>
              <w:kinsoku w:val="0"/>
              <w:overflowPunct w:val="0"/>
              <w:spacing w:line="255" w:lineRule="exact"/>
              <w:ind w:right="65"/>
              <w:jc w:val="center"/>
              <w:rPr>
                <w:sz w:val="18"/>
                <w:szCs w:val="18"/>
              </w:rPr>
            </w:pPr>
            <w:r w:rsidRPr="00D41DB4">
              <w:rPr>
                <w:sz w:val="18"/>
                <w:szCs w:val="18"/>
              </w:rPr>
              <w:t>4</w:t>
            </w:r>
          </w:p>
        </w:tc>
        <w:tc>
          <w:tcPr>
            <w:tcW w:w="851" w:type="dxa"/>
          </w:tcPr>
          <w:p w:rsidR="001478C0" w:rsidRPr="00D41DB4" w:rsidRDefault="001478C0" w:rsidP="003B315F">
            <w:pPr>
              <w:pStyle w:val="TableParagraph"/>
              <w:kinsoku w:val="0"/>
              <w:overflowPunct w:val="0"/>
              <w:spacing w:line="255" w:lineRule="exact"/>
              <w:ind w:left="52"/>
              <w:jc w:val="center"/>
              <w:rPr>
                <w:sz w:val="18"/>
                <w:szCs w:val="18"/>
              </w:rPr>
            </w:pPr>
            <w:r w:rsidRPr="00D41DB4">
              <w:rPr>
                <w:sz w:val="18"/>
                <w:szCs w:val="18"/>
              </w:rPr>
              <w:t>2,8</w:t>
            </w:r>
          </w:p>
        </w:tc>
        <w:tc>
          <w:tcPr>
            <w:tcW w:w="992" w:type="dxa"/>
          </w:tcPr>
          <w:p w:rsidR="001478C0" w:rsidRPr="00D41DB4" w:rsidRDefault="001478C0" w:rsidP="003B315F">
            <w:pPr>
              <w:pStyle w:val="TableParagraph"/>
              <w:kinsoku w:val="0"/>
              <w:overflowPunct w:val="0"/>
              <w:spacing w:line="255" w:lineRule="exact"/>
              <w:ind w:left="71"/>
              <w:jc w:val="center"/>
              <w:rPr>
                <w:sz w:val="18"/>
                <w:szCs w:val="18"/>
              </w:rPr>
            </w:pPr>
            <w:r w:rsidRPr="00D41DB4">
              <w:rPr>
                <w:sz w:val="18"/>
                <w:szCs w:val="18"/>
              </w:rPr>
              <w:t>1,5</w:t>
            </w:r>
          </w:p>
        </w:tc>
        <w:tc>
          <w:tcPr>
            <w:tcW w:w="709" w:type="dxa"/>
          </w:tcPr>
          <w:p w:rsidR="001478C0" w:rsidRPr="00D41DB4" w:rsidRDefault="001478C0" w:rsidP="003B315F">
            <w:pPr>
              <w:pStyle w:val="TableParagraph"/>
              <w:kinsoku w:val="0"/>
              <w:overflowPunct w:val="0"/>
              <w:spacing w:line="255" w:lineRule="exact"/>
              <w:ind w:left="76"/>
              <w:jc w:val="center"/>
              <w:rPr>
                <w:sz w:val="18"/>
                <w:szCs w:val="18"/>
              </w:rPr>
            </w:pPr>
            <w:r w:rsidRPr="00D41DB4">
              <w:rPr>
                <w:sz w:val="18"/>
                <w:szCs w:val="18"/>
              </w:rPr>
              <w:t>1</w:t>
            </w:r>
          </w:p>
        </w:tc>
        <w:tc>
          <w:tcPr>
            <w:tcW w:w="992" w:type="dxa"/>
          </w:tcPr>
          <w:p w:rsidR="001478C0" w:rsidRPr="00D41DB4" w:rsidRDefault="001478C0" w:rsidP="003B315F">
            <w:pPr>
              <w:pStyle w:val="TableParagraph"/>
              <w:kinsoku w:val="0"/>
              <w:overflowPunct w:val="0"/>
              <w:spacing w:line="255" w:lineRule="exact"/>
              <w:ind w:left="85"/>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ind w:left="28"/>
              <w:jc w:val="center"/>
              <w:rPr>
                <w:sz w:val="18"/>
                <w:szCs w:val="18"/>
              </w:rPr>
            </w:pPr>
            <w:r w:rsidRPr="00D41DB4">
              <w:rPr>
                <w:sz w:val="18"/>
                <w:szCs w:val="18"/>
              </w:rPr>
              <w:t>2</w:t>
            </w:r>
          </w:p>
        </w:tc>
        <w:tc>
          <w:tcPr>
            <w:tcW w:w="850"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3</w:t>
            </w:r>
          </w:p>
        </w:tc>
      </w:tr>
      <w:tr w:rsidR="001478C0" w:rsidRPr="00D41DB4" w:rsidTr="003B315F">
        <w:tc>
          <w:tcPr>
            <w:tcW w:w="1902" w:type="dxa"/>
          </w:tcPr>
          <w:p w:rsidR="001478C0" w:rsidRPr="00D41DB4" w:rsidRDefault="001478C0" w:rsidP="003B315F">
            <w:pPr>
              <w:rPr>
                <w:sz w:val="18"/>
                <w:szCs w:val="18"/>
              </w:rPr>
            </w:pPr>
            <w:r w:rsidRPr="00D41DB4">
              <w:rPr>
                <w:sz w:val="18"/>
                <w:szCs w:val="18"/>
                <w:lang w:val="tt-RU"/>
              </w:rPr>
              <w:t>Дренаж</w:t>
            </w:r>
          </w:p>
        </w:tc>
        <w:tc>
          <w:tcPr>
            <w:tcW w:w="1325" w:type="dxa"/>
          </w:tcPr>
          <w:p w:rsidR="001478C0" w:rsidRPr="00D41DB4" w:rsidRDefault="001478C0" w:rsidP="003B315F">
            <w:pPr>
              <w:pStyle w:val="TableParagraph"/>
              <w:kinsoku w:val="0"/>
              <w:overflowPunct w:val="0"/>
              <w:spacing w:line="256" w:lineRule="exact"/>
              <w:jc w:val="center"/>
              <w:rPr>
                <w:sz w:val="18"/>
                <w:szCs w:val="18"/>
              </w:rPr>
            </w:pPr>
            <w:r w:rsidRPr="00D41DB4">
              <w:rPr>
                <w:sz w:val="18"/>
                <w:szCs w:val="18"/>
              </w:rPr>
              <w:t>3</w:t>
            </w:r>
          </w:p>
        </w:tc>
        <w:tc>
          <w:tcPr>
            <w:tcW w:w="1417" w:type="dxa"/>
          </w:tcPr>
          <w:p w:rsidR="001478C0" w:rsidRPr="00D41DB4" w:rsidRDefault="001478C0" w:rsidP="003B315F">
            <w:pPr>
              <w:pStyle w:val="TableParagraph"/>
              <w:kinsoku w:val="0"/>
              <w:overflowPunct w:val="0"/>
              <w:spacing w:line="256" w:lineRule="exact"/>
              <w:ind w:left="19"/>
              <w:jc w:val="center"/>
              <w:rPr>
                <w:sz w:val="18"/>
                <w:szCs w:val="18"/>
              </w:rPr>
            </w:pPr>
            <w:r w:rsidRPr="00D41DB4">
              <w:rPr>
                <w:sz w:val="18"/>
                <w:szCs w:val="18"/>
              </w:rPr>
              <w:t>1</w:t>
            </w:r>
          </w:p>
        </w:tc>
        <w:tc>
          <w:tcPr>
            <w:tcW w:w="1134" w:type="dxa"/>
          </w:tcPr>
          <w:p w:rsidR="001478C0" w:rsidRPr="00D41DB4" w:rsidRDefault="001478C0" w:rsidP="003B315F">
            <w:pPr>
              <w:pStyle w:val="TableParagraph"/>
              <w:kinsoku w:val="0"/>
              <w:overflowPunct w:val="0"/>
              <w:spacing w:line="256" w:lineRule="exact"/>
              <w:ind w:right="65"/>
              <w:jc w:val="center"/>
              <w:rPr>
                <w:sz w:val="18"/>
                <w:szCs w:val="18"/>
              </w:rPr>
            </w:pPr>
            <w:r w:rsidRPr="00D41DB4">
              <w:rPr>
                <w:sz w:val="18"/>
                <w:szCs w:val="18"/>
              </w:rPr>
              <w:t>4</w:t>
            </w:r>
          </w:p>
        </w:tc>
        <w:tc>
          <w:tcPr>
            <w:tcW w:w="851" w:type="dxa"/>
          </w:tcPr>
          <w:p w:rsidR="001478C0" w:rsidRPr="00D41DB4" w:rsidRDefault="001478C0" w:rsidP="003B315F">
            <w:pPr>
              <w:pStyle w:val="TableParagraph"/>
              <w:kinsoku w:val="0"/>
              <w:overflowPunct w:val="0"/>
              <w:spacing w:line="256" w:lineRule="exact"/>
              <w:ind w:left="52"/>
              <w:jc w:val="center"/>
              <w:rPr>
                <w:sz w:val="18"/>
                <w:szCs w:val="18"/>
              </w:rPr>
            </w:pPr>
            <w:r w:rsidRPr="00D41DB4">
              <w:rPr>
                <w:sz w:val="18"/>
                <w:szCs w:val="18"/>
              </w:rPr>
              <w:t>2,8</w:t>
            </w:r>
          </w:p>
        </w:tc>
        <w:tc>
          <w:tcPr>
            <w:tcW w:w="992" w:type="dxa"/>
          </w:tcPr>
          <w:p w:rsidR="001478C0" w:rsidRPr="00D41DB4" w:rsidRDefault="001478C0" w:rsidP="003B315F">
            <w:pPr>
              <w:pStyle w:val="TableParagraph"/>
              <w:kinsoku w:val="0"/>
              <w:overflowPunct w:val="0"/>
              <w:spacing w:line="256" w:lineRule="exact"/>
              <w:ind w:left="71"/>
              <w:jc w:val="center"/>
              <w:rPr>
                <w:sz w:val="18"/>
                <w:szCs w:val="18"/>
              </w:rPr>
            </w:pPr>
            <w:r w:rsidRPr="00D41DB4">
              <w:rPr>
                <w:sz w:val="18"/>
                <w:szCs w:val="18"/>
              </w:rPr>
              <w:t>1,5</w:t>
            </w:r>
          </w:p>
        </w:tc>
        <w:tc>
          <w:tcPr>
            <w:tcW w:w="709" w:type="dxa"/>
          </w:tcPr>
          <w:p w:rsidR="001478C0" w:rsidRPr="00D41DB4" w:rsidRDefault="001478C0" w:rsidP="003B315F">
            <w:pPr>
              <w:pStyle w:val="TableParagraph"/>
              <w:kinsoku w:val="0"/>
              <w:overflowPunct w:val="0"/>
              <w:spacing w:line="256" w:lineRule="exact"/>
              <w:ind w:left="76"/>
              <w:jc w:val="center"/>
              <w:rPr>
                <w:sz w:val="18"/>
                <w:szCs w:val="18"/>
              </w:rPr>
            </w:pPr>
            <w:r w:rsidRPr="00D41DB4">
              <w:rPr>
                <w:sz w:val="18"/>
                <w:szCs w:val="18"/>
              </w:rPr>
              <w:t>1</w:t>
            </w:r>
          </w:p>
        </w:tc>
        <w:tc>
          <w:tcPr>
            <w:tcW w:w="992" w:type="dxa"/>
          </w:tcPr>
          <w:p w:rsidR="001478C0" w:rsidRPr="00D41DB4" w:rsidRDefault="001478C0" w:rsidP="003B315F">
            <w:pPr>
              <w:pStyle w:val="TableParagraph"/>
              <w:kinsoku w:val="0"/>
              <w:overflowPunct w:val="0"/>
              <w:spacing w:line="256" w:lineRule="exact"/>
              <w:ind w:left="85"/>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6" w:lineRule="exact"/>
              <w:ind w:left="28"/>
              <w:jc w:val="center"/>
              <w:rPr>
                <w:sz w:val="18"/>
                <w:szCs w:val="18"/>
              </w:rPr>
            </w:pPr>
            <w:r w:rsidRPr="00D41DB4">
              <w:rPr>
                <w:sz w:val="18"/>
                <w:szCs w:val="18"/>
              </w:rPr>
              <w:t>2</w:t>
            </w:r>
          </w:p>
        </w:tc>
        <w:tc>
          <w:tcPr>
            <w:tcW w:w="850" w:type="dxa"/>
          </w:tcPr>
          <w:p w:rsidR="001478C0" w:rsidRPr="00D41DB4" w:rsidRDefault="001478C0" w:rsidP="003B315F">
            <w:pPr>
              <w:pStyle w:val="TableParagraph"/>
              <w:kinsoku w:val="0"/>
              <w:overflowPunct w:val="0"/>
              <w:spacing w:line="256" w:lineRule="exact"/>
              <w:jc w:val="center"/>
              <w:rPr>
                <w:sz w:val="18"/>
                <w:szCs w:val="18"/>
              </w:rPr>
            </w:pPr>
            <w:r w:rsidRPr="00D41DB4">
              <w:rPr>
                <w:sz w:val="18"/>
                <w:szCs w:val="18"/>
              </w:rPr>
              <w:t>3</w:t>
            </w:r>
          </w:p>
        </w:tc>
      </w:tr>
      <w:tr w:rsidR="001478C0" w:rsidRPr="00D41DB4" w:rsidTr="003B315F">
        <w:tc>
          <w:tcPr>
            <w:tcW w:w="1902" w:type="dxa"/>
          </w:tcPr>
          <w:p w:rsidR="001478C0" w:rsidRPr="00D41DB4" w:rsidRDefault="001478C0" w:rsidP="003B315F">
            <w:pPr>
              <w:rPr>
                <w:sz w:val="18"/>
                <w:szCs w:val="18"/>
              </w:rPr>
            </w:pPr>
            <w:r w:rsidRPr="00D41DB4">
              <w:rPr>
                <w:sz w:val="18"/>
                <w:szCs w:val="18"/>
              </w:rPr>
              <w:t>Т</w:t>
            </w:r>
            <w:r w:rsidRPr="00D41DB4">
              <w:rPr>
                <w:sz w:val="18"/>
                <w:szCs w:val="18"/>
                <w:lang w:val="tt-RU"/>
              </w:rPr>
              <w:t>өп дренаж</w:t>
            </w:r>
          </w:p>
        </w:tc>
        <w:tc>
          <w:tcPr>
            <w:tcW w:w="1325" w:type="dxa"/>
          </w:tcPr>
          <w:p w:rsidR="001478C0" w:rsidRPr="00D41DB4" w:rsidRDefault="001478C0" w:rsidP="003B315F">
            <w:pPr>
              <w:pStyle w:val="TableParagraph"/>
              <w:kinsoku w:val="0"/>
              <w:overflowPunct w:val="0"/>
              <w:spacing w:line="255" w:lineRule="exact"/>
              <w:ind w:left="172"/>
              <w:jc w:val="center"/>
              <w:rPr>
                <w:sz w:val="18"/>
                <w:szCs w:val="18"/>
              </w:rPr>
            </w:pPr>
            <w:r w:rsidRPr="00D41DB4">
              <w:rPr>
                <w:sz w:val="18"/>
                <w:szCs w:val="18"/>
              </w:rPr>
              <w:t>0,4</w:t>
            </w:r>
          </w:p>
        </w:tc>
        <w:tc>
          <w:tcPr>
            <w:tcW w:w="1417" w:type="dxa"/>
          </w:tcPr>
          <w:p w:rsidR="001478C0" w:rsidRPr="00D41DB4" w:rsidRDefault="001478C0" w:rsidP="003B315F">
            <w:pPr>
              <w:pStyle w:val="TableParagraph"/>
              <w:kinsoku w:val="0"/>
              <w:overflowPunct w:val="0"/>
              <w:spacing w:line="255" w:lineRule="exact"/>
              <w:ind w:left="586"/>
              <w:rPr>
                <w:sz w:val="18"/>
                <w:szCs w:val="18"/>
              </w:rPr>
            </w:pPr>
            <w:r w:rsidRPr="00D41DB4">
              <w:rPr>
                <w:sz w:val="18"/>
                <w:szCs w:val="18"/>
              </w:rPr>
              <w:t>0,4</w:t>
            </w:r>
          </w:p>
        </w:tc>
        <w:tc>
          <w:tcPr>
            <w:tcW w:w="1134" w:type="dxa"/>
          </w:tcPr>
          <w:p w:rsidR="001478C0" w:rsidRPr="00D41DB4" w:rsidRDefault="001478C0" w:rsidP="003B315F">
            <w:pPr>
              <w:pStyle w:val="TableParagraph"/>
              <w:kinsoku w:val="0"/>
              <w:overflowPunct w:val="0"/>
              <w:spacing w:line="255" w:lineRule="exact"/>
              <w:ind w:left="105"/>
              <w:jc w:val="center"/>
              <w:rPr>
                <w:sz w:val="18"/>
                <w:szCs w:val="18"/>
              </w:rPr>
            </w:pPr>
            <w:r w:rsidRPr="00D41DB4">
              <w:rPr>
                <w:sz w:val="18"/>
                <w:szCs w:val="18"/>
              </w:rPr>
              <w:t>0,4</w:t>
            </w:r>
          </w:p>
        </w:tc>
        <w:tc>
          <w:tcPr>
            <w:tcW w:w="851" w:type="dxa"/>
          </w:tcPr>
          <w:p w:rsidR="001478C0" w:rsidRPr="00D41DB4" w:rsidRDefault="001478C0" w:rsidP="003B315F">
            <w:pPr>
              <w:pStyle w:val="TableParagraph"/>
              <w:kinsoku w:val="0"/>
              <w:overflowPunct w:val="0"/>
              <w:spacing w:line="255" w:lineRule="exact"/>
              <w:ind w:right="118"/>
              <w:jc w:val="center"/>
              <w:rPr>
                <w:sz w:val="18"/>
                <w:szCs w:val="18"/>
              </w:rPr>
            </w:pPr>
            <w:r w:rsidRPr="00D41DB4">
              <w:rPr>
                <w:sz w:val="18"/>
                <w:szCs w:val="18"/>
              </w:rPr>
              <w:t>0</w:t>
            </w:r>
          </w:p>
        </w:tc>
        <w:tc>
          <w:tcPr>
            <w:tcW w:w="992" w:type="dxa"/>
          </w:tcPr>
          <w:p w:rsidR="001478C0" w:rsidRPr="00D41DB4" w:rsidRDefault="001478C0" w:rsidP="003B315F">
            <w:pPr>
              <w:pStyle w:val="TableParagraph"/>
              <w:kinsoku w:val="0"/>
              <w:overflowPunct w:val="0"/>
              <w:spacing w:line="255" w:lineRule="exact"/>
              <w:ind w:left="71"/>
              <w:jc w:val="center"/>
              <w:rPr>
                <w:sz w:val="18"/>
                <w:szCs w:val="18"/>
              </w:rPr>
            </w:pPr>
            <w:r w:rsidRPr="00D41DB4">
              <w:rPr>
                <w:sz w:val="18"/>
                <w:szCs w:val="18"/>
              </w:rPr>
              <w:t>0,4</w:t>
            </w:r>
          </w:p>
        </w:tc>
        <w:tc>
          <w:tcPr>
            <w:tcW w:w="709" w:type="dxa"/>
          </w:tcPr>
          <w:p w:rsidR="001478C0" w:rsidRPr="00D41DB4" w:rsidRDefault="001478C0" w:rsidP="003B315F">
            <w:pPr>
              <w:pStyle w:val="TableParagraph"/>
              <w:kinsoku w:val="0"/>
              <w:overflowPunct w:val="0"/>
              <w:spacing w:line="255" w:lineRule="exact"/>
              <w:ind w:left="38"/>
              <w:jc w:val="center"/>
              <w:rPr>
                <w:sz w:val="18"/>
                <w:szCs w:val="18"/>
              </w:rPr>
            </w:pPr>
            <w:r w:rsidRPr="00D41DB4">
              <w:rPr>
                <w:sz w:val="18"/>
                <w:szCs w:val="18"/>
              </w:rPr>
              <w:t>-</w:t>
            </w:r>
          </w:p>
        </w:tc>
        <w:tc>
          <w:tcPr>
            <w:tcW w:w="992" w:type="dxa"/>
          </w:tcPr>
          <w:p w:rsidR="001478C0" w:rsidRPr="00D41DB4" w:rsidRDefault="001478C0" w:rsidP="003B315F">
            <w:pPr>
              <w:rPr>
                <w:sz w:val="18"/>
                <w:szCs w:val="18"/>
              </w:rPr>
            </w:pPr>
          </w:p>
        </w:tc>
        <w:tc>
          <w:tcPr>
            <w:tcW w:w="709" w:type="dxa"/>
          </w:tcPr>
          <w:p w:rsidR="001478C0" w:rsidRPr="00D41DB4" w:rsidRDefault="001478C0" w:rsidP="003B315F">
            <w:pPr>
              <w:pStyle w:val="TableParagraph"/>
              <w:kinsoku w:val="0"/>
              <w:overflowPunct w:val="0"/>
              <w:spacing w:line="255" w:lineRule="exact"/>
              <w:ind w:right="7"/>
              <w:jc w:val="center"/>
              <w:rPr>
                <w:sz w:val="18"/>
                <w:szCs w:val="18"/>
              </w:rPr>
            </w:pPr>
            <w:r w:rsidRPr="00D41DB4">
              <w:rPr>
                <w:sz w:val="18"/>
                <w:szCs w:val="18"/>
              </w:rPr>
              <w:t>-</w:t>
            </w:r>
          </w:p>
        </w:tc>
        <w:tc>
          <w:tcPr>
            <w:tcW w:w="850" w:type="dxa"/>
          </w:tcPr>
          <w:p w:rsidR="001478C0" w:rsidRPr="00D41DB4" w:rsidRDefault="001478C0" w:rsidP="003B315F">
            <w:pPr>
              <w:pStyle w:val="TableParagraph"/>
              <w:kinsoku w:val="0"/>
              <w:overflowPunct w:val="0"/>
              <w:spacing w:line="255" w:lineRule="exact"/>
              <w:ind w:right="36"/>
              <w:jc w:val="center"/>
              <w:rPr>
                <w:sz w:val="18"/>
                <w:szCs w:val="18"/>
              </w:rPr>
            </w:pPr>
            <w:r w:rsidRPr="00D41DB4">
              <w:rPr>
                <w:sz w:val="18"/>
                <w:szCs w:val="18"/>
              </w:rPr>
              <w:t>-</w:t>
            </w:r>
          </w:p>
        </w:tc>
      </w:tr>
      <w:tr w:rsidR="001478C0" w:rsidRPr="00D41DB4" w:rsidTr="003B315F">
        <w:tc>
          <w:tcPr>
            <w:tcW w:w="1902" w:type="dxa"/>
          </w:tcPr>
          <w:p w:rsidR="001478C0" w:rsidRPr="00D41DB4" w:rsidRDefault="001478C0" w:rsidP="003B315F">
            <w:pPr>
              <w:rPr>
                <w:b/>
                <w:sz w:val="18"/>
                <w:szCs w:val="18"/>
              </w:rPr>
            </w:pPr>
            <w:r w:rsidRPr="00D41DB4">
              <w:rPr>
                <w:color w:val="000000"/>
                <w:sz w:val="18"/>
                <w:szCs w:val="18"/>
              </w:rPr>
              <w:t>Ягулык үткәргечләр басым газлары, МПа; түбән-0,005</w:t>
            </w:r>
          </w:p>
        </w:tc>
        <w:tc>
          <w:tcPr>
            <w:tcW w:w="1325" w:type="dxa"/>
          </w:tcPr>
          <w:p w:rsidR="001478C0" w:rsidRPr="00D41DB4" w:rsidRDefault="001478C0" w:rsidP="003B315F">
            <w:pPr>
              <w:pStyle w:val="TableParagraph"/>
              <w:kinsoku w:val="0"/>
              <w:overflowPunct w:val="0"/>
              <w:rPr>
                <w:b/>
                <w:bCs/>
                <w:sz w:val="18"/>
                <w:szCs w:val="18"/>
              </w:rPr>
            </w:pPr>
          </w:p>
          <w:p w:rsidR="001478C0" w:rsidRPr="00D41DB4" w:rsidRDefault="001478C0" w:rsidP="003B315F">
            <w:pPr>
              <w:pStyle w:val="TableParagraph"/>
              <w:kinsoku w:val="0"/>
              <w:overflowPunct w:val="0"/>
              <w:spacing w:before="8"/>
              <w:rPr>
                <w:b/>
                <w:bCs/>
                <w:sz w:val="18"/>
                <w:szCs w:val="18"/>
              </w:rPr>
            </w:pPr>
          </w:p>
          <w:p w:rsidR="001478C0" w:rsidRPr="00D41DB4" w:rsidRDefault="001478C0" w:rsidP="003B315F">
            <w:pPr>
              <w:pStyle w:val="TableParagraph"/>
              <w:kinsoku w:val="0"/>
              <w:overflowPunct w:val="0"/>
              <w:jc w:val="center"/>
              <w:rPr>
                <w:sz w:val="18"/>
                <w:szCs w:val="18"/>
              </w:rPr>
            </w:pPr>
            <w:r w:rsidRPr="00D41DB4">
              <w:rPr>
                <w:sz w:val="18"/>
                <w:szCs w:val="18"/>
              </w:rPr>
              <w:t>2</w:t>
            </w:r>
          </w:p>
        </w:tc>
        <w:tc>
          <w:tcPr>
            <w:tcW w:w="1417" w:type="dxa"/>
          </w:tcPr>
          <w:p w:rsidR="001478C0" w:rsidRPr="00D41DB4" w:rsidRDefault="001478C0" w:rsidP="003B315F">
            <w:pPr>
              <w:pStyle w:val="TableParagraph"/>
              <w:kinsoku w:val="0"/>
              <w:overflowPunct w:val="0"/>
              <w:rPr>
                <w:b/>
                <w:bCs/>
                <w:sz w:val="18"/>
                <w:szCs w:val="18"/>
              </w:rPr>
            </w:pPr>
          </w:p>
          <w:p w:rsidR="001478C0" w:rsidRPr="00D41DB4" w:rsidRDefault="001478C0" w:rsidP="003B315F">
            <w:pPr>
              <w:pStyle w:val="TableParagraph"/>
              <w:kinsoku w:val="0"/>
              <w:overflowPunct w:val="0"/>
              <w:spacing w:before="8"/>
              <w:rPr>
                <w:b/>
                <w:bCs/>
                <w:sz w:val="18"/>
                <w:szCs w:val="18"/>
              </w:rPr>
            </w:pPr>
          </w:p>
          <w:p w:rsidR="001478C0" w:rsidRPr="00D41DB4" w:rsidRDefault="001478C0" w:rsidP="003B315F">
            <w:pPr>
              <w:pStyle w:val="TableParagraph"/>
              <w:kinsoku w:val="0"/>
              <w:overflowPunct w:val="0"/>
              <w:ind w:left="19"/>
              <w:jc w:val="center"/>
              <w:rPr>
                <w:sz w:val="18"/>
                <w:szCs w:val="18"/>
              </w:rPr>
            </w:pPr>
            <w:r w:rsidRPr="00D41DB4">
              <w:rPr>
                <w:sz w:val="18"/>
                <w:szCs w:val="18"/>
              </w:rPr>
              <w:t>1</w:t>
            </w:r>
          </w:p>
        </w:tc>
        <w:tc>
          <w:tcPr>
            <w:tcW w:w="1134" w:type="dxa"/>
          </w:tcPr>
          <w:p w:rsidR="001478C0" w:rsidRPr="00D41DB4" w:rsidRDefault="001478C0" w:rsidP="003B315F">
            <w:pPr>
              <w:pStyle w:val="TableParagraph"/>
              <w:kinsoku w:val="0"/>
              <w:overflowPunct w:val="0"/>
              <w:rPr>
                <w:b/>
                <w:bCs/>
                <w:sz w:val="18"/>
                <w:szCs w:val="18"/>
              </w:rPr>
            </w:pPr>
          </w:p>
          <w:p w:rsidR="001478C0" w:rsidRPr="00D41DB4" w:rsidRDefault="001478C0" w:rsidP="003B315F">
            <w:pPr>
              <w:pStyle w:val="TableParagraph"/>
              <w:kinsoku w:val="0"/>
              <w:overflowPunct w:val="0"/>
              <w:spacing w:before="8"/>
              <w:rPr>
                <w:b/>
                <w:bCs/>
                <w:sz w:val="18"/>
                <w:szCs w:val="18"/>
              </w:rPr>
            </w:pPr>
          </w:p>
          <w:p w:rsidR="001478C0" w:rsidRPr="00D41DB4" w:rsidRDefault="001478C0" w:rsidP="003B315F">
            <w:pPr>
              <w:pStyle w:val="TableParagraph"/>
              <w:kinsoku w:val="0"/>
              <w:overflowPunct w:val="0"/>
              <w:ind w:left="105"/>
              <w:jc w:val="center"/>
              <w:rPr>
                <w:sz w:val="18"/>
                <w:szCs w:val="18"/>
              </w:rPr>
            </w:pPr>
            <w:r w:rsidRPr="00D41DB4">
              <w:rPr>
                <w:sz w:val="18"/>
                <w:szCs w:val="18"/>
              </w:rPr>
              <w:t>3,8</w:t>
            </w:r>
          </w:p>
        </w:tc>
        <w:tc>
          <w:tcPr>
            <w:tcW w:w="851" w:type="dxa"/>
          </w:tcPr>
          <w:p w:rsidR="001478C0" w:rsidRPr="00D41DB4" w:rsidRDefault="001478C0" w:rsidP="003B315F">
            <w:pPr>
              <w:pStyle w:val="TableParagraph"/>
              <w:kinsoku w:val="0"/>
              <w:overflowPunct w:val="0"/>
              <w:rPr>
                <w:b/>
                <w:bCs/>
                <w:sz w:val="18"/>
                <w:szCs w:val="18"/>
              </w:rPr>
            </w:pPr>
          </w:p>
          <w:p w:rsidR="001478C0" w:rsidRPr="00D41DB4" w:rsidRDefault="001478C0" w:rsidP="003B315F">
            <w:pPr>
              <w:pStyle w:val="TableParagraph"/>
              <w:kinsoku w:val="0"/>
              <w:overflowPunct w:val="0"/>
              <w:spacing w:before="8"/>
              <w:rPr>
                <w:b/>
                <w:bCs/>
                <w:sz w:val="18"/>
                <w:szCs w:val="18"/>
              </w:rPr>
            </w:pPr>
          </w:p>
          <w:p w:rsidR="001478C0" w:rsidRPr="00D41DB4" w:rsidRDefault="001478C0" w:rsidP="003B315F">
            <w:pPr>
              <w:pStyle w:val="TableParagraph"/>
              <w:kinsoku w:val="0"/>
              <w:overflowPunct w:val="0"/>
              <w:ind w:left="52"/>
              <w:jc w:val="center"/>
              <w:rPr>
                <w:sz w:val="18"/>
                <w:szCs w:val="18"/>
              </w:rPr>
            </w:pPr>
            <w:r w:rsidRPr="00D41DB4">
              <w:rPr>
                <w:sz w:val="18"/>
                <w:szCs w:val="18"/>
              </w:rPr>
              <w:t>2,8</w:t>
            </w:r>
          </w:p>
        </w:tc>
        <w:tc>
          <w:tcPr>
            <w:tcW w:w="992" w:type="dxa"/>
          </w:tcPr>
          <w:p w:rsidR="001478C0" w:rsidRPr="00D41DB4" w:rsidRDefault="001478C0" w:rsidP="003B315F">
            <w:pPr>
              <w:pStyle w:val="TableParagraph"/>
              <w:kinsoku w:val="0"/>
              <w:overflowPunct w:val="0"/>
              <w:rPr>
                <w:b/>
                <w:bCs/>
                <w:sz w:val="18"/>
                <w:szCs w:val="18"/>
              </w:rPr>
            </w:pPr>
          </w:p>
          <w:p w:rsidR="001478C0" w:rsidRPr="00D41DB4" w:rsidRDefault="001478C0" w:rsidP="003B315F">
            <w:pPr>
              <w:pStyle w:val="TableParagraph"/>
              <w:kinsoku w:val="0"/>
              <w:overflowPunct w:val="0"/>
              <w:spacing w:before="8"/>
              <w:rPr>
                <w:b/>
                <w:bCs/>
                <w:sz w:val="18"/>
                <w:szCs w:val="18"/>
              </w:rPr>
            </w:pPr>
          </w:p>
          <w:p w:rsidR="001478C0" w:rsidRPr="00D41DB4" w:rsidRDefault="001478C0" w:rsidP="003B315F">
            <w:pPr>
              <w:pStyle w:val="TableParagraph"/>
              <w:kinsoku w:val="0"/>
              <w:overflowPunct w:val="0"/>
              <w:ind w:left="71"/>
              <w:jc w:val="center"/>
              <w:rPr>
                <w:sz w:val="18"/>
                <w:szCs w:val="18"/>
              </w:rPr>
            </w:pPr>
            <w:r w:rsidRPr="00D41DB4">
              <w:rPr>
                <w:sz w:val="18"/>
                <w:szCs w:val="18"/>
              </w:rPr>
              <w:t>1,5</w:t>
            </w:r>
          </w:p>
        </w:tc>
        <w:tc>
          <w:tcPr>
            <w:tcW w:w="709" w:type="dxa"/>
          </w:tcPr>
          <w:p w:rsidR="001478C0" w:rsidRPr="00D41DB4" w:rsidRDefault="001478C0" w:rsidP="003B315F">
            <w:pPr>
              <w:pStyle w:val="TableParagraph"/>
              <w:kinsoku w:val="0"/>
              <w:overflowPunct w:val="0"/>
              <w:rPr>
                <w:b/>
                <w:bCs/>
                <w:sz w:val="18"/>
                <w:szCs w:val="18"/>
              </w:rPr>
            </w:pPr>
          </w:p>
          <w:p w:rsidR="001478C0" w:rsidRPr="00D41DB4" w:rsidRDefault="001478C0" w:rsidP="003B315F">
            <w:pPr>
              <w:pStyle w:val="TableParagraph"/>
              <w:kinsoku w:val="0"/>
              <w:overflowPunct w:val="0"/>
              <w:spacing w:before="8"/>
              <w:rPr>
                <w:b/>
                <w:bCs/>
                <w:sz w:val="18"/>
                <w:szCs w:val="18"/>
              </w:rPr>
            </w:pPr>
          </w:p>
          <w:p w:rsidR="001478C0" w:rsidRPr="00D41DB4" w:rsidRDefault="001478C0" w:rsidP="003B315F">
            <w:pPr>
              <w:pStyle w:val="TableParagraph"/>
              <w:kinsoku w:val="0"/>
              <w:overflowPunct w:val="0"/>
              <w:ind w:left="76"/>
              <w:jc w:val="center"/>
              <w:rPr>
                <w:sz w:val="18"/>
                <w:szCs w:val="18"/>
              </w:rPr>
            </w:pPr>
            <w:r w:rsidRPr="00D41DB4">
              <w:rPr>
                <w:sz w:val="18"/>
                <w:szCs w:val="18"/>
              </w:rPr>
              <w:t>1</w:t>
            </w:r>
          </w:p>
        </w:tc>
        <w:tc>
          <w:tcPr>
            <w:tcW w:w="992" w:type="dxa"/>
          </w:tcPr>
          <w:p w:rsidR="001478C0" w:rsidRPr="00D41DB4" w:rsidRDefault="001478C0" w:rsidP="003B315F">
            <w:pPr>
              <w:pStyle w:val="TableParagraph"/>
              <w:kinsoku w:val="0"/>
              <w:overflowPunct w:val="0"/>
              <w:rPr>
                <w:b/>
                <w:bCs/>
                <w:sz w:val="18"/>
                <w:szCs w:val="18"/>
              </w:rPr>
            </w:pPr>
          </w:p>
          <w:p w:rsidR="001478C0" w:rsidRPr="00D41DB4" w:rsidRDefault="001478C0" w:rsidP="003B315F">
            <w:pPr>
              <w:pStyle w:val="TableParagraph"/>
              <w:kinsoku w:val="0"/>
              <w:overflowPunct w:val="0"/>
              <w:spacing w:before="8"/>
              <w:rPr>
                <w:b/>
                <w:bCs/>
                <w:sz w:val="18"/>
                <w:szCs w:val="18"/>
              </w:rPr>
            </w:pPr>
          </w:p>
          <w:p w:rsidR="001478C0" w:rsidRPr="00D41DB4" w:rsidRDefault="001478C0" w:rsidP="003B315F">
            <w:pPr>
              <w:pStyle w:val="TableParagraph"/>
              <w:kinsoku w:val="0"/>
              <w:overflowPunct w:val="0"/>
              <w:ind w:left="85"/>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rPr>
                <w:b/>
                <w:bCs/>
                <w:sz w:val="18"/>
                <w:szCs w:val="18"/>
              </w:rPr>
            </w:pPr>
          </w:p>
          <w:p w:rsidR="001478C0" w:rsidRPr="00D41DB4" w:rsidRDefault="001478C0" w:rsidP="003B315F">
            <w:pPr>
              <w:pStyle w:val="TableParagraph"/>
              <w:kinsoku w:val="0"/>
              <w:overflowPunct w:val="0"/>
              <w:spacing w:before="8"/>
              <w:rPr>
                <w:b/>
                <w:bCs/>
                <w:sz w:val="18"/>
                <w:szCs w:val="18"/>
              </w:rPr>
            </w:pPr>
          </w:p>
          <w:p w:rsidR="001478C0" w:rsidRPr="00D41DB4" w:rsidRDefault="001478C0" w:rsidP="003B315F">
            <w:pPr>
              <w:pStyle w:val="TableParagraph"/>
              <w:kinsoku w:val="0"/>
              <w:overflowPunct w:val="0"/>
              <w:ind w:left="28"/>
              <w:jc w:val="center"/>
              <w:rPr>
                <w:sz w:val="18"/>
                <w:szCs w:val="18"/>
              </w:rPr>
            </w:pPr>
            <w:r w:rsidRPr="00D41DB4">
              <w:rPr>
                <w:sz w:val="18"/>
                <w:szCs w:val="18"/>
              </w:rPr>
              <w:t>5</w:t>
            </w:r>
          </w:p>
        </w:tc>
        <w:tc>
          <w:tcPr>
            <w:tcW w:w="850" w:type="dxa"/>
          </w:tcPr>
          <w:p w:rsidR="001478C0" w:rsidRPr="00D41DB4" w:rsidRDefault="001478C0" w:rsidP="003B315F">
            <w:pPr>
              <w:pStyle w:val="TableParagraph"/>
              <w:kinsoku w:val="0"/>
              <w:overflowPunct w:val="0"/>
              <w:rPr>
                <w:b/>
                <w:bCs/>
                <w:sz w:val="18"/>
                <w:szCs w:val="18"/>
              </w:rPr>
            </w:pPr>
          </w:p>
          <w:p w:rsidR="001478C0" w:rsidRPr="00D41DB4" w:rsidRDefault="001478C0" w:rsidP="003B315F">
            <w:pPr>
              <w:pStyle w:val="TableParagraph"/>
              <w:kinsoku w:val="0"/>
              <w:overflowPunct w:val="0"/>
              <w:spacing w:before="8"/>
              <w:rPr>
                <w:b/>
                <w:bCs/>
                <w:sz w:val="18"/>
                <w:szCs w:val="18"/>
              </w:rPr>
            </w:pPr>
          </w:p>
          <w:p w:rsidR="001478C0" w:rsidRPr="00D41DB4" w:rsidRDefault="001478C0" w:rsidP="003B315F">
            <w:pPr>
              <w:pStyle w:val="TableParagraph"/>
              <w:kinsoku w:val="0"/>
              <w:overflowPunct w:val="0"/>
              <w:ind w:left="444"/>
              <w:rPr>
                <w:sz w:val="18"/>
                <w:szCs w:val="18"/>
              </w:rPr>
            </w:pPr>
            <w:r w:rsidRPr="00D41DB4">
              <w:rPr>
                <w:sz w:val="18"/>
                <w:szCs w:val="18"/>
              </w:rPr>
              <w:t>10</w:t>
            </w:r>
          </w:p>
        </w:tc>
      </w:tr>
      <w:tr w:rsidR="001478C0" w:rsidRPr="00D41DB4" w:rsidTr="003B315F">
        <w:tc>
          <w:tcPr>
            <w:tcW w:w="1902" w:type="dxa"/>
          </w:tcPr>
          <w:p w:rsidR="001478C0" w:rsidRPr="00D41DB4" w:rsidRDefault="001478C0" w:rsidP="003B315F">
            <w:pPr>
              <w:rPr>
                <w:sz w:val="18"/>
                <w:szCs w:val="18"/>
              </w:rPr>
            </w:pPr>
            <w:r w:rsidRPr="00D41DB4">
              <w:rPr>
                <w:sz w:val="18"/>
                <w:szCs w:val="18"/>
              </w:rPr>
              <w:t xml:space="preserve">0,005 </w:t>
            </w:r>
            <w:r w:rsidRPr="00D41DB4">
              <w:rPr>
                <w:sz w:val="18"/>
                <w:szCs w:val="18"/>
                <w:lang w:val="tt-RU"/>
              </w:rPr>
              <w:t>тән</w:t>
            </w:r>
            <w:r w:rsidRPr="00D41DB4">
              <w:rPr>
                <w:spacing w:val="-1"/>
                <w:sz w:val="18"/>
                <w:szCs w:val="18"/>
              </w:rPr>
              <w:t xml:space="preserve"> </w:t>
            </w:r>
            <w:r w:rsidRPr="00D41DB4">
              <w:rPr>
                <w:sz w:val="18"/>
                <w:szCs w:val="18"/>
              </w:rPr>
              <w:t>0,3</w:t>
            </w:r>
            <w:r w:rsidRPr="00D41DB4">
              <w:rPr>
                <w:sz w:val="18"/>
                <w:szCs w:val="18"/>
                <w:lang w:val="tt-RU"/>
              </w:rPr>
              <w:t>- кә кадәр у</w:t>
            </w:r>
            <w:r w:rsidRPr="00D41DB4">
              <w:rPr>
                <w:sz w:val="18"/>
                <w:szCs w:val="18"/>
              </w:rPr>
              <w:t xml:space="preserve">ртачадан югары </w:t>
            </w:r>
          </w:p>
        </w:tc>
        <w:tc>
          <w:tcPr>
            <w:tcW w:w="1325"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4</w:t>
            </w:r>
          </w:p>
        </w:tc>
        <w:tc>
          <w:tcPr>
            <w:tcW w:w="1417" w:type="dxa"/>
          </w:tcPr>
          <w:p w:rsidR="001478C0" w:rsidRPr="00D41DB4" w:rsidRDefault="001478C0" w:rsidP="003B315F">
            <w:pPr>
              <w:pStyle w:val="TableParagraph"/>
              <w:kinsoku w:val="0"/>
              <w:overflowPunct w:val="0"/>
              <w:spacing w:line="255" w:lineRule="exact"/>
              <w:ind w:left="19"/>
              <w:jc w:val="center"/>
              <w:rPr>
                <w:sz w:val="18"/>
                <w:szCs w:val="18"/>
              </w:rPr>
            </w:pPr>
            <w:r w:rsidRPr="00D41DB4">
              <w:rPr>
                <w:sz w:val="18"/>
                <w:szCs w:val="18"/>
              </w:rPr>
              <w:t>1</w:t>
            </w:r>
          </w:p>
        </w:tc>
        <w:tc>
          <w:tcPr>
            <w:tcW w:w="1134" w:type="dxa"/>
          </w:tcPr>
          <w:p w:rsidR="001478C0" w:rsidRPr="00D41DB4" w:rsidRDefault="001478C0" w:rsidP="003B315F">
            <w:pPr>
              <w:pStyle w:val="TableParagraph"/>
              <w:kinsoku w:val="0"/>
              <w:overflowPunct w:val="0"/>
              <w:spacing w:line="255" w:lineRule="exact"/>
              <w:ind w:left="105"/>
              <w:jc w:val="center"/>
              <w:rPr>
                <w:sz w:val="18"/>
                <w:szCs w:val="18"/>
              </w:rPr>
            </w:pPr>
            <w:r w:rsidRPr="00D41DB4">
              <w:rPr>
                <w:sz w:val="18"/>
                <w:szCs w:val="18"/>
              </w:rPr>
              <w:t>4,8</w:t>
            </w:r>
          </w:p>
        </w:tc>
        <w:tc>
          <w:tcPr>
            <w:tcW w:w="851" w:type="dxa"/>
          </w:tcPr>
          <w:p w:rsidR="001478C0" w:rsidRPr="00D41DB4" w:rsidRDefault="001478C0" w:rsidP="003B315F">
            <w:pPr>
              <w:pStyle w:val="TableParagraph"/>
              <w:kinsoku w:val="0"/>
              <w:overflowPunct w:val="0"/>
              <w:spacing w:line="255" w:lineRule="exact"/>
              <w:ind w:left="52"/>
              <w:jc w:val="center"/>
              <w:rPr>
                <w:sz w:val="18"/>
                <w:szCs w:val="18"/>
              </w:rPr>
            </w:pPr>
            <w:r w:rsidRPr="00D41DB4">
              <w:rPr>
                <w:sz w:val="18"/>
                <w:szCs w:val="18"/>
              </w:rPr>
              <w:t>2,8</w:t>
            </w:r>
          </w:p>
        </w:tc>
        <w:tc>
          <w:tcPr>
            <w:tcW w:w="992" w:type="dxa"/>
          </w:tcPr>
          <w:p w:rsidR="001478C0" w:rsidRPr="00D41DB4" w:rsidRDefault="001478C0" w:rsidP="003B315F">
            <w:pPr>
              <w:pStyle w:val="TableParagraph"/>
              <w:kinsoku w:val="0"/>
              <w:overflowPunct w:val="0"/>
              <w:spacing w:line="255" w:lineRule="exact"/>
              <w:ind w:left="71"/>
              <w:jc w:val="center"/>
              <w:rPr>
                <w:sz w:val="18"/>
                <w:szCs w:val="18"/>
              </w:rPr>
            </w:pPr>
            <w:r w:rsidRPr="00D41DB4">
              <w:rPr>
                <w:sz w:val="18"/>
                <w:szCs w:val="18"/>
              </w:rPr>
              <w:t>1,5</w:t>
            </w:r>
          </w:p>
        </w:tc>
        <w:tc>
          <w:tcPr>
            <w:tcW w:w="709" w:type="dxa"/>
          </w:tcPr>
          <w:p w:rsidR="001478C0" w:rsidRPr="00D41DB4" w:rsidRDefault="001478C0" w:rsidP="003B315F">
            <w:pPr>
              <w:pStyle w:val="TableParagraph"/>
              <w:kinsoku w:val="0"/>
              <w:overflowPunct w:val="0"/>
              <w:spacing w:line="255" w:lineRule="exact"/>
              <w:ind w:left="76"/>
              <w:jc w:val="center"/>
              <w:rPr>
                <w:sz w:val="18"/>
                <w:szCs w:val="18"/>
              </w:rPr>
            </w:pPr>
            <w:r w:rsidRPr="00D41DB4">
              <w:rPr>
                <w:sz w:val="18"/>
                <w:szCs w:val="18"/>
              </w:rPr>
              <w:t>1</w:t>
            </w:r>
          </w:p>
        </w:tc>
        <w:tc>
          <w:tcPr>
            <w:tcW w:w="992" w:type="dxa"/>
          </w:tcPr>
          <w:p w:rsidR="001478C0" w:rsidRPr="00D41DB4" w:rsidRDefault="001478C0" w:rsidP="003B315F">
            <w:pPr>
              <w:pStyle w:val="TableParagraph"/>
              <w:kinsoku w:val="0"/>
              <w:overflowPunct w:val="0"/>
              <w:spacing w:line="255" w:lineRule="exact"/>
              <w:ind w:left="85"/>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ind w:left="28"/>
              <w:jc w:val="center"/>
              <w:rPr>
                <w:sz w:val="18"/>
                <w:szCs w:val="18"/>
              </w:rPr>
            </w:pPr>
            <w:r w:rsidRPr="00D41DB4">
              <w:rPr>
                <w:sz w:val="18"/>
                <w:szCs w:val="18"/>
              </w:rPr>
              <w:t>5</w:t>
            </w:r>
          </w:p>
        </w:tc>
        <w:tc>
          <w:tcPr>
            <w:tcW w:w="850" w:type="dxa"/>
          </w:tcPr>
          <w:p w:rsidR="001478C0" w:rsidRPr="00D41DB4" w:rsidRDefault="001478C0" w:rsidP="003B315F">
            <w:pPr>
              <w:pStyle w:val="TableParagraph"/>
              <w:kinsoku w:val="0"/>
              <w:overflowPunct w:val="0"/>
              <w:spacing w:line="255" w:lineRule="exact"/>
              <w:ind w:left="444"/>
              <w:rPr>
                <w:sz w:val="18"/>
                <w:szCs w:val="18"/>
              </w:rPr>
            </w:pPr>
            <w:r w:rsidRPr="00D41DB4">
              <w:rPr>
                <w:sz w:val="18"/>
                <w:szCs w:val="18"/>
              </w:rPr>
              <w:t>10</w:t>
            </w:r>
          </w:p>
        </w:tc>
      </w:tr>
      <w:tr w:rsidR="001478C0" w:rsidRPr="00D41DB4" w:rsidTr="003B315F">
        <w:tc>
          <w:tcPr>
            <w:tcW w:w="1902" w:type="dxa"/>
          </w:tcPr>
          <w:p w:rsidR="001478C0" w:rsidRPr="00D41DB4" w:rsidRDefault="001478C0" w:rsidP="003B315F">
            <w:pPr>
              <w:rPr>
                <w:sz w:val="18"/>
                <w:szCs w:val="18"/>
                <w:lang w:val="tt-RU"/>
              </w:rPr>
            </w:pPr>
            <w:r w:rsidRPr="00D41DB4">
              <w:rPr>
                <w:sz w:val="18"/>
                <w:szCs w:val="18"/>
                <w:lang w:val="tt-RU"/>
              </w:rPr>
              <w:t xml:space="preserve">Югарыдан югары </w:t>
            </w:r>
            <w:r w:rsidRPr="00D41DB4">
              <w:rPr>
                <w:sz w:val="18"/>
                <w:szCs w:val="18"/>
              </w:rPr>
              <w:t>0,3</w:t>
            </w:r>
            <w:r w:rsidRPr="00D41DB4">
              <w:rPr>
                <w:sz w:val="18"/>
                <w:szCs w:val="18"/>
                <w:lang w:val="tt-RU"/>
              </w:rPr>
              <w:t xml:space="preserve">- тән </w:t>
            </w:r>
            <w:r w:rsidRPr="00D41DB4">
              <w:rPr>
                <w:spacing w:val="-1"/>
                <w:sz w:val="18"/>
                <w:szCs w:val="18"/>
              </w:rPr>
              <w:t xml:space="preserve"> </w:t>
            </w:r>
            <w:r w:rsidRPr="00D41DB4">
              <w:rPr>
                <w:sz w:val="18"/>
                <w:szCs w:val="18"/>
              </w:rPr>
              <w:t>0,6</w:t>
            </w:r>
            <w:r w:rsidRPr="00D41DB4">
              <w:rPr>
                <w:sz w:val="18"/>
                <w:szCs w:val="18"/>
                <w:lang w:val="tt-RU"/>
              </w:rPr>
              <w:t>- га кадәр</w:t>
            </w:r>
          </w:p>
        </w:tc>
        <w:tc>
          <w:tcPr>
            <w:tcW w:w="1325" w:type="dxa"/>
          </w:tcPr>
          <w:p w:rsidR="001478C0" w:rsidRPr="00D41DB4" w:rsidRDefault="001478C0" w:rsidP="003B315F">
            <w:pPr>
              <w:pStyle w:val="TableParagraph"/>
              <w:kinsoku w:val="0"/>
              <w:overflowPunct w:val="0"/>
              <w:spacing w:before="3"/>
              <w:rPr>
                <w:b/>
                <w:bCs/>
                <w:sz w:val="18"/>
                <w:szCs w:val="18"/>
              </w:rPr>
            </w:pPr>
          </w:p>
          <w:p w:rsidR="001478C0" w:rsidRPr="00D41DB4" w:rsidRDefault="001478C0" w:rsidP="003B315F">
            <w:pPr>
              <w:pStyle w:val="TableParagraph"/>
              <w:kinsoku w:val="0"/>
              <w:overflowPunct w:val="0"/>
              <w:jc w:val="center"/>
              <w:rPr>
                <w:sz w:val="18"/>
                <w:szCs w:val="18"/>
              </w:rPr>
            </w:pPr>
            <w:r w:rsidRPr="00D41DB4">
              <w:rPr>
                <w:sz w:val="18"/>
                <w:szCs w:val="18"/>
              </w:rPr>
              <w:t>7</w:t>
            </w:r>
          </w:p>
        </w:tc>
        <w:tc>
          <w:tcPr>
            <w:tcW w:w="1417" w:type="dxa"/>
          </w:tcPr>
          <w:p w:rsidR="001478C0" w:rsidRPr="00D41DB4" w:rsidRDefault="001478C0" w:rsidP="003B315F">
            <w:pPr>
              <w:pStyle w:val="TableParagraph"/>
              <w:kinsoku w:val="0"/>
              <w:overflowPunct w:val="0"/>
              <w:spacing w:before="3"/>
              <w:rPr>
                <w:b/>
                <w:bCs/>
                <w:sz w:val="18"/>
                <w:szCs w:val="18"/>
              </w:rPr>
            </w:pPr>
          </w:p>
          <w:p w:rsidR="001478C0" w:rsidRPr="00D41DB4" w:rsidRDefault="001478C0" w:rsidP="003B315F">
            <w:pPr>
              <w:pStyle w:val="TableParagraph"/>
              <w:kinsoku w:val="0"/>
              <w:overflowPunct w:val="0"/>
              <w:ind w:left="19"/>
              <w:jc w:val="center"/>
              <w:rPr>
                <w:sz w:val="18"/>
                <w:szCs w:val="18"/>
              </w:rPr>
            </w:pPr>
            <w:r w:rsidRPr="00D41DB4">
              <w:rPr>
                <w:sz w:val="18"/>
                <w:szCs w:val="18"/>
              </w:rPr>
              <w:t>1</w:t>
            </w:r>
          </w:p>
        </w:tc>
        <w:tc>
          <w:tcPr>
            <w:tcW w:w="1134" w:type="dxa"/>
          </w:tcPr>
          <w:p w:rsidR="001478C0" w:rsidRPr="00D41DB4" w:rsidRDefault="001478C0" w:rsidP="003B315F">
            <w:pPr>
              <w:pStyle w:val="TableParagraph"/>
              <w:kinsoku w:val="0"/>
              <w:overflowPunct w:val="0"/>
              <w:spacing w:before="3"/>
              <w:rPr>
                <w:b/>
                <w:bCs/>
                <w:sz w:val="18"/>
                <w:szCs w:val="18"/>
              </w:rPr>
            </w:pPr>
          </w:p>
          <w:p w:rsidR="001478C0" w:rsidRPr="00D41DB4" w:rsidRDefault="001478C0" w:rsidP="003B315F">
            <w:pPr>
              <w:pStyle w:val="TableParagraph"/>
              <w:kinsoku w:val="0"/>
              <w:overflowPunct w:val="0"/>
              <w:ind w:left="163"/>
              <w:jc w:val="center"/>
              <w:rPr>
                <w:sz w:val="18"/>
                <w:szCs w:val="18"/>
              </w:rPr>
            </w:pPr>
            <w:r w:rsidRPr="00D41DB4">
              <w:rPr>
                <w:sz w:val="18"/>
                <w:szCs w:val="18"/>
              </w:rPr>
              <w:t>7, 8</w:t>
            </w:r>
          </w:p>
        </w:tc>
        <w:tc>
          <w:tcPr>
            <w:tcW w:w="851" w:type="dxa"/>
          </w:tcPr>
          <w:p w:rsidR="001478C0" w:rsidRPr="00D41DB4" w:rsidRDefault="001478C0" w:rsidP="003B315F">
            <w:pPr>
              <w:pStyle w:val="TableParagraph"/>
              <w:kinsoku w:val="0"/>
              <w:overflowPunct w:val="0"/>
              <w:spacing w:before="3"/>
              <w:rPr>
                <w:b/>
                <w:bCs/>
                <w:sz w:val="18"/>
                <w:szCs w:val="18"/>
              </w:rPr>
            </w:pPr>
          </w:p>
          <w:p w:rsidR="001478C0" w:rsidRPr="00D41DB4" w:rsidRDefault="001478C0" w:rsidP="003B315F">
            <w:pPr>
              <w:pStyle w:val="TableParagraph"/>
              <w:kinsoku w:val="0"/>
              <w:overflowPunct w:val="0"/>
              <w:ind w:left="52"/>
              <w:jc w:val="center"/>
              <w:rPr>
                <w:sz w:val="18"/>
                <w:szCs w:val="18"/>
              </w:rPr>
            </w:pPr>
            <w:r w:rsidRPr="00D41DB4">
              <w:rPr>
                <w:sz w:val="18"/>
                <w:szCs w:val="18"/>
              </w:rPr>
              <w:t>3,8</w:t>
            </w:r>
          </w:p>
        </w:tc>
        <w:tc>
          <w:tcPr>
            <w:tcW w:w="992" w:type="dxa"/>
          </w:tcPr>
          <w:p w:rsidR="001478C0" w:rsidRPr="00D41DB4" w:rsidRDefault="001478C0" w:rsidP="003B315F">
            <w:pPr>
              <w:pStyle w:val="TableParagraph"/>
              <w:kinsoku w:val="0"/>
              <w:overflowPunct w:val="0"/>
              <w:spacing w:before="3"/>
              <w:rPr>
                <w:b/>
                <w:bCs/>
                <w:sz w:val="18"/>
                <w:szCs w:val="18"/>
              </w:rPr>
            </w:pPr>
          </w:p>
          <w:p w:rsidR="001478C0" w:rsidRPr="00D41DB4" w:rsidRDefault="001478C0" w:rsidP="003B315F">
            <w:pPr>
              <w:pStyle w:val="TableParagraph"/>
              <w:kinsoku w:val="0"/>
              <w:overflowPunct w:val="0"/>
              <w:ind w:left="525"/>
              <w:rPr>
                <w:sz w:val="18"/>
                <w:szCs w:val="18"/>
              </w:rPr>
            </w:pPr>
            <w:r w:rsidRPr="00D41DB4">
              <w:rPr>
                <w:sz w:val="18"/>
                <w:szCs w:val="18"/>
              </w:rPr>
              <w:t>2, 5</w:t>
            </w:r>
          </w:p>
        </w:tc>
        <w:tc>
          <w:tcPr>
            <w:tcW w:w="709" w:type="dxa"/>
          </w:tcPr>
          <w:p w:rsidR="001478C0" w:rsidRPr="00D41DB4" w:rsidRDefault="001478C0" w:rsidP="003B315F">
            <w:pPr>
              <w:pStyle w:val="TableParagraph"/>
              <w:kinsoku w:val="0"/>
              <w:overflowPunct w:val="0"/>
              <w:spacing w:before="3"/>
              <w:rPr>
                <w:b/>
                <w:bCs/>
                <w:sz w:val="18"/>
                <w:szCs w:val="18"/>
              </w:rPr>
            </w:pPr>
          </w:p>
          <w:p w:rsidR="001478C0" w:rsidRPr="00D41DB4" w:rsidRDefault="001478C0" w:rsidP="003B315F">
            <w:pPr>
              <w:pStyle w:val="TableParagraph"/>
              <w:kinsoku w:val="0"/>
              <w:overflowPunct w:val="0"/>
              <w:ind w:left="76"/>
              <w:jc w:val="center"/>
              <w:rPr>
                <w:sz w:val="18"/>
                <w:szCs w:val="18"/>
              </w:rPr>
            </w:pPr>
            <w:r w:rsidRPr="00D41DB4">
              <w:rPr>
                <w:sz w:val="18"/>
                <w:szCs w:val="18"/>
              </w:rPr>
              <w:t>1</w:t>
            </w:r>
          </w:p>
        </w:tc>
        <w:tc>
          <w:tcPr>
            <w:tcW w:w="992" w:type="dxa"/>
          </w:tcPr>
          <w:p w:rsidR="001478C0" w:rsidRPr="00D41DB4" w:rsidRDefault="001478C0" w:rsidP="003B315F">
            <w:pPr>
              <w:pStyle w:val="TableParagraph"/>
              <w:kinsoku w:val="0"/>
              <w:overflowPunct w:val="0"/>
              <w:spacing w:before="3"/>
              <w:rPr>
                <w:b/>
                <w:bCs/>
                <w:sz w:val="18"/>
                <w:szCs w:val="18"/>
              </w:rPr>
            </w:pPr>
          </w:p>
          <w:p w:rsidR="001478C0" w:rsidRPr="00D41DB4" w:rsidRDefault="001478C0" w:rsidP="003B315F">
            <w:pPr>
              <w:pStyle w:val="TableParagraph"/>
              <w:kinsoku w:val="0"/>
              <w:overflowPunct w:val="0"/>
              <w:ind w:left="85"/>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before="3"/>
              <w:rPr>
                <w:b/>
                <w:bCs/>
                <w:sz w:val="18"/>
                <w:szCs w:val="18"/>
              </w:rPr>
            </w:pPr>
          </w:p>
          <w:p w:rsidR="001478C0" w:rsidRPr="00D41DB4" w:rsidRDefault="001478C0" w:rsidP="003B315F">
            <w:pPr>
              <w:pStyle w:val="TableParagraph"/>
              <w:kinsoku w:val="0"/>
              <w:overflowPunct w:val="0"/>
              <w:ind w:left="28"/>
              <w:jc w:val="center"/>
              <w:rPr>
                <w:sz w:val="18"/>
                <w:szCs w:val="18"/>
              </w:rPr>
            </w:pPr>
            <w:r w:rsidRPr="00D41DB4">
              <w:rPr>
                <w:sz w:val="18"/>
                <w:szCs w:val="18"/>
              </w:rPr>
              <w:t>5</w:t>
            </w:r>
          </w:p>
        </w:tc>
        <w:tc>
          <w:tcPr>
            <w:tcW w:w="850" w:type="dxa"/>
          </w:tcPr>
          <w:p w:rsidR="001478C0" w:rsidRPr="00D41DB4" w:rsidRDefault="001478C0" w:rsidP="003B315F">
            <w:pPr>
              <w:pStyle w:val="TableParagraph"/>
              <w:kinsoku w:val="0"/>
              <w:overflowPunct w:val="0"/>
              <w:spacing w:before="3"/>
              <w:rPr>
                <w:b/>
                <w:bCs/>
                <w:sz w:val="18"/>
                <w:szCs w:val="18"/>
              </w:rPr>
            </w:pPr>
          </w:p>
          <w:p w:rsidR="001478C0" w:rsidRPr="00D41DB4" w:rsidRDefault="001478C0" w:rsidP="003B315F">
            <w:pPr>
              <w:pStyle w:val="TableParagraph"/>
              <w:kinsoku w:val="0"/>
              <w:overflowPunct w:val="0"/>
              <w:ind w:left="444"/>
              <w:rPr>
                <w:sz w:val="18"/>
                <w:szCs w:val="18"/>
              </w:rPr>
            </w:pPr>
            <w:r w:rsidRPr="00D41DB4">
              <w:rPr>
                <w:sz w:val="18"/>
                <w:szCs w:val="18"/>
              </w:rPr>
              <w:t>10</w:t>
            </w:r>
          </w:p>
        </w:tc>
      </w:tr>
      <w:tr w:rsidR="001478C0" w:rsidRPr="00D41DB4" w:rsidTr="003B315F">
        <w:tc>
          <w:tcPr>
            <w:tcW w:w="1902" w:type="dxa"/>
          </w:tcPr>
          <w:p w:rsidR="001478C0" w:rsidRPr="00D41DB4" w:rsidRDefault="001478C0" w:rsidP="003B315F">
            <w:pPr>
              <w:rPr>
                <w:b/>
                <w:sz w:val="18"/>
                <w:szCs w:val="18"/>
                <w:lang w:val="tt-RU"/>
              </w:rPr>
            </w:pPr>
            <w:r w:rsidRPr="00D41DB4">
              <w:rPr>
                <w:sz w:val="18"/>
                <w:szCs w:val="18"/>
              </w:rPr>
              <w:t>0,6</w:t>
            </w:r>
            <w:r w:rsidRPr="00D41DB4">
              <w:rPr>
                <w:sz w:val="18"/>
                <w:szCs w:val="18"/>
                <w:lang w:val="tt-RU"/>
              </w:rPr>
              <w:t>-</w:t>
            </w:r>
            <w:r w:rsidRPr="00D41DB4">
              <w:rPr>
                <w:sz w:val="18"/>
                <w:szCs w:val="18"/>
              </w:rPr>
              <w:t xml:space="preserve"> д</w:t>
            </w:r>
            <w:r w:rsidRPr="00D41DB4">
              <w:rPr>
                <w:sz w:val="18"/>
                <w:szCs w:val="18"/>
                <w:lang w:val="tt-RU"/>
              </w:rPr>
              <w:t>ан</w:t>
            </w:r>
            <w:r w:rsidRPr="00D41DB4">
              <w:rPr>
                <w:spacing w:val="-1"/>
                <w:sz w:val="18"/>
                <w:szCs w:val="18"/>
              </w:rPr>
              <w:t xml:space="preserve"> </w:t>
            </w:r>
            <w:r w:rsidRPr="00D41DB4">
              <w:rPr>
                <w:sz w:val="18"/>
                <w:szCs w:val="18"/>
              </w:rPr>
              <w:t>1,2</w:t>
            </w:r>
            <w:r w:rsidRPr="00D41DB4">
              <w:rPr>
                <w:sz w:val="18"/>
                <w:szCs w:val="18"/>
                <w:lang w:val="tt-RU"/>
              </w:rPr>
              <w:t>- гә кадәр югары</w:t>
            </w:r>
          </w:p>
        </w:tc>
        <w:tc>
          <w:tcPr>
            <w:tcW w:w="1325" w:type="dxa"/>
          </w:tcPr>
          <w:p w:rsidR="001478C0" w:rsidRPr="00D41DB4" w:rsidRDefault="001478C0" w:rsidP="003B315F">
            <w:pPr>
              <w:pStyle w:val="TableParagraph"/>
              <w:kinsoku w:val="0"/>
              <w:overflowPunct w:val="0"/>
              <w:spacing w:line="255" w:lineRule="exact"/>
              <w:ind w:left="115"/>
              <w:jc w:val="center"/>
              <w:rPr>
                <w:sz w:val="18"/>
                <w:szCs w:val="18"/>
              </w:rPr>
            </w:pPr>
            <w:r w:rsidRPr="00D41DB4">
              <w:rPr>
                <w:sz w:val="18"/>
                <w:szCs w:val="18"/>
              </w:rPr>
              <w:t>10</w:t>
            </w:r>
          </w:p>
        </w:tc>
        <w:tc>
          <w:tcPr>
            <w:tcW w:w="1417" w:type="dxa"/>
          </w:tcPr>
          <w:p w:rsidR="001478C0" w:rsidRPr="00D41DB4" w:rsidRDefault="001478C0" w:rsidP="003B315F">
            <w:pPr>
              <w:pStyle w:val="TableParagraph"/>
              <w:kinsoku w:val="0"/>
              <w:overflowPunct w:val="0"/>
              <w:spacing w:line="255" w:lineRule="exact"/>
              <w:ind w:left="19"/>
              <w:jc w:val="center"/>
              <w:rPr>
                <w:sz w:val="18"/>
                <w:szCs w:val="18"/>
              </w:rPr>
            </w:pPr>
            <w:r w:rsidRPr="00D41DB4">
              <w:rPr>
                <w:sz w:val="18"/>
                <w:szCs w:val="18"/>
              </w:rPr>
              <w:t>1</w:t>
            </w:r>
          </w:p>
        </w:tc>
        <w:tc>
          <w:tcPr>
            <w:tcW w:w="1134" w:type="dxa"/>
          </w:tcPr>
          <w:p w:rsidR="001478C0" w:rsidRPr="00D41DB4" w:rsidRDefault="001478C0" w:rsidP="003B315F">
            <w:pPr>
              <w:pStyle w:val="TableParagraph"/>
              <w:kinsoku w:val="0"/>
              <w:overflowPunct w:val="0"/>
              <w:spacing w:line="255" w:lineRule="exact"/>
              <w:ind w:left="683"/>
              <w:rPr>
                <w:sz w:val="18"/>
                <w:szCs w:val="18"/>
              </w:rPr>
            </w:pPr>
            <w:r w:rsidRPr="00D41DB4">
              <w:rPr>
                <w:sz w:val="18"/>
                <w:szCs w:val="18"/>
              </w:rPr>
              <w:t>10,8</w:t>
            </w:r>
          </w:p>
        </w:tc>
        <w:tc>
          <w:tcPr>
            <w:tcW w:w="851" w:type="dxa"/>
          </w:tcPr>
          <w:p w:rsidR="001478C0" w:rsidRPr="00D41DB4" w:rsidRDefault="001478C0" w:rsidP="003B315F">
            <w:pPr>
              <w:pStyle w:val="TableParagraph"/>
              <w:kinsoku w:val="0"/>
              <w:overflowPunct w:val="0"/>
              <w:spacing w:line="255" w:lineRule="exact"/>
              <w:ind w:left="52"/>
              <w:jc w:val="center"/>
              <w:rPr>
                <w:sz w:val="18"/>
                <w:szCs w:val="18"/>
              </w:rPr>
            </w:pPr>
            <w:r w:rsidRPr="00D41DB4">
              <w:rPr>
                <w:sz w:val="18"/>
                <w:szCs w:val="18"/>
              </w:rPr>
              <w:t>3,8</w:t>
            </w:r>
          </w:p>
        </w:tc>
        <w:tc>
          <w:tcPr>
            <w:tcW w:w="992" w:type="dxa"/>
          </w:tcPr>
          <w:p w:rsidR="001478C0" w:rsidRPr="00D41DB4" w:rsidRDefault="001478C0" w:rsidP="003B315F">
            <w:pPr>
              <w:pStyle w:val="TableParagraph"/>
              <w:kinsoku w:val="0"/>
              <w:overflowPunct w:val="0"/>
              <w:spacing w:line="255" w:lineRule="exact"/>
              <w:ind w:left="71"/>
              <w:jc w:val="center"/>
              <w:rPr>
                <w:sz w:val="18"/>
                <w:szCs w:val="18"/>
              </w:rPr>
            </w:pPr>
            <w:r w:rsidRPr="00D41DB4">
              <w:rPr>
                <w:sz w:val="18"/>
                <w:szCs w:val="18"/>
              </w:rPr>
              <w:t>2,5</w:t>
            </w:r>
          </w:p>
        </w:tc>
        <w:tc>
          <w:tcPr>
            <w:tcW w:w="709" w:type="dxa"/>
          </w:tcPr>
          <w:p w:rsidR="001478C0" w:rsidRPr="00D41DB4" w:rsidRDefault="001478C0" w:rsidP="003B315F">
            <w:pPr>
              <w:pStyle w:val="TableParagraph"/>
              <w:kinsoku w:val="0"/>
              <w:overflowPunct w:val="0"/>
              <w:spacing w:line="255" w:lineRule="exact"/>
              <w:ind w:left="76"/>
              <w:jc w:val="center"/>
              <w:rPr>
                <w:sz w:val="18"/>
                <w:szCs w:val="18"/>
              </w:rPr>
            </w:pPr>
            <w:r w:rsidRPr="00D41DB4">
              <w:rPr>
                <w:sz w:val="18"/>
                <w:szCs w:val="18"/>
              </w:rPr>
              <w:t>2</w:t>
            </w:r>
          </w:p>
        </w:tc>
        <w:tc>
          <w:tcPr>
            <w:tcW w:w="992" w:type="dxa"/>
          </w:tcPr>
          <w:p w:rsidR="001478C0" w:rsidRPr="00D41DB4" w:rsidRDefault="001478C0" w:rsidP="003B315F">
            <w:pPr>
              <w:pStyle w:val="TableParagraph"/>
              <w:kinsoku w:val="0"/>
              <w:overflowPunct w:val="0"/>
              <w:spacing w:line="255" w:lineRule="exact"/>
              <w:ind w:left="85"/>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ind w:left="28"/>
              <w:jc w:val="center"/>
              <w:rPr>
                <w:sz w:val="18"/>
                <w:szCs w:val="18"/>
              </w:rPr>
            </w:pPr>
            <w:r w:rsidRPr="00D41DB4">
              <w:rPr>
                <w:sz w:val="18"/>
                <w:szCs w:val="18"/>
              </w:rPr>
              <w:t>5</w:t>
            </w:r>
          </w:p>
        </w:tc>
        <w:tc>
          <w:tcPr>
            <w:tcW w:w="850" w:type="dxa"/>
          </w:tcPr>
          <w:p w:rsidR="001478C0" w:rsidRPr="00D41DB4" w:rsidRDefault="001478C0" w:rsidP="003B315F">
            <w:pPr>
              <w:pStyle w:val="TableParagraph"/>
              <w:kinsoku w:val="0"/>
              <w:overflowPunct w:val="0"/>
              <w:spacing w:line="255" w:lineRule="exact"/>
              <w:ind w:left="444"/>
              <w:rPr>
                <w:sz w:val="18"/>
                <w:szCs w:val="18"/>
              </w:rPr>
            </w:pPr>
            <w:r w:rsidRPr="00D41DB4">
              <w:rPr>
                <w:sz w:val="18"/>
                <w:szCs w:val="18"/>
              </w:rPr>
              <w:t>10</w:t>
            </w:r>
          </w:p>
        </w:tc>
      </w:tr>
      <w:tr w:rsidR="001478C0" w:rsidRPr="00D41DB4" w:rsidTr="003B315F">
        <w:tc>
          <w:tcPr>
            <w:tcW w:w="1902" w:type="dxa"/>
          </w:tcPr>
          <w:p w:rsidR="001478C0" w:rsidRPr="00D41DB4" w:rsidRDefault="001478C0" w:rsidP="003B315F">
            <w:pPr>
              <w:rPr>
                <w:b/>
                <w:sz w:val="18"/>
                <w:szCs w:val="18"/>
              </w:rPr>
            </w:pPr>
            <w:r w:rsidRPr="00D41DB4">
              <w:rPr>
                <w:color w:val="000000"/>
                <w:sz w:val="18"/>
                <w:szCs w:val="18"/>
              </w:rPr>
              <w:t xml:space="preserve">Җылылык челтәрләре: </w:t>
            </w:r>
            <w:r w:rsidRPr="00D41DB4">
              <w:rPr>
                <w:color w:val="000000"/>
                <w:sz w:val="18"/>
                <w:szCs w:val="18"/>
                <w:lang w:val="tt-RU"/>
              </w:rPr>
              <w:t>канал, тоннел</w:t>
            </w:r>
            <w:r w:rsidRPr="00D41DB4">
              <w:rPr>
                <w:color w:val="000000"/>
                <w:sz w:val="18"/>
                <w:szCs w:val="18"/>
              </w:rPr>
              <w:t>ь</w:t>
            </w:r>
            <w:r w:rsidRPr="00D41DB4">
              <w:rPr>
                <w:color w:val="000000"/>
                <w:sz w:val="18"/>
                <w:szCs w:val="18"/>
                <w:lang w:val="tt-RU"/>
              </w:rPr>
              <w:t xml:space="preserve">нең </w:t>
            </w:r>
            <w:r w:rsidRPr="00D41DB4">
              <w:rPr>
                <w:color w:val="000000"/>
                <w:sz w:val="18"/>
                <w:szCs w:val="18"/>
              </w:rPr>
              <w:t>тышкы диварлар</w:t>
            </w:r>
            <w:r w:rsidRPr="00D41DB4">
              <w:rPr>
                <w:color w:val="000000"/>
                <w:sz w:val="18"/>
                <w:szCs w:val="18"/>
                <w:lang w:val="tt-RU"/>
              </w:rPr>
              <w:t>ы</w:t>
            </w:r>
            <w:r w:rsidRPr="00D41DB4">
              <w:rPr>
                <w:color w:val="000000"/>
                <w:sz w:val="18"/>
                <w:szCs w:val="18"/>
              </w:rPr>
              <w:t xml:space="preserve"> </w:t>
            </w:r>
          </w:p>
        </w:tc>
        <w:tc>
          <w:tcPr>
            <w:tcW w:w="1325" w:type="dxa"/>
          </w:tcPr>
          <w:p w:rsidR="001478C0" w:rsidRPr="00D41DB4" w:rsidRDefault="001478C0" w:rsidP="003B315F">
            <w:pPr>
              <w:pStyle w:val="TableParagraph"/>
              <w:kinsoku w:val="0"/>
              <w:overflowPunct w:val="0"/>
              <w:spacing w:before="5"/>
              <w:rPr>
                <w:b/>
                <w:bCs/>
                <w:sz w:val="18"/>
                <w:szCs w:val="18"/>
              </w:rPr>
            </w:pPr>
          </w:p>
          <w:p w:rsidR="001478C0" w:rsidRPr="00D41DB4" w:rsidRDefault="001478C0" w:rsidP="003B315F">
            <w:pPr>
              <w:pStyle w:val="TableParagraph"/>
              <w:kinsoku w:val="0"/>
              <w:overflowPunct w:val="0"/>
              <w:jc w:val="center"/>
              <w:rPr>
                <w:sz w:val="18"/>
                <w:szCs w:val="18"/>
              </w:rPr>
            </w:pPr>
            <w:r w:rsidRPr="00D41DB4">
              <w:rPr>
                <w:sz w:val="18"/>
                <w:szCs w:val="18"/>
              </w:rPr>
              <w:t>2</w:t>
            </w:r>
          </w:p>
        </w:tc>
        <w:tc>
          <w:tcPr>
            <w:tcW w:w="1417" w:type="dxa"/>
          </w:tcPr>
          <w:p w:rsidR="001478C0" w:rsidRPr="00D41DB4" w:rsidRDefault="001478C0" w:rsidP="003B315F">
            <w:pPr>
              <w:pStyle w:val="TableParagraph"/>
              <w:kinsoku w:val="0"/>
              <w:overflowPunct w:val="0"/>
              <w:spacing w:before="5"/>
              <w:rPr>
                <w:b/>
                <w:bCs/>
                <w:sz w:val="18"/>
                <w:szCs w:val="18"/>
              </w:rPr>
            </w:pPr>
          </w:p>
          <w:p w:rsidR="001478C0" w:rsidRPr="00D41DB4" w:rsidRDefault="001478C0" w:rsidP="003B315F">
            <w:pPr>
              <w:pStyle w:val="TableParagraph"/>
              <w:kinsoku w:val="0"/>
              <w:overflowPunct w:val="0"/>
              <w:ind w:left="586"/>
              <w:rPr>
                <w:sz w:val="18"/>
                <w:szCs w:val="18"/>
              </w:rPr>
            </w:pPr>
            <w:r w:rsidRPr="00D41DB4">
              <w:rPr>
                <w:sz w:val="18"/>
                <w:szCs w:val="18"/>
              </w:rPr>
              <w:t>1,5</w:t>
            </w:r>
          </w:p>
        </w:tc>
        <w:tc>
          <w:tcPr>
            <w:tcW w:w="1134" w:type="dxa"/>
          </w:tcPr>
          <w:p w:rsidR="001478C0" w:rsidRPr="00D41DB4" w:rsidRDefault="001478C0" w:rsidP="003B315F">
            <w:pPr>
              <w:pStyle w:val="TableParagraph"/>
              <w:kinsoku w:val="0"/>
              <w:overflowPunct w:val="0"/>
              <w:spacing w:before="5"/>
              <w:rPr>
                <w:b/>
                <w:bCs/>
                <w:sz w:val="18"/>
                <w:szCs w:val="18"/>
              </w:rPr>
            </w:pPr>
          </w:p>
          <w:p w:rsidR="001478C0" w:rsidRPr="00D41DB4" w:rsidRDefault="001478C0" w:rsidP="003B315F">
            <w:pPr>
              <w:pStyle w:val="TableParagraph"/>
              <w:kinsoku w:val="0"/>
              <w:overflowPunct w:val="0"/>
              <w:ind w:right="65"/>
              <w:jc w:val="center"/>
              <w:rPr>
                <w:sz w:val="18"/>
                <w:szCs w:val="18"/>
              </w:rPr>
            </w:pPr>
            <w:r w:rsidRPr="00D41DB4">
              <w:rPr>
                <w:sz w:val="18"/>
                <w:szCs w:val="18"/>
              </w:rPr>
              <w:t>4</w:t>
            </w:r>
          </w:p>
        </w:tc>
        <w:tc>
          <w:tcPr>
            <w:tcW w:w="851" w:type="dxa"/>
          </w:tcPr>
          <w:p w:rsidR="001478C0" w:rsidRPr="00D41DB4" w:rsidRDefault="001478C0" w:rsidP="003B315F">
            <w:pPr>
              <w:pStyle w:val="TableParagraph"/>
              <w:kinsoku w:val="0"/>
              <w:overflowPunct w:val="0"/>
              <w:spacing w:before="5"/>
              <w:rPr>
                <w:b/>
                <w:bCs/>
                <w:sz w:val="18"/>
                <w:szCs w:val="18"/>
              </w:rPr>
            </w:pPr>
          </w:p>
          <w:p w:rsidR="001478C0" w:rsidRPr="00D41DB4" w:rsidRDefault="001478C0" w:rsidP="003B315F">
            <w:pPr>
              <w:pStyle w:val="TableParagraph"/>
              <w:kinsoku w:val="0"/>
              <w:overflowPunct w:val="0"/>
              <w:ind w:left="52"/>
              <w:jc w:val="center"/>
              <w:rPr>
                <w:sz w:val="18"/>
                <w:szCs w:val="18"/>
              </w:rPr>
            </w:pPr>
            <w:r w:rsidRPr="00D41DB4">
              <w:rPr>
                <w:sz w:val="18"/>
                <w:szCs w:val="18"/>
              </w:rPr>
              <w:t>2,8</w:t>
            </w:r>
          </w:p>
        </w:tc>
        <w:tc>
          <w:tcPr>
            <w:tcW w:w="992" w:type="dxa"/>
          </w:tcPr>
          <w:p w:rsidR="001478C0" w:rsidRPr="00D41DB4" w:rsidRDefault="001478C0" w:rsidP="003B315F">
            <w:pPr>
              <w:pStyle w:val="TableParagraph"/>
              <w:kinsoku w:val="0"/>
              <w:overflowPunct w:val="0"/>
              <w:spacing w:before="5"/>
              <w:rPr>
                <w:b/>
                <w:bCs/>
                <w:sz w:val="18"/>
                <w:szCs w:val="18"/>
              </w:rPr>
            </w:pPr>
          </w:p>
          <w:p w:rsidR="001478C0" w:rsidRPr="00D41DB4" w:rsidRDefault="001478C0" w:rsidP="003B315F">
            <w:pPr>
              <w:pStyle w:val="TableParagraph"/>
              <w:kinsoku w:val="0"/>
              <w:overflowPunct w:val="0"/>
              <w:ind w:left="71"/>
              <w:jc w:val="center"/>
              <w:rPr>
                <w:sz w:val="18"/>
                <w:szCs w:val="18"/>
              </w:rPr>
            </w:pPr>
            <w:r w:rsidRPr="00D41DB4">
              <w:rPr>
                <w:sz w:val="18"/>
                <w:szCs w:val="18"/>
              </w:rPr>
              <w:t>1,5</w:t>
            </w:r>
          </w:p>
        </w:tc>
        <w:tc>
          <w:tcPr>
            <w:tcW w:w="709" w:type="dxa"/>
          </w:tcPr>
          <w:p w:rsidR="001478C0" w:rsidRPr="00D41DB4" w:rsidRDefault="001478C0" w:rsidP="003B315F">
            <w:pPr>
              <w:pStyle w:val="TableParagraph"/>
              <w:kinsoku w:val="0"/>
              <w:overflowPunct w:val="0"/>
              <w:spacing w:before="5"/>
              <w:rPr>
                <w:b/>
                <w:bCs/>
                <w:sz w:val="18"/>
                <w:szCs w:val="18"/>
              </w:rPr>
            </w:pPr>
          </w:p>
          <w:p w:rsidR="001478C0" w:rsidRPr="00D41DB4" w:rsidRDefault="001478C0" w:rsidP="003B315F">
            <w:pPr>
              <w:pStyle w:val="TableParagraph"/>
              <w:kinsoku w:val="0"/>
              <w:overflowPunct w:val="0"/>
              <w:ind w:left="76"/>
              <w:jc w:val="center"/>
              <w:rPr>
                <w:sz w:val="18"/>
                <w:szCs w:val="18"/>
              </w:rPr>
            </w:pPr>
            <w:r w:rsidRPr="00D41DB4">
              <w:rPr>
                <w:sz w:val="18"/>
                <w:szCs w:val="18"/>
              </w:rPr>
              <w:t>1</w:t>
            </w:r>
          </w:p>
        </w:tc>
        <w:tc>
          <w:tcPr>
            <w:tcW w:w="992" w:type="dxa"/>
          </w:tcPr>
          <w:p w:rsidR="001478C0" w:rsidRPr="00D41DB4" w:rsidRDefault="001478C0" w:rsidP="003B315F">
            <w:pPr>
              <w:pStyle w:val="TableParagraph"/>
              <w:kinsoku w:val="0"/>
              <w:overflowPunct w:val="0"/>
              <w:spacing w:before="5"/>
              <w:rPr>
                <w:b/>
                <w:bCs/>
                <w:sz w:val="18"/>
                <w:szCs w:val="18"/>
              </w:rPr>
            </w:pPr>
          </w:p>
          <w:p w:rsidR="001478C0" w:rsidRPr="00D41DB4" w:rsidRDefault="001478C0" w:rsidP="003B315F">
            <w:pPr>
              <w:pStyle w:val="TableParagraph"/>
              <w:kinsoku w:val="0"/>
              <w:overflowPunct w:val="0"/>
              <w:ind w:left="85"/>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before="5"/>
              <w:rPr>
                <w:b/>
                <w:bCs/>
                <w:sz w:val="18"/>
                <w:szCs w:val="18"/>
              </w:rPr>
            </w:pPr>
          </w:p>
          <w:p w:rsidR="001478C0" w:rsidRPr="00D41DB4" w:rsidRDefault="001478C0" w:rsidP="003B315F">
            <w:pPr>
              <w:pStyle w:val="TableParagraph"/>
              <w:kinsoku w:val="0"/>
              <w:overflowPunct w:val="0"/>
              <w:ind w:left="28"/>
              <w:jc w:val="center"/>
              <w:rPr>
                <w:sz w:val="18"/>
                <w:szCs w:val="18"/>
              </w:rPr>
            </w:pPr>
            <w:r w:rsidRPr="00D41DB4">
              <w:rPr>
                <w:sz w:val="18"/>
                <w:szCs w:val="18"/>
              </w:rPr>
              <w:t>2</w:t>
            </w:r>
          </w:p>
        </w:tc>
        <w:tc>
          <w:tcPr>
            <w:tcW w:w="850" w:type="dxa"/>
          </w:tcPr>
          <w:p w:rsidR="001478C0" w:rsidRPr="00D41DB4" w:rsidRDefault="001478C0" w:rsidP="003B315F">
            <w:pPr>
              <w:pStyle w:val="TableParagraph"/>
              <w:kinsoku w:val="0"/>
              <w:overflowPunct w:val="0"/>
              <w:spacing w:before="5"/>
              <w:rPr>
                <w:b/>
                <w:bCs/>
                <w:sz w:val="18"/>
                <w:szCs w:val="18"/>
              </w:rPr>
            </w:pPr>
          </w:p>
          <w:p w:rsidR="001478C0" w:rsidRPr="00D41DB4" w:rsidRDefault="001478C0" w:rsidP="003B315F">
            <w:pPr>
              <w:pStyle w:val="TableParagraph"/>
              <w:kinsoku w:val="0"/>
              <w:overflowPunct w:val="0"/>
              <w:jc w:val="center"/>
              <w:rPr>
                <w:sz w:val="18"/>
                <w:szCs w:val="18"/>
              </w:rPr>
            </w:pPr>
            <w:r w:rsidRPr="00D41DB4">
              <w:rPr>
                <w:sz w:val="18"/>
                <w:szCs w:val="18"/>
              </w:rPr>
              <w:t>3</w:t>
            </w:r>
          </w:p>
        </w:tc>
      </w:tr>
    </w:tbl>
    <w:p w:rsidR="001478C0" w:rsidRPr="00D41DB4" w:rsidRDefault="001478C0" w:rsidP="001478C0">
      <w:pPr>
        <w:rPr>
          <w:rFonts w:ascii="Times New Roman" w:hAnsi="Times New Roman" w:cs="Times New Roman"/>
          <w:b/>
          <w:sz w:val="18"/>
          <w:szCs w:val="18"/>
          <w:lang w:val="tt-RU"/>
        </w:rPr>
      </w:pPr>
      <w:r w:rsidRPr="00D41DB4">
        <w:rPr>
          <w:rFonts w:ascii="Times New Roman" w:hAnsi="Times New Roman" w:cs="Times New Roman"/>
          <w:b/>
          <w:sz w:val="18"/>
          <w:szCs w:val="18"/>
          <w:lang w:val="tt-RU"/>
        </w:rPr>
        <w:t xml:space="preserve">                                                                                                                                                                                     </w:t>
      </w:r>
    </w:p>
    <w:p w:rsidR="001478C0" w:rsidRPr="00D41DB4" w:rsidRDefault="001478C0" w:rsidP="001478C0">
      <w:pPr>
        <w:rPr>
          <w:rFonts w:ascii="Times New Roman" w:hAnsi="Times New Roman" w:cs="Times New Roman"/>
          <w:b/>
          <w:sz w:val="18"/>
          <w:szCs w:val="18"/>
          <w:lang w:val="tt-RU"/>
        </w:rPr>
      </w:pPr>
      <w:r w:rsidRPr="00D41DB4">
        <w:rPr>
          <w:rFonts w:ascii="Times New Roman" w:hAnsi="Times New Roman" w:cs="Times New Roman"/>
          <w:b/>
          <w:color w:val="000000"/>
          <w:sz w:val="18"/>
          <w:szCs w:val="18"/>
          <w:lang w:val="tt-RU"/>
        </w:rPr>
        <w:t xml:space="preserve">Янәшә инженерлык җир асты челтәрләре арасында горизонталь (яктылык) буенча ераклыклар           </w:t>
      </w:r>
      <w:r w:rsidRPr="00D41DB4">
        <w:rPr>
          <w:rFonts w:ascii="Times New Roman" w:hAnsi="Times New Roman" w:cs="Times New Roman"/>
          <w:b/>
          <w:sz w:val="18"/>
          <w:szCs w:val="18"/>
          <w:lang w:val="tt-RU"/>
        </w:rPr>
        <w:t>82 таблица</w:t>
      </w:r>
    </w:p>
    <w:tbl>
      <w:tblPr>
        <w:tblStyle w:val="aa"/>
        <w:tblW w:w="10881" w:type="dxa"/>
        <w:tblLayout w:type="fixed"/>
        <w:tblLook w:val="04A0" w:firstRow="1" w:lastRow="0" w:firstColumn="1" w:lastColumn="0" w:noHBand="0" w:noVBand="1"/>
      </w:tblPr>
      <w:tblGrid>
        <w:gridCol w:w="1101"/>
        <w:gridCol w:w="708"/>
        <w:gridCol w:w="851"/>
        <w:gridCol w:w="709"/>
        <w:gridCol w:w="708"/>
        <w:gridCol w:w="851"/>
        <w:gridCol w:w="709"/>
        <w:gridCol w:w="708"/>
        <w:gridCol w:w="709"/>
        <w:gridCol w:w="567"/>
        <w:gridCol w:w="709"/>
        <w:gridCol w:w="709"/>
        <w:gridCol w:w="708"/>
        <w:gridCol w:w="1134"/>
      </w:tblGrid>
      <w:tr w:rsidR="001478C0" w:rsidRPr="00D41DB4" w:rsidTr="003B315F">
        <w:trPr>
          <w:trHeight w:val="390"/>
        </w:trPr>
        <w:tc>
          <w:tcPr>
            <w:tcW w:w="1101" w:type="dxa"/>
            <w:vMerge w:val="restart"/>
          </w:tcPr>
          <w:p w:rsidR="001478C0" w:rsidRPr="00D41DB4" w:rsidRDefault="001478C0" w:rsidP="003B315F">
            <w:pPr>
              <w:rPr>
                <w:b/>
                <w:sz w:val="18"/>
                <w:szCs w:val="18"/>
              </w:rPr>
            </w:pPr>
            <w:r w:rsidRPr="00D41DB4">
              <w:rPr>
                <w:b/>
                <w:sz w:val="18"/>
                <w:szCs w:val="18"/>
                <w:lang w:val="tt-RU"/>
              </w:rPr>
              <w:t xml:space="preserve">Инженерлык </w:t>
            </w:r>
          </w:p>
          <w:p w:rsidR="001478C0" w:rsidRPr="00D41DB4" w:rsidRDefault="001478C0" w:rsidP="003B315F">
            <w:pPr>
              <w:rPr>
                <w:b/>
                <w:sz w:val="18"/>
                <w:szCs w:val="18"/>
                <w:lang w:val="tt-RU"/>
              </w:rPr>
            </w:pPr>
            <w:r w:rsidRPr="00D41DB4">
              <w:rPr>
                <w:b/>
                <w:sz w:val="18"/>
                <w:szCs w:val="18"/>
              </w:rPr>
              <w:t>челт</w:t>
            </w:r>
            <w:r w:rsidRPr="00D41DB4">
              <w:rPr>
                <w:b/>
                <w:sz w:val="18"/>
                <w:szCs w:val="18"/>
                <w:lang w:val="tt-RU"/>
              </w:rPr>
              <w:t>ә</w:t>
            </w:r>
            <w:r w:rsidRPr="00D41DB4">
              <w:rPr>
                <w:b/>
                <w:sz w:val="18"/>
                <w:szCs w:val="18"/>
              </w:rPr>
              <w:t>рл</w:t>
            </w:r>
            <w:r w:rsidRPr="00D41DB4">
              <w:rPr>
                <w:b/>
                <w:sz w:val="18"/>
                <w:szCs w:val="18"/>
                <w:lang w:val="tt-RU"/>
              </w:rPr>
              <w:t>ә</w:t>
            </w:r>
            <w:r w:rsidRPr="00D41DB4">
              <w:rPr>
                <w:b/>
                <w:sz w:val="18"/>
                <w:szCs w:val="18"/>
              </w:rPr>
              <w:t>ре</w:t>
            </w:r>
          </w:p>
        </w:tc>
        <w:tc>
          <w:tcPr>
            <w:tcW w:w="5953" w:type="dxa"/>
            <w:gridSpan w:val="8"/>
          </w:tcPr>
          <w:p w:rsidR="001478C0" w:rsidRPr="00D41DB4" w:rsidRDefault="001478C0" w:rsidP="003B315F">
            <w:pPr>
              <w:rPr>
                <w:b/>
                <w:sz w:val="18"/>
                <w:szCs w:val="18"/>
                <w:lang w:val="tt-RU"/>
              </w:rPr>
            </w:pPr>
            <w:r w:rsidRPr="00D41DB4">
              <w:rPr>
                <w:b/>
                <w:sz w:val="18"/>
                <w:szCs w:val="18"/>
                <w:lang w:val="tt-RU"/>
              </w:rPr>
              <w:t>Горизонтал</w:t>
            </w:r>
            <w:r w:rsidRPr="00D41DB4">
              <w:rPr>
                <w:b/>
                <w:sz w:val="18"/>
                <w:szCs w:val="18"/>
              </w:rPr>
              <w:t>ь</w:t>
            </w:r>
            <w:r w:rsidRPr="00D41DB4">
              <w:rPr>
                <w:b/>
                <w:sz w:val="18"/>
                <w:szCs w:val="18"/>
                <w:lang w:val="tt-RU"/>
              </w:rPr>
              <w:t xml:space="preserve"> буенча ераклык  </w:t>
            </w:r>
            <w:r w:rsidRPr="00D41DB4">
              <w:rPr>
                <w:b/>
                <w:bCs/>
                <w:sz w:val="18"/>
                <w:szCs w:val="18"/>
              </w:rPr>
              <w:t>&gt;</w:t>
            </w:r>
          </w:p>
        </w:tc>
        <w:tc>
          <w:tcPr>
            <w:tcW w:w="567" w:type="dxa"/>
          </w:tcPr>
          <w:p w:rsidR="001478C0" w:rsidRPr="00D41DB4" w:rsidRDefault="001478C0" w:rsidP="003B315F">
            <w:pPr>
              <w:rPr>
                <w:b/>
                <w:sz w:val="18"/>
                <w:szCs w:val="18"/>
                <w:lang w:val="tt-RU"/>
              </w:rPr>
            </w:pPr>
            <w:r w:rsidRPr="00D41DB4">
              <w:rPr>
                <w:b/>
                <w:sz w:val="18"/>
                <w:szCs w:val="18"/>
                <w:lang w:val="tt-RU"/>
              </w:rPr>
              <w:t>Яктылы</w:t>
            </w:r>
          </w:p>
          <w:p w:rsidR="001478C0" w:rsidRPr="00D41DB4" w:rsidRDefault="001478C0" w:rsidP="003B315F">
            <w:pPr>
              <w:rPr>
                <w:b/>
                <w:sz w:val="18"/>
                <w:szCs w:val="18"/>
                <w:lang w:val="tt-RU"/>
              </w:rPr>
            </w:pPr>
            <w:r w:rsidRPr="00D41DB4">
              <w:rPr>
                <w:b/>
                <w:sz w:val="18"/>
                <w:szCs w:val="18"/>
                <w:lang w:val="tt-RU"/>
              </w:rPr>
              <w:t>кта</w:t>
            </w:r>
          </w:p>
        </w:tc>
        <w:tc>
          <w:tcPr>
            <w:tcW w:w="3260" w:type="dxa"/>
            <w:gridSpan w:val="4"/>
            <w:tcBorders>
              <w:right w:val="single" w:sz="4" w:space="0" w:color="auto"/>
            </w:tcBorders>
          </w:tcPr>
          <w:p w:rsidR="001478C0" w:rsidRPr="00D41DB4" w:rsidRDefault="001478C0" w:rsidP="003B315F">
            <w:pPr>
              <w:rPr>
                <w:b/>
                <w:sz w:val="18"/>
                <w:szCs w:val="18"/>
                <w:lang w:val="tt-RU"/>
              </w:rPr>
            </w:pPr>
            <w:r w:rsidRPr="00D41DB4">
              <w:rPr>
                <w:b/>
                <w:sz w:val="18"/>
                <w:szCs w:val="18"/>
                <w:lang w:val="tt-RU"/>
              </w:rPr>
              <w:t xml:space="preserve"> Кадәр:   </w:t>
            </w:r>
          </w:p>
        </w:tc>
      </w:tr>
      <w:tr w:rsidR="001478C0" w:rsidRPr="00D41DB4" w:rsidTr="003B315F">
        <w:trPr>
          <w:trHeight w:val="148"/>
        </w:trPr>
        <w:tc>
          <w:tcPr>
            <w:tcW w:w="1101" w:type="dxa"/>
            <w:vMerge/>
          </w:tcPr>
          <w:p w:rsidR="001478C0" w:rsidRPr="00D41DB4" w:rsidRDefault="001478C0" w:rsidP="003B315F">
            <w:pPr>
              <w:rPr>
                <w:b/>
                <w:sz w:val="18"/>
                <w:szCs w:val="18"/>
                <w:lang w:val="tt-RU"/>
              </w:rPr>
            </w:pPr>
          </w:p>
        </w:tc>
        <w:tc>
          <w:tcPr>
            <w:tcW w:w="708" w:type="dxa"/>
            <w:vMerge w:val="restart"/>
          </w:tcPr>
          <w:p w:rsidR="001478C0" w:rsidRPr="00D41DB4" w:rsidRDefault="001478C0" w:rsidP="003B315F">
            <w:pPr>
              <w:rPr>
                <w:b/>
                <w:sz w:val="18"/>
                <w:szCs w:val="18"/>
                <w:lang w:val="tt-RU"/>
              </w:rPr>
            </w:pPr>
            <w:r w:rsidRPr="00D41DB4">
              <w:rPr>
                <w:b/>
                <w:sz w:val="18"/>
                <w:szCs w:val="18"/>
                <w:lang w:val="tt-RU"/>
              </w:rPr>
              <w:t>суүт</w:t>
            </w:r>
          </w:p>
          <w:p w:rsidR="001478C0" w:rsidRPr="00D41DB4" w:rsidRDefault="001478C0" w:rsidP="003B315F">
            <w:pPr>
              <w:rPr>
                <w:b/>
                <w:sz w:val="18"/>
                <w:szCs w:val="18"/>
                <w:lang w:val="tt-RU"/>
              </w:rPr>
            </w:pPr>
            <w:r w:rsidRPr="00D41DB4">
              <w:rPr>
                <w:b/>
                <w:sz w:val="18"/>
                <w:szCs w:val="18"/>
                <w:lang w:val="tt-RU"/>
              </w:rPr>
              <w:t>кәр</w:t>
            </w:r>
          </w:p>
          <w:p w:rsidR="001478C0" w:rsidRPr="00D41DB4" w:rsidRDefault="001478C0" w:rsidP="003B315F">
            <w:pPr>
              <w:rPr>
                <w:b/>
                <w:sz w:val="18"/>
                <w:szCs w:val="18"/>
                <w:lang w:val="tt-RU"/>
              </w:rPr>
            </w:pPr>
            <w:r w:rsidRPr="00D41DB4">
              <w:rPr>
                <w:b/>
                <w:sz w:val="18"/>
                <w:szCs w:val="18"/>
                <w:lang w:val="tt-RU"/>
              </w:rPr>
              <w:t>геч</w:t>
            </w:r>
          </w:p>
        </w:tc>
        <w:tc>
          <w:tcPr>
            <w:tcW w:w="851" w:type="dxa"/>
            <w:vMerge w:val="restart"/>
          </w:tcPr>
          <w:p w:rsidR="001478C0" w:rsidRPr="00D41DB4" w:rsidRDefault="001478C0" w:rsidP="003B315F">
            <w:pPr>
              <w:rPr>
                <w:b/>
                <w:sz w:val="18"/>
                <w:szCs w:val="18"/>
                <w:lang w:val="tt-RU"/>
              </w:rPr>
            </w:pPr>
            <w:r w:rsidRPr="00D41DB4">
              <w:rPr>
                <w:b/>
                <w:sz w:val="18"/>
                <w:szCs w:val="18"/>
                <w:lang w:val="tt-RU"/>
              </w:rPr>
              <w:t>көнк</w:t>
            </w:r>
          </w:p>
          <w:p w:rsidR="001478C0" w:rsidRPr="00D41DB4" w:rsidRDefault="001478C0" w:rsidP="003B315F">
            <w:pPr>
              <w:rPr>
                <w:b/>
                <w:sz w:val="18"/>
                <w:szCs w:val="18"/>
                <w:lang w:val="tt-RU"/>
              </w:rPr>
            </w:pPr>
            <w:r w:rsidRPr="00D41DB4">
              <w:rPr>
                <w:b/>
                <w:sz w:val="18"/>
                <w:szCs w:val="18"/>
                <w:lang w:val="tt-RU"/>
              </w:rPr>
              <w:t xml:space="preserve">үреш </w:t>
            </w:r>
          </w:p>
          <w:p w:rsidR="001478C0" w:rsidRPr="00D41DB4" w:rsidRDefault="001478C0" w:rsidP="003B315F">
            <w:pPr>
              <w:rPr>
                <w:b/>
                <w:sz w:val="18"/>
                <w:szCs w:val="18"/>
                <w:lang w:val="tt-RU"/>
              </w:rPr>
            </w:pPr>
            <w:r w:rsidRPr="00D41DB4">
              <w:rPr>
                <w:b/>
                <w:sz w:val="18"/>
                <w:szCs w:val="18"/>
                <w:lang w:val="tt-RU"/>
              </w:rPr>
              <w:t>канали</w:t>
            </w:r>
          </w:p>
          <w:p w:rsidR="001478C0" w:rsidRPr="00D41DB4" w:rsidRDefault="001478C0" w:rsidP="003B315F">
            <w:pPr>
              <w:rPr>
                <w:b/>
                <w:sz w:val="18"/>
                <w:szCs w:val="18"/>
              </w:rPr>
            </w:pPr>
            <w:r w:rsidRPr="00D41DB4">
              <w:rPr>
                <w:b/>
                <w:sz w:val="18"/>
                <w:szCs w:val="18"/>
                <w:lang w:val="tt-RU"/>
              </w:rPr>
              <w:t>за</w:t>
            </w:r>
            <w:r w:rsidRPr="00D41DB4">
              <w:rPr>
                <w:b/>
                <w:sz w:val="18"/>
                <w:szCs w:val="18"/>
              </w:rPr>
              <w:t>ция</w:t>
            </w:r>
          </w:p>
        </w:tc>
        <w:tc>
          <w:tcPr>
            <w:tcW w:w="709" w:type="dxa"/>
            <w:vMerge w:val="restart"/>
          </w:tcPr>
          <w:p w:rsidR="001478C0" w:rsidRPr="00D41DB4" w:rsidRDefault="001478C0" w:rsidP="003B315F">
            <w:pPr>
              <w:rPr>
                <w:b/>
                <w:sz w:val="18"/>
                <w:szCs w:val="18"/>
                <w:lang w:val="tt-RU"/>
              </w:rPr>
            </w:pPr>
            <w:r w:rsidRPr="00D41DB4">
              <w:rPr>
                <w:b/>
                <w:sz w:val="18"/>
                <w:szCs w:val="18"/>
                <w:lang w:val="tt-RU"/>
              </w:rPr>
              <w:t>дрена</w:t>
            </w:r>
            <w:r w:rsidRPr="00D41DB4">
              <w:rPr>
                <w:b/>
                <w:sz w:val="18"/>
                <w:szCs w:val="18"/>
              </w:rPr>
              <w:t>ж</w:t>
            </w:r>
          </w:p>
          <w:p w:rsidR="001478C0" w:rsidRPr="00D41DB4" w:rsidRDefault="001478C0" w:rsidP="003B315F">
            <w:pPr>
              <w:rPr>
                <w:b/>
                <w:sz w:val="18"/>
                <w:szCs w:val="18"/>
                <w:lang w:val="tt-RU"/>
              </w:rPr>
            </w:pPr>
            <w:r w:rsidRPr="00D41DB4">
              <w:rPr>
                <w:b/>
                <w:sz w:val="18"/>
                <w:szCs w:val="18"/>
                <w:lang w:val="tt-RU"/>
              </w:rPr>
              <w:t>һәм яңгыр</w:t>
            </w:r>
          </w:p>
          <w:p w:rsidR="001478C0" w:rsidRPr="00D41DB4" w:rsidRDefault="001478C0" w:rsidP="003B315F">
            <w:pPr>
              <w:rPr>
                <w:b/>
                <w:sz w:val="18"/>
                <w:szCs w:val="18"/>
                <w:lang w:val="tt-RU"/>
              </w:rPr>
            </w:pPr>
            <w:r w:rsidRPr="00D41DB4">
              <w:rPr>
                <w:b/>
                <w:sz w:val="18"/>
                <w:szCs w:val="18"/>
                <w:lang w:val="tt-RU"/>
              </w:rPr>
              <w:t>канали</w:t>
            </w:r>
          </w:p>
          <w:p w:rsidR="001478C0" w:rsidRPr="00D41DB4" w:rsidRDefault="001478C0" w:rsidP="003B315F">
            <w:pPr>
              <w:rPr>
                <w:b/>
                <w:sz w:val="18"/>
                <w:szCs w:val="18"/>
                <w:lang w:val="tt-RU"/>
              </w:rPr>
            </w:pPr>
            <w:r w:rsidRPr="00D41DB4">
              <w:rPr>
                <w:b/>
                <w:sz w:val="18"/>
                <w:szCs w:val="18"/>
                <w:lang w:val="tt-RU"/>
              </w:rPr>
              <w:t>за</w:t>
            </w:r>
            <w:r w:rsidRPr="00D41DB4">
              <w:rPr>
                <w:b/>
                <w:sz w:val="18"/>
                <w:szCs w:val="18"/>
              </w:rPr>
              <w:t>ция</w:t>
            </w:r>
            <w:r w:rsidRPr="00D41DB4">
              <w:rPr>
                <w:b/>
                <w:sz w:val="18"/>
                <w:szCs w:val="18"/>
                <w:lang w:val="tt-RU"/>
              </w:rPr>
              <w:t>се</w:t>
            </w:r>
          </w:p>
        </w:tc>
        <w:tc>
          <w:tcPr>
            <w:tcW w:w="2976" w:type="dxa"/>
            <w:gridSpan w:val="4"/>
          </w:tcPr>
          <w:p w:rsidR="001478C0" w:rsidRPr="00D41DB4" w:rsidRDefault="001478C0" w:rsidP="003B315F">
            <w:pPr>
              <w:rPr>
                <w:b/>
                <w:sz w:val="18"/>
                <w:szCs w:val="18"/>
                <w:lang w:val="tt-RU"/>
              </w:rPr>
            </w:pPr>
            <w:r w:rsidRPr="00D41DB4">
              <w:rPr>
                <w:b/>
                <w:color w:val="000000"/>
                <w:sz w:val="18"/>
                <w:szCs w:val="18"/>
                <w:lang w:val="tt-RU"/>
              </w:rPr>
              <w:t>басым газ үткәргечләре, МПа (кгс/см2)</w:t>
            </w:r>
          </w:p>
        </w:tc>
        <w:tc>
          <w:tcPr>
            <w:tcW w:w="709" w:type="dxa"/>
            <w:vMerge w:val="restart"/>
          </w:tcPr>
          <w:p w:rsidR="001478C0" w:rsidRPr="00D41DB4" w:rsidRDefault="001478C0" w:rsidP="003B315F">
            <w:pPr>
              <w:rPr>
                <w:b/>
                <w:sz w:val="18"/>
                <w:szCs w:val="18"/>
                <w:lang w:val="tt-RU"/>
              </w:rPr>
            </w:pPr>
            <w:r w:rsidRPr="00D41DB4">
              <w:rPr>
                <w:b/>
                <w:sz w:val="18"/>
                <w:szCs w:val="18"/>
                <w:lang w:val="tt-RU"/>
              </w:rPr>
              <w:t>Төрле көчәнешле көч ка</w:t>
            </w:r>
            <w:r w:rsidRPr="00D41DB4">
              <w:rPr>
                <w:b/>
                <w:sz w:val="18"/>
                <w:szCs w:val="18"/>
              </w:rPr>
              <w:t>бель</w:t>
            </w:r>
            <w:r w:rsidRPr="00D41DB4">
              <w:rPr>
                <w:b/>
                <w:sz w:val="18"/>
                <w:szCs w:val="18"/>
                <w:lang w:val="tt-RU"/>
              </w:rPr>
              <w:t>ләре</w:t>
            </w:r>
          </w:p>
        </w:tc>
        <w:tc>
          <w:tcPr>
            <w:tcW w:w="567" w:type="dxa"/>
            <w:vMerge w:val="restart"/>
          </w:tcPr>
          <w:p w:rsidR="001478C0" w:rsidRPr="00D41DB4" w:rsidRDefault="001478C0" w:rsidP="003B315F">
            <w:pPr>
              <w:rPr>
                <w:b/>
                <w:sz w:val="18"/>
                <w:szCs w:val="18"/>
                <w:lang w:val="tt-RU"/>
              </w:rPr>
            </w:pPr>
            <w:r w:rsidRPr="00D41DB4">
              <w:rPr>
                <w:b/>
                <w:sz w:val="18"/>
                <w:szCs w:val="18"/>
                <w:lang w:val="tt-RU"/>
              </w:rPr>
              <w:t>Элемтә</w:t>
            </w:r>
          </w:p>
          <w:p w:rsidR="001478C0" w:rsidRPr="00D41DB4" w:rsidRDefault="001478C0" w:rsidP="003B315F">
            <w:pPr>
              <w:rPr>
                <w:b/>
                <w:sz w:val="18"/>
                <w:szCs w:val="18"/>
                <w:lang w:val="tt-RU"/>
              </w:rPr>
            </w:pPr>
            <w:r w:rsidRPr="00D41DB4">
              <w:rPr>
                <w:b/>
                <w:sz w:val="18"/>
                <w:szCs w:val="18"/>
                <w:lang w:val="tt-RU"/>
              </w:rPr>
              <w:t>ка</w:t>
            </w:r>
            <w:r w:rsidRPr="00D41DB4">
              <w:rPr>
                <w:b/>
                <w:sz w:val="18"/>
                <w:szCs w:val="18"/>
              </w:rPr>
              <w:t>бель</w:t>
            </w:r>
            <w:r w:rsidRPr="00D41DB4">
              <w:rPr>
                <w:b/>
                <w:sz w:val="18"/>
                <w:szCs w:val="18"/>
                <w:lang w:val="tt-RU"/>
              </w:rPr>
              <w:t>ләре</w:t>
            </w:r>
          </w:p>
        </w:tc>
        <w:tc>
          <w:tcPr>
            <w:tcW w:w="1418" w:type="dxa"/>
            <w:gridSpan w:val="2"/>
          </w:tcPr>
          <w:p w:rsidR="001478C0" w:rsidRPr="00D41DB4" w:rsidRDefault="001478C0" w:rsidP="003B315F">
            <w:pPr>
              <w:rPr>
                <w:b/>
                <w:sz w:val="18"/>
                <w:szCs w:val="18"/>
                <w:lang w:val="tt-RU"/>
              </w:rPr>
            </w:pPr>
            <w:r w:rsidRPr="00D41DB4">
              <w:rPr>
                <w:b/>
                <w:sz w:val="18"/>
                <w:szCs w:val="18"/>
                <w:lang w:val="tt-RU"/>
              </w:rPr>
              <w:t>Җылылык элемтәләре</w:t>
            </w:r>
          </w:p>
        </w:tc>
        <w:tc>
          <w:tcPr>
            <w:tcW w:w="708" w:type="dxa"/>
            <w:vMerge w:val="restart"/>
          </w:tcPr>
          <w:p w:rsidR="001478C0" w:rsidRPr="00D41DB4" w:rsidRDefault="001478C0" w:rsidP="003B315F">
            <w:pPr>
              <w:rPr>
                <w:b/>
                <w:sz w:val="18"/>
                <w:szCs w:val="18"/>
                <w:lang w:val="tt-RU"/>
              </w:rPr>
            </w:pPr>
            <w:r w:rsidRPr="00D41DB4">
              <w:rPr>
                <w:b/>
                <w:sz w:val="18"/>
                <w:szCs w:val="18"/>
                <w:lang w:val="tt-RU"/>
              </w:rPr>
              <w:t>Каналлар,</w:t>
            </w:r>
          </w:p>
          <w:p w:rsidR="001478C0" w:rsidRPr="00D41DB4" w:rsidRDefault="001478C0" w:rsidP="003B315F">
            <w:pPr>
              <w:rPr>
                <w:b/>
                <w:sz w:val="18"/>
                <w:szCs w:val="18"/>
                <w:lang w:val="tt-RU"/>
              </w:rPr>
            </w:pPr>
            <w:r w:rsidRPr="00D41DB4">
              <w:rPr>
                <w:b/>
                <w:color w:val="000000"/>
                <w:sz w:val="18"/>
                <w:szCs w:val="18"/>
                <w:lang w:val="tt-RU"/>
              </w:rPr>
              <w:t>тоннел</w:t>
            </w:r>
            <w:r w:rsidRPr="00D41DB4">
              <w:rPr>
                <w:b/>
                <w:color w:val="000000"/>
                <w:sz w:val="18"/>
                <w:szCs w:val="18"/>
              </w:rPr>
              <w:t>ь</w:t>
            </w:r>
            <w:r w:rsidRPr="00D41DB4">
              <w:rPr>
                <w:b/>
                <w:color w:val="000000"/>
                <w:sz w:val="18"/>
                <w:szCs w:val="18"/>
                <w:lang w:val="tt-RU"/>
              </w:rPr>
              <w:t>ләр</w:t>
            </w:r>
          </w:p>
        </w:tc>
        <w:tc>
          <w:tcPr>
            <w:tcW w:w="1134" w:type="dxa"/>
            <w:vMerge w:val="restart"/>
            <w:tcBorders>
              <w:right w:val="single" w:sz="4" w:space="0" w:color="auto"/>
            </w:tcBorders>
          </w:tcPr>
          <w:p w:rsidR="001478C0" w:rsidRPr="00D41DB4" w:rsidRDefault="001478C0" w:rsidP="003B315F">
            <w:pPr>
              <w:rPr>
                <w:b/>
                <w:sz w:val="18"/>
                <w:szCs w:val="18"/>
                <w:lang w:val="tt-RU"/>
              </w:rPr>
            </w:pPr>
            <w:r w:rsidRPr="00D41DB4">
              <w:rPr>
                <w:b/>
                <w:sz w:val="18"/>
                <w:szCs w:val="18"/>
                <w:lang w:val="tt-RU"/>
              </w:rPr>
              <w:t>Тышкы пневмо-чүп үткәргечләр</w:t>
            </w:r>
          </w:p>
        </w:tc>
      </w:tr>
      <w:tr w:rsidR="001478C0" w:rsidRPr="00D41DB4" w:rsidTr="003B315F">
        <w:trPr>
          <w:trHeight w:val="158"/>
        </w:trPr>
        <w:tc>
          <w:tcPr>
            <w:tcW w:w="1101" w:type="dxa"/>
            <w:vMerge/>
          </w:tcPr>
          <w:p w:rsidR="001478C0" w:rsidRPr="00D41DB4" w:rsidRDefault="001478C0" w:rsidP="003B315F">
            <w:pPr>
              <w:rPr>
                <w:b/>
                <w:sz w:val="18"/>
                <w:szCs w:val="18"/>
                <w:lang w:val="tt-RU"/>
              </w:rPr>
            </w:pPr>
          </w:p>
        </w:tc>
        <w:tc>
          <w:tcPr>
            <w:tcW w:w="708" w:type="dxa"/>
            <w:vMerge/>
          </w:tcPr>
          <w:p w:rsidR="001478C0" w:rsidRPr="00D41DB4" w:rsidRDefault="001478C0" w:rsidP="003B315F">
            <w:pPr>
              <w:rPr>
                <w:b/>
                <w:sz w:val="18"/>
                <w:szCs w:val="18"/>
                <w:lang w:val="tt-RU"/>
              </w:rPr>
            </w:pPr>
          </w:p>
        </w:tc>
        <w:tc>
          <w:tcPr>
            <w:tcW w:w="851" w:type="dxa"/>
            <w:vMerge/>
          </w:tcPr>
          <w:p w:rsidR="001478C0" w:rsidRPr="00D41DB4" w:rsidRDefault="001478C0" w:rsidP="003B315F">
            <w:pPr>
              <w:rPr>
                <w:b/>
                <w:sz w:val="18"/>
                <w:szCs w:val="18"/>
                <w:lang w:val="tt-RU"/>
              </w:rPr>
            </w:pPr>
          </w:p>
        </w:tc>
        <w:tc>
          <w:tcPr>
            <w:tcW w:w="709" w:type="dxa"/>
            <w:vMerge/>
          </w:tcPr>
          <w:p w:rsidR="001478C0" w:rsidRPr="00D41DB4" w:rsidRDefault="001478C0" w:rsidP="003B315F">
            <w:pPr>
              <w:rPr>
                <w:b/>
                <w:sz w:val="18"/>
                <w:szCs w:val="18"/>
                <w:lang w:val="tt-RU"/>
              </w:rPr>
            </w:pPr>
          </w:p>
        </w:tc>
        <w:tc>
          <w:tcPr>
            <w:tcW w:w="708" w:type="dxa"/>
            <w:vMerge w:val="restart"/>
          </w:tcPr>
          <w:p w:rsidR="001478C0" w:rsidRPr="00D41DB4" w:rsidRDefault="001478C0" w:rsidP="003B315F">
            <w:pPr>
              <w:rPr>
                <w:b/>
                <w:sz w:val="18"/>
                <w:szCs w:val="18"/>
                <w:lang w:val="tt-RU"/>
              </w:rPr>
            </w:pPr>
            <w:r w:rsidRPr="00D41DB4">
              <w:rPr>
                <w:b/>
                <w:sz w:val="18"/>
                <w:szCs w:val="18"/>
                <w:lang w:val="tt-RU"/>
              </w:rPr>
              <w:t>Түбән</w:t>
            </w:r>
          </w:p>
          <w:p w:rsidR="001478C0" w:rsidRPr="00D41DB4" w:rsidRDefault="001478C0" w:rsidP="003B315F">
            <w:pPr>
              <w:pStyle w:val="TableParagraph"/>
              <w:kinsoku w:val="0"/>
              <w:overflowPunct w:val="0"/>
              <w:spacing w:before="5" w:line="249" w:lineRule="auto"/>
              <w:ind w:left="345" w:right="72" w:hanging="262"/>
              <w:rPr>
                <w:sz w:val="18"/>
                <w:szCs w:val="18"/>
                <w:lang w:val="tt-RU"/>
              </w:rPr>
            </w:pPr>
            <w:r>
              <w:rPr>
                <w:b/>
                <w:bCs/>
                <w:sz w:val="18"/>
                <w:szCs w:val="18"/>
              </w:rPr>
              <w:t>0,</w:t>
            </w:r>
            <w:r w:rsidRPr="00D41DB4">
              <w:rPr>
                <w:b/>
                <w:bCs/>
                <w:sz w:val="18"/>
                <w:szCs w:val="18"/>
                <w:lang w:val="tt-RU"/>
              </w:rPr>
              <w:t>5-гә кадәр</w:t>
            </w:r>
          </w:p>
          <w:p w:rsidR="001478C0" w:rsidRPr="00D41DB4" w:rsidRDefault="001478C0" w:rsidP="003B315F">
            <w:pPr>
              <w:rPr>
                <w:b/>
                <w:sz w:val="18"/>
                <w:szCs w:val="18"/>
                <w:lang w:val="tt-RU"/>
              </w:rPr>
            </w:pPr>
          </w:p>
        </w:tc>
        <w:tc>
          <w:tcPr>
            <w:tcW w:w="851" w:type="dxa"/>
            <w:vMerge w:val="restart"/>
          </w:tcPr>
          <w:p w:rsidR="001478C0" w:rsidRPr="00D41DB4" w:rsidRDefault="001478C0" w:rsidP="003B315F">
            <w:pPr>
              <w:rPr>
                <w:b/>
                <w:sz w:val="18"/>
                <w:szCs w:val="18"/>
                <w:lang w:val="tt-RU"/>
              </w:rPr>
            </w:pPr>
            <w:r w:rsidRPr="00D41DB4">
              <w:rPr>
                <w:b/>
                <w:sz w:val="18"/>
                <w:szCs w:val="18"/>
                <w:lang w:val="tt-RU"/>
              </w:rPr>
              <w:t>Уртача</w:t>
            </w:r>
          </w:p>
          <w:p w:rsidR="001478C0" w:rsidRPr="00D41DB4" w:rsidRDefault="001478C0" w:rsidP="003B315F">
            <w:pPr>
              <w:pStyle w:val="TableParagraph"/>
              <w:kinsoku w:val="0"/>
              <w:overflowPunct w:val="0"/>
              <w:spacing w:before="5" w:line="249" w:lineRule="auto"/>
              <w:ind w:right="41"/>
              <w:rPr>
                <w:sz w:val="18"/>
                <w:szCs w:val="18"/>
                <w:lang w:val="tt-RU"/>
              </w:rPr>
            </w:pPr>
            <w:r w:rsidRPr="00D41DB4">
              <w:rPr>
                <w:b/>
                <w:bCs/>
                <w:sz w:val="18"/>
                <w:szCs w:val="18"/>
              </w:rPr>
              <w:t>0,005</w:t>
            </w:r>
            <w:r w:rsidRPr="00D41DB4">
              <w:rPr>
                <w:b/>
                <w:bCs/>
                <w:sz w:val="18"/>
                <w:szCs w:val="18"/>
                <w:lang w:val="tt-RU"/>
              </w:rPr>
              <w:t>-дән</w:t>
            </w:r>
          </w:p>
          <w:p w:rsidR="001478C0" w:rsidRPr="00D41DB4" w:rsidRDefault="001478C0" w:rsidP="003B315F">
            <w:pPr>
              <w:rPr>
                <w:b/>
                <w:sz w:val="18"/>
                <w:szCs w:val="18"/>
                <w:lang w:val="tt-RU"/>
              </w:rPr>
            </w:pPr>
            <w:r w:rsidRPr="00D41DB4">
              <w:rPr>
                <w:b/>
                <w:bCs/>
                <w:sz w:val="18"/>
                <w:szCs w:val="18"/>
              </w:rPr>
              <w:t xml:space="preserve"> 0,3</w:t>
            </w:r>
            <w:r w:rsidRPr="00D41DB4">
              <w:rPr>
                <w:b/>
                <w:bCs/>
                <w:sz w:val="18"/>
                <w:szCs w:val="18"/>
                <w:lang w:val="tt-RU"/>
              </w:rPr>
              <w:t>- кә кадәр</w:t>
            </w:r>
          </w:p>
        </w:tc>
        <w:tc>
          <w:tcPr>
            <w:tcW w:w="1417" w:type="dxa"/>
            <w:gridSpan w:val="2"/>
          </w:tcPr>
          <w:p w:rsidR="001478C0" w:rsidRPr="00D41DB4" w:rsidRDefault="001478C0" w:rsidP="003B315F">
            <w:pPr>
              <w:rPr>
                <w:b/>
                <w:sz w:val="18"/>
                <w:szCs w:val="18"/>
                <w:lang w:val="tt-RU"/>
              </w:rPr>
            </w:pPr>
            <w:r w:rsidRPr="00D41DB4">
              <w:rPr>
                <w:b/>
                <w:sz w:val="18"/>
                <w:szCs w:val="18"/>
                <w:lang w:val="tt-RU"/>
              </w:rPr>
              <w:t>югары</w:t>
            </w:r>
          </w:p>
        </w:tc>
        <w:tc>
          <w:tcPr>
            <w:tcW w:w="709" w:type="dxa"/>
            <w:vMerge/>
          </w:tcPr>
          <w:p w:rsidR="001478C0" w:rsidRPr="00D41DB4" w:rsidRDefault="001478C0" w:rsidP="003B315F">
            <w:pPr>
              <w:rPr>
                <w:b/>
                <w:sz w:val="18"/>
                <w:szCs w:val="18"/>
                <w:lang w:val="tt-RU"/>
              </w:rPr>
            </w:pPr>
          </w:p>
        </w:tc>
        <w:tc>
          <w:tcPr>
            <w:tcW w:w="567" w:type="dxa"/>
            <w:vMerge/>
          </w:tcPr>
          <w:p w:rsidR="001478C0" w:rsidRPr="00D41DB4" w:rsidRDefault="001478C0" w:rsidP="003B315F">
            <w:pPr>
              <w:rPr>
                <w:b/>
                <w:sz w:val="18"/>
                <w:szCs w:val="18"/>
                <w:lang w:val="tt-RU"/>
              </w:rPr>
            </w:pPr>
          </w:p>
        </w:tc>
        <w:tc>
          <w:tcPr>
            <w:tcW w:w="709" w:type="dxa"/>
            <w:vMerge w:val="restart"/>
          </w:tcPr>
          <w:p w:rsidR="001478C0" w:rsidRPr="00D41DB4" w:rsidRDefault="001478C0" w:rsidP="003B315F">
            <w:pPr>
              <w:rPr>
                <w:b/>
                <w:sz w:val="18"/>
                <w:szCs w:val="18"/>
                <w:lang w:val="tt-RU"/>
              </w:rPr>
            </w:pPr>
            <w:r w:rsidRPr="00D41DB4">
              <w:rPr>
                <w:b/>
                <w:color w:val="000000"/>
                <w:sz w:val="18"/>
                <w:szCs w:val="18"/>
                <w:lang w:val="tt-RU"/>
              </w:rPr>
              <w:t>Тоннел</w:t>
            </w:r>
            <w:r w:rsidRPr="00D41DB4">
              <w:rPr>
                <w:b/>
                <w:color w:val="000000"/>
                <w:sz w:val="18"/>
                <w:szCs w:val="18"/>
              </w:rPr>
              <w:t>ьне</w:t>
            </w:r>
            <w:r w:rsidRPr="00D41DB4">
              <w:rPr>
                <w:b/>
                <w:color w:val="000000"/>
                <w:sz w:val="18"/>
                <w:szCs w:val="18"/>
                <w:lang w:val="tt-RU"/>
              </w:rPr>
              <w:t>ң,</w:t>
            </w:r>
            <w:r w:rsidRPr="00D41DB4">
              <w:rPr>
                <w:b/>
                <w:color w:val="000000"/>
                <w:sz w:val="18"/>
                <w:szCs w:val="18"/>
              </w:rPr>
              <w:t>каналның тышкы дива</w:t>
            </w:r>
            <w:r w:rsidRPr="00D41DB4">
              <w:rPr>
                <w:b/>
                <w:color w:val="000000"/>
                <w:sz w:val="18"/>
                <w:szCs w:val="18"/>
                <w:lang w:val="tt-RU"/>
              </w:rPr>
              <w:t>р</w:t>
            </w:r>
            <w:r w:rsidRPr="00D41DB4">
              <w:rPr>
                <w:b/>
                <w:color w:val="000000"/>
                <w:sz w:val="18"/>
                <w:szCs w:val="18"/>
              </w:rPr>
              <w:t>ы</w:t>
            </w:r>
          </w:p>
        </w:tc>
        <w:tc>
          <w:tcPr>
            <w:tcW w:w="709" w:type="dxa"/>
            <w:vMerge w:val="restart"/>
          </w:tcPr>
          <w:p w:rsidR="001478C0" w:rsidRPr="00D41DB4" w:rsidRDefault="001478C0" w:rsidP="003B315F">
            <w:pPr>
              <w:rPr>
                <w:b/>
                <w:sz w:val="18"/>
                <w:szCs w:val="18"/>
                <w:lang w:val="tt-RU"/>
              </w:rPr>
            </w:pPr>
            <w:r w:rsidRPr="00D41DB4">
              <w:rPr>
                <w:b/>
                <w:sz w:val="18"/>
                <w:szCs w:val="18"/>
                <w:lang w:val="tt-RU"/>
              </w:rPr>
              <w:t>Каналсыз җәемнең тышчасы</w:t>
            </w:r>
          </w:p>
        </w:tc>
        <w:tc>
          <w:tcPr>
            <w:tcW w:w="708" w:type="dxa"/>
            <w:vMerge/>
          </w:tcPr>
          <w:p w:rsidR="001478C0" w:rsidRPr="00D41DB4" w:rsidRDefault="001478C0" w:rsidP="003B315F">
            <w:pPr>
              <w:rPr>
                <w:b/>
                <w:sz w:val="18"/>
                <w:szCs w:val="18"/>
                <w:lang w:val="tt-RU"/>
              </w:rPr>
            </w:pPr>
          </w:p>
        </w:tc>
        <w:tc>
          <w:tcPr>
            <w:tcW w:w="1134" w:type="dxa"/>
            <w:vMerge/>
            <w:tcBorders>
              <w:right w:val="single" w:sz="4" w:space="0" w:color="auto"/>
            </w:tcBorders>
          </w:tcPr>
          <w:p w:rsidR="001478C0" w:rsidRPr="00D41DB4" w:rsidRDefault="001478C0" w:rsidP="003B315F">
            <w:pPr>
              <w:rPr>
                <w:b/>
                <w:sz w:val="18"/>
                <w:szCs w:val="18"/>
                <w:lang w:val="tt-RU"/>
              </w:rPr>
            </w:pPr>
          </w:p>
        </w:tc>
      </w:tr>
      <w:tr w:rsidR="001478C0" w:rsidRPr="00D41DB4" w:rsidTr="003B315F">
        <w:trPr>
          <w:trHeight w:val="269"/>
        </w:trPr>
        <w:tc>
          <w:tcPr>
            <w:tcW w:w="1101" w:type="dxa"/>
            <w:vMerge/>
          </w:tcPr>
          <w:p w:rsidR="001478C0" w:rsidRPr="00D41DB4" w:rsidRDefault="001478C0" w:rsidP="003B315F">
            <w:pPr>
              <w:rPr>
                <w:b/>
                <w:sz w:val="18"/>
                <w:szCs w:val="18"/>
                <w:lang w:val="tt-RU"/>
              </w:rPr>
            </w:pPr>
          </w:p>
        </w:tc>
        <w:tc>
          <w:tcPr>
            <w:tcW w:w="708" w:type="dxa"/>
            <w:vMerge/>
          </w:tcPr>
          <w:p w:rsidR="001478C0" w:rsidRPr="00D41DB4" w:rsidRDefault="001478C0" w:rsidP="003B315F">
            <w:pPr>
              <w:rPr>
                <w:b/>
                <w:sz w:val="18"/>
                <w:szCs w:val="18"/>
                <w:lang w:val="tt-RU"/>
              </w:rPr>
            </w:pPr>
          </w:p>
        </w:tc>
        <w:tc>
          <w:tcPr>
            <w:tcW w:w="851" w:type="dxa"/>
            <w:vMerge/>
          </w:tcPr>
          <w:p w:rsidR="001478C0" w:rsidRPr="00D41DB4" w:rsidRDefault="001478C0" w:rsidP="003B315F">
            <w:pPr>
              <w:rPr>
                <w:b/>
                <w:sz w:val="18"/>
                <w:szCs w:val="18"/>
                <w:lang w:val="tt-RU"/>
              </w:rPr>
            </w:pPr>
          </w:p>
        </w:tc>
        <w:tc>
          <w:tcPr>
            <w:tcW w:w="709" w:type="dxa"/>
            <w:vMerge/>
          </w:tcPr>
          <w:p w:rsidR="001478C0" w:rsidRPr="00D41DB4" w:rsidRDefault="001478C0" w:rsidP="003B315F">
            <w:pPr>
              <w:rPr>
                <w:b/>
                <w:sz w:val="18"/>
                <w:szCs w:val="18"/>
                <w:lang w:val="tt-RU"/>
              </w:rPr>
            </w:pPr>
          </w:p>
        </w:tc>
        <w:tc>
          <w:tcPr>
            <w:tcW w:w="708" w:type="dxa"/>
            <w:vMerge/>
          </w:tcPr>
          <w:p w:rsidR="001478C0" w:rsidRPr="00D41DB4" w:rsidRDefault="001478C0" w:rsidP="003B315F">
            <w:pPr>
              <w:rPr>
                <w:b/>
                <w:sz w:val="18"/>
                <w:szCs w:val="18"/>
                <w:lang w:val="tt-RU"/>
              </w:rPr>
            </w:pPr>
          </w:p>
        </w:tc>
        <w:tc>
          <w:tcPr>
            <w:tcW w:w="851" w:type="dxa"/>
            <w:vMerge/>
          </w:tcPr>
          <w:p w:rsidR="001478C0" w:rsidRPr="00D41DB4" w:rsidRDefault="001478C0" w:rsidP="003B315F">
            <w:pPr>
              <w:rPr>
                <w:b/>
                <w:sz w:val="18"/>
                <w:szCs w:val="18"/>
                <w:lang w:val="tt-RU"/>
              </w:rPr>
            </w:pPr>
          </w:p>
        </w:tc>
        <w:tc>
          <w:tcPr>
            <w:tcW w:w="709" w:type="dxa"/>
          </w:tcPr>
          <w:p w:rsidR="001478C0" w:rsidRPr="00D41DB4" w:rsidRDefault="001478C0" w:rsidP="003B315F">
            <w:pPr>
              <w:rPr>
                <w:b/>
                <w:sz w:val="18"/>
                <w:szCs w:val="18"/>
                <w:lang w:val="tt-RU"/>
              </w:rPr>
            </w:pPr>
            <w:r w:rsidRPr="00D41DB4">
              <w:rPr>
                <w:b/>
                <w:sz w:val="18"/>
                <w:szCs w:val="18"/>
                <w:lang w:val="tt-RU"/>
              </w:rPr>
              <w:t>0,3- тән 0,6-га кадәр</w:t>
            </w:r>
          </w:p>
        </w:tc>
        <w:tc>
          <w:tcPr>
            <w:tcW w:w="708" w:type="dxa"/>
          </w:tcPr>
          <w:p w:rsidR="001478C0" w:rsidRPr="00D41DB4" w:rsidRDefault="001478C0" w:rsidP="003B315F">
            <w:pPr>
              <w:rPr>
                <w:b/>
                <w:sz w:val="18"/>
                <w:szCs w:val="18"/>
                <w:lang w:val="tt-RU"/>
              </w:rPr>
            </w:pPr>
            <w:r w:rsidRPr="00D41DB4">
              <w:rPr>
                <w:b/>
                <w:sz w:val="18"/>
                <w:szCs w:val="18"/>
                <w:lang w:val="tt-RU"/>
              </w:rPr>
              <w:t>0,6- дан 1,2 –гә кадәр</w:t>
            </w:r>
          </w:p>
        </w:tc>
        <w:tc>
          <w:tcPr>
            <w:tcW w:w="709" w:type="dxa"/>
            <w:vMerge/>
          </w:tcPr>
          <w:p w:rsidR="001478C0" w:rsidRPr="00D41DB4" w:rsidRDefault="001478C0" w:rsidP="003B315F">
            <w:pPr>
              <w:rPr>
                <w:b/>
                <w:sz w:val="18"/>
                <w:szCs w:val="18"/>
                <w:lang w:val="tt-RU"/>
              </w:rPr>
            </w:pPr>
          </w:p>
        </w:tc>
        <w:tc>
          <w:tcPr>
            <w:tcW w:w="567" w:type="dxa"/>
            <w:vMerge/>
          </w:tcPr>
          <w:p w:rsidR="001478C0" w:rsidRPr="00D41DB4" w:rsidRDefault="001478C0" w:rsidP="003B315F">
            <w:pPr>
              <w:rPr>
                <w:b/>
                <w:sz w:val="18"/>
                <w:szCs w:val="18"/>
                <w:lang w:val="tt-RU"/>
              </w:rPr>
            </w:pPr>
          </w:p>
        </w:tc>
        <w:tc>
          <w:tcPr>
            <w:tcW w:w="709" w:type="dxa"/>
            <w:vMerge/>
          </w:tcPr>
          <w:p w:rsidR="001478C0" w:rsidRPr="00D41DB4" w:rsidRDefault="001478C0" w:rsidP="003B315F">
            <w:pPr>
              <w:rPr>
                <w:b/>
                <w:sz w:val="18"/>
                <w:szCs w:val="18"/>
                <w:lang w:val="tt-RU"/>
              </w:rPr>
            </w:pPr>
          </w:p>
        </w:tc>
        <w:tc>
          <w:tcPr>
            <w:tcW w:w="709" w:type="dxa"/>
            <w:vMerge/>
          </w:tcPr>
          <w:p w:rsidR="001478C0" w:rsidRPr="00D41DB4" w:rsidRDefault="001478C0" w:rsidP="003B315F">
            <w:pPr>
              <w:rPr>
                <w:b/>
                <w:sz w:val="18"/>
                <w:szCs w:val="18"/>
                <w:lang w:val="tt-RU"/>
              </w:rPr>
            </w:pPr>
          </w:p>
        </w:tc>
        <w:tc>
          <w:tcPr>
            <w:tcW w:w="708" w:type="dxa"/>
            <w:vMerge/>
          </w:tcPr>
          <w:p w:rsidR="001478C0" w:rsidRPr="00D41DB4" w:rsidRDefault="001478C0" w:rsidP="003B315F">
            <w:pPr>
              <w:rPr>
                <w:b/>
                <w:sz w:val="18"/>
                <w:szCs w:val="18"/>
                <w:lang w:val="tt-RU"/>
              </w:rPr>
            </w:pPr>
          </w:p>
        </w:tc>
        <w:tc>
          <w:tcPr>
            <w:tcW w:w="1134" w:type="dxa"/>
            <w:vMerge/>
            <w:tcBorders>
              <w:right w:val="single" w:sz="4" w:space="0" w:color="auto"/>
            </w:tcBorders>
          </w:tcPr>
          <w:p w:rsidR="001478C0" w:rsidRPr="00D41DB4" w:rsidRDefault="001478C0" w:rsidP="003B315F">
            <w:pPr>
              <w:rPr>
                <w:b/>
                <w:sz w:val="18"/>
                <w:szCs w:val="18"/>
                <w:lang w:val="tt-RU"/>
              </w:rPr>
            </w:pPr>
          </w:p>
        </w:tc>
      </w:tr>
      <w:tr w:rsidR="001478C0" w:rsidRPr="00D41DB4" w:rsidTr="003B315F">
        <w:trPr>
          <w:trHeight w:val="269"/>
        </w:trPr>
        <w:tc>
          <w:tcPr>
            <w:tcW w:w="1101" w:type="dxa"/>
          </w:tcPr>
          <w:p w:rsidR="001478C0" w:rsidRPr="00D41DB4" w:rsidRDefault="001478C0" w:rsidP="003B315F">
            <w:pPr>
              <w:rPr>
                <w:sz w:val="18"/>
                <w:szCs w:val="18"/>
                <w:lang w:val="tt-RU"/>
              </w:rPr>
            </w:pPr>
            <w:r w:rsidRPr="00D41DB4">
              <w:rPr>
                <w:sz w:val="18"/>
                <w:szCs w:val="18"/>
                <w:lang w:val="tt-RU"/>
              </w:rPr>
              <w:t>1</w:t>
            </w:r>
          </w:p>
        </w:tc>
        <w:tc>
          <w:tcPr>
            <w:tcW w:w="708" w:type="dxa"/>
          </w:tcPr>
          <w:p w:rsidR="001478C0" w:rsidRPr="00D41DB4" w:rsidRDefault="001478C0" w:rsidP="003B315F">
            <w:pPr>
              <w:rPr>
                <w:sz w:val="18"/>
                <w:szCs w:val="18"/>
                <w:lang w:val="tt-RU"/>
              </w:rPr>
            </w:pPr>
            <w:r w:rsidRPr="00D41DB4">
              <w:rPr>
                <w:sz w:val="18"/>
                <w:szCs w:val="18"/>
                <w:lang w:val="tt-RU"/>
              </w:rPr>
              <w:t>2</w:t>
            </w:r>
          </w:p>
        </w:tc>
        <w:tc>
          <w:tcPr>
            <w:tcW w:w="851" w:type="dxa"/>
          </w:tcPr>
          <w:p w:rsidR="001478C0" w:rsidRPr="00D41DB4" w:rsidRDefault="001478C0" w:rsidP="003B315F">
            <w:pPr>
              <w:rPr>
                <w:sz w:val="18"/>
                <w:szCs w:val="18"/>
                <w:lang w:val="tt-RU"/>
              </w:rPr>
            </w:pPr>
            <w:r w:rsidRPr="00D41DB4">
              <w:rPr>
                <w:sz w:val="18"/>
                <w:szCs w:val="18"/>
                <w:lang w:val="tt-RU"/>
              </w:rPr>
              <w:t>3</w:t>
            </w:r>
          </w:p>
        </w:tc>
        <w:tc>
          <w:tcPr>
            <w:tcW w:w="709" w:type="dxa"/>
          </w:tcPr>
          <w:p w:rsidR="001478C0" w:rsidRPr="00D41DB4" w:rsidRDefault="001478C0" w:rsidP="003B315F">
            <w:pPr>
              <w:rPr>
                <w:sz w:val="18"/>
                <w:szCs w:val="18"/>
                <w:lang w:val="tt-RU"/>
              </w:rPr>
            </w:pPr>
            <w:r w:rsidRPr="00D41DB4">
              <w:rPr>
                <w:sz w:val="18"/>
                <w:szCs w:val="18"/>
                <w:lang w:val="tt-RU"/>
              </w:rPr>
              <w:t>4</w:t>
            </w:r>
          </w:p>
        </w:tc>
        <w:tc>
          <w:tcPr>
            <w:tcW w:w="708" w:type="dxa"/>
          </w:tcPr>
          <w:p w:rsidR="001478C0" w:rsidRPr="00D41DB4" w:rsidRDefault="001478C0" w:rsidP="003B315F">
            <w:pPr>
              <w:rPr>
                <w:sz w:val="18"/>
                <w:szCs w:val="18"/>
                <w:lang w:val="tt-RU"/>
              </w:rPr>
            </w:pPr>
            <w:r w:rsidRPr="00D41DB4">
              <w:rPr>
                <w:sz w:val="18"/>
                <w:szCs w:val="18"/>
                <w:lang w:val="tt-RU"/>
              </w:rPr>
              <w:t>5</w:t>
            </w:r>
          </w:p>
        </w:tc>
        <w:tc>
          <w:tcPr>
            <w:tcW w:w="851" w:type="dxa"/>
          </w:tcPr>
          <w:p w:rsidR="001478C0" w:rsidRPr="00D41DB4" w:rsidRDefault="001478C0" w:rsidP="003B315F">
            <w:pPr>
              <w:rPr>
                <w:sz w:val="18"/>
                <w:szCs w:val="18"/>
                <w:lang w:val="tt-RU"/>
              </w:rPr>
            </w:pPr>
            <w:r w:rsidRPr="00D41DB4">
              <w:rPr>
                <w:sz w:val="18"/>
                <w:szCs w:val="18"/>
                <w:lang w:val="tt-RU"/>
              </w:rPr>
              <w:t>6</w:t>
            </w:r>
          </w:p>
        </w:tc>
        <w:tc>
          <w:tcPr>
            <w:tcW w:w="709" w:type="dxa"/>
          </w:tcPr>
          <w:p w:rsidR="001478C0" w:rsidRPr="00D41DB4" w:rsidRDefault="001478C0" w:rsidP="003B315F">
            <w:pPr>
              <w:rPr>
                <w:sz w:val="18"/>
                <w:szCs w:val="18"/>
                <w:lang w:val="tt-RU"/>
              </w:rPr>
            </w:pPr>
            <w:r w:rsidRPr="00D41DB4">
              <w:rPr>
                <w:sz w:val="18"/>
                <w:szCs w:val="18"/>
                <w:lang w:val="tt-RU"/>
              </w:rPr>
              <w:t>7</w:t>
            </w:r>
          </w:p>
        </w:tc>
        <w:tc>
          <w:tcPr>
            <w:tcW w:w="708" w:type="dxa"/>
          </w:tcPr>
          <w:p w:rsidR="001478C0" w:rsidRPr="00D41DB4" w:rsidRDefault="001478C0" w:rsidP="003B315F">
            <w:pPr>
              <w:rPr>
                <w:sz w:val="18"/>
                <w:szCs w:val="18"/>
                <w:lang w:val="tt-RU"/>
              </w:rPr>
            </w:pPr>
            <w:r w:rsidRPr="00D41DB4">
              <w:rPr>
                <w:sz w:val="18"/>
                <w:szCs w:val="18"/>
                <w:lang w:val="tt-RU"/>
              </w:rPr>
              <w:t>8</w:t>
            </w:r>
          </w:p>
        </w:tc>
        <w:tc>
          <w:tcPr>
            <w:tcW w:w="709" w:type="dxa"/>
          </w:tcPr>
          <w:p w:rsidR="001478C0" w:rsidRPr="00D41DB4" w:rsidRDefault="001478C0" w:rsidP="003B315F">
            <w:pPr>
              <w:rPr>
                <w:sz w:val="18"/>
                <w:szCs w:val="18"/>
                <w:lang w:val="tt-RU"/>
              </w:rPr>
            </w:pPr>
            <w:r w:rsidRPr="00D41DB4">
              <w:rPr>
                <w:sz w:val="18"/>
                <w:szCs w:val="18"/>
                <w:lang w:val="tt-RU"/>
              </w:rPr>
              <w:t>9</w:t>
            </w:r>
          </w:p>
        </w:tc>
        <w:tc>
          <w:tcPr>
            <w:tcW w:w="567" w:type="dxa"/>
          </w:tcPr>
          <w:p w:rsidR="001478C0" w:rsidRPr="00D41DB4" w:rsidRDefault="001478C0" w:rsidP="003B315F">
            <w:pPr>
              <w:rPr>
                <w:sz w:val="18"/>
                <w:szCs w:val="18"/>
                <w:lang w:val="tt-RU"/>
              </w:rPr>
            </w:pPr>
            <w:r w:rsidRPr="00D41DB4">
              <w:rPr>
                <w:sz w:val="18"/>
                <w:szCs w:val="18"/>
                <w:lang w:val="tt-RU"/>
              </w:rPr>
              <w:t>10</w:t>
            </w:r>
          </w:p>
        </w:tc>
        <w:tc>
          <w:tcPr>
            <w:tcW w:w="709" w:type="dxa"/>
          </w:tcPr>
          <w:p w:rsidR="001478C0" w:rsidRPr="00D41DB4" w:rsidRDefault="001478C0" w:rsidP="003B315F">
            <w:pPr>
              <w:rPr>
                <w:sz w:val="18"/>
                <w:szCs w:val="18"/>
                <w:lang w:val="tt-RU"/>
              </w:rPr>
            </w:pPr>
            <w:r w:rsidRPr="00D41DB4">
              <w:rPr>
                <w:sz w:val="18"/>
                <w:szCs w:val="18"/>
                <w:lang w:val="tt-RU"/>
              </w:rPr>
              <w:t>11</w:t>
            </w:r>
          </w:p>
        </w:tc>
        <w:tc>
          <w:tcPr>
            <w:tcW w:w="709" w:type="dxa"/>
          </w:tcPr>
          <w:p w:rsidR="001478C0" w:rsidRPr="00D41DB4" w:rsidRDefault="001478C0" w:rsidP="003B315F">
            <w:pPr>
              <w:rPr>
                <w:sz w:val="18"/>
                <w:szCs w:val="18"/>
                <w:lang w:val="tt-RU"/>
              </w:rPr>
            </w:pPr>
            <w:r w:rsidRPr="00D41DB4">
              <w:rPr>
                <w:sz w:val="18"/>
                <w:szCs w:val="18"/>
                <w:lang w:val="tt-RU"/>
              </w:rPr>
              <w:t>12</w:t>
            </w:r>
          </w:p>
        </w:tc>
        <w:tc>
          <w:tcPr>
            <w:tcW w:w="708" w:type="dxa"/>
          </w:tcPr>
          <w:p w:rsidR="001478C0" w:rsidRPr="00D41DB4" w:rsidRDefault="001478C0" w:rsidP="003B315F">
            <w:pPr>
              <w:rPr>
                <w:sz w:val="18"/>
                <w:szCs w:val="18"/>
                <w:lang w:val="tt-RU"/>
              </w:rPr>
            </w:pPr>
            <w:r w:rsidRPr="00D41DB4">
              <w:rPr>
                <w:sz w:val="18"/>
                <w:szCs w:val="18"/>
                <w:lang w:val="tt-RU"/>
              </w:rPr>
              <w:t>13</w:t>
            </w:r>
          </w:p>
        </w:tc>
        <w:tc>
          <w:tcPr>
            <w:tcW w:w="1134" w:type="dxa"/>
            <w:tcBorders>
              <w:right w:val="single" w:sz="4" w:space="0" w:color="auto"/>
            </w:tcBorders>
          </w:tcPr>
          <w:p w:rsidR="001478C0" w:rsidRPr="00D41DB4" w:rsidRDefault="001478C0" w:rsidP="003B315F">
            <w:pPr>
              <w:rPr>
                <w:sz w:val="18"/>
                <w:szCs w:val="18"/>
                <w:lang w:val="tt-RU"/>
              </w:rPr>
            </w:pPr>
            <w:r w:rsidRPr="00D41DB4">
              <w:rPr>
                <w:sz w:val="18"/>
                <w:szCs w:val="18"/>
                <w:lang w:val="tt-RU"/>
              </w:rPr>
              <w:t>14</w:t>
            </w:r>
          </w:p>
        </w:tc>
      </w:tr>
      <w:tr w:rsidR="001478C0" w:rsidRPr="00D41DB4" w:rsidTr="003B315F">
        <w:tc>
          <w:tcPr>
            <w:tcW w:w="1101" w:type="dxa"/>
          </w:tcPr>
          <w:p w:rsidR="001478C0" w:rsidRPr="00D41DB4" w:rsidRDefault="001478C0" w:rsidP="003B315F">
            <w:pPr>
              <w:rPr>
                <w:sz w:val="18"/>
                <w:szCs w:val="18"/>
                <w:lang w:val="tt-RU"/>
              </w:rPr>
            </w:pPr>
            <w:r w:rsidRPr="00D41DB4">
              <w:rPr>
                <w:sz w:val="18"/>
                <w:szCs w:val="18"/>
                <w:lang w:val="tt-RU"/>
              </w:rPr>
              <w:t>Суүткәргеч</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1,5</w:t>
            </w:r>
          </w:p>
        </w:tc>
        <w:tc>
          <w:tcPr>
            <w:tcW w:w="851" w:type="dxa"/>
          </w:tcPr>
          <w:p w:rsidR="001478C0" w:rsidRPr="00D41DB4" w:rsidRDefault="001478C0" w:rsidP="003B315F">
            <w:pPr>
              <w:pStyle w:val="TableParagraph"/>
              <w:kinsoku w:val="0"/>
              <w:overflowPunct w:val="0"/>
              <w:spacing w:before="3" w:line="247" w:lineRule="auto"/>
              <w:ind w:left="50" w:right="48" w:hanging="1"/>
              <w:rPr>
                <w:sz w:val="18"/>
                <w:szCs w:val="18"/>
              </w:rPr>
            </w:pPr>
            <w:r w:rsidRPr="00D41DB4">
              <w:rPr>
                <w:sz w:val="18"/>
                <w:szCs w:val="18"/>
                <w:lang w:val="tt-RU"/>
              </w:rPr>
              <w:t>Искәр</w:t>
            </w:r>
            <w:r w:rsidRPr="00D41DB4">
              <w:rPr>
                <w:sz w:val="18"/>
                <w:szCs w:val="18"/>
                <w:lang w:val="tt-RU"/>
              </w:rPr>
              <w:lastRenderedPageBreak/>
              <w:t>мәне карарга:</w:t>
            </w: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lastRenderedPageBreak/>
              <w:t>1,5</w:t>
            </w:r>
          </w:p>
        </w:tc>
        <w:tc>
          <w:tcPr>
            <w:tcW w:w="708" w:type="dxa"/>
          </w:tcPr>
          <w:p w:rsidR="001478C0" w:rsidRPr="00D41DB4" w:rsidRDefault="001478C0" w:rsidP="003B315F">
            <w:pPr>
              <w:pStyle w:val="TableParagraph"/>
              <w:kinsoku w:val="0"/>
              <w:overflowPunct w:val="0"/>
              <w:spacing w:line="255" w:lineRule="exact"/>
              <w:ind w:right="31"/>
              <w:jc w:val="center"/>
              <w:rPr>
                <w:sz w:val="18"/>
                <w:szCs w:val="18"/>
              </w:rPr>
            </w:pPr>
            <w:r w:rsidRPr="00D41DB4">
              <w:rPr>
                <w:sz w:val="18"/>
                <w:szCs w:val="18"/>
              </w:rPr>
              <w:t>1</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ind w:left="2"/>
              <w:rPr>
                <w:sz w:val="18"/>
                <w:szCs w:val="18"/>
              </w:rPr>
            </w:pPr>
            <w:r w:rsidRPr="00D41DB4">
              <w:rPr>
                <w:sz w:val="18"/>
                <w:szCs w:val="18"/>
              </w:rPr>
              <w:t>1,5</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2</w:t>
            </w:r>
          </w:p>
        </w:tc>
        <w:tc>
          <w:tcPr>
            <w:tcW w:w="709" w:type="dxa"/>
          </w:tcPr>
          <w:p w:rsidR="001478C0" w:rsidRPr="00D41DB4" w:rsidRDefault="001478C0" w:rsidP="003B315F">
            <w:pPr>
              <w:pStyle w:val="TableParagraph"/>
              <w:kinsoku w:val="0"/>
              <w:overflowPunct w:val="0"/>
              <w:spacing w:line="255" w:lineRule="exact"/>
              <w:ind w:left="525"/>
              <w:rPr>
                <w:sz w:val="18"/>
                <w:szCs w:val="18"/>
              </w:rPr>
            </w:pPr>
            <w:r w:rsidRPr="00D41DB4">
              <w:rPr>
                <w:sz w:val="18"/>
                <w:szCs w:val="18"/>
              </w:rPr>
              <w:t>1</w:t>
            </w:r>
            <w:r w:rsidRPr="00D41DB4">
              <w:rPr>
                <w:sz w:val="18"/>
                <w:szCs w:val="18"/>
              </w:rPr>
              <w:lastRenderedPageBreak/>
              <w:t>*</w:t>
            </w:r>
          </w:p>
        </w:tc>
        <w:tc>
          <w:tcPr>
            <w:tcW w:w="567" w:type="dxa"/>
          </w:tcPr>
          <w:p w:rsidR="001478C0" w:rsidRPr="00D41DB4" w:rsidRDefault="001478C0" w:rsidP="003B315F">
            <w:pPr>
              <w:pStyle w:val="TableParagraph"/>
              <w:kinsoku w:val="0"/>
              <w:overflowPunct w:val="0"/>
              <w:spacing w:line="255" w:lineRule="exact"/>
              <w:ind w:left="324"/>
              <w:rPr>
                <w:sz w:val="18"/>
                <w:szCs w:val="18"/>
              </w:rPr>
            </w:pPr>
            <w:r w:rsidRPr="00D41DB4">
              <w:rPr>
                <w:sz w:val="18"/>
                <w:szCs w:val="18"/>
              </w:rPr>
              <w:lastRenderedPageBreak/>
              <w:t>0</w:t>
            </w:r>
            <w:r w:rsidRPr="00D41DB4">
              <w:rPr>
                <w:sz w:val="18"/>
                <w:szCs w:val="18"/>
              </w:rPr>
              <w:lastRenderedPageBreak/>
              <w:t>,5</w:t>
            </w:r>
          </w:p>
        </w:tc>
        <w:tc>
          <w:tcPr>
            <w:tcW w:w="709" w:type="dxa"/>
          </w:tcPr>
          <w:p w:rsidR="001478C0" w:rsidRPr="00D41DB4" w:rsidRDefault="001478C0" w:rsidP="003B315F">
            <w:pPr>
              <w:pStyle w:val="TableParagraph"/>
              <w:kinsoku w:val="0"/>
              <w:overflowPunct w:val="0"/>
              <w:spacing w:line="255" w:lineRule="exact"/>
              <w:rPr>
                <w:sz w:val="18"/>
                <w:szCs w:val="18"/>
              </w:rPr>
            </w:pPr>
            <w:r w:rsidRPr="00D41DB4">
              <w:rPr>
                <w:sz w:val="18"/>
                <w:szCs w:val="18"/>
              </w:rPr>
              <w:lastRenderedPageBreak/>
              <w:t>1,5</w:t>
            </w:r>
          </w:p>
        </w:tc>
        <w:tc>
          <w:tcPr>
            <w:tcW w:w="709" w:type="dxa"/>
          </w:tcPr>
          <w:p w:rsidR="001478C0" w:rsidRPr="00D41DB4" w:rsidRDefault="001478C0" w:rsidP="003B315F">
            <w:pPr>
              <w:pStyle w:val="TableParagraph"/>
              <w:kinsoku w:val="0"/>
              <w:overflowPunct w:val="0"/>
              <w:spacing w:line="255" w:lineRule="exact"/>
              <w:ind w:left="561"/>
              <w:rPr>
                <w:sz w:val="18"/>
                <w:szCs w:val="18"/>
              </w:rPr>
            </w:pPr>
            <w:r w:rsidRPr="00D41DB4">
              <w:rPr>
                <w:sz w:val="18"/>
                <w:szCs w:val="18"/>
              </w:rPr>
              <w:t>1</w:t>
            </w:r>
            <w:r w:rsidRPr="00D41DB4">
              <w:rPr>
                <w:sz w:val="18"/>
                <w:szCs w:val="18"/>
              </w:rPr>
              <w:lastRenderedPageBreak/>
              <w:t>,5</w:t>
            </w:r>
          </w:p>
        </w:tc>
        <w:tc>
          <w:tcPr>
            <w:tcW w:w="708"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lastRenderedPageBreak/>
              <w:t>1,5</w:t>
            </w:r>
          </w:p>
        </w:tc>
        <w:tc>
          <w:tcPr>
            <w:tcW w:w="1134" w:type="dxa"/>
          </w:tcPr>
          <w:p w:rsidR="001478C0" w:rsidRPr="00D41DB4" w:rsidRDefault="001478C0" w:rsidP="003B315F">
            <w:pPr>
              <w:pStyle w:val="TableParagraph"/>
              <w:kinsoku w:val="0"/>
              <w:overflowPunct w:val="0"/>
              <w:spacing w:line="255" w:lineRule="exact"/>
              <w:ind w:right="7"/>
              <w:jc w:val="center"/>
              <w:rPr>
                <w:sz w:val="18"/>
                <w:szCs w:val="18"/>
              </w:rPr>
            </w:pPr>
            <w:r w:rsidRPr="00D41DB4">
              <w:rPr>
                <w:sz w:val="18"/>
                <w:szCs w:val="18"/>
              </w:rPr>
              <w:t>1</w:t>
            </w:r>
          </w:p>
        </w:tc>
      </w:tr>
      <w:tr w:rsidR="001478C0" w:rsidRPr="00D41DB4" w:rsidTr="003B315F">
        <w:tc>
          <w:tcPr>
            <w:tcW w:w="1101" w:type="dxa"/>
          </w:tcPr>
          <w:p w:rsidR="001478C0" w:rsidRPr="00D41DB4" w:rsidRDefault="001478C0" w:rsidP="003B315F">
            <w:pPr>
              <w:rPr>
                <w:sz w:val="18"/>
                <w:szCs w:val="18"/>
                <w:lang w:val="tt-RU"/>
              </w:rPr>
            </w:pPr>
            <w:r w:rsidRPr="00D41DB4">
              <w:rPr>
                <w:sz w:val="18"/>
                <w:szCs w:val="18"/>
              </w:rPr>
              <w:t>К</w:t>
            </w:r>
            <w:r w:rsidRPr="00D41DB4">
              <w:rPr>
                <w:sz w:val="18"/>
                <w:szCs w:val="18"/>
                <w:lang w:val="tt-RU"/>
              </w:rPr>
              <w:t>өнкүреш к</w:t>
            </w:r>
            <w:r w:rsidRPr="00D41DB4">
              <w:rPr>
                <w:sz w:val="18"/>
                <w:szCs w:val="18"/>
              </w:rPr>
              <w:t>анализация</w:t>
            </w:r>
          </w:p>
        </w:tc>
        <w:tc>
          <w:tcPr>
            <w:tcW w:w="708" w:type="dxa"/>
          </w:tcPr>
          <w:p w:rsidR="001478C0" w:rsidRPr="00D41DB4" w:rsidRDefault="001478C0" w:rsidP="003B315F">
            <w:pPr>
              <w:pStyle w:val="TableParagraph"/>
              <w:kinsoku w:val="0"/>
              <w:overflowPunct w:val="0"/>
              <w:spacing w:before="3" w:line="247" w:lineRule="auto"/>
              <w:ind w:left="4" w:right="41"/>
              <w:rPr>
                <w:sz w:val="18"/>
                <w:szCs w:val="18"/>
              </w:rPr>
            </w:pPr>
            <w:r w:rsidRPr="00D41DB4">
              <w:rPr>
                <w:sz w:val="18"/>
                <w:szCs w:val="18"/>
              </w:rPr>
              <w:t>см.примечание</w:t>
            </w:r>
            <w:r w:rsidRPr="00D41DB4">
              <w:rPr>
                <w:spacing w:val="-2"/>
                <w:sz w:val="18"/>
                <w:szCs w:val="18"/>
              </w:rPr>
              <w:t xml:space="preserve"> </w:t>
            </w:r>
            <w:r w:rsidRPr="00D41DB4">
              <w:rPr>
                <w:sz w:val="18"/>
                <w:szCs w:val="18"/>
              </w:rPr>
              <w:t>1</w:t>
            </w:r>
          </w:p>
        </w:tc>
        <w:tc>
          <w:tcPr>
            <w:tcW w:w="851" w:type="dxa"/>
          </w:tcPr>
          <w:p w:rsidR="001478C0" w:rsidRPr="00D41DB4" w:rsidRDefault="001478C0" w:rsidP="003B315F">
            <w:pPr>
              <w:pStyle w:val="TableParagraph"/>
              <w:kinsoku w:val="0"/>
              <w:overflowPunct w:val="0"/>
              <w:spacing w:line="255" w:lineRule="exact"/>
              <w:ind w:left="275"/>
              <w:rPr>
                <w:sz w:val="18"/>
                <w:szCs w:val="18"/>
              </w:rPr>
            </w:pPr>
            <w:r w:rsidRPr="00D41DB4">
              <w:rPr>
                <w:sz w:val="18"/>
                <w:szCs w:val="18"/>
              </w:rPr>
              <w:t>0,4</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0,4</w:t>
            </w:r>
          </w:p>
        </w:tc>
        <w:tc>
          <w:tcPr>
            <w:tcW w:w="708" w:type="dxa"/>
          </w:tcPr>
          <w:p w:rsidR="001478C0" w:rsidRPr="00D41DB4" w:rsidRDefault="001478C0" w:rsidP="003B315F">
            <w:pPr>
              <w:pStyle w:val="TableParagraph"/>
              <w:kinsoku w:val="0"/>
              <w:overflowPunct w:val="0"/>
              <w:spacing w:line="255" w:lineRule="exact"/>
              <w:ind w:right="31"/>
              <w:jc w:val="center"/>
              <w:rPr>
                <w:sz w:val="18"/>
                <w:szCs w:val="18"/>
              </w:rPr>
            </w:pPr>
            <w:r w:rsidRPr="00D41DB4">
              <w:rPr>
                <w:sz w:val="18"/>
                <w:szCs w:val="18"/>
              </w:rPr>
              <w:t>1</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1,5</w:t>
            </w:r>
          </w:p>
        </w:tc>
        <w:tc>
          <w:tcPr>
            <w:tcW w:w="709" w:type="dxa"/>
          </w:tcPr>
          <w:p w:rsidR="001478C0" w:rsidRPr="00D41DB4" w:rsidRDefault="001478C0" w:rsidP="003B315F">
            <w:pPr>
              <w:pStyle w:val="TableParagraph"/>
              <w:kinsoku w:val="0"/>
              <w:overflowPunct w:val="0"/>
              <w:spacing w:line="255" w:lineRule="exact"/>
              <w:ind w:left="2"/>
              <w:rPr>
                <w:sz w:val="18"/>
                <w:szCs w:val="18"/>
              </w:rPr>
            </w:pPr>
            <w:r w:rsidRPr="00D41DB4">
              <w:rPr>
                <w:sz w:val="18"/>
                <w:szCs w:val="18"/>
              </w:rPr>
              <w:t>2</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5</w:t>
            </w:r>
          </w:p>
        </w:tc>
        <w:tc>
          <w:tcPr>
            <w:tcW w:w="709" w:type="dxa"/>
          </w:tcPr>
          <w:p w:rsidR="001478C0" w:rsidRPr="00D41DB4" w:rsidRDefault="001478C0" w:rsidP="003B315F">
            <w:pPr>
              <w:pStyle w:val="TableParagraph"/>
              <w:kinsoku w:val="0"/>
              <w:overflowPunct w:val="0"/>
              <w:spacing w:line="255" w:lineRule="exact"/>
              <w:ind w:left="525"/>
              <w:rPr>
                <w:sz w:val="18"/>
                <w:szCs w:val="18"/>
              </w:rPr>
            </w:pPr>
            <w:r w:rsidRPr="00D41DB4">
              <w:rPr>
                <w:sz w:val="18"/>
                <w:szCs w:val="18"/>
              </w:rPr>
              <w:t>1*</w:t>
            </w:r>
          </w:p>
        </w:tc>
        <w:tc>
          <w:tcPr>
            <w:tcW w:w="567" w:type="dxa"/>
          </w:tcPr>
          <w:p w:rsidR="001478C0" w:rsidRPr="00D41DB4" w:rsidRDefault="001478C0" w:rsidP="003B315F">
            <w:pPr>
              <w:pStyle w:val="TableParagraph"/>
              <w:kinsoku w:val="0"/>
              <w:overflowPunct w:val="0"/>
              <w:spacing w:line="255" w:lineRule="exact"/>
              <w:ind w:left="324"/>
              <w:rPr>
                <w:sz w:val="18"/>
                <w:szCs w:val="18"/>
              </w:rPr>
            </w:pPr>
            <w:r w:rsidRPr="00D41DB4">
              <w:rPr>
                <w:sz w:val="18"/>
                <w:szCs w:val="18"/>
              </w:rPr>
              <w:t>0,5</w:t>
            </w:r>
          </w:p>
        </w:tc>
        <w:tc>
          <w:tcPr>
            <w:tcW w:w="709" w:type="dxa"/>
          </w:tcPr>
          <w:p w:rsidR="001478C0" w:rsidRPr="00D41DB4" w:rsidRDefault="001478C0" w:rsidP="003B315F">
            <w:pPr>
              <w:pStyle w:val="TableParagraph"/>
              <w:kinsoku w:val="0"/>
              <w:overflowPunct w:val="0"/>
              <w:spacing w:line="255" w:lineRule="exact"/>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ind w:right="32"/>
              <w:jc w:val="center"/>
              <w:rPr>
                <w:sz w:val="18"/>
                <w:szCs w:val="18"/>
              </w:rPr>
            </w:pPr>
            <w:r w:rsidRPr="00D41DB4">
              <w:rPr>
                <w:sz w:val="18"/>
                <w:szCs w:val="18"/>
              </w:rPr>
              <w:t>1</w:t>
            </w:r>
          </w:p>
        </w:tc>
        <w:tc>
          <w:tcPr>
            <w:tcW w:w="708"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w:t>
            </w:r>
          </w:p>
        </w:tc>
        <w:tc>
          <w:tcPr>
            <w:tcW w:w="1134" w:type="dxa"/>
          </w:tcPr>
          <w:p w:rsidR="001478C0" w:rsidRPr="00D41DB4" w:rsidRDefault="001478C0" w:rsidP="003B315F">
            <w:pPr>
              <w:pStyle w:val="TableParagraph"/>
              <w:kinsoku w:val="0"/>
              <w:overflowPunct w:val="0"/>
              <w:spacing w:line="255" w:lineRule="exact"/>
              <w:ind w:right="7"/>
              <w:jc w:val="center"/>
              <w:rPr>
                <w:sz w:val="18"/>
                <w:szCs w:val="18"/>
              </w:rPr>
            </w:pPr>
            <w:r w:rsidRPr="00D41DB4">
              <w:rPr>
                <w:sz w:val="18"/>
                <w:szCs w:val="18"/>
              </w:rPr>
              <w:t>1</w:t>
            </w:r>
          </w:p>
        </w:tc>
      </w:tr>
      <w:tr w:rsidR="001478C0" w:rsidRPr="00D41DB4" w:rsidTr="003B315F">
        <w:tc>
          <w:tcPr>
            <w:tcW w:w="1101" w:type="dxa"/>
          </w:tcPr>
          <w:p w:rsidR="001478C0" w:rsidRPr="00D41DB4" w:rsidRDefault="001478C0" w:rsidP="003B315F">
            <w:pPr>
              <w:rPr>
                <w:sz w:val="18"/>
                <w:szCs w:val="18"/>
                <w:lang w:val="tt-RU"/>
              </w:rPr>
            </w:pPr>
            <w:r w:rsidRPr="00D41DB4">
              <w:rPr>
                <w:sz w:val="18"/>
                <w:szCs w:val="18"/>
                <w:lang w:val="tt-RU"/>
              </w:rPr>
              <w:t>Яңгыр кана-лиза</w:t>
            </w:r>
            <w:r w:rsidRPr="00D41DB4">
              <w:rPr>
                <w:sz w:val="18"/>
                <w:szCs w:val="18"/>
              </w:rPr>
              <w:t>ц</w:t>
            </w:r>
            <w:r w:rsidRPr="00D41DB4">
              <w:rPr>
                <w:sz w:val="18"/>
                <w:szCs w:val="18"/>
                <w:lang w:val="tt-RU"/>
              </w:rPr>
              <w:t>иясе</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1,5</w:t>
            </w:r>
          </w:p>
        </w:tc>
        <w:tc>
          <w:tcPr>
            <w:tcW w:w="851" w:type="dxa"/>
          </w:tcPr>
          <w:p w:rsidR="001478C0" w:rsidRPr="00D41DB4" w:rsidRDefault="001478C0" w:rsidP="003B315F">
            <w:pPr>
              <w:pStyle w:val="TableParagraph"/>
              <w:kinsoku w:val="0"/>
              <w:overflowPunct w:val="0"/>
              <w:spacing w:line="255" w:lineRule="exact"/>
              <w:ind w:left="275"/>
              <w:rPr>
                <w:sz w:val="18"/>
                <w:szCs w:val="18"/>
              </w:rPr>
            </w:pPr>
            <w:r w:rsidRPr="00D41DB4">
              <w:rPr>
                <w:sz w:val="18"/>
                <w:szCs w:val="18"/>
              </w:rPr>
              <w:t>0,4</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0,4</w:t>
            </w:r>
          </w:p>
        </w:tc>
        <w:tc>
          <w:tcPr>
            <w:tcW w:w="708" w:type="dxa"/>
          </w:tcPr>
          <w:p w:rsidR="001478C0" w:rsidRPr="00D41DB4" w:rsidRDefault="001478C0" w:rsidP="003B315F">
            <w:pPr>
              <w:pStyle w:val="TableParagraph"/>
              <w:kinsoku w:val="0"/>
              <w:overflowPunct w:val="0"/>
              <w:spacing w:line="255" w:lineRule="exact"/>
              <w:ind w:right="31"/>
              <w:jc w:val="center"/>
              <w:rPr>
                <w:sz w:val="18"/>
                <w:szCs w:val="18"/>
              </w:rPr>
            </w:pPr>
            <w:r w:rsidRPr="00D41DB4">
              <w:rPr>
                <w:sz w:val="18"/>
                <w:szCs w:val="18"/>
              </w:rPr>
              <w:t>1</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1,5</w:t>
            </w:r>
          </w:p>
        </w:tc>
        <w:tc>
          <w:tcPr>
            <w:tcW w:w="709" w:type="dxa"/>
          </w:tcPr>
          <w:p w:rsidR="001478C0" w:rsidRPr="00D41DB4" w:rsidRDefault="001478C0" w:rsidP="003B315F">
            <w:pPr>
              <w:pStyle w:val="TableParagraph"/>
              <w:kinsoku w:val="0"/>
              <w:overflowPunct w:val="0"/>
              <w:spacing w:line="255" w:lineRule="exact"/>
              <w:ind w:left="2"/>
              <w:rPr>
                <w:sz w:val="18"/>
                <w:szCs w:val="18"/>
              </w:rPr>
            </w:pPr>
            <w:r w:rsidRPr="00D41DB4">
              <w:rPr>
                <w:sz w:val="18"/>
                <w:szCs w:val="18"/>
              </w:rPr>
              <w:t>2</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5</w:t>
            </w:r>
          </w:p>
        </w:tc>
        <w:tc>
          <w:tcPr>
            <w:tcW w:w="709" w:type="dxa"/>
          </w:tcPr>
          <w:p w:rsidR="001478C0" w:rsidRPr="00D41DB4" w:rsidRDefault="001478C0" w:rsidP="003B315F">
            <w:pPr>
              <w:pStyle w:val="TableParagraph"/>
              <w:kinsoku w:val="0"/>
              <w:overflowPunct w:val="0"/>
              <w:spacing w:line="255" w:lineRule="exact"/>
              <w:ind w:left="525"/>
              <w:rPr>
                <w:sz w:val="18"/>
                <w:szCs w:val="18"/>
              </w:rPr>
            </w:pPr>
            <w:r w:rsidRPr="00D41DB4">
              <w:rPr>
                <w:sz w:val="18"/>
                <w:szCs w:val="18"/>
              </w:rPr>
              <w:t>1*</w:t>
            </w:r>
          </w:p>
        </w:tc>
        <w:tc>
          <w:tcPr>
            <w:tcW w:w="567" w:type="dxa"/>
          </w:tcPr>
          <w:p w:rsidR="001478C0" w:rsidRPr="00D41DB4" w:rsidRDefault="001478C0" w:rsidP="003B315F">
            <w:pPr>
              <w:pStyle w:val="TableParagraph"/>
              <w:kinsoku w:val="0"/>
              <w:overflowPunct w:val="0"/>
              <w:spacing w:line="255" w:lineRule="exact"/>
              <w:ind w:left="324"/>
              <w:rPr>
                <w:sz w:val="18"/>
                <w:szCs w:val="18"/>
              </w:rPr>
            </w:pPr>
            <w:r w:rsidRPr="00D41DB4">
              <w:rPr>
                <w:sz w:val="18"/>
                <w:szCs w:val="18"/>
              </w:rPr>
              <w:t>0,5</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ind w:right="32"/>
              <w:jc w:val="center"/>
              <w:rPr>
                <w:sz w:val="18"/>
                <w:szCs w:val="18"/>
              </w:rPr>
            </w:pPr>
            <w:r w:rsidRPr="00D41DB4">
              <w:rPr>
                <w:sz w:val="18"/>
                <w:szCs w:val="18"/>
              </w:rPr>
              <w:t>1</w:t>
            </w:r>
          </w:p>
        </w:tc>
        <w:tc>
          <w:tcPr>
            <w:tcW w:w="708"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w:t>
            </w:r>
          </w:p>
        </w:tc>
        <w:tc>
          <w:tcPr>
            <w:tcW w:w="1134" w:type="dxa"/>
          </w:tcPr>
          <w:p w:rsidR="001478C0" w:rsidRPr="00D41DB4" w:rsidRDefault="001478C0" w:rsidP="003B315F">
            <w:pPr>
              <w:pStyle w:val="TableParagraph"/>
              <w:kinsoku w:val="0"/>
              <w:overflowPunct w:val="0"/>
              <w:spacing w:line="255" w:lineRule="exact"/>
              <w:ind w:right="7"/>
              <w:jc w:val="center"/>
              <w:rPr>
                <w:sz w:val="18"/>
                <w:szCs w:val="18"/>
              </w:rPr>
            </w:pPr>
            <w:r w:rsidRPr="00D41DB4">
              <w:rPr>
                <w:sz w:val="18"/>
                <w:szCs w:val="18"/>
              </w:rPr>
              <w:t>1</w:t>
            </w:r>
          </w:p>
        </w:tc>
      </w:tr>
      <w:tr w:rsidR="001478C0" w:rsidRPr="00D41DB4" w:rsidTr="003B315F">
        <w:tc>
          <w:tcPr>
            <w:tcW w:w="1101" w:type="dxa"/>
          </w:tcPr>
          <w:p w:rsidR="001478C0" w:rsidRPr="00D41DB4" w:rsidRDefault="001478C0" w:rsidP="003B315F">
            <w:pPr>
              <w:rPr>
                <w:sz w:val="18"/>
                <w:szCs w:val="18"/>
                <w:lang w:val="tt-RU"/>
              </w:rPr>
            </w:pPr>
            <w:r w:rsidRPr="00D41DB4">
              <w:rPr>
                <w:color w:val="000000"/>
                <w:sz w:val="18"/>
                <w:szCs w:val="18"/>
                <w:lang w:val="tt-RU"/>
              </w:rPr>
              <w:t>Басым газ үткәргечләре, МПа: түбән-0,005</w:t>
            </w:r>
          </w:p>
        </w:tc>
        <w:tc>
          <w:tcPr>
            <w:tcW w:w="708" w:type="dxa"/>
          </w:tcPr>
          <w:p w:rsidR="001478C0" w:rsidRPr="00D41DB4" w:rsidRDefault="001478C0" w:rsidP="003B315F">
            <w:pPr>
              <w:pStyle w:val="TableParagraph"/>
              <w:kinsoku w:val="0"/>
              <w:overflowPunct w:val="0"/>
              <w:spacing w:line="258" w:lineRule="exact"/>
              <w:ind w:left="4"/>
              <w:rPr>
                <w:sz w:val="18"/>
                <w:szCs w:val="18"/>
              </w:rPr>
            </w:pPr>
            <w:r w:rsidRPr="00D41DB4">
              <w:rPr>
                <w:sz w:val="18"/>
                <w:szCs w:val="18"/>
              </w:rPr>
              <w:t>1</w:t>
            </w:r>
          </w:p>
        </w:tc>
        <w:tc>
          <w:tcPr>
            <w:tcW w:w="851" w:type="dxa"/>
          </w:tcPr>
          <w:p w:rsidR="001478C0" w:rsidRPr="00D41DB4" w:rsidRDefault="001478C0" w:rsidP="003B315F">
            <w:pPr>
              <w:pStyle w:val="TableParagraph"/>
              <w:kinsoku w:val="0"/>
              <w:overflowPunct w:val="0"/>
              <w:spacing w:line="258" w:lineRule="exact"/>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8" w:lineRule="exact"/>
              <w:jc w:val="center"/>
              <w:rPr>
                <w:sz w:val="18"/>
                <w:szCs w:val="18"/>
              </w:rPr>
            </w:pPr>
            <w:r w:rsidRPr="00D41DB4">
              <w:rPr>
                <w:sz w:val="18"/>
                <w:szCs w:val="18"/>
              </w:rPr>
              <w:t>1</w:t>
            </w:r>
          </w:p>
        </w:tc>
        <w:tc>
          <w:tcPr>
            <w:tcW w:w="708" w:type="dxa"/>
          </w:tcPr>
          <w:p w:rsidR="001478C0" w:rsidRPr="00D41DB4" w:rsidRDefault="001478C0" w:rsidP="003B315F">
            <w:pPr>
              <w:pStyle w:val="TableParagraph"/>
              <w:kinsoku w:val="0"/>
              <w:overflowPunct w:val="0"/>
              <w:spacing w:line="258" w:lineRule="exact"/>
              <w:ind w:left="345"/>
              <w:rPr>
                <w:sz w:val="18"/>
                <w:szCs w:val="18"/>
              </w:rPr>
            </w:pPr>
            <w:r w:rsidRPr="00D41DB4">
              <w:rPr>
                <w:sz w:val="18"/>
                <w:szCs w:val="18"/>
              </w:rPr>
              <w:t>0,5</w:t>
            </w:r>
          </w:p>
        </w:tc>
        <w:tc>
          <w:tcPr>
            <w:tcW w:w="851" w:type="dxa"/>
          </w:tcPr>
          <w:p w:rsidR="001478C0" w:rsidRPr="00D41DB4" w:rsidRDefault="001478C0" w:rsidP="003B315F">
            <w:pPr>
              <w:pStyle w:val="TableParagraph"/>
              <w:kinsoku w:val="0"/>
              <w:overflowPunct w:val="0"/>
              <w:spacing w:line="258" w:lineRule="exact"/>
              <w:jc w:val="center"/>
              <w:rPr>
                <w:sz w:val="18"/>
                <w:szCs w:val="18"/>
              </w:rPr>
            </w:pPr>
            <w:r w:rsidRPr="00D41DB4">
              <w:rPr>
                <w:sz w:val="18"/>
                <w:szCs w:val="18"/>
              </w:rPr>
              <w:t>0,5</w:t>
            </w:r>
          </w:p>
        </w:tc>
        <w:tc>
          <w:tcPr>
            <w:tcW w:w="709" w:type="dxa"/>
          </w:tcPr>
          <w:p w:rsidR="001478C0" w:rsidRPr="00D41DB4" w:rsidRDefault="001478C0" w:rsidP="003B315F">
            <w:pPr>
              <w:pStyle w:val="TableParagraph"/>
              <w:kinsoku w:val="0"/>
              <w:overflowPunct w:val="0"/>
              <w:spacing w:line="258" w:lineRule="exact"/>
              <w:ind w:left="2"/>
              <w:rPr>
                <w:sz w:val="18"/>
                <w:szCs w:val="18"/>
              </w:rPr>
            </w:pPr>
            <w:r w:rsidRPr="00D41DB4">
              <w:rPr>
                <w:sz w:val="18"/>
                <w:szCs w:val="18"/>
              </w:rPr>
              <w:t>0,5</w:t>
            </w:r>
          </w:p>
        </w:tc>
        <w:tc>
          <w:tcPr>
            <w:tcW w:w="708" w:type="dxa"/>
          </w:tcPr>
          <w:p w:rsidR="001478C0" w:rsidRPr="00D41DB4" w:rsidRDefault="001478C0" w:rsidP="003B315F">
            <w:pPr>
              <w:pStyle w:val="TableParagraph"/>
              <w:kinsoku w:val="0"/>
              <w:overflowPunct w:val="0"/>
              <w:spacing w:line="258" w:lineRule="exact"/>
              <w:ind w:left="4"/>
              <w:rPr>
                <w:sz w:val="18"/>
                <w:szCs w:val="18"/>
              </w:rPr>
            </w:pPr>
            <w:r w:rsidRPr="00D41DB4">
              <w:rPr>
                <w:sz w:val="18"/>
                <w:szCs w:val="18"/>
              </w:rPr>
              <w:t>0,5</w:t>
            </w:r>
          </w:p>
        </w:tc>
        <w:tc>
          <w:tcPr>
            <w:tcW w:w="709" w:type="dxa"/>
          </w:tcPr>
          <w:p w:rsidR="001478C0" w:rsidRPr="00D41DB4" w:rsidRDefault="001478C0" w:rsidP="003B315F">
            <w:pPr>
              <w:pStyle w:val="TableParagraph"/>
              <w:kinsoku w:val="0"/>
              <w:overflowPunct w:val="0"/>
              <w:spacing w:line="258" w:lineRule="exact"/>
              <w:ind w:left="38"/>
              <w:jc w:val="center"/>
              <w:rPr>
                <w:sz w:val="18"/>
                <w:szCs w:val="18"/>
              </w:rPr>
            </w:pPr>
            <w:r w:rsidRPr="00D41DB4">
              <w:rPr>
                <w:sz w:val="18"/>
                <w:szCs w:val="18"/>
              </w:rPr>
              <w:t>1</w:t>
            </w:r>
          </w:p>
        </w:tc>
        <w:tc>
          <w:tcPr>
            <w:tcW w:w="567" w:type="dxa"/>
          </w:tcPr>
          <w:p w:rsidR="001478C0" w:rsidRPr="00D41DB4" w:rsidRDefault="001478C0" w:rsidP="003B315F">
            <w:pPr>
              <w:pStyle w:val="TableParagraph"/>
              <w:kinsoku w:val="0"/>
              <w:overflowPunct w:val="0"/>
              <w:spacing w:line="258" w:lineRule="exact"/>
              <w:ind w:right="77"/>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8" w:lineRule="exact"/>
              <w:jc w:val="center"/>
              <w:rPr>
                <w:sz w:val="18"/>
                <w:szCs w:val="18"/>
              </w:rPr>
            </w:pPr>
            <w:r w:rsidRPr="00D41DB4">
              <w:rPr>
                <w:sz w:val="18"/>
                <w:szCs w:val="18"/>
              </w:rPr>
              <w:t>2</w:t>
            </w:r>
          </w:p>
        </w:tc>
        <w:tc>
          <w:tcPr>
            <w:tcW w:w="709" w:type="dxa"/>
          </w:tcPr>
          <w:p w:rsidR="001478C0" w:rsidRPr="00D41DB4" w:rsidRDefault="001478C0" w:rsidP="003B315F">
            <w:pPr>
              <w:pStyle w:val="TableParagraph"/>
              <w:kinsoku w:val="0"/>
              <w:overflowPunct w:val="0"/>
              <w:spacing w:line="258" w:lineRule="exact"/>
              <w:ind w:right="32"/>
              <w:jc w:val="center"/>
              <w:rPr>
                <w:sz w:val="18"/>
                <w:szCs w:val="18"/>
              </w:rPr>
            </w:pPr>
            <w:r w:rsidRPr="00D41DB4">
              <w:rPr>
                <w:sz w:val="18"/>
                <w:szCs w:val="18"/>
              </w:rPr>
              <w:t>1</w:t>
            </w:r>
          </w:p>
        </w:tc>
        <w:tc>
          <w:tcPr>
            <w:tcW w:w="708" w:type="dxa"/>
          </w:tcPr>
          <w:p w:rsidR="001478C0" w:rsidRPr="00D41DB4" w:rsidRDefault="001478C0" w:rsidP="003B315F">
            <w:pPr>
              <w:pStyle w:val="TableParagraph"/>
              <w:kinsoku w:val="0"/>
              <w:overflowPunct w:val="0"/>
              <w:spacing w:line="258" w:lineRule="exact"/>
              <w:jc w:val="center"/>
              <w:rPr>
                <w:sz w:val="18"/>
                <w:szCs w:val="18"/>
              </w:rPr>
            </w:pPr>
            <w:r w:rsidRPr="00D41DB4">
              <w:rPr>
                <w:sz w:val="18"/>
                <w:szCs w:val="18"/>
              </w:rPr>
              <w:t>2</w:t>
            </w:r>
          </w:p>
        </w:tc>
        <w:tc>
          <w:tcPr>
            <w:tcW w:w="1134" w:type="dxa"/>
          </w:tcPr>
          <w:p w:rsidR="001478C0" w:rsidRPr="00D41DB4" w:rsidRDefault="001478C0" w:rsidP="003B315F">
            <w:pPr>
              <w:pStyle w:val="TableParagraph"/>
              <w:kinsoku w:val="0"/>
              <w:overflowPunct w:val="0"/>
              <w:spacing w:line="258" w:lineRule="exact"/>
              <w:ind w:right="7"/>
              <w:jc w:val="center"/>
              <w:rPr>
                <w:sz w:val="18"/>
                <w:szCs w:val="18"/>
              </w:rPr>
            </w:pPr>
            <w:r w:rsidRPr="00D41DB4">
              <w:rPr>
                <w:sz w:val="18"/>
                <w:szCs w:val="18"/>
              </w:rPr>
              <w:t>1</w:t>
            </w:r>
          </w:p>
        </w:tc>
      </w:tr>
      <w:tr w:rsidR="001478C0" w:rsidRPr="00D41DB4" w:rsidTr="003B315F">
        <w:tc>
          <w:tcPr>
            <w:tcW w:w="1101" w:type="dxa"/>
          </w:tcPr>
          <w:p w:rsidR="001478C0" w:rsidRPr="00D41DB4" w:rsidRDefault="001478C0" w:rsidP="003B315F">
            <w:pPr>
              <w:rPr>
                <w:b/>
                <w:sz w:val="18"/>
                <w:szCs w:val="18"/>
                <w:lang w:val="tt-RU"/>
              </w:rPr>
            </w:pPr>
            <w:r w:rsidRPr="00D41DB4">
              <w:rPr>
                <w:sz w:val="18"/>
                <w:szCs w:val="18"/>
                <w:lang w:val="tt-RU"/>
              </w:rPr>
              <w:t>Уртачадан югары</w:t>
            </w:r>
            <w:r w:rsidRPr="00D41DB4">
              <w:rPr>
                <w:b/>
                <w:sz w:val="18"/>
                <w:szCs w:val="18"/>
                <w:lang w:val="tt-RU"/>
              </w:rPr>
              <w:t xml:space="preserve"> </w:t>
            </w:r>
            <w:r w:rsidRPr="00D41DB4">
              <w:rPr>
                <w:sz w:val="18"/>
                <w:szCs w:val="18"/>
              </w:rPr>
              <w:t xml:space="preserve">0,005 </w:t>
            </w:r>
            <w:r w:rsidRPr="00D41DB4">
              <w:rPr>
                <w:sz w:val="18"/>
                <w:szCs w:val="18"/>
                <w:lang w:val="tt-RU"/>
              </w:rPr>
              <w:t>-</w:t>
            </w:r>
            <w:r w:rsidRPr="00D41DB4">
              <w:rPr>
                <w:spacing w:val="1"/>
                <w:sz w:val="18"/>
                <w:szCs w:val="18"/>
              </w:rPr>
              <w:t xml:space="preserve"> </w:t>
            </w:r>
            <w:r w:rsidRPr="00D41DB4">
              <w:rPr>
                <w:sz w:val="18"/>
                <w:szCs w:val="18"/>
              </w:rPr>
              <w:t>0,3</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1</w:t>
            </w:r>
          </w:p>
        </w:tc>
        <w:tc>
          <w:tcPr>
            <w:tcW w:w="851" w:type="dxa"/>
          </w:tcPr>
          <w:p w:rsidR="001478C0" w:rsidRPr="00D41DB4" w:rsidRDefault="001478C0" w:rsidP="003B315F">
            <w:pPr>
              <w:pStyle w:val="TableParagraph"/>
              <w:kinsoku w:val="0"/>
              <w:overflowPunct w:val="0"/>
              <w:spacing w:line="255" w:lineRule="exact"/>
              <w:ind w:left="275"/>
              <w:rPr>
                <w:sz w:val="18"/>
                <w:szCs w:val="18"/>
              </w:rPr>
            </w:pPr>
            <w:r w:rsidRPr="00D41DB4">
              <w:rPr>
                <w:sz w:val="18"/>
                <w:szCs w:val="18"/>
              </w:rPr>
              <w:t>1,5</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1,5</w:t>
            </w:r>
          </w:p>
        </w:tc>
        <w:tc>
          <w:tcPr>
            <w:tcW w:w="708" w:type="dxa"/>
          </w:tcPr>
          <w:p w:rsidR="001478C0" w:rsidRPr="00D41DB4" w:rsidRDefault="001478C0" w:rsidP="003B315F">
            <w:pPr>
              <w:pStyle w:val="TableParagraph"/>
              <w:kinsoku w:val="0"/>
              <w:overflowPunct w:val="0"/>
              <w:spacing w:line="255" w:lineRule="exact"/>
              <w:ind w:left="345"/>
              <w:rPr>
                <w:sz w:val="18"/>
                <w:szCs w:val="18"/>
              </w:rPr>
            </w:pPr>
            <w:r w:rsidRPr="00D41DB4">
              <w:rPr>
                <w:sz w:val="18"/>
                <w:szCs w:val="18"/>
              </w:rPr>
              <w:t>0,5</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0,5</w:t>
            </w:r>
          </w:p>
        </w:tc>
        <w:tc>
          <w:tcPr>
            <w:tcW w:w="709" w:type="dxa"/>
          </w:tcPr>
          <w:p w:rsidR="001478C0" w:rsidRPr="00D41DB4" w:rsidRDefault="001478C0" w:rsidP="003B315F">
            <w:pPr>
              <w:pStyle w:val="TableParagraph"/>
              <w:kinsoku w:val="0"/>
              <w:overflowPunct w:val="0"/>
              <w:spacing w:line="255" w:lineRule="exact"/>
              <w:ind w:left="2"/>
              <w:rPr>
                <w:sz w:val="18"/>
                <w:szCs w:val="18"/>
              </w:rPr>
            </w:pPr>
            <w:r w:rsidRPr="00D41DB4">
              <w:rPr>
                <w:sz w:val="18"/>
                <w:szCs w:val="18"/>
              </w:rPr>
              <w:t>0,5</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0,5</w:t>
            </w:r>
          </w:p>
        </w:tc>
        <w:tc>
          <w:tcPr>
            <w:tcW w:w="709" w:type="dxa"/>
          </w:tcPr>
          <w:p w:rsidR="001478C0" w:rsidRPr="00D41DB4" w:rsidRDefault="001478C0" w:rsidP="003B315F">
            <w:pPr>
              <w:pStyle w:val="TableParagraph"/>
              <w:kinsoku w:val="0"/>
              <w:overflowPunct w:val="0"/>
              <w:spacing w:line="255" w:lineRule="exact"/>
              <w:ind w:left="38"/>
              <w:jc w:val="center"/>
              <w:rPr>
                <w:sz w:val="18"/>
                <w:szCs w:val="18"/>
              </w:rPr>
            </w:pPr>
            <w:r w:rsidRPr="00D41DB4">
              <w:rPr>
                <w:sz w:val="18"/>
                <w:szCs w:val="18"/>
              </w:rPr>
              <w:t>1</w:t>
            </w:r>
          </w:p>
        </w:tc>
        <w:tc>
          <w:tcPr>
            <w:tcW w:w="567" w:type="dxa"/>
          </w:tcPr>
          <w:p w:rsidR="001478C0" w:rsidRPr="00D41DB4" w:rsidRDefault="001478C0" w:rsidP="003B315F">
            <w:pPr>
              <w:pStyle w:val="TableParagraph"/>
              <w:kinsoku w:val="0"/>
              <w:overflowPunct w:val="0"/>
              <w:spacing w:line="255" w:lineRule="exact"/>
              <w:ind w:right="77"/>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2</w:t>
            </w:r>
          </w:p>
        </w:tc>
        <w:tc>
          <w:tcPr>
            <w:tcW w:w="709" w:type="dxa"/>
          </w:tcPr>
          <w:p w:rsidR="001478C0" w:rsidRPr="00D41DB4" w:rsidRDefault="001478C0" w:rsidP="003B315F">
            <w:pPr>
              <w:pStyle w:val="TableParagraph"/>
              <w:kinsoku w:val="0"/>
              <w:overflowPunct w:val="0"/>
              <w:spacing w:line="255" w:lineRule="exact"/>
              <w:ind w:right="32"/>
              <w:jc w:val="center"/>
              <w:rPr>
                <w:sz w:val="18"/>
                <w:szCs w:val="18"/>
              </w:rPr>
            </w:pPr>
            <w:r w:rsidRPr="00D41DB4">
              <w:rPr>
                <w:sz w:val="18"/>
                <w:szCs w:val="18"/>
              </w:rPr>
              <w:t>1</w:t>
            </w:r>
          </w:p>
        </w:tc>
        <w:tc>
          <w:tcPr>
            <w:tcW w:w="708"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2</w:t>
            </w:r>
          </w:p>
        </w:tc>
        <w:tc>
          <w:tcPr>
            <w:tcW w:w="1134" w:type="dxa"/>
          </w:tcPr>
          <w:p w:rsidR="001478C0" w:rsidRPr="00D41DB4" w:rsidRDefault="001478C0" w:rsidP="003B315F">
            <w:pPr>
              <w:pStyle w:val="TableParagraph"/>
              <w:kinsoku w:val="0"/>
              <w:overflowPunct w:val="0"/>
              <w:spacing w:line="255" w:lineRule="exact"/>
              <w:ind w:left="504"/>
              <w:rPr>
                <w:sz w:val="18"/>
                <w:szCs w:val="18"/>
              </w:rPr>
            </w:pPr>
            <w:r w:rsidRPr="00D41DB4">
              <w:rPr>
                <w:sz w:val="18"/>
                <w:szCs w:val="18"/>
              </w:rPr>
              <w:t>1,5</w:t>
            </w:r>
          </w:p>
        </w:tc>
      </w:tr>
      <w:tr w:rsidR="001478C0" w:rsidRPr="00D41DB4" w:rsidTr="003B315F">
        <w:tc>
          <w:tcPr>
            <w:tcW w:w="1101" w:type="dxa"/>
          </w:tcPr>
          <w:p w:rsidR="001478C0" w:rsidRPr="00D41DB4" w:rsidRDefault="001478C0" w:rsidP="003B315F">
            <w:pPr>
              <w:pStyle w:val="TableParagraph"/>
              <w:kinsoku w:val="0"/>
              <w:overflowPunct w:val="0"/>
              <w:spacing w:before="3"/>
              <w:ind w:left="45"/>
              <w:rPr>
                <w:sz w:val="18"/>
                <w:szCs w:val="18"/>
              </w:rPr>
            </w:pPr>
            <w:r w:rsidRPr="00D41DB4">
              <w:rPr>
                <w:sz w:val="18"/>
                <w:szCs w:val="18"/>
                <w:lang w:val="tt-RU"/>
              </w:rPr>
              <w:t xml:space="preserve">Югарыдан югары </w:t>
            </w:r>
            <w:r w:rsidRPr="00D41DB4">
              <w:rPr>
                <w:sz w:val="18"/>
                <w:szCs w:val="18"/>
              </w:rPr>
              <w:t>0,3</w:t>
            </w:r>
          </w:p>
          <w:p w:rsidR="001478C0" w:rsidRPr="00D41DB4" w:rsidRDefault="001478C0" w:rsidP="003B315F">
            <w:pPr>
              <w:rPr>
                <w:b/>
                <w:sz w:val="18"/>
                <w:szCs w:val="18"/>
                <w:lang w:val="tt-RU"/>
              </w:rPr>
            </w:pPr>
            <w:r w:rsidRPr="00D41DB4">
              <w:rPr>
                <w:sz w:val="18"/>
                <w:szCs w:val="18"/>
                <w:lang w:val="tt-RU"/>
              </w:rPr>
              <w:t>-</w:t>
            </w:r>
            <w:r w:rsidRPr="00D41DB4">
              <w:rPr>
                <w:sz w:val="18"/>
                <w:szCs w:val="18"/>
              </w:rPr>
              <w:t xml:space="preserve"> 0,6</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1,5</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2</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2</w:t>
            </w:r>
          </w:p>
        </w:tc>
        <w:tc>
          <w:tcPr>
            <w:tcW w:w="708" w:type="dxa"/>
          </w:tcPr>
          <w:p w:rsidR="001478C0" w:rsidRPr="00D41DB4" w:rsidRDefault="001478C0" w:rsidP="003B315F">
            <w:pPr>
              <w:pStyle w:val="TableParagraph"/>
              <w:kinsoku w:val="0"/>
              <w:overflowPunct w:val="0"/>
              <w:spacing w:line="255" w:lineRule="exact"/>
              <w:ind w:left="345"/>
              <w:rPr>
                <w:sz w:val="18"/>
                <w:szCs w:val="18"/>
              </w:rPr>
            </w:pPr>
            <w:r w:rsidRPr="00D41DB4">
              <w:rPr>
                <w:sz w:val="18"/>
                <w:szCs w:val="18"/>
              </w:rPr>
              <w:t>0,5</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0,5</w:t>
            </w:r>
          </w:p>
        </w:tc>
        <w:tc>
          <w:tcPr>
            <w:tcW w:w="709" w:type="dxa"/>
          </w:tcPr>
          <w:p w:rsidR="001478C0" w:rsidRPr="00D41DB4" w:rsidRDefault="001478C0" w:rsidP="003B315F">
            <w:pPr>
              <w:pStyle w:val="TableParagraph"/>
              <w:kinsoku w:val="0"/>
              <w:overflowPunct w:val="0"/>
              <w:spacing w:line="255" w:lineRule="exact"/>
              <w:ind w:left="2"/>
              <w:rPr>
                <w:sz w:val="18"/>
                <w:szCs w:val="18"/>
              </w:rPr>
            </w:pPr>
            <w:r w:rsidRPr="00D41DB4">
              <w:rPr>
                <w:sz w:val="18"/>
                <w:szCs w:val="18"/>
              </w:rPr>
              <w:t>0,5</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0,5</w:t>
            </w:r>
          </w:p>
        </w:tc>
        <w:tc>
          <w:tcPr>
            <w:tcW w:w="709" w:type="dxa"/>
          </w:tcPr>
          <w:p w:rsidR="001478C0" w:rsidRPr="00D41DB4" w:rsidRDefault="001478C0" w:rsidP="003B315F">
            <w:pPr>
              <w:pStyle w:val="TableParagraph"/>
              <w:kinsoku w:val="0"/>
              <w:overflowPunct w:val="0"/>
              <w:spacing w:line="255" w:lineRule="exact"/>
              <w:ind w:left="38"/>
              <w:jc w:val="center"/>
              <w:rPr>
                <w:sz w:val="18"/>
                <w:szCs w:val="18"/>
              </w:rPr>
            </w:pPr>
            <w:r w:rsidRPr="00D41DB4">
              <w:rPr>
                <w:sz w:val="18"/>
                <w:szCs w:val="18"/>
              </w:rPr>
              <w:t>1</w:t>
            </w:r>
          </w:p>
        </w:tc>
        <w:tc>
          <w:tcPr>
            <w:tcW w:w="567" w:type="dxa"/>
          </w:tcPr>
          <w:p w:rsidR="001478C0" w:rsidRPr="00D41DB4" w:rsidRDefault="001478C0" w:rsidP="003B315F">
            <w:pPr>
              <w:pStyle w:val="TableParagraph"/>
              <w:kinsoku w:val="0"/>
              <w:overflowPunct w:val="0"/>
              <w:spacing w:line="255" w:lineRule="exact"/>
              <w:ind w:right="77"/>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2</w:t>
            </w:r>
          </w:p>
        </w:tc>
        <w:tc>
          <w:tcPr>
            <w:tcW w:w="709" w:type="dxa"/>
          </w:tcPr>
          <w:p w:rsidR="001478C0" w:rsidRPr="00D41DB4" w:rsidRDefault="001478C0" w:rsidP="003B315F">
            <w:pPr>
              <w:pStyle w:val="TableParagraph"/>
              <w:kinsoku w:val="0"/>
              <w:overflowPunct w:val="0"/>
              <w:spacing w:line="255" w:lineRule="exact"/>
              <w:ind w:left="561"/>
              <w:rPr>
                <w:sz w:val="18"/>
                <w:szCs w:val="18"/>
              </w:rPr>
            </w:pPr>
            <w:r w:rsidRPr="00D41DB4">
              <w:rPr>
                <w:sz w:val="18"/>
                <w:szCs w:val="18"/>
              </w:rPr>
              <w:t>1,5</w:t>
            </w:r>
          </w:p>
        </w:tc>
        <w:tc>
          <w:tcPr>
            <w:tcW w:w="708"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2</w:t>
            </w:r>
          </w:p>
        </w:tc>
        <w:tc>
          <w:tcPr>
            <w:tcW w:w="1134" w:type="dxa"/>
          </w:tcPr>
          <w:p w:rsidR="001478C0" w:rsidRPr="00D41DB4" w:rsidRDefault="001478C0" w:rsidP="003B315F">
            <w:pPr>
              <w:pStyle w:val="TableParagraph"/>
              <w:kinsoku w:val="0"/>
              <w:overflowPunct w:val="0"/>
              <w:spacing w:line="255" w:lineRule="exact"/>
              <w:ind w:right="7"/>
              <w:jc w:val="center"/>
              <w:rPr>
                <w:sz w:val="18"/>
                <w:szCs w:val="18"/>
              </w:rPr>
            </w:pPr>
            <w:r w:rsidRPr="00D41DB4">
              <w:rPr>
                <w:sz w:val="18"/>
                <w:szCs w:val="18"/>
              </w:rPr>
              <w:t>2</w:t>
            </w:r>
          </w:p>
        </w:tc>
      </w:tr>
      <w:tr w:rsidR="001478C0" w:rsidRPr="00D41DB4" w:rsidTr="003B315F">
        <w:tc>
          <w:tcPr>
            <w:tcW w:w="1101" w:type="dxa"/>
          </w:tcPr>
          <w:p w:rsidR="001478C0" w:rsidRPr="00D41DB4" w:rsidRDefault="001478C0" w:rsidP="003B315F">
            <w:pPr>
              <w:rPr>
                <w:b/>
                <w:sz w:val="18"/>
                <w:szCs w:val="18"/>
                <w:lang w:val="tt-RU"/>
              </w:rPr>
            </w:pPr>
            <w:r w:rsidRPr="00D41DB4">
              <w:rPr>
                <w:sz w:val="18"/>
                <w:szCs w:val="18"/>
              </w:rPr>
              <w:t xml:space="preserve"> 0,6 </w:t>
            </w:r>
            <w:r w:rsidRPr="00D41DB4">
              <w:rPr>
                <w:sz w:val="18"/>
                <w:szCs w:val="18"/>
                <w:lang w:val="tt-RU"/>
              </w:rPr>
              <w:t>-</w:t>
            </w:r>
            <w:r w:rsidRPr="00D41DB4">
              <w:rPr>
                <w:spacing w:val="-1"/>
                <w:sz w:val="18"/>
                <w:szCs w:val="18"/>
              </w:rPr>
              <w:t xml:space="preserve"> </w:t>
            </w:r>
            <w:r w:rsidRPr="00D41DB4">
              <w:rPr>
                <w:sz w:val="18"/>
                <w:szCs w:val="18"/>
              </w:rPr>
              <w:t>1,2</w:t>
            </w:r>
            <w:r w:rsidRPr="00D41DB4">
              <w:rPr>
                <w:sz w:val="18"/>
                <w:szCs w:val="18"/>
                <w:lang w:val="tt-RU"/>
              </w:rPr>
              <w:t>- дән югары</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2</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5</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5</w:t>
            </w:r>
          </w:p>
        </w:tc>
        <w:tc>
          <w:tcPr>
            <w:tcW w:w="708" w:type="dxa"/>
          </w:tcPr>
          <w:p w:rsidR="001478C0" w:rsidRPr="00D41DB4" w:rsidRDefault="001478C0" w:rsidP="003B315F">
            <w:pPr>
              <w:pStyle w:val="TableParagraph"/>
              <w:kinsoku w:val="0"/>
              <w:overflowPunct w:val="0"/>
              <w:spacing w:line="255" w:lineRule="exact"/>
              <w:ind w:left="345"/>
              <w:rPr>
                <w:sz w:val="18"/>
                <w:szCs w:val="18"/>
              </w:rPr>
            </w:pPr>
            <w:r w:rsidRPr="00D41DB4">
              <w:rPr>
                <w:sz w:val="18"/>
                <w:szCs w:val="18"/>
              </w:rPr>
              <w:t>0,5</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0,5</w:t>
            </w:r>
          </w:p>
        </w:tc>
        <w:tc>
          <w:tcPr>
            <w:tcW w:w="709" w:type="dxa"/>
          </w:tcPr>
          <w:p w:rsidR="001478C0" w:rsidRPr="00D41DB4" w:rsidRDefault="001478C0" w:rsidP="003B315F">
            <w:pPr>
              <w:pStyle w:val="TableParagraph"/>
              <w:kinsoku w:val="0"/>
              <w:overflowPunct w:val="0"/>
              <w:spacing w:line="255" w:lineRule="exact"/>
              <w:ind w:left="2"/>
              <w:rPr>
                <w:sz w:val="18"/>
                <w:szCs w:val="18"/>
              </w:rPr>
            </w:pPr>
            <w:r w:rsidRPr="00D41DB4">
              <w:rPr>
                <w:sz w:val="18"/>
                <w:szCs w:val="18"/>
              </w:rPr>
              <w:t>0,5</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0,5</w:t>
            </w:r>
          </w:p>
        </w:tc>
        <w:tc>
          <w:tcPr>
            <w:tcW w:w="709" w:type="dxa"/>
          </w:tcPr>
          <w:p w:rsidR="001478C0" w:rsidRPr="00D41DB4" w:rsidRDefault="001478C0" w:rsidP="003B315F">
            <w:pPr>
              <w:pStyle w:val="TableParagraph"/>
              <w:kinsoku w:val="0"/>
              <w:overflowPunct w:val="0"/>
              <w:spacing w:line="255" w:lineRule="exact"/>
              <w:ind w:left="38"/>
              <w:jc w:val="center"/>
              <w:rPr>
                <w:sz w:val="18"/>
                <w:szCs w:val="18"/>
              </w:rPr>
            </w:pPr>
            <w:r w:rsidRPr="00D41DB4">
              <w:rPr>
                <w:sz w:val="18"/>
                <w:szCs w:val="18"/>
              </w:rPr>
              <w:t>2</w:t>
            </w:r>
          </w:p>
        </w:tc>
        <w:tc>
          <w:tcPr>
            <w:tcW w:w="567" w:type="dxa"/>
          </w:tcPr>
          <w:p w:rsidR="001478C0" w:rsidRPr="00D41DB4" w:rsidRDefault="001478C0" w:rsidP="003B315F">
            <w:pPr>
              <w:pStyle w:val="TableParagraph"/>
              <w:kinsoku w:val="0"/>
              <w:overflowPunct w:val="0"/>
              <w:spacing w:line="255" w:lineRule="exact"/>
              <w:ind w:right="77"/>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4</w:t>
            </w:r>
          </w:p>
        </w:tc>
        <w:tc>
          <w:tcPr>
            <w:tcW w:w="709" w:type="dxa"/>
          </w:tcPr>
          <w:p w:rsidR="001478C0" w:rsidRPr="00D41DB4" w:rsidRDefault="001478C0" w:rsidP="003B315F">
            <w:pPr>
              <w:pStyle w:val="TableParagraph"/>
              <w:kinsoku w:val="0"/>
              <w:overflowPunct w:val="0"/>
              <w:spacing w:line="255" w:lineRule="exact"/>
              <w:ind w:right="32"/>
              <w:jc w:val="center"/>
              <w:rPr>
                <w:sz w:val="18"/>
                <w:szCs w:val="18"/>
              </w:rPr>
            </w:pPr>
            <w:r w:rsidRPr="00D41DB4">
              <w:rPr>
                <w:sz w:val="18"/>
                <w:szCs w:val="18"/>
              </w:rPr>
              <w:t>2</w:t>
            </w:r>
          </w:p>
        </w:tc>
        <w:tc>
          <w:tcPr>
            <w:tcW w:w="708"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4</w:t>
            </w:r>
          </w:p>
        </w:tc>
        <w:tc>
          <w:tcPr>
            <w:tcW w:w="1134" w:type="dxa"/>
          </w:tcPr>
          <w:p w:rsidR="001478C0" w:rsidRPr="00D41DB4" w:rsidRDefault="001478C0" w:rsidP="003B315F">
            <w:pPr>
              <w:pStyle w:val="TableParagraph"/>
              <w:kinsoku w:val="0"/>
              <w:overflowPunct w:val="0"/>
              <w:spacing w:line="255" w:lineRule="exact"/>
              <w:ind w:right="7"/>
              <w:jc w:val="center"/>
              <w:rPr>
                <w:sz w:val="18"/>
                <w:szCs w:val="18"/>
              </w:rPr>
            </w:pPr>
            <w:r w:rsidRPr="00D41DB4">
              <w:rPr>
                <w:sz w:val="18"/>
                <w:szCs w:val="18"/>
              </w:rPr>
              <w:t>2</w:t>
            </w:r>
          </w:p>
        </w:tc>
      </w:tr>
      <w:tr w:rsidR="001478C0" w:rsidRPr="00D41DB4" w:rsidTr="003B315F">
        <w:tc>
          <w:tcPr>
            <w:tcW w:w="1101" w:type="dxa"/>
          </w:tcPr>
          <w:p w:rsidR="001478C0" w:rsidRPr="00D41DB4" w:rsidRDefault="001478C0" w:rsidP="003B315F">
            <w:pPr>
              <w:rPr>
                <w:sz w:val="18"/>
                <w:szCs w:val="18"/>
                <w:lang w:val="tt-RU"/>
              </w:rPr>
            </w:pPr>
            <w:r w:rsidRPr="00D41DB4">
              <w:rPr>
                <w:sz w:val="18"/>
                <w:szCs w:val="18"/>
                <w:lang w:val="tt-RU"/>
              </w:rPr>
              <w:t>Төрле көчә-нешле кабел</w:t>
            </w:r>
            <w:r w:rsidRPr="00D41DB4">
              <w:rPr>
                <w:sz w:val="18"/>
                <w:szCs w:val="18"/>
              </w:rPr>
              <w:t>ь</w:t>
            </w:r>
            <w:r w:rsidRPr="00D41DB4">
              <w:rPr>
                <w:sz w:val="18"/>
                <w:szCs w:val="18"/>
                <w:lang w:val="tt-RU"/>
              </w:rPr>
              <w:t>ләр</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1*</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w:t>
            </w:r>
          </w:p>
        </w:tc>
        <w:tc>
          <w:tcPr>
            <w:tcW w:w="708" w:type="dxa"/>
          </w:tcPr>
          <w:p w:rsidR="001478C0" w:rsidRPr="00D41DB4" w:rsidRDefault="001478C0" w:rsidP="003B315F">
            <w:pPr>
              <w:pStyle w:val="TableParagraph"/>
              <w:kinsoku w:val="0"/>
              <w:overflowPunct w:val="0"/>
              <w:spacing w:line="255" w:lineRule="exact"/>
              <w:ind w:right="31"/>
              <w:jc w:val="center"/>
              <w:rPr>
                <w:sz w:val="18"/>
                <w:szCs w:val="18"/>
              </w:rPr>
            </w:pPr>
            <w:r w:rsidRPr="00D41DB4">
              <w:rPr>
                <w:sz w:val="18"/>
                <w:szCs w:val="18"/>
              </w:rPr>
              <w:t>1</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ind w:left="2"/>
              <w:rPr>
                <w:sz w:val="18"/>
                <w:szCs w:val="18"/>
              </w:rPr>
            </w:pPr>
            <w:r w:rsidRPr="00D41DB4">
              <w:rPr>
                <w:sz w:val="18"/>
                <w:szCs w:val="18"/>
              </w:rPr>
              <w:t>1</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2</w:t>
            </w:r>
          </w:p>
        </w:tc>
        <w:tc>
          <w:tcPr>
            <w:tcW w:w="709"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0,1 -</w:t>
            </w:r>
            <w:r w:rsidRPr="00D41DB4">
              <w:rPr>
                <w:spacing w:val="1"/>
                <w:sz w:val="18"/>
                <w:szCs w:val="18"/>
              </w:rPr>
              <w:t xml:space="preserve"> </w:t>
            </w:r>
            <w:r w:rsidRPr="00D41DB4">
              <w:rPr>
                <w:sz w:val="18"/>
                <w:szCs w:val="18"/>
              </w:rPr>
              <w:t>0,5</w:t>
            </w:r>
          </w:p>
        </w:tc>
        <w:tc>
          <w:tcPr>
            <w:tcW w:w="567" w:type="dxa"/>
          </w:tcPr>
          <w:p w:rsidR="001478C0" w:rsidRPr="00D41DB4" w:rsidRDefault="001478C0" w:rsidP="003B315F">
            <w:pPr>
              <w:pStyle w:val="TableParagraph"/>
              <w:kinsoku w:val="0"/>
              <w:overflowPunct w:val="0"/>
              <w:spacing w:line="255" w:lineRule="exact"/>
              <w:ind w:left="324"/>
              <w:rPr>
                <w:sz w:val="18"/>
                <w:szCs w:val="18"/>
              </w:rPr>
            </w:pPr>
            <w:r w:rsidRPr="00D41DB4">
              <w:rPr>
                <w:sz w:val="18"/>
                <w:szCs w:val="18"/>
              </w:rPr>
              <w:t>0,5</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2</w:t>
            </w:r>
          </w:p>
        </w:tc>
        <w:tc>
          <w:tcPr>
            <w:tcW w:w="709" w:type="dxa"/>
          </w:tcPr>
          <w:p w:rsidR="001478C0" w:rsidRPr="00D41DB4" w:rsidRDefault="001478C0" w:rsidP="003B315F">
            <w:pPr>
              <w:pStyle w:val="TableParagraph"/>
              <w:kinsoku w:val="0"/>
              <w:overflowPunct w:val="0"/>
              <w:spacing w:line="255" w:lineRule="exact"/>
              <w:ind w:right="32"/>
              <w:jc w:val="center"/>
              <w:rPr>
                <w:sz w:val="18"/>
                <w:szCs w:val="18"/>
              </w:rPr>
            </w:pPr>
            <w:r w:rsidRPr="00D41DB4">
              <w:rPr>
                <w:sz w:val="18"/>
                <w:szCs w:val="18"/>
              </w:rPr>
              <w:t>2</w:t>
            </w:r>
          </w:p>
        </w:tc>
        <w:tc>
          <w:tcPr>
            <w:tcW w:w="708"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2</w:t>
            </w:r>
          </w:p>
        </w:tc>
        <w:tc>
          <w:tcPr>
            <w:tcW w:w="1134" w:type="dxa"/>
          </w:tcPr>
          <w:p w:rsidR="001478C0" w:rsidRPr="00D41DB4" w:rsidRDefault="001478C0" w:rsidP="003B315F">
            <w:pPr>
              <w:pStyle w:val="TableParagraph"/>
              <w:kinsoku w:val="0"/>
              <w:overflowPunct w:val="0"/>
              <w:spacing w:line="255" w:lineRule="exact"/>
              <w:ind w:left="504"/>
              <w:rPr>
                <w:sz w:val="18"/>
                <w:szCs w:val="18"/>
              </w:rPr>
            </w:pPr>
            <w:r w:rsidRPr="00D41DB4">
              <w:rPr>
                <w:sz w:val="18"/>
                <w:szCs w:val="18"/>
              </w:rPr>
              <w:t>1,5</w:t>
            </w:r>
          </w:p>
        </w:tc>
      </w:tr>
      <w:tr w:rsidR="001478C0" w:rsidRPr="00D41DB4" w:rsidTr="003B315F">
        <w:tc>
          <w:tcPr>
            <w:tcW w:w="1101" w:type="dxa"/>
          </w:tcPr>
          <w:p w:rsidR="001478C0" w:rsidRPr="00D41DB4" w:rsidRDefault="001478C0" w:rsidP="003B315F">
            <w:pPr>
              <w:rPr>
                <w:sz w:val="18"/>
                <w:szCs w:val="18"/>
                <w:lang w:val="tt-RU"/>
              </w:rPr>
            </w:pPr>
            <w:r w:rsidRPr="00D41DB4">
              <w:rPr>
                <w:sz w:val="18"/>
                <w:szCs w:val="18"/>
                <w:lang w:val="tt-RU"/>
              </w:rPr>
              <w:t>Элемтә кабел</w:t>
            </w:r>
            <w:r w:rsidRPr="00D41DB4">
              <w:rPr>
                <w:sz w:val="18"/>
                <w:szCs w:val="18"/>
              </w:rPr>
              <w:t>ь</w:t>
            </w:r>
            <w:r w:rsidRPr="00D41DB4">
              <w:rPr>
                <w:sz w:val="18"/>
                <w:szCs w:val="18"/>
                <w:lang w:val="tt-RU"/>
              </w:rPr>
              <w:t>ләр</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0,5</w:t>
            </w:r>
          </w:p>
        </w:tc>
        <w:tc>
          <w:tcPr>
            <w:tcW w:w="851" w:type="dxa"/>
          </w:tcPr>
          <w:p w:rsidR="001478C0" w:rsidRPr="00D41DB4" w:rsidRDefault="001478C0" w:rsidP="003B315F">
            <w:pPr>
              <w:pStyle w:val="TableParagraph"/>
              <w:kinsoku w:val="0"/>
              <w:overflowPunct w:val="0"/>
              <w:spacing w:line="255" w:lineRule="exact"/>
              <w:ind w:left="275"/>
              <w:rPr>
                <w:sz w:val="18"/>
                <w:szCs w:val="18"/>
              </w:rPr>
            </w:pPr>
            <w:r w:rsidRPr="00D41DB4">
              <w:rPr>
                <w:sz w:val="18"/>
                <w:szCs w:val="18"/>
              </w:rPr>
              <w:t>0,5</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0,5</w:t>
            </w:r>
          </w:p>
        </w:tc>
        <w:tc>
          <w:tcPr>
            <w:tcW w:w="708" w:type="dxa"/>
          </w:tcPr>
          <w:p w:rsidR="001478C0" w:rsidRPr="00D41DB4" w:rsidRDefault="001478C0" w:rsidP="003B315F">
            <w:pPr>
              <w:pStyle w:val="TableParagraph"/>
              <w:kinsoku w:val="0"/>
              <w:overflowPunct w:val="0"/>
              <w:spacing w:line="255" w:lineRule="exact"/>
              <w:ind w:right="31"/>
              <w:jc w:val="center"/>
              <w:rPr>
                <w:sz w:val="18"/>
                <w:szCs w:val="18"/>
              </w:rPr>
            </w:pPr>
            <w:r w:rsidRPr="00D41DB4">
              <w:rPr>
                <w:sz w:val="18"/>
                <w:szCs w:val="18"/>
              </w:rPr>
              <w:t>1</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ind w:left="2"/>
              <w:rPr>
                <w:sz w:val="18"/>
                <w:szCs w:val="18"/>
              </w:rPr>
            </w:pPr>
            <w:r w:rsidRPr="00D41DB4">
              <w:rPr>
                <w:sz w:val="18"/>
                <w:szCs w:val="18"/>
              </w:rPr>
              <w:t>1</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ind w:left="525"/>
              <w:rPr>
                <w:sz w:val="18"/>
                <w:szCs w:val="18"/>
              </w:rPr>
            </w:pPr>
            <w:r w:rsidRPr="00D41DB4">
              <w:rPr>
                <w:sz w:val="18"/>
                <w:szCs w:val="18"/>
              </w:rPr>
              <w:t>0,5</w:t>
            </w:r>
          </w:p>
        </w:tc>
        <w:tc>
          <w:tcPr>
            <w:tcW w:w="567" w:type="dxa"/>
          </w:tcPr>
          <w:p w:rsidR="001478C0" w:rsidRPr="00D41DB4" w:rsidRDefault="001478C0" w:rsidP="003B315F">
            <w:pPr>
              <w:pStyle w:val="TableParagraph"/>
              <w:kinsoku w:val="0"/>
              <w:overflowPunct w:val="0"/>
              <w:spacing w:line="255" w:lineRule="exact"/>
              <w:ind w:right="115"/>
              <w:jc w:val="center"/>
              <w:rPr>
                <w:sz w:val="18"/>
                <w:szCs w:val="18"/>
              </w:rPr>
            </w:pPr>
            <w:r w:rsidRPr="00D41DB4">
              <w:rPr>
                <w:sz w:val="18"/>
                <w:szCs w:val="18"/>
              </w:rPr>
              <w:t>-</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ind w:right="32"/>
              <w:jc w:val="center"/>
              <w:rPr>
                <w:sz w:val="18"/>
                <w:szCs w:val="18"/>
              </w:rPr>
            </w:pPr>
            <w:r w:rsidRPr="00D41DB4">
              <w:rPr>
                <w:sz w:val="18"/>
                <w:szCs w:val="18"/>
              </w:rPr>
              <w:t>1</w:t>
            </w:r>
          </w:p>
        </w:tc>
        <w:tc>
          <w:tcPr>
            <w:tcW w:w="708"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w:t>
            </w:r>
          </w:p>
        </w:tc>
        <w:tc>
          <w:tcPr>
            <w:tcW w:w="1134" w:type="dxa"/>
          </w:tcPr>
          <w:p w:rsidR="001478C0" w:rsidRPr="00D41DB4" w:rsidRDefault="001478C0" w:rsidP="003B315F">
            <w:pPr>
              <w:pStyle w:val="TableParagraph"/>
              <w:kinsoku w:val="0"/>
              <w:overflowPunct w:val="0"/>
              <w:spacing w:line="255" w:lineRule="exact"/>
              <w:ind w:right="7"/>
              <w:jc w:val="center"/>
              <w:rPr>
                <w:sz w:val="18"/>
                <w:szCs w:val="18"/>
              </w:rPr>
            </w:pPr>
            <w:r w:rsidRPr="00D41DB4">
              <w:rPr>
                <w:sz w:val="18"/>
                <w:szCs w:val="18"/>
              </w:rPr>
              <w:t>1</w:t>
            </w:r>
          </w:p>
        </w:tc>
      </w:tr>
      <w:tr w:rsidR="001478C0" w:rsidRPr="00D41DB4" w:rsidTr="003B315F">
        <w:tc>
          <w:tcPr>
            <w:tcW w:w="1101" w:type="dxa"/>
          </w:tcPr>
          <w:p w:rsidR="001478C0" w:rsidRPr="00D41DB4" w:rsidRDefault="001478C0" w:rsidP="003B315F">
            <w:pPr>
              <w:rPr>
                <w:b/>
                <w:sz w:val="18"/>
                <w:szCs w:val="18"/>
                <w:lang w:val="tt-RU"/>
              </w:rPr>
            </w:pPr>
            <w:r w:rsidRPr="00D41DB4">
              <w:rPr>
                <w:color w:val="000000"/>
                <w:sz w:val="18"/>
                <w:szCs w:val="18"/>
                <w:lang w:val="tt-RU"/>
              </w:rPr>
              <w:t>Җылылык челтәрләре: канал,тоннельләрнең  тышкы диварлары</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1,5</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1</w:t>
            </w:r>
          </w:p>
        </w:tc>
        <w:tc>
          <w:tcPr>
            <w:tcW w:w="708" w:type="dxa"/>
          </w:tcPr>
          <w:p w:rsidR="001478C0" w:rsidRPr="00D41DB4" w:rsidRDefault="001478C0" w:rsidP="003B315F">
            <w:pPr>
              <w:pStyle w:val="TableParagraph"/>
              <w:kinsoku w:val="0"/>
              <w:overflowPunct w:val="0"/>
              <w:spacing w:line="255" w:lineRule="exact"/>
              <w:ind w:right="31"/>
              <w:jc w:val="center"/>
              <w:rPr>
                <w:sz w:val="18"/>
                <w:szCs w:val="18"/>
              </w:rPr>
            </w:pPr>
            <w:r w:rsidRPr="00D41DB4">
              <w:rPr>
                <w:sz w:val="18"/>
                <w:szCs w:val="18"/>
              </w:rPr>
              <w:t>2</w:t>
            </w:r>
          </w:p>
        </w:tc>
        <w:tc>
          <w:tcPr>
            <w:tcW w:w="851"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2</w:t>
            </w:r>
          </w:p>
        </w:tc>
        <w:tc>
          <w:tcPr>
            <w:tcW w:w="709" w:type="dxa"/>
          </w:tcPr>
          <w:p w:rsidR="001478C0" w:rsidRPr="00D41DB4" w:rsidRDefault="001478C0" w:rsidP="003B315F">
            <w:pPr>
              <w:pStyle w:val="TableParagraph"/>
              <w:kinsoku w:val="0"/>
              <w:overflowPunct w:val="0"/>
              <w:spacing w:line="255" w:lineRule="exact"/>
              <w:ind w:left="2"/>
              <w:rPr>
                <w:sz w:val="18"/>
                <w:szCs w:val="18"/>
              </w:rPr>
            </w:pPr>
            <w:r w:rsidRPr="00D41DB4">
              <w:rPr>
                <w:sz w:val="18"/>
                <w:szCs w:val="18"/>
              </w:rPr>
              <w:t>2</w:t>
            </w:r>
          </w:p>
        </w:tc>
        <w:tc>
          <w:tcPr>
            <w:tcW w:w="708" w:type="dxa"/>
          </w:tcPr>
          <w:p w:rsidR="001478C0" w:rsidRPr="00D41DB4" w:rsidRDefault="001478C0" w:rsidP="003B315F">
            <w:pPr>
              <w:pStyle w:val="TableParagraph"/>
              <w:kinsoku w:val="0"/>
              <w:overflowPunct w:val="0"/>
              <w:spacing w:line="255" w:lineRule="exact"/>
              <w:ind w:left="4"/>
              <w:rPr>
                <w:sz w:val="18"/>
                <w:szCs w:val="18"/>
              </w:rPr>
            </w:pPr>
            <w:r w:rsidRPr="00D41DB4">
              <w:rPr>
                <w:sz w:val="18"/>
                <w:szCs w:val="18"/>
              </w:rPr>
              <w:t>4</w:t>
            </w:r>
          </w:p>
        </w:tc>
        <w:tc>
          <w:tcPr>
            <w:tcW w:w="709" w:type="dxa"/>
          </w:tcPr>
          <w:p w:rsidR="001478C0" w:rsidRPr="00D41DB4" w:rsidRDefault="001478C0" w:rsidP="003B315F">
            <w:pPr>
              <w:pStyle w:val="TableParagraph"/>
              <w:kinsoku w:val="0"/>
              <w:overflowPunct w:val="0"/>
              <w:spacing w:line="255" w:lineRule="exact"/>
              <w:ind w:left="38"/>
              <w:jc w:val="center"/>
              <w:rPr>
                <w:sz w:val="18"/>
                <w:szCs w:val="18"/>
              </w:rPr>
            </w:pPr>
            <w:r w:rsidRPr="00D41DB4">
              <w:rPr>
                <w:sz w:val="18"/>
                <w:szCs w:val="18"/>
              </w:rPr>
              <w:t>2</w:t>
            </w:r>
          </w:p>
        </w:tc>
        <w:tc>
          <w:tcPr>
            <w:tcW w:w="567" w:type="dxa"/>
          </w:tcPr>
          <w:p w:rsidR="001478C0" w:rsidRPr="00D41DB4" w:rsidRDefault="001478C0" w:rsidP="003B315F">
            <w:pPr>
              <w:pStyle w:val="TableParagraph"/>
              <w:kinsoku w:val="0"/>
              <w:overflowPunct w:val="0"/>
              <w:spacing w:line="255" w:lineRule="exact"/>
              <w:ind w:right="77"/>
              <w:jc w:val="center"/>
              <w:rPr>
                <w:sz w:val="18"/>
                <w:szCs w:val="18"/>
              </w:rPr>
            </w:pPr>
            <w:r w:rsidRPr="00D41DB4">
              <w:rPr>
                <w:sz w:val="18"/>
                <w:szCs w:val="18"/>
              </w:rPr>
              <w:t>1</w:t>
            </w:r>
          </w:p>
        </w:tc>
        <w:tc>
          <w:tcPr>
            <w:tcW w:w="709" w:type="dxa"/>
          </w:tcPr>
          <w:p w:rsidR="001478C0" w:rsidRPr="00D41DB4" w:rsidRDefault="001478C0" w:rsidP="003B315F">
            <w:pPr>
              <w:pStyle w:val="TableParagraph"/>
              <w:kinsoku w:val="0"/>
              <w:overflowPunct w:val="0"/>
              <w:spacing w:line="255" w:lineRule="exact"/>
              <w:ind w:right="36"/>
              <w:jc w:val="center"/>
              <w:rPr>
                <w:sz w:val="18"/>
                <w:szCs w:val="18"/>
              </w:rPr>
            </w:pPr>
            <w:r w:rsidRPr="00D41DB4">
              <w:rPr>
                <w:sz w:val="18"/>
                <w:szCs w:val="18"/>
              </w:rPr>
              <w:t>-</w:t>
            </w:r>
          </w:p>
        </w:tc>
        <w:tc>
          <w:tcPr>
            <w:tcW w:w="709" w:type="dxa"/>
          </w:tcPr>
          <w:p w:rsidR="001478C0" w:rsidRPr="00D41DB4" w:rsidRDefault="001478C0" w:rsidP="003B315F">
            <w:pPr>
              <w:pStyle w:val="TableParagraph"/>
              <w:kinsoku w:val="0"/>
              <w:overflowPunct w:val="0"/>
              <w:spacing w:line="255" w:lineRule="exact"/>
              <w:ind w:right="70"/>
              <w:jc w:val="center"/>
              <w:rPr>
                <w:sz w:val="18"/>
                <w:szCs w:val="18"/>
              </w:rPr>
            </w:pPr>
            <w:r w:rsidRPr="00D41DB4">
              <w:rPr>
                <w:sz w:val="18"/>
                <w:szCs w:val="18"/>
              </w:rPr>
              <w:t>-</w:t>
            </w:r>
          </w:p>
        </w:tc>
        <w:tc>
          <w:tcPr>
            <w:tcW w:w="708" w:type="dxa"/>
          </w:tcPr>
          <w:p w:rsidR="001478C0" w:rsidRPr="00D41DB4" w:rsidRDefault="001478C0" w:rsidP="003B315F">
            <w:pPr>
              <w:pStyle w:val="TableParagraph"/>
              <w:kinsoku w:val="0"/>
              <w:overflowPunct w:val="0"/>
              <w:spacing w:line="255" w:lineRule="exact"/>
              <w:jc w:val="center"/>
              <w:rPr>
                <w:sz w:val="18"/>
                <w:szCs w:val="18"/>
              </w:rPr>
            </w:pPr>
            <w:r w:rsidRPr="00D41DB4">
              <w:rPr>
                <w:sz w:val="18"/>
                <w:szCs w:val="18"/>
              </w:rPr>
              <w:t>2</w:t>
            </w:r>
          </w:p>
        </w:tc>
        <w:tc>
          <w:tcPr>
            <w:tcW w:w="1134" w:type="dxa"/>
          </w:tcPr>
          <w:p w:rsidR="001478C0" w:rsidRPr="00D41DB4" w:rsidRDefault="001478C0" w:rsidP="003B315F">
            <w:pPr>
              <w:pStyle w:val="TableParagraph"/>
              <w:kinsoku w:val="0"/>
              <w:overflowPunct w:val="0"/>
              <w:spacing w:line="255" w:lineRule="exact"/>
              <w:ind w:right="7"/>
              <w:jc w:val="center"/>
              <w:rPr>
                <w:sz w:val="18"/>
                <w:szCs w:val="18"/>
              </w:rPr>
            </w:pPr>
            <w:r w:rsidRPr="00D41DB4">
              <w:rPr>
                <w:sz w:val="18"/>
                <w:szCs w:val="18"/>
              </w:rPr>
              <w:t>1</w:t>
            </w:r>
          </w:p>
        </w:tc>
      </w:tr>
    </w:tbl>
    <w:p w:rsidR="001478C0" w:rsidRDefault="001478C0" w:rsidP="001478C0">
      <w:pPr>
        <w:pStyle w:val="a3"/>
        <w:kinsoku w:val="0"/>
        <w:overflowPunct w:val="0"/>
        <w:spacing w:line="249" w:lineRule="auto"/>
        <w:ind w:left="0" w:right="215" w:firstLine="0"/>
        <w:rPr>
          <w:sz w:val="18"/>
          <w:szCs w:val="18"/>
          <w:lang w:val="tt-RU"/>
        </w:rPr>
      </w:pPr>
    </w:p>
    <w:p w:rsidR="001478C0" w:rsidRPr="005F411C" w:rsidRDefault="001478C0" w:rsidP="001478C0">
      <w:pPr>
        <w:rPr>
          <w:rFonts w:ascii="Times New Roman" w:hAnsi="Times New Roman" w:cs="Times New Roman"/>
          <w:color w:val="000000"/>
          <w:sz w:val="24"/>
          <w:szCs w:val="24"/>
          <w:lang w:val="tt-RU"/>
        </w:rPr>
      </w:pPr>
      <w:r w:rsidRPr="00647785">
        <w:rPr>
          <w:rFonts w:ascii="Times New Roman" w:hAnsi="Times New Roman" w:cs="Times New Roman"/>
          <w:color w:val="000000"/>
          <w:sz w:val="24"/>
          <w:szCs w:val="24"/>
          <w:lang w:val="tt-RU"/>
        </w:rPr>
        <w:t>5.3.184. Җир асты инженерлык челтәрләре җәяүлеләр кичүе белән кисешкән вакытта тоннельле торбаүткәргечләрне, ә көч һәм элемтә кабельләрен тоннельләр өстендә урнаштыруны күздә тотарга кирәк.</w:t>
      </w:r>
    </w:p>
    <w:p w:rsidR="001478C0" w:rsidRPr="005F411C" w:rsidRDefault="001478C0" w:rsidP="001478C0">
      <w:pPr>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5.3.185</w:t>
      </w:r>
      <w:r w:rsidRPr="005F411C">
        <w:rPr>
          <w:rFonts w:ascii="Times New Roman" w:hAnsi="Times New Roman" w:cs="Times New Roman"/>
          <w:color w:val="000000"/>
          <w:sz w:val="24"/>
          <w:szCs w:val="24"/>
          <w:lang w:val="tt-RU"/>
        </w:rPr>
        <w:t>. Газ бүлү челтәрләренең җир асты резервуарларын билгеләргә кирәк-җир өслегеннән алып югары</w:t>
      </w:r>
      <w:r>
        <w:rPr>
          <w:rFonts w:ascii="Times New Roman" w:hAnsi="Times New Roman" w:cs="Times New Roman"/>
          <w:color w:val="000000"/>
          <w:sz w:val="24"/>
          <w:szCs w:val="24"/>
          <w:lang w:val="tt-RU"/>
        </w:rPr>
        <w:t>да</w:t>
      </w:r>
      <w:r w:rsidRPr="005F411C">
        <w:rPr>
          <w:rFonts w:ascii="Times New Roman" w:hAnsi="Times New Roman" w:cs="Times New Roman"/>
          <w:color w:val="000000"/>
          <w:sz w:val="24"/>
          <w:szCs w:val="24"/>
          <w:lang w:val="tt-RU"/>
        </w:rPr>
        <w:t xml:space="preserve"> барлыкка килә торган резервуарга кадәр 0,6 метр тирәнлектә салырга.</w:t>
      </w:r>
    </w:p>
    <w:p w:rsidR="001478C0" w:rsidRPr="005F411C" w:rsidRDefault="001478C0" w:rsidP="001478C0">
      <w:pPr>
        <w:rPr>
          <w:rFonts w:ascii="Times New Roman" w:hAnsi="Times New Roman" w:cs="Times New Roman"/>
          <w:sz w:val="24"/>
          <w:szCs w:val="24"/>
          <w:lang w:val="tt-RU"/>
        </w:rPr>
      </w:pPr>
      <w:r w:rsidRPr="005F411C">
        <w:rPr>
          <w:rFonts w:ascii="Times New Roman" w:hAnsi="Times New Roman" w:cs="Times New Roman"/>
          <w:color w:val="000000"/>
          <w:sz w:val="24"/>
          <w:szCs w:val="24"/>
          <w:lang w:val="tt-RU"/>
        </w:rPr>
        <w:t>Җи</w:t>
      </w:r>
      <w:r>
        <w:rPr>
          <w:rFonts w:ascii="Times New Roman" w:hAnsi="Times New Roman" w:cs="Times New Roman"/>
          <w:color w:val="000000"/>
          <w:sz w:val="24"/>
          <w:szCs w:val="24"/>
          <w:lang w:val="tt-RU"/>
        </w:rPr>
        <w:t>р асты резервуарлары</w:t>
      </w:r>
      <w:r w:rsidRPr="005F411C">
        <w:rPr>
          <w:rFonts w:ascii="Times New Roman" w:hAnsi="Times New Roman" w:cs="Times New Roman"/>
          <w:color w:val="000000"/>
          <w:sz w:val="24"/>
          <w:szCs w:val="24"/>
          <w:lang w:val="tt-RU"/>
        </w:rPr>
        <w:t xml:space="preserve"> арасы 1 метрдан да ким булмаска тиеш, ә җир өсте резервуарлары арасында - зуррак катнаш резервуар диаметрына тигез, әмма 1 метрдан да ким булмаска тиеш.</w:t>
      </w:r>
    </w:p>
    <w:p w:rsidR="001478C0" w:rsidRPr="005F411C" w:rsidRDefault="001478C0" w:rsidP="001478C0">
      <w:pPr>
        <w:rPr>
          <w:rFonts w:ascii="Times New Roman" w:hAnsi="Times New Roman" w:cs="Times New Roman"/>
          <w:sz w:val="24"/>
          <w:szCs w:val="24"/>
          <w:lang w:val="tt-RU"/>
        </w:rPr>
      </w:pPr>
      <w:r>
        <w:rPr>
          <w:rFonts w:ascii="Times New Roman" w:hAnsi="Times New Roman" w:cs="Times New Roman"/>
          <w:color w:val="000000"/>
          <w:sz w:val="24"/>
          <w:szCs w:val="24"/>
          <w:lang w:val="tt-RU"/>
        </w:rPr>
        <w:t>5.3.186</w:t>
      </w:r>
      <w:r w:rsidRPr="005F411C">
        <w:rPr>
          <w:rFonts w:ascii="Times New Roman" w:hAnsi="Times New Roman" w:cs="Times New Roman"/>
          <w:color w:val="000000"/>
          <w:sz w:val="24"/>
          <w:szCs w:val="24"/>
          <w:lang w:val="tt-RU"/>
        </w:rPr>
        <w:t>. Сыекландырылган углеводород газлары складларыннан, сыекландырылган углеводород газлары резервуар җайланмаларыннан, сыекландырылган углеводород газы кулланыла торган биналардан һәм җайланмалардан янгынга каршы ераклыкны «янгын куркынычсызлыгы таләпләре турында Техник регламент»22 июль, 2008 ел, № 123-ФЗ Федераль закон таләпләре нигезендә кабул итәргә кирәк.</w:t>
      </w:r>
    </w:p>
    <w:p w:rsidR="001478C0" w:rsidRPr="005F411C" w:rsidRDefault="001478C0" w:rsidP="001478C0">
      <w:pPr>
        <w:rPr>
          <w:rFonts w:ascii="Times New Roman" w:hAnsi="Times New Roman" w:cs="Times New Roman"/>
          <w:sz w:val="24"/>
          <w:szCs w:val="24"/>
          <w:lang w:val="tt-RU"/>
        </w:rPr>
      </w:pPr>
      <w:r>
        <w:rPr>
          <w:rFonts w:ascii="Times New Roman" w:hAnsi="Times New Roman" w:cs="Times New Roman"/>
          <w:color w:val="000000"/>
          <w:sz w:val="24"/>
          <w:szCs w:val="24"/>
          <w:lang w:val="tt-RU"/>
        </w:rPr>
        <w:t>5.3.187</w:t>
      </w:r>
      <w:r w:rsidRPr="005F411C">
        <w:rPr>
          <w:rFonts w:ascii="Times New Roman" w:hAnsi="Times New Roman" w:cs="Times New Roman"/>
          <w:color w:val="000000"/>
          <w:sz w:val="24"/>
          <w:szCs w:val="24"/>
          <w:lang w:val="tt-RU"/>
        </w:rPr>
        <w:t xml:space="preserve">. Җәмәгать яки җитештерү бинасы янында бер төркем җайланмасын күздә тоту рөхсәт ителми. Торак бина янында бер-бер артлы 15 метрдан ким булмаган арада өч баллон җайланманы күздә тотарга рөхсәт ителә. Тыштан индивидуаль баллон җайланмаларын яктылык арасында тәрәзә проемнарыннан 0,5 метр һәм беренче каттагы ишек проемнарыннан 1,0 метр, ишек һәм тәрәзә һәм </w:t>
      </w:r>
      <w:r w:rsidRPr="005F411C">
        <w:rPr>
          <w:rFonts w:ascii="Times New Roman" w:hAnsi="Times New Roman" w:cs="Times New Roman"/>
          <w:color w:val="000000"/>
          <w:sz w:val="24"/>
          <w:szCs w:val="24"/>
          <w:lang w:val="tt-RU"/>
        </w:rPr>
        <w:lastRenderedPageBreak/>
        <w:t>подвал катларындагы проемнардан, шулай ук канализация коеларыннан 3 метрдан да ким булмаган ераклыкта күздә тотарга кирәк.</w:t>
      </w:r>
    </w:p>
    <w:p w:rsidR="001478C0" w:rsidRPr="005F411C" w:rsidRDefault="001478C0" w:rsidP="001478C0">
      <w:pPr>
        <w:rPr>
          <w:rFonts w:ascii="Times New Roman" w:hAnsi="Times New Roman" w:cs="Times New Roman"/>
          <w:sz w:val="24"/>
          <w:szCs w:val="24"/>
          <w:lang w:val="tt-RU"/>
        </w:rPr>
      </w:pPr>
      <w:r>
        <w:rPr>
          <w:rFonts w:ascii="Times New Roman" w:hAnsi="Times New Roman" w:cs="Times New Roman"/>
          <w:color w:val="000000"/>
          <w:sz w:val="24"/>
          <w:szCs w:val="24"/>
          <w:lang w:val="tt-RU"/>
        </w:rPr>
        <w:t>5.3.188</w:t>
      </w:r>
      <w:r w:rsidRPr="005F411C">
        <w:rPr>
          <w:rFonts w:ascii="Times New Roman" w:hAnsi="Times New Roman" w:cs="Times New Roman"/>
          <w:color w:val="000000"/>
          <w:sz w:val="24"/>
          <w:szCs w:val="24"/>
          <w:lang w:val="tt-RU"/>
        </w:rPr>
        <w:t>. Гнс урнашкан сәнәгать предприятиеләре территориясендә яки СНиП 42-01-2002 таләпләре нигезендә сыекландырылган углеводород газы резервуарларыннан биналарга һәм корылмаларга кадәр минималь ераклыкны кабул итәргә кирәк.</w:t>
      </w:r>
    </w:p>
    <w:p w:rsidR="001478C0" w:rsidRPr="005F411C" w:rsidRDefault="001478C0" w:rsidP="001478C0">
      <w:pPr>
        <w:rPr>
          <w:rFonts w:ascii="Times New Roman" w:hAnsi="Times New Roman" w:cs="Times New Roman"/>
          <w:b/>
          <w:sz w:val="24"/>
          <w:szCs w:val="24"/>
          <w:lang w:val="tt-RU"/>
        </w:rPr>
      </w:pPr>
      <w:r w:rsidRPr="005F411C">
        <w:rPr>
          <w:rFonts w:ascii="Times New Roman" w:hAnsi="Times New Roman" w:cs="Times New Roman"/>
          <w:b/>
          <w:color w:val="000000"/>
          <w:sz w:val="24"/>
          <w:szCs w:val="24"/>
          <w:lang w:val="tt-RU"/>
        </w:rPr>
        <w:t>Азкатлы торак төзелеше территориясендә инженерлык челтәрләре һәм корылмалар</w:t>
      </w:r>
    </w:p>
    <w:p w:rsidR="001478C0" w:rsidRPr="005F411C" w:rsidRDefault="001478C0" w:rsidP="001478C0">
      <w:pPr>
        <w:rPr>
          <w:rFonts w:ascii="Times New Roman" w:hAnsi="Times New Roman" w:cs="Times New Roman"/>
          <w:sz w:val="24"/>
          <w:szCs w:val="24"/>
          <w:lang w:val="tt-RU"/>
        </w:rPr>
      </w:pPr>
      <w:r>
        <w:rPr>
          <w:rFonts w:ascii="Times New Roman" w:hAnsi="Times New Roman" w:cs="Times New Roman"/>
          <w:color w:val="000000"/>
          <w:sz w:val="24"/>
          <w:szCs w:val="24"/>
          <w:lang w:val="tt-RU"/>
        </w:rPr>
        <w:t>5.3.189</w:t>
      </w:r>
      <w:r w:rsidRPr="005F411C">
        <w:rPr>
          <w:rFonts w:ascii="Times New Roman" w:hAnsi="Times New Roman" w:cs="Times New Roman"/>
          <w:color w:val="000000"/>
          <w:sz w:val="24"/>
          <w:szCs w:val="24"/>
          <w:lang w:val="tt-RU"/>
        </w:rPr>
        <w:t>. Азкатлы торак төзелеше территориясе өчен проект инженерлык чишелешләрен сайлау җирле инженерлык челтәрләрен эксплуатацияләү өчен җаваплы тиешле органнар тарафыннан бирелгән территорияне Инженерлык белән тәэмин итүгә техник шартлар нигезендә башкарылырга тиеш.</w:t>
      </w:r>
    </w:p>
    <w:p w:rsidR="001478C0" w:rsidRDefault="001478C0" w:rsidP="001478C0">
      <w:pPr>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5.3.190</w:t>
      </w:r>
      <w:r w:rsidRPr="005F411C">
        <w:rPr>
          <w:rFonts w:ascii="Times New Roman" w:hAnsi="Times New Roman" w:cs="Times New Roman"/>
          <w:color w:val="000000"/>
          <w:sz w:val="24"/>
          <w:szCs w:val="24"/>
          <w:lang w:val="tt-RU"/>
        </w:rPr>
        <w:t>. Җылылык, газ, канализация челтәрләрен, кагыйдә буларак, урамнарның һәм юлларның тиешле техник зоналарында проектларга кирәк. Әлеге челтәрләрне микрорайоннар (кварталлар) аша аерым очракларда махсус бүлеп бирелгән зоналарда үтү рөхсәт ителә.</w:t>
      </w:r>
    </w:p>
    <w:p w:rsidR="001478C0" w:rsidRDefault="001478C0" w:rsidP="001478C0">
      <w:pPr>
        <w:rPr>
          <w:rFonts w:ascii="Times New Roman" w:hAnsi="Times New Roman" w:cs="Times New Roman"/>
          <w:color w:val="000000"/>
          <w:sz w:val="24"/>
          <w:szCs w:val="24"/>
          <w:lang w:val="tt-RU"/>
        </w:rPr>
      </w:pPr>
      <w:r w:rsidRPr="005F411C">
        <w:rPr>
          <w:rFonts w:ascii="Times New Roman" w:hAnsi="Times New Roman" w:cs="Times New Roman"/>
          <w:color w:val="000000"/>
          <w:sz w:val="24"/>
          <w:szCs w:val="24"/>
          <w:lang w:val="tt-RU"/>
        </w:rPr>
        <w:t xml:space="preserve"> Квартал эчендәге инженерлык челтәрләре һәм аларда корылмаларны төзелешкә бүлеп бирелә торган участоклар арасында билгеләнә торган техник зоналарда проектларга кирәк. Бу челтәрләрне төзелә торган участоклар аша сервитутны мәҗбүри тәэмин итеп, аларны салу зоналарына узу мөмкин. Бу шарт биналарны микрорайонның (квартал) бүлү челтәрләренә һәм аларга корылмаларга тоташтыруны тәэмин итүче инженер челтәрләре участокларына да кагыла.</w:t>
      </w:r>
    </w:p>
    <w:p w:rsidR="001478C0" w:rsidRPr="00BB0E98" w:rsidRDefault="001478C0" w:rsidP="001478C0">
      <w:pPr>
        <w:rPr>
          <w:rFonts w:ascii="Times New Roman" w:hAnsi="Times New Roman" w:cs="Times New Roman"/>
          <w:sz w:val="24"/>
          <w:szCs w:val="24"/>
          <w:lang w:val="tt-RU"/>
        </w:rPr>
      </w:pPr>
      <w:r>
        <w:rPr>
          <w:rFonts w:ascii="Times New Roman" w:hAnsi="Times New Roman" w:cs="Times New Roman"/>
          <w:color w:val="000000"/>
          <w:sz w:val="24"/>
          <w:szCs w:val="24"/>
          <w:lang w:val="tt-RU"/>
        </w:rPr>
        <w:t>5.3.191</w:t>
      </w:r>
      <w:r w:rsidRPr="00BB0E98">
        <w:rPr>
          <w:rFonts w:ascii="Times New Roman" w:hAnsi="Times New Roman" w:cs="Times New Roman"/>
          <w:color w:val="000000"/>
          <w:sz w:val="24"/>
          <w:szCs w:val="24"/>
          <w:lang w:val="tt-RU"/>
        </w:rPr>
        <w:t>. Азкатлы торак төзелешен җылылык белән тәэмин итү схемалары, әлеге нормативларны исәпкә алып, төзелешнең планлаштырылган карарлары нигезендә эшләнә. Схемаларда җылылык нагрузкалары һәм газ чыгымнары; җылылык белән тәэмин итүне үзәкләштерү яки децентрализацияләү дәрәҗәсе; үзәкләштерелгән җылылык чыганаклары (котельныйлар) тибы, егәрлеге һәм саны; җылылык һәм газ челтәрләрен трассировкалау; үзәк җылылык пунктларының һәм газ җайга салу пунктларының һәм газ җайга салу җайланмаларының саны һәм урыннары; җылылык белән тәэмин итү челтәрләрен урнаштыру тибы һәм саны һ. б. билгеләнә.</w:t>
      </w:r>
    </w:p>
    <w:p w:rsidR="001478C0" w:rsidRDefault="001478C0" w:rsidP="001478C0">
      <w:pPr>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5.3.192</w:t>
      </w:r>
      <w:r w:rsidRPr="00BB0E98">
        <w:rPr>
          <w:rFonts w:ascii="Times New Roman" w:hAnsi="Times New Roman" w:cs="Times New Roman"/>
          <w:color w:val="000000"/>
          <w:sz w:val="24"/>
          <w:szCs w:val="24"/>
          <w:lang w:val="tt-RU"/>
        </w:rPr>
        <w:t xml:space="preserve">. Азкатлы торак төзелешен җылылык белән тәэмин итүне автоном типтагы һәр фатир генераторыннан да, шулай ук үзәкләштерелгән - тиешле инженерлык коммуникацияләре булган гамәлдәге яки яңа проектлаштырыла торган котельныйлардан да (ГРП) децентрализацияләнгән итеп карау рөхсәт ителә. </w:t>
      </w:r>
    </w:p>
    <w:p w:rsidR="001478C0" w:rsidRPr="00BB0E98" w:rsidRDefault="001478C0" w:rsidP="001478C0">
      <w:pPr>
        <w:rPr>
          <w:rFonts w:ascii="Times New Roman" w:hAnsi="Times New Roman" w:cs="Times New Roman"/>
          <w:sz w:val="24"/>
          <w:szCs w:val="24"/>
          <w:lang w:val="tt-RU"/>
        </w:rPr>
      </w:pPr>
      <w:r w:rsidRPr="00BB0E98">
        <w:rPr>
          <w:rFonts w:ascii="Times New Roman" w:hAnsi="Times New Roman" w:cs="Times New Roman"/>
          <w:color w:val="000000"/>
          <w:sz w:val="24"/>
          <w:szCs w:val="24"/>
          <w:lang w:val="tt-RU"/>
        </w:rPr>
        <w:t>Үзәкләштерелгән җылылык белән тәэмин итү аерым очракларда, районда төзелеш яки аның янында булган үзәкләштерелгән системалар булганда, һәм алардан җылылык һәм газ нагрузкалары белән тәэмин итү мөмкинлеге булганда (бу системаларны реконструкцияләмичә яисә өлешчә үзгәртеп кормыйча) проектларга кирәк.</w:t>
      </w:r>
    </w:p>
    <w:p w:rsidR="001478C0" w:rsidRDefault="001478C0" w:rsidP="001478C0">
      <w:pPr>
        <w:rPr>
          <w:rFonts w:ascii="Times New Roman" w:hAnsi="Times New Roman" w:cs="Times New Roman"/>
          <w:color w:val="000000"/>
          <w:sz w:val="24"/>
          <w:szCs w:val="24"/>
          <w:lang w:val="tt-RU"/>
        </w:rPr>
      </w:pPr>
      <w:r w:rsidRPr="00BB0E98">
        <w:rPr>
          <w:rFonts w:ascii="Times New Roman" w:hAnsi="Times New Roman" w:cs="Times New Roman"/>
          <w:color w:val="000000"/>
          <w:sz w:val="24"/>
          <w:szCs w:val="24"/>
          <w:lang w:val="tt-RU"/>
        </w:rPr>
        <w:t>Азкатлы торак төзелеше районнарында җылылык белән тәэмин итү системаларын куллану мөмкин булмаган яки максатка ярашсызлыгы булган очракта, табигый газны кулланып, табигый газ белән тәэмин итү системасын ГОСТ 5542-87 буенча, һәр йорт хуҗасында, фатирда яки шәхси милектәге социаль өлкә объектларында билгеләнә торган автоном типтагы җылылык генераторлары эшен тәэмин итә торган иң нәтиҗәле Бердәм энергия чыганагы буларак, проектларга киңәш ителә.</w:t>
      </w:r>
    </w:p>
    <w:p w:rsidR="001478C0" w:rsidRPr="00BB0E98" w:rsidRDefault="001478C0" w:rsidP="001478C0">
      <w:pPr>
        <w:rPr>
          <w:rFonts w:ascii="Times New Roman" w:hAnsi="Times New Roman" w:cs="Times New Roman"/>
          <w:sz w:val="24"/>
          <w:szCs w:val="24"/>
          <w:lang w:val="tt-RU"/>
        </w:rPr>
      </w:pPr>
      <w:r w:rsidRPr="00BB0E98">
        <w:rPr>
          <w:rFonts w:ascii="Times New Roman" w:hAnsi="Times New Roman" w:cs="Times New Roman"/>
          <w:color w:val="000000"/>
          <w:sz w:val="24"/>
          <w:szCs w:val="24"/>
          <w:lang w:val="tt-RU"/>
        </w:rPr>
        <w:t xml:space="preserve"> Җылылык белән тәэмин итү системаларын проектлау җылылык белән тәэмин итүне үзәкләштерү яки децентрализацияләү буенча карар кабул ителгәннән соң гамәлгә ашырыла.</w:t>
      </w:r>
    </w:p>
    <w:p w:rsidR="001478C0" w:rsidRDefault="001478C0" w:rsidP="001478C0">
      <w:pPr>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lastRenderedPageBreak/>
        <w:t>5.3.193</w:t>
      </w:r>
      <w:r w:rsidRPr="00BB0E98">
        <w:rPr>
          <w:rFonts w:ascii="Times New Roman" w:hAnsi="Times New Roman" w:cs="Times New Roman"/>
          <w:color w:val="000000"/>
          <w:sz w:val="24"/>
          <w:szCs w:val="24"/>
          <w:lang w:val="tt-RU"/>
        </w:rPr>
        <w:t>. Газ бүлү системаларын проектлауны сәнәгать куркынычсызлыгы өлкәсендә норматив документлар таләпләренә туры китереп башкарырга кирәк.</w:t>
      </w:r>
    </w:p>
    <w:p w:rsidR="001478C0" w:rsidRDefault="001478C0" w:rsidP="001478C0">
      <w:pPr>
        <w:rPr>
          <w:rFonts w:ascii="Times New Roman" w:hAnsi="Times New Roman" w:cs="Times New Roman"/>
          <w:color w:val="000000"/>
          <w:sz w:val="24"/>
          <w:szCs w:val="24"/>
          <w:lang w:val="tt-RU"/>
        </w:rPr>
      </w:pPr>
      <w:r w:rsidRPr="00BB0E98">
        <w:rPr>
          <w:rFonts w:ascii="Times New Roman" w:hAnsi="Times New Roman" w:cs="Times New Roman"/>
          <w:color w:val="000000"/>
          <w:sz w:val="24"/>
          <w:szCs w:val="24"/>
          <w:lang w:val="tt-RU"/>
        </w:rPr>
        <w:t xml:space="preserve"> Газүткәргечләрне җир асты һәм җир өсте юлы белән салуны күздә тотарга кирәк. Нигезләнгән очракларда торак йортлар һәм кварталлар эчендәге биналар стеналары буенча СНиП 42-01-2002 п. таләпләре нигезендә газүткәргечләрне җир өсте сузу рөхсәт ителә.</w:t>
      </w:r>
    </w:p>
    <w:p w:rsidR="001478C0" w:rsidRDefault="001478C0" w:rsidP="001478C0">
      <w:pPr>
        <w:rPr>
          <w:rFonts w:ascii="Times New Roman" w:hAnsi="Times New Roman" w:cs="Times New Roman"/>
          <w:color w:val="000000"/>
          <w:sz w:val="24"/>
          <w:szCs w:val="24"/>
          <w:lang w:val="tt-RU"/>
        </w:rPr>
      </w:pPr>
      <w:r w:rsidRPr="00BB0E98">
        <w:rPr>
          <w:rFonts w:ascii="Times New Roman" w:hAnsi="Times New Roman" w:cs="Times New Roman"/>
          <w:color w:val="000000"/>
          <w:sz w:val="24"/>
          <w:szCs w:val="24"/>
          <w:lang w:val="tt-RU"/>
        </w:rPr>
        <w:t xml:space="preserve"> Азкатлы торак төзелеше территориясендә югары басымлы газүткәргечләр салу рөхсәт ителми. Якын-тирә территорияләрдә техник зоналар һәм газ бүлү станцияләреннән һәм торак пунктлардан торак төзелешенә кадәр ераклык булган очракта, әлеге нормативларның 64 таблицасы һәм әлеге нормативларның «газ белән тәэмин итү» бүлекчәсе таләпләре нигезендә кабул итәргә кирәк. </w:t>
      </w:r>
    </w:p>
    <w:p w:rsidR="001478C0" w:rsidRPr="00BB0E98" w:rsidRDefault="001478C0" w:rsidP="001478C0">
      <w:pPr>
        <w:rPr>
          <w:rFonts w:ascii="Times New Roman" w:hAnsi="Times New Roman" w:cs="Times New Roman"/>
          <w:sz w:val="24"/>
          <w:szCs w:val="24"/>
          <w:lang w:val="tt-RU"/>
        </w:rPr>
      </w:pPr>
      <w:r w:rsidRPr="00BB0E98">
        <w:rPr>
          <w:rFonts w:ascii="Times New Roman" w:hAnsi="Times New Roman" w:cs="Times New Roman"/>
          <w:color w:val="000000"/>
          <w:sz w:val="24"/>
          <w:szCs w:val="24"/>
          <w:lang w:val="tt-RU"/>
        </w:rPr>
        <w:t>Азкатлы торак төзелеше территорияләрен газ белән тәэмин итү сыекландырылган газ баллон җайланмаларыннан, сыекландырылган газ белән резервуар җайланмалардан башкарылырга мөмкин.</w:t>
      </w:r>
    </w:p>
    <w:p w:rsidR="001478C0" w:rsidRDefault="001478C0" w:rsidP="001478C0">
      <w:pPr>
        <w:rPr>
          <w:rFonts w:ascii="Times New Roman" w:hAnsi="Times New Roman" w:cs="Times New Roman"/>
          <w:color w:val="000000"/>
          <w:sz w:val="24"/>
          <w:szCs w:val="24"/>
          <w:lang w:val="tt-RU"/>
        </w:rPr>
      </w:pPr>
      <w:r w:rsidRPr="00BB0E98">
        <w:rPr>
          <w:rFonts w:ascii="Times New Roman" w:hAnsi="Times New Roman" w:cs="Times New Roman"/>
          <w:color w:val="000000"/>
          <w:sz w:val="24"/>
          <w:szCs w:val="24"/>
          <w:lang w:val="tt-RU"/>
        </w:rPr>
        <w:t>Су үткәргечнең тышкы челтәрләрен һәм корылмаларын «су белән тәэмин итү» бүлекчәсе таләпләренә туры китереп проектларга кирәк.</w:t>
      </w:r>
    </w:p>
    <w:p w:rsidR="001478C0" w:rsidRDefault="001478C0" w:rsidP="001478C0">
      <w:pPr>
        <w:rPr>
          <w:rFonts w:ascii="Times New Roman" w:hAnsi="Times New Roman" w:cs="Times New Roman"/>
          <w:sz w:val="24"/>
          <w:szCs w:val="24"/>
          <w:lang w:val="tt-RU"/>
        </w:rPr>
      </w:pPr>
      <w:r w:rsidRPr="00BB0E98">
        <w:rPr>
          <w:rFonts w:ascii="Times New Roman" w:hAnsi="Times New Roman" w:cs="Times New Roman"/>
          <w:color w:val="000000"/>
          <w:sz w:val="24"/>
          <w:szCs w:val="24"/>
          <w:lang w:val="tt-RU"/>
        </w:rPr>
        <w:t xml:space="preserve"> Урам челтәреннән биналарның фундаментларына кадәр иң аз ара 5 метр тәшкил итәргә тиеш. Аерым очракларда бу кимү рөхсәт ителә бина һәм корылмаларның фундаментларын саклау өчен тиешле чаралар үтәлгән очракта (футлярларда, тимер-бетон обойда салу һ.б.) һәм аларны эксплуатацияләүче оешма белән килештергән очракта, 3 метрга кадәр ара.</w:t>
      </w:r>
    </w:p>
    <w:p w:rsidR="001478C0" w:rsidRPr="00BB0E98" w:rsidRDefault="001478C0" w:rsidP="001478C0">
      <w:pPr>
        <w:rPr>
          <w:rFonts w:ascii="Times New Roman" w:hAnsi="Times New Roman" w:cs="Times New Roman"/>
          <w:color w:val="000000"/>
          <w:sz w:val="24"/>
          <w:szCs w:val="24"/>
          <w:lang w:val="tt-RU"/>
        </w:rPr>
      </w:pPr>
      <w:r w:rsidRPr="00BB0E98">
        <w:rPr>
          <w:rFonts w:ascii="Times New Roman" w:hAnsi="Times New Roman" w:cs="Times New Roman"/>
          <w:color w:val="000000"/>
          <w:sz w:val="24"/>
          <w:szCs w:val="24"/>
        </w:rPr>
        <w:t>Торак участок территориясе буенча салынучы суүткәргечтән әлеге участокта урнашкан биналарга кадәр ара 3 метрдан да ким булмаска тиеш.</w:t>
      </w:r>
    </w:p>
    <w:p w:rsidR="001478C0" w:rsidRDefault="001478C0" w:rsidP="001478C0">
      <w:pPr>
        <w:rPr>
          <w:rFonts w:ascii="Times New Roman" w:hAnsi="Times New Roman" w:cs="Times New Roman"/>
          <w:sz w:val="24"/>
          <w:szCs w:val="24"/>
          <w:lang w:val="tt-RU"/>
        </w:rPr>
      </w:pPr>
      <w:r w:rsidRPr="00BB0E98">
        <w:rPr>
          <w:rFonts w:ascii="Times New Roman" w:hAnsi="Times New Roman" w:cs="Times New Roman"/>
          <w:color w:val="000000"/>
          <w:sz w:val="24"/>
          <w:szCs w:val="24"/>
          <w:lang w:val="tt-RU"/>
        </w:rPr>
        <w:t xml:space="preserve"> Кайнар су белән тәэмин итү һәм җылылык белән тәэмин итү өчен азкатлы торак төзелеше территориясендә, кагыйдә буларак, индивидуаль җылылык нокталарын күздә тотарга кирәк.</w:t>
      </w:r>
    </w:p>
    <w:p w:rsidR="001478C0" w:rsidRDefault="001478C0" w:rsidP="001478C0">
      <w:pPr>
        <w:rPr>
          <w:rFonts w:ascii="Times New Roman" w:hAnsi="Times New Roman" w:cs="Times New Roman"/>
          <w:sz w:val="24"/>
          <w:szCs w:val="24"/>
          <w:lang w:val="tt-RU"/>
        </w:rPr>
      </w:pPr>
      <w:r w:rsidRPr="00BB0E98">
        <w:rPr>
          <w:rFonts w:ascii="Times New Roman" w:hAnsi="Times New Roman" w:cs="Times New Roman"/>
          <w:color w:val="000000"/>
          <w:sz w:val="24"/>
          <w:szCs w:val="24"/>
        </w:rPr>
        <w:t>Административ һәм торак биналар өчен индивидуаль котельныйлар ягулыгы сыйфатында табигый газ кулланырга кирәк.</w:t>
      </w:r>
    </w:p>
    <w:p w:rsidR="001478C0" w:rsidRPr="00BB0E98" w:rsidRDefault="001478C0" w:rsidP="001478C0">
      <w:pPr>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5.3.194</w:t>
      </w:r>
      <w:r w:rsidRPr="00BB0E98">
        <w:rPr>
          <w:rFonts w:ascii="Times New Roman" w:hAnsi="Times New Roman" w:cs="Times New Roman"/>
          <w:color w:val="000000"/>
          <w:sz w:val="24"/>
          <w:szCs w:val="24"/>
          <w:lang w:val="tt-RU"/>
        </w:rPr>
        <w:t>. Су үткәргече булмаган районнарда артезиан скважиналарын һәм баш суүткәргеч корылмаларын (резервуарлар, су башняларын, насос станцияләрен, чистарту корылмаларын) проектларга кирәк. Артезиан скважиналарын һәм су үткәргечнең баш корылмаларын су белән тәэмин итү чыганакларын санитар саклау зоналарын тәэмин итү белән бер мәйданчыкта урнаштырырга кирәк.</w:t>
      </w:r>
    </w:p>
    <w:p w:rsidR="001478C0" w:rsidRDefault="001478C0" w:rsidP="001478C0">
      <w:pPr>
        <w:rPr>
          <w:rFonts w:ascii="Times New Roman" w:hAnsi="Times New Roman" w:cs="Times New Roman"/>
          <w:sz w:val="24"/>
          <w:szCs w:val="24"/>
          <w:lang w:val="tt-RU"/>
        </w:rPr>
      </w:pPr>
      <w:r w:rsidRPr="00BB0E98">
        <w:rPr>
          <w:rFonts w:ascii="Times New Roman" w:hAnsi="Times New Roman" w:cs="Times New Roman"/>
          <w:color w:val="000000"/>
          <w:sz w:val="24"/>
          <w:szCs w:val="24"/>
          <w:lang w:val="tt-RU"/>
        </w:rPr>
        <w:t xml:space="preserve"> Аерым очракларда, проект нигезендә, бер - ике фатирлы бер йорт, шахталы һәм вак көпшәле кое, каптаж, чишмәләр өчен автоном су белән тәэмин итүне оештыру рөхсәт ителә.</w:t>
      </w:r>
    </w:p>
    <w:p w:rsidR="001478C0" w:rsidRPr="00BB0E98" w:rsidRDefault="001478C0" w:rsidP="001478C0">
      <w:pPr>
        <w:rPr>
          <w:rFonts w:ascii="Times New Roman" w:hAnsi="Times New Roman" w:cs="Times New Roman"/>
          <w:sz w:val="24"/>
          <w:szCs w:val="24"/>
          <w:lang w:val="tt-RU"/>
        </w:rPr>
      </w:pPr>
      <w:r>
        <w:rPr>
          <w:rFonts w:ascii="Times New Roman" w:hAnsi="Times New Roman" w:cs="Times New Roman"/>
          <w:color w:val="000000"/>
          <w:sz w:val="24"/>
          <w:szCs w:val="24"/>
          <w:lang w:val="tt-RU"/>
        </w:rPr>
        <w:t>5.3.195</w:t>
      </w:r>
      <w:r w:rsidRPr="00BB0E98">
        <w:rPr>
          <w:rFonts w:ascii="Times New Roman" w:hAnsi="Times New Roman" w:cs="Times New Roman"/>
          <w:color w:val="000000"/>
          <w:sz w:val="24"/>
          <w:szCs w:val="24"/>
          <w:lang w:val="tt-RU"/>
        </w:rPr>
        <w:t>. Азкатлы торак төзелешендә су белән тәэмин итү күләменең исәп-хисап күрсәткечләре буенча, тәүлегенә 10 л/кв.метрга кадәр су сибүгә өстәмә чыгымнар кабул ителә.</w:t>
      </w:r>
    </w:p>
    <w:p w:rsidR="001478C0" w:rsidRPr="00BB0E98" w:rsidRDefault="001478C0" w:rsidP="001478C0">
      <w:pPr>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5.3.196</w:t>
      </w:r>
      <w:r w:rsidRPr="00BB0E98">
        <w:rPr>
          <w:rFonts w:ascii="Times New Roman" w:hAnsi="Times New Roman" w:cs="Times New Roman"/>
          <w:color w:val="000000"/>
          <w:sz w:val="24"/>
          <w:szCs w:val="24"/>
          <w:lang w:val="tt-RU"/>
        </w:rPr>
        <w:t>. Бер - ике фатирлы йортларга су үткәрү үзәкләштерелгән канализация системасына тоташтыру булганда яки җирле канализация булган очракта, тиешле нигезләнгән очракта рөхсәт ителә.</w:t>
      </w:r>
    </w:p>
    <w:p w:rsidR="001478C0" w:rsidRPr="00BB0E98" w:rsidRDefault="001478C0" w:rsidP="001478C0">
      <w:pPr>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5.3.197</w:t>
      </w:r>
      <w:r w:rsidRPr="00BB0E98">
        <w:rPr>
          <w:rFonts w:ascii="Times New Roman" w:hAnsi="Times New Roman" w:cs="Times New Roman"/>
          <w:color w:val="000000"/>
          <w:sz w:val="24"/>
          <w:szCs w:val="24"/>
          <w:lang w:val="tt-RU"/>
        </w:rPr>
        <w:t xml:space="preserve">. Азкатлы торак төзелешен канализацияләү схемасын сайлау карала торган районда гамәлдәге канализация системасының азкатлы торак төзелешенең проектлана торган территориясеннән юынты суларның өстәмә чыгымын, санитар, табигать саклау һәм административ органнар таләпләрен, шулай ук төзелешнең планлаштыру карарларын кабул итәргә мөмкинлек бирүче булуын исәпкә алып билгеләнә. </w:t>
      </w:r>
    </w:p>
    <w:p w:rsidR="001478C0" w:rsidRDefault="001478C0" w:rsidP="001478C0">
      <w:pPr>
        <w:rPr>
          <w:rFonts w:ascii="Times New Roman" w:hAnsi="Times New Roman" w:cs="Times New Roman"/>
          <w:color w:val="000000"/>
          <w:sz w:val="24"/>
          <w:szCs w:val="24"/>
          <w:lang w:val="tt-RU"/>
        </w:rPr>
      </w:pPr>
      <w:r w:rsidRPr="00BB0E98">
        <w:rPr>
          <w:rFonts w:ascii="Times New Roman" w:hAnsi="Times New Roman" w:cs="Times New Roman"/>
          <w:color w:val="000000"/>
          <w:sz w:val="24"/>
          <w:szCs w:val="24"/>
          <w:lang w:val="tt-RU"/>
        </w:rPr>
        <w:lastRenderedPageBreak/>
        <w:t>Гамәлдәге канализация булмаган очракта, кулланучылар хокукларын яклау һәм кеше иминлеге өлкәсендә күзәтчелек буенча федераль хезмәтнең Татарстан Республикасы (Татарстан) идарәсе, Ростехнадзорның Татарстан Республикасы буенча технологик һәм экологик күзәтчелек идарәсе бәяләмәләре нигезендә, канализациянең яңа системасын (барлык кирәкле корылмалар, шул исәптән чистарту корылмалары белән) проектларга кирәк</w:t>
      </w:r>
      <w:r>
        <w:rPr>
          <w:rFonts w:ascii="Times New Roman" w:hAnsi="Times New Roman" w:cs="Times New Roman"/>
          <w:color w:val="000000"/>
          <w:sz w:val="24"/>
          <w:szCs w:val="24"/>
          <w:lang w:val="tt-RU"/>
        </w:rPr>
        <w:t>.</w:t>
      </w:r>
    </w:p>
    <w:p w:rsidR="001478C0" w:rsidRDefault="001478C0" w:rsidP="001478C0">
      <w:pPr>
        <w:rPr>
          <w:rFonts w:ascii="Times New Roman" w:hAnsi="Times New Roman" w:cs="Times New Roman"/>
          <w:color w:val="000000"/>
          <w:sz w:val="24"/>
          <w:szCs w:val="24"/>
          <w:lang w:val="tt-RU"/>
        </w:rPr>
      </w:pPr>
    </w:p>
    <w:p w:rsidR="001478C0" w:rsidRPr="005D3177" w:rsidRDefault="001478C0" w:rsidP="001478C0">
      <w:pPr>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5.3.198</w:t>
      </w:r>
      <w:r w:rsidRPr="005D3177">
        <w:rPr>
          <w:rFonts w:ascii="Times New Roman" w:hAnsi="Times New Roman" w:cs="Times New Roman"/>
          <w:color w:val="000000"/>
          <w:sz w:val="24"/>
          <w:szCs w:val="24"/>
          <w:lang w:val="tt-RU"/>
        </w:rPr>
        <w:t xml:space="preserve">. Канализациянең тышкы челтәрләрен һәм корылмаларын әлеге нормативларның «инженерлык инфраструктурасы» бүлеге таләпләренә туры китереп проектларга кирәк. </w:t>
      </w:r>
    </w:p>
    <w:p w:rsidR="001478C0" w:rsidRPr="005D3177" w:rsidRDefault="001478C0" w:rsidP="001478C0">
      <w:pPr>
        <w:rPr>
          <w:rFonts w:ascii="Times New Roman" w:hAnsi="Times New Roman" w:cs="Times New Roman"/>
          <w:color w:val="000000"/>
          <w:sz w:val="24"/>
          <w:szCs w:val="24"/>
          <w:lang w:val="tt-RU"/>
        </w:rPr>
      </w:pPr>
      <w:r w:rsidRPr="005D3177">
        <w:rPr>
          <w:rFonts w:ascii="Times New Roman" w:hAnsi="Times New Roman" w:cs="Times New Roman"/>
          <w:color w:val="000000"/>
          <w:sz w:val="24"/>
          <w:szCs w:val="24"/>
        </w:rPr>
        <w:t xml:space="preserve">Әлеге участокта урнашкан йортларга кадәрге участок территориясе буенча салына торган канализация ишегалды челтәреннән 2 метрдан да ким булмаска тиеш. </w:t>
      </w:r>
    </w:p>
    <w:p w:rsidR="001478C0" w:rsidRPr="005D3177" w:rsidRDefault="001478C0" w:rsidP="001478C0">
      <w:pPr>
        <w:rPr>
          <w:rFonts w:ascii="Times New Roman" w:hAnsi="Times New Roman" w:cs="Times New Roman"/>
          <w:color w:val="000000"/>
          <w:sz w:val="24"/>
          <w:szCs w:val="24"/>
          <w:lang w:val="tt-RU"/>
        </w:rPr>
      </w:pPr>
      <w:r w:rsidRPr="005D3177">
        <w:rPr>
          <w:rFonts w:ascii="Times New Roman" w:hAnsi="Times New Roman" w:cs="Times New Roman"/>
          <w:color w:val="000000"/>
          <w:sz w:val="24"/>
          <w:szCs w:val="24"/>
          <w:lang w:val="tt-RU"/>
        </w:rPr>
        <w:t xml:space="preserve">Шахта коесыннан яки индивидуаль скважинадан су алу белән тәэмин итүнең децентрализацияләнгән системасын кулланганда су белән тәэмин итү чыганакларыннан канализациянең локаль чистарту корылмаларына кадәр ераклык 50дән дә ким булмаска тиеш ә грунт сулары хәрәкәтен су чыганагына таба җибәргәндә күрсәтелгән корылмаларга кадәр минималь ара гидро-динамик исәп-хисаплар белән нигезләнергә тиеш. </w:t>
      </w:r>
    </w:p>
    <w:p w:rsidR="001478C0" w:rsidRPr="005D3177" w:rsidRDefault="001478C0" w:rsidP="001478C0">
      <w:pPr>
        <w:rPr>
          <w:rFonts w:ascii="Times New Roman" w:hAnsi="Times New Roman" w:cs="Times New Roman"/>
          <w:color w:val="000000"/>
          <w:sz w:val="24"/>
          <w:szCs w:val="24"/>
          <w:lang w:val="tt-RU"/>
        </w:rPr>
      </w:pPr>
      <w:r w:rsidRPr="005D3177">
        <w:rPr>
          <w:rFonts w:ascii="Times New Roman" w:hAnsi="Times New Roman" w:cs="Times New Roman"/>
          <w:color w:val="000000"/>
          <w:sz w:val="24"/>
          <w:szCs w:val="24"/>
          <w:lang w:val="tt-RU"/>
        </w:rPr>
        <w:t xml:space="preserve">Бер-ике фатирлы торак йортлар өчен, юынтыларны тәүлегенә 3 куб. метрдан да ким булмаган күләмдә тотып, локаль чистарту корылмалары урнаштыруны күздә тотарга рөхсәт ителә. </w:t>
      </w:r>
    </w:p>
    <w:p w:rsidR="001478C0" w:rsidRDefault="001478C0" w:rsidP="001478C0">
      <w:pPr>
        <w:rPr>
          <w:rFonts w:ascii="Times New Roman" w:hAnsi="Times New Roman" w:cs="Times New Roman"/>
          <w:color w:val="000000"/>
          <w:sz w:val="24"/>
          <w:szCs w:val="24"/>
          <w:lang w:val="tt-RU"/>
        </w:rPr>
      </w:pPr>
      <w:r w:rsidRPr="005D3177">
        <w:rPr>
          <w:rFonts w:ascii="Times New Roman" w:hAnsi="Times New Roman" w:cs="Times New Roman"/>
          <w:color w:val="000000"/>
          <w:sz w:val="24"/>
          <w:szCs w:val="24"/>
          <w:lang w:val="tt-RU"/>
        </w:rPr>
        <w:t>Азкатлы торак төзелешен, шул исәптән коттеджларны канализация өчен киртәләр урнаштыру рөхсәт ителми.</w:t>
      </w:r>
    </w:p>
    <w:p w:rsidR="001478C0" w:rsidRPr="005D3177" w:rsidRDefault="001478C0" w:rsidP="001478C0">
      <w:pPr>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5.3.199</w:t>
      </w:r>
      <w:r w:rsidRPr="005D3177">
        <w:rPr>
          <w:rFonts w:ascii="Times New Roman" w:hAnsi="Times New Roman" w:cs="Times New Roman"/>
          <w:color w:val="000000"/>
          <w:sz w:val="24"/>
          <w:szCs w:val="24"/>
          <w:lang w:val="tt-RU"/>
        </w:rPr>
        <w:t>. Азкатлы торак төзелешен электр белән тәэмин итү әлеге нормативларның «инженерлык инфраструктурасы» бүлеге таләпләре нигезендә проектлаштырырга кирәк. Азкатлы торак төзелешен электр белән тәэмин итү өчен трансформатор подстанциясе трансформаторларының егәрлеген исәпләү буенча кабул итәргә кирәк.</w:t>
      </w:r>
    </w:p>
    <w:p w:rsidR="001478C0" w:rsidRPr="005D3177" w:rsidRDefault="001478C0" w:rsidP="001478C0">
      <w:pPr>
        <w:rPr>
          <w:rFonts w:ascii="Times New Roman" w:hAnsi="Times New Roman" w:cs="Times New Roman"/>
          <w:color w:val="000000"/>
          <w:sz w:val="24"/>
          <w:szCs w:val="24"/>
          <w:lang w:val="tt-RU"/>
        </w:rPr>
      </w:pPr>
      <w:r w:rsidRPr="005D3177">
        <w:rPr>
          <w:rFonts w:ascii="Times New Roman" w:hAnsi="Times New Roman" w:cs="Times New Roman"/>
          <w:color w:val="000000"/>
          <w:sz w:val="24"/>
          <w:szCs w:val="24"/>
          <w:lang w:val="tt-RU"/>
        </w:rPr>
        <w:t xml:space="preserve"> 0,38 кВ челтәре һава яки кабель линияләре белән аерылган тармаклы схема яки нотрансформатор подстанцияләре белән ачык режимда башкарырга тиеш. </w:t>
      </w:r>
    </w:p>
    <w:p w:rsidR="001478C0" w:rsidRPr="005D3177" w:rsidRDefault="001478C0" w:rsidP="001478C0">
      <w:pPr>
        <w:rPr>
          <w:rFonts w:ascii="Times New Roman" w:hAnsi="Times New Roman" w:cs="Times New Roman"/>
          <w:color w:val="000000"/>
          <w:sz w:val="24"/>
          <w:szCs w:val="24"/>
          <w:lang w:val="tt-RU"/>
        </w:rPr>
      </w:pPr>
      <w:r w:rsidRPr="005D3177">
        <w:rPr>
          <w:rFonts w:ascii="Times New Roman" w:hAnsi="Times New Roman" w:cs="Times New Roman"/>
          <w:color w:val="000000"/>
          <w:sz w:val="24"/>
          <w:szCs w:val="24"/>
          <w:lang w:val="tt-RU"/>
        </w:rPr>
        <w:t xml:space="preserve">Һава һәм кабель линияләре трассалары фатир яны участокларыннан читтә узарга, хезмәт күрсәтүче автотранспортның һава линияләре терәкләренә керү өчен уңайлы булырга һәм кабель линияләрен тоткарлыксыз казу мөмкинлеге бирергә тиеш. </w:t>
      </w:r>
    </w:p>
    <w:p w:rsidR="001478C0" w:rsidRDefault="001478C0" w:rsidP="001478C0">
      <w:pPr>
        <w:rPr>
          <w:rFonts w:ascii="Times New Roman" w:hAnsi="Times New Roman" w:cs="Times New Roman"/>
          <w:sz w:val="24"/>
          <w:szCs w:val="24"/>
          <w:lang w:val="tt-RU"/>
        </w:rPr>
      </w:pPr>
      <w:r w:rsidRPr="005D3177">
        <w:rPr>
          <w:rFonts w:ascii="Times New Roman" w:hAnsi="Times New Roman" w:cs="Times New Roman"/>
          <w:color w:val="000000"/>
          <w:sz w:val="24"/>
          <w:szCs w:val="24"/>
          <w:lang w:val="tt-RU"/>
        </w:rPr>
        <w:t>Таләп ителгән өзеклекләрне 81 нче таблица нигезендә кабул итәргә кирәк.</w:t>
      </w:r>
    </w:p>
    <w:p w:rsidR="001478C0" w:rsidRPr="005D3177" w:rsidRDefault="001478C0" w:rsidP="001478C0">
      <w:pPr>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5.3.200</w:t>
      </w:r>
      <w:r w:rsidRPr="005D3177">
        <w:rPr>
          <w:rFonts w:ascii="Times New Roman" w:hAnsi="Times New Roman" w:cs="Times New Roman"/>
          <w:color w:val="000000"/>
          <w:sz w:val="24"/>
          <w:szCs w:val="24"/>
          <w:lang w:val="tt-RU"/>
        </w:rPr>
        <w:t xml:space="preserve">. Азкатлы торак төзелеше территориясендә шәһәр телефон элемтәсе, радиотрансляция, шәһәр кабельле техника - левидение, янгын һәм сак сигнализациясе системаларын проектларга кирәк </w:t>
      </w:r>
    </w:p>
    <w:p w:rsidR="001478C0" w:rsidRDefault="001478C0" w:rsidP="001478C0">
      <w:pPr>
        <w:rPr>
          <w:rFonts w:ascii="Times New Roman" w:hAnsi="Times New Roman" w:cs="Times New Roman"/>
          <w:color w:val="000000"/>
          <w:sz w:val="24"/>
          <w:szCs w:val="24"/>
          <w:lang w:val="tt-RU"/>
        </w:rPr>
      </w:pPr>
      <w:r w:rsidRPr="005D3177">
        <w:rPr>
          <w:rFonts w:ascii="Times New Roman" w:hAnsi="Times New Roman" w:cs="Times New Roman"/>
          <w:color w:val="000000"/>
          <w:sz w:val="24"/>
          <w:szCs w:val="24"/>
          <w:lang w:val="tt-RU"/>
        </w:rPr>
        <w:t xml:space="preserve">"Инженерлык инфраструктурасы зоналары" әлеге </w:t>
      </w:r>
      <w:r>
        <w:rPr>
          <w:rFonts w:ascii="Times New Roman" w:hAnsi="Times New Roman" w:cs="Times New Roman"/>
          <w:color w:val="000000"/>
          <w:sz w:val="24"/>
          <w:szCs w:val="24"/>
          <w:lang w:val="tt-RU"/>
        </w:rPr>
        <w:t>нормативларны  ө</w:t>
      </w:r>
      <w:r w:rsidRPr="005D3177">
        <w:rPr>
          <w:rFonts w:ascii="Times New Roman" w:hAnsi="Times New Roman" w:cs="Times New Roman"/>
          <w:color w:val="000000"/>
          <w:sz w:val="24"/>
          <w:szCs w:val="24"/>
          <w:lang w:val="tt-RU"/>
        </w:rPr>
        <w:t>стәмә элемтә һәм сигнализация системаларының кирәклеге заказчы тарафыннан билгеләнә һәм проектлау биремендә карала.</w:t>
      </w:r>
    </w:p>
    <w:p w:rsidR="001478C0" w:rsidRPr="00D74E67" w:rsidRDefault="001478C0" w:rsidP="001478C0">
      <w:pPr>
        <w:rPr>
          <w:rFonts w:ascii="Times New Roman" w:hAnsi="Times New Roman" w:cs="Times New Roman"/>
          <w:b/>
          <w:sz w:val="24"/>
          <w:szCs w:val="24"/>
          <w:lang w:val="tt-RU"/>
        </w:rPr>
      </w:pPr>
      <w:r w:rsidRPr="00D74E67">
        <w:rPr>
          <w:rFonts w:ascii="Times New Roman" w:hAnsi="Times New Roman" w:cs="Times New Roman"/>
          <w:b/>
          <w:color w:val="000000"/>
          <w:sz w:val="21"/>
          <w:szCs w:val="21"/>
          <w:lang w:val="tt-RU"/>
        </w:rPr>
        <w:t>6</w:t>
      </w:r>
      <w:r w:rsidRPr="00D74E67">
        <w:rPr>
          <w:rFonts w:ascii="Times New Roman" w:hAnsi="Times New Roman" w:cs="Times New Roman"/>
          <w:b/>
          <w:color w:val="000000"/>
          <w:sz w:val="24"/>
          <w:szCs w:val="24"/>
          <w:lang w:val="tt-RU"/>
        </w:rPr>
        <w:t>. Әйләнә-тирә мохитне саклау 6.1. Гомуми таләпләр</w:t>
      </w:r>
    </w:p>
    <w:p w:rsidR="001478C0" w:rsidRPr="00D74E67" w:rsidRDefault="001478C0" w:rsidP="001478C0">
      <w:pPr>
        <w:rPr>
          <w:rFonts w:ascii="Times New Roman" w:hAnsi="Times New Roman" w:cs="Times New Roman"/>
          <w:color w:val="000000"/>
          <w:sz w:val="24"/>
          <w:szCs w:val="24"/>
          <w:lang w:val="tt-RU"/>
        </w:rPr>
      </w:pPr>
      <w:r w:rsidRPr="00D74E67">
        <w:rPr>
          <w:rFonts w:ascii="Times New Roman" w:hAnsi="Times New Roman" w:cs="Times New Roman"/>
          <w:color w:val="000000"/>
          <w:sz w:val="24"/>
          <w:szCs w:val="24"/>
          <w:lang w:val="tt-RU"/>
        </w:rPr>
        <w:t>6.1.1. Җирлекне планлаштыру һәм төзү барышында әйләнә-тирә мохитне саклау, табигый ресурслардан рациональ файдалану, куркынычсыз тормыш эшчәнлеге һәм Кеше саулыгы белән бәйле мәсьәләләрне хәл итүнең өстенлекле юнәлеше дип санарга кирәк.</w:t>
      </w:r>
    </w:p>
    <w:p w:rsidR="001478C0" w:rsidRDefault="001478C0" w:rsidP="001478C0">
      <w:pPr>
        <w:rPr>
          <w:rFonts w:ascii="Times New Roman" w:hAnsi="Times New Roman" w:cs="Times New Roman"/>
          <w:sz w:val="24"/>
          <w:szCs w:val="24"/>
          <w:lang w:val="tt-RU"/>
        </w:rPr>
      </w:pPr>
      <w:r w:rsidRPr="00D74E67">
        <w:rPr>
          <w:rFonts w:ascii="Times New Roman" w:hAnsi="Times New Roman" w:cs="Times New Roman"/>
          <w:color w:val="000000"/>
          <w:sz w:val="24"/>
          <w:szCs w:val="24"/>
          <w:lang w:val="tt-RU"/>
        </w:rPr>
        <w:lastRenderedPageBreak/>
        <w:t>6.1.2. Атмосфера һавасы, су, туфрак сыйфатын, шулай ук тавыш, вибрация, электромагнит һәм ионизацияләүче нурланышларның, табигый һәм техноген куркынычның башка факторларының рөхсәт ителгән дәрәҗәсен билгели торган стан - стандартларга һәм стан-стандартларга ирешүне тәэмин итәргә кирәк.</w:t>
      </w:r>
    </w:p>
    <w:p w:rsidR="001478C0" w:rsidRDefault="001478C0" w:rsidP="001478C0">
      <w:pPr>
        <w:rPr>
          <w:rFonts w:ascii="Times New Roman" w:hAnsi="Times New Roman" w:cs="Times New Roman"/>
          <w:sz w:val="24"/>
          <w:szCs w:val="24"/>
          <w:lang w:val="tt-RU"/>
        </w:rPr>
      </w:pPr>
      <w:r w:rsidRPr="00D74E67">
        <w:rPr>
          <w:rFonts w:ascii="Times New Roman" w:hAnsi="Times New Roman" w:cs="Times New Roman"/>
          <w:color w:val="000000"/>
          <w:sz w:val="24"/>
          <w:szCs w:val="24"/>
          <w:lang w:val="tt-RU"/>
        </w:rPr>
        <w:t>6.1.3. Проектлаганда Россия Федерациясе Шәһәр төзелеше кодексы, Россия Федерациясе Су кодексы, Россия Федерациясе Җир кодексы, Россия Федерациясе Һава кодексы, Россия Федерациясе Урман кодексы, «әйләнә - тирә мохитне саклау турында» 2002 елның 10 гыйнварындагы 7-ФЗ номерлы, «атмосфера һавасын саклау турында» 1999 елның 4 маендагы 96-ФЗ номерлы, «халыкның санитар - эпидемиология иминлеге турында» 1999 елның 30 мартындагы 52-ФЗ номерлы, «җитештерү һәм куллану калдыклары турында» 1998 елның 24 июнендәге 89-ФЗ номерлы, «җитештерү һәм куллану калдыклары турында " 1995 елның 15 февралендәге 33-ФЗ номерлы," турында «1995 елның 23 ноябрендәге 174-ФЗ номерлы,» экологик экспертиза турында " 1992 елның 21 февралендәге 2395-1 номерлы Россия Федерациясе Законы, Татарстан Республикасы Экология Кодексы һәм башка норматив хокукый актлар нигезендә, алар нигезендә шәһәр төзелеше эшчәнлегенең төп юнәлешләренең берсе-табигатьтән рациональ файдалану, табигатьне саклау</w:t>
      </w:r>
      <w:r>
        <w:rPr>
          <w:rFonts w:ascii="Times New Roman" w:hAnsi="Times New Roman" w:cs="Times New Roman"/>
          <w:color w:val="000000"/>
          <w:sz w:val="24"/>
          <w:szCs w:val="24"/>
          <w:lang w:val="tt-RU"/>
        </w:rPr>
        <w:t>.</w:t>
      </w:r>
    </w:p>
    <w:p w:rsidR="001478C0" w:rsidRDefault="001478C0" w:rsidP="001478C0">
      <w:pPr>
        <w:rPr>
          <w:rFonts w:ascii="Times New Roman" w:hAnsi="Times New Roman" w:cs="Times New Roman"/>
          <w:b/>
          <w:color w:val="000000"/>
          <w:sz w:val="24"/>
          <w:szCs w:val="24"/>
          <w:lang w:val="tt-RU"/>
        </w:rPr>
      </w:pPr>
      <w:r w:rsidRPr="00D74E67">
        <w:rPr>
          <w:rFonts w:ascii="Times New Roman" w:hAnsi="Times New Roman" w:cs="Times New Roman"/>
          <w:b/>
          <w:color w:val="000000"/>
          <w:sz w:val="24"/>
          <w:szCs w:val="24"/>
          <w:lang w:val="tt-RU"/>
        </w:rPr>
        <w:t>Табигый ресурслардан рациональ файдалану</w:t>
      </w:r>
      <w:r>
        <w:rPr>
          <w:rFonts w:ascii="Times New Roman" w:hAnsi="Times New Roman" w:cs="Times New Roman"/>
          <w:b/>
          <w:color w:val="000000"/>
          <w:sz w:val="24"/>
          <w:szCs w:val="24"/>
          <w:lang w:val="tt-RU"/>
        </w:rPr>
        <w:t>.</w:t>
      </w:r>
    </w:p>
    <w:p w:rsidR="001478C0" w:rsidRPr="00D74E67" w:rsidRDefault="001478C0" w:rsidP="001478C0">
      <w:pPr>
        <w:rPr>
          <w:rFonts w:ascii="Times New Roman" w:hAnsi="Times New Roman" w:cs="Times New Roman"/>
          <w:color w:val="000000"/>
          <w:sz w:val="24"/>
          <w:szCs w:val="24"/>
          <w:lang w:val="tt-RU"/>
        </w:rPr>
      </w:pPr>
      <w:r w:rsidRPr="00D74E67">
        <w:rPr>
          <w:rFonts w:ascii="Times New Roman" w:hAnsi="Times New Roman" w:cs="Times New Roman"/>
          <w:color w:val="000000"/>
          <w:sz w:val="24"/>
          <w:szCs w:val="24"/>
          <w:lang w:val="tt-RU"/>
        </w:rPr>
        <w:t>6.1.4. Табигать комплексы территорияләрен, флора һәм фаунаны куллану һәм саклау 2002 елның 10 гыйнварындагы 7 - ФЗ номерлы «әйләнә-тирә мохитне саклау турында», 1995 елның 15 февралендәге 33-ФЗ номерлы «аеруча саклана торган табигый территорияләр турында», 1995 елның 24 апрелендәге 52-ФЗ номерлы «хайваннар дөньясы турында», Татарстан Республикасы Экология Кодексы һәм башка норматив хокукый документлар нигезендә гамәлгә ашырыла.</w:t>
      </w:r>
    </w:p>
    <w:p w:rsidR="001478C0" w:rsidRPr="00D74E67" w:rsidRDefault="001478C0" w:rsidP="001478C0">
      <w:pPr>
        <w:rPr>
          <w:rFonts w:ascii="Times New Roman" w:hAnsi="Times New Roman" w:cs="Times New Roman"/>
          <w:color w:val="000000"/>
          <w:sz w:val="24"/>
          <w:szCs w:val="24"/>
          <w:lang w:val="tt-RU"/>
        </w:rPr>
      </w:pPr>
      <w:r w:rsidRPr="00D74E67">
        <w:rPr>
          <w:rFonts w:ascii="Times New Roman" w:hAnsi="Times New Roman" w:cs="Times New Roman"/>
          <w:color w:val="000000"/>
          <w:sz w:val="24"/>
          <w:szCs w:val="24"/>
          <w:lang w:val="tt-RU"/>
        </w:rPr>
        <w:t xml:space="preserve"> 6.1.5. Авыл хуҗалыгы өчен яраклы булмаган җирләрдә үсеш өчен территорияне күздә тотмаска кирәк. Авыл хуҗалыгы ихтыяҗлары өчен аларны бирү максатларында авыл хуҗалыгы җирләрен тартып алу бары тик законда билгеләнгән тәртиптә генә рөхсәт ителә. </w:t>
      </w:r>
    </w:p>
    <w:p w:rsidR="001478C0" w:rsidRDefault="001478C0" w:rsidP="001478C0">
      <w:pPr>
        <w:rPr>
          <w:rFonts w:ascii="Times New Roman" w:hAnsi="Times New Roman" w:cs="Times New Roman"/>
          <w:b/>
          <w:sz w:val="24"/>
          <w:szCs w:val="24"/>
          <w:lang w:val="tt-RU"/>
        </w:rPr>
      </w:pPr>
      <w:r w:rsidRPr="00D74E67">
        <w:rPr>
          <w:rFonts w:ascii="Times New Roman" w:hAnsi="Times New Roman" w:cs="Times New Roman"/>
          <w:color w:val="000000"/>
          <w:sz w:val="24"/>
          <w:szCs w:val="24"/>
          <w:lang w:val="tt-RU"/>
        </w:rPr>
        <w:t xml:space="preserve">6.1.6. Җирлек территориясендә торак төзелеше, сәнәгать комплекслары һәм башка объектларны проектлау Татарстан Республикасы буенча җир асты байлыкларыннан файдалану идарәсеннән булачак төзелеш участогы астында җир асты байлыкларында файдалы казылмалар булмау турында бәяләмә алганнан соң гамәлгә ашырыла. </w:t>
      </w:r>
    </w:p>
    <w:p w:rsidR="001478C0" w:rsidRDefault="001478C0" w:rsidP="001478C0">
      <w:pPr>
        <w:rPr>
          <w:rFonts w:ascii="Times New Roman" w:hAnsi="Times New Roman" w:cs="Times New Roman"/>
          <w:color w:val="000000"/>
          <w:sz w:val="24"/>
          <w:szCs w:val="24"/>
          <w:lang w:val="tt-RU"/>
        </w:rPr>
      </w:pPr>
      <w:r w:rsidRPr="00D74E67">
        <w:rPr>
          <w:rFonts w:ascii="Times New Roman" w:hAnsi="Times New Roman" w:cs="Times New Roman"/>
          <w:color w:val="000000"/>
          <w:sz w:val="24"/>
          <w:szCs w:val="24"/>
          <w:lang w:val="tt-RU"/>
        </w:rPr>
        <w:t>6.1.7. Россия Федерациясе Урман кодексы, «җирләрне бер категориядән икенче категориягә күчерү турында» 2004 елның 21 декабрендәге 172 - ФЗ номерлы Федераль закон, Россия Федерациясе Хөкүмәтенең 2006 елның 28 гыйнварындагы 48 номерлы карары белән расланган урман фонды җирләрен башка категорияләргә күчерү турындагы документлар составы һәм тәртибе турындагы нигезләмәгә туры китереп, аерым очракларда гына торак пунктлар җирләренә күчерү рөхсәт ителә. «Россия Федерациясе Урман кодексын гамәлгә кертү турында» 2006 елның 4 декабрендәге 201-ФЗ номерлы Федераль законның 9 статьясы нигезендә урман фонды җирләрендә гражданнарның коммерциягә карамаган бакчачылык, яшелчәчелек һәм дача берләшмәләрен урнаштыру, гражданнарга дача хуҗалыгын алып бару, бакчачылык, яшелчәчелек, индивидуаль гараж яки индивидуаль торак төзелеше өчен урман кишәрлекләре бирү тыела.</w:t>
      </w:r>
    </w:p>
    <w:p w:rsidR="001478C0" w:rsidRPr="00D74E67" w:rsidRDefault="001478C0" w:rsidP="001478C0">
      <w:pPr>
        <w:rPr>
          <w:rFonts w:ascii="Times New Roman" w:hAnsi="Times New Roman" w:cs="Times New Roman"/>
          <w:color w:val="000000"/>
          <w:sz w:val="24"/>
          <w:szCs w:val="24"/>
          <w:lang w:val="tt-RU"/>
        </w:rPr>
      </w:pPr>
    </w:p>
    <w:p w:rsidR="001478C0" w:rsidRDefault="001478C0" w:rsidP="001478C0">
      <w:pPr>
        <w:rPr>
          <w:rFonts w:ascii="Times New Roman" w:hAnsi="Times New Roman" w:cs="Times New Roman"/>
          <w:color w:val="000000"/>
          <w:sz w:val="24"/>
          <w:szCs w:val="24"/>
          <w:lang w:val="tt-RU"/>
        </w:rPr>
      </w:pPr>
      <w:r w:rsidRPr="00D74E67">
        <w:rPr>
          <w:rFonts w:ascii="Times New Roman" w:hAnsi="Times New Roman" w:cs="Times New Roman"/>
          <w:color w:val="000000"/>
          <w:sz w:val="24"/>
          <w:szCs w:val="24"/>
          <w:lang w:val="tt-RU"/>
        </w:rPr>
        <w:t xml:space="preserve">6.1.8. Территориядән файдалану өчен махсус шартлары булган зоналарда шәһәр төзелеше эшчәнлеге (саклау, санитар-саклау зоналары, мәдәни мирас объектларын саклау зоналары, су саклау зоналары, эчәргә яраклы су чыганакларын саклау зоналары, саклана торган объектлар зоналары) җир, су </w:t>
      </w:r>
      <w:r w:rsidRPr="00D74E67">
        <w:rPr>
          <w:rFonts w:ascii="Times New Roman" w:hAnsi="Times New Roman" w:cs="Times New Roman"/>
          <w:color w:val="000000"/>
          <w:sz w:val="24"/>
          <w:szCs w:val="24"/>
          <w:lang w:val="tt-RU"/>
        </w:rPr>
        <w:lastRenderedPageBreak/>
        <w:t>объектлары зоналары белән регламентлана., шәһәр төзелеше законнары, санитар - эпидемиологик иминлек, әйләнә-тирә мохитне саклау турындагы, махсус сакланыла торган табигый территорияләр турындагы законнар һәм Россия Федерациясенең башка законнары һәм Татарстан Республикасы законнары белән билгеләнгән.</w:t>
      </w:r>
    </w:p>
    <w:p w:rsidR="001478C0" w:rsidRDefault="001478C0" w:rsidP="001478C0">
      <w:pPr>
        <w:rPr>
          <w:rFonts w:ascii="Times New Roman" w:hAnsi="Times New Roman" w:cs="Times New Roman"/>
          <w:color w:val="000000"/>
          <w:sz w:val="24"/>
          <w:szCs w:val="24"/>
          <w:lang w:val="tt-RU"/>
        </w:rPr>
      </w:pPr>
      <w:r w:rsidRPr="00D74E67">
        <w:rPr>
          <w:rFonts w:ascii="Times New Roman" w:hAnsi="Times New Roman" w:cs="Times New Roman"/>
          <w:color w:val="000000"/>
          <w:sz w:val="24"/>
          <w:szCs w:val="24"/>
          <w:lang w:val="tt-RU"/>
        </w:rPr>
        <w:t>6.1.9. Биналарны, корылмаларны һәм коммуникацияләрне урнаштыру рөхсәт ителми: аеруча саклана торган табигый территорияләрдә; рекреацион зоналар территориясендә, шәһәр урманнарын да кертеп, проектлана торган объектлар ял һәм спорт өчен билгеләнмәгән булса, рекреацион зоналар территориясендә;</w:t>
      </w:r>
    </w:p>
    <w:p w:rsidR="001478C0" w:rsidRDefault="001478C0" w:rsidP="001478C0">
      <w:pPr>
        <w:rPr>
          <w:rFonts w:ascii="Times New Roman" w:hAnsi="Times New Roman" w:cs="Times New Roman"/>
          <w:color w:val="000000"/>
          <w:sz w:val="24"/>
          <w:szCs w:val="24"/>
          <w:lang w:val="tt-RU"/>
        </w:rPr>
      </w:pPr>
      <w:r w:rsidRPr="00D74E67">
        <w:rPr>
          <w:rFonts w:ascii="Times New Roman" w:hAnsi="Times New Roman" w:cs="Times New Roman"/>
          <w:color w:val="000000"/>
          <w:sz w:val="24"/>
          <w:szCs w:val="24"/>
          <w:lang w:val="tt-RU"/>
        </w:rPr>
        <w:t xml:space="preserve"> I пояста, әгәр проектлана торган объектлар чыганакларны файдалануга бәйле булмаса, эчә торган су белән тәэмин итү чыганакларын һәм су үткәрү корылмалары мәйданчыкларын санитар саклау зоналары; </w:t>
      </w:r>
    </w:p>
    <w:p w:rsidR="001478C0" w:rsidRDefault="001478C0" w:rsidP="001478C0">
      <w:pPr>
        <w:rPr>
          <w:rFonts w:ascii="Times New Roman" w:hAnsi="Times New Roman" w:cs="Times New Roman"/>
          <w:sz w:val="24"/>
          <w:szCs w:val="24"/>
          <w:lang w:val="tt-RU"/>
        </w:rPr>
      </w:pPr>
      <w:r w:rsidRPr="00D74E67">
        <w:rPr>
          <w:rFonts w:ascii="Times New Roman" w:hAnsi="Times New Roman" w:cs="Times New Roman"/>
          <w:color w:val="000000"/>
          <w:sz w:val="24"/>
          <w:szCs w:val="24"/>
          <w:lang w:val="tt-RU"/>
        </w:rPr>
        <w:t>курортларны санитар (тау-санитар) саклау округының I зонасында, әгәр проектлаштырыла торган объектлар табигый дәвалау чараларын курортлардан файдалану белән бәйле булмаса; өске су объектларының яр буе полосасында; Гидрометеорология станцияләрен саклау зоналарында; инженерлык коммуникацияләренең сак зоналарында.</w:t>
      </w:r>
    </w:p>
    <w:p w:rsidR="001478C0" w:rsidRDefault="001478C0" w:rsidP="001478C0">
      <w:pPr>
        <w:rPr>
          <w:rFonts w:ascii="Times New Roman" w:hAnsi="Times New Roman" w:cs="Times New Roman"/>
          <w:color w:val="000000"/>
          <w:sz w:val="24"/>
          <w:szCs w:val="24"/>
          <w:lang w:val="tt-RU"/>
        </w:rPr>
      </w:pPr>
      <w:r w:rsidRPr="00D74E67">
        <w:rPr>
          <w:rFonts w:ascii="Times New Roman" w:hAnsi="Times New Roman" w:cs="Times New Roman"/>
          <w:color w:val="000000"/>
          <w:sz w:val="24"/>
          <w:szCs w:val="24"/>
          <w:lang w:val="tt-RU"/>
        </w:rPr>
        <w:t>6.1.10. Торак пунктларның якын-тирә территорияләренә рекреацион, санитар-гигиеник һәм сәламәтләндерү функцияләрен гамәлгә ашыру максатларында яшел һәм урман-парк зоналары формалаштыруны күздә тотарга кирәк. Яшел һәм урман-парк зоналары табигать һәм башка объектларны саклау функциясен башкара торган саклагыч урманнар категориясенә керә. Аларның чикләрендә әлеге зоналарның максатчан билгеләнешенә туры килми торган эшчәнлек алып бару тыела. Урман-парк һәм яшел зоналарның, шулай ук шәһәр урманнарының чикләрен үзгәртү рөхсәт ителми.</w:t>
      </w:r>
    </w:p>
    <w:p w:rsidR="001478C0" w:rsidRPr="00D74E67" w:rsidRDefault="001478C0" w:rsidP="001478C0">
      <w:pPr>
        <w:rPr>
          <w:rFonts w:ascii="Times New Roman" w:hAnsi="Times New Roman" w:cs="Times New Roman"/>
          <w:color w:val="000000"/>
          <w:sz w:val="24"/>
          <w:szCs w:val="24"/>
          <w:lang w:val="tt-RU"/>
        </w:rPr>
      </w:pPr>
      <w:r w:rsidRPr="00D74E67">
        <w:rPr>
          <w:rFonts w:ascii="Times New Roman" w:hAnsi="Times New Roman" w:cs="Times New Roman"/>
          <w:color w:val="000000"/>
          <w:sz w:val="24"/>
          <w:szCs w:val="24"/>
          <w:lang w:val="tt-RU"/>
        </w:rPr>
        <w:t>6.1.11. Аз урманлы районнарда урнашкан торак пунктлар тирәсендә саклагыч урман полосалары (җил саклау, яр ныгыту һ.б.) булдыруны, калкулыклар, чокыр - чокырлар һәм балкаларны яшелләндерүне күздә тотарга кирәк.</w:t>
      </w:r>
    </w:p>
    <w:p w:rsidR="001478C0" w:rsidRPr="00D74E67" w:rsidRDefault="001478C0" w:rsidP="001478C0">
      <w:pPr>
        <w:rPr>
          <w:rFonts w:ascii="Times New Roman" w:hAnsi="Times New Roman" w:cs="Times New Roman"/>
          <w:color w:val="000000"/>
          <w:sz w:val="24"/>
          <w:szCs w:val="24"/>
          <w:lang w:val="tt-RU"/>
        </w:rPr>
      </w:pPr>
      <w:r w:rsidRPr="00D74E67">
        <w:rPr>
          <w:rFonts w:ascii="Times New Roman" w:hAnsi="Times New Roman" w:cs="Times New Roman"/>
          <w:color w:val="000000"/>
          <w:sz w:val="24"/>
          <w:szCs w:val="24"/>
          <w:lang w:val="tt-RU"/>
        </w:rPr>
        <w:t xml:space="preserve"> Саклагыч урман полосаларының киңлеген кабул итәргә кирәк: эре шәһәр торак пунктлары өчен-500 метрдан да ким түгел; </w:t>
      </w:r>
    </w:p>
    <w:p w:rsidR="001478C0" w:rsidRPr="00D74E67" w:rsidRDefault="001478C0" w:rsidP="001478C0">
      <w:pPr>
        <w:rPr>
          <w:rFonts w:ascii="Times New Roman" w:hAnsi="Times New Roman" w:cs="Times New Roman"/>
          <w:color w:val="000000"/>
          <w:sz w:val="24"/>
          <w:szCs w:val="24"/>
          <w:lang w:val="tt-RU"/>
        </w:rPr>
      </w:pPr>
      <w:r w:rsidRPr="00D74E67">
        <w:rPr>
          <w:rFonts w:ascii="Times New Roman" w:hAnsi="Times New Roman" w:cs="Times New Roman"/>
          <w:color w:val="000000"/>
          <w:sz w:val="24"/>
          <w:szCs w:val="24"/>
          <w:lang w:val="tt-RU"/>
        </w:rPr>
        <w:t xml:space="preserve">урта шәһәр торак пунктлары өчен-100 метрдан да ким түгел; </w:t>
      </w:r>
    </w:p>
    <w:p w:rsidR="001478C0" w:rsidRDefault="001478C0" w:rsidP="001478C0">
      <w:pPr>
        <w:rPr>
          <w:rFonts w:ascii="Times New Roman" w:hAnsi="Times New Roman" w:cs="Times New Roman"/>
          <w:color w:val="000000"/>
          <w:sz w:val="24"/>
          <w:szCs w:val="24"/>
          <w:lang w:val="tt-RU"/>
        </w:rPr>
      </w:pPr>
      <w:r w:rsidRPr="00D74E67">
        <w:rPr>
          <w:rFonts w:ascii="Times New Roman" w:hAnsi="Times New Roman" w:cs="Times New Roman"/>
          <w:color w:val="000000"/>
          <w:sz w:val="24"/>
          <w:szCs w:val="24"/>
          <w:lang w:val="tt-RU"/>
        </w:rPr>
        <w:t>кече шәһәр һәм авыл торак пунктлары өчен-50 метрдан да ким түгел.</w:t>
      </w:r>
    </w:p>
    <w:p w:rsidR="001478C0" w:rsidRPr="001817BB" w:rsidRDefault="001478C0" w:rsidP="001478C0">
      <w:pPr>
        <w:rPr>
          <w:rFonts w:ascii="Times New Roman" w:hAnsi="Times New Roman" w:cs="Times New Roman"/>
          <w:sz w:val="24"/>
          <w:szCs w:val="24"/>
          <w:lang w:val="tt-RU"/>
        </w:rPr>
      </w:pPr>
      <w:r w:rsidRPr="00ED3FC4">
        <w:rPr>
          <w:rFonts w:ascii="Times New Roman" w:hAnsi="Times New Roman" w:cs="Times New Roman"/>
          <w:sz w:val="24"/>
          <w:szCs w:val="24"/>
        </w:rPr>
        <w:t>6.1.12.</w:t>
      </w:r>
      <w:r w:rsidRPr="00ED3FC4">
        <w:rPr>
          <w:rFonts w:ascii="Times New Roman" w:hAnsi="Times New Roman" w:cs="Times New Roman"/>
          <w:sz w:val="24"/>
          <w:szCs w:val="24"/>
        </w:rPr>
        <w:tab/>
        <w:t>В границах муниципальных образований следует также предусматривать систему природно-экологического каркаса в виде территориально непрерывной системы природных и озелененных территорий, на базе гидрографической сети, с учетом геоморфологических особенностей территории.</w:t>
      </w:r>
    </w:p>
    <w:p w:rsidR="001478C0" w:rsidRDefault="001478C0" w:rsidP="001478C0">
      <w:pPr>
        <w:rPr>
          <w:rFonts w:ascii="Times New Roman" w:hAnsi="Times New Roman" w:cs="Times New Roman"/>
          <w:b/>
          <w:color w:val="000000"/>
          <w:sz w:val="24"/>
          <w:szCs w:val="24"/>
          <w:lang w:val="tt-RU"/>
        </w:rPr>
      </w:pPr>
    </w:p>
    <w:p w:rsidR="001478C0" w:rsidRDefault="001478C0" w:rsidP="001478C0">
      <w:pPr>
        <w:rPr>
          <w:rFonts w:ascii="Times New Roman" w:hAnsi="Times New Roman" w:cs="Times New Roman"/>
          <w:b/>
          <w:color w:val="000000"/>
          <w:sz w:val="24"/>
          <w:szCs w:val="24"/>
          <w:lang w:val="tt-RU"/>
        </w:rPr>
      </w:pPr>
    </w:p>
    <w:p w:rsidR="001478C0" w:rsidRPr="00ED3FC4" w:rsidRDefault="001478C0" w:rsidP="001478C0">
      <w:pPr>
        <w:rPr>
          <w:rFonts w:ascii="Times New Roman" w:hAnsi="Times New Roman" w:cs="Times New Roman"/>
          <w:b/>
          <w:sz w:val="24"/>
          <w:szCs w:val="24"/>
          <w:lang w:val="tt-RU"/>
        </w:rPr>
      </w:pPr>
      <w:r w:rsidRPr="00ED3FC4">
        <w:rPr>
          <w:rFonts w:ascii="Times New Roman" w:hAnsi="Times New Roman" w:cs="Times New Roman"/>
          <w:b/>
          <w:color w:val="000000"/>
          <w:sz w:val="24"/>
          <w:szCs w:val="24"/>
          <w:lang w:val="tt-RU"/>
        </w:rPr>
        <w:t>6.2. Атмосфера һавасын саклау</w:t>
      </w:r>
    </w:p>
    <w:p w:rsidR="001478C0" w:rsidRPr="00ED3FC4" w:rsidRDefault="001478C0" w:rsidP="001478C0">
      <w:pPr>
        <w:rPr>
          <w:rFonts w:ascii="Times New Roman" w:hAnsi="Times New Roman" w:cs="Times New Roman"/>
          <w:color w:val="000000"/>
          <w:sz w:val="24"/>
          <w:szCs w:val="24"/>
          <w:lang w:val="tt-RU"/>
        </w:rPr>
      </w:pPr>
      <w:r w:rsidRPr="00ED3FC4">
        <w:rPr>
          <w:rFonts w:ascii="Times New Roman" w:hAnsi="Times New Roman" w:cs="Times New Roman"/>
          <w:color w:val="000000"/>
          <w:sz w:val="24"/>
          <w:szCs w:val="24"/>
          <w:lang w:val="tt-RU"/>
        </w:rPr>
        <w:t xml:space="preserve">6.2.1. Атмосфера һавасының норматив сыйфатын тәэмин итү өчен «атмосфера һавасын саклау турында» 1999 елның 4 маендагы 96-ФЗ номерлы Федераль закон, СанПиН </w:t>
      </w:r>
    </w:p>
    <w:p w:rsidR="001478C0" w:rsidRDefault="001478C0" w:rsidP="001478C0">
      <w:pPr>
        <w:rPr>
          <w:rFonts w:ascii="Times New Roman" w:hAnsi="Times New Roman" w:cs="Times New Roman"/>
          <w:sz w:val="24"/>
          <w:szCs w:val="24"/>
          <w:lang w:val="tt-RU"/>
        </w:rPr>
      </w:pPr>
      <w:r w:rsidRPr="00ED3FC4">
        <w:rPr>
          <w:rFonts w:ascii="Times New Roman" w:hAnsi="Times New Roman" w:cs="Times New Roman"/>
          <w:color w:val="000000"/>
          <w:sz w:val="24"/>
          <w:szCs w:val="24"/>
          <w:lang w:val="tt-RU"/>
        </w:rPr>
        <w:lastRenderedPageBreak/>
        <w:t>2.1.6.1032-01 һәм СанПиН таләпләрен үтәү зарур 2.2.1/2.1.1.1200-03 к 6.2.2. Төзелешләрне проектлаганда атмосфера һавасының пычрануы чыганакларыннан атмосфера пычрануы дәрәҗәсен исәпләү юлы белән, аэроклиматик һәм геоморфологик шартларны исәпкә алып, атмосфера һавасының пычрануын бәяләү һәм аның сыйфатын үзгәртүне фаразлау зарур. гамәлдәге һәм планлаштырыла торган объектлар, ПДК яки һәр пычраткыч матдәнең якынча куркынычсыз дәрәҗәсе. Шулай ук атмосфераның пычрануын булдырмау буенча кисәтү чаралары, шул исәптән организацияләнмәгән ташлаулар һәм икенчел чыганаклар эшләнергә тиеш.</w:t>
      </w:r>
    </w:p>
    <w:p w:rsidR="001478C0" w:rsidRPr="00ED3FC4" w:rsidRDefault="001478C0" w:rsidP="001478C0">
      <w:pPr>
        <w:rPr>
          <w:rFonts w:ascii="Times New Roman" w:hAnsi="Times New Roman" w:cs="Times New Roman"/>
          <w:color w:val="000000"/>
          <w:sz w:val="24"/>
          <w:szCs w:val="24"/>
          <w:lang w:val="tt-RU"/>
        </w:rPr>
      </w:pPr>
      <w:r w:rsidRPr="00ED3FC4">
        <w:rPr>
          <w:rFonts w:ascii="Times New Roman" w:hAnsi="Times New Roman" w:cs="Times New Roman"/>
          <w:color w:val="000000"/>
          <w:sz w:val="24"/>
          <w:szCs w:val="24"/>
          <w:lang w:val="tt-RU"/>
        </w:rPr>
        <w:t xml:space="preserve">6.2.3. Территорияне планлаштыру буенча документацияне эшләгәндә әйләнә - тирә мохитне саклау буенча чараларны территориядән файдалануның махсус шартлары булган зоналарда үз-үзен тотышына этәрә торган таләпләрне исәпкә алып нигезләү башкарыла. </w:t>
      </w:r>
    </w:p>
    <w:p w:rsidR="001478C0" w:rsidRPr="00ED3FC4" w:rsidRDefault="001478C0" w:rsidP="001478C0">
      <w:pPr>
        <w:rPr>
          <w:rFonts w:ascii="Times New Roman" w:hAnsi="Times New Roman" w:cs="Times New Roman"/>
          <w:color w:val="000000"/>
          <w:sz w:val="24"/>
          <w:szCs w:val="24"/>
          <w:lang w:val="tt-RU"/>
        </w:rPr>
      </w:pPr>
      <w:r w:rsidRPr="00ED3FC4">
        <w:rPr>
          <w:rFonts w:ascii="Times New Roman" w:hAnsi="Times New Roman" w:cs="Times New Roman"/>
          <w:color w:val="000000"/>
          <w:sz w:val="24"/>
          <w:szCs w:val="24"/>
          <w:lang w:val="tt-RU"/>
        </w:rPr>
        <w:t xml:space="preserve">6.2.4. Атмосфера һавасындагы пычраткыч матдәләр концентрациясе ГН 2.1.6.1338-03, ГН 2.1.6.309-07 һәм СанПиН </w:t>
      </w:r>
    </w:p>
    <w:p w:rsidR="001478C0" w:rsidRPr="00ED3FC4" w:rsidRDefault="001478C0" w:rsidP="001478C0">
      <w:pPr>
        <w:rPr>
          <w:rFonts w:ascii="Times New Roman" w:hAnsi="Times New Roman" w:cs="Times New Roman"/>
          <w:color w:val="000000"/>
          <w:sz w:val="24"/>
          <w:szCs w:val="24"/>
          <w:lang w:val="tt-RU"/>
        </w:rPr>
      </w:pPr>
      <w:r w:rsidRPr="00ED3FC4">
        <w:rPr>
          <w:rFonts w:ascii="Times New Roman" w:hAnsi="Times New Roman" w:cs="Times New Roman"/>
          <w:color w:val="000000"/>
          <w:sz w:val="24"/>
          <w:szCs w:val="24"/>
          <w:lang w:val="tt-RU"/>
        </w:rPr>
        <w:t>2.1.6.1032-01 таләпләренә туры китереп кабул ителә. Аларны үтәү халыкның сәламәтлегенә һәм аның яшәү шартларына турыдан-туры яки турыдан-туры йогынты ясамауны тәэмин итә.</w:t>
      </w:r>
    </w:p>
    <w:p w:rsidR="001478C0" w:rsidRDefault="001478C0" w:rsidP="001478C0">
      <w:pPr>
        <w:rPr>
          <w:rFonts w:ascii="Times New Roman" w:hAnsi="Times New Roman" w:cs="Times New Roman"/>
          <w:color w:val="000000"/>
          <w:sz w:val="24"/>
          <w:szCs w:val="24"/>
          <w:lang w:val="tt-RU"/>
        </w:rPr>
      </w:pPr>
      <w:r w:rsidRPr="00ED3FC4">
        <w:rPr>
          <w:rFonts w:ascii="Times New Roman" w:hAnsi="Times New Roman" w:cs="Times New Roman"/>
          <w:color w:val="000000"/>
          <w:sz w:val="24"/>
          <w:szCs w:val="24"/>
          <w:lang w:val="tt-RU"/>
        </w:rPr>
        <w:t xml:space="preserve"> 6.2.5. Торак, иҗтимагый-эшлекле һәм рекреацион зоналарны атмосфера һавасы пычрану чыганакларына карата, җилләр өчен (өстен килүче юнәлештәге җилләр өчен) төп яктан урнаштырырга кирәк.</w:t>
      </w:r>
    </w:p>
    <w:p w:rsidR="001478C0" w:rsidRPr="00ED3FC4" w:rsidRDefault="001478C0" w:rsidP="001478C0">
      <w:pPr>
        <w:rPr>
          <w:rFonts w:ascii="Times New Roman" w:hAnsi="Times New Roman" w:cs="Times New Roman"/>
          <w:color w:val="000000"/>
          <w:sz w:val="24"/>
          <w:szCs w:val="24"/>
          <w:lang w:val="tt-RU"/>
        </w:rPr>
      </w:pPr>
      <w:r w:rsidRPr="00ED3FC4">
        <w:rPr>
          <w:rFonts w:ascii="Times New Roman" w:hAnsi="Times New Roman" w:cs="Times New Roman"/>
          <w:color w:val="000000"/>
          <w:sz w:val="24"/>
          <w:szCs w:val="24"/>
          <w:lang w:val="tt-RU"/>
        </w:rPr>
        <w:t xml:space="preserve">6.2.6. Торак зонада атмосфера һавасындагы пычраткыч матдәләр микъдары-ПДКДАН, халык күпләп ял итә торган урыннарда, авыруларны дәвалау - профилактика учреждениеләре һәм тернәкләндерү үзәкләре урнашкан территорияләрдә 0,8 ПДКТАН артмаска тиеш. </w:t>
      </w:r>
    </w:p>
    <w:p w:rsidR="001478C0" w:rsidRPr="00ED3FC4" w:rsidRDefault="001478C0" w:rsidP="001478C0">
      <w:pPr>
        <w:rPr>
          <w:rFonts w:ascii="Times New Roman" w:hAnsi="Times New Roman" w:cs="Times New Roman"/>
          <w:color w:val="000000"/>
          <w:sz w:val="24"/>
          <w:szCs w:val="24"/>
          <w:lang w:val="tt-RU"/>
        </w:rPr>
      </w:pPr>
      <w:r w:rsidRPr="00ED3FC4">
        <w:rPr>
          <w:rFonts w:ascii="Times New Roman" w:hAnsi="Times New Roman" w:cs="Times New Roman"/>
          <w:color w:val="000000"/>
          <w:sz w:val="24"/>
          <w:szCs w:val="24"/>
          <w:lang w:val="tt-RU"/>
        </w:rPr>
        <w:t xml:space="preserve">6.2.7. Атмосфера һавасының пычрану чыганаклары булып предприятиеләр, аларның аерым биналары һәм корылмалары тора, алар өчен чикләрдән тыш барлыкка килә торган пычрану дәрәҗәсе ПДК һәм/яки торак зоналарны пычратуга керткән өлеш 0,1 ПДК дан артып китә. </w:t>
      </w:r>
    </w:p>
    <w:p w:rsidR="001478C0" w:rsidRDefault="001478C0" w:rsidP="001478C0">
      <w:pPr>
        <w:rPr>
          <w:rFonts w:ascii="Times New Roman" w:hAnsi="Times New Roman" w:cs="Times New Roman"/>
          <w:color w:val="000000"/>
          <w:sz w:val="24"/>
          <w:szCs w:val="24"/>
          <w:lang w:val="tt-RU"/>
        </w:rPr>
      </w:pPr>
      <w:r w:rsidRPr="00ED3FC4">
        <w:rPr>
          <w:rFonts w:ascii="Times New Roman" w:hAnsi="Times New Roman" w:cs="Times New Roman"/>
          <w:color w:val="000000"/>
          <w:sz w:val="24"/>
          <w:szCs w:val="24"/>
          <w:lang w:val="tt-RU"/>
        </w:rPr>
        <w:t>6.2.8. Атмосфера пычрануның иң-нокталары булган объектларны пычрану дәрәҗәләре билгеләнгән гигиена нормативларыннан артып киткән территорияләрдә проектлау һәм урнаштыру тыела. Гамәлдәге объектларны реконструкцияләү һәм техник яктан яңадан җиһазландыру, атмосферага зарарлы матдәләр чыгаруны рөхсәт ителгән чиккә кадәр киметү шарты белән, мондый территорияләрдә рөхсәт ителә.</w:t>
      </w:r>
    </w:p>
    <w:p w:rsidR="001478C0" w:rsidRDefault="001478C0" w:rsidP="001478C0">
      <w:pPr>
        <w:rPr>
          <w:rFonts w:ascii="Times New Roman" w:hAnsi="Times New Roman" w:cs="Times New Roman"/>
          <w:color w:val="000000"/>
          <w:sz w:val="24"/>
          <w:szCs w:val="24"/>
          <w:lang w:val="tt-RU"/>
        </w:rPr>
      </w:pPr>
      <w:r w:rsidRPr="00ED3FC4">
        <w:rPr>
          <w:rFonts w:ascii="Times New Roman" w:hAnsi="Times New Roman" w:cs="Times New Roman"/>
          <w:color w:val="000000"/>
          <w:sz w:val="24"/>
          <w:szCs w:val="24"/>
          <w:lang w:val="tt-RU"/>
        </w:rPr>
        <w:t xml:space="preserve"> Зарарлы матдәләр составында расланмаган матдәләр булса, объектларны проектлау һәм урнаштыру тыела</w:t>
      </w:r>
      <w:r>
        <w:rPr>
          <w:rFonts w:ascii="Times New Roman" w:hAnsi="Times New Roman" w:cs="Times New Roman"/>
          <w:color w:val="000000"/>
          <w:sz w:val="24"/>
          <w:szCs w:val="24"/>
          <w:lang w:val="tt-RU"/>
        </w:rPr>
        <w:t>.</w:t>
      </w:r>
    </w:p>
    <w:p w:rsidR="001478C0" w:rsidRDefault="001478C0" w:rsidP="001478C0">
      <w:pPr>
        <w:rPr>
          <w:rFonts w:ascii="Times New Roman" w:hAnsi="Times New Roman" w:cs="Times New Roman"/>
          <w:color w:val="000000"/>
          <w:sz w:val="24"/>
          <w:szCs w:val="24"/>
          <w:lang w:val="tt-RU"/>
        </w:rPr>
      </w:pPr>
    </w:p>
    <w:p w:rsidR="001478C0" w:rsidRPr="00ED3FC4" w:rsidRDefault="001478C0" w:rsidP="001478C0">
      <w:pPr>
        <w:pStyle w:val="ad"/>
        <w:rPr>
          <w:rFonts w:ascii="Times New Roman" w:hAnsi="Times New Roman" w:cs="Times New Roman"/>
          <w:sz w:val="24"/>
          <w:szCs w:val="24"/>
          <w:lang w:val="tt-RU" w:eastAsia="ru-RU"/>
        </w:rPr>
      </w:pPr>
      <w:r w:rsidRPr="00ED3FC4">
        <w:rPr>
          <w:rFonts w:ascii="Times New Roman" w:hAnsi="Times New Roman" w:cs="Times New Roman"/>
          <w:sz w:val="24"/>
          <w:szCs w:val="24"/>
          <w:lang w:val="tt-RU" w:eastAsia="ru-RU"/>
        </w:rPr>
        <w:t xml:space="preserve">6.2.9. Халык саулыгына һәм аның яшәү шартларына тискәре йогынты чыганаклары булырга мөмкин булган объектларны урнаштыру һәм киңәйтү өчен мәйданчыклар аэроклиматик характеристиканы, җир рельефын, атмосферада индустриаль ташлауларның закончалылыгын, шулай ук атмосфераның пычрану потенциалын исәпкә алып сайлап алына. </w:t>
      </w:r>
    </w:p>
    <w:p w:rsidR="001478C0" w:rsidRDefault="001478C0" w:rsidP="001478C0">
      <w:pPr>
        <w:pStyle w:val="ad"/>
        <w:rPr>
          <w:rFonts w:ascii="Times New Roman" w:hAnsi="Times New Roman" w:cs="Times New Roman"/>
          <w:sz w:val="24"/>
          <w:szCs w:val="24"/>
          <w:lang w:val="tt-RU" w:eastAsia="ru-RU"/>
        </w:rPr>
      </w:pPr>
      <w:r w:rsidRPr="00ED3FC4">
        <w:rPr>
          <w:rFonts w:ascii="Times New Roman" w:hAnsi="Times New Roman" w:cs="Times New Roman"/>
          <w:sz w:val="24"/>
          <w:szCs w:val="24"/>
          <w:lang w:val="tt-RU" w:eastAsia="ru-RU"/>
        </w:rPr>
        <w:t xml:space="preserve">6.2.10. I һәм II класслы зарарлы матдәләр белән пычрану чыганаклары булган җитештерү объектларын секундына 1 метрга кадәр тизлек белән, озак яки еш кабатлана торган штильләр, инверсияләр, томан белән (бер ел эчендә 30 - 40 процент, кыш дәвамында - 50 - 60 процент) җилләр күп булган районнарда урнаштырырга кирәк түгел. </w:t>
      </w:r>
    </w:p>
    <w:p w:rsidR="001478C0" w:rsidRPr="00ED3FC4" w:rsidRDefault="001478C0" w:rsidP="001478C0">
      <w:pPr>
        <w:pStyle w:val="ad"/>
        <w:rPr>
          <w:rFonts w:ascii="Times New Roman" w:hAnsi="Times New Roman" w:cs="Times New Roman"/>
          <w:sz w:val="24"/>
          <w:szCs w:val="24"/>
          <w:lang w:val="tt-RU" w:eastAsia="ru-RU"/>
        </w:rPr>
      </w:pPr>
    </w:p>
    <w:p w:rsidR="001478C0" w:rsidRPr="00ED3FC4" w:rsidRDefault="001478C0" w:rsidP="001478C0">
      <w:pPr>
        <w:pStyle w:val="ad"/>
        <w:rPr>
          <w:rFonts w:ascii="Times New Roman" w:hAnsi="Times New Roman" w:cs="Times New Roman"/>
          <w:sz w:val="24"/>
          <w:szCs w:val="24"/>
          <w:lang w:val="tt-RU" w:eastAsia="ru-RU"/>
        </w:rPr>
      </w:pPr>
      <w:r w:rsidRPr="00ED3FC4">
        <w:rPr>
          <w:rFonts w:ascii="Times New Roman" w:hAnsi="Times New Roman" w:cs="Times New Roman"/>
          <w:sz w:val="24"/>
          <w:szCs w:val="24"/>
          <w:lang w:val="tt-RU" w:eastAsia="ru-RU"/>
        </w:rPr>
        <w:lastRenderedPageBreak/>
        <w:t>6.2.11. Атмосфера пычрануның потенциалы (алга таба - ПЗА) - атмосфераның катнашмаларны чәчәргә сәләте. ПЗА СанПиН 2.1.6.1032-01 таләпләренә туры китереп, метеорологик параметрларның уртача еллык күрсәткечләре буенча билгеләнә.</w:t>
      </w:r>
    </w:p>
    <w:p w:rsidR="001478C0" w:rsidRPr="00ED3FC4" w:rsidRDefault="001478C0" w:rsidP="001478C0">
      <w:pPr>
        <w:pStyle w:val="ad"/>
        <w:rPr>
          <w:rFonts w:ascii="Times New Roman" w:hAnsi="Times New Roman" w:cs="Times New Roman"/>
          <w:sz w:val="24"/>
          <w:szCs w:val="24"/>
          <w:lang w:val="tt-RU" w:eastAsia="ru-RU"/>
        </w:rPr>
      </w:pPr>
      <w:r w:rsidRPr="00ED3FC4">
        <w:rPr>
          <w:rFonts w:ascii="Times New Roman" w:hAnsi="Times New Roman" w:cs="Times New Roman"/>
          <w:sz w:val="24"/>
          <w:szCs w:val="24"/>
          <w:lang w:eastAsia="ru-RU"/>
        </w:rPr>
        <w:fldChar w:fldCharType="begin"/>
      </w:r>
      <w:r w:rsidRPr="00ED3FC4">
        <w:rPr>
          <w:rFonts w:ascii="Times New Roman" w:hAnsi="Times New Roman" w:cs="Times New Roman"/>
          <w:sz w:val="24"/>
          <w:szCs w:val="24"/>
          <w:lang w:val="tt-RU" w:eastAsia="ru-RU"/>
        </w:rPr>
        <w:instrText xml:space="preserve"> HYPERLINK "https://translate.yandex.ru/translator/ru-tt" \t "_blank" </w:instrText>
      </w:r>
      <w:r w:rsidRPr="00ED3FC4">
        <w:rPr>
          <w:rFonts w:ascii="Times New Roman" w:hAnsi="Times New Roman" w:cs="Times New Roman"/>
          <w:sz w:val="24"/>
          <w:szCs w:val="24"/>
          <w:lang w:eastAsia="ru-RU"/>
        </w:rPr>
        <w:fldChar w:fldCharType="separate"/>
      </w:r>
    </w:p>
    <w:p w:rsidR="001478C0" w:rsidRPr="0056091F" w:rsidRDefault="001478C0" w:rsidP="001478C0">
      <w:pPr>
        <w:pStyle w:val="ad"/>
        <w:spacing w:after="240"/>
        <w:rPr>
          <w:rFonts w:ascii="Times New Roman" w:hAnsi="Times New Roman" w:cs="Times New Roman"/>
          <w:b/>
          <w:sz w:val="24"/>
          <w:szCs w:val="24"/>
          <w:lang w:val="tt-RU" w:eastAsia="ru-RU"/>
        </w:rPr>
      </w:pPr>
      <w:r w:rsidRPr="00ED3FC4">
        <w:rPr>
          <w:rFonts w:ascii="Times New Roman" w:hAnsi="Times New Roman" w:cs="Times New Roman"/>
          <w:color w:val="000000"/>
          <w:sz w:val="24"/>
          <w:szCs w:val="24"/>
          <w:lang w:val="tt-RU"/>
        </w:rPr>
        <w:t xml:space="preserve">6.2.12. I һәм II класслы предприятиеләрне югары һәм бик югары булган территорияләрдә урнаштыру Россия Федерациясенең Баш дәүләт санитар табибы яисә аның урынбасары тарафыннан индивидуаль тәртиптә хәл ителә. </w:t>
      </w:r>
      <w:r>
        <w:rPr>
          <w:rFonts w:ascii="Times New Roman" w:hAnsi="Times New Roman" w:cs="Times New Roman"/>
          <w:color w:val="000000"/>
          <w:sz w:val="24"/>
          <w:szCs w:val="24"/>
          <w:lang w:val="tt-RU"/>
        </w:rPr>
        <w:t xml:space="preserve">                                                                               </w:t>
      </w:r>
      <w:r w:rsidRPr="00ED3FC4">
        <w:rPr>
          <w:rFonts w:ascii="Times New Roman" w:hAnsi="Times New Roman" w:cs="Times New Roman"/>
          <w:color w:val="000000"/>
          <w:sz w:val="24"/>
          <w:szCs w:val="24"/>
          <w:lang w:val="tt-RU"/>
        </w:rPr>
        <w:t xml:space="preserve">6.2.13. Әйләнә-тирә мохиткә һәм кеше саулыгына йогынты ясау чыганаклары булган сәнәгать объектлары, җитештерүләр һәм корылмалар өчен СанПиН таләпләре нигезендә санитар-яклау зоналары билгеләнә 2.2.1/2.1.1.1200-03 һәм әлеге нормативларны раслау. Санитар-саклау зоналарында торак төзелешен һәм әйләнә-тирә мохитнең нормалаштырыла торган сыйфат күрсәткечләре белән башка территорияләрне урнаштыру тыела. Санитар-саклау зонасы яки аның бер өлеше Резерв территория буларак карала алмый һәм җитештерү яки торак территорияне киңәйтү өчен файдаланыла алмый. </w:t>
      </w:r>
      <w:r>
        <w:rPr>
          <w:rFonts w:ascii="Times New Roman" w:hAnsi="Times New Roman" w:cs="Times New Roman"/>
          <w:color w:val="000000"/>
          <w:sz w:val="24"/>
          <w:szCs w:val="24"/>
          <w:lang w:val="tt-RU"/>
        </w:rPr>
        <w:t xml:space="preserve">                    </w:t>
      </w:r>
      <w:r w:rsidRPr="00ED3FC4">
        <w:rPr>
          <w:rFonts w:ascii="Times New Roman" w:hAnsi="Times New Roman" w:cs="Times New Roman"/>
          <w:color w:val="000000"/>
          <w:sz w:val="24"/>
          <w:szCs w:val="24"/>
          <w:lang w:val="tt-RU"/>
        </w:rPr>
        <w:t>6.2.14. Атмосфера һавасын пычратудан саклауны СанПин 2.1.6.1032-01 таләпләренә туры китереп башкарырга кирәк.</w:t>
      </w:r>
      <w:r w:rsidRPr="00ED3FC4">
        <w:rPr>
          <w:rFonts w:ascii="Times New Roman" w:hAnsi="Times New Roman" w:cs="Times New Roman"/>
          <w:sz w:val="24"/>
          <w:szCs w:val="24"/>
          <w:lang w:val="tt-RU" w:eastAsia="ru-RU"/>
        </w:rPr>
        <w:br/>
      </w:r>
      <w:r w:rsidRPr="0056091F">
        <w:rPr>
          <w:rFonts w:ascii="Times New Roman" w:hAnsi="Times New Roman" w:cs="Times New Roman"/>
          <w:b/>
          <w:color w:val="000000"/>
          <w:sz w:val="24"/>
          <w:szCs w:val="24"/>
          <w:lang w:val="tt-RU"/>
        </w:rPr>
        <w:t>6.3. Су ресурсларын саклау</w:t>
      </w:r>
    </w:p>
    <w:p w:rsidR="001478C0" w:rsidRPr="0056091F" w:rsidRDefault="001478C0" w:rsidP="001478C0">
      <w:pPr>
        <w:pStyle w:val="ad"/>
        <w:rPr>
          <w:rFonts w:ascii="Times New Roman" w:hAnsi="Times New Roman" w:cs="Times New Roman"/>
          <w:sz w:val="24"/>
          <w:szCs w:val="24"/>
          <w:lang w:val="tt-RU" w:eastAsia="ru-RU"/>
        </w:rPr>
      </w:pPr>
      <w:r w:rsidRPr="00ED3FC4">
        <w:rPr>
          <w:rFonts w:ascii="Times New Roman" w:hAnsi="Times New Roman" w:cs="Times New Roman"/>
          <w:sz w:val="24"/>
          <w:szCs w:val="24"/>
          <w:lang w:eastAsia="ru-RU"/>
        </w:rPr>
        <w:fldChar w:fldCharType="end"/>
      </w:r>
      <w:r w:rsidRPr="0056091F">
        <w:rPr>
          <w:rFonts w:ascii="Arial" w:hAnsi="Arial" w:cs="Arial"/>
          <w:color w:val="000000"/>
          <w:sz w:val="21"/>
          <w:szCs w:val="21"/>
          <w:lang w:val="tt-RU"/>
        </w:rPr>
        <w:t xml:space="preserve"> </w:t>
      </w:r>
      <w:r w:rsidRPr="0056091F">
        <w:rPr>
          <w:rFonts w:ascii="Times New Roman" w:hAnsi="Times New Roman" w:cs="Times New Roman"/>
          <w:color w:val="000000"/>
          <w:sz w:val="24"/>
          <w:szCs w:val="24"/>
          <w:lang w:val="tt-RU"/>
        </w:rPr>
        <w:t>6.3.1. Су объектларын саклау халыкның сәламәтлегенә куркыныч тудыручы һәм массакүләм йогышлы, паразитар һәм йогышлы булмаган авырулар үсешенә, судан файдалану шартларының начараюына яки аның януына, эчә торган, хуҗалык - көнкүреш, дәвалау һәм рекреация максатларының юкка чыгуына ярдәм итүче өслек һәм җир асты суларының пычрануын булдырмау һәм бетерү өчен кирәк.</w:t>
      </w:r>
    </w:p>
    <w:p w:rsidR="001478C0" w:rsidRDefault="001478C0" w:rsidP="001478C0">
      <w:pPr>
        <w:pStyle w:val="ad"/>
        <w:rPr>
          <w:rFonts w:ascii="Times New Roman" w:hAnsi="Times New Roman" w:cs="Times New Roman"/>
          <w:sz w:val="24"/>
          <w:szCs w:val="24"/>
          <w:lang w:val="tt-RU"/>
        </w:rPr>
      </w:pPr>
    </w:p>
    <w:p w:rsidR="001478C0" w:rsidRPr="0056091F" w:rsidRDefault="001478C0" w:rsidP="001478C0">
      <w:pPr>
        <w:pStyle w:val="ad"/>
        <w:rPr>
          <w:rFonts w:ascii="Times New Roman" w:hAnsi="Times New Roman" w:cs="Times New Roman"/>
          <w:color w:val="000000"/>
          <w:sz w:val="24"/>
          <w:szCs w:val="24"/>
          <w:lang w:val="tt-RU"/>
        </w:rPr>
      </w:pPr>
      <w:r w:rsidRPr="0056091F">
        <w:rPr>
          <w:rFonts w:ascii="Times New Roman" w:hAnsi="Times New Roman" w:cs="Times New Roman"/>
          <w:color w:val="000000"/>
          <w:sz w:val="24"/>
          <w:szCs w:val="24"/>
          <w:lang w:val="tt-RU"/>
        </w:rPr>
        <w:t>6.3.2. Эчәргә яраклы, хуҗалык-көнкүреш һәм рекреацион судан файдалануның су объектлары пычранган дип санала, әгәр судан файдалану пунктларында су составы һәм үзлекләре күрсәткечләре хуҗалык эшчәнлегенең, көнкүреш кулланылышының турыдан-туры яки турыдан-туры йогынтысы астында үзгәрсә һәм халыкның судан файдалану өчен өлешчә яки тулысынча яраксызга әйләнсә.</w:t>
      </w:r>
    </w:p>
    <w:p w:rsidR="001478C0" w:rsidRPr="0056091F" w:rsidRDefault="001478C0" w:rsidP="001478C0">
      <w:pPr>
        <w:pStyle w:val="ad"/>
        <w:rPr>
          <w:rFonts w:ascii="Times New Roman" w:hAnsi="Times New Roman" w:cs="Times New Roman"/>
          <w:color w:val="000000"/>
          <w:sz w:val="24"/>
          <w:szCs w:val="24"/>
          <w:lang w:val="tt-RU"/>
        </w:rPr>
      </w:pPr>
    </w:p>
    <w:p w:rsidR="001478C0" w:rsidRDefault="001478C0" w:rsidP="001478C0">
      <w:pPr>
        <w:pStyle w:val="ad"/>
        <w:rPr>
          <w:rFonts w:ascii="Times New Roman" w:hAnsi="Times New Roman" w:cs="Times New Roman"/>
          <w:color w:val="000000"/>
          <w:sz w:val="24"/>
          <w:szCs w:val="24"/>
          <w:lang w:val="tt-RU"/>
        </w:rPr>
      </w:pPr>
      <w:r w:rsidRPr="0056091F">
        <w:rPr>
          <w:rFonts w:ascii="Times New Roman" w:hAnsi="Times New Roman" w:cs="Times New Roman"/>
          <w:color w:val="000000"/>
          <w:sz w:val="24"/>
          <w:szCs w:val="24"/>
          <w:lang w:val="tt-RU"/>
        </w:rPr>
        <w:t xml:space="preserve"> 6.3.3. Химик матдәләр микъдары су объектларында гигиеник рөхсәт ителгән концентрацияләрдән һәм рөхсәт ителгән матдәләрнең якынча рөхсәт ителгән дәрәҗәләреннән артмаска тиеш, алар ГН 2.1.5.1315-03 һәм ГН 2.1.5.2307-07 ГН 2.1.5.5.2307-07 ГН.</w:t>
      </w:r>
    </w:p>
    <w:p w:rsidR="001478C0" w:rsidRDefault="001478C0" w:rsidP="001478C0">
      <w:pPr>
        <w:pStyle w:val="ad"/>
        <w:rPr>
          <w:rFonts w:ascii="Times New Roman" w:hAnsi="Times New Roman" w:cs="Times New Roman"/>
          <w:color w:val="000000"/>
          <w:sz w:val="24"/>
          <w:szCs w:val="24"/>
          <w:lang w:val="tt-RU"/>
        </w:rPr>
      </w:pPr>
    </w:p>
    <w:p w:rsidR="001478C0" w:rsidRPr="001817BB" w:rsidRDefault="001478C0" w:rsidP="001478C0">
      <w:pPr>
        <w:pStyle w:val="a3"/>
        <w:kinsoku w:val="0"/>
        <w:overflowPunct w:val="0"/>
        <w:spacing w:before="10"/>
        <w:ind w:left="0" w:firstLine="0"/>
        <w:rPr>
          <w:sz w:val="9"/>
          <w:szCs w:val="9"/>
          <w:lang w:val="tt-RU"/>
        </w:rPr>
      </w:pPr>
    </w:p>
    <w:p w:rsidR="001478C0" w:rsidRDefault="001478C0" w:rsidP="001478C0">
      <w:pPr>
        <w:pStyle w:val="ad"/>
        <w:rPr>
          <w:rFonts w:ascii="Times New Roman" w:hAnsi="Times New Roman" w:cs="Times New Roman"/>
          <w:color w:val="000000"/>
          <w:sz w:val="24"/>
          <w:szCs w:val="24"/>
          <w:lang w:val="tt-RU"/>
        </w:rPr>
      </w:pPr>
      <w:r w:rsidRPr="000F6415">
        <w:rPr>
          <w:rFonts w:ascii="Times New Roman" w:hAnsi="Times New Roman" w:cs="Times New Roman"/>
          <w:color w:val="000000"/>
          <w:sz w:val="24"/>
          <w:szCs w:val="24"/>
          <w:lang w:val="tt-RU"/>
        </w:rPr>
        <w:t>6.3.4. Су объектларын саклау чараларын Россия Федерациясе Су кодексы, Татарстан Республикасы норматив хокукый актлары, билгеләнгән тәртиптә расланган санитар һәм экологик нормалар, шулай ук әлеге нормативлар таләпләре нигезендә күздә тотарга кирәк. Шул ук вакытта, хуҗалык-эчәргә яраклы су белән тәэмин итү, халык ялы өчен файдаланыла торган су объектларында, шулай ук торак пунктлар чикләрендә урнашкан рекреация үзәкләрендә, шул исәптән санатор-курорт зоналарында, рекреация үзәкләрендә, пычраткыч матдәләрнең рөхсәт ителгән иң чик концентрациясен үтәп, су объектларының пычрануын кисәтүне тәэмин итәргә кирәк.</w:t>
      </w:r>
    </w:p>
    <w:p w:rsidR="001478C0" w:rsidRPr="000F6415" w:rsidRDefault="001478C0" w:rsidP="001478C0">
      <w:pPr>
        <w:pStyle w:val="ad"/>
        <w:rPr>
          <w:rFonts w:ascii="Times New Roman" w:hAnsi="Times New Roman" w:cs="Times New Roman"/>
          <w:sz w:val="24"/>
          <w:szCs w:val="24"/>
          <w:lang w:val="tt-RU"/>
        </w:rPr>
      </w:pPr>
    </w:p>
    <w:p w:rsidR="001478C0" w:rsidRDefault="001478C0" w:rsidP="001478C0">
      <w:pPr>
        <w:rPr>
          <w:rFonts w:ascii="Times New Roman" w:hAnsi="Times New Roman" w:cs="Times New Roman"/>
          <w:sz w:val="24"/>
          <w:szCs w:val="24"/>
          <w:lang w:val="tt-RU"/>
        </w:rPr>
      </w:pPr>
      <w:r w:rsidRPr="000F6415">
        <w:rPr>
          <w:rFonts w:ascii="Times New Roman" w:hAnsi="Times New Roman" w:cs="Times New Roman"/>
          <w:color w:val="000000"/>
          <w:sz w:val="24"/>
          <w:szCs w:val="24"/>
          <w:lang w:val="tt-RU"/>
        </w:rPr>
        <w:t>6.3.5. Хуҗалык яки башка объектларны урнаштыру, проектлау, файдалануга тапшыру һәм эксплуатацияләү һәм су объектларының су сыйфатына йогынты ясарга сәләтле теләсә нинди эшләр башкарганда, СанПин 2.1.5.980-00 һәм СП 2.1.5.1059-01 билгеләнгән нормативларны үтәү мәҗбүри.</w:t>
      </w:r>
    </w:p>
    <w:p w:rsidR="001478C0" w:rsidRPr="000F6415" w:rsidRDefault="001478C0" w:rsidP="001478C0">
      <w:pPr>
        <w:rPr>
          <w:rFonts w:ascii="Times New Roman" w:hAnsi="Times New Roman" w:cs="Times New Roman"/>
          <w:color w:val="000000"/>
          <w:sz w:val="24"/>
          <w:szCs w:val="24"/>
          <w:lang w:val="tt-RU"/>
        </w:rPr>
      </w:pPr>
      <w:r w:rsidRPr="000F6415">
        <w:rPr>
          <w:rFonts w:ascii="Times New Roman" w:hAnsi="Times New Roman" w:cs="Times New Roman"/>
          <w:color w:val="000000"/>
          <w:sz w:val="24"/>
          <w:szCs w:val="24"/>
          <w:lang w:val="tt-RU"/>
        </w:rPr>
        <w:t>6.3.6. Торак, иҗтимагый-эшлекле, катнаш һәм рекреацион зоналарны юынты сулар чыгаруга карата су объектлары агымы буенча югарырак урнаштырырга кирәк.</w:t>
      </w:r>
    </w:p>
    <w:p w:rsidR="001478C0" w:rsidRDefault="001478C0" w:rsidP="001478C0">
      <w:pPr>
        <w:rPr>
          <w:rFonts w:ascii="Times New Roman" w:hAnsi="Times New Roman" w:cs="Times New Roman"/>
          <w:sz w:val="24"/>
          <w:szCs w:val="24"/>
          <w:lang w:val="tt-RU"/>
        </w:rPr>
      </w:pPr>
      <w:r w:rsidRPr="000F6415">
        <w:rPr>
          <w:rFonts w:ascii="Times New Roman" w:hAnsi="Times New Roman" w:cs="Times New Roman"/>
          <w:color w:val="000000"/>
          <w:sz w:val="24"/>
          <w:szCs w:val="24"/>
          <w:lang w:val="tt-RU"/>
        </w:rPr>
        <w:t xml:space="preserve"> 6.3.7. Хуҗалык-эчәргә яраклы һәм мәдәни-көнкүреш суларыннан файдалану чыганаклары буларак файдаланыла торган сусаклагычларны һәм аларның түбән бьефларын эксплуатацияләүне сусаклагычларны проектлауга, төзүгә һәм эксплуатацияләүгә санитар һәм экологик таләпләрне исәпкә алып башкарырга кирәк.</w:t>
      </w:r>
    </w:p>
    <w:p w:rsidR="001478C0" w:rsidRPr="000F6415" w:rsidRDefault="001478C0" w:rsidP="001478C0">
      <w:pPr>
        <w:rPr>
          <w:rFonts w:ascii="Times New Roman" w:hAnsi="Times New Roman" w:cs="Times New Roman"/>
          <w:color w:val="000000"/>
          <w:sz w:val="24"/>
          <w:szCs w:val="24"/>
          <w:lang w:val="tt-RU"/>
        </w:rPr>
      </w:pPr>
      <w:r w:rsidRPr="000F6415">
        <w:rPr>
          <w:rFonts w:ascii="Times New Roman" w:hAnsi="Times New Roman" w:cs="Times New Roman"/>
          <w:color w:val="000000"/>
          <w:sz w:val="24"/>
          <w:szCs w:val="24"/>
          <w:lang w:val="tt-RU"/>
        </w:rPr>
        <w:t>6.3.8. Су объектлары ярларында урнашкан ял итү зоналарында су саклау чаралары ГОСТ 17.1.5.02-80 таләпләренә җавап бирергә тиеш.</w:t>
      </w:r>
    </w:p>
    <w:p w:rsidR="001478C0" w:rsidRPr="000F6415" w:rsidRDefault="001478C0" w:rsidP="001478C0">
      <w:pPr>
        <w:rPr>
          <w:rFonts w:ascii="Times New Roman" w:hAnsi="Times New Roman" w:cs="Times New Roman"/>
          <w:color w:val="000000"/>
          <w:sz w:val="24"/>
          <w:szCs w:val="24"/>
          <w:lang w:val="tt-RU"/>
        </w:rPr>
      </w:pPr>
      <w:r w:rsidRPr="000F6415">
        <w:rPr>
          <w:rFonts w:ascii="Times New Roman" w:hAnsi="Times New Roman" w:cs="Times New Roman"/>
          <w:color w:val="000000"/>
          <w:sz w:val="24"/>
          <w:szCs w:val="24"/>
          <w:lang w:val="tt-RU"/>
        </w:rPr>
        <w:lastRenderedPageBreak/>
        <w:t xml:space="preserve"> 6.3.9. Табигый сулыкны яки сулыкны үзгәртү яки төзекләндерү эшләре аның табигый чыгышын саклау шарты белән башкарыла. </w:t>
      </w:r>
    </w:p>
    <w:p w:rsidR="001478C0" w:rsidRPr="000F6415" w:rsidRDefault="001478C0" w:rsidP="001478C0">
      <w:pPr>
        <w:rPr>
          <w:rFonts w:ascii="Times New Roman" w:hAnsi="Times New Roman" w:cs="Times New Roman"/>
          <w:color w:val="000000"/>
          <w:sz w:val="24"/>
          <w:szCs w:val="24"/>
          <w:lang w:val="tt-RU"/>
        </w:rPr>
      </w:pPr>
      <w:r w:rsidRPr="000F6415">
        <w:rPr>
          <w:rFonts w:ascii="Times New Roman" w:hAnsi="Times New Roman" w:cs="Times New Roman"/>
          <w:color w:val="000000"/>
          <w:sz w:val="24"/>
          <w:szCs w:val="24"/>
          <w:lang w:val="tt-RU"/>
        </w:rPr>
        <w:t xml:space="preserve">6.3.10. Порт корылмаларын урнаштыруны таләп итүче предприятиеләрне селитет территориясенә карата су агымы буенча түбәнрәк итеп 200 метрдан да ким булмаган ераклыкта урнаштырырга кирәк. </w:t>
      </w:r>
    </w:p>
    <w:p w:rsidR="001478C0" w:rsidRDefault="001478C0" w:rsidP="001478C0">
      <w:pPr>
        <w:rPr>
          <w:rFonts w:ascii="Times New Roman" w:hAnsi="Times New Roman" w:cs="Times New Roman"/>
          <w:sz w:val="24"/>
          <w:szCs w:val="24"/>
          <w:lang w:val="tt-RU"/>
        </w:rPr>
      </w:pPr>
      <w:r w:rsidRPr="000F6415">
        <w:rPr>
          <w:rFonts w:ascii="Times New Roman" w:hAnsi="Times New Roman" w:cs="Times New Roman"/>
          <w:color w:val="000000"/>
          <w:sz w:val="24"/>
          <w:szCs w:val="24"/>
          <w:lang w:val="tt-RU"/>
        </w:rPr>
        <w:t>6.3.11. Предприятие, склад хуҗалыклары, хуҗалыклар һәм башка объектлар территорияләреннән өске су чистарту корылмаларында, нигездә, җитештерү ихтыяҗларына чистартылган сулардан файдаланып чистартылырга тиеш.</w:t>
      </w:r>
    </w:p>
    <w:p w:rsidR="001478C0" w:rsidRDefault="001478C0" w:rsidP="001478C0">
      <w:pPr>
        <w:rPr>
          <w:rFonts w:ascii="Times New Roman" w:hAnsi="Times New Roman" w:cs="Times New Roman"/>
          <w:color w:val="000000"/>
          <w:sz w:val="24"/>
          <w:szCs w:val="24"/>
          <w:lang w:val="tt-RU"/>
        </w:rPr>
      </w:pPr>
      <w:r w:rsidRPr="000F6415">
        <w:rPr>
          <w:rFonts w:ascii="Times New Roman" w:hAnsi="Times New Roman" w:cs="Times New Roman"/>
          <w:color w:val="000000"/>
          <w:sz w:val="24"/>
          <w:szCs w:val="24"/>
          <w:lang w:val="tt-RU"/>
        </w:rPr>
        <w:t>6.3.12. Су объектларына юынты һәм дренажлы суларны агызу тыела, анда табигый дәвалау ресурслары бар; аеруча саклана торган су объектларына кертелгән; эчәргә яраклы һәм хуҗалык-көнкүреш су белән тәэмин итү чыганакларын санитар саклау зоналары чикләрендә урнашкан; дәвалау-савыктыру урыннарын һәм курортларны санитар (тау-санитар) саклау округларының I, II зоналары чикләрендә, туризм, спорт һәм халык күпләп ял итә торган урыннарда урнашкан; балык саклау зоналары, балык хуҗалыгы тыюлыклары чикләрендә урнашкан зоналары.</w:t>
      </w:r>
    </w:p>
    <w:p w:rsidR="001478C0" w:rsidRDefault="001478C0" w:rsidP="001478C0">
      <w:pPr>
        <w:rPr>
          <w:rFonts w:ascii="Arial" w:hAnsi="Arial" w:cs="Arial"/>
          <w:color w:val="000000"/>
          <w:sz w:val="21"/>
          <w:szCs w:val="21"/>
          <w:lang w:val="tt-RU"/>
        </w:rPr>
      </w:pPr>
      <w:r w:rsidRPr="000F6415">
        <w:rPr>
          <w:rFonts w:ascii="Arial" w:hAnsi="Arial" w:cs="Arial"/>
          <w:color w:val="000000"/>
          <w:sz w:val="21"/>
          <w:szCs w:val="21"/>
          <w:lang w:val="tt-RU"/>
        </w:rPr>
        <w:t>6.3.13. Эчәргә яраклы һәм хуҗалык өчен файдаланыла торган су объектлары өчен- 2.</w:t>
      </w:r>
    </w:p>
    <w:p w:rsidR="001478C0" w:rsidRPr="00372E7B" w:rsidRDefault="001478C0" w:rsidP="001478C0">
      <w:pPr>
        <w:rPr>
          <w:rFonts w:ascii="Times New Roman" w:hAnsi="Times New Roman" w:cs="Times New Roman"/>
          <w:color w:val="000000"/>
          <w:lang w:val="tt-RU"/>
        </w:rPr>
      </w:pPr>
      <w:r w:rsidRPr="00372E7B">
        <w:rPr>
          <w:rFonts w:ascii="Times New Roman" w:hAnsi="Times New Roman" w:cs="Times New Roman"/>
          <w:color w:val="000000"/>
          <w:lang w:val="tt-RU"/>
        </w:rPr>
        <w:t xml:space="preserve">1.4.110-02 СанПиН нигезендә санитар саклау зоналары билгеләнә. </w:t>
      </w:r>
      <w:r w:rsidRPr="00372E7B">
        <w:rPr>
          <w:rFonts w:ascii="Times New Roman" w:hAnsi="Times New Roman" w:cs="Times New Roman"/>
          <w:color w:val="000000"/>
        </w:rPr>
        <w:t>Санитар саклау зоналары территориясендә санитар төзекләндерү буенча чаралар үтәргә кирәк. Җир асты суларының химик пычрану куркынычын тудыручы объектларны урнаштыру санитар саклау зонасының III поясы чикләрендә, Татарстан Республикасы буенча Роспотребнадзор идарәсе бәяләмәсе булганда гына, су горизонтын пычратудан саклау буенча махсус чаралар үтәлгән очракта гына рөхсәт ителә</w:t>
      </w:r>
      <w:r w:rsidRPr="00372E7B">
        <w:rPr>
          <w:rFonts w:ascii="Times New Roman" w:hAnsi="Times New Roman" w:cs="Times New Roman"/>
          <w:color w:val="000000"/>
          <w:highlight w:val="yellow"/>
        </w:rPr>
        <w:t>.</w:t>
      </w:r>
    </w:p>
    <w:p w:rsidR="001478C0" w:rsidRPr="00372E7B" w:rsidRDefault="001478C0" w:rsidP="001478C0">
      <w:pPr>
        <w:rPr>
          <w:rFonts w:ascii="Arial" w:hAnsi="Arial" w:cs="Arial"/>
          <w:color w:val="000000"/>
          <w:lang w:val="tt-RU"/>
        </w:rPr>
      </w:pPr>
    </w:p>
    <w:p w:rsidR="001478C0" w:rsidRDefault="001478C0" w:rsidP="001478C0">
      <w:pPr>
        <w:rPr>
          <w:rFonts w:ascii="Arial" w:hAnsi="Arial" w:cs="Arial"/>
          <w:color w:val="000000"/>
          <w:sz w:val="21"/>
          <w:szCs w:val="21"/>
          <w:lang w:val="tt-RU"/>
        </w:rPr>
      </w:pPr>
    </w:p>
    <w:p w:rsidR="001478C0" w:rsidRPr="00372E7B" w:rsidRDefault="001478C0" w:rsidP="001478C0">
      <w:pPr>
        <w:rPr>
          <w:rFonts w:ascii="Times New Roman" w:hAnsi="Times New Roman" w:cs="Times New Roman"/>
          <w:color w:val="000000"/>
          <w:sz w:val="24"/>
          <w:szCs w:val="24"/>
          <w:lang w:val="tt-RU"/>
        </w:rPr>
      </w:pPr>
      <w:r w:rsidRPr="00372E7B">
        <w:rPr>
          <w:rFonts w:ascii="Times New Roman" w:hAnsi="Times New Roman" w:cs="Times New Roman"/>
          <w:color w:val="000000"/>
          <w:sz w:val="24"/>
          <w:szCs w:val="24"/>
          <w:lang w:val="tt-RU"/>
        </w:rPr>
        <w:t>6.3.14. Уңай гидрологик режимны саклау, санитар торышны яхшырту, өске су объектларыннан рациональ файдалану өчен су саклау зоналары һәм яр буе саклау полосалары куела, алар кысаларында хуҗалык итү өчен махсус режим регламентлана. Гражданнарның су объектларына ирекле үтеп керүен тәэмин итү максатларында яр буе полосасы билгеләнә.</w:t>
      </w:r>
    </w:p>
    <w:p w:rsidR="001478C0" w:rsidRPr="00372E7B" w:rsidRDefault="001478C0" w:rsidP="001478C0">
      <w:pPr>
        <w:rPr>
          <w:rFonts w:ascii="Times New Roman" w:hAnsi="Times New Roman" w:cs="Times New Roman"/>
          <w:color w:val="000000"/>
          <w:sz w:val="24"/>
          <w:szCs w:val="24"/>
          <w:lang w:val="tt-RU"/>
        </w:rPr>
      </w:pPr>
      <w:r w:rsidRPr="00372E7B">
        <w:rPr>
          <w:rFonts w:ascii="Times New Roman" w:hAnsi="Times New Roman" w:cs="Times New Roman"/>
          <w:color w:val="000000"/>
          <w:sz w:val="24"/>
          <w:szCs w:val="24"/>
          <w:lang w:val="tt-RU"/>
        </w:rPr>
        <w:t xml:space="preserve"> 6.3.15. Су саклау зоналары, яр буе саклау һәм яр буе полосалары, шулай ук аларны саклау һәм хуҗалыктан файдалану режимнары Россия Федерациясе Су кодексы белән билгеләнә. </w:t>
      </w:r>
    </w:p>
    <w:p w:rsidR="001478C0" w:rsidRDefault="001478C0" w:rsidP="001478C0">
      <w:pPr>
        <w:rPr>
          <w:rFonts w:ascii="Times New Roman" w:hAnsi="Times New Roman" w:cs="Times New Roman"/>
          <w:sz w:val="24"/>
          <w:szCs w:val="24"/>
          <w:lang w:val="tt-RU"/>
        </w:rPr>
      </w:pPr>
      <w:r w:rsidRPr="00372E7B">
        <w:rPr>
          <w:rFonts w:ascii="Times New Roman" w:hAnsi="Times New Roman" w:cs="Times New Roman"/>
          <w:color w:val="000000"/>
          <w:sz w:val="24"/>
          <w:szCs w:val="24"/>
          <w:lang w:val="tt-RU"/>
        </w:rPr>
        <w:t>6.3.16. Өске суларны пычратудан саклауны СанПин 2.1.5.980 - 00 таләпләренә туры китереп башкарырга кирәк.</w:t>
      </w:r>
    </w:p>
    <w:p w:rsidR="001478C0" w:rsidRDefault="001478C0" w:rsidP="001478C0">
      <w:pPr>
        <w:rPr>
          <w:rFonts w:ascii="Times New Roman" w:hAnsi="Times New Roman" w:cs="Times New Roman"/>
          <w:sz w:val="24"/>
          <w:szCs w:val="24"/>
          <w:lang w:val="tt-RU"/>
        </w:rPr>
      </w:pPr>
      <w:r w:rsidRPr="00E86449">
        <w:rPr>
          <w:rFonts w:ascii="Times New Roman" w:hAnsi="Times New Roman" w:cs="Times New Roman"/>
          <w:color w:val="000000"/>
          <w:sz w:val="24"/>
          <w:szCs w:val="24"/>
          <w:lang w:val="tt-RU"/>
        </w:rPr>
        <w:t>Җир асты суларын пычратудан саклауны 2.1.5.1059-01 СП билгеләгән таләпләр нигезендә башкарырга кирәк.</w:t>
      </w:r>
    </w:p>
    <w:p w:rsidR="001478C0" w:rsidRDefault="001478C0" w:rsidP="001478C0">
      <w:pPr>
        <w:rPr>
          <w:rFonts w:ascii="Times New Roman" w:hAnsi="Times New Roman" w:cs="Times New Roman"/>
          <w:b/>
          <w:sz w:val="24"/>
          <w:szCs w:val="24"/>
          <w:lang w:val="tt-RU"/>
        </w:rPr>
      </w:pPr>
      <w:r w:rsidRPr="00E86449">
        <w:rPr>
          <w:rFonts w:ascii="Times New Roman" w:hAnsi="Times New Roman" w:cs="Times New Roman"/>
          <w:b/>
          <w:sz w:val="24"/>
          <w:szCs w:val="24"/>
          <w:lang w:val="tt-RU"/>
        </w:rPr>
        <w:t>6.4. Туфракны саклау.</w:t>
      </w:r>
    </w:p>
    <w:p w:rsidR="001478C0" w:rsidRPr="00E86449" w:rsidRDefault="001478C0" w:rsidP="001478C0">
      <w:pPr>
        <w:rPr>
          <w:rFonts w:ascii="Times New Roman" w:hAnsi="Times New Roman" w:cs="Times New Roman"/>
          <w:color w:val="000000"/>
          <w:sz w:val="24"/>
          <w:szCs w:val="24"/>
          <w:lang w:val="tt-RU"/>
        </w:rPr>
      </w:pPr>
      <w:r w:rsidRPr="00E86449">
        <w:rPr>
          <w:rFonts w:ascii="Times New Roman" w:hAnsi="Times New Roman" w:cs="Times New Roman"/>
          <w:color w:val="000000"/>
          <w:sz w:val="24"/>
          <w:szCs w:val="24"/>
          <w:lang w:val="tt-RU"/>
        </w:rPr>
        <w:t>6.4.1. Җирне саклау буенча таләпләр пычранган туфракларның кеше сәламәтлегенә һәм яшәү шартлары мөмкин булган территорияләргә куела һәм туфракның спецификасын, территориянең туфрак - климат үзенчәлекләрен, химик кушылмаларның һәм элементларның фон эчтәлеген исәпкә алып билгеләнә.</w:t>
      </w:r>
    </w:p>
    <w:p w:rsidR="001478C0" w:rsidRDefault="001478C0" w:rsidP="001478C0">
      <w:pPr>
        <w:rPr>
          <w:rFonts w:ascii="Times New Roman" w:hAnsi="Times New Roman" w:cs="Times New Roman"/>
          <w:b/>
          <w:sz w:val="24"/>
          <w:szCs w:val="24"/>
          <w:lang w:val="tt-RU"/>
        </w:rPr>
      </w:pPr>
      <w:r w:rsidRPr="00E86449">
        <w:rPr>
          <w:rFonts w:ascii="Times New Roman" w:hAnsi="Times New Roman" w:cs="Times New Roman"/>
          <w:color w:val="000000"/>
          <w:sz w:val="24"/>
          <w:szCs w:val="24"/>
          <w:lang w:val="tt-RU"/>
        </w:rPr>
        <w:t xml:space="preserve"> 6.4.2. Туфракларның торышын бәяләү СанПиН 2.1.7.1287-03 таләпләренә туры китереп, нормативтан тыш пычрану участокларын ачыклау максатыннан үткәрелә.</w:t>
      </w:r>
    </w:p>
    <w:p w:rsidR="001478C0" w:rsidRPr="00E86449" w:rsidRDefault="001478C0" w:rsidP="001478C0">
      <w:pPr>
        <w:rPr>
          <w:rFonts w:ascii="Times New Roman" w:hAnsi="Times New Roman" w:cs="Times New Roman"/>
          <w:color w:val="000000"/>
          <w:sz w:val="24"/>
          <w:szCs w:val="24"/>
          <w:lang w:val="tt-RU"/>
        </w:rPr>
      </w:pPr>
      <w:r w:rsidRPr="00E86449">
        <w:rPr>
          <w:rFonts w:ascii="Times New Roman" w:hAnsi="Times New Roman" w:cs="Times New Roman"/>
          <w:color w:val="000000"/>
          <w:sz w:val="24"/>
          <w:szCs w:val="24"/>
          <w:lang w:val="tt-RU"/>
        </w:rPr>
        <w:lastRenderedPageBreak/>
        <w:t>6.4.3. Кеше өчен потенциаль куркыныч булган химик һәм биологик матдәләр, биологик һәм микробиологик организмнар туфракларында тоту, шулай ук радиация фонының дәрәҗәсе билгеләнгән ПДК (дәрәҗәләрдән) артмаска тиеш.</w:t>
      </w:r>
    </w:p>
    <w:p w:rsidR="001478C0" w:rsidRDefault="001478C0" w:rsidP="001478C0">
      <w:pPr>
        <w:rPr>
          <w:rFonts w:ascii="Times New Roman" w:hAnsi="Times New Roman" w:cs="Times New Roman"/>
          <w:color w:val="000000"/>
          <w:sz w:val="24"/>
          <w:szCs w:val="24"/>
          <w:lang w:val="tt-RU"/>
        </w:rPr>
      </w:pPr>
      <w:r w:rsidRPr="00E86449">
        <w:rPr>
          <w:rFonts w:ascii="Times New Roman" w:hAnsi="Times New Roman" w:cs="Times New Roman"/>
          <w:color w:val="000000"/>
          <w:sz w:val="24"/>
          <w:szCs w:val="24"/>
          <w:lang w:val="tt-RU"/>
        </w:rPr>
        <w:t>6.4.4. Туфрак сыйфатына гигиеник таләпләр, беренче чиратта, мәктәпкәчә белем бирү һәм гомуми белем бирү оешмалары, спорт, уен, балалар мәйданчыклары, торак төзелеше, ял итү мәйданчыклары, рекреацион зоналар, эчә торган су чыганакларын санитар саклау зоналары, су саклау зоналары һәм яр буе саклау полосалары, санитар - яклау зоналары өчен билгеләнә.</w:t>
      </w:r>
    </w:p>
    <w:p w:rsidR="001478C0" w:rsidRPr="00E86449" w:rsidRDefault="001478C0" w:rsidP="001478C0">
      <w:pPr>
        <w:rPr>
          <w:rFonts w:ascii="Times New Roman" w:hAnsi="Times New Roman" w:cs="Times New Roman"/>
          <w:color w:val="000000"/>
          <w:sz w:val="24"/>
          <w:szCs w:val="24"/>
          <w:lang w:val="tt-RU"/>
        </w:rPr>
      </w:pPr>
      <w:r w:rsidRPr="00E86449">
        <w:rPr>
          <w:rFonts w:ascii="Times New Roman" w:hAnsi="Times New Roman" w:cs="Times New Roman"/>
          <w:color w:val="000000"/>
          <w:sz w:val="24"/>
          <w:szCs w:val="24"/>
          <w:lang w:val="tt-RU"/>
        </w:rPr>
        <w:t xml:space="preserve">6.4.5. Объектларны урнаштыру өчен мәйданчыкны сайлау туфракның физик-химик үзенчәлекләрен, аларның составын исәпкә алып башкарыла; табигый-климат характеристикасы (җил Роза, явым-төшем күләме, температура режимы); туфракларның ландшафтлы, геологик һәм гидрологик характеристикалары; хуҗалык кулланылышы төрләре. </w:t>
      </w:r>
    </w:p>
    <w:p w:rsidR="001478C0" w:rsidRPr="00E86449" w:rsidRDefault="001478C0" w:rsidP="001478C0">
      <w:pPr>
        <w:rPr>
          <w:rFonts w:ascii="Times New Roman" w:hAnsi="Times New Roman" w:cs="Times New Roman"/>
          <w:color w:val="000000"/>
          <w:sz w:val="24"/>
          <w:szCs w:val="24"/>
          <w:lang w:val="tt-RU"/>
        </w:rPr>
      </w:pPr>
      <w:r w:rsidRPr="00E86449">
        <w:rPr>
          <w:rFonts w:ascii="Times New Roman" w:hAnsi="Times New Roman" w:cs="Times New Roman"/>
          <w:color w:val="000000"/>
          <w:sz w:val="24"/>
          <w:szCs w:val="24"/>
          <w:lang w:val="tt-RU"/>
        </w:rPr>
        <w:t xml:space="preserve">6.4.6. Татарстан Республикасы буенча Роспотребнадзор идарәсе бәяләмәсеннән башка төзелеш өчен җир кишәрлекләре бирү рөхсәт ителми. </w:t>
      </w:r>
    </w:p>
    <w:p w:rsidR="001478C0" w:rsidRDefault="001478C0" w:rsidP="001478C0">
      <w:pPr>
        <w:rPr>
          <w:rFonts w:ascii="Times New Roman" w:hAnsi="Times New Roman" w:cs="Times New Roman"/>
          <w:color w:val="000000"/>
          <w:sz w:val="24"/>
          <w:szCs w:val="24"/>
          <w:lang w:val="tt-RU"/>
        </w:rPr>
      </w:pPr>
      <w:r w:rsidRPr="00E86449">
        <w:rPr>
          <w:rFonts w:ascii="Times New Roman" w:hAnsi="Times New Roman" w:cs="Times New Roman"/>
          <w:color w:val="000000"/>
          <w:sz w:val="24"/>
          <w:szCs w:val="24"/>
          <w:lang w:val="tt-RU"/>
        </w:rPr>
        <w:t>6.4.7. Торак урыннардагы туфракның санитар-эпидемиологик яктан куркыныч дәрәҗәсе буенча пычрану дәрәҗәсе буенча 5 категориягә бүленергә мөмкин: чиста, рөхсәт ителгән, уртача куркыныч, куркыныч һәм гадәттән тыш куркыныч.</w:t>
      </w:r>
    </w:p>
    <w:p w:rsidR="001478C0" w:rsidRDefault="001478C0" w:rsidP="001478C0">
      <w:pPr>
        <w:rPr>
          <w:rFonts w:ascii="Times New Roman" w:hAnsi="Times New Roman" w:cs="Times New Roman"/>
          <w:color w:val="000000"/>
          <w:sz w:val="24"/>
          <w:szCs w:val="24"/>
          <w:lang w:val="tt-RU"/>
        </w:rPr>
      </w:pPr>
    </w:p>
    <w:p w:rsidR="001478C0" w:rsidRPr="00E86449" w:rsidRDefault="001478C0" w:rsidP="001478C0">
      <w:pPr>
        <w:rPr>
          <w:rFonts w:ascii="Times New Roman" w:hAnsi="Times New Roman" w:cs="Times New Roman"/>
          <w:color w:val="000000"/>
          <w:sz w:val="24"/>
          <w:szCs w:val="24"/>
          <w:lang w:val="tt-RU"/>
        </w:rPr>
      </w:pPr>
      <w:r w:rsidRPr="00E86449">
        <w:rPr>
          <w:rFonts w:ascii="Times New Roman" w:hAnsi="Times New Roman" w:cs="Times New Roman"/>
          <w:color w:val="000000"/>
          <w:sz w:val="24"/>
          <w:szCs w:val="24"/>
          <w:lang w:val="tt-RU"/>
        </w:rPr>
        <w:t xml:space="preserve">Химик һәм эпидемиология күрсәткечләре буенча туфракка карата таләпләр әлеге нормативларга 6 нчы кушымтаның 1 нче таблицасында күрсәтелгән. </w:t>
      </w:r>
    </w:p>
    <w:p w:rsidR="001478C0" w:rsidRPr="00E86449" w:rsidRDefault="001478C0" w:rsidP="001478C0">
      <w:pPr>
        <w:rPr>
          <w:rFonts w:ascii="Times New Roman" w:hAnsi="Times New Roman" w:cs="Times New Roman"/>
          <w:color w:val="000000"/>
          <w:sz w:val="24"/>
          <w:szCs w:val="24"/>
          <w:lang w:val="tt-RU"/>
        </w:rPr>
      </w:pPr>
      <w:r w:rsidRPr="00E86449">
        <w:rPr>
          <w:rFonts w:ascii="Times New Roman" w:hAnsi="Times New Roman" w:cs="Times New Roman"/>
          <w:color w:val="000000"/>
          <w:sz w:val="24"/>
          <w:szCs w:val="24"/>
          <w:lang w:val="tt-RU"/>
        </w:rPr>
        <w:t>6.4.8. 2.1.7.1287-03 СанПиН нигезендә авыл хуҗалыгы кулланылышындагы туфрак химик матдәләр белән пычрану дәрәҗәсе буенча түбәндәге категорияләргә бүленергә мөмкин: рөхсәт ителгән, уртача куркыныч, куркыныч һәм гадәттән тыш куркыныч (әлеге нормативларга 6 нчы кушымтаның 2 нче таблицасы). Пычрануга бәйле рәвештә туфрактан файдалану буенча рекомендацияләр 6 нчы кушымтаның 3 нче таблицасында әлеге нормативларга китерелгән.</w:t>
      </w:r>
    </w:p>
    <w:p w:rsidR="001478C0" w:rsidRDefault="001478C0" w:rsidP="001478C0">
      <w:pPr>
        <w:rPr>
          <w:rFonts w:ascii="Times New Roman" w:hAnsi="Times New Roman" w:cs="Times New Roman"/>
          <w:color w:val="000000"/>
          <w:sz w:val="24"/>
          <w:szCs w:val="24"/>
          <w:lang w:val="tt-RU"/>
        </w:rPr>
      </w:pPr>
      <w:r w:rsidRPr="00E86449">
        <w:rPr>
          <w:rFonts w:ascii="Times New Roman" w:hAnsi="Times New Roman" w:cs="Times New Roman"/>
          <w:color w:val="000000"/>
          <w:sz w:val="24"/>
          <w:szCs w:val="24"/>
          <w:lang w:val="tt-RU"/>
        </w:rPr>
        <w:t>6.4.9. Туфракны саклау буенча чаралар һәр конкрет очракта, пычрану категориясен исәпкә алып эшләнә һәм күздә тотарга тиеш: махсус куллану режимнарын кертү; максатчан билгеләнешен үзгәртү; туфракны рекультивацияләү һәм мелиорацияләү, уңдырышлылыкны торгызу.</w:t>
      </w:r>
    </w:p>
    <w:p w:rsidR="001478C0" w:rsidRDefault="001478C0" w:rsidP="001478C0">
      <w:pPr>
        <w:pStyle w:val="12"/>
        <w:tabs>
          <w:tab w:val="left" w:pos="1664"/>
        </w:tabs>
        <w:kinsoku w:val="0"/>
        <w:overflowPunct w:val="0"/>
        <w:spacing w:before="66" w:line="249" w:lineRule="auto"/>
        <w:ind w:right="101"/>
        <w:jc w:val="both"/>
        <w:rPr>
          <w:lang w:val="tt-RU"/>
        </w:rPr>
      </w:pPr>
      <w:r>
        <w:rPr>
          <w:lang w:val="tt-RU"/>
        </w:rPr>
        <w:t xml:space="preserve">6.4.10. </w:t>
      </w:r>
      <w:r w:rsidRPr="00E86449">
        <w:t>В</w:t>
      </w:r>
      <w:r w:rsidRPr="00E86449">
        <w:rPr>
          <w:spacing w:val="43"/>
        </w:rPr>
        <w:t xml:space="preserve"> </w:t>
      </w:r>
      <w:r w:rsidRPr="00E86449">
        <w:t>жилых</w:t>
      </w:r>
      <w:r w:rsidRPr="00E86449">
        <w:rPr>
          <w:spacing w:val="45"/>
        </w:rPr>
        <w:t xml:space="preserve"> </w:t>
      </w:r>
      <w:r w:rsidRPr="00E86449">
        <w:t>зонах,</w:t>
      </w:r>
      <w:r w:rsidRPr="00E86449">
        <w:rPr>
          <w:spacing w:val="43"/>
        </w:rPr>
        <w:t xml:space="preserve"> </w:t>
      </w:r>
      <w:r w:rsidRPr="00E86449">
        <w:t>зонах</w:t>
      </w:r>
      <w:r w:rsidRPr="00E86449">
        <w:rPr>
          <w:spacing w:val="44"/>
        </w:rPr>
        <w:t xml:space="preserve"> </w:t>
      </w:r>
      <w:r w:rsidRPr="00E86449">
        <w:t>влияния</w:t>
      </w:r>
      <w:r w:rsidRPr="00E86449">
        <w:rPr>
          <w:spacing w:val="44"/>
        </w:rPr>
        <w:t xml:space="preserve"> </w:t>
      </w:r>
      <w:r w:rsidRPr="00E86449">
        <w:t>транспорта,</w:t>
      </w:r>
      <w:r w:rsidRPr="00E86449">
        <w:rPr>
          <w:spacing w:val="42"/>
        </w:rPr>
        <w:t xml:space="preserve"> </w:t>
      </w:r>
      <w:r w:rsidRPr="00E86449">
        <w:t>захороненных</w:t>
      </w:r>
      <w:r w:rsidRPr="00E86449">
        <w:rPr>
          <w:spacing w:val="44"/>
        </w:rPr>
        <w:t xml:space="preserve"> </w:t>
      </w:r>
      <w:r w:rsidRPr="00E86449">
        <w:t>промышленных отходов (почва территорий, прилегающих к полигонам), в местах</w:t>
      </w:r>
      <w:r w:rsidRPr="00E86449">
        <w:rPr>
          <w:spacing w:val="40"/>
        </w:rPr>
        <w:t xml:space="preserve"> </w:t>
      </w:r>
      <w:r w:rsidRPr="00E86449">
        <w:t>складирования промышленных и коммунальных отходов, на территории сельскохозяйственных</w:t>
      </w:r>
      <w:r w:rsidRPr="00E86449">
        <w:rPr>
          <w:spacing w:val="65"/>
        </w:rPr>
        <w:t xml:space="preserve"> </w:t>
      </w:r>
      <w:r w:rsidRPr="00E86449">
        <w:t>угодий, санитарно-защитных</w:t>
      </w:r>
      <w:r w:rsidRPr="00E86449">
        <w:rPr>
          <w:spacing w:val="50"/>
        </w:rPr>
        <w:t xml:space="preserve"> </w:t>
      </w:r>
      <w:r w:rsidRPr="00E86449">
        <w:t>зон</w:t>
      </w:r>
      <w:r w:rsidRPr="00E86449">
        <w:rPr>
          <w:spacing w:val="50"/>
        </w:rPr>
        <w:t xml:space="preserve"> </w:t>
      </w:r>
      <w:r w:rsidRPr="00E86449">
        <w:t>должен</w:t>
      </w:r>
      <w:r w:rsidRPr="00E86449">
        <w:rPr>
          <w:spacing w:val="47"/>
        </w:rPr>
        <w:t xml:space="preserve"> </w:t>
      </w:r>
      <w:r w:rsidRPr="00E86449">
        <w:t>осуществляться</w:t>
      </w:r>
      <w:r w:rsidRPr="00E86449">
        <w:rPr>
          <w:spacing w:val="49"/>
        </w:rPr>
        <w:t xml:space="preserve"> </w:t>
      </w:r>
      <w:r w:rsidRPr="00E86449">
        <w:t>мониторинг</w:t>
      </w:r>
      <w:r w:rsidRPr="00E86449">
        <w:rPr>
          <w:spacing w:val="51"/>
        </w:rPr>
        <w:t xml:space="preserve"> </w:t>
      </w:r>
      <w:r w:rsidRPr="00E86449">
        <w:t>состояния</w:t>
      </w:r>
      <w:r w:rsidRPr="00E86449">
        <w:rPr>
          <w:spacing w:val="52"/>
        </w:rPr>
        <w:t xml:space="preserve"> </w:t>
      </w:r>
      <w:r w:rsidRPr="00E86449">
        <w:t>почвы.</w:t>
      </w:r>
      <w:r w:rsidRPr="00E86449">
        <w:rPr>
          <w:spacing w:val="48"/>
        </w:rPr>
        <w:t xml:space="preserve"> </w:t>
      </w:r>
      <w:r w:rsidRPr="00E86449">
        <w:t>Объем исследований и перечень изучаемых показателей при мониторинге определяются</w:t>
      </w:r>
      <w:r w:rsidRPr="00E86449">
        <w:rPr>
          <w:spacing w:val="54"/>
        </w:rPr>
        <w:t xml:space="preserve"> </w:t>
      </w:r>
      <w:r w:rsidRPr="00E86449">
        <w:t>в каждом конкретном случае с учетом целей и задач по согласованию с</w:t>
      </w:r>
      <w:r w:rsidRPr="00E86449">
        <w:rPr>
          <w:spacing w:val="65"/>
        </w:rPr>
        <w:t xml:space="preserve"> </w:t>
      </w:r>
      <w:r w:rsidRPr="00E86449">
        <w:t>Управлением Роспотребнадзора по Республике</w:t>
      </w:r>
      <w:r w:rsidRPr="00E86449">
        <w:rPr>
          <w:spacing w:val="-4"/>
        </w:rPr>
        <w:t xml:space="preserve"> </w:t>
      </w:r>
      <w:r w:rsidRPr="00E86449">
        <w:t>Татарстан.</w:t>
      </w:r>
    </w:p>
    <w:p w:rsidR="001478C0" w:rsidRPr="00E86449" w:rsidRDefault="001478C0" w:rsidP="001478C0">
      <w:pPr>
        <w:pStyle w:val="12"/>
        <w:tabs>
          <w:tab w:val="left" w:pos="1664"/>
        </w:tabs>
        <w:kinsoku w:val="0"/>
        <w:overflowPunct w:val="0"/>
        <w:spacing w:before="66" w:line="249" w:lineRule="auto"/>
        <w:ind w:right="101"/>
        <w:jc w:val="both"/>
        <w:rPr>
          <w:lang w:val="tt-RU"/>
        </w:rPr>
      </w:pPr>
    </w:p>
    <w:p w:rsidR="001478C0" w:rsidRDefault="001478C0" w:rsidP="001478C0">
      <w:pPr>
        <w:pStyle w:val="a3"/>
        <w:kinsoku w:val="0"/>
        <w:overflowPunct w:val="0"/>
        <w:spacing w:line="249" w:lineRule="auto"/>
        <w:ind w:left="103" w:right="102" w:firstLine="0"/>
        <w:jc w:val="both"/>
        <w:rPr>
          <w:sz w:val="24"/>
          <w:szCs w:val="24"/>
          <w:lang w:val="tt-RU"/>
        </w:rPr>
      </w:pPr>
      <w:r w:rsidRPr="00E86449">
        <w:rPr>
          <w:sz w:val="24"/>
          <w:szCs w:val="24"/>
        </w:rPr>
        <w:t>Допускается консервация земель с изъятием их из оборота в целях</w:t>
      </w:r>
      <w:r w:rsidRPr="00E86449">
        <w:rPr>
          <w:spacing w:val="24"/>
          <w:sz w:val="24"/>
          <w:szCs w:val="24"/>
        </w:rPr>
        <w:t xml:space="preserve"> </w:t>
      </w:r>
      <w:r w:rsidRPr="00E86449">
        <w:rPr>
          <w:sz w:val="24"/>
          <w:szCs w:val="24"/>
        </w:rPr>
        <w:t>предотвращения деградации земель, восстановления плодородия почв и загрязненных</w:t>
      </w:r>
      <w:r w:rsidRPr="00E86449">
        <w:rPr>
          <w:spacing w:val="-25"/>
          <w:sz w:val="24"/>
          <w:szCs w:val="24"/>
        </w:rPr>
        <w:t xml:space="preserve"> </w:t>
      </w:r>
      <w:r w:rsidRPr="00E86449">
        <w:rPr>
          <w:sz w:val="24"/>
          <w:szCs w:val="24"/>
        </w:rPr>
        <w:t>территорий.</w:t>
      </w:r>
    </w:p>
    <w:p w:rsidR="001478C0" w:rsidRPr="00373CC4" w:rsidRDefault="001478C0" w:rsidP="001478C0">
      <w:pPr>
        <w:pStyle w:val="a3"/>
        <w:kinsoku w:val="0"/>
        <w:overflowPunct w:val="0"/>
        <w:spacing w:line="249" w:lineRule="auto"/>
        <w:ind w:left="103" w:right="102" w:firstLine="0"/>
        <w:jc w:val="both"/>
        <w:rPr>
          <w:sz w:val="24"/>
          <w:szCs w:val="24"/>
          <w:lang w:val="tt-RU"/>
        </w:rPr>
      </w:pPr>
    </w:p>
    <w:p w:rsidR="001478C0" w:rsidRDefault="001478C0" w:rsidP="001478C0">
      <w:pPr>
        <w:pStyle w:val="12"/>
        <w:tabs>
          <w:tab w:val="left" w:pos="1669"/>
        </w:tabs>
        <w:kinsoku w:val="0"/>
        <w:overflowPunct w:val="0"/>
        <w:spacing w:before="1" w:line="249" w:lineRule="auto"/>
        <w:ind w:right="100"/>
        <w:jc w:val="both"/>
        <w:rPr>
          <w:lang w:val="tt-RU"/>
        </w:rPr>
      </w:pPr>
      <w:r>
        <w:rPr>
          <w:lang w:val="tt-RU"/>
        </w:rPr>
        <w:t xml:space="preserve">6.4.11 </w:t>
      </w:r>
      <w:r w:rsidRPr="00373CC4">
        <w:t>Земли, которые подверглись радиоактивному и химическому</w:t>
      </w:r>
      <w:r w:rsidRPr="00373CC4">
        <w:rPr>
          <w:spacing w:val="50"/>
        </w:rPr>
        <w:t xml:space="preserve"> </w:t>
      </w:r>
      <w:r w:rsidRPr="00373CC4">
        <w:t>загрязнению, подлежат ограничению в использовании, исключению из категории</w:t>
      </w:r>
      <w:r w:rsidRPr="00373CC4">
        <w:rPr>
          <w:spacing w:val="43"/>
        </w:rPr>
        <w:t xml:space="preserve"> </w:t>
      </w:r>
      <w:r w:rsidRPr="00373CC4">
        <w:t>земель сельскохозяйственного назначения и могут переводиться в земли запаса для их</w:t>
      </w:r>
      <w:r w:rsidRPr="00373CC4">
        <w:rPr>
          <w:spacing w:val="14"/>
        </w:rPr>
        <w:t xml:space="preserve"> </w:t>
      </w:r>
      <w:r w:rsidRPr="00373CC4">
        <w:t>кон- сервации. На таких землях запрещаются производство и реализация</w:t>
      </w:r>
      <w:r w:rsidRPr="00373CC4">
        <w:rPr>
          <w:spacing w:val="57"/>
        </w:rPr>
        <w:t xml:space="preserve"> </w:t>
      </w:r>
      <w:r w:rsidRPr="00373CC4">
        <w:t>сельскохозяй- ственной продукции. Порядок консервации земель устанавливается</w:t>
      </w:r>
      <w:r w:rsidRPr="00373CC4">
        <w:rPr>
          <w:spacing w:val="14"/>
        </w:rPr>
        <w:t xml:space="preserve"> </w:t>
      </w:r>
      <w:r w:rsidRPr="00373CC4">
        <w:t>Правительством Российской</w:t>
      </w:r>
      <w:r w:rsidRPr="00373CC4">
        <w:rPr>
          <w:spacing w:val="-2"/>
        </w:rPr>
        <w:t xml:space="preserve"> </w:t>
      </w:r>
      <w:r w:rsidRPr="00373CC4">
        <w:t>Федерации.</w:t>
      </w:r>
    </w:p>
    <w:p w:rsidR="001478C0" w:rsidRDefault="001478C0" w:rsidP="001478C0">
      <w:pPr>
        <w:pStyle w:val="12"/>
        <w:tabs>
          <w:tab w:val="left" w:pos="1669"/>
        </w:tabs>
        <w:kinsoku w:val="0"/>
        <w:overflowPunct w:val="0"/>
        <w:spacing w:before="1" w:line="249" w:lineRule="auto"/>
        <w:ind w:right="100"/>
        <w:jc w:val="both"/>
        <w:rPr>
          <w:lang w:val="tt-RU"/>
        </w:rPr>
      </w:pPr>
    </w:p>
    <w:p w:rsidR="001478C0" w:rsidRDefault="001478C0" w:rsidP="001478C0">
      <w:pPr>
        <w:pStyle w:val="12"/>
        <w:numPr>
          <w:ilvl w:val="1"/>
          <w:numId w:val="117"/>
        </w:numPr>
        <w:tabs>
          <w:tab w:val="left" w:pos="1669"/>
        </w:tabs>
        <w:kinsoku w:val="0"/>
        <w:overflowPunct w:val="0"/>
        <w:spacing w:before="1" w:line="249" w:lineRule="auto"/>
        <w:ind w:right="100"/>
        <w:jc w:val="both"/>
        <w:rPr>
          <w:b/>
          <w:color w:val="000000"/>
          <w:lang w:val="tt-RU"/>
        </w:rPr>
      </w:pPr>
      <w:r w:rsidRPr="00373CC4">
        <w:rPr>
          <w:b/>
          <w:color w:val="000000"/>
          <w:lang w:val="tt-RU"/>
        </w:rPr>
        <w:t>Т</w:t>
      </w:r>
      <w:r w:rsidRPr="00373CC4">
        <w:rPr>
          <w:b/>
          <w:color w:val="000000"/>
        </w:rPr>
        <w:t>авыш  һәм вибраци</w:t>
      </w:r>
      <w:r>
        <w:rPr>
          <w:b/>
          <w:color w:val="000000"/>
          <w:lang w:val="tt-RU"/>
        </w:rPr>
        <w:t>ядән са</w:t>
      </w:r>
      <w:r w:rsidRPr="00373CC4">
        <w:rPr>
          <w:b/>
          <w:color w:val="000000"/>
          <w:lang w:val="tt-RU"/>
        </w:rPr>
        <w:t>клау.</w:t>
      </w:r>
    </w:p>
    <w:p w:rsidR="001478C0" w:rsidRDefault="001478C0" w:rsidP="001478C0">
      <w:pPr>
        <w:pStyle w:val="12"/>
        <w:tabs>
          <w:tab w:val="left" w:pos="1669"/>
        </w:tabs>
        <w:kinsoku w:val="0"/>
        <w:overflowPunct w:val="0"/>
        <w:spacing w:before="1" w:line="249" w:lineRule="auto"/>
        <w:ind w:right="100"/>
        <w:jc w:val="both"/>
        <w:rPr>
          <w:b/>
          <w:color w:val="000000"/>
          <w:lang w:val="tt-RU"/>
        </w:rPr>
      </w:pPr>
    </w:p>
    <w:p w:rsidR="001478C0" w:rsidRPr="00373CC4" w:rsidRDefault="001478C0" w:rsidP="001478C0">
      <w:pPr>
        <w:pStyle w:val="12"/>
        <w:tabs>
          <w:tab w:val="left" w:pos="1515"/>
        </w:tabs>
        <w:kinsoku w:val="0"/>
        <w:overflowPunct w:val="0"/>
        <w:spacing w:before="188" w:after="240" w:line="249" w:lineRule="auto"/>
        <w:ind w:right="106"/>
        <w:jc w:val="both"/>
        <w:rPr>
          <w:lang w:val="tt-RU"/>
        </w:rPr>
      </w:pPr>
      <w:r>
        <w:rPr>
          <w:lang w:val="tt-RU"/>
        </w:rPr>
        <w:t xml:space="preserve">6.5.1. </w:t>
      </w:r>
      <w:r w:rsidRPr="00373CC4">
        <w:t>Планировку и застройку населенных пунктов следует осуществлять с</w:t>
      </w:r>
      <w:r w:rsidRPr="00373CC4">
        <w:rPr>
          <w:spacing w:val="16"/>
        </w:rPr>
        <w:t xml:space="preserve"> </w:t>
      </w:r>
      <w:r w:rsidRPr="00373CC4">
        <w:t>учетом обеспечения допустимых уровней</w:t>
      </w:r>
      <w:r w:rsidRPr="00373CC4">
        <w:rPr>
          <w:spacing w:val="-5"/>
        </w:rPr>
        <w:t xml:space="preserve"> </w:t>
      </w:r>
      <w:r w:rsidRPr="00373CC4">
        <w:t>шума.</w:t>
      </w:r>
    </w:p>
    <w:p w:rsidR="001478C0" w:rsidRPr="00373CC4" w:rsidRDefault="001478C0" w:rsidP="001478C0">
      <w:pPr>
        <w:pStyle w:val="12"/>
        <w:tabs>
          <w:tab w:val="left" w:pos="1525"/>
        </w:tabs>
        <w:kinsoku w:val="0"/>
        <w:overflowPunct w:val="0"/>
        <w:spacing w:after="240" w:line="249" w:lineRule="auto"/>
        <w:ind w:right="100"/>
        <w:jc w:val="both"/>
      </w:pPr>
      <w:r>
        <w:rPr>
          <w:lang w:val="tt-RU"/>
        </w:rPr>
        <w:t xml:space="preserve">6.5.2. </w:t>
      </w:r>
      <w:r w:rsidRPr="00373CC4">
        <w:t>Допустимые условия шума для нормируемых территорий, шумовые</w:t>
      </w:r>
      <w:r w:rsidRPr="00373CC4">
        <w:rPr>
          <w:spacing w:val="23"/>
        </w:rPr>
        <w:t xml:space="preserve"> </w:t>
      </w:r>
      <w:r w:rsidRPr="00373CC4">
        <w:rPr>
          <w:spacing w:val="2"/>
        </w:rPr>
        <w:t>ха-</w:t>
      </w:r>
      <w:r w:rsidRPr="00373CC4">
        <w:t xml:space="preserve"> рактеристики основных источников внешнего шума, порядок определения</w:t>
      </w:r>
      <w:r w:rsidRPr="00373CC4">
        <w:rPr>
          <w:spacing w:val="-15"/>
        </w:rPr>
        <w:t xml:space="preserve"> </w:t>
      </w:r>
      <w:r w:rsidRPr="00373CC4">
        <w:t>ожидаемых уровней шума и требуемого их снижения в расчетных точках следует принимать</w:t>
      </w:r>
      <w:r w:rsidRPr="00373CC4">
        <w:rPr>
          <w:spacing w:val="62"/>
        </w:rPr>
        <w:t xml:space="preserve"> </w:t>
      </w:r>
      <w:r w:rsidRPr="00373CC4">
        <w:t>в соответствии с СП</w:t>
      </w:r>
      <w:r w:rsidRPr="00373CC4">
        <w:rPr>
          <w:spacing w:val="-2"/>
        </w:rPr>
        <w:t xml:space="preserve"> </w:t>
      </w:r>
      <w:r w:rsidRPr="00373CC4">
        <w:t>51.13330.2011.</w:t>
      </w:r>
    </w:p>
    <w:p w:rsidR="001478C0" w:rsidRPr="00373CC4" w:rsidRDefault="001478C0" w:rsidP="001478C0">
      <w:pPr>
        <w:pStyle w:val="a3"/>
        <w:kinsoku w:val="0"/>
        <w:overflowPunct w:val="0"/>
        <w:spacing w:after="240" w:line="249" w:lineRule="auto"/>
        <w:ind w:left="122" w:right="122" w:firstLine="0"/>
        <w:jc w:val="both"/>
        <w:rPr>
          <w:sz w:val="24"/>
          <w:szCs w:val="24"/>
        </w:rPr>
      </w:pPr>
      <w:r w:rsidRPr="00373CC4">
        <w:rPr>
          <w:sz w:val="24"/>
          <w:szCs w:val="24"/>
        </w:rPr>
        <w:t>Значения максимальных уровней шумового воздействия на человека на</w:t>
      </w:r>
      <w:r w:rsidRPr="00373CC4">
        <w:rPr>
          <w:spacing w:val="4"/>
          <w:sz w:val="24"/>
          <w:szCs w:val="24"/>
        </w:rPr>
        <w:t xml:space="preserve"> </w:t>
      </w:r>
      <w:r w:rsidRPr="00373CC4">
        <w:rPr>
          <w:sz w:val="24"/>
          <w:szCs w:val="24"/>
        </w:rPr>
        <w:t>различных территориях представлены в таблице 4 приложения № 6 к настоящим</w:t>
      </w:r>
      <w:r w:rsidRPr="00373CC4">
        <w:rPr>
          <w:spacing w:val="-23"/>
          <w:sz w:val="24"/>
          <w:szCs w:val="24"/>
        </w:rPr>
        <w:t xml:space="preserve"> </w:t>
      </w:r>
      <w:r w:rsidRPr="00373CC4">
        <w:rPr>
          <w:sz w:val="24"/>
          <w:szCs w:val="24"/>
        </w:rPr>
        <w:t>нормативам.</w:t>
      </w:r>
    </w:p>
    <w:p w:rsidR="001478C0" w:rsidRDefault="001478C0" w:rsidP="001478C0">
      <w:pPr>
        <w:pStyle w:val="12"/>
        <w:tabs>
          <w:tab w:val="left" w:pos="1669"/>
        </w:tabs>
        <w:kinsoku w:val="0"/>
        <w:overflowPunct w:val="0"/>
        <w:spacing w:before="1" w:after="240" w:line="249" w:lineRule="auto"/>
        <w:ind w:right="100"/>
        <w:jc w:val="both"/>
        <w:rPr>
          <w:color w:val="000000"/>
          <w:lang w:val="tt-RU"/>
        </w:rPr>
      </w:pPr>
      <w:r w:rsidRPr="00373CC4">
        <w:rPr>
          <w:color w:val="000000"/>
        </w:rPr>
        <w:t xml:space="preserve">6.5.3. Тышкы тавыш чыганакларыннан саклау объектлары булып торак һәм җәмәгать биналары, торак төзелеше территорияләре, җитештерү предприятиеләренең эш урыннары тора. </w:t>
      </w:r>
    </w:p>
    <w:p w:rsidR="001478C0" w:rsidRDefault="001478C0" w:rsidP="001478C0">
      <w:pPr>
        <w:pStyle w:val="12"/>
        <w:tabs>
          <w:tab w:val="left" w:pos="1669"/>
        </w:tabs>
        <w:kinsoku w:val="0"/>
        <w:overflowPunct w:val="0"/>
        <w:spacing w:before="1" w:after="240" w:line="249" w:lineRule="auto"/>
        <w:ind w:right="100"/>
        <w:jc w:val="both"/>
        <w:rPr>
          <w:color w:val="000000"/>
          <w:lang w:val="tt-RU"/>
        </w:rPr>
      </w:pPr>
      <w:r w:rsidRPr="00E14796">
        <w:rPr>
          <w:color w:val="000000"/>
          <w:lang w:val="tt-RU"/>
        </w:rPr>
        <w:t>6.5.4. Гамәлдәге аэропортлар янында һәм гамәлдәге территорияләрдә яңа проектлана торган аэропортлар, аэродромнар, вертодромнар янында торак төзелешенең гамәлдәге территорияләрендә авиация тавышы дәрәҗәләре ГОСТ 22283-88 билгеләнгән күрсәткечләрдән артмаска тиеш.</w:t>
      </w:r>
    </w:p>
    <w:p w:rsidR="001478C0" w:rsidRDefault="001478C0" w:rsidP="001478C0">
      <w:pPr>
        <w:pStyle w:val="12"/>
        <w:tabs>
          <w:tab w:val="left" w:pos="1539"/>
        </w:tabs>
        <w:kinsoku w:val="0"/>
        <w:overflowPunct w:val="0"/>
        <w:spacing w:before="1" w:line="249" w:lineRule="auto"/>
        <w:ind w:right="122"/>
        <w:jc w:val="both"/>
        <w:rPr>
          <w:lang w:val="tt-RU"/>
        </w:rPr>
      </w:pPr>
      <w:r w:rsidRPr="00E14796">
        <w:rPr>
          <w:color w:val="000000"/>
          <w:lang w:val="tt-RU"/>
        </w:rPr>
        <w:t>6.5.5. Торак пунктларны тавышлы саклау чараларын СП 51.13330.2011 таләпләренә туры китереп карарга кирәк.</w:t>
      </w:r>
    </w:p>
    <w:p w:rsidR="001478C0" w:rsidRPr="00E14796" w:rsidRDefault="001478C0" w:rsidP="001478C0">
      <w:pPr>
        <w:pStyle w:val="12"/>
        <w:tabs>
          <w:tab w:val="left" w:pos="1539"/>
        </w:tabs>
        <w:kinsoku w:val="0"/>
        <w:overflowPunct w:val="0"/>
        <w:spacing w:before="1" w:line="249" w:lineRule="auto"/>
        <w:ind w:right="122"/>
        <w:jc w:val="both"/>
        <w:rPr>
          <w:lang w:val="tt-RU"/>
        </w:rPr>
      </w:pPr>
    </w:p>
    <w:p w:rsidR="001478C0" w:rsidRPr="00CD3D01" w:rsidRDefault="001478C0" w:rsidP="001478C0">
      <w:pPr>
        <w:pStyle w:val="12"/>
        <w:tabs>
          <w:tab w:val="left" w:pos="1534"/>
        </w:tabs>
        <w:kinsoku w:val="0"/>
        <w:overflowPunct w:val="0"/>
        <w:spacing w:after="240" w:line="249" w:lineRule="auto"/>
        <w:ind w:right="119"/>
        <w:jc w:val="both"/>
        <w:rPr>
          <w:lang w:val="tt-RU"/>
        </w:rPr>
      </w:pPr>
      <w:r w:rsidRPr="00CD3D01">
        <w:rPr>
          <w:color w:val="000000"/>
          <w:lang w:val="tt-RU"/>
        </w:rPr>
        <w:t>6.5.6. Ешлыгы - 20 Гц ешлыктан түбәнрәк булган тавыш тирбәлешләре һәм дулкыннары. Ин-фразвукның техноген чыганаклары булып түбәндәгеләр тора ала: ешлыгы белән секундына 20 циклдан ким булган җиһазлар, транспорт, аэродинамик һәм бәрелү гамәлләре сәнәгать җайланмалары, су асты һәм җир асты шартлаулары һ. б.</w:t>
      </w:r>
    </w:p>
    <w:p w:rsidR="001478C0" w:rsidRPr="00CD3D01" w:rsidRDefault="001478C0" w:rsidP="001478C0">
      <w:pPr>
        <w:pStyle w:val="12"/>
        <w:tabs>
          <w:tab w:val="left" w:pos="1534"/>
        </w:tabs>
        <w:kinsoku w:val="0"/>
        <w:overflowPunct w:val="0"/>
        <w:spacing w:after="240" w:line="249" w:lineRule="auto"/>
        <w:ind w:right="119"/>
        <w:jc w:val="both"/>
        <w:rPr>
          <w:lang w:val="tt-RU"/>
        </w:rPr>
      </w:pPr>
      <w:r w:rsidRPr="00CD3D01">
        <w:rPr>
          <w:color w:val="000000"/>
          <w:lang w:val="tt-RU"/>
        </w:rPr>
        <w:t>Инфразвукның рөхсәт ителгән күрсәткечләре нормалары СН белән регламентлана 2.2.4/2.1.8.583-96 алар әлеге нормативларга 6 нчы кушымтаның 5 нче таблицасында китерелгән.</w:t>
      </w:r>
    </w:p>
    <w:p w:rsidR="001478C0" w:rsidRPr="00E14796" w:rsidRDefault="001478C0" w:rsidP="001478C0">
      <w:pPr>
        <w:pStyle w:val="12"/>
        <w:tabs>
          <w:tab w:val="left" w:pos="1669"/>
        </w:tabs>
        <w:kinsoku w:val="0"/>
        <w:overflowPunct w:val="0"/>
        <w:spacing w:before="1" w:after="240" w:line="249" w:lineRule="auto"/>
        <w:ind w:right="100"/>
        <w:jc w:val="both"/>
        <w:rPr>
          <w:color w:val="000000"/>
          <w:lang w:val="tt-RU"/>
        </w:rPr>
      </w:pPr>
      <w:r w:rsidRPr="00CD3D01">
        <w:rPr>
          <w:color w:val="000000"/>
          <w:lang w:val="tt-RU"/>
        </w:rPr>
        <w:t xml:space="preserve">6.5.7. Инфразвукка каршы көрәшнең иң нәтиҗәле ысулы - чыганакта технологик җиһазларның эш режимнарын үзгәртү, аэродинамик процессларның интенсивлыгын киметү (тизлекне чикләү) юлы белән аны киметү. җылылык электростанцияләрен ташлау Системалары һ. б.). </w:t>
      </w:r>
      <w:r w:rsidRPr="00E14796">
        <w:rPr>
          <w:color w:val="000000"/>
        </w:rPr>
        <w:t xml:space="preserve">Инфразвукның кимүе аны тарату юлында интерференцион типтагы глушительләр куллану юлы белән мөмкин. </w:t>
      </w:r>
    </w:p>
    <w:p w:rsidR="001478C0" w:rsidRPr="007D7E26" w:rsidRDefault="001478C0" w:rsidP="001478C0">
      <w:pPr>
        <w:pStyle w:val="12"/>
        <w:tabs>
          <w:tab w:val="left" w:pos="1669"/>
        </w:tabs>
        <w:kinsoku w:val="0"/>
        <w:overflowPunct w:val="0"/>
        <w:spacing w:before="1" w:after="240" w:line="249" w:lineRule="auto"/>
        <w:ind w:right="100"/>
        <w:jc w:val="both"/>
        <w:rPr>
          <w:b/>
          <w:color w:val="000000"/>
          <w:lang w:val="tt-RU"/>
        </w:rPr>
      </w:pPr>
      <w:r w:rsidRPr="007D7E26">
        <w:rPr>
          <w:color w:val="000000"/>
          <w:lang w:val="tt-RU"/>
        </w:rPr>
        <w:t xml:space="preserve">6.5.8. Торак пунктларда яңа төзелеш һәм реконструкция территорияләре вибрация параметрлары буенча, СН таләпләре буенча бәяләнергә тиеш 2.2.4/2.1.8.566-96 </w:t>
      </w:r>
    </w:p>
    <w:p w:rsidR="001478C0" w:rsidRPr="007D7E26" w:rsidRDefault="001478C0" w:rsidP="001478C0">
      <w:pPr>
        <w:pStyle w:val="12"/>
        <w:tabs>
          <w:tab w:val="left" w:pos="1669"/>
        </w:tabs>
        <w:kinsoku w:val="0"/>
        <w:overflowPunct w:val="0"/>
        <w:spacing w:before="1" w:after="240" w:line="249" w:lineRule="auto"/>
        <w:ind w:right="100"/>
        <w:jc w:val="both"/>
        <w:rPr>
          <w:color w:val="000000"/>
          <w:lang w:val="tt-RU"/>
        </w:rPr>
      </w:pPr>
      <w:r w:rsidRPr="007D7E26">
        <w:rPr>
          <w:color w:val="000000"/>
          <w:lang w:val="tt-RU"/>
        </w:rPr>
        <w:t>6.5.9. Торак һәм җәмәгать биналарында, торак төзелеше территориясендә вибрация чыганаклары булып инженер челтәрләре һәм корылмалар, җитештерү предприятиеләрен урнаштыру һәм җиһазлау, эш вакытында зур динамик йөкләмәләр тудыра торган транспорт чаралары тора ала, алар грунтта һәм төзелеш конструкцияләрендә вибрация таралуга китерә, шулай ук сейсмик активлыкка китерә. Вибрации булырга мөмкин сәбәбе барлыкка килү тавыш та керми. Торак һәм җәмәгать биналарында, торак төзелеше территориясендә, эш урыннарында вибрация дәрәҗәсе гамәлдәге норматив документлар белән билгеләнгән күрсәткечләрдән артмаска тиеш.</w:t>
      </w:r>
    </w:p>
    <w:p w:rsidR="001478C0" w:rsidRPr="007D7E26" w:rsidRDefault="001478C0" w:rsidP="001478C0">
      <w:pPr>
        <w:pStyle w:val="ae"/>
        <w:rPr>
          <w:rFonts w:ascii="Times New Roman" w:hAnsi="Times New Roman" w:cs="Times New Roman"/>
          <w:i w:val="0"/>
          <w:color w:val="auto"/>
          <w:lang w:val="tt-RU"/>
        </w:rPr>
      </w:pPr>
      <w:r w:rsidRPr="007D7E26">
        <w:rPr>
          <w:rFonts w:ascii="Times New Roman" w:hAnsi="Times New Roman" w:cs="Times New Roman"/>
          <w:i w:val="0"/>
          <w:color w:val="auto"/>
          <w:lang w:val="tt-RU"/>
        </w:rPr>
        <w:t>6.5.10. Вибрациядән саклау буенча чаралар түбәндәгеләр күздә тота: биналарны һәм корылмаларны вибрация чыганакларыннан бетерү; биналарны һәм корылмаларны проектлаганда вибрация чыганагы барлыкка килә торган динамик йөкләнешне киметү чаралары.</w:t>
      </w:r>
    </w:p>
    <w:p w:rsidR="001478C0" w:rsidRPr="00E14796" w:rsidRDefault="001478C0" w:rsidP="001478C0">
      <w:pPr>
        <w:pStyle w:val="ae"/>
        <w:jc w:val="both"/>
        <w:rPr>
          <w:rStyle w:val="ab"/>
          <w:rFonts w:ascii="Times New Roman" w:hAnsi="Times New Roman" w:cs="Times New Roman"/>
          <w:b/>
          <w:i w:val="0"/>
          <w:color w:val="auto"/>
          <w:lang w:val="tt-RU"/>
        </w:rPr>
      </w:pPr>
      <w:r w:rsidRPr="00E14796">
        <w:rPr>
          <w:rFonts w:ascii="Times New Roman" w:hAnsi="Times New Roman" w:cs="Times New Roman"/>
          <w:b/>
          <w:i w:val="0"/>
          <w:color w:val="auto"/>
          <w:lang w:val="tt-RU"/>
        </w:rPr>
        <w:t>6.6. Электромагнит кырлардан саклау</w:t>
      </w:r>
      <w:r w:rsidRPr="007D7E26">
        <w:rPr>
          <w:rFonts w:ascii="Times New Roman" w:hAnsi="Times New Roman" w:cs="Times New Roman"/>
          <w:b/>
          <w:i w:val="0"/>
          <w:color w:val="auto"/>
          <w:lang w:val="tt-RU"/>
        </w:rPr>
        <w:t>.</w:t>
      </w:r>
      <w:r w:rsidRPr="00E14796">
        <w:rPr>
          <w:rFonts w:ascii="Times New Roman" w:hAnsi="Times New Roman" w:cs="Times New Roman"/>
          <w:b/>
          <w:color w:val="333333"/>
        </w:rPr>
        <w:fldChar w:fldCharType="begin"/>
      </w:r>
      <w:r w:rsidRPr="00E14796">
        <w:rPr>
          <w:rFonts w:ascii="Times New Roman" w:hAnsi="Times New Roman" w:cs="Times New Roman"/>
          <w:b/>
          <w:color w:val="333333"/>
          <w:lang w:val="tt-RU"/>
        </w:rPr>
        <w:instrText xml:space="preserve"> HYPERLINK "https://translate.yandex.ru/translator/ru-tt" \t "_blank" </w:instrText>
      </w:r>
      <w:r w:rsidRPr="00E14796">
        <w:rPr>
          <w:rFonts w:ascii="Times New Roman" w:hAnsi="Times New Roman" w:cs="Times New Roman"/>
          <w:b/>
          <w:color w:val="333333"/>
        </w:rPr>
        <w:fldChar w:fldCharType="separate"/>
      </w:r>
    </w:p>
    <w:p w:rsidR="001478C0" w:rsidRPr="00E14796" w:rsidRDefault="001478C0" w:rsidP="001478C0">
      <w:pPr>
        <w:pStyle w:val="12"/>
        <w:tabs>
          <w:tab w:val="left" w:pos="1530"/>
        </w:tabs>
        <w:kinsoku w:val="0"/>
        <w:overflowPunct w:val="0"/>
        <w:spacing w:line="249" w:lineRule="auto"/>
        <w:ind w:right="102"/>
        <w:jc w:val="both"/>
        <w:rPr>
          <w:lang w:val="tt-RU"/>
        </w:rPr>
      </w:pPr>
      <w:r w:rsidRPr="00E14796">
        <w:rPr>
          <w:color w:val="000000"/>
          <w:lang w:val="tt-RU"/>
        </w:rPr>
        <w:lastRenderedPageBreak/>
        <w:t>6.6.1. Җирлек территорияләрен электромагнит кырлар йогынтысыннан саклау өчен, шулай ук электромагнит нурланышларның санитар-яклау зоналары күләмнәрен билгеләгәндә гамәлдәге норматив документларга таянып эш итәргә кирәк. Радиотапшыручы радиотехник объектлар өчен санитар-яклау зоналары күләмен билгеләү радиоешлык диапазонының электромагнит нурланышлары буенча гамәлдәге нормалар һәм радиоешлыкларның интенсивлыгын исәпләү методикалары нигезендә гамәлгә ашырыла.</w:t>
      </w:r>
      <w:r w:rsidRPr="00E14796">
        <w:rPr>
          <w:color w:val="0000FF"/>
          <w:lang w:val="tt-RU"/>
        </w:rPr>
        <w:br/>
      </w:r>
    </w:p>
    <w:p w:rsidR="001478C0" w:rsidRDefault="001478C0" w:rsidP="001478C0">
      <w:pPr>
        <w:spacing w:line="380" w:lineRule="atLeast"/>
        <w:ind w:left="-158" w:right="-32"/>
        <w:jc w:val="both"/>
        <w:rPr>
          <w:rFonts w:ascii="Times New Roman" w:hAnsi="Times New Roman" w:cs="Times New Roman"/>
          <w:color w:val="000000"/>
          <w:sz w:val="24"/>
          <w:szCs w:val="24"/>
          <w:lang w:val="tt-RU"/>
        </w:rPr>
      </w:pPr>
      <w:r w:rsidRPr="00E14796">
        <w:rPr>
          <w:rFonts w:ascii="Times New Roman" w:hAnsi="Times New Roman" w:cs="Times New Roman"/>
          <w:color w:val="000000"/>
          <w:sz w:val="24"/>
          <w:szCs w:val="24"/>
          <w:lang w:val="tt-RU"/>
        </w:rPr>
        <w:t xml:space="preserve">6.6.2. Электромагнит кырлардан, нурланышлардан һәм нурланышлардан саклау буенча махсус таләпләр куела:: барлык типтагы стационар радиотехник объектларның (радиоүзәкләр, радио - һәм телевизион станцияләр, радиолокацион һәм радиорелей станцияләрен дә кертеп). һ. б. катнашты.; </w:t>
      </w:r>
      <w:r>
        <w:rPr>
          <w:rFonts w:ascii="Times New Roman" w:hAnsi="Times New Roman" w:cs="Times New Roman"/>
          <w:color w:val="000000"/>
          <w:sz w:val="24"/>
          <w:szCs w:val="24"/>
          <w:lang w:val="tt-RU"/>
        </w:rPr>
        <w:t xml:space="preserve">                                                                                       </w:t>
      </w:r>
    </w:p>
    <w:p w:rsidR="001478C0" w:rsidRPr="00E14796" w:rsidRDefault="001478C0" w:rsidP="001478C0">
      <w:pPr>
        <w:spacing w:line="380" w:lineRule="atLeast"/>
        <w:ind w:left="-158" w:right="-32"/>
        <w:jc w:val="both"/>
        <w:rPr>
          <w:rFonts w:ascii="Times New Roman" w:hAnsi="Times New Roman" w:cs="Times New Roman"/>
          <w:sz w:val="24"/>
          <w:szCs w:val="24"/>
          <w:lang w:val="tt-RU"/>
        </w:rPr>
      </w:pPr>
      <w:r w:rsidRPr="00E14796">
        <w:rPr>
          <w:rFonts w:ascii="Times New Roman" w:hAnsi="Times New Roman" w:cs="Times New Roman"/>
          <w:color w:val="000000"/>
          <w:sz w:val="24"/>
          <w:szCs w:val="24"/>
          <w:lang w:val="tt-RU"/>
        </w:rPr>
        <w:t>электромагнит энергиясен алучы башка объектларның, югары көчәнештәге ВЛ һәм башка объектлар; кәрәзле элемтә системалары элементлары һәм башка хәрәкәтчән элемтә төрләре.</w:t>
      </w:r>
    </w:p>
    <w:p w:rsidR="001478C0" w:rsidRPr="004378F3" w:rsidRDefault="001478C0" w:rsidP="001478C0">
      <w:pPr>
        <w:pStyle w:val="12"/>
        <w:tabs>
          <w:tab w:val="left" w:pos="1669"/>
        </w:tabs>
        <w:kinsoku w:val="0"/>
        <w:overflowPunct w:val="0"/>
        <w:spacing w:before="1" w:after="240" w:line="249" w:lineRule="auto"/>
        <w:ind w:right="100"/>
        <w:jc w:val="both"/>
        <w:rPr>
          <w:b/>
          <w:color w:val="000000"/>
          <w:lang w:val="tt-RU"/>
        </w:rPr>
      </w:pPr>
      <w:r w:rsidRPr="00E14796">
        <w:rPr>
          <w:color w:val="333333"/>
        </w:rPr>
        <w:fldChar w:fldCharType="end"/>
      </w:r>
      <w:r w:rsidRPr="004378F3">
        <w:rPr>
          <w:color w:val="000000"/>
          <w:lang w:val="tt-RU"/>
        </w:rPr>
        <w:t>электромагнит энергиясен алучы башка объектларның, югары көчәнештәге ВЛ һәм башка объектлар; кәрәзле элемтә системалары элементлары һәм башка хәрәкәтчән элемтә төрләре.</w:t>
      </w:r>
    </w:p>
    <w:p w:rsidR="001478C0" w:rsidRPr="004378F3" w:rsidRDefault="001478C0" w:rsidP="001478C0">
      <w:pPr>
        <w:pStyle w:val="12"/>
        <w:tabs>
          <w:tab w:val="left" w:pos="1669"/>
        </w:tabs>
        <w:kinsoku w:val="0"/>
        <w:overflowPunct w:val="0"/>
        <w:spacing w:before="1" w:after="240" w:line="249" w:lineRule="auto"/>
        <w:ind w:right="100"/>
        <w:jc w:val="both"/>
        <w:rPr>
          <w:b/>
          <w:lang w:val="tt-RU"/>
        </w:rPr>
      </w:pPr>
      <w:r w:rsidRPr="004378F3">
        <w:rPr>
          <w:color w:val="000000"/>
          <w:lang w:val="tt-RU"/>
        </w:rPr>
        <w:t>6.6.3. Радиоешлык диапазонының тышкы электромагнит кыры йогынтысына дучар ителгән Торак, иҗтимагый һәм җитештерү биналары эчендә радиоешлыклы радиотехник объектлар (алга таба - ПРТО) тарафыннан төзелә торган электромагнит кырының дәрәҗәсе халык өчен билгеләнгән САНПИННАН артмаска тиеш. 2.1.8/2.2.4.1383-03 СанПиН 2.1.8/2.2.4.1190-03 - СанПин 2.1.2645-10 һәм 6 нчы кушымтаның таблицасында китерелгән 6 нчы кушымтаның икенче нурланышын исәпкә алып, әлеге нормативларга туры килә.</w:t>
      </w:r>
    </w:p>
    <w:p w:rsidR="001478C0" w:rsidRDefault="001478C0" w:rsidP="001478C0">
      <w:pPr>
        <w:rPr>
          <w:rFonts w:ascii="Times New Roman" w:hAnsi="Times New Roman" w:cs="Times New Roman"/>
          <w:color w:val="000000"/>
          <w:sz w:val="24"/>
          <w:szCs w:val="24"/>
          <w:lang w:val="tt-RU"/>
        </w:rPr>
      </w:pPr>
      <w:r w:rsidRPr="004378F3">
        <w:rPr>
          <w:rFonts w:ascii="Times New Roman" w:hAnsi="Times New Roman" w:cs="Times New Roman"/>
          <w:color w:val="000000"/>
          <w:sz w:val="24"/>
          <w:szCs w:val="24"/>
          <w:lang w:val="tt-RU"/>
        </w:rPr>
        <w:t xml:space="preserve">6.6.4. 3-30 МГц диапазонындагы антенналар радиостанцияләре һәм 26,5 - 27,5 МГц ешлыкларының гражданнар диапазоны радиостанцияләре урнаштыру СанПиН таләпләренә туры китереп </w:t>
      </w:r>
      <w:r>
        <w:rPr>
          <w:rFonts w:ascii="Times New Roman" w:hAnsi="Times New Roman" w:cs="Times New Roman"/>
          <w:color w:val="000000"/>
          <w:sz w:val="24"/>
          <w:szCs w:val="24"/>
          <w:lang w:val="tt-RU"/>
        </w:rPr>
        <w:t>башкарыла 2.1.8/2.2.4.1383-03 .</w:t>
      </w:r>
    </w:p>
    <w:p w:rsidR="001478C0" w:rsidRPr="004378F3" w:rsidRDefault="001478C0" w:rsidP="001478C0">
      <w:pPr>
        <w:rPr>
          <w:rFonts w:ascii="Times New Roman" w:hAnsi="Times New Roman" w:cs="Times New Roman"/>
          <w:sz w:val="24"/>
          <w:szCs w:val="24"/>
          <w:lang w:val="tt-RU"/>
        </w:rPr>
      </w:pPr>
      <w:r w:rsidRPr="004378F3">
        <w:rPr>
          <w:rFonts w:ascii="Times New Roman" w:hAnsi="Times New Roman" w:cs="Times New Roman"/>
          <w:color w:val="000000"/>
          <w:sz w:val="24"/>
          <w:szCs w:val="24"/>
          <w:lang w:val="tt-RU"/>
        </w:rPr>
        <w:t>6.6.5. Халыкны ПРТО антеннары тарафыннан төзелә торган электромагнит кырлар йогынтысыннан саклау максатларында, ПРТОНЫҢ перспективалы үсешен исәпкә алып, санитар-саклау зоналары һәм төзелешне чикләү зоналары билгеләнә (бинадан читтә 10 Вт артмаган эффектив нурланышлы бер стационар радиостанцияне урнаштыру очракларыннан тыш). Санитар-яклау зонасы чикләре әлеге нормативларга 6 нчы кушымтаның 6 нчы таблицасында күрсәтелгән җир өслегеннән 2 метр биеклектә билгеләнә.</w:t>
      </w:r>
    </w:p>
    <w:p w:rsidR="001478C0" w:rsidRDefault="001478C0" w:rsidP="001478C0">
      <w:pPr>
        <w:rPr>
          <w:rFonts w:ascii="Times New Roman" w:hAnsi="Times New Roman" w:cs="Times New Roman"/>
          <w:color w:val="000000"/>
          <w:sz w:val="24"/>
          <w:szCs w:val="24"/>
          <w:lang w:val="tt-RU"/>
        </w:rPr>
      </w:pPr>
      <w:r w:rsidRPr="00F301EB">
        <w:rPr>
          <w:rFonts w:ascii="Times New Roman" w:hAnsi="Times New Roman" w:cs="Times New Roman"/>
          <w:color w:val="000000"/>
          <w:sz w:val="24"/>
          <w:szCs w:val="24"/>
          <w:lang w:val="tt-RU"/>
        </w:rPr>
        <w:t xml:space="preserve">6.6.6. төзелешне чикләү зонасы тышкы чикләрдә җир өслеге өстендә 2 метрдан артык биеклектә электромагнит кырлары юл йөрү кагыйдәләреннән артып киткән территориядән гыйбарәт. Төзелешнең чикләнгән зонасының тышкы чиге перспективалы төзелеш биналарының максималь биеклеге буенча билгеләнә, югары каттагы электромагнит кырларның дәрәҗәсе юл хәрәкәте кагыйдәләреннән артмый. </w:t>
      </w:r>
    </w:p>
    <w:p w:rsidR="001478C0" w:rsidRDefault="001478C0" w:rsidP="001478C0">
      <w:pPr>
        <w:rPr>
          <w:rFonts w:ascii="Times New Roman" w:hAnsi="Times New Roman" w:cs="Times New Roman"/>
          <w:color w:val="000000"/>
          <w:sz w:val="24"/>
          <w:szCs w:val="24"/>
          <w:lang w:val="tt-RU"/>
        </w:rPr>
      </w:pPr>
      <w:r w:rsidRPr="00F301EB">
        <w:rPr>
          <w:rFonts w:ascii="Times New Roman" w:hAnsi="Times New Roman" w:cs="Times New Roman"/>
          <w:color w:val="000000"/>
          <w:sz w:val="24"/>
          <w:szCs w:val="24"/>
          <w:lang w:val="tt-RU"/>
        </w:rPr>
        <w:t>6.6.7.торак төзелеше территориясендә урнашкан 100 кВт артык егәрлекле тапшыручыларның санитар-яклау зонасы чикләре Россия Федерациясе баш дәүләт санитар табибы яисә аның урынбасары карары белән билгеләнгән тәртиптә билгеләнә.</w:t>
      </w:r>
    </w:p>
    <w:p w:rsidR="001478C0" w:rsidRPr="00524C53" w:rsidRDefault="001478C0" w:rsidP="001478C0">
      <w:pPr>
        <w:rPr>
          <w:rFonts w:ascii="Times New Roman" w:hAnsi="Times New Roman" w:cs="Times New Roman"/>
          <w:color w:val="000000"/>
          <w:sz w:val="24"/>
          <w:szCs w:val="24"/>
          <w:lang w:val="tt-RU"/>
        </w:rPr>
      </w:pPr>
      <w:r w:rsidRPr="00524C53">
        <w:rPr>
          <w:rFonts w:ascii="Times New Roman" w:hAnsi="Times New Roman" w:cs="Times New Roman"/>
          <w:color w:val="000000"/>
          <w:sz w:val="24"/>
          <w:szCs w:val="24"/>
          <w:lang w:val="tt-RU"/>
        </w:rPr>
        <w:t>6.6.8. Санитар-саклау зонасы һәм төзелешне чикләү зонасы торак төзелеше территориясе сыйфатында һәм әйләнә-тирә мохитнең нормалаштырыла торган сыйфат күрсәткечләре булган башка объектлардан файдалана алмый, шулай ук предприятиенең резерв территорияләре буларак карала һәм сәнәгать мәйданчыгын киңәйтү өчен файдаланыла алмый.</w:t>
      </w:r>
    </w:p>
    <w:p w:rsidR="001478C0" w:rsidRDefault="001478C0" w:rsidP="001478C0">
      <w:pPr>
        <w:rPr>
          <w:rFonts w:ascii="Times New Roman" w:hAnsi="Times New Roman" w:cs="Times New Roman"/>
          <w:sz w:val="24"/>
          <w:szCs w:val="24"/>
          <w:lang w:val="tt-RU"/>
        </w:rPr>
      </w:pPr>
      <w:r w:rsidRPr="00524C53">
        <w:rPr>
          <w:rFonts w:ascii="Times New Roman" w:hAnsi="Times New Roman" w:cs="Times New Roman"/>
          <w:color w:val="000000"/>
          <w:sz w:val="24"/>
          <w:szCs w:val="24"/>
          <w:lang w:val="tt-RU"/>
        </w:rPr>
        <w:lastRenderedPageBreak/>
        <w:t xml:space="preserve"> 6.6.9. Халыкны электр кыры тәэсиреннән саклау максатларында, аның ВЛ барлыкка килүе, СанПиН 2.2.1 таләпләренә туры китереп./2.1.1.100-03 санитар өзеклекләр куела. </w:t>
      </w:r>
      <w:r w:rsidRPr="00CD3D01">
        <w:rPr>
          <w:rFonts w:ascii="Times New Roman" w:hAnsi="Times New Roman" w:cs="Times New Roman"/>
          <w:color w:val="000000"/>
          <w:sz w:val="24"/>
          <w:szCs w:val="24"/>
          <w:lang w:val="tt-RU"/>
        </w:rPr>
        <w:t>12.1.051-90 ГОСТ нигезендә ВЛ өчен шулай ук сак зоналары билгеләнә.</w:t>
      </w:r>
    </w:p>
    <w:p w:rsidR="001478C0" w:rsidRDefault="001478C0" w:rsidP="001478C0">
      <w:pPr>
        <w:rPr>
          <w:rFonts w:ascii="Times New Roman" w:hAnsi="Times New Roman" w:cs="Times New Roman"/>
          <w:sz w:val="24"/>
          <w:szCs w:val="24"/>
          <w:lang w:val="tt-RU"/>
        </w:rPr>
      </w:pPr>
      <w:r w:rsidRPr="00524C53">
        <w:rPr>
          <w:rFonts w:ascii="Times New Roman" w:hAnsi="Times New Roman" w:cs="Times New Roman"/>
          <w:color w:val="000000"/>
          <w:sz w:val="24"/>
          <w:szCs w:val="24"/>
          <w:lang w:val="tt-RU"/>
        </w:rPr>
        <w:t>6.6.10. Халыкны электромагнит кырлардан, нурланышлардан һәм нурланышлардан саклау чаралары үз эченә алырга тиеш: электромагнит кыр чыганакларын рациональ урнаштыру һәм саклау чараларын куллану; нурланыш чыганакларына, шул исәптән икенчел нурланыш чыганакларына (челтәрләргә, биналар конструкцияләренә, коммуникацияләренә)керү мөмкинлеген чикләү; югары вольтлы идәннәрдән санитар өзекләр урнаштыру</w:t>
      </w:r>
      <w:r>
        <w:rPr>
          <w:rFonts w:ascii="Times New Roman" w:hAnsi="Times New Roman" w:cs="Times New Roman"/>
          <w:color w:val="000000"/>
          <w:sz w:val="24"/>
          <w:szCs w:val="24"/>
          <w:lang w:val="tt-RU"/>
        </w:rPr>
        <w:t xml:space="preserve"> булырга тиеш.</w:t>
      </w:r>
    </w:p>
    <w:p w:rsidR="001478C0" w:rsidRPr="00CD3D01" w:rsidRDefault="001478C0" w:rsidP="001478C0">
      <w:pPr>
        <w:rPr>
          <w:rFonts w:ascii="Times New Roman" w:hAnsi="Times New Roman" w:cs="Times New Roman"/>
          <w:b/>
          <w:color w:val="000000"/>
          <w:sz w:val="24"/>
          <w:szCs w:val="24"/>
          <w:lang w:val="tt-RU"/>
        </w:rPr>
      </w:pPr>
      <w:r w:rsidRPr="00CD3D01">
        <w:rPr>
          <w:rFonts w:ascii="Times New Roman" w:hAnsi="Times New Roman" w:cs="Times New Roman"/>
          <w:b/>
          <w:color w:val="000000"/>
          <w:sz w:val="24"/>
          <w:szCs w:val="24"/>
          <w:lang w:val="tt-RU"/>
        </w:rPr>
        <w:t>6.7. Радиацион куркынычсызлык</w:t>
      </w:r>
    </w:p>
    <w:p w:rsidR="001478C0" w:rsidRPr="00CD3D01" w:rsidRDefault="001478C0" w:rsidP="001478C0">
      <w:pPr>
        <w:rPr>
          <w:rFonts w:ascii="Times New Roman" w:hAnsi="Times New Roman" w:cs="Times New Roman"/>
          <w:color w:val="000000"/>
          <w:sz w:val="24"/>
          <w:szCs w:val="24"/>
          <w:lang w:val="tt-RU"/>
        </w:rPr>
      </w:pPr>
      <w:r w:rsidRPr="00CD3D01">
        <w:rPr>
          <w:rFonts w:ascii="Times New Roman" w:hAnsi="Times New Roman" w:cs="Times New Roman"/>
          <w:color w:val="000000"/>
          <w:sz w:val="24"/>
          <w:szCs w:val="24"/>
          <w:lang w:val="tt-RU"/>
        </w:rPr>
        <w:t>6.7.1. Җирлек территориясендә радиацион куркынычсызлыкны тәэмин итү буенча таләпләр 1996 елның 9 гыйнварындагы 3-ФЗ номерлы «халыкның радиацион куркынычсызлыгы турында» гы Федераль закон, СанПин 2.6.1.2523-09 (РРБ-99/2009), СП 2.6.1.2612-10 (ОССРБ-99/2010) белән билгеләнгән һәм нурланышның җайга салынулы табигый чыганакларына: радон изотоплары һәм аларның һавада таралу продуктлары., төзелеш әйберләрендә булган табигый радионуклидларның гамма-нурланышы, эчәргә яраклы суда, ашламаларда һәм файдалы казылмаларда табигый радионуклидлар.</w:t>
      </w:r>
    </w:p>
    <w:p w:rsidR="001478C0" w:rsidRPr="00524C53" w:rsidRDefault="001478C0" w:rsidP="001478C0">
      <w:pPr>
        <w:rPr>
          <w:rFonts w:ascii="Times New Roman" w:hAnsi="Times New Roman" w:cs="Times New Roman"/>
          <w:color w:val="000000"/>
          <w:sz w:val="24"/>
          <w:szCs w:val="24"/>
          <w:lang w:val="tt-RU"/>
        </w:rPr>
      </w:pPr>
      <w:r w:rsidRPr="00077756">
        <w:rPr>
          <w:rFonts w:ascii="Times New Roman" w:hAnsi="Times New Roman" w:cs="Times New Roman"/>
          <w:color w:val="000000"/>
          <w:sz w:val="24"/>
          <w:szCs w:val="24"/>
          <w:lang w:val="tt-RU"/>
        </w:rPr>
        <w:t>6.7.2. Халыкның радиацион куркынычсызлыгы тәэмин ит</w:t>
      </w:r>
      <w:r w:rsidRPr="00524C53">
        <w:rPr>
          <w:rFonts w:ascii="Times New Roman" w:hAnsi="Times New Roman" w:cs="Times New Roman"/>
          <w:color w:val="000000"/>
          <w:sz w:val="24"/>
          <w:szCs w:val="24"/>
          <w:lang w:val="tt-RU"/>
        </w:rPr>
        <w:t>үдә</w:t>
      </w:r>
      <w:r w:rsidRPr="00077756">
        <w:rPr>
          <w:rFonts w:ascii="Times New Roman" w:hAnsi="Times New Roman" w:cs="Times New Roman"/>
          <w:color w:val="000000"/>
          <w:sz w:val="24"/>
          <w:szCs w:val="24"/>
          <w:lang w:val="tt-RU"/>
        </w:rPr>
        <w:t>: радиацион контроль һәм радиацион хәл турында мәгълүмат системасын оештыру; халыкны, шулай ук әйләнә-тирә мохит компонентларын Радиацион авария булган очракта да планлаштыру һәм үткәрү нәтиҗәлелеге</w:t>
      </w:r>
      <w:r w:rsidRPr="00524C53">
        <w:rPr>
          <w:rFonts w:ascii="Times New Roman" w:hAnsi="Times New Roman" w:cs="Times New Roman"/>
          <w:color w:val="000000"/>
          <w:sz w:val="24"/>
          <w:szCs w:val="24"/>
          <w:lang w:val="tt-RU"/>
        </w:rPr>
        <w:t xml:space="preserve"> булырга тиеш</w:t>
      </w:r>
      <w:r w:rsidRPr="00077756">
        <w:rPr>
          <w:rFonts w:ascii="Times New Roman" w:hAnsi="Times New Roman" w:cs="Times New Roman"/>
          <w:color w:val="000000"/>
          <w:sz w:val="24"/>
          <w:szCs w:val="24"/>
          <w:lang w:val="tt-RU"/>
        </w:rPr>
        <w:t xml:space="preserve">. </w:t>
      </w:r>
    </w:p>
    <w:p w:rsidR="001478C0" w:rsidRDefault="001478C0" w:rsidP="001478C0">
      <w:pPr>
        <w:rPr>
          <w:rFonts w:ascii="Times New Roman" w:hAnsi="Times New Roman" w:cs="Times New Roman"/>
          <w:b/>
          <w:sz w:val="24"/>
          <w:szCs w:val="24"/>
          <w:lang w:val="tt-RU"/>
        </w:rPr>
      </w:pPr>
      <w:r w:rsidRPr="00CD3D01">
        <w:rPr>
          <w:rFonts w:ascii="Times New Roman" w:hAnsi="Times New Roman" w:cs="Times New Roman"/>
          <w:color w:val="000000"/>
          <w:sz w:val="24"/>
          <w:szCs w:val="24"/>
          <w:lang w:val="tt-RU"/>
        </w:rPr>
        <w:t>6.7.3. Төзелеш өчен Татарстан Республикасы Муниципаль берәмлекләре территорияләрен бүлеп бирер алдыннан, СП 2.6.1.2612-10 (ОСПОРБ-99/2010), СанПиН 2.6.1.2800-10 һәм СП 11-102-97 таләпләренә туры китереп, радиацион хәлгә бәя бирергә кирәк.</w:t>
      </w:r>
    </w:p>
    <w:p w:rsidR="001478C0" w:rsidRPr="00524C53" w:rsidRDefault="001478C0" w:rsidP="001478C0">
      <w:pPr>
        <w:rPr>
          <w:rFonts w:ascii="Times New Roman" w:hAnsi="Times New Roman" w:cs="Times New Roman"/>
          <w:color w:val="000000"/>
          <w:sz w:val="24"/>
          <w:szCs w:val="24"/>
          <w:lang w:val="tt-RU"/>
        </w:rPr>
      </w:pPr>
      <w:r w:rsidRPr="00524C53">
        <w:rPr>
          <w:rFonts w:ascii="Times New Roman" w:hAnsi="Times New Roman" w:cs="Times New Roman"/>
          <w:color w:val="000000"/>
          <w:sz w:val="24"/>
          <w:szCs w:val="24"/>
          <w:lang w:val="tt-RU"/>
        </w:rPr>
        <w:t>6.7.4. Торак һәм иҗтимагый биналар төзү өчен территорияләрне сайлаганда гамма-нурланышның эквивалент дозасы 0,3 МкВ/сәгатьтән дә ким булмаган һәм грунт өслегеннән радон агымы тыгызлыгы 80 мБк/(кв. метр) артмаган участоклар сайлап алына. Биналар һәм корылмалар урнаштырганда, гамма-нурланышның эквивалент дозасы 0,6 МкВ/сәгатьтән артмаган территорияләрне сайлыйлар, ә корылма контурасы чикләрендә радон өслегеннән грунт агымының тыгызлыгы 250 мБк/(кв.метр) тәшкил итә. Әлеге Параметрлар арткан очракта, проектта бинаны гамма - нурланыш һәм радонның югары дәрәҗәләреннән саклау системасы каралырга тиеш.</w:t>
      </w:r>
    </w:p>
    <w:p w:rsidR="001478C0" w:rsidRDefault="001478C0" w:rsidP="001478C0">
      <w:pPr>
        <w:rPr>
          <w:rFonts w:ascii="Times New Roman" w:hAnsi="Times New Roman" w:cs="Times New Roman"/>
          <w:sz w:val="24"/>
          <w:szCs w:val="24"/>
          <w:lang w:val="tt-RU"/>
        </w:rPr>
      </w:pPr>
      <w:r w:rsidRPr="00524C53">
        <w:rPr>
          <w:rFonts w:ascii="Times New Roman" w:hAnsi="Times New Roman" w:cs="Times New Roman"/>
          <w:color w:val="000000"/>
          <w:sz w:val="24"/>
          <w:szCs w:val="24"/>
          <w:lang w:val="tt-RU"/>
        </w:rPr>
        <w:t xml:space="preserve"> 6.7.5. Радиоактив пычратуларны эзләү барышында ачыкланган төзелеш участоклары дезактивацияне (радиацион реабилитация) инженерлык әзерләү барышында бул</w:t>
      </w:r>
      <w:r>
        <w:rPr>
          <w:rFonts w:ascii="Times New Roman" w:hAnsi="Times New Roman" w:cs="Times New Roman"/>
          <w:color w:val="000000"/>
          <w:sz w:val="24"/>
          <w:szCs w:val="24"/>
          <w:lang w:val="tt-RU"/>
        </w:rPr>
        <w:t>д</w:t>
      </w:r>
      <w:r w:rsidRPr="00524C53">
        <w:rPr>
          <w:rFonts w:ascii="Times New Roman" w:hAnsi="Times New Roman" w:cs="Times New Roman"/>
          <w:color w:val="000000"/>
          <w:sz w:val="24"/>
          <w:szCs w:val="24"/>
          <w:lang w:val="tt-RU"/>
        </w:rPr>
        <w:t>ыр</w:t>
      </w:r>
      <w:r>
        <w:rPr>
          <w:rFonts w:ascii="Times New Roman" w:hAnsi="Times New Roman" w:cs="Times New Roman"/>
          <w:color w:val="000000"/>
          <w:sz w:val="24"/>
          <w:szCs w:val="24"/>
          <w:lang w:val="tt-RU"/>
        </w:rPr>
        <w:t>ыр</w:t>
      </w:r>
      <w:r w:rsidRPr="00524C53">
        <w:rPr>
          <w:rFonts w:ascii="Times New Roman" w:hAnsi="Times New Roman" w:cs="Times New Roman"/>
          <w:color w:val="000000"/>
          <w:sz w:val="24"/>
          <w:szCs w:val="24"/>
          <w:lang w:val="tt-RU"/>
        </w:rPr>
        <w:t>га тиеш.</w:t>
      </w:r>
    </w:p>
    <w:p w:rsidR="001478C0" w:rsidRDefault="001478C0" w:rsidP="001478C0">
      <w:pPr>
        <w:rPr>
          <w:rFonts w:ascii="Times New Roman" w:hAnsi="Times New Roman" w:cs="Times New Roman"/>
          <w:color w:val="000000"/>
          <w:sz w:val="24"/>
          <w:szCs w:val="24"/>
          <w:lang w:val="tt-RU"/>
        </w:rPr>
      </w:pPr>
      <w:r w:rsidRPr="00524C53">
        <w:rPr>
          <w:rFonts w:ascii="Times New Roman" w:hAnsi="Times New Roman" w:cs="Times New Roman"/>
          <w:color w:val="000000"/>
          <w:sz w:val="24"/>
          <w:szCs w:val="24"/>
          <w:lang w:val="tt-RU"/>
        </w:rPr>
        <w:t xml:space="preserve">6.7.6. Радиация объектын урнаштыру урынын сайлаганда объектның категориясен, аның потенциаль радиацион, химик һәм халык һәм әйләнә - тирә мохит өчен куркыныч булуын исәпкә алырга кирәк. Яңа төзелә торган объектның мәйданы төзелеш нормалары һәм кагыйдәләре, проектлау нормалары һәм СП 2.6.1.2612-10 таләпләренә туры килергә тиеш. </w:t>
      </w:r>
    </w:p>
    <w:p w:rsidR="001478C0" w:rsidRDefault="001478C0" w:rsidP="001478C0">
      <w:pPr>
        <w:rPr>
          <w:rFonts w:ascii="Times New Roman" w:hAnsi="Times New Roman" w:cs="Times New Roman"/>
          <w:sz w:val="24"/>
          <w:szCs w:val="24"/>
          <w:lang w:val="tt-RU"/>
        </w:rPr>
      </w:pPr>
      <w:r w:rsidRPr="00524C53">
        <w:rPr>
          <w:rFonts w:ascii="Times New Roman" w:hAnsi="Times New Roman" w:cs="Times New Roman"/>
          <w:color w:val="000000"/>
          <w:sz w:val="24"/>
          <w:szCs w:val="24"/>
          <w:lang w:val="tt-RU"/>
        </w:rPr>
        <w:t>6.7.7. Нурланыш объектыннан яклауны проектлаганда объект территориясеннән читтә халык өчен эквивалент дозаның егәрлеге 0,06 мкЗв/С дан артмаска тиеш, ә персонал һәм объект территориясендә һәм территориясендә халык өчен әлеге нормативка 6 нчы кушымтаның 7 нче таблицасы нигезендә билгеләнә.</w:t>
      </w:r>
    </w:p>
    <w:p w:rsidR="001478C0" w:rsidRPr="00054A16" w:rsidRDefault="001478C0" w:rsidP="001478C0">
      <w:pPr>
        <w:rPr>
          <w:rFonts w:ascii="Times New Roman" w:hAnsi="Times New Roman" w:cs="Times New Roman"/>
          <w:b/>
          <w:color w:val="000000"/>
          <w:sz w:val="24"/>
          <w:szCs w:val="24"/>
          <w:lang w:val="tt-RU"/>
        </w:rPr>
      </w:pPr>
      <w:r w:rsidRPr="00054A16">
        <w:rPr>
          <w:rFonts w:ascii="Times New Roman" w:hAnsi="Times New Roman" w:cs="Times New Roman"/>
          <w:b/>
          <w:color w:val="000000"/>
          <w:sz w:val="24"/>
          <w:szCs w:val="24"/>
          <w:lang w:val="tt-RU"/>
        </w:rPr>
        <w:t xml:space="preserve">6.8. Микроклиматны көйләү </w:t>
      </w:r>
    </w:p>
    <w:p w:rsidR="001478C0" w:rsidRDefault="001478C0" w:rsidP="001478C0">
      <w:pPr>
        <w:rPr>
          <w:rFonts w:ascii="Times New Roman" w:hAnsi="Times New Roman" w:cs="Times New Roman"/>
          <w:sz w:val="24"/>
          <w:szCs w:val="24"/>
          <w:lang w:val="tt-RU"/>
        </w:rPr>
      </w:pPr>
      <w:r w:rsidRPr="00054A16">
        <w:rPr>
          <w:rFonts w:ascii="Times New Roman" w:hAnsi="Times New Roman" w:cs="Times New Roman"/>
          <w:color w:val="000000"/>
          <w:sz w:val="24"/>
          <w:szCs w:val="24"/>
          <w:lang w:val="tt-RU"/>
        </w:rPr>
        <w:lastRenderedPageBreak/>
        <w:t>6.8.1. Торак пунктлар территорияләрен планлаштыру һәм төзегәндә Горизонт яклары буенча яктылык проеммаларын һәм проектлана торган биналар өчен яктылык климаты коэффициентын билгеләү 83 таблица буенча кабул ителергә тиеш.</w:t>
      </w:r>
    </w:p>
    <w:p w:rsidR="001478C0" w:rsidRDefault="001478C0" w:rsidP="001478C0">
      <w:pPr>
        <w:rPr>
          <w:rFonts w:ascii="Times New Roman" w:hAnsi="Times New Roman" w:cs="Times New Roman"/>
          <w:sz w:val="24"/>
          <w:szCs w:val="24"/>
          <w:lang w:val="tt-RU"/>
        </w:rPr>
      </w:pPr>
    </w:p>
    <w:p w:rsidR="001478C0" w:rsidRPr="00CE48E8" w:rsidRDefault="001478C0" w:rsidP="001478C0">
      <w:pPr>
        <w:tabs>
          <w:tab w:val="left" w:pos="7137"/>
        </w:tabs>
        <w:rPr>
          <w:rFonts w:ascii="Times New Roman" w:hAnsi="Times New Roman" w:cs="Times New Roman"/>
          <w:b/>
          <w:sz w:val="24"/>
          <w:szCs w:val="24"/>
          <w:lang w:val="tt-RU"/>
        </w:rPr>
      </w:pPr>
      <w:r>
        <w:rPr>
          <w:rFonts w:ascii="Times New Roman" w:hAnsi="Times New Roman" w:cs="Times New Roman"/>
          <w:sz w:val="24"/>
          <w:szCs w:val="24"/>
          <w:lang w:val="tt-RU"/>
        </w:rPr>
        <w:tab/>
      </w:r>
      <w:r w:rsidRPr="00054A16">
        <w:rPr>
          <w:rFonts w:ascii="Times New Roman" w:hAnsi="Times New Roman" w:cs="Times New Roman"/>
          <w:b/>
          <w:sz w:val="24"/>
          <w:szCs w:val="24"/>
          <w:lang w:val="tt-RU"/>
        </w:rPr>
        <w:t>83 та</w:t>
      </w:r>
      <w:r w:rsidRPr="00054A16">
        <w:rPr>
          <w:rFonts w:ascii="Times New Roman" w:hAnsi="Times New Roman" w:cs="Times New Roman"/>
          <w:b/>
          <w:sz w:val="24"/>
          <w:szCs w:val="24"/>
        </w:rPr>
        <w:t>блица</w:t>
      </w:r>
    </w:p>
    <w:tbl>
      <w:tblPr>
        <w:tblStyle w:val="aa"/>
        <w:tblW w:w="0" w:type="auto"/>
        <w:tblInd w:w="-885" w:type="dxa"/>
        <w:tblLook w:val="04A0" w:firstRow="1" w:lastRow="0" w:firstColumn="1" w:lastColumn="0" w:noHBand="0" w:noVBand="1"/>
      </w:tblPr>
      <w:tblGrid>
        <w:gridCol w:w="4075"/>
        <w:gridCol w:w="3864"/>
        <w:gridCol w:w="2517"/>
      </w:tblGrid>
      <w:tr w:rsidR="001478C0" w:rsidTr="003B315F">
        <w:tc>
          <w:tcPr>
            <w:tcW w:w="4075" w:type="dxa"/>
          </w:tcPr>
          <w:p w:rsidR="001478C0" w:rsidRPr="00CE48E8" w:rsidRDefault="001478C0" w:rsidP="003B315F">
            <w:pPr>
              <w:tabs>
                <w:tab w:val="left" w:pos="7137"/>
              </w:tabs>
              <w:rPr>
                <w:b/>
                <w:sz w:val="24"/>
                <w:szCs w:val="24"/>
              </w:rPr>
            </w:pPr>
            <w:r w:rsidRPr="00CE48E8">
              <w:rPr>
                <w:b/>
                <w:bCs/>
                <w:sz w:val="24"/>
                <w:szCs w:val="24"/>
              </w:rPr>
              <w:t>Яктылык аралары</w:t>
            </w:r>
          </w:p>
        </w:tc>
        <w:tc>
          <w:tcPr>
            <w:tcW w:w="3864" w:type="dxa"/>
          </w:tcPr>
          <w:p w:rsidR="001478C0" w:rsidRPr="00CE48E8" w:rsidRDefault="001478C0" w:rsidP="003B315F">
            <w:pPr>
              <w:tabs>
                <w:tab w:val="left" w:pos="7137"/>
              </w:tabs>
              <w:rPr>
                <w:b/>
                <w:sz w:val="24"/>
                <w:szCs w:val="24"/>
              </w:rPr>
            </w:pPr>
            <w:r w:rsidRPr="00CE48E8">
              <w:rPr>
                <w:b/>
                <w:sz w:val="24"/>
                <w:szCs w:val="24"/>
              </w:rPr>
              <w:t>Яктылык араларын горизонт буенча ориентлаштыру</w:t>
            </w:r>
          </w:p>
        </w:tc>
        <w:tc>
          <w:tcPr>
            <w:tcW w:w="2517" w:type="dxa"/>
          </w:tcPr>
          <w:p w:rsidR="001478C0" w:rsidRPr="00CE48E8" w:rsidRDefault="001478C0" w:rsidP="003B315F">
            <w:pPr>
              <w:tabs>
                <w:tab w:val="left" w:pos="7137"/>
              </w:tabs>
              <w:rPr>
                <w:b/>
                <w:sz w:val="24"/>
                <w:szCs w:val="24"/>
              </w:rPr>
            </w:pPr>
            <w:r w:rsidRPr="00CE48E8">
              <w:rPr>
                <w:b/>
                <w:sz w:val="24"/>
                <w:szCs w:val="24"/>
              </w:rPr>
              <w:t>Яктылык коэффициентыны</w:t>
            </w:r>
            <w:r w:rsidRPr="00CE48E8">
              <w:rPr>
                <w:b/>
                <w:sz w:val="24"/>
                <w:szCs w:val="24"/>
                <w:lang w:val="tt-RU"/>
              </w:rPr>
              <w:t>ң</w:t>
            </w:r>
            <w:r w:rsidRPr="00CE48E8">
              <w:rPr>
                <w:b/>
                <w:sz w:val="24"/>
                <w:szCs w:val="24"/>
              </w:rPr>
              <w:t xml:space="preserve"> климаты</w:t>
            </w:r>
          </w:p>
        </w:tc>
      </w:tr>
      <w:tr w:rsidR="001478C0" w:rsidTr="003B315F">
        <w:tc>
          <w:tcPr>
            <w:tcW w:w="4075" w:type="dxa"/>
          </w:tcPr>
          <w:p w:rsidR="001478C0" w:rsidRPr="00CE48E8" w:rsidRDefault="001478C0" w:rsidP="003B315F">
            <w:pPr>
              <w:tabs>
                <w:tab w:val="left" w:pos="7137"/>
              </w:tabs>
              <w:rPr>
                <w:sz w:val="24"/>
                <w:szCs w:val="24"/>
                <w:lang w:val="tt-RU"/>
              </w:rPr>
            </w:pPr>
            <w:r w:rsidRPr="00CE48E8">
              <w:rPr>
                <w:sz w:val="24"/>
                <w:szCs w:val="24"/>
              </w:rPr>
              <w:t>Бинаны</w:t>
            </w:r>
            <w:r w:rsidRPr="00CE48E8">
              <w:rPr>
                <w:sz w:val="24"/>
                <w:szCs w:val="24"/>
                <w:lang w:val="tt-RU"/>
              </w:rPr>
              <w:t>ң тышкы стеналарында</w:t>
            </w:r>
          </w:p>
        </w:tc>
        <w:tc>
          <w:tcPr>
            <w:tcW w:w="3864" w:type="dxa"/>
          </w:tcPr>
          <w:p w:rsidR="001478C0" w:rsidRPr="00CE48E8" w:rsidRDefault="001478C0" w:rsidP="003B315F">
            <w:pPr>
              <w:tabs>
                <w:tab w:val="left" w:pos="7137"/>
              </w:tabs>
              <w:rPr>
                <w:sz w:val="24"/>
                <w:szCs w:val="24"/>
                <w:lang w:val="tt-RU"/>
              </w:rPr>
            </w:pPr>
            <w:r w:rsidRPr="00CE48E8">
              <w:rPr>
                <w:sz w:val="24"/>
                <w:szCs w:val="24"/>
                <w:lang w:val="tt-RU"/>
              </w:rPr>
              <w:t>Т, ТК,ТК,К,КК,КК,К</w:t>
            </w:r>
          </w:p>
        </w:tc>
        <w:tc>
          <w:tcPr>
            <w:tcW w:w="2517" w:type="dxa"/>
          </w:tcPr>
          <w:p w:rsidR="001478C0" w:rsidRPr="00CE48E8" w:rsidRDefault="001478C0" w:rsidP="003B315F">
            <w:pPr>
              <w:tabs>
                <w:tab w:val="left" w:pos="7137"/>
              </w:tabs>
              <w:rPr>
                <w:sz w:val="24"/>
                <w:szCs w:val="24"/>
                <w:lang w:val="tt-RU"/>
              </w:rPr>
            </w:pPr>
            <w:r w:rsidRPr="00CE48E8">
              <w:rPr>
                <w:sz w:val="24"/>
                <w:szCs w:val="24"/>
                <w:lang w:val="tt-RU"/>
              </w:rPr>
              <w:t>1</w:t>
            </w:r>
          </w:p>
        </w:tc>
      </w:tr>
      <w:tr w:rsidR="001478C0" w:rsidTr="003B315F">
        <w:tc>
          <w:tcPr>
            <w:tcW w:w="4075" w:type="dxa"/>
          </w:tcPr>
          <w:p w:rsidR="001478C0" w:rsidRPr="00CE48E8" w:rsidRDefault="001478C0" w:rsidP="003B315F">
            <w:pPr>
              <w:tabs>
                <w:tab w:val="left" w:pos="7137"/>
              </w:tabs>
              <w:rPr>
                <w:sz w:val="24"/>
                <w:szCs w:val="24"/>
                <w:lang w:val="tt-RU"/>
              </w:rPr>
            </w:pPr>
            <w:r w:rsidRPr="00CE48E8">
              <w:rPr>
                <w:sz w:val="24"/>
                <w:szCs w:val="24"/>
                <w:lang w:val="tt-RU"/>
              </w:rPr>
              <w:t>Турыпочмак һәм трапе</w:t>
            </w:r>
            <w:r w:rsidRPr="00CE48E8">
              <w:rPr>
                <w:sz w:val="24"/>
                <w:szCs w:val="24"/>
              </w:rPr>
              <w:t>ц</w:t>
            </w:r>
            <w:r w:rsidRPr="00CE48E8">
              <w:rPr>
                <w:sz w:val="24"/>
                <w:szCs w:val="24"/>
                <w:lang w:val="tt-RU"/>
              </w:rPr>
              <w:t>ия формасындагы яктырткычларда</w:t>
            </w:r>
          </w:p>
        </w:tc>
        <w:tc>
          <w:tcPr>
            <w:tcW w:w="3864" w:type="dxa"/>
          </w:tcPr>
          <w:p w:rsidR="001478C0" w:rsidRPr="00CE48E8" w:rsidRDefault="001478C0" w:rsidP="003B315F">
            <w:pPr>
              <w:tabs>
                <w:tab w:val="left" w:pos="7137"/>
              </w:tabs>
              <w:rPr>
                <w:sz w:val="24"/>
                <w:szCs w:val="24"/>
                <w:lang w:val="tt-RU"/>
              </w:rPr>
            </w:pPr>
            <w:r w:rsidRPr="00CE48E8">
              <w:rPr>
                <w:sz w:val="24"/>
                <w:szCs w:val="24"/>
                <w:lang w:val="tt-RU"/>
              </w:rPr>
              <w:t>Т-К, К-К, ТК-КК, КК-ТК</w:t>
            </w:r>
          </w:p>
        </w:tc>
        <w:tc>
          <w:tcPr>
            <w:tcW w:w="2517" w:type="dxa"/>
          </w:tcPr>
          <w:p w:rsidR="001478C0" w:rsidRPr="00CE48E8" w:rsidRDefault="001478C0" w:rsidP="003B315F">
            <w:pPr>
              <w:tabs>
                <w:tab w:val="left" w:pos="7137"/>
              </w:tabs>
              <w:rPr>
                <w:sz w:val="24"/>
                <w:szCs w:val="24"/>
                <w:lang w:val="tt-RU"/>
              </w:rPr>
            </w:pPr>
            <w:r w:rsidRPr="00CE48E8">
              <w:rPr>
                <w:sz w:val="24"/>
                <w:szCs w:val="24"/>
                <w:lang w:val="tt-RU"/>
              </w:rPr>
              <w:t>1</w:t>
            </w:r>
          </w:p>
        </w:tc>
      </w:tr>
      <w:tr w:rsidR="001478C0" w:rsidTr="003B315F">
        <w:tc>
          <w:tcPr>
            <w:tcW w:w="4075" w:type="dxa"/>
          </w:tcPr>
          <w:p w:rsidR="001478C0" w:rsidRPr="00CE48E8" w:rsidRDefault="001478C0" w:rsidP="003B315F">
            <w:pPr>
              <w:tabs>
                <w:tab w:val="left" w:pos="7137"/>
              </w:tabs>
              <w:rPr>
                <w:sz w:val="24"/>
                <w:szCs w:val="24"/>
                <w:lang w:val="tt-RU"/>
              </w:rPr>
            </w:pPr>
            <w:r w:rsidRPr="00CE48E8">
              <w:rPr>
                <w:sz w:val="24"/>
                <w:szCs w:val="24"/>
                <w:lang w:val="tt-RU"/>
              </w:rPr>
              <w:t>“ Шед” типындагы яктырткычларда</w:t>
            </w:r>
          </w:p>
        </w:tc>
        <w:tc>
          <w:tcPr>
            <w:tcW w:w="3864" w:type="dxa"/>
          </w:tcPr>
          <w:p w:rsidR="001478C0" w:rsidRPr="00CE48E8" w:rsidRDefault="001478C0" w:rsidP="003B315F">
            <w:pPr>
              <w:tabs>
                <w:tab w:val="left" w:pos="7137"/>
              </w:tabs>
              <w:rPr>
                <w:sz w:val="24"/>
                <w:szCs w:val="24"/>
                <w:lang w:val="tt-RU"/>
              </w:rPr>
            </w:pPr>
            <w:r w:rsidRPr="00CE48E8">
              <w:rPr>
                <w:sz w:val="24"/>
                <w:szCs w:val="24"/>
                <w:lang w:val="tt-RU"/>
              </w:rPr>
              <w:t>Т</w:t>
            </w:r>
          </w:p>
        </w:tc>
        <w:tc>
          <w:tcPr>
            <w:tcW w:w="2517" w:type="dxa"/>
          </w:tcPr>
          <w:p w:rsidR="001478C0" w:rsidRPr="00CE48E8" w:rsidRDefault="001478C0" w:rsidP="003B315F">
            <w:pPr>
              <w:tabs>
                <w:tab w:val="left" w:pos="7137"/>
              </w:tabs>
              <w:rPr>
                <w:sz w:val="24"/>
                <w:szCs w:val="24"/>
                <w:lang w:val="tt-RU"/>
              </w:rPr>
            </w:pPr>
            <w:r w:rsidRPr="00CE48E8">
              <w:rPr>
                <w:sz w:val="24"/>
                <w:szCs w:val="24"/>
                <w:lang w:val="tt-RU"/>
              </w:rPr>
              <w:t>1</w:t>
            </w:r>
          </w:p>
        </w:tc>
      </w:tr>
      <w:tr w:rsidR="001478C0" w:rsidTr="003B315F">
        <w:tc>
          <w:tcPr>
            <w:tcW w:w="4075" w:type="dxa"/>
          </w:tcPr>
          <w:p w:rsidR="001478C0" w:rsidRPr="00CE48E8" w:rsidRDefault="001478C0" w:rsidP="003B315F">
            <w:pPr>
              <w:tabs>
                <w:tab w:val="left" w:pos="7137"/>
              </w:tabs>
              <w:rPr>
                <w:sz w:val="24"/>
                <w:szCs w:val="24"/>
                <w:lang w:val="tt-RU"/>
              </w:rPr>
            </w:pPr>
            <w:r w:rsidRPr="00CE48E8">
              <w:rPr>
                <w:sz w:val="24"/>
                <w:szCs w:val="24"/>
                <w:lang w:val="tt-RU"/>
              </w:rPr>
              <w:t>Зенит яктырткычларда</w:t>
            </w:r>
          </w:p>
        </w:tc>
        <w:tc>
          <w:tcPr>
            <w:tcW w:w="3864" w:type="dxa"/>
          </w:tcPr>
          <w:p w:rsidR="001478C0" w:rsidRPr="00CE48E8" w:rsidRDefault="001478C0" w:rsidP="003B315F">
            <w:pPr>
              <w:tabs>
                <w:tab w:val="left" w:pos="7137"/>
              </w:tabs>
              <w:rPr>
                <w:b/>
                <w:sz w:val="24"/>
                <w:szCs w:val="24"/>
                <w:lang w:val="tt-RU"/>
              </w:rPr>
            </w:pPr>
            <w:r w:rsidRPr="00CE48E8">
              <w:rPr>
                <w:b/>
                <w:sz w:val="24"/>
                <w:szCs w:val="24"/>
                <w:lang w:val="tt-RU"/>
              </w:rPr>
              <w:t>-</w:t>
            </w:r>
          </w:p>
        </w:tc>
        <w:tc>
          <w:tcPr>
            <w:tcW w:w="2517" w:type="dxa"/>
          </w:tcPr>
          <w:p w:rsidR="001478C0" w:rsidRPr="00CE48E8" w:rsidRDefault="001478C0" w:rsidP="003B315F">
            <w:pPr>
              <w:tabs>
                <w:tab w:val="left" w:pos="7137"/>
              </w:tabs>
              <w:rPr>
                <w:b/>
                <w:sz w:val="24"/>
                <w:szCs w:val="24"/>
                <w:lang w:val="tt-RU"/>
              </w:rPr>
            </w:pPr>
            <w:r w:rsidRPr="00CE48E8">
              <w:rPr>
                <w:b/>
                <w:sz w:val="24"/>
                <w:szCs w:val="24"/>
                <w:lang w:val="tt-RU"/>
              </w:rPr>
              <w:t>1</w:t>
            </w:r>
          </w:p>
        </w:tc>
      </w:tr>
      <w:tr w:rsidR="001478C0" w:rsidRPr="00EA2D35" w:rsidTr="003B315F">
        <w:tc>
          <w:tcPr>
            <w:tcW w:w="10456" w:type="dxa"/>
            <w:gridSpan w:val="3"/>
          </w:tcPr>
          <w:p w:rsidR="001478C0" w:rsidRPr="00CE48E8" w:rsidRDefault="001478C0" w:rsidP="003B315F">
            <w:pPr>
              <w:tabs>
                <w:tab w:val="left" w:pos="7137"/>
              </w:tabs>
              <w:rPr>
                <w:sz w:val="24"/>
                <w:szCs w:val="24"/>
                <w:lang w:val="tt-RU"/>
              </w:rPr>
            </w:pPr>
            <w:r w:rsidRPr="00CE48E8">
              <w:rPr>
                <w:sz w:val="24"/>
                <w:szCs w:val="24"/>
                <w:lang w:val="tt-RU"/>
              </w:rPr>
              <w:t>Искәрмә:</w:t>
            </w:r>
          </w:p>
          <w:p w:rsidR="001478C0" w:rsidRPr="00CE48E8" w:rsidRDefault="001478C0" w:rsidP="001478C0">
            <w:pPr>
              <w:pStyle w:val="a9"/>
              <w:numPr>
                <w:ilvl w:val="0"/>
                <w:numId w:val="118"/>
              </w:numPr>
              <w:tabs>
                <w:tab w:val="left" w:pos="7137"/>
              </w:tabs>
              <w:spacing w:after="0" w:line="240" w:lineRule="auto"/>
              <w:rPr>
                <w:rFonts w:ascii="Times New Roman" w:hAnsi="Times New Roman"/>
                <w:sz w:val="24"/>
                <w:szCs w:val="24"/>
                <w:lang w:val="tt-RU"/>
              </w:rPr>
            </w:pPr>
            <w:r w:rsidRPr="00CE48E8">
              <w:rPr>
                <w:rFonts w:ascii="Times New Roman" w:hAnsi="Times New Roman"/>
                <w:sz w:val="24"/>
                <w:szCs w:val="24"/>
                <w:lang w:val="tt-RU"/>
              </w:rPr>
              <w:t>Т-Төньяк,ТК- төньяк-көнчыгыш,ТК- төньяк-көнбатыш,К- көнчыгыш,К- көнбатыш,Т-К- төньяк-көнчыгыш, К-К –көнчыгыш- көнбатыш,К- көнчыгыш,КК-көньяк-көнчыгыш, КК- көньяк-көнбатыш;</w:t>
            </w:r>
          </w:p>
          <w:p w:rsidR="001478C0" w:rsidRPr="00CE48E8" w:rsidRDefault="001478C0" w:rsidP="001478C0">
            <w:pPr>
              <w:pStyle w:val="a9"/>
              <w:numPr>
                <w:ilvl w:val="0"/>
                <w:numId w:val="118"/>
              </w:numPr>
              <w:tabs>
                <w:tab w:val="left" w:pos="7137"/>
              </w:tabs>
              <w:spacing w:after="0" w:line="240" w:lineRule="auto"/>
              <w:rPr>
                <w:rFonts w:ascii="Times New Roman" w:hAnsi="Times New Roman"/>
                <w:sz w:val="24"/>
                <w:szCs w:val="24"/>
                <w:lang w:val="tt-RU"/>
              </w:rPr>
            </w:pPr>
            <w:r w:rsidRPr="00CE48E8">
              <w:rPr>
                <w:rFonts w:ascii="Times New Roman" w:hAnsi="Times New Roman"/>
                <w:color w:val="000000"/>
                <w:sz w:val="24"/>
                <w:szCs w:val="24"/>
                <w:lang w:val="tt-RU"/>
              </w:rPr>
              <w:t>Дәвалау учреждениеләрендә яктылык ягыннан яктылык араларын  СНИП 31-06-2009 нигезендә кабул итәргә кирәк.</w:t>
            </w:r>
          </w:p>
        </w:tc>
      </w:tr>
    </w:tbl>
    <w:p w:rsidR="001478C0" w:rsidRDefault="001478C0" w:rsidP="001478C0">
      <w:pPr>
        <w:tabs>
          <w:tab w:val="left" w:pos="7137"/>
        </w:tabs>
        <w:rPr>
          <w:rFonts w:ascii="Times New Roman" w:hAnsi="Times New Roman" w:cs="Times New Roman"/>
          <w:b/>
          <w:sz w:val="24"/>
          <w:szCs w:val="24"/>
          <w:lang w:val="tt-RU"/>
        </w:rPr>
      </w:pPr>
    </w:p>
    <w:p w:rsidR="001478C0" w:rsidRDefault="001478C0" w:rsidP="001478C0">
      <w:pPr>
        <w:tabs>
          <w:tab w:val="left" w:pos="7137"/>
        </w:tabs>
        <w:rPr>
          <w:rFonts w:ascii="Times New Roman" w:hAnsi="Times New Roman" w:cs="Times New Roman"/>
          <w:color w:val="000000"/>
          <w:sz w:val="24"/>
          <w:szCs w:val="24"/>
          <w:lang w:val="tt-RU"/>
        </w:rPr>
      </w:pPr>
      <w:r w:rsidRPr="00CE48E8">
        <w:rPr>
          <w:rFonts w:ascii="Times New Roman" w:hAnsi="Times New Roman" w:cs="Times New Roman"/>
          <w:color w:val="000000"/>
          <w:sz w:val="24"/>
          <w:szCs w:val="24"/>
          <w:lang w:val="tt-RU"/>
        </w:rPr>
        <w:t xml:space="preserve">6.8.2. Биналар һәм территорияләр инсоляциясе дәвамлылыгын исәпләү билгеләнгән тәртиптә расланган инсоляция графиклары буенча, СанПиН таләпләренә туры китереп </w:t>
      </w:r>
      <w:r>
        <w:rPr>
          <w:rFonts w:ascii="Times New Roman" w:hAnsi="Times New Roman" w:cs="Times New Roman"/>
          <w:color w:val="000000"/>
          <w:sz w:val="24"/>
          <w:szCs w:val="24"/>
          <w:lang w:val="tt-RU"/>
        </w:rPr>
        <w:t>башкарыла 2.2.1/2.1.1.1076-01 к.</w:t>
      </w:r>
    </w:p>
    <w:p w:rsidR="001478C0" w:rsidRDefault="001478C0" w:rsidP="001478C0">
      <w:pPr>
        <w:tabs>
          <w:tab w:val="left" w:pos="7137"/>
        </w:tabs>
        <w:rPr>
          <w:rFonts w:ascii="Times New Roman" w:hAnsi="Times New Roman" w:cs="Times New Roman"/>
          <w:color w:val="000000"/>
          <w:sz w:val="24"/>
          <w:szCs w:val="24"/>
          <w:lang w:val="tt-RU"/>
        </w:rPr>
      </w:pPr>
      <w:r w:rsidRPr="00CE48E8">
        <w:rPr>
          <w:rFonts w:ascii="Times New Roman" w:hAnsi="Times New Roman" w:cs="Times New Roman"/>
          <w:color w:val="000000"/>
          <w:sz w:val="24"/>
          <w:szCs w:val="24"/>
          <w:lang w:val="tt-RU"/>
        </w:rPr>
        <w:t>Инсоляциянең озынлыгы түбәндәге торак биналарда регламентлана; мәктәпкәчә белем бирү оешмаларында; белем бирү оешмаларында, балаларга өстәмә белем бирү оешмаларында, һөнәри белем бирү оешмаларында, интернат-мәктәпләрдә, балалар йортларында һ. б.; дәвалау-профилактика, санатор-сәламәтләндерү һәм курорт учреждениеләре; социаль хезмәт күрсәтү учреждениеләре (инвалидлар һәм өлкәннәр өчен интернат-йортлар һ. б.).</w:t>
      </w:r>
    </w:p>
    <w:p w:rsidR="001478C0" w:rsidRDefault="001478C0" w:rsidP="001478C0">
      <w:pPr>
        <w:pStyle w:val="12"/>
        <w:numPr>
          <w:ilvl w:val="2"/>
          <w:numId w:val="54"/>
        </w:numPr>
        <w:tabs>
          <w:tab w:val="left" w:pos="1554"/>
        </w:tabs>
        <w:kinsoku w:val="0"/>
        <w:overflowPunct w:val="0"/>
        <w:spacing w:line="249" w:lineRule="auto"/>
        <w:ind w:left="142" w:right="119" w:firstLine="720"/>
        <w:jc w:val="both"/>
        <w:rPr>
          <w:sz w:val="27"/>
          <w:szCs w:val="27"/>
        </w:rPr>
      </w:pPr>
      <w:r>
        <w:rPr>
          <w:sz w:val="27"/>
          <w:szCs w:val="27"/>
        </w:rPr>
        <w:t>Продолжительность непрерывной инсоляции для помещений жилых</w:t>
      </w:r>
      <w:r>
        <w:rPr>
          <w:spacing w:val="64"/>
          <w:sz w:val="27"/>
          <w:szCs w:val="27"/>
        </w:rPr>
        <w:t xml:space="preserve"> </w:t>
      </w:r>
      <w:r>
        <w:rPr>
          <w:sz w:val="27"/>
          <w:szCs w:val="27"/>
        </w:rPr>
        <w:t>и общественных зданий устанавливается дифференцированно в зависимости от типа</w:t>
      </w:r>
      <w:r>
        <w:rPr>
          <w:spacing w:val="33"/>
          <w:sz w:val="27"/>
          <w:szCs w:val="27"/>
        </w:rPr>
        <w:t xml:space="preserve"> </w:t>
      </w:r>
      <w:r>
        <w:rPr>
          <w:sz w:val="27"/>
          <w:szCs w:val="27"/>
        </w:rPr>
        <w:t>и функционального назначения помещений, планировочных зон города и должна</w:t>
      </w:r>
      <w:r>
        <w:rPr>
          <w:spacing w:val="22"/>
          <w:sz w:val="27"/>
          <w:szCs w:val="27"/>
        </w:rPr>
        <w:t xml:space="preserve"> </w:t>
      </w:r>
      <w:r>
        <w:rPr>
          <w:sz w:val="27"/>
          <w:szCs w:val="27"/>
        </w:rPr>
        <w:t>со- ставлять не менее 2,0 часа в день в период с 22 марта по 22</w:t>
      </w:r>
      <w:r>
        <w:rPr>
          <w:spacing w:val="-12"/>
          <w:sz w:val="27"/>
          <w:szCs w:val="27"/>
        </w:rPr>
        <w:t xml:space="preserve"> </w:t>
      </w:r>
      <w:r>
        <w:rPr>
          <w:sz w:val="27"/>
          <w:szCs w:val="27"/>
        </w:rPr>
        <w:t>сентября.</w:t>
      </w:r>
    </w:p>
    <w:p w:rsidR="001478C0" w:rsidRDefault="001478C0" w:rsidP="001478C0">
      <w:pPr>
        <w:pStyle w:val="12"/>
        <w:numPr>
          <w:ilvl w:val="2"/>
          <w:numId w:val="54"/>
        </w:numPr>
        <w:tabs>
          <w:tab w:val="left" w:pos="1559"/>
        </w:tabs>
        <w:kinsoku w:val="0"/>
        <w:overflowPunct w:val="0"/>
        <w:spacing w:line="249" w:lineRule="auto"/>
        <w:ind w:left="142" w:right="122" w:firstLine="720"/>
        <w:jc w:val="both"/>
        <w:rPr>
          <w:sz w:val="27"/>
          <w:szCs w:val="27"/>
        </w:rPr>
      </w:pPr>
      <w:r>
        <w:rPr>
          <w:sz w:val="27"/>
          <w:szCs w:val="27"/>
        </w:rPr>
        <w:t>Продолжительность инсоляции в жилых зданиях должна быть обеспечена</w:t>
      </w:r>
      <w:r>
        <w:rPr>
          <w:spacing w:val="55"/>
          <w:sz w:val="27"/>
          <w:szCs w:val="27"/>
        </w:rPr>
        <w:t xml:space="preserve"> </w:t>
      </w:r>
      <w:r>
        <w:rPr>
          <w:sz w:val="27"/>
          <w:szCs w:val="27"/>
        </w:rPr>
        <w:t>не менее</w:t>
      </w:r>
      <w:r>
        <w:rPr>
          <w:spacing w:val="25"/>
          <w:sz w:val="27"/>
          <w:szCs w:val="27"/>
        </w:rPr>
        <w:t xml:space="preserve"> </w:t>
      </w:r>
      <w:r>
        <w:rPr>
          <w:sz w:val="27"/>
          <w:szCs w:val="27"/>
        </w:rPr>
        <w:t>чем</w:t>
      </w:r>
      <w:r>
        <w:rPr>
          <w:spacing w:val="27"/>
          <w:sz w:val="27"/>
          <w:szCs w:val="27"/>
        </w:rPr>
        <w:t xml:space="preserve"> </w:t>
      </w:r>
      <w:r>
        <w:rPr>
          <w:sz w:val="27"/>
          <w:szCs w:val="27"/>
        </w:rPr>
        <w:t>в</w:t>
      </w:r>
      <w:r>
        <w:rPr>
          <w:spacing w:val="22"/>
          <w:sz w:val="27"/>
          <w:szCs w:val="27"/>
        </w:rPr>
        <w:t xml:space="preserve"> </w:t>
      </w:r>
      <w:r>
        <w:rPr>
          <w:sz w:val="27"/>
          <w:szCs w:val="27"/>
        </w:rPr>
        <w:t>одной</w:t>
      </w:r>
      <w:r>
        <w:rPr>
          <w:spacing w:val="25"/>
          <w:sz w:val="27"/>
          <w:szCs w:val="27"/>
        </w:rPr>
        <w:t xml:space="preserve"> </w:t>
      </w:r>
      <w:r>
        <w:rPr>
          <w:sz w:val="27"/>
          <w:szCs w:val="27"/>
        </w:rPr>
        <w:t>комнате</w:t>
      </w:r>
      <w:r>
        <w:rPr>
          <w:spacing w:val="25"/>
          <w:sz w:val="27"/>
          <w:szCs w:val="27"/>
        </w:rPr>
        <w:t xml:space="preserve"> </w:t>
      </w:r>
      <w:r>
        <w:rPr>
          <w:sz w:val="27"/>
          <w:szCs w:val="27"/>
        </w:rPr>
        <w:t>1</w:t>
      </w:r>
      <w:r>
        <w:rPr>
          <w:spacing w:val="29"/>
          <w:sz w:val="27"/>
          <w:szCs w:val="27"/>
        </w:rPr>
        <w:t xml:space="preserve"> </w:t>
      </w:r>
      <w:r>
        <w:rPr>
          <w:sz w:val="27"/>
          <w:szCs w:val="27"/>
        </w:rPr>
        <w:t>-</w:t>
      </w:r>
      <w:r>
        <w:rPr>
          <w:spacing w:val="25"/>
          <w:sz w:val="27"/>
          <w:szCs w:val="27"/>
        </w:rPr>
        <w:t xml:space="preserve"> </w:t>
      </w:r>
      <w:r>
        <w:rPr>
          <w:sz w:val="27"/>
          <w:szCs w:val="27"/>
        </w:rPr>
        <w:t>3-комнатных</w:t>
      </w:r>
      <w:r>
        <w:rPr>
          <w:spacing w:val="27"/>
          <w:sz w:val="27"/>
          <w:szCs w:val="27"/>
        </w:rPr>
        <w:t xml:space="preserve"> </w:t>
      </w:r>
      <w:r>
        <w:rPr>
          <w:sz w:val="27"/>
          <w:szCs w:val="27"/>
        </w:rPr>
        <w:t>квартир</w:t>
      </w:r>
      <w:r>
        <w:rPr>
          <w:spacing w:val="27"/>
          <w:sz w:val="27"/>
          <w:szCs w:val="27"/>
        </w:rPr>
        <w:t xml:space="preserve"> </w:t>
      </w:r>
      <w:r>
        <w:rPr>
          <w:sz w:val="27"/>
          <w:szCs w:val="27"/>
        </w:rPr>
        <w:t>и</w:t>
      </w:r>
      <w:r>
        <w:rPr>
          <w:spacing w:val="25"/>
          <w:sz w:val="27"/>
          <w:szCs w:val="27"/>
        </w:rPr>
        <w:t xml:space="preserve"> </w:t>
      </w:r>
      <w:r>
        <w:rPr>
          <w:sz w:val="27"/>
          <w:szCs w:val="27"/>
        </w:rPr>
        <w:t>не</w:t>
      </w:r>
      <w:r>
        <w:rPr>
          <w:spacing w:val="23"/>
          <w:sz w:val="27"/>
          <w:szCs w:val="27"/>
        </w:rPr>
        <w:t xml:space="preserve"> </w:t>
      </w:r>
      <w:r>
        <w:rPr>
          <w:sz w:val="27"/>
          <w:szCs w:val="27"/>
        </w:rPr>
        <w:t>менее</w:t>
      </w:r>
      <w:r>
        <w:rPr>
          <w:spacing w:val="25"/>
          <w:sz w:val="27"/>
          <w:szCs w:val="27"/>
        </w:rPr>
        <w:t xml:space="preserve"> </w:t>
      </w:r>
      <w:r>
        <w:rPr>
          <w:sz w:val="27"/>
          <w:szCs w:val="27"/>
        </w:rPr>
        <w:t>чем</w:t>
      </w:r>
      <w:r>
        <w:rPr>
          <w:spacing w:val="27"/>
          <w:sz w:val="27"/>
          <w:szCs w:val="27"/>
        </w:rPr>
        <w:t xml:space="preserve"> </w:t>
      </w:r>
      <w:r>
        <w:rPr>
          <w:sz w:val="27"/>
          <w:szCs w:val="27"/>
        </w:rPr>
        <w:t>в</w:t>
      </w:r>
      <w:r>
        <w:rPr>
          <w:spacing w:val="25"/>
          <w:sz w:val="27"/>
          <w:szCs w:val="27"/>
        </w:rPr>
        <w:t xml:space="preserve"> </w:t>
      </w:r>
      <w:r>
        <w:rPr>
          <w:sz w:val="27"/>
          <w:szCs w:val="27"/>
        </w:rPr>
        <w:t>двух</w:t>
      </w:r>
      <w:r>
        <w:rPr>
          <w:spacing w:val="24"/>
          <w:sz w:val="27"/>
          <w:szCs w:val="27"/>
        </w:rPr>
        <w:t xml:space="preserve"> </w:t>
      </w:r>
      <w:r>
        <w:rPr>
          <w:sz w:val="27"/>
          <w:szCs w:val="27"/>
        </w:rPr>
        <w:t>комнатах</w:t>
      </w:r>
      <w:r>
        <w:rPr>
          <w:spacing w:val="27"/>
          <w:sz w:val="27"/>
          <w:szCs w:val="27"/>
        </w:rPr>
        <w:t xml:space="preserve"> </w:t>
      </w:r>
      <w:r>
        <w:rPr>
          <w:sz w:val="27"/>
          <w:szCs w:val="27"/>
        </w:rPr>
        <w:t>в квартирах с количеством комнат 4 и более. Допускается</w:t>
      </w:r>
      <w:r>
        <w:rPr>
          <w:spacing w:val="10"/>
          <w:sz w:val="27"/>
          <w:szCs w:val="27"/>
        </w:rPr>
        <w:t xml:space="preserve"> </w:t>
      </w:r>
      <w:r>
        <w:rPr>
          <w:sz w:val="27"/>
          <w:szCs w:val="27"/>
        </w:rPr>
        <w:t>прерывистость продолжительности инсоляции, при которой один из периодов должен быть не менее</w:t>
      </w:r>
      <w:r>
        <w:rPr>
          <w:spacing w:val="14"/>
          <w:sz w:val="27"/>
          <w:szCs w:val="27"/>
        </w:rPr>
        <w:t xml:space="preserve"> </w:t>
      </w:r>
      <w:r>
        <w:rPr>
          <w:sz w:val="27"/>
          <w:szCs w:val="27"/>
        </w:rPr>
        <w:t>1,0 часа. При этом суммарная продолжительность нормируемой инсоляции</w:t>
      </w:r>
      <w:r>
        <w:rPr>
          <w:spacing w:val="53"/>
          <w:sz w:val="27"/>
          <w:szCs w:val="27"/>
        </w:rPr>
        <w:t xml:space="preserve"> </w:t>
      </w:r>
      <w:r>
        <w:rPr>
          <w:sz w:val="27"/>
          <w:szCs w:val="27"/>
        </w:rPr>
        <w:t>должна увеличиваться на 0,5</w:t>
      </w:r>
      <w:r>
        <w:rPr>
          <w:spacing w:val="-7"/>
          <w:sz w:val="27"/>
          <w:szCs w:val="27"/>
        </w:rPr>
        <w:t xml:space="preserve"> </w:t>
      </w:r>
      <w:r>
        <w:rPr>
          <w:sz w:val="27"/>
          <w:szCs w:val="27"/>
        </w:rPr>
        <w:t>часа.</w:t>
      </w:r>
    </w:p>
    <w:p w:rsidR="001478C0" w:rsidRDefault="001478C0" w:rsidP="001478C0">
      <w:pPr>
        <w:tabs>
          <w:tab w:val="left" w:pos="7137"/>
        </w:tabs>
        <w:rPr>
          <w:rFonts w:ascii="Times New Roman" w:hAnsi="Times New Roman" w:cs="Times New Roman"/>
          <w:b/>
          <w:sz w:val="24"/>
          <w:szCs w:val="24"/>
          <w:lang w:val="tt-RU"/>
        </w:rPr>
      </w:pPr>
    </w:p>
    <w:p w:rsidR="001478C0" w:rsidRPr="008C042A" w:rsidRDefault="001478C0" w:rsidP="001478C0">
      <w:pPr>
        <w:tabs>
          <w:tab w:val="left" w:pos="7137"/>
        </w:tabs>
        <w:rPr>
          <w:rFonts w:ascii="Times New Roman" w:hAnsi="Times New Roman" w:cs="Times New Roman"/>
          <w:color w:val="000000"/>
          <w:sz w:val="24"/>
          <w:szCs w:val="24"/>
          <w:lang w:val="tt-RU"/>
        </w:rPr>
      </w:pPr>
      <w:r w:rsidRPr="008C042A">
        <w:rPr>
          <w:rFonts w:ascii="Times New Roman" w:hAnsi="Times New Roman" w:cs="Times New Roman"/>
          <w:color w:val="000000"/>
          <w:sz w:val="24"/>
          <w:szCs w:val="24"/>
          <w:lang w:val="tt-RU"/>
        </w:rPr>
        <w:t>6.8.3. Торак һәм җәмәгать биналары өчен өзлексез инсоляция дәвамлылыгы биналарның тибына һәм функциональ билгеләнешенә, шәһәрнең планлаштыру зоналарына бәйле рәвештә дифференцияләнә һәм 22 марттан 22 сентябрьгә кадәр бер көнгә кимендә 2,0 сәгать тәшкил итәргә тиеш.</w:t>
      </w:r>
    </w:p>
    <w:p w:rsidR="001478C0" w:rsidRDefault="001478C0" w:rsidP="001478C0">
      <w:pPr>
        <w:tabs>
          <w:tab w:val="left" w:pos="7137"/>
        </w:tabs>
        <w:rPr>
          <w:rFonts w:ascii="Times New Roman" w:hAnsi="Times New Roman" w:cs="Times New Roman"/>
          <w:color w:val="000000"/>
          <w:sz w:val="24"/>
          <w:szCs w:val="24"/>
          <w:lang w:val="tt-RU"/>
        </w:rPr>
      </w:pPr>
      <w:r w:rsidRPr="008C042A">
        <w:rPr>
          <w:rFonts w:ascii="Times New Roman" w:hAnsi="Times New Roman" w:cs="Times New Roman"/>
          <w:color w:val="000000"/>
          <w:sz w:val="24"/>
          <w:szCs w:val="24"/>
          <w:lang w:val="tt-RU"/>
        </w:rPr>
        <w:lastRenderedPageBreak/>
        <w:t xml:space="preserve"> 6.8.4. Торак биналарда инсоляция дәвамлылыгы бер бүлмәдә 1 - 3 бүлмәле фатирлар һәм 4 һәм аннан да күбрәк бүлмәләр булган ике бүлмәдә булырга тиеш. Инсоляция дәвамлылыгының өзелүе рөхсәт ителә, шул вакытта бер чор 1,0 сәгатьтән дә ким булмаска тиеш. Шул ук вакытта нормалаштырыла торган инсоляциянең суммар озынлыгы 0,5 сәгатькә артырга тиеш.</w:t>
      </w:r>
    </w:p>
    <w:p w:rsidR="001478C0" w:rsidRPr="008C042A" w:rsidRDefault="001478C0" w:rsidP="001478C0">
      <w:pPr>
        <w:tabs>
          <w:tab w:val="left" w:pos="7137"/>
        </w:tabs>
        <w:rPr>
          <w:rFonts w:ascii="Times New Roman" w:hAnsi="Times New Roman" w:cs="Times New Roman"/>
          <w:color w:val="000000"/>
          <w:sz w:val="24"/>
          <w:szCs w:val="24"/>
          <w:lang w:val="tt-RU"/>
        </w:rPr>
      </w:pPr>
      <w:r w:rsidRPr="008C042A">
        <w:rPr>
          <w:rFonts w:ascii="Times New Roman" w:hAnsi="Times New Roman" w:cs="Times New Roman"/>
          <w:color w:val="000000"/>
          <w:sz w:val="24"/>
          <w:szCs w:val="24"/>
          <w:lang w:val="tt-RU"/>
        </w:rPr>
        <w:t>6.8.5. Инсоляциянең озынлыгы 0,5 сәгатькә, 2 - 3 бүлмәле фатирларда һәм 3 бүлмәдән дә ким булмаган бүлмә инсоляцияләнә торган күп бүлмәле фатирларда (4 һәм аннан да күбрәк бүлмә), шулай ук аеруча катлаулы шәһәр төзелеше шартларында төзелеш урнаштырганда кимергә рөхсәт ителә.</w:t>
      </w:r>
    </w:p>
    <w:p w:rsidR="001478C0" w:rsidRPr="008C042A" w:rsidRDefault="001478C0" w:rsidP="001478C0">
      <w:pPr>
        <w:rPr>
          <w:rFonts w:ascii="Times New Roman" w:hAnsi="Times New Roman" w:cs="Times New Roman"/>
          <w:sz w:val="24"/>
          <w:szCs w:val="24"/>
          <w:lang w:val="tt-RU"/>
        </w:rPr>
      </w:pPr>
      <w:r w:rsidRPr="008C042A">
        <w:rPr>
          <w:rFonts w:ascii="Times New Roman" w:hAnsi="Times New Roman" w:cs="Times New Roman"/>
          <w:color w:val="000000"/>
          <w:sz w:val="24"/>
          <w:szCs w:val="24"/>
          <w:lang w:val="tt-RU"/>
        </w:rPr>
        <w:t>6.8.6. Балалар өчен уен мәйданчыклары, спорт мәйданчыклары, торак биналар, мәктәпкәчә оешмаларның төркем мәйданчыклары, спорт зонасы, гомуми белем бирү мәктәпләре һәм мәктәп-интернатларның ял итү зоналары, стационар тибындагы дәвалау - профилактика учреждениеләренең ял зоналары территорияләрендә инсоляция дәвамлылыгы җир кишәрлегенең 50 процентында кимендә 3 сәгать тәшкил итәргә тиеш.</w:t>
      </w:r>
    </w:p>
    <w:p w:rsidR="001478C0" w:rsidRPr="008C042A" w:rsidRDefault="001478C0" w:rsidP="001478C0">
      <w:pPr>
        <w:rPr>
          <w:rFonts w:ascii="Times New Roman" w:hAnsi="Times New Roman" w:cs="Times New Roman"/>
          <w:color w:val="000000"/>
          <w:sz w:val="24"/>
          <w:szCs w:val="24"/>
          <w:lang w:val="tt-RU"/>
        </w:rPr>
      </w:pPr>
      <w:r w:rsidRPr="008C042A">
        <w:rPr>
          <w:rFonts w:ascii="Times New Roman" w:hAnsi="Times New Roman" w:cs="Times New Roman"/>
          <w:color w:val="000000"/>
          <w:sz w:val="24"/>
          <w:szCs w:val="24"/>
          <w:lang w:val="tt-RU"/>
        </w:rPr>
        <w:t>6.8.7. Инсоляциянең артык җылылык йогынтысын чикләү буенча таләпләре аерым фатирларның торак бүлмәләренә яки коммуналь фатирларның бүлмәләренә, гомуми белем бирү мәктәпләре, мәктәп - интернатлар һәм башка урта махсус уку йортлары, дәвалау - профилактика, санатор - сәламәтләндерү һәм социаль тәэмин итү учреждениеләренең көньяк-көнбатыш һәм Көнбатыш юнәлешенә ия булган бүлмәләренә кагыла.</w:t>
      </w:r>
    </w:p>
    <w:p w:rsidR="001478C0" w:rsidRDefault="001478C0" w:rsidP="001478C0">
      <w:pPr>
        <w:rPr>
          <w:rFonts w:ascii="Times New Roman" w:hAnsi="Times New Roman" w:cs="Times New Roman"/>
          <w:sz w:val="24"/>
          <w:szCs w:val="24"/>
          <w:lang w:val="tt-RU"/>
        </w:rPr>
      </w:pPr>
      <w:r w:rsidRPr="008C042A">
        <w:rPr>
          <w:rFonts w:ascii="Times New Roman" w:hAnsi="Times New Roman" w:cs="Times New Roman"/>
          <w:color w:val="000000"/>
          <w:sz w:val="24"/>
          <w:szCs w:val="24"/>
          <w:lang w:val="tt-RU"/>
        </w:rPr>
        <w:t xml:space="preserve"> 6.8.8. Елның эссе вакытында инсоляцияләрнең һәм территорияләрнең артык җылы йогынтысын чикләү биналарның планлаштыру һәм юнәлеш бирү, территорияләрне төзекләндерү белән тәэмин ителергә тиеш, ә биналарны кояштан саклау мөмкинлеге булмаганда, кояшны саклауның конструктив һәм техник чараларын күздә тотарга кирәк. Инсоляция территорияләр</w:t>
      </w:r>
      <w:r>
        <w:rPr>
          <w:rFonts w:ascii="Times New Roman" w:hAnsi="Times New Roman" w:cs="Times New Roman"/>
          <w:color w:val="000000"/>
          <w:sz w:val="24"/>
          <w:szCs w:val="24"/>
          <w:lang w:val="tt-RU"/>
        </w:rPr>
        <w:t>енең җылылык йогынтысын чикләүне киметү</w:t>
      </w:r>
      <w:r w:rsidRPr="008C042A">
        <w:rPr>
          <w:rFonts w:ascii="Times New Roman" w:hAnsi="Times New Roman" w:cs="Times New Roman"/>
          <w:color w:val="000000"/>
          <w:sz w:val="24"/>
          <w:szCs w:val="24"/>
          <w:lang w:val="tt-RU"/>
        </w:rPr>
        <w:t xml:space="preserve"> , махсус күләгәләү  җайланмалары һәм рациональ яшелләндерү белән тәэмин ителергә тиеш.</w:t>
      </w:r>
    </w:p>
    <w:p w:rsidR="001478C0" w:rsidRPr="008C042A" w:rsidRDefault="001478C0" w:rsidP="001478C0">
      <w:pPr>
        <w:rPr>
          <w:rFonts w:ascii="Times New Roman" w:hAnsi="Times New Roman" w:cs="Times New Roman"/>
          <w:color w:val="000000"/>
          <w:sz w:val="24"/>
          <w:szCs w:val="24"/>
          <w:lang w:val="tt-RU"/>
        </w:rPr>
      </w:pPr>
      <w:r w:rsidRPr="008C042A">
        <w:rPr>
          <w:rFonts w:ascii="Times New Roman" w:hAnsi="Times New Roman" w:cs="Times New Roman"/>
          <w:color w:val="000000"/>
          <w:sz w:val="24"/>
          <w:szCs w:val="24"/>
          <w:lang w:val="tt-RU"/>
        </w:rPr>
        <w:t>6.8.9. Инсоляциянең артык җылылык йогынтысын чикләү чаралары биналарны табигый яктырту нормаларын бозуга китермәскә тиеш.</w:t>
      </w:r>
    </w:p>
    <w:p w:rsidR="001478C0" w:rsidRDefault="001478C0" w:rsidP="001478C0">
      <w:pPr>
        <w:rPr>
          <w:rFonts w:ascii="Times New Roman" w:hAnsi="Times New Roman" w:cs="Times New Roman"/>
          <w:color w:val="000000"/>
          <w:sz w:val="24"/>
          <w:szCs w:val="24"/>
          <w:lang w:val="tt-RU"/>
        </w:rPr>
      </w:pPr>
      <w:r w:rsidRPr="008C042A">
        <w:rPr>
          <w:rFonts w:ascii="Times New Roman" w:hAnsi="Times New Roman" w:cs="Times New Roman"/>
          <w:color w:val="000000"/>
          <w:sz w:val="24"/>
          <w:szCs w:val="24"/>
          <w:lang w:val="tt-RU"/>
        </w:rPr>
        <w:t xml:space="preserve"> </w:t>
      </w:r>
      <w:r w:rsidRPr="00CD3D01">
        <w:rPr>
          <w:rFonts w:ascii="Times New Roman" w:hAnsi="Times New Roman" w:cs="Times New Roman"/>
          <w:color w:val="000000"/>
          <w:sz w:val="24"/>
          <w:szCs w:val="24"/>
          <w:lang w:val="tt-RU"/>
        </w:rPr>
        <w:t>6.8.10.</w:t>
      </w:r>
    </w:p>
    <w:p w:rsidR="001478C0" w:rsidRDefault="001478C0" w:rsidP="001478C0">
      <w:pPr>
        <w:rPr>
          <w:rFonts w:ascii="Times New Roman" w:hAnsi="Times New Roman" w:cs="Times New Roman"/>
          <w:sz w:val="24"/>
          <w:szCs w:val="24"/>
          <w:lang w:val="tt-RU"/>
        </w:rPr>
      </w:pPr>
    </w:p>
    <w:p w:rsidR="001478C0" w:rsidRDefault="001478C0" w:rsidP="001478C0">
      <w:pPr>
        <w:rPr>
          <w:rFonts w:ascii="Times New Roman" w:hAnsi="Times New Roman" w:cs="Times New Roman"/>
          <w:sz w:val="24"/>
          <w:szCs w:val="24"/>
          <w:lang w:val="tt-RU"/>
        </w:rPr>
      </w:pPr>
    </w:p>
    <w:p w:rsidR="001478C0" w:rsidRPr="007D18C4" w:rsidRDefault="001478C0" w:rsidP="001478C0">
      <w:pPr>
        <w:rPr>
          <w:rFonts w:ascii="Times New Roman" w:hAnsi="Times New Roman" w:cs="Times New Roman"/>
          <w:b/>
          <w:sz w:val="24"/>
          <w:szCs w:val="24"/>
          <w:lang w:val="tt-RU"/>
        </w:rPr>
      </w:pPr>
      <w:r w:rsidRPr="007D18C4">
        <w:rPr>
          <w:rFonts w:ascii="Times New Roman" w:hAnsi="Times New Roman" w:cs="Times New Roman"/>
          <w:b/>
          <w:color w:val="000000"/>
          <w:sz w:val="24"/>
          <w:szCs w:val="24"/>
          <w:lang w:val="tt-RU"/>
        </w:rPr>
        <w:t>6.9. Җитештерү һәм куллану калдыклары белән эш итү</w:t>
      </w:r>
    </w:p>
    <w:p w:rsidR="001478C0" w:rsidRPr="007D18C4" w:rsidRDefault="001478C0" w:rsidP="001478C0">
      <w:pPr>
        <w:rPr>
          <w:rFonts w:ascii="Times New Roman" w:hAnsi="Times New Roman" w:cs="Times New Roman"/>
          <w:color w:val="000000"/>
          <w:sz w:val="24"/>
          <w:szCs w:val="24"/>
          <w:lang w:val="tt-RU"/>
        </w:rPr>
      </w:pPr>
      <w:r w:rsidRPr="007D18C4">
        <w:rPr>
          <w:rFonts w:ascii="Times New Roman" w:hAnsi="Times New Roman" w:cs="Times New Roman"/>
          <w:color w:val="000000"/>
          <w:sz w:val="24"/>
          <w:szCs w:val="24"/>
          <w:lang w:val="tt-RU"/>
        </w:rPr>
        <w:t>6.9.1. Торак пунктлар территорияләрен планлаштыру һәм төзегәндә әйләнә-тирә мохитнең җитештерү һәм куллану калдыклары белән пычрануын булдырмау буенча чараларны күздә тотарга кирәк.</w:t>
      </w:r>
    </w:p>
    <w:p w:rsidR="001478C0" w:rsidRPr="007D18C4" w:rsidRDefault="001478C0" w:rsidP="001478C0">
      <w:pPr>
        <w:rPr>
          <w:rFonts w:ascii="Times New Roman" w:hAnsi="Times New Roman" w:cs="Times New Roman"/>
          <w:color w:val="000000"/>
          <w:sz w:val="24"/>
          <w:szCs w:val="24"/>
          <w:lang w:val="tt-RU"/>
        </w:rPr>
      </w:pPr>
      <w:r w:rsidRPr="007D18C4">
        <w:rPr>
          <w:rFonts w:ascii="Times New Roman" w:hAnsi="Times New Roman" w:cs="Times New Roman"/>
          <w:color w:val="000000"/>
          <w:sz w:val="24"/>
          <w:szCs w:val="24"/>
          <w:lang w:val="tt-RU"/>
        </w:rPr>
        <w:t xml:space="preserve"> 6.9.2. Татарстан Республикасы Муниципаль берәмлекләре территориясендә барлыкка килә торган калдыкларны җыю, транспортлау, эшкәртү, утильләштерү, зарарсызландыру һәм урнаштыру системасын оештыруны Татарстан Республикасы муниципаль берәмлекләрен санитар чистартуның генераль схемаларына һәм Татарстан Республикасы муниципаль берәмлекләрен төзекләндерү кагыйдәләренә туры китереп күздә тотарга кирәк.</w:t>
      </w:r>
    </w:p>
    <w:p w:rsidR="001478C0" w:rsidRDefault="001478C0" w:rsidP="001478C0">
      <w:pPr>
        <w:rPr>
          <w:rFonts w:ascii="Times New Roman" w:hAnsi="Times New Roman" w:cs="Times New Roman"/>
          <w:b/>
          <w:sz w:val="24"/>
          <w:szCs w:val="24"/>
          <w:lang w:val="tt-RU"/>
        </w:rPr>
      </w:pPr>
      <w:r w:rsidRPr="007D18C4">
        <w:rPr>
          <w:rFonts w:ascii="Times New Roman" w:hAnsi="Times New Roman" w:cs="Times New Roman"/>
          <w:color w:val="000000"/>
          <w:sz w:val="24"/>
          <w:szCs w:val="24"/>
          <w:lang w:val="tt-RU"/>
        </w:rPr>
        <w:t xml:space="preserve"> 6.9.3. Проект документациясен эшләгәндә җитештерү һәм куллану калдыкларының барлыкка килү, җыю, куллану, зарарсызландыру, транспортлау һәм урнаштыруга анализ ясалырга тиеш, шул исәптән </w:t>
      </w:r>
      <w:r w:rsidRPr="007D18C4">
        <w:rPr>
          <w:rFonts w:ascii="Times New Roman" w:hAnsi="Times New Roman" w:cs="Times New Roman"/>
          <w:color w:val="000000"/>
          <w:sz w:val="24"/>
          <w:szCs w:val="24"/>
          <w:lang w:val="tt-RU"/>
        </w:rPr>
        <w:lastRenderedPageBreak/>
        <w:t>калдыклар барлыкка килүнең иң куркыныч чыганакларын һәм оешты</w:t>
      </w:r>
      <w:r>
        <w:rPr>
          <w:rFonts w:ascii="Times New Roman" w:hAnsi="Times New Roman" w:cs="Times New Roman"/>
          <w:color w:val="000000"/>
          <w:sz w:val="24"/>
          <w:szCs w:val="24"/>
          <w:lang w:val="tt-RU"/>
        </w:rPr>
        <w:t>рылмаган чүплекләрне ачыклау да шуңа керә</w:t>
      </w:r>
      <w:r w:rsidRPr="007D18C4">
        <w:rPr>
          <w:rFonts w:ascii="Times New Roman" w:hAnsi="Times New Roman" w:cs="Times New Roman"/>
          <w:color w:val="000000"/>
          <w:sz w:val="24"/>
          <w:szCs w:val="24"/>
          <w:lang w:val="tt-RU"/>
        </w:rPr>
        <w:t>;</w:t>
      </w:r>
    </w:p>
    <w:p w:rsidR="001478C0" w:rsidRDefault="001478C0" w:rsidP="001478C0">
      <w:pPr>
        <w:rPr>
          <w:rFonts w:ascii="Times New Roman" w:hAnsi="Times New Roman" w:cs="Times New Roman"/>
          <w:color w:val="000000"/>
          <w:sz w:val="24"/>
          <w:szCs w:val="24"/>
          <w:lang w:val="tt-RU"/>
        </w:rPr>
      </w:pPr>
      <w:r w:rsidRPr="007D18C4">
        <w:rPr>
          <w:rFonts w:ascii="Times New Roman" w:hAnsi="Times New Roman" w:cs="Times New Roman"/>
          <w:color w:val="000000"/>
          <w:sz w:val="24"/>
          <w:szCs w:val="24"/>
          <w:lang w:val="tt-RU"/>
        </w:rPr>
        <w:t>калдыклар барлыкка килү күләмнәрен киметү, аларны утильләштерү һәм зарарсызландыру өлкәсендә потенциалны бәяләү; проект төзү һәм эксплуатацияләү чорында калдыклар барлыкка килү һәм эш итү, чыгару һәм зарарсызландыру күләмнәре фаразы.</w:t>
      </w:r>
    </w:p>
    <w:p w:rsidR="001478C0" w:rsidRPr="007D18C4" w:rsidRDefault="001478C0" w:rsidP="001478C0">
      <w:pPr>
        <w:rPr>
          <w:rFonts w:ascii="Times New Roman" w:hAnsi="Times New Roman" w:cs="Times New Roman"/>
          <w:color w:val="000000"/>
          <w:sz w:val="24"/>
          <w:szCs w:val="24"/>
          <w:lang w:val="tt-RU"/>
        </w:rPr>
      </w:pPr>
      <w:r w:rsidRPr="007D18C4">
        <w:rPr>
          <w:rFonts w:ascii="Times New Roman" w:hAnsi="Times New Roman" w:cs="Times New Roman"/>
          <w:color w:val="000000"/>
          <w:sz w:val="24"/>
          <w:szCs w:val="24"/>
          <w:lang w:val="tt-RU"/>
        </w:rPr>
        <w:t xml:space="preserve">6.9.4. Калдыкларны урнаштыруның һәм утильләштерүнең экологик куркынычсыз шартларын булдыру чаралары комплекслы рәвештә (калдыклар барлыкка килү чыганагыннан алып утильләштерү, урнаштыру урынына кадәр) эшләнергә тиеш. Торак пунктларның төркемнәре өчен үзәкләштерелгән җирлекара полигоннар проектлау тәкъдим ителә. </w:t>
      </w:r>
    </w:p>
    <w:p w:rsidR="001478C0" w:rsidRDefault="001478C0" w:rsidP="001478C0">
      <w:pPr>
        <w:rPr>
          <w:rFonts w:ascii="Times New Roman" w:hAnsi="Times New Roman" w:cs="Times New Roman"/>
          <w:color w:val="000000"/>
          <w:sz w:val="24"/>
          <w:szCs w:val="24"/>
          <w:lang w:val="tt-RU"/>
        </w:rPr>
      </w:pPr>
      <w:r w:rsidRPr="007D18C4">
        <w:rPr>
          <w:rFonts w:ascii="Times New Roman" w:hAnsi="Times New Roman" w:cs="Times New Roman"/>
          <w:color w:val="000000"/>
          <w:sz w:val="24"/>
          <w:szCs w:val="24"/>
          <w:lang w:val="tt-RU"/>
        </w:rPr>
        <w:t>6.9.5. Су белән тәэмин итү чыганакларын санитар саклау зоналары территорияләрендә; дәвалау-савыктыру урыннарын һәм курортларны санитар (тау-санитар) саклау округларында;өске су объектларының су саклау зоналарында; ярыкланган токымнарның өслегенә чыгу урыннарында; су күтәрүче горизонтларны туплау урыннарында; халык күпләп ял итә һәм сәламәтләндерү учреждениеләре урнашкан урыннарда полигоннарны урнаштыру рөхсәт ителми.</w:t>
      </w:r>
    </w:p>
    <w:p w:rsidR="001478C0" w:rsidRDefault="001478C0" w:rsidP="001478C0">
      <w:pPr>
        <w:rPr>
          <w:rFonts w:ascii="Times New Roman" w:hAnsi="Times New Roman" w:cs="Times New Roman"/>
          <w:color w:val="4F81BD" w:themeColor="accent1"/>
          <w:sz w:val="24"/>
          <w:szCs w:val="24"/>
          <w:lang w:val="tt-RU"/>
        </w:rPr>
      </w:pPr>
      <w:r w:rsidRPr="007D18C4">
        <w:rPr>
          <w:rFonts w:ascii="Times New Roman" w:hAnsi="Times New Roman" w:cs="Times New Roman"/>
          <w:color w:val="000000"/>
          <w:sz w:val="24"/>
          <w:szCs w:val="24"/>
          <w:lang w:val="tt-RU"/>
        </w:rPr>
        <w:t>6.9.6. Калдыкларны утильләштерү, термик йогышсызландыру һәм урнаштыру объектлары төзелеше өчен җир кишәрлекләрен сайлау, гамәлдәге санитар нормаларга (СанПиН) туры китереп, әлеге максатларда территорияне куллану мөмкинлекләрен бәяләүдән чыгып башкарылырга тиеш</w:t>
      </w:r>
      <w:r>
        <w:rPr>
          <w:rFonts w:ascii="Times New Roman" w:hAnsi="Times New Roman" w:cs="Times New Roman"/>
          <w:color w:val="000000"/>
          <w:sz w:val="24"/>
          <w:szCs w:val="24"/>
          <w:lang w:val="tt-RU"/>
        </w:rPr>
        <w:t xml:space="preserve"> </w:t>
      </w:r>
      <w:r w:rsidRPr="007D18C4">
        <w:rPr>
          <w:rFonts w:ascii="Arial" w:hAnsi="Arial" w:cs="Arial"/>
          <w:color w:val="000000"/>
          <w:sz w:val="21"/>
          <w:szCs w:val="21"/>
          <w:lang w:val="tt-RU"/>
        </w:rPr>
        <w:t xml:space="preserve"> </w:t>
      </w:r>
      <w:r w:rsidRPr="007D18C4">
        <w:rPr>
          <w:rFonts w:ascii="Arial" w:hAnsi="Arial" w:cs="Arial"/>
          <w:color w:val="4F81BD" w:themeColor="accent1"/>
          <w:sz w:val="21"/>
          <w:szCs w:val="21"/>
          <w:lang w:val="tt-RU"/>
        </w:rPr>
        <w:t>2.2.1/2.1.1.1200-03( СанПиН 2.1.7.1322-03).</w:t>
      </w:r>
    </w:p>
    <w:p w:rsidR="001478C0" w:rsidRDefault="001478C0" w:rsidP="001478C0">
      <w:pPr>
        <w:rPr>
          <w:rFonts w:ascii="Times New Roman" w:hAnsi="Times New Roman" w:cs="Times New Roman"/>
          <w:b/>
          <w:color w:val="000000"/>
          <w:sz w:val="24"/>
          <w:szCs w:val="24"/>
          <w:lang w:val="tt-RU"/>
        </w:rPr>
      </w:pPr>
      <w:r w:rsidRPr="007D18C4">
        <w:rPr>
          <w:rFonts w:ascii="Times New Roman" w:hAnsi="Times New Roman" w:cs="Times New Roman"/>
          <w:b/>
          <w:color w:val="000000"/>
          <w:sz w:val="24"/>
          <w:szCs w:val="24"/>
          <w:lang w:val="tt-RU"/>
        </w:rPr>
        <w:t>6.10. Үсемлекләр һәм хайваннар дөньясын саклау</w:t>
      </w:r>
      <w:r>
        <w:rPr>
          <w:rFonts w:ascii="Times New Roman" w:hAnsi="Times New Roman" w:cs="Times New Roman"/>
          <w:b/>
          <w:color w:val="000000"/>
          <w:sz w:val="24"/>
          <w:szCs w:val="24"/>
          <w:lang w:val="tt-RU"/>
        </w:rPr>
        <w:t>.</w:t>
      </w:r>
    </w:p>
    <w:p w:rsidR="001478C0" w:rsidRDefault="001478C0" w:rsidP="001478C0">
      <w:pPr>
        <w:rPr>
          <w:rFonts w:ascii="Times New Roman" w:hAnsi="Times New Roman" w:cs="Times New Roman"/>
          <w:b/>
          <w:sz w:val="24"/>
          <w:szCs w:val="24"/>
          <w:lang w:val="tt-RU"/>
        </w:rPr>
      </w:pPr>
      <w:r w:rsidRPr="006C0081">
        <w:rPr>
          <w:rFonts w:ascii="Times New Roman" w:hAnsi="Times New Roman" w:cs="Times New Roman"/>
          <w:color w:val="000000"/>
          <w:sz w:val="24"/>
          <w:szCs w:val="24"/>
          <w:lang w:val="tt-RU"/>
        </w:rPr>
        <w:t>6.10.1. «Әйләнә-тирәлекне саклау турында» 2002 елның 10 гыйнварындагы 7-ФЗ номерлы Федераль закон нигезендә шәһәр округлары һәм җирлекләрнең Яшел фондын саклау яшел фондны саклауны һәм үстерүне тәэмин итә торган һәм экологик хәлне нормальләштерү һәм уңайлы әйләнә-тирә мохит булдыру өчен кирәкле чаралар системасын күздә тота. 6.10.2. Яңа төзелешне проектлауны һәм гамәлдәге төзелешне заманча торышын һәм гамәлдәге яшел үсентеләрне максималь рәвештә саклауны исәпкә алып башкарырга кирәк. Бер үк вакытта Татарстан Республикасы муниципаль берәмлекләренең Яшел утыртмаларын булдыру, саклау һәм карап тоту кагыйдәләре таләпләре дә үтәлергә тиеш.</w:t>
      </w:r>
    </w:p>
    <w:p w:rsidR="001478C0" w:rsidRPr="006C0081" w:rsidRDefault="001478C0" w:rsidP="001478C0">
      <w:pPr>
        <w:rPr>
          <w:rFonts w:ascii="Times New Roman" w:hAnsi="Times New Roman" w:cs="Times New Roman"/>
          <w:color w:val="000000"/>
          <w:sz w:val="24"/>
          <w:szCs w:val="24"/>
          <w:lang w:val="tt-RU"/>
        </w:rPr>
      </w:pPr>
      <w:r w:rsidRPr="006C0081">
        <w:rPr>
          <w:rFonts w:ascii="Times New Roman" w:hAnsi="Times New Roman" w:cs="Times New Roman"/>
          <w:color w:val="000000"/>
          <w:sz w:val="24"/>
          <w:szCs w:val="24"/>
          <w:lang w:val="tt-RU"/>
        </w:rPr>
        <w:t xml:space="preserve">6.10.3. Үсемлекләр дөньясы объектларын фәнни һәм хуҗалык мөнәсәбәтләрендә саклауны тәэмин итү максатларында аеруча саклаулы табигать территорияләре һәм акваторияләр бүлеп бирелергә мөмкин, алар өчен махсус саклау режимы билгеләнә. </w:t>
      </w:r>
    </w:p>
    <w:p w:rsidR="001478C0" w:rsidRDefault="001478C0" w:rsidP="001478C0">
      <w:pPr>
        <w:rPr>
          <w:rFonts w:ascii="Times New Roman" w:hAnsi="Times New Roman" w:cs="Times New Roman"/>
          <w:color w:val="000000"/>
          <w:sz w:val="24"/>
          <w:szCs w:val="24"/>
          <w:lang w:val="tt-RU"/>
        </w:rPr>
      </w:pPr>
      <w:r w:rsidRPr="006C0081">
        <w:rPr>
          <w:rFonts w:ascii="Times New Roman" w:hAnsi="Times New Roman" w:cs="Times New Roman"/>
          <w:color w:val="000000"/>
          <w:sz w:val="24"/>
          <w:szCs w:val="24"/>
          <w:lang w:val="tt-RU"/>
        </w:rPr>
        <w:t>6.10.4. «Хайваннар дөньясы турында» 1995 елның 24 апрелендәге 52 - ФЗ номерлы Федераль закон таләпләренә туры китереп, объектларны урнаштыру, проектлау һәм төзүдә һәм хуҗалык эшчәнлегенең башка төрләрен тормышка ашырганда, хайваннар дөньясы объектларының яшәү тирәлеген һәм аларның үрчү, ял итү һәм миграция юлларын саклау, шулай ук территорияләрнең һәм акваторияләрнең саклау участокларының кагылгысызлыгын тәэмин итү буенча чаралар каралырга һәм үткәрелергә тиеш.</w:t>
      </w:r>
    </w:p>
    <w:p w:rsidR="001478C0" w:rsidRDefault="001478C0" w:rsidP="001478C0">
      <w:pPr>
        <w:rPr>
          <w:rFonts w:ascii="Times New Roman" w:hAnsi="Times New Roman" w:cs="Times New Roman"/>
          <w:sz w:val="24"/>
          <w:szCs w:val="24"/>
          <w:lang w:val="tt-RU"/>
        </w:rPr>
      </w:pPr>
      <w:r w:rsidRPr="006C0081">
        <w:rPr>
          <w:rFonts w:ascii="Times New Roman" w:hAnsi="Times New Roman" w:cs="Times New Roman"/>
          <w:color w:val="000000"/>
          <w:sz w:val="24"/>
          <w:szCs w:val="24"/>
          <w:lang w:val="tt-RU"/>
        </w:rPr>
        <w:t xml:space="preserve">6.10.5. Хайваннар дөньясы объектларының </w:t>
      </w:r>
      <w:r>
        <w:rPr>
          <w:rFonts w:ascii="Times New Roman" w:hAnsi="Times New Roman" w:cs="Times New Roman"/>
          <w:color w:val="000000"/>
          <w:sz w:val="24"/>
          <w:szCs w:val="24"/>
          <w:lang w:val="tt-RU"/>
        </w:rPr>
        <w:t>хуҗалык һәм фәнни яктан кыйммәт</w:t>
      </w:r>
      <w:r w:rsidRPr="006C0081">
        <w:rPr>
          <w:rFonts w:ascii="Times New Roman" w:hAnsi="Times New Roman" w:cs="Times New Roman"/>
          <w:color w:val="000000"/>
          <w:sz w:val="24"/>
          <w:szCs w:val="24"/>
          <w:lang w:val="tt-RU"/>
        </w:rPr>
        <w:t>е булган яшәү урыннарын саклау максатларында, аларның яшәү циклларын (үрчетү, үрчетү, яшь үрчетү, ял итү, миграция һ.б.) тормышка ашыру өчен кирәкле территорияләр һәм акваторияләрнең саклау участоклары бүлеп бирелә. Территорияләрнең һәм акваторияләрнең саклау участокларында хуҗалык эшчәнлегенең аерым төрләре тыела яки аларны үткәрү вакыты һәм те</w:t>
      </w:r>
      <w:r>
        <w:rPr>
          <w:rFonts w:ascii="Times New Roman" w:hAnsi="Times New Roman" w:cs="Times New Roman"/>
          <w:color w:val="000000"/>
          <w:sz w:val="24"/>
          <w:szCs w:val="24"/>
          <w:lang w:val="tt-RU"/>
        </w:rPr>
        <w:t>хнологияләре регламентлана, чөнки</w:t>
      </w:r>
      <w:r w:rsidRPr="006C0081">
        <w:rPr>
          <w:rFonts w:ascii="Times New Roman" w:hAnsi="Times New Roman" w:cs="Times New Roman"/>
          <w:color w:val="000000"/>
          <w:sz w:val="24"/>
          <w:szCs w:val="24"/>
          <w:lang w:val="tt-RU"/>
        </w:rPr>
        <w:t xml:space="preserve"> алар хайваннар дөньясы объектларын</w:t>
      </w:r>
      <w:r>
        <w:rPr>
          <w:rFonts w:ascii="Times New Roman" w:hAnsi="Times New Roman" w:cs="Times New Roman"/>
          <w:color w:val="000000"/>
          <w:sz w:val="24"/>
          <w:szCs w:val="24"/>
          <w:lang w:val="tt-RU"/>
        </w:rPr>
        <w:t xml:space="preserve">ың тормыш циклларын бозалар </w:t>
      </w:r>
      <w:r w:rsidRPr="006C0081">
        <w:rPr>
          <w:rFonts w:ascii="Times New Roman" w:hAnsi="Times New Roman" w:cs="Times New Roman"/>
          <w:color w:val="000000"/>
          <w:sz w:val="24"/>
          <w:szCs w:val="24"/>
          <w:lang w:val="tt-RU"/>
        </w:rPr>
        <w:t>.</w:t>
      </w:r>
    </w:p>
    <w:p w:rsidR="001478C0" w:rsidRDefault="001478C0" w:rsidP="001478C0">
      <w:pPr>
        <w:rPr>
          <w:rFonts w:ascii="Times New Roman" w:hAnsi="Times New Roman" w:cs="Times New Roman"/>
          <w:b/>
          <w:color w:val="000000"/>
          <w:sz w:val="24"/>
          <w:szCs w:val="24"/>
          <w:lang w:val="tt-RU"/>
        </w:rPr>
      </w:pPr>
      <w:r w:rsidRPr="00CD3D01">
        <w:rPr>
          <w:rFonts w:ascii="Times New Roman" w:hAnsi="Times New Roman" w:cs="Times New Roman"/>
          <w:b/>
          <w:color w:val="000000"/>
          <w:sz w:val="24"/>
          <w:szCs w:val="24"/>
          <w:lang w:val="tt-RU"/>
        </w:rPr>
        <w:lastRenderedPageBreak/>
        <w:t>6.12. Тарихи һәм мәдәни һәйкәлләрне саклау. Уртак таләпләр</w:t>
      </w:r>
    </w:p>
    <w:p w:rsidR="001478C0" w:rsidRPr="00CD3D01" w:rsidRDefault="001478C0" w:rsidP="001478C0">
      <w:pPr>
        <w:rPr>
          <w:rFonts w:ascii="Times New Roman" w:hAnsi="Times New Roman" w:cs="Times New Roman"/>
          <w:color w:val="000000"/>
          <w:sz w:val="24"/>
          <w:szCs w:val="24"/>
          <w:lang w:val="tt-RU"/>
        </w:rPr>
      </w:pPr>
      <w:r w:rsidRPr="00CD3D01">
        <w:rPr>
          <w:rFonts w:ascii="Times New Roman" w:hAnsi="Times New Roman" w:cs="Times New Roman"/>
          <w:color w:val="000000"/>
          <w:sz w:val="24"/>
          <w:szCs w:val="24"/>
          <w:lang w:val="tt-RU"/>
        </w:rPr>
        <w:t>6.12.1. Тарихи-мәдәни билгеләнештәге җирләрнең категорияләре һәм алардан файдалану режимнары Россия Федерациясе Җир кодексының 99 статьясы таләпләренә туры китереп билгеләнә.</w:t>
      </w:r>
    </w:p>
    <w:p w:rsidR="001478C0" w:rsidRDefault="001478C0" w:rsidP="001478C0">
      <w:pPr>
        <w:rPr>
          <w:rFonts w:ascii="Times New Roman" w:hAnsi="Times New Roman" w:cs="Times New Roman"/>
          <w:color w:val="000000"/>
          <w:sz w:val="24"/>
          <w:szCs w:val="24"/>
          <w:lang w:val="tt-RU"/>
        </w:rPr>
      </w:pPr>
      <w:r w:rsidRPr="00CD3D01">
        <w:rPr>
          <w:rFonts w:ascii="Times New Roman" w:hAnsi="Times New Roman" w:cs="Times New Roman"/>
          <w:color w:val="000000"/>
          <w:sz w:val="24"/>
          <w:szCs w:val="24"/>
          <w:lang w:val="tt-RU"/>
        </w:rPr>
        <w:t xml:space="preserve"> 6.12.2. Мәдәни мирас объектлары (тарихи һәм мәдәни ядкәрләр) җирләрендә эшчәнлекне җайга салу «Россия Федерациясе халыкларының мәдәни мирас объектлары (тарих һәм мәдәният һәйкәлләре) турында» 2002 елның 25 июнендәге 73-ФЗ номерлы Федераль закон, «Татарстан Республикасында мәдәни мирас объектлары турында» 2005 елның 1 апрелендәге 60-ТРЗ номерлы Татарстан Республикасы Законы һәм алар нигезендә нәшер ителгән норматив хокукый актлар таләпләре нигезендә гамәлгә ашырыла.</w:t>
      </w:r>
    </w:p>
    <w:p w:rsidR="001478C0" w:rsidRDefault="001478C0" w:rsidP="001478C0">
      <w:pPr>
        <w:rPr>
          <w:rFonts w:ascii="Times New Roman" w:hAnsi="Times New Roman" w:cs="Times New Roman"/>
          <w:color w:val="000000"/>
          <w:sz w:val="24"/>
          <w:szCs w:val="24"/>
          <w:lang w:val="tt-RU"/>
        </w:rPr>
      </w:pPr>
      <w:r w:rsidRPr="00CD3D01">
        <w:rPr>
          <w:rFonts w:ascii="Times New Roman" w:hAnsi="Times New Roman" w:cs="Times New Roman"/>
          <w:color w:val="000000"/>
          <w:sz w:val="24"/>
          <w:szCs w:val="24"/>
          <w:lang w:val="tt-RU"/>
        </w:rPr>
        <w:t>6.12.3.</w:t>
      </w:r>
      <w:r>
        <w:rPr>
          <w:rFonts w:ascii="Times New Roman" w:hAnsi="Times New Roman" w:cs="Times New Roman"/>
          <w:color w:val="000000"/>
          <w:sz w:val="24"/>
          <w:szCs w:val="24"/>
          <w:lang w:val="tt-RU"/>
        </w:rPr>
        <w:t xml:space="preserve"> Хәрби һәм граждан җеназәләре урыннарындагы</w:t>
      </w:r>
      <w:r w:rsidRPr="00CD3D01">
        <w:rPr>
          <w:rFonts w:ascii="Times New Roman" w:hAnsi="Times New Roman" w:cs="Times New Roman"/>
          <w:color w:val="000000"/>
          <w:sz w:val="24"/>
          <w:szCs w:val="24"/>
          <w:lang w:val="tt-RU"/>
        </w:rPr>
        <w:t xml:space="preserve"> эшчәнлекне җайга салу 1996 елның 12 гыйнварындагы 8-ФЗ номерлы «җирләү һәм җирләү эше турында» гы Федераль закон, «Ватанны саклаганда һәлак булучыларның истәлеген мәңгеләштерү турында» 1993 елның 14 гыйнварындагы 4291-1 номерлы Россия Федерациясе Законы, әлеге нормативларның «махсус билгеләнештәге зоналар» бүлеге таләпләре нигезендә гамәлгә ашырыла. җирләнгән очракта, мәдәни мирас объектлары булып санала, шул исәптән объектлар турында " 2002 елның 25 июнендәге 73-ФЗ номерлы Федераль закон таләпләре Россия Федерациясе халыкларының мәдәни мирасы (тарих һәм мәдәният һәйкәлләре) Федерация».</w:t>
      </w:r>
    </w:p>
    <w:p w:rsidR="001478C0" w:rsidRDefault="001478C0" w:rsidP="001478C0">
      <w:pPr>
        <w:rPr>
          <w:rFonts w:ascii="Times New Roman" w:hAnsi="Times New Roman" w:cs="Times New Roman"/>
          <w:b/>
          <w:color w:val="000000"/>
          <w:sz w:val="24"/>
          <w:szCs w:val="24"/>
          <w:lang w:val="tt-RU"/>
        </w:rPr>
      </w:pPr>
    </w:p>
    <w:p w:rsidR="001478C0" w:rsidRDefault="001478C0" w:rsidP="001478C0">
      <w:pPr>
        <w:rPr>
          <w:rFonts w:ascii="Times New Roman" w:hAnsi="Times New Roman" w:cs="Times New Roman"/>
          <w:b/>
          <w:color w:val="000000"/>
          <w:sz w:val="24"/>
          <w:szCs w:val="24"/>
          <w:lang w:val="tt-RU"/>
        </w:rPr>
      </w:pPr>
    </w:p>
    <w:p w:rsidR="001478C0" w:rsidRDefault="001478C0" w:rsidP="001478C0">
      <w:pPr>
        <w:rPr>
          <w:rFonts w:ascii="Times New Roman" w:hAnsi="Times New Roman" w:cs="Times New Roman"/>
          <w:b/>
          <w:color w:val="000000"/>
          <w:sz w:val="24"/>
          <w:szCs w:val="24"/>
          <w:lang w:val="tt-RU"/>
        </w:rPr>
      </w:pPr>
      <w:r w:rsidRPr="00CD3D01">
        <w:rPr>
          <w:rFonts w:ascii="Times New Roman" w:hAnsi="Times New Roman" w:cs="Times New Roman"/>
          <w:b/>
          <w:color w:val="000000"/>
          <w:sz w:val="24"/>
          <w:szCs w:val="24"/>
          <w:lang w:val="tt-RU"/>
        </w:rPr>
        <w:t>Мәдәни мирас объектларын саклау</w:t>
      </w:r>
    </w:p>
    <w:p w:rsidR="001478C0" w:rsidRPr="00CD3D01" w:rsidRDefault="001478C0" w:rsidP="001478C0">
      <w:pPr>
        <w:rPr>
          <w:rFonts w:ascii="Times New Roman" w:hAnsi="Times New Roman" w:cs="Times New Roman"/>
          <w:b/>
          <w:sz w:val="24"/>
          <w:szCs w:val="24"/>
          <w:lang w:val="tt-RU"/>
        </w:rPr>
      </w:pPr>
      <w:r w:rsidRPr="00CD3D01">
        <w:rPr>
          <w:rFonts w:ascii="Times New Roman" w:hAnsi="Times New Roman" w:cs="Times New Roman"/>
          <w:color w:val="000000"/>
          <w:sz w:val="24"/>
          <w:szCs w:val="24"/>
          <w:lang w:val="tt-RU"/>
        </w:rPr>
        <w:t>6.12.4. «Мәдәни мирас объектларын (тарихи һәм мәдәни һәйкәлләрне) саклау " бүлеге, Мәдәни мирас объектларын ачыклау, исәпкә алу, өйрәнү, аларның җимерелүенә яки зыян китерүенә юл куймау, мәдәни мирас объектларының сакланышын һәм кулланылышын контрольдә тоту максатыннан, территориаль - риаль планлаштыру документларын эшләү өчен (яки процессында) эшләнә. Мәдәни мирас объектларын саклау таләпләре шәһәр төзелеше регламентларына һәм проект документларына кертелә.</w:t>
      </w:r>
    </w:p>
    <w:p w:rsidR="001478C0" w:rsidRPr="00CD3D01" w:rsidRDefault="001478C0" w:rsidP="001478C0">
      <w:pPr>
        <w:rPr>
          <w:rFonts w:ascii="Times New Roman" w:hAnsi="Times New Roman" w:cs="Times New Roman"/>
          <w:b/>
          <w:sz w:val="24"/>
          <w:szCs w:val="24"/>
          <w:lang w:val="tt-RU"/>
        </w:rPr>
      </w:pPr>
      <w:r w:rsidRPr="00CD3D01">
        <w:rPr>
          <w:rFonts w:ascii="Times New Roman" w:hAnsi="Times New Roman" w:cs="Times New Roman"/>
          <w:color w:val="000000"/>
          <w:sz w:val="24"/>
          <w:szCs w:val="24"/>
          <w:lang w:val="tt-RU"/>
        </w:rPr>
        <w:t>6.12.5. Мәдәни мирас объектының сакланышын тәэмин итү максатларында аның белән бергә территориядә мәдәни мирас объектын саклау зоналары: сак зонасы, төзелеш һәм хуҗалык эшчәнлеген җайга салу зонасы, саклана торган табигать ландшафты зонасы билгеләнә. Шәһәр төзелеше һәм табигый-ландшафт ситуациясенә карап, мәдәни мирас объекты аталган зоналарның барлык төрләренә дә ия булырга мөмкин. Мәдәни мирас объектларын саклау зоналарын эшләү мәдәни мирас объектларын дәүләт тарафыннан саклау чарасы булып тора.</w:t>
      </w:r>
    </w:p>
    <w:p w:rsidR="001478C0" w:rsidRPr="00CD3D01" w:rsidRDefault="001478C0" w:rsidP="001478C0">
      <w:pPr>
        <w:rPr>
          <w:rFonts w:ascii="Times New Roman" w:hAnsi="Times New Roman" w:cs="Times New Roman"/>
          <w:color w:val="000000"/>
          <w:sz w:val="24"/>
          <w:szCs w:val="24"/>
          <w:lang w:val="tt-RU"/>
        </w:rPr>
      </w:pPr>
      <w:r w:rsidRPr="00CD3D01">
        <w:rPr>
          <w:rFonts w:ascii="Times New Roman" w:hAnsi="Times New Roman" w:cs="Times New Roman"/>
          <w:color w:val="000000"/>
          <w:sz w:val="24"/>
          <w:szCs w:val="24"/>
        </w:rPr>
        <w:t xml:space="preserve">6.12.6. Мәдәни мирас объектын саклау зоналарының кирәкле составы мәдәни мирас объектын саклау зоналары проекты белән билгеләнә. </w:t>
      </w:r>
    </w:p>
    <w:p w:rsidR="001478C0" w:rsidRPr="00CD3D01" w:rsidRDefault="001478C0" w:rsidP="001478C0">
      <w:pPr>
        <w:rPr>
          <w:rFonts w:ascii="Times New Roman" w:hAnsi="Times New Roman" w:cs="Times New Roman"/>
          <w:color w:val="000000"/>
          <w:sz w:val="24"/>
          <w:szCs w:val="24"/>
          <w:lang w:val="tt-RU"/>
        </w:rPr>
      </w:pPr>
      <w:r w:rsidRPr="00CD3D01">
        <w:rPr>
          <w:rFonts w:ascii="Times New Roman" w:hAnsi="Times New Roman" w:cs="Times New Roman"/>
          <w:color w:val="000000"/>
          <w:sz w:val="24"/>
          <w:szCs w:val="24"/>
        </w:rPr>
        <w:t xml:space="preserve">Мәдәни мирас объектларын саклау зоналары проекты - Татарстан Республикасы муниципаль берәмлекләренең территориаль - территориаль планлаштыру документларының бер өлеше. </w:t>
      </w:r>
    </w:p>
    <w:p w:rsidR="001478C0" w:rsidRPr="00CD3D01" w:rsidRDefault="001478C0" w:rsidP="001478C0">
      <w:pPr>
        <w:rPr>
          <w:rFonts w:ascii="Times New Roman" w:hAnsi="Times New Roman" w:cs="Times New Roman"/>
          <w:b/>
          <w:sz w:val="24"/>
          <w:szCs w:val="24"/>
          <w:lang w:val="tt-RU"/>
        </w:rPr>
      </w:pPr>
      <w:r w:rsidRPr="00CD3D01">
        <w:rPr>
          <w:rFonts w:ascii="Times New Roman" w:hAnsi="Times New Roman" w:cs="Times New Roman"/>
          <w:color w:val="000000"/>
          <w:sz w:val="24"/>
          <w:szCs w:val="24"/>
          <w:lang w:val="tt-RU"/>
        </w:rPr>
        <w:t>Саклау зоналары проекты мәдәни мирас объектлары территорияләре чикләрен, җирләрдән файдалану режимнарын һәм әлеге зоналар чикләрендә шәһәр төзелеше регламентларын билгели.</w:t>
      </w:r>
    </w:p>
    <w:p w:rsidR="001478C0" w:rsidRDefault="001478C0" w:rsidP="001478C0">
      <w:pPr>
        <w:pStyle w:val="a3"/>
        <w:kinsoku w:val="0"/>
        <w:overflowPunct w:val="0"/>
        <w:spacing w:line="249" w:lineRule="auto"/>
        <w:ind w:left="0" w:right="215" w:firstLine="0"/>
        <w:rPr>
          <w:sz w:val="18"/>
          <w:szCs w:val="18"/>
          <w:lang w:val="tt-RU"/>
        </w:rPr>
      </w:pPr>
    </w:p>
    <w:p w:rsidR="001478C0" w:rsidRDefault="001478C0" w:rsidP="001478C0">
      <w:pPr>
        <w:pStyle w:val="a3"/>
        <w:kinsoku w:val="0"/>
        <w:overflowPunct w:val="0"/>
        <w:spacing w:line="249" w:lineRule="auto"/>
        <w:ind w:left="0" w:right="215" w:firstLine="0"/>
        <w:rPr>
          <w:sz w:val="18"/>
          <w:szCs w:val="18"/>
          <w:lang w:val="tt-RU"/>
        </w:rPr>
      </w:pPr>
    </w:p>
    <w:p w:rsidR="001478C0" w:rsidRDefault="001478C0" w:rsidP="001478C0">
      <w:pPr>
        <w:pStyle w:val="a3"/>
        <w:kinsoku w:val="0"/>
        <w:overflowPunct w:val="0"/>
        <w:spacing w:line="249" w:lineRule="auto"/>
        <w:ind w:left="0" w:right="215" w:firstLine="0"/>
        <w:rPr>
          <w:sz w:val="18"/>
          <w:szCs w:val="18"/>
          <w:highlight w:val="green"/>
          <w:lang w:val="tt-RU"/>
        </w:rPr>
      </w:pPr>
      <w:r w:rsidRPr="00647785">
        <w:rPr>
          <w:sz w:val="18"/>
          <w:szCs w:val="18"/>
          <w:highlight w:val="green"/>
          <w:lang w:val="tt-RU"/>
        </w:rPr>
        <w:lastRenderedPageBreak/>
        <w:t>ЛИЛИЯ АРКАД,</w:t>
      </w:r>
    </w:p>
    <w:p w:rsidR="001478C0" w:rsidRPr="00647785" w:rsidRDefault="001478C0" w:rsidP="001478C0">
      <w:pPr>
        <w:pStyle w:val="a3"/>
        <w:kinsoku w:val="0"/>
        <w:overflowPunct w:val="0"/>
        <w:spacing w:line="249" w:lineRule="auto"/>
        <w:ind w:left="0" w:right="215" w:firstLine="0"/>
        <w:rPr>
          <w:sz w:val="18"/>
          <w:szCs w:val="18"/>
          <w:highlight w:val="green"/>
          <w:lang w:val="tt-RU"/>
        </w:rPr>
      </w:pPr>
    </w:p>
    <w:p w:rsidR="001478C0" w:rsidRPr="00B661F3" w:rsidRDefault="001478C0" w:rsidP="001478C0">
      <w:pPr>
        <w:shd w:val="clear" w:color="auto" w:fill="FBFBFB"/>
        <w:spacing w:after="0" w:line="255" w:lineRule="atLeast"/>
        <w:ind w:firstLine="851"/>
        <w:jc w:val="both"/>
        <w:rPr>
          <w:rFonts w:ascii="Times New Roman" w:eastAsia="Times New Roman" w:hAnsi="Times New Roman" w:cs="Times New Roman"/>
          <w:color w:val="000000"/>
          <w:sz w:val="27"/>
          <w:szCs w:val="27"/>
          <w:lang w:val="tt-RU"/>
        </w:rPr>
      </w:pPr>
      <w:r w:rsidRPr="00B661F3">
        <w:rPr>
          <w:rFonts w:ascii="Times New Roman" w:eastAsia="Times New Roman" w:hAnsi="Times New Roman" w:cs="Times New Roman"/>
          <w:color w:val="000000"/>
          <w:sz w:val="27"/>
          <w:szCs w:val="27"/>
          <w:lang w:val="tt-RU"/>
        </w:rPr>
        <w:t>Искәрмә:</w:t>
      </w:r>
    </w:p>
    <w:p w:rsidR="001478C0" w:rsidRDefault="001478C0" w:rsidP="001478C0">
      <w:pPr>
        <w:shd w:val="clear" w:color="auto" w:fill="FBFBFB"/>
        <w:spacing w:after="0" w:line="255" w:lineRule="atLeast"/>
        <w:jc w:val="both"/>
        <w:rPr>
          <w:rFonts w:ascii="Times New Roman" w:eastAsia="Times New Roman" w:hAnsi="Times New Roman" w:cs="Times New Roman"/>
          <w:color w:val="000000"/>
          <w:sz w:val="27"/>
          <w:szCs w:val="27"/>
          <w:lang w:val="tt-RU"/>
        </w:rPr>
      </w:pPr>
      <w:r w:rsidRPr="00E746DE">
        <w:rPr>
          <w:rFonts w:ascii="Times New Roman" w:eastAsia="Times New Roman" w:hAnsi="Times New Roman" w:cs="Times New Roman"/>
          <w:color w:val="000000"/>
          <w:sz w:val="27"/>
          <w:szCs w:val="27"/>
          <w:lang w:val="tt-RU"/>
        </w:rPr>
        <w:t>1. Мәдәни мирас объектын саклау зоналары проектын эшләү табигый, тарихи-архитектура, тарихи-шәһәр төзелеше, архив һәм башка тикшеренүләргә нигезләнә, аларның нәтиҗәләре мәдәни мирас объектларын саклау зоналары проектының мәҗбүри состав өлеше булып торган тарихи - мәдәни терәк план документлары комплексында теркәлә.</w:t>
      </w:r>
    </w:p>
    <w:p w:rsidR="001478C0" w:rsidRPr="0097332A" w:rsidRDefault="001478C0" w:rsidP="001478C0">
      <w:pPr>
        <w:shd w:val="clear" w:color="auto" w:fill="FBFBFB"/>
        <w:spacing w:after="0" w:line="255" w:lineRule="atLeast"/>
        <w:ind w:firstLine="851"/>
        <w:jc w:val="both"/>
        <w:rPr>
          <w:rFonts w:ascii="Times New Roman" w:eastAsia="Times New Roman" w:hAnsi="Times New Roman" w:cs="Times New Roman"/>
          <w:color w:val="000000"/>
          <w:sz w:val="27"/>
          <w:szCs w:val="27"/>
        </w:rPr>
      </w:pPr>
      <w:r w:rsidRPr="0097332A">
        <w:rPr>
          <w:rFonts w:ascii="Times New Roman" w:eastAsia="Times New Roman" w:hAnsi="Times New Roman" w:cs="Times New Roman"/>
          <w:color w:val="000000"/>
          <w:sz w:val="27"/>
          <w:szCs w:val="27"/>
        </w:rPr>
        <w:t>2. Мәдәни мирас об</w:t>
      </w:r>
      <w:r>
        <w:rPr>
          <w:rFonts w:ascii="Times New Roman" w:eastAsia="Times New Roman" w:hAnsi="Times New Roman" w:cs="Times New Roman"/>
          <w:color w:val="000000"/>
          <w:sz w:val="27"/>
          <w:szCs w:val="27"/>
        </w:rPr>
        <w:t>ъектын саклау зоналары проекты д</w:t>
      </w:r>
      <w:r w:rsidRPr="0097332A">
        <w:rPr>
          <w:rFonts w:ascii="Times New Roman" w:eastAsia="Times New Roman" w:hAnsi="Times New Roman" w:cs="Times New Roman"/>
          <w:color w:val="000000"/>
          <w:sz w:val="27"/>
          <w:szCs w:val="27"/>
        </w:rPr>
        <w:t xml:space="preserve">әүләт тарихи-мәдәни экспертизага </w:t>
      </w:r>
      <w:r>
        <w:rPr>
          <w:rFonts w:ascii="Times New Roman" w:eastAsia="Times New Roman" w:hAnsi="Times New Roman" w:cs="Times New Roman"/>
          <w:color w:val="000000"/>
          <w:sz w:val="27"/>
          <w:szCs w:val="27"/>
          <w:lang w:val="tt-RU"/>
        </w:rPr>
        <w:t xml:space="preserve">үтәргә </w:t>
      </w:r>
      <w:r w:rsidRPr="0097332A">
        <w:rPr>
          <w:rFonts w:ascii="Times New Roman" w:eastAsia="Times New Roman" w:hAnsi="Times New Roman" w:cs="Times New Roman"/>
          <w:color w:val="000000"/>
          <w:sz w:val="27"/>
          <w:szCs w:val="27"/>
        </w:rPr>
        <w:t xml:space="preserve">тиеш. </w:t>
      </w:r>
    </w:p>
    <w:p w:rsidR="001478C0" w:rsidRPr="00E746DE" w:rsidRDefault="001478C0" w:rsidP="001478C0">
      <w:pPr>
        <w:shd w:val="clear" w:color="auto" w:fill="FBFBFB"/>
        <w:spacing w:after="0" w:line="255" w:lineRule="atLeast"/>
        <w:ind w:firstLine="851"/>
        <w:jc w:val="both"/>
        <w:rPr>
          <w:rFonts w:ascii="Times New Roman" w:eastAsia="Times New Roman" w:hAnsi="Times New Roman" w:cs="Times New Roman"/>
          <w:color w:val="000000"/>
          <w:sz w:val="27"/>
          <w:szCs w:val="27"/>
        </w:rPr>
      </w:pPr>
      <w:r w:rsidRPr="00E746DE">
        <w:rPr>
          <w:rFonts w:ascii="Times New Roman" w:eastAsia="Times New Roman" w:hAnsi="Times New Roman" w:cs="Times New Roman"/>
          <w:color w:val="000000"/>
          <w:sz w:val="27"/>
          <w:szCs w:val="27"/>
        </w:rPr>
        <w:t xml:space="preserve">3. </w:t>
      </w:r>
      <w:r w:rsidRPr="0097332A">
        <w:rPr>
          <w:rFonts w:ascii="Times New Roman" w:eastAsia="Times New Roman" w:hAnsi="Times New Roman" w:cs="Times New Roman"/>
          <w:color w:val="000000"/>
          <w:sz w:val="27"/>
          <w:szCs w:val="27"/>
        </w:rPr>
        <w:t>Саклау</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зоналары</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территориясе</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чикләре</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гамәлдәге</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һәм</w:t>
      </w:r>
      <w:r w:rsidRPr="00E746DE">
        <w:rPr>
          <w:rFonts w:ascii="Times New Roman" w:eastAsia="Times New Roman" w:hAnsi="Times New Roman" w:cs="Times New Roman"/>
          <w:color w:val="000000"/>
          <w:sz w:val="27"/>
          <w:szCs w:val="27"/>
        </w:rPr>
        <w:t xml:space="preserve"> (</w:t>
      </w:r>
      <w:r w:rsidRPr="0097332A">
        <w:rPr>
          <w:rFonts w:ascii="Times New Roman" w:eastAsia="Times New Roman" w:hAnsi="Times New Roman" w:cs="Times New Roman"/>
          <w:color w:val="000000"/>
          <w:sz w:val="27"/>
          <w:szCs w:val="27"/>
        </w:rPr>
        <w:t>яки</w:t>
      </w:r>
      <w:r w:rsidRPr="00E746DE">
        <w:rPr>
          <w:rFonts w:ascii="Times New Roman" w:eastAsia="Times New Roman" w:hAnsi="Times New Roman" w:cs="Times New Roman"/>
          <w:color w:val="000000"/>
          <w:sz w:val="27"/>
          <w:szCs w:val="27"/>
        </w:rPr>
        <w:t xml:space="preserve">) </w:t>
      </w:r>
      <w:r w:rsidRPr="0097332A">
        <w:rPr>
          <w:rFonts w:ascii="Times New Roman" w:eastAsia="Times New Roman" w:hAnsi="Times New Roman" w:cs="Times New Roman"/>
          <w:color w:val="000000"/>
          <w:sz w:val="27"/>
          <w:szCs w:val="27"/>
        </w:rPr>
        <w:t>булган</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җир</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биләмәләре</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һәм</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җирдән</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файдалану</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чикләре</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белән</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туры</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килмәскә</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мөмкин</w:t>
      </w:r>
      <w:r w:rsidRPr="00E746DE">
        <w:rPr>
          <w:rFonts w:ascii="Times New Roman" w:eastAsia="Times New Roman" w:hAnsi="Times New Roman" w:cs="Times New Roman"/>
          <w:color w:val="000000"/>
          <w:sz w:val="27"/>
          <w:szCs w:val="27"/>
        </w:rPr>
        <w:t xml:space="preserve">. </w:t>
      </w:r>
    </w:p>
    <w:p w:rsidR="001478C0" w:rsidRPr="00E746DE" w:rsidRDefault="001478C0" w:rsidP="001478C0">
      <w:pPr>
        <w:shd w:val="clear" w:color="auto" w:fill="FBFBFB"/>
        <w:spacing w:after="0" w:line="255" w:lineRule="atLeast"/>
        <w:ind w:firstLine="851"/>
        <w:jc w:val="both"/>
        <w:rPr>
          <w:rFonts w:ascii="Times New Roman" w:eastAsia="Times New Roman" w:hAnsi="Times New Roman" w:cs="Times New Roman"/>
          <w:color w:val="000000"/>
          <w:sz w:val="27"/>
          <w:szCs w:val="27"/>
        </w:rPr>
      </w:pPr>
      <w:r w:rsidRPr="00E746DE">
        <w:rPr>
          <w:rFonts w:ascii="Times New Roman" w:eastAsia="Times New Roman" w:hAnsi="Times New Roman" w:cs="Times New Roman"/>
          <w:color w:val="000000"/>
          <w:sz w:val="27"/>
          <w:szCs w:val="27"/>
        </w:rPr>
        <w:t xml:space="preserve">6.12.7. </w:t>
      </w:r>
      <w:r w:rsidRPr="0097332A">
        <w:rPr>
          <w:rFonts w:ascii="Times New Roman" w:eastAsia="Times New Roman" w:hAnsi="Times New Roman" w:cs="Times New Roman"/>
          <w:color w:val="000000"/>
          <w:sz w:val="27"/>
          <w:szCs w:val="27"/>
        </w:rPr>
        <w:t>Җирләрдән</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файдалану</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режимнары</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һәм</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шәһәр</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төзелеше</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регламентлары</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шәһәр</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төзелеше</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эшчәнлеген</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тормышка</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ашырганда</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тарихи</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һәм</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мәдәни</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һәйкәлләрне</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саклау</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зоналары</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чикләрендә</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планлаштыру</w:t>
      </w:r>
      <w:r w:rsidRPr="00E746DE">
        <w:rPr>
          <w:rFonts w:ascii="Times New Roman" w:eastAsia="Times New Roman" w:hAnsi="Times New Roman" w:cs="Times New Roman"/>
          <w:color w:val="000000"/>
          <w:sz w:val="27"/>
          <w:szCs w:val="27"/>
        </w:rPr>
        <w:t xml:space="preserve">, </w:t>
      </w:r>
      <w:r w:rsidRPr="0097332A">
        <w:rPr>
          <w:rFonts w:ascii="Times New Roman" w:eastAsia="Times New Roman" w:hAnsi="Times New Roman" w:cs="Times New Roman"/>
          <w:color w:val="000000"/>
          <w:sz w:val="27"/>
          <w:szCs w:val="27"/>
        </w:rPr>
        <w:t>төзелеш</w:t>
      </w:r>
      <w:r w:rsidRPr="00E746DE">
        <w:rPr>
          <w:rFonts w:ascii="Times New Roman" w:eastAsia="Times New Roman" w:hAnsi="Times New Roman" w:cs="Times New Roman"/>
          <w:color w:val="000000"/>
          <w:sz w:val="27"/>
          <w:szCs w:val="27"/>
        </w:rPr>
        <w:t xml:space="preserve">, </w:t>
      </w:r>
      <w:r w:rsidRPr="0097332A">
        <w:rPr>
          <w:rFonts w:ascii="Times New Roman" w:eastAsia="Times New Roman" w:hAnsi="Times New Roman" w:cs="Times New Roman"/>
          <w:color w:val="000000"/>
          <w:sz w:val="27"/>
          <w:szCs w:val="27"/>
        </w:rPr>
        <w:t>композицияләр</w:t>
      </w:r>
      <w:r w:rsidRPr="00E746DE">
        <w:rPr>
          <w:rFonts w:ascii="Times New Roman" w:eastAsia="Times New Roman" w:hAnsi="Times New Roman" w:cs="Times New Roman"/>
          <w:color w:val="000000"/>
          <w:sz w:val="27"/>
          <w:szCs w:val="27"/>
        </w:rPr>
        <w:t xml:space="preserve">, </w:t>
      </w:r>
      <w:r w:rsidRPr="0097332A">
        <w:rPr>
          <w:rFonts w:ascii="Times New Roman" w:eastAsia="Times New Roman" w:hAnsi="Times New Roman" w:cs="Times New Roman"/>
          <w:color w:val="000000"/>
          <w:sz w:val="27"/>
          <w:szCs w:val="27"/>
        </w:rPr>
        <w:t>табигый</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ландшафт</w:t>
      </w:r>
      <w:r w:rsidRPr="00E746DE">
        <w:rPr>
          <w:rFonts w:ascii="Times New Roman" w:eastAsia="Times New Roman" w:hAnsi="Times New Roman" w:cs="Times New Roman"/>
          <w:color w:val="000000"/>
          <w:sz w:val="27"/>
          <w:szCs w:val="27"/>
        </w:rPr>
        <w:t xml:space="preserve">, </w:t>
      </w:r>
      <w:r w:rsidRPr="0097332A">
        <w:rPr>
          <w:rFonts w:ascii="Times New Roman" w:eastAsia="Times New Roman" w:hAnsi="Times New Roman" w:cs="Times New Roman"/>
          <w:color w:val="000000"/>
          <w:sz w:val="27"/>
          <w:szCs w:val="27"/>
        </w:rPr>
        <w:t>масштаблы</w:t>
      </w:r>
      <w:r w:rsidRPr="00E746DE">
        <w:rPr>
          <w:rFonts w:ascii="Times New Roman" w:eastAsia="Times New Roman" w:hAnsi="Times New Roman" w:cs="Times New Roman"/>
          <w:color w:val="000000"/>
          <w:sz w:val="27"/>
          <w:szCs w:val="27"/>
        </w:rPr>
        <w:t xml:space="preserve">, </w:t>
      </w:r>
      <w:r w:rsidRPr="0097332A">
        <w:rPr>
          <w:rFonts w:ascii="Times New Roman" w:eastAsia="Times New Roman" w:hAnsi="Times New Roman" w:cs="Times New Roman"/>
          <w:color w:val="000000"/>
          <w:sz w:val="27"/>
          <w:szCs w:val="27"/>
        </w:rPr>
        <w:t>стиль</w:t>
      </w:r>
      <w:r w:rsidRPr="00E746DE">
        <w:rPr>
          <w:rFonts w:ascii="Times New Roman" w:eastAsia="Times New Roman" w:hAnsi="Times New Roman" w:cs="Times New Roman"/>
          <w:color w:val="000000"/>
          <w:sz w:val="27"/>
          <w:szCs w:val="27"/>
        </w:rPr>
        <w:t xml:space="preserve">, </w:t>
      </w:r>
      <w:r w:rsidRPr="0097332A">
        <w:rPr>
          <w:rFonts w:ascii="Times New Roman" w:eastAsia="Times New Roman" w:hAnsi="Times New Roman" w:cs="Times New Roman"/>
          <w:color w:val="000000"/>
          <w:sz w:val="27"/>
          <w:szCs w:val="27"/>
        </w:rPr>
        <w:t>материаллар</w:t>
      </w:r>
      <w:r w:rsidRPr="00E746DE">
        <w:rPr>
          <w:rFonts w:ascii="Times New Roman" w:eastAsia="Times New Roman" w:hAnsi="Times New Roman" w:cs="Times New Roman"/>
          <w:color w:val="000000"/>
          <w:sz w:val="27"/>
          <w:szCs w:val="27"/>
        </w:rPr>
        <w:t xml:space="preserve">, </w:t>
      </w:r>
      <w:r w:rsidRPr="0097332A">
        <w:rPr>
          <w:rFonts w:ascii="Times New Roman" w:eastAsia="Times New Roman" w:hAnsi="Times New Roman" w:cs="Times New Roman"/>
          <w:color w:val="000000"/>
          <w:sz w:val="27"/>
          <w:szCs w:val="27"/>
        </w:rPr>
        <w:t>төс</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һәм</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декоратив</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элементлар</w:t>
      </w:r>
      <w:r w:rsidRPr="00E746DE">
        <w:rPr>
          <w:rFonts w:ascii="Times New Roman" w:eastAsia="Times New Roman" w:hAnsi="Times New Roman" w:cs="Times New Roman"/>
          <w:color w:val="000000"/>
          <w:sz w:val="27"/>
          <w:szCs w:val="27"/>
        </w:rPr>
        <w:t xml:space="preserve">, </w:t>
      </w:r>
      <w:r w:rsidRPr="0097332A">
        <w:rPr>
          <w:rFonts w:ascii="Times New Roman" w:eastAsia="Times New Roman" w:hAnsi="Times New Roman" w:cs="Times New Roman"/>
          <w:color w:val="000000"/>
          <w:sz w:val="27"/>
          <w:szCs w:val="27"/>
        </w:rPr>
        <w:t>биналарның</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һәм</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корылмаларның</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күләмле</w:t>
      </w:r>
      <w:r w:rsidRPr="00E746DE">
        <w:rPr>
          <w:rFonts w:ascii="Times New Roman" w:eastAsia="Times New Roman" w:hAnsi="Times New Roman" w:cs="Times New Roman"/>
          <w:color w:val="000000"/>
          <w:sz w:val="27"/>
          <w:szCs w:val="27"/>
        </w:rPr>
        <w:t>-</w:t>
      </w:r>
      <w:r w:rsidRPr="0097332A">
        <w:rPr>
          <w:rFonts w:ascii="Times New Roman" w:eastAsia="Times New Roman" w:hAnsi="Times New Roman" w:cs="Times New Roman"/>
          <w:color w:val="000000"/>
          <w:sz w:val="27"/>
          <w:szCs w:val="27"/>
        </w:rPr>
        <w:t>пространство</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структурасын</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саклауны</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тәэмин</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итәргә</w:t>
      </w:r>
      <w:r>
        <w:rPr>
          <w:rFonts w:ascii="Times New Roman" w:eastAsia="Times New Roman" w:hAnsi="Times New Roman" w:cs="Times New Roman"/>
          <w:color w:val="000000"/>
          <w:sz w:val="27"/>
          <w:szCs w:val="27"/>
          <w:lang w:val="tt-RU"/>
        </w:rPr>
        <w:t xml:space="preserve"> </w:t>
      </w:r>
      <w:r w:rsidRPr="0097332A">
        <w:rPr>
          <w:rFonts w:ascii="Times New Roman" w:eastAsia="Times New Roman" w:hAnsi="Times New Roman" w:cs="Times New Roman"/>
          <w:color w:val="000000"/>
          <w:sz w:val="27"/>
          <w:szCs w:val="27"/>
        </w:rPr>
        <w:t>тиеш</w:t>
      </w:r>
      <w:r w:rsidRPr="00E746DE">
        <w:rPr>
          <w:rFonts w:ascii="Times New Roman" w:eastAsia="Times New Roman" w:hAnsi="Times New Roman" w:cs="Times New Roman"/>
          <w:color w:val="000000"/>
          <w:sz w:val="27"/>
          <w:szCs w:val="27"/>
        </w:rPr>
        <w:t>.</w:t>
      </w:r>
    </w:p>
    <w:p w:rsidR="001478C0" w:rsidRPr="0039048B" w:rsidRDefault="001478C0" w:rsidP="001478C0">
      <w:pPr>
        <w:widowControl w:val="0"/>
        <w:tabs>
          <w:tab w:val="left" w:pos="1822"/>
        </w:tabs>
        <w:suppressAutoHyphens/>
        <w:overflowPunct w:val="0"/>
        <w:autoSpaceDE w:val="0"/>
        <w:autoSpaceDN w:val="0"/>
        <w:spacing w:after="0" w:line="244" w:lineRule="auto"/>
        <w:ind w:right="102"/>
        <w:jc w:val="both"/>
        <w:rPr>
          <w:rFonts w:ascii="Calibri" w:eastAsia="Calibri" w:hAnsi="Calibri" w:cs="Arial"/>
          <w:lang w:val="tt-RU"/>
        </w:rPr>
      </w:pPr>
      <w:r>
        <w:rPr>
          <w:rFonts w:ascii="Times New Roman" w:eastAsia="Times New Roman" w:hAnsi="Times New Roman" w:cs="Times New Roman"/>
          <w:sz w:val="27"/>
          <w:szCs w:val="27"/>
          <w:lang w:val="tt-RU"/>
        </w:rPr>
        <w:t xml:space="preserve">            6.12.8</w:t>
      </w:r>
      <w:r w:rsidRPr="0039048B">
        <w:rPr>
          <w:rFonts w:ascii="Times New Roman" w:eastAsia="Times New Roman" w:hAnsi="Times New Roman" w:cs="Times New Roman"/>
          <w:sz w:val="27"/>
          <w:szCs w:val="27"/>
          <w:lang w:val="tt-RU"/>
        </w:rPr>
        <w:t>Билгеләнгән</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саклау</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зоналары</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чикләрендә</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җирләрдән</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һәм</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шәһәр</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төзелеше</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регламентларыннан</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файдалану</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режимнарын</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үтәү</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шәһәр</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төзелеше</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һәм</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хуҗалык</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эшчәнлеген</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башкарганда</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мәҗбүри. Җирләрдән</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файдалануның</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билгеләнгән</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режимнары</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һ</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әм</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шәһәр</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төзелеше</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регламентлары</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турындагы</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мәгълүматлар</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муниципаль</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берәмлекләрнең</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төзелеш</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кагыйдәләренә</w:t>
      </w:r>
      <w:r>
        <w:rPr>
          <w:rFonts w:ascii="Times New Roman" w:eastAsia="Times New Roman" w:hAnsi="Times New Roman" w:cs="Times New Roman"/>
          <w:sz w:val="27"/>
          <w:szCs w:val="27"/>
          <w:lang w:val="tt-RU"/>
        </w:rPr>
        <w:t xml:space="preserve"> </w:t>
      </w:r>
      <w:r w:rsidRPr="0039048B">
        <w:rPr>
          <w:rFonts w:ascii="Times New Roman" w:eastAsia="Times New Roman" w:hAnsi="Times New Roman" w:cs="Times New Roman"/>
          <w:sz w:val="27"/>
          <w:szCs w:val="27"/>
          <w:lang w:val="tt-RU"/>
        </w:rPr>
        <w:t xml:space="preserve">кертелә. Мәдәни мирас объектларын саклау зоналары булуы турында белешмәләр Россия Федерациясе халыкларының мәдәни мирас объектларының бердәм дәүләт реестрына, </w:t>
      </w:r>
      <w:r>
        <w:rPr>
          <w:rFonts w:ascii="Times New Roman" w:eastAsia="Times New Roman" w:hAnsi="Times New Roman" w:cs="Times New Roman"/>
          <w:sz w:val="27"/>
          <w:szCs w:val="27"/>
          <w:lang w:val="tt-RU"/>
        </w:rPr>
        <w:t>д</w:t>
      </w:r>
      <w:r w:rsidRPr="0039048B">
        <w:rPr>
          <w:rFonts w:ascii="Times New Roman" w:eastAsia="Times New Roman" w:hAnsi="Times New Roman" w:cs="Times New Roman"/>
          <w:sz w:val="27"/>
          <w:szCs w:val="27"/>
          <w:lang w:val="tt-RU"/>
        </w:rPr>
        <w:t>әүләт шәһәр төзелеше кадастрына һәм дәүләт җир кадастрына кертелә.</w:t>
      </w:r>
    </w:p>
    <w:p w:rsidR="001478C0" w:rsidRPr="00B661F3" w:rsidRDefault="001478C0" w:rsidP="001478C0">
      <w:pPr>
        <w:widowControl w:val="0"/>
        <w:suppressAutoHyphens/>
        <w:overflowPunct w:val="0"/>
        <w:autoSpaceDE w:val="0"/>
        <w:autoSpaceDN w:val="0"/>
        <w:spacing w:before="11" w:after="0" w:line="244" w:lineRule="auto"/>
        <w:ind w:right="105" w:firstLine="851"/>
        <w:jc w:val="both"/>
        <w:rPr>
          <w:rFonts w:ascii="Times New Roman" w:eastAsia="Times New Roman" w:hAnsi="Times New Roman" w:cs="Times New Roman"/>
          <w:sz w:val="27"/>
          <w:szCs w:val="27"/>
          <w:lang w:val="tt-RU"/>
        </w:rPr>
      </w:pPr>
      <w:r w:rsidRPr="00B661F3">
        <w:rPr>
          <w:rFonts w:ascii="Times New Roman" w:eastAsia="Times New Roman" w:hAnsi="Times New Roman" w:cs="Times New Roman"/>
          <w:sz w:val="27"/>
          <w:szCs w:val="27"/>
          <w:lang w:val="tt-RU"/>
        </w:rPr>
        <w:t xml:space="preserve">Искәрмә: </w:t>
      </w:r>
    </w:p>
    <w:p w:rsidR="001478C0" w:rsidRPr="00B661F3" w:rsidRDefault="001478C0" w:rsidP="001478C0">
      <w:pPr>
        <w:widowControl w:val="0"/>
        <w:suppressAutoHyphens/>
        <w:overflowPunct w:val="0"/>
        <w:autoSpaceDE w:val="0"/>
        <w:autoSpaceDN w:val="0"/>
        <w:spacing w:before="11" w:after="0" w:line="244" w:lineRule="auto"/>
        <w:ind w:right="105"/>
        <w:jc w:val="both"/>
        <w:rPr>
          <w:rFonts w:ascii="Times New Roman" w:eastAsia="Times New Roman" w:hAnsi="Times New Roman" w:cs="Times New Roman"/>
          <w:sz w:val="27"/>
          <w:szCs w:val="27"/>
          <w:lang w:val="tt-RU"/>
        </w:rPr>
      </w:pPr>
      <w:r w:rsidRPr="00B661F3">
        <w:rPr>
          <w:rFonts w:ascii="Times New Roman" w:eastAsia="Times New Roman" w:hAnsi="Times New Roman" w:cs="Times New Roman"/>
          <w:sz w:val="27"/>
          <w:szCs w:val="27"/>
          <w:lang w:val="tt-RU"/>
        </w:rPr>
        <w:t>Тарихи-мәдәни кыйммәткә ия булган объектларны саклау зоналары чикләрендә ачыкланган һәм ачыкланган мәдәни мирас объектларын мәдәни мирас объектларының бердәм дәүләт реестрына кертү нәтиҗәсендә, мәдәни мирас объектларын саклау зоналары проекты төзәтмәләр кертергә тиеш.</w:t>
      </w:r>
    </w:p>
    <w:p w:rsidR="001478C0" w:rsidRPr="00B661F3" w:rsidRDefault="001478C0" w:rsidP="001478C0">
      <w:pPr>
        <w:spacing w:after="0" w:line="240" w:lineRule="auto"/>
        <w:ind w:firstLine="851"/>
        <w:jc w:val="both"/>
        <w:rPr>
          <w:rFonts w:ascii="Times New Roman" w:hAnsi="Times New Roman" w:cs="Times New Roman"/>
          <w:sz w:val="27"/>
          <w:szCs w:val="27"/>
          <w:lang w:val="tt-RU"/>
        </w:rPr>
      </w:pPr>
      <w:r w:rsidRPr="00B661F3">
        <w:rPr>
          <w:rFonts w:ascii="Times New Roman" w:hAnsi="Times New Roman" w:cs="Times New Roman"/>
          <w:color w:val="000000"/>
          <w:sz w:val="27"/>
          <w:szCs w:val="27"/>
          <w:lang w:val="tt-RU"/>
        </w:rPr>
        <w:t>6.12.9. Мәдәни мирас объектларын саклау зоналары чикләре (Россия Федерациясе халыкларының аеруча кыйммәтле мәдәни мирас объектларын һәм Бөтендөнья мирасы исемлегенә кертелгән мәдәни мирас объектларын саклау зоналары чикләреннән тыш), шулай ук җирләрдән файдалану режимнары һәм шәһәр төзелеше регламентлары мәдәни мирас объектын саклау зоналары проекты нигезендә раслана:</w:t>
      </w:r>
    </w:p>
    <w:p w:rsidR="001478C0" w:rsidRDefault="001478C0" w:rsidP="001478C0">
      <w:pPr>
        <w:spacing w:after="0" w:line="240" w:lineRule="auto"/>
        <w:ind w:firstLine="851"/>
        <w:jc w:val="both"/>
        <w:rPr>
          <w:rFonts w:ascii="Times New Roman" w:hAnsi="Times New Roman" w:cs="Times New Roman"/>
          <w:sz w:val="27"/>
          <w:szCs w:val="27"/>
        </w:rPr>
      </w:pPr>
      <w:r w:rsidRPr="00F4737E">
        <w:rPr>
          <w:rFonts w:ascii="Times New Roman" w:hAnsi="Times New Roman" w:cs="Times New Roman"/>
          <w:color w:val="000000"/>
          <w:sz w:val="27"/>
          <w:szCs w:val="27"/>
        </w:rPr>
        <w:t>федераль әһәмияттәге мәдәни мирас объектларына карата - Татарстан Республикасы Министрлар Кабинеты тарафыннан мәдәни мирас объектларын саклау буенча федераль орган белән килештерү буенча;</w:t>
      </w:r>
    </w:p>
    <w:p w:rsidR="001478C0" w:rsidRDefault="001478C0" w:rsidP="001478C0">
      <w:pPr>
        <w:spacing w:after="0" w:line="240" w:lineRule="auto"/>
        <w:ind w:firstLine="851"/>
        <w:jc w:val="both"/>
        <w:rPr>
          <w:rFonts w:ascii="Times New Roman" w:hAnsi="Times New Roman" w:cs="Times New Roman"/>
          <w:sz w:val="27"/>
          <w:szCs w:val="27"/>
        </w:rPr>
      </w:pPr>
      <w:r w:rsidRPr="00F4737E">
        <w:rPr>
          <w:rFonts w:ascii="Times New Roman" w:hAnsi="Times New Roman" w:cs="Times New Roman"/>
          <w:color w:val="000000"/>
          <w:sz w:val="27"/>
          <w:szCs w:val="27"/>
        </w:rPr>
        <w:t>региональ һәм җирле (муниципаль) әһәмияттәге мәдәни мирас объектларына карата - «мәдәни һәм тарихи кыйммәтләрне саклау һәм алардан файдалану турында»Татарстан Республикасы Законында билгеләнгән тәртиптә.</w:t>
      </w:r>
    </w:p>
    <w:p w:rsidR="001478C0" w:rsidRDefault="001478C0" w:rsidP="001478C0">
      <w:pPr>
        <w:spacing w:after="0" w:line="240" w:lineRule="auto"/>
        <w:ind w:firstLine="851"/>
        <w:jc w:val="both"/>
        <w:rPr>
          <w:rFonts w:ascii="Times New Roman" w:hAnsi="Times New Roman" w:cs="Times New Roman"/>
          <w:color w:val="000000"/>
          <w:sz w:val="27"/>
          <w:szCs w:val="27"/>
          <w:lang w:val="tt-RU"/>
        </w:rPr>
      </w:pPr>
      <w:r w:rsidRPr="00564953">
        <w:rPr>
          <w:rFonts w:ascii="Times New Roman" w:hAnsi="Times New Roman" w:cs="Times New Roman"/>
          <w:color w:val="000000"/>
          <w:sz w:val="27"/>
          <w:szCs w:val="27"/>
          <w:lang w:val="tt-RU"/>
        </w:rPr>
        <w:t>6</w:t>
      </w:r>
      <w:r w:rsidRPr="00564953">
        <w:rPr>
          <w:rFonts w:ascii="Times New Roman" w:hAnsi="Times New Roman" w:cs="Times New Roman"/>
          <w:color w:val="000000"/>
          <w:sz w:val="27"/>
          <w:szCs w:val="27"/>
        </w:rPr>
        <w:t>.12.10. Тарих һәм мәдәният һәйкәлләрен саклау зоналары чикләрендә җир төзелеше, Җир, төзелеш, мелиорация, хуҗалык һәм башка эшләр башкару тыела, бу һәйкәлне һәм бөтенлеген бозмый торган хуҗалык эшчәнлегенең билгеләнгән төрләрен саклау эшләреннән тыш һәйкәл яки ансамбльнең җимерелү, җимерелү яки юк итү куркынычы тудырмый торган һәйкәлләр</w:t>
      </w:r>
      <w:r>
        <w:rPr>
          <w:rFonts w:ascii="Times New Roman" w:hAnsi="Times New Roman" w:cs="Times New Roman"/>
          <w:color w:val="000000"/>
          <w:sz w:val="27"/>
          <w:szCs w:val="27"/>
          <w:lang w:val="tt-RU"/>
        </w:rPr>
        <w:t>.</w:t>
      </w:r>
    </w:p>
    <w:p w:rsidR="001478C0" w:rsidRDefault="001478C0" w:rsidP="001478C0">
      <w:pPr>
        <w:spacing w:after="0" w:line="240" w:lineRule="auto"/>
        <w:jc w:val="both"/>
        <w:rPr>
          <w:rFonts w:ascii="Times New Roman" w:hAnsi="Times New Roman" w:cs="Times New Roman"/>
          <w:color w:val="000000"/>
          <w:sz w:val="27"/>
          <w:szCs w:val="27"/>
          <w:lang w:val="tt-RU"/>
        </w:rPr>
      </w:pPr>
      <w:r w:rsidRPr="00F6407C">
        <w:rPr>
          <w:rFonts w:ascii="Times New Roman" w:hAnsi="Times New Roman" w:cs="Times New Roman"/>
          <w:color w:val="000000"/>
          <w:sz w:val="27"/>
          <w:szCs w:val="27"/>
          <w:lang w:val="tt-RU"/>
        </w:rPr>
        <w:t>6.12.11. Һәйкәл яки ансамбльне һәм (яки) аларның территориялә</w:t>
      </w:r>
      <w:r>
        <w:rPr>
          <w:rFonts w:ascii="Times New Roman" w:hAnsi="Times New Roman" w:cs="Times New Roman"/>
          <w:color w:val="000000"/>
          <w:sz w:val="27"/>
          <w:szCs w:val="27"/>
          <w:lang w:val="tt-RU"/>
        </w:rPr>
        <w:t>рен, шул исәптән җир төзелеше, җ</w:t>
      </w:r>
      <w:r w:rsidRPr="00F6407C">
        <w:rPr>
          <w:rFonts w:ascii="Times New Roman" w:hAnsi="Times New Roman" w:cs="Times New Roman"/>
          <w:color w:val="000000"/>
          <w:sz w:val="27"/>
          <w:szCs w:val="27"/>
          <w:lang w:val="tt-RU"/>
        </w:rPr>
        <w:t xml:space="preserve">ир, төзелеш, мелиорация, хуҗалык һәм башка эшләрне саклау буенча һәм </w:t>
      </w:r>
      <w:r w:rsidRPr="00F6407C">
        <w:rPr>
          <w:rFonts w:ascii="Times New Roman" w:hAnsi="Times New Roman" w:cs="Times New Roman"/>
          <w:color w:val="000000"/>
          <w:sz w:val="27"/>
          <w:szCs w:val="27"/>
          <w:lang w:val="tt-RU"/>
        </w:rPr>
        <w:lastRenderedPageBreak/>
        <w:t>тарихи һәм мәдәни һәйкәлләрне саклау зоналарында эшләр башкару проектлары мәдәни мирас объектларын саклау буенча тиешле органнар белән килеш</w:t>
      </w:r>
      <w:r>
        <w:rPr>
          <w:rFonts w:ascii="Times New Roman" w:hAnsi="Times New Roman" w:cs="Times New Roman"/>
          <w:color w:val="000000"/>
          <w:sz w:val="27"/>
          <w:szCs w:val="27"/>
          <w:lang w:val="tt-RU"/>
        </w:rPr>
        <w:t>енергә</w:t>
      </w:r>
      <w:r w:rsidRPr="00F6407C">
        <w:rPr>
          <w:rFonts w:ascii="Times New Roman" w:hAnsi="Times New Roman" w:cs="Times New Roman"/>
          <w:color w:val="000000"/>
          <w:sz w:val="27"/>
          <w:szCs w:val="27"/>
          <w:lang w:val="tt-RU"/>
        </w:rPr>
        <w:t xml:space="preserve"> тиеш. </w:t>
      </w:r>
    </w:p>
    <w:p w:rsidR="001478C0" w:rsidRDefault="001478C0" w:rsidP="001478C0">
      <w:pPr>
        <w:spacing w:after="0" w:line="240" w:lineRule="auto"/>
        <w:jc w:val="both"/>
        <w:rPr>
          <w:rFonts w:ascii="Times New Roman" w:hAnsi="Times New Roman" w:cs="Times New Roman"/>
          <w:color w:val="000000"/>
          <w:sz w:val="27"/>
          <w:szCs w:val="27"/>
          <w:lang w:val="tt-RU"/>
        </w:rPr>
      </w:pPr>
      <w:r w:rsidRPr="00F6407C">
        <w:rPr>
          <w:rFonts w:ascii="Times New Roman" w:hAnsi="Times New Roman" w:cs="Times New Roman"/>
          <w:color w:val="000000"/>
          <w:sz w:val="27"/>
          <w:szCs w:val="27"/>
          <w:lang w:val="tt-RU"/>
        </w:rPr>
        <w:t>Күрсәтелгән эшләрне башкарганда, хуҗалык үзләштерелергә тиешле территориядә мәдәни мирас объекты билгеләре булган (Реестрга кертелгән яки ачыкланган) объектларның булмавы турында, шулай ук дәүләт тарихи - мәдәни экспертизасы һәм дәүләт экология экспертизасының уңай бәяләмәләрен алган төзелеш процессында әлеге объектларның сакланышын тәэмин итү буенча эшләр башкару проектларында дәүләт тарихи-мәдәни экспертиза бәяләмәләре булу мәҗбүри.</w:t>
      </w:r>
    </w:p>
    <w:p w:rsidR="001478C0" w:rsidRDefault="001478C0" w:rsidP="001478C0">
      <w:pPr>
        <w:spacing w:after="0" w:line="240" w:lineRule="auto"/>
        <w:jc w:val="both"/>
        <w:rPr>
          <w:rFonts w:ascii="Times New Roman" w:hAnsi="Times New Roman" w:cs="Times New Roman"/>
          <w:color w:val="000000"/>
          <w:sz w:val="27"/>
          <w:szCs w:val="27"/>
          <w:lang w:val="tt-RU"/>
        </w:rPr>
      </w:pPr>
      <w:r w:rsidRPr="00F6407C">
        <w:rPr>
          <w:rFonts w:ascii="Times New Roman" w:hAnsi="Times New Roman" w:cs="Times New Roman"/>
          <w:color w:val="000000"/>
          <w:sz w:val="27"/>
          <w:szCs w:val="27"/>
          <w:lang w:val="tt-RU"/>
        </w:rPr>
        <w:t>6.12.12. Мәдәни мирас объектларында мәдәни мирас объектының физик сакланышын тәэмин итүгә юнәлдерелгән ремонт - реставрация эшләре</w:t>
      </w:r>
      <w:r>
        <w:rPr>
          <w:rFonts w:ascii="Times New Roman" w:hAnsi="Times New Roman" w:cs="Times New Roman"/>
          <w:color w:val="000000"/>
          <w:sz w:val="27"/>
          <w:szCs w:val="27"/>
          <w:lang w:val="tt-RU"/>
        </w:rPr>
        <w:t>,</w:t>
      </w:r>
      <w:r w:rsidRPr="00F6407C">
        <w:rPr>
          <w:rFonts w:ascii="Times New Roman" w:hAnsi="Times New Roman" w:cs="Times New Roman"/>
          <w:color w:val="000000"/>
          <w:sz w:val="27"/>
          <w:szCs w:val="27"/>
          <w:lang w:val="tt-RU"/>
        </w:rPr>
        <w:t xml:space="preserve"> шул исәптән: мәдәни мирас объектын консервацияләү, һәйкәлне ремонтлау, һәйкәлне яки ансамбльне реставрацияләү, мәдәни мирас объектын заманча файдалану өчен җайлаштыру, шулай ук фәнни - тикшеренү, эзләнү, проект һәм җитештерү эшләре, фәнни - методик җитәкчелек, техник һәм автор</w:t>
      </w:r>
      <w:r>
        <w:rPr>
          <w:rFonts w:ascii="Times New Roman" w:hAnsi="Times New Roman" w:cs="Times New Roman"/>
          <w:color w:val="000000"/>
          <w:sz w:val="27"/>
          <w:szCs w:val="27"/>
          <w:lang w:val="tt-RU"/>
        </w:rPr>
        <w:t>лык күзәтчелеге рөхсәт ителә.</w:t>
      </w:r>
    </w:p>
    <w:p w:rsidR="001478C0" w:rsidRPr="00F6407C" w:rsidRDefault="001478C0" w:rsidP="001478C0">
      <w:pPr>
        <w:shd w:val="clear" w:color="auto" w:fill="FBFBFB"/>
        <w:spacing w:after="0" w:line="240" w:lineRule="auto"/>
        <w:ind w:firstLine="851"/>
        <w:jc w:val="both"/>
        <w:rPr>
          <w:rFonts w:ascii="Times New Roman" w:eastAsia="Times New Roman" w:hAnsi="Times New Roman" w:cs="Times New Roman"/>
          <w:color w:val="000000"/>
          <w:sz w:val="27"/>
          <w:szCs w:val="27"/>
          <w:lang w:val="tt-RU"/>
        </w:rPr>
      </w:pPr>
      <w:r w:rsidRPr="00F6407C">
        <w:rPr>
          <w:rFonts w:ascii="Times New Roman" w:eastAsia="Times New Roman" w:hAnsi="Times New Roman" w:cs="Times New Roman"/>
          <w:color w:val="000000"/>
          <w:sz w:val="27"/>
          <w:szCs w:val="27"/>
          <w:lang w:val="tt-RU"/>
        </w:rPr>
        <w:t>Искәрмә:</w:t>
      </w:r>
    </w:p>
    <w:p w:rsidR="001478C0" w:rsidRPr="00F6407C" w:rsidRDefault="001478C0" w:rsidP="001478C0">
      <w:pPr>
        <w:shd w:val="clear" w:color="auto" w:fill="FBFBFB"/>
        <w:spacing w:after="0" w:line="240" w:lineRule="auto"/>
        <w:ind w:firstLine="851"/>
        <w:jc w:val="both"/>
        <w:rPr>
          <w:rFonts w:ascii="Times New Roman" w:eastAsia="Times New Roman" w:hAnsi="Times New Roman" w:cs="Times New Roman"/>
          <w:color w:val="000000"/>
          <w:sz w:val="27"/>
          <w:szCs w:val="27"/>
          <w:lang w:val="tt-RU"/>
        </w:rPr>
      </w:pPr>
      <w:r w:rsidRPr="00F6407C">
        <w:rPr>
          <w:rFonts w:ascii="Times New Roman" w:eastAsia="Times New Roman" w:hAnsi="Times New Roman" w:cs="Times New Roman"/>
          <w:color w:val="000000"/>
          <w:sz w:val="27"/>
          <w:szCs w:val="27"/>
          <w:lang w:val="tt-RU"/>
        </w:rPr>
        <w:t xml:space="preserve"> 1. Аерым очракларда археологик мирас объектын саклау </w:t>
      </w:r>
      <w:r>
        <w:rPr>
          <w:rFonts w:ascii="Times New Roman" w:eastAsia="Times New Roman" w:hAnsi="Times New Roman" w:cs="Times New Roman"/>
          <w:color w:val="000000"/>
          <w:sz w:val="27"/>
          <w:szCs w:val="27"/>
          <w:lang w:val="tt-RU"/>
        </w:rPr>
        <w:t>астында, билгеләнгән тәртиптә, а</w:t>
      </w:r>
      <w:r w:rsidRPr="00F6407C">
        <w:rPr>
          <w:rFonts w:ascii="Times New Roman" w:eastAsia="Times New Roman" w:hAnsi="Times New Roman" w:cs="Times New Roman"/>
          <w:color w:val="000000"/>
          <w:sz w:val="27"/>
          <w:szCs w:val="27"/>
          <w:lang w:val="tt-RU"/>
        </w:rPr>
        <w:t xml:space="preserve">рхеологик табылдыклардан тулысынча яки өлешчә тартып алынып, коткару археологик кыр эшләре аңлана. </w:t>
      </w:r>
    </w:p>
    <w:p w:rsidR="001478C0" w:rsidRPr="00F6407C" w:rsidRDefault="001478C0" w:rsidP="001478C0">
      <w:pPr>
        <w:shd w:val="clear" w:color="auto" w:fill="FBFBFB"/>
        <w:spacing w:after="0" w:line="240" w:lineRule="auto"/>
        <w:ind w:firstLine="851"/>
        <w:jc w:val="both"/>
        <w:rPr>
          <w:rFonts w:ascii="Times New Roman" w:eastAsia="Times New Roman" w:hAnsi="Times New Roman" w:cs="Times New Roman"/>
          <w:color w:val="000000"/>
          <w:sz w:val="27"/>
          <w:szCs w:val="27"/>
          <w:lang w:val="tt-RU"/>
        </w:rPr>
      </w:pPr>
      <w:r w:rsidRPr="00F6407C">
        <w:rPr>
          <w:rFonts w:ascii="Times New Roman" w:eastAsia="Times New Roman" w:hAnsi="Times New Roman" w:cs="Times New Roman"/>
          <w:color w:val="000000"/>
          <w:sz w:val="27"/>
          <w:szCs w:val="27"/>
          <w:lang w:val="tt-RU"/>
        </w:rPr>
        <w:t>2. Объектның тарихи, архитектура, фәнни, сәнгать, шәһәр - төзелеш, эстетик яки башка әһәмиятлелеге булганда һәм аны торгызу өчен кирәкле җитәрлек фәнни мәгълүматлар булганда (аерым очракларда) югалган мәдәни мирас объектын торгызу рөхсәт ителә.</w:t>
      </w:r>
    </w:p>
    <w:p w:rsidR="001478C0" w:rsidRPr="00F6407C" w:rsidRDefault="001478C0" w:rsidP="001478C0">
      <w:pPr>
        <w:widowControl w:val="0"/>
        <w:tabs>
          <w:tab w:val="left" w:pos="1817"/>
        </w:tabs>
        <w:suppressAutoHyphens/>
        <w:overflowPunct w:val="0"/>
        <w:autoSpaceDE w:val="0"/>
        <w:autoSpaceDN w:val="0"/>
        <w:spacing w:after="0" w:line="244" w:lineRule="auto"/>
        <w:ind w:right="102" w:firstLine="851"/>
        <w:jc w:val="both"/>
        <w:rPr>
          <w:rFonts w:ascii="Calibri" w:eastAsia="Calibri" w:hAnsi="Calibri" w:cs="Arial"/>
          <w:lang w:val="tt-RU"/>
        </w:rPr>
      </w:pPr>
      <w:r>
        <w:rPr>
          <w:rFonts w:ascii="Times New Roman" w:hAnsi="Times New Roman" w:cs="Times New Roman"/>
          <w:color w:val="000000"/>
          <w:sz w:val="27"/>
          <w:szCs w:val="27"/>
          <w:lang w:val="tt-RU"/>
        </w:rPr>
        <w:t>6.12.13</w:t>
      </w:r>
      <w:r w:rsidRPr="00F6407C">
        <w:rPr>
          <w:rFonts w:ascii="Times New Roman" w:hAnsi="Times New Roman" w:cs="Times New Roman"/>
          <w:color w:val="000000"/>
          <w:sz w:val="27"/>
          <w:szCs w:val="27"/>
          <w:lang w:val="tt-RU"/>
        </w:rPr>
        <w:t xml:space="preserve">. </w:t>
      </w:r>
      <w:r w:rsidRPr="00F6407C">
        <w:rPr>
          <w:rFonts w:ascii="Times New Roman" w:eastAsia="Times New Roman" w:hAnsi="Times New Roman" w:cs="Times New Roman"/>
          <w:sz w:val="27"/>
          <w:szCs w:val="27"/>
          <w:lang w:val="tt-RU"/>
        </w:rPr>
        <w:t>Физик һәм юридик затлар мәдәни мирас объекты территориясендә хуҗалык эшчәнлеген башкарырга, җир кишәрлегеннән (яки су объекты участогы) файдаланырга хокуклы һәм әлеге территориядән файдалану режимын һәм «Россия Федерациясе халыкларының мәдәни мирас объектлары (тарихи һәм мәдәни ядкярләр) турында» 2002 елның 25 июнендәге 73-ФЗ номерлы Федераль закон, Россия Федерациясе җир законнары һәм «Татарстан Республикасында мәдәни мирас объектлары турында»2005 елның 1 апрелендәге 60-ТРЗ номерлы Татарстан Республикасы Законы белән билгеләнгән таләпләрне үтәргә тиеш.</w:t>
      </w:r>
    </w:p>
    <w:p w:rsidR="001478C0" w:rsidRPr="00F6407C" w:rsidRDefault="001478C0" w:rsidP="001478C0">
      <w:pPr>
        <w:widowControl w:val="0"/>
        <w:tabs>
          <w:tab w:val="left" w:pos="1817"/>
        </w:tabs>
        <w:suppressAutoHyphens/>
        <w:autoSpaceDN w:val="0"/>
        <w:spacing w:before="1" w:after="0" w:line="244" w:lineRule="auto"/>
        <w:ind w:right="103" w:firstLine="851"/>
        <w:jc w:val="both"/>
        <w:rPr>
          <w:rFonts w:ascii="Calibri" w:eastAsia="Calibri" w:hAnsi="Calibri" w:cs="Arial"/>
          <w:lang w:val="tt-RU"/>
        </w:rPr>
      </w:pPr>
      <w:r>
        <w:rPr>
          <w:rFonts w:ascii="Times New Roman" w:hAnsi="Times New Roman" w:cs="Times New Roman"/>
          <w:color w:val="000000"/>
          <w:sz w:val="27"/>
          <w:szCs w:val="27"/>
          <w:lang w:val="tt-RU"/>
        </w:rPr>
        <w:t>6.12.14</w:t>
      </w:r>
      <w:r w:rsidRPr="00F6407C">
        <w:rPr>
          <w:rFonts w:ascii="Times New Roman" w:hAnsi="Times New Roman" w:cs="Times New Roman"/>
          <w:color w:val="000000"/>
          <w:sz w:val="27"/>
          <w:szCs w:val="27"/>
          <w:lang w:val="tt-RU"/>
        </w:rPr>
        <w:t xml:space="preserve">. </w:t>
      </w:r>
      <w:r w:rsidRPr="00F6407C">
        <w:rPr>
          <w:rFonts w:ascii="Times New Roman" w:eastAsia="Times New Roman" w:hAnsi="Times New Roman" w:cs="Times New Roman"/>
          <w:sz w:val="27"/>
          <w:szCs w:val="27"/>
          <w:lang w:val="tt-RU"/>
        </w:rPr>
        <w:t>Мәдәни мирас объектлары төрле максатлар өчен кулланыла ала (объект милекчесе теләге буенча), әгәр бу күрсәтелгән объектларның торышын начарайтмаса, әйләнә-тирә тарихи-мәдәни мохиткә зыян китермәсә, шулай ук башка затларның хокукларын һәм законлы мәнфәгатьләрен бозмаса, бу очракта таләпләрнең үтәлеше мәҗбүри булып тора:</w:t>
      </w:r>
    </w:p>
    <w:p w:rsidR="001478C0" w:rsidRDefault="001478C0" w:rsidP="001478C0">
      <w:pPr>
        <w:widowControl w:val="0"/>
        <w:suppressAutoHyphens/>
        <w:autoSpaceDN w:val="0"/>
        <w:spacing w:before="1" w:after="0" w:line="244" w:lineRule="auto"/>
        <w:ind w:right="100" w:firstLine="851"/>
        <w:jc w:val="both"/>
        <w:rPr>
          <w:rFonts w:ascii="Times New Roman" w:eastAsia="Times New Roman" w:hAnsi="Times New Roman" w:cs="Times New Roman"/>
          <w:sz w:val="27"/>
          <w:szCs w:val="27"/>
          <w:lang w:val="tt-RU"/>
        </w:rPr>
      </w:pPr>
      <w:r w:rsidRPr="005C45AB">
        <w:rPr>
          <w:rFonts w:ascii="Times New Roman" w:eastAsia="Times New Roman" w:hAnsi="Times New Roman" w:cs="Times New Roman"/>
          <w:sz w:val="27"/>
          <w:szCs w:val="27"/>
          <w:lang w:val="tt-RU"/>
        </w:rPr>
        <w:t xml:space="preserve">реестрга кертү өчен нигез булып торган, аның үзенчәлекләре нигезендә тарихи-мәдәни мирас җирләрен карап тоту режимы; </w:t>
      </w:r>
    </w:p>
    <w:p w:rsidR="001478C0" w:rsidRPr="005C45AB" w:rsidRDefault="001478C0" w:rsidP="001478C0">
      <w:pPr>
        <w:widowControl w:val="0"/>
        <w:suppressAutoHyphens/>
        <w:autoSpaceDN w:val="0"/>
        <w:spacing w:before="1" w:after="0" w:line="244" w:lineRule="auto"/>
        <w:ind w:right="100" w:firstLine="851"/>
        <w:jc w:val="both"/>
        <w:rPr>
          <w:rFonts w:ascii="Times New Roman" w:eastAsia="Times New Roman" w:hAnsi="Times New Roman" w:cs="Times New Roman"/>
          <w:sz w:val="27"/>
          <w:szCs w:val="27"/>
          <w:lang w:val="tt-RU"/>
        </w:rPr>
      </w:pPr>
      <w:r w:rsidRPr="005C45AB">
        <w:rPr>
          <w:rFonts w:ascii="Times New Roman" w:eastAsia="Times New Roman" w:hAnsi="Times New Roman" w:cs="Times New Roman"/>
          <w:sz w:val="27"/>
          <w:szCs w:val="27"/>
          <w:lang w:val="tt-RU"/>
        </w:rPr>
        <w:t>объектның тышкы күренеше һәм</w:t>
      </w:r>
      <w:r>
        <w:rPr>
          <w:rFonts w:ascii="Times New Roman" w:eastAsia="Times New Roman" w:hAnsi="Times New Roman" w:cs="Times New Roman"/>
          <w:sz w:val="27"/>
          <w:szCs w:val="27"/>
          <w:lang w:val="tt-RU"/>
        </w:rPr>
        <w:t xml:space="preserve"> интерьерының үзгәрмәүчәнлеге;</w:t>
      </w:r>
    </w:p>
    <w:p w:rsidR="001478C0" w:rsidRPr="005C45AB" w:rsidRDefault="001478C0" w:rsidP="001478C0">
      <w:pPr>
        <w:suppressAutoHyphens/>
        <w:autoSpaceDN w:val="0"/>
        <w:spacing w:before="1" w:after="0" w:line="244" w:lineRule="auto"/>
        <w:ind w:right="100" w:firstLine="851"/>
        <w:jc w:val="both"/>
        <w:rPr>
          <w:rFonts w:ascii="Times New Roman" w:eastAsia="Times New Roman" w:hAnsi="Times New Roman" w:cs="Times New Roman"/>
          <w:sz w:val="27"/>
          <w:szCs w:val="27"/>
          <w:lang w:val="tt-RU"/>
        </w:rPr>
      </w:pPr>
      <w:r w:rsidRPr="005C45AB">
        <w:rPr>
          <w:rFonts w:ascii="Times New Roman" w:eastAsia="Times New Roman" w:hAnsi="Times New Roman" w:cs="Times New Roman"/>
          <w:sz w:val="27"/>
          <w:szCs w:val="27"/>
          <w:lang w:val="tt-RU"/>
        </w:rPr>
        <w:t xml:space="preserve"> «Россия Федерациясе халыкларының мәдәни мирас объектлары (тарихи һәм мәдәни ядкярләр) турында» 2002 елның 25 июнендәге 73-ФЗ номерлы Федераль законда билгеләнгән тәртиптә мәдәни мирас объектында яисә аның җир кишәрлегенд</w:t>
      </w:r>
      <w:r>
        <w:rPr>
          <w:rFonts w:ascii="Times New Roman" w:eastAsia="Times New Roman" w:hAnsi="Times New Roman" w:cs="Times New Roman"/>
          <w:sz w:val="27"/>
          <w:szCs w:val="27"/>
          <w:lang w:val="tt-RU"/>
        </w:rPr>
        <w:t>ә эшләрне проектлау һәм үткәрү;</w:t>
      </w:r>
    </w:p>
    <w:p w:rsidR="001478C0" w:rsidRDefault="001478C0" w:rsidP="001478C0">
      <w:pPr>
        <w:suppressAutoHyphens/>
        <w:autoSpaceDN w:val="0"/>
        <w:spacing w:before="1" w:after="0" w:line="244" w:lineRule="auto"/>
        <w:ind w:right="100" w:firstLine="851"/>
        <w:jc w:val="both"/>
        <w:rPr>
          <w:rFonts w:ascii="Times New Roman" w:eastAsia="Times New Roman" w:hAnsi="Times New Roman" w:cs="Times New Roman"/>
          <w:sz w:val="27"/>
          <w:szCs w:val="27"/>
          <w:lang w:val="tt-RU"/>
        </w:rPr>
      </w:pPr>
      <w:r w:rsidRPr="005C45AB">
        <w:rPr>
          <w:rFonts w:ascii="Times New Roman" w:eastAsia="Times New Roman" w:hAnsi="Times New Roman" w:cs="Times New Roman"/>
          <w:sz w:val="27"/>
          <w:szCs w:val="27"/>
          <w:lang w:val="tt-RU"/>
        </w:rPr>
        <w:t xml:space="preserve"> мәдәни мирас объектларын саклау органнары белән килештереп урнаштырылган объектка керү шартларын тәэмин итү. </w:t>
      </w:r>
    </w:p>
    <w:p w:rsidR="001478C0" w:rsidRPr="005C45AB" w:rsidRDefault="001478C0" w:rsidP="001478C0">
      <w:pPr>
        <w:suppressAutoHyphens/>
        <w:autoSpaceDN w:val="0"/>
        <w:spacing w:before="1" w:after="0" w:line="244" w:lineRule="auto"/>
        <w:ind w:right="100" w:firstLine="851"/>
        <w:jc w:val="both"/>
        <w:rPr>
          <w:rFonts w:ascii="Times New Roman" w:eastAsia="Times New Roman" w:hAnsi="Times New Roman" w:cs="Times New Roman"/>
          <w:sz w:val="27"/>
          <w:szCs w:val="27"/>
          <w:lang w:val="tt-RU"/>
        </w:rPr>
      </w:pPr>
      <w:r w:rsidRPr="005C45AB">
        <w:rPr>
          <w:rFonts w:ascii="Times New Roman" w:eastAsia="Times New Roman" w:hAnsi="Times New Roman" w:cs="Times New Roman"/>
          <w:sz w:val="27"/>
          <w:szCs w:val="27"/>
          <w:lang w:val="tt-RU"/>
        </w:rPr>
        <w:t xml:space="preserve">Искәрмә: </w:t>
      </w:r>
    </w:p>
    <w:p w:rsidR="001478C0" w:rsidRPr="00CB427C" w:rsidRDefault="001478C0" w:rsidP="001478C0">
      <w:pPr>
        <w:suppressAutoHyphens/>
        <w:autoSpaceDN w:val="0"/>
        <w:spacing w:before="1" w:after="0" w:line="244" w:lineRule="auto"/>
        <w:ind w:right="100" w:firstLine="851"/>
        <w:jc w:val="both"/>
        <w:rPr>
          <w:rFonts w:ascii="Times New Roman" w:eastAsia="Times New Roman" w:hAnsi="Times New Roman" w:cs="Times New Roman"/>
          <w:sz w:val="27"/>
          <w:szCs w:val="27"/>
          <w:lang w:val="tt-RU"/>
        </w:rPr>
      </w:pPr>
      <w:r w:rsidRPr="005C45AB">
        <w:rPr>
          <w:rFonts w:ascii="Times New Roman" w:eastAsia="Times New Roman" w:hAnsi="Times New Roman" w:cs="Times New Roman"/>
          <w:sz w:val="27"/>
          <w:szCs w:val="27"/>
          <w:lang w:val="tt-RU"/>
        </w:rPr>
        <w:t xml:space="preserve"> Әлеге объектның сакланышын һәм гражданнарның законлы мәнфәгатьләрен тәэмин итү максатларында, Россия Федерациясе Хөкүмәте тарафыннан, әлеге чикләүләрне </w:t>
      </w:r>
      <w:r w:rsidRPr="005C45AB">
        <w:rPr>
          <w:rFonts w:ascii="Times New Roman" w:eastAsia="Times New Roman" w:hAnsi="Times New Roman" w:cs="Times New Roman"/>
          <w:sz w:val="27"/>
          <w:szCs w:val="27"/>
          <w:lang w:val="tt-RU"/>
        </w:rPr>
        <w:lastRenderedPageBreak/>
        <w:t>кертү өчен нигез булып торган шартларны тулысынча бетергәнчегә кадәр гамәлдә булган әлеге объекттан файдалану чикләүләре билгеләнергә мөмкин.</w:t>
      </w:r>
    </w:p>
    <w:p w:rsidR="001478C0" w:rsidRPr="00CB427C" w:rsidRDefault="001478C0" w:rsidP="001478C0">
      <w:pPr>
        <w:widowControl w:val="0"/>
        <w:tabs>
          <w:tab w:val="left" w:pos="1807"/>
        </w:tabs>
        <w:suppressAutoHyphens/>
        <w:overflowPunct w:val="0"/>
        <w:autoSpaceDE w:val="0"/>
        <w:autoSpaceDN w:val="0"/>
        <w:spacing w:after="0" w:line="247" w:lineRule="auto"/>
        <w:ind w:right="106" w:firstLine="85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6.12.15.</w:t>
      </w:r>
      <w:r w:rsidRPr="00CB427C">
        <w:rPr>
          <w:rFonts w:ascii="Times New Roman" w:eastAsia="Times New Roman" w:hAnsi="Times New Roman" w:cs="Times New Roman"/>
          <w:sz w:val="27"/>
          <w:szCs w:val="27"/>
        </w:rPr>
        <w:t xml:space="preserve"> Мәдәни мирас объектыннан һәм аның территориясеннән файдалану тыела: </w:t>
      </w:r>
    </w:p>
    <w:p w:rsidR="001478C0" w:rsidRDefault="001478C0" w:rsidP="001478C0">
      <w:pPr>
        <w:widowControl w:val="0"/>
        <w:suppressAutoHyphens/>
        <w:overflowPunct w:val="0"/>
        <w:autoSpaceDE w:val="0"/>
        <w:autoSpaceDN w:val="0"/>
        <w:spacing w:after="0" w:line="247" w:lineRule="auto"/>
        <w:ind w:right="102" w:firstLine="85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 xml:space="preserve">складлар һәм шартлаткыч һәм янгын куркынычы булган материаллар, складлар һәм материаллар җитештерү өчен, мәдәни мирас объектлары интерьерларын, аларның фасадларын һәм территорияләрен, әйләнә-тирә табигать мохитен пычратуга китерә торган материаллар җитештерү өчен, </w:t>
      </w:r>
    </w:p>
    <w:p w:rsidR="001478C0" w:rsidRDefault="001478C0" w:rsidP="001478C0">
      <w:pPr>
        <w:widowControl w:val="0"/>
        <w:suppressAutoHyphens/>
        <w:overflowPunct w:val="0"/>
        <w:autoSpaceDE w:val="0"/>
        <w:autoSpaceDN w:val="0"/>
        <w:spacing w:after="0" w:line="247" w:lineRule="auto"/>
        <w:ind w:right="102" w:firstLine="85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зарарлы пар-газообразные һәм башка бүлеп бирү рөхсәт итүче материаллар складлары һәм җитештерү өчен,</w:t>
      </w:r>
    </w:p>
    <w:p w:rsidR="001478C0" w:rsidRDefault="001478C0" w:rsidP="001478C0">
      <w:pPr>
        <w:widowControl w:val="0"/>
        <w:suppressAutoHyphens/>
        <w:overflowPunct w:val="0"/>
        <w:autoSpaceDE w:val="0"/>
        <w:autoSpaceDN w:val="0"/>
        <w:spacing w:after="0" w:line="247" w:lineRule="auto"/>
        <w:ind w:right="102" w:firstLine="851"/>
        <w:jc w:val="both"/>
        <w:rPr>
          <w:rFonts w:ascii="Times New Roman" w:eastAsia="Times New Roman" w:hAnsi="Times New Roman" w:cs="Times New Roman"/>
          <w:sz w:val="27"/>
          <w:szCs w:val="27"/>
          <w:lang w:val="tt-RU"/>
        </w:rPr>
      </w:pPr>
      <w:r>
        <w:rPr>
          <w:rFonts w:ascii="Times New Roman" w:eastAsia="Times New Roman" w:hAnsi="Times New Roman" w:cs="Times New Roman"/>
          <w:sz w:val="27"/>
          <w:szCs w:val="27"/>
          <w:lang w:val="tt-RU"/>
        </w:rPr>
        <w:t xml:space="preserve"> бөртекле, я</w:t>
      </w:r>
      <w:r w:rsidRPr="00CB427C">
        <w:rPr>
          <w:rFonts w:ascii="Times New Roman" w:eastAsia="Times New Roman" w:hAnsi="Times New Roman" w:cs="Times New Roman"/>
          <w:sz w:val="27"/>
          <w:szCs w:val="27"/>
          <w:lang w:val="tt-RU"/>
        </w:rPr>
        <w:t>шелчә, терлекчелек продуктлары саклау һәм җитештерү, шулай ук хуҗалык максатларында хайваннарны тоту өчен биналар,</w:t>
      </w:r>
    </w:p>
    <w:p w:rsidR="001478C0" w:rsidRDefault="001478C0" w:rsidP="001478C0">
      <w:pPr>
        <w:widowControl w:val="0"/>
        <w:suppressAutoHyphens/>
        <w:overflowPunct w:val="0"/>
        <w:autoSpaceDE w:val="0"/>
        <w:autoSpaceDN w:val="0"/>
        <w:spacing w:after="0" w:line="247" w:lineRule="auto"/>
        <w:ind w:right="102" w:firstLine="85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 xml:space="preserve"> транспорт чаралары, авыл хуҗалыгы һәм башка үзйөрешле машинала</w:t>
      </w:r>
      <w:r>
        <w:rPr>
          <w:rFonts w:ascii="Times New Roman" w:eastAsia="Times New Roman" w:hAnsi="Times New Roman" w:cs="Times New Roman"/>
          <w:sz w:val="27"/>
          <w:szCs w:val="27"/>
          <w:lang w:val="tt-RU"/>
        </w:rPr>
        <w:t>рның гаражлары һәм тукталышлары өчен,</w:t>
      </w:r>
    </w:p>
    <w:p w:rsidR="001478C0" w:rsidRDefault="001478C0" w:rsidP="001478C0">
      <w:pPr>
        <w:widowControl w:val="0"/>
        <w:suppressAutoHyphens/>
        <w:overflowPunct w:val="0"/>
        <w:autoSpaceDE w:val="0"/>
        <w:autoSpaceDN w:val="0"/>
        <w:spacing w:after="0" w:line="247" w:lineRule="auto"/>
        <w:ind w:right="102" w:firstLine="85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 xml:space="preserve"> мәдәни мирас объектлары конструкцияләренә динамик һәм вибрацион йогынты ясый торган станоклар, җайланмалар һәм башка механик двигательләр белән тәэмин ителгән производстволар (егәрлекләренә бәйсез рәвештә), </w:t>
      </w:r>
    </w:p>
    <w:p w:rsidR="001478C0" w:rsidRPr="00CB427C" w:rsidRDefault="001478C0" w:rsidP="001478C0">
      <w:pPr>
        <w:widowControl w:val="0"/>
        <w:suppressAutoHyphens/>
        <w:overflowPunct w:val="0"/>
        <w:autoSpaceDE w:val="0"/>
        <w:autoSpaceDN w:val="0"/>
        <w:spacing w:after="0" w:line="247" w:lineRule="auto"/>
        <w:ind w:right="102" w:firstLine="85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һәйкәл өчен уңайсыз температура-дымлылык режимы һәм химик актив матдәләр булган производство һәм лабораторияләр булдыру.</w:t>
      </w:r>
    </w:p>
    <w:p w:rsidR="001478C0" w:rsidRPr="00372CE8" w:rsidRDefault="001478C0" w:rsidP="001478C0">
      <w:pPr>
        <w:pStyle w:val="a9"/>
        <w:widowControl w:val="0"/>
        <w:numPr>
          <w:ilvl w:val="2"/>
          <w:numId w:val="119"/>
        </w:numPr>
        <w:tabs>
          <w:tab w:val="left" w:pos="1807"/>
        </w:tabs>
        <w:suppressAutoHyphens/>
        <w:autoSpaceDN w:val="0"/>
        <w:spacing w:after="0" w:line="247" w:lineRule="auto"/>
        <w:ind w:left="0" w:right="106" w:firstLine="691"/>
        <w:jc w:val="both"/>
        <w:rPr>
          <w:rFonts w:ascii="Times New Roman" w:eastAsia="Times New Roman" w:hAnsi="Times New Roman"/>
          <w:sz w:val="27"/>
          <w:szCs w:val="27"/>
          <w:lang w:val="tt-RU" w:eastAsia="ru-RU"/>
        </w:rPr>
      </w:pPr>
      <w:r>
        <w:rPr>
          <w:rFonts w:ascii="Times New Roman" w:eastAsia="Times New Roman" w:hAnsi="Times New Roman"/>
          <w:sz w:val="27"/>
          <w:szCs w:val="27"/>
          <w:lang w:val="tt-RU" w:eastAsia="ru-RU"/>
        </w:rPr>
        <w:t xml:space="preserve"> Мәдәни мирас объектларыннан т</w:t>
      </w:r>
      <w:r w:rsidRPr="00372CE8">
        <w:rPr>
          <w:rFonts w:ascii="Times New Roman" w:eastAsia="Times New Roman" w:hAnsi="Times New Roman"/>
          <w:sz w:val="27"/>
          <w:szCs w:val="27"/>
          <w:lang w:val="tt-RU" w:eastAsia="ru-RU"/>
        </w:rPr>
        <w:t>ранспорт һәм инженерлык коммуникацияләренә кадәр ераклыкны да кимендә кабул итәргә кирәк:</w:t>
      </w:r>
    </w:p>
    <w:p w:rsidR="001478C0" w:rsidRDefault="001478C0" w:rsidP="001478C0">
      <w:pPr>
        <w:widowControl w:val="0"/>
        <w:tabs>
          <w:tab w:val="left" w:pos="1807"/>
        </w:tabs>
        <w:suppressAutoHyphens/>
        <w:autoSpaceDN w:val="0"/>
        <w:spacing w:after="0" w:line="247" w:lineRule="auto"/>
        <w:ind w:right="106" w:firstLine="69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 xml:space="preserve"> тиз йөрешле һәм туктаусыз хәрәкәт итүче магистральләрнең йөрү өлешләренә кадәр:</w:t>
      </w:r>
    </w:p>
    <w:p w:rsidR="001478C0" w:rsidRDefault="001478C0" w:rsidP="001478C0">
      <w:pPr>
        <w:widowControl w:val="0"/>
        <w:tabs>
          <w:tab w:val="left" w:pos="1807"/>
        </w:tabs>
        <w:suppressAutoHyphens/>
        <w:autoSpaceDN w:val="0"/>
        <w:spacing w:after="0" w:line="247" w:lineRule="auto"/>
        <w:ind w:right="106" w:firstLine="69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 xml:space="preserve"> катлаулы рельеф шартларында - 100 метр;</w:t>
      </w:r>
    </w:p>
    <w:p w:rsidR="001478C0" w:rsidRDefault="001478C0" w:rsidP="001478C0">
      <w:pPr>
        <w:widowControl w:val="0"/>
        <w:tabs>
          <w:tab w:val="left" w:pos="1807"/>
        </w:tabs>
        <w:suppressAutoHyphens/>
        <w:autoSpaceDN w:val="0"/>
        <w:spacing w:after="0" w:line="247" w:lineRule="auto"/>
        <w:ind w:right="106" w:firstLine="69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 xml:space="preserve"> яссы рельефта-50 метр;</w:t>
      </w:r>
    </w:p>
    <w:p w:rsidR="001478C0" w:rsidRDefault="001478C0" w:rsidP="001478C0">
      <w:pPr>
        <w:widowControl w:val="0"/>
        <w:tabs>
          <w:tab w:val="left" w:pos="1807"/>
        </w:tabs>
        <w:suppressAutoHyphens/>
        <w:autoSpaceDN w:val="0"/>
        <w:spacing w:after="0" w:line="247" w:lineRule="auto"/>
        <w:ind w:right="106" w:firstLine="69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суүткәргеч, канализация һәм җылылык белән тәэмин итү челтәрләренә кадәр (аерылышучылардан тыш) - 15 метр;</w:t>
      </w:r>
    </w:p>
    <w:p w:rsidR="001478C0" w:rsidRDefault="001478C0" w:rsidP="001478C0">
      <w:pPr>
        <w:widowControl w:val="0"/>
        <w:tabs>
          <w:tab w:val="left" w:pos="1807"/>
        </w:tabs>
        <w:suppressAutoHyphens/>
        <w:autoSpaceDN w:val="0"/>
        <w:spacing w:after="0" w:line="247" w:lineRule="auto"/>
        <w:ind w:right="106" w:firstLine="69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 xml:space="preserve"> башка җир асты инженерлык челтәрләренә кадәр-5 метр. </w:t>
      </w:r>
    </w:p>
    <w:p w:rsidR="001478C0" w:rsidRDefault="001478C0" w:rsidP="001478C0">
      <w:pPr>
        <w:widowControl w:val="0"/>
        <w:tabs>
          <w:tab w:val="left" w:pos="1807"/>
        </w:tabs>
        <w:suppressAutoHyphens/>
        <w:autoSpaceDN w:val="0"/>
        <w:spacing w:after="0" w:line="247" w:lineRule="auto"/>
        <w:ind w:right="106" w:firstLine="69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 xml:space="preserve">Реконструкция шартларында инженерлык челтәрләренә кадәр күрсәтелгән араларны киметергә, ләкин ким дигәндә, кабул итәргә рөхсәт ителә: </w:t>
      </w:r>
    </w:p>
    <w:p w:rsidR="001478C0" w:rsidRDefault="001478C0" w:rsidP="001478C0">
      <w:pPr>
        <w:widowControl w:val="0"/>
        <w:tabs>
          <w:tab w:val="left" w:pos="1807"/>
        </w:tabs>
        <w:suppressAutoHyphens/>
        <w:autoSpaceDN w:val="0"/>
        <w:spacing w:after="0" w:line="247" w:lineRule="auto"/>
        <w:ind w:right="106" w:firstLine="69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су суырткыч челтәрләргә кадәр-5 метр,</w:t>
      </w:r>
    </w:p>
    <w:p w:rsidR="001478C0" w:rsidRDefault="001478C0" w:rsidP="001478C0">
      <w:pPr>
        <w:widowControl w:val="0"/>
        <w:tabs>
          <w:tab w:val="left" w:pos="1807"/>
        </w:tabs>
        <w:suppressAutoHyphens/>
        <w:autoSpaceDN w:val="0"/>
        <w:spacing w:after="0" w:line="247" w:lineRule="auto"/>
        <w:ind w:right="106" w:firstLine="69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су күтә</w:t>
      </w:r>
      <w:r>
        <w:rPr>
          <w:rFonts w:ascii="Times New Roman" w:eastAsia="Times New Roman" w:hAnsi="Times New Roman" w:cs="Times New Roman"/>
          <w:sz w:val="27"/>
          <w:szCs w:val="27"/>
          <w:lang w:val="tt-RU"/>
        </w:rPr>
        <w:t xml:space="preserve">рмәүчеләр </w:t>
      </w:r>
      <w:r w:rsidRPr="00CB427C">
        <w:rPr>
          <w:rFonts w:ascii="Times New Roman" w:eastAsia="Times New Roman" w:hAnsi="Times New Roman" w:cs="Times New Roman"/>
          <w:sz w:val="27"/>
          <w:szCs w:val="27"/>
          <w:lang w:val="tt-RU"/>
        </w:rPr>
        <w:t>- 2 метр</w:t>
      </w:r>
      <w:r>
        <w:rPr>
          <w:rFonts w:ascii="Times New Roman" w:eastAsia="Times New Roman" w:hAnsi="Times New Roman" w:cs="Times New Roman"/>
          <w:sz w:val="27"/>
          <w:szCs w:val="27"/>
          <w:lang w:val="tt-RU"/>
        </w:rPr>
        <w:t>.</w:t>
      </w:r>
    </w:p>
    <w:p w:rsidR="001478C0" w:rsidRDefault="001478C0" w:rsidP="001478C0">
      <w:pPr>
        <w:widowControl w:val="0"/>
        <w:tabs>
          <w:tab w:val="left" w:pos="1807"/>
        </w:tabs>
        <w:suppressAutoHyphens/>
        <w:autoSpaceDN w:val="0"/>
        <w:spacing w:after="0" w:line="247" w:lineRule="auto"/>
        <w:ind w:right="106" w:firstLine="691"/>
        <w:jc w:val="both"/>
        <w:rPr>
          <w:rFonts w:ascii="Times New Roman" w:eastAsia="Times New Roman" w:hAnsi="Times New Roman" w:cs="Times New Roman"/>
          <w:sz w:val="27"/>
          <w:szCs w:val="27"/>
          <w:lang w:val="tt-RU"/>
        </w:rPr>
      </w:pPr>
      <w:r w:rsidRPr="00CB427C">
        <w:rPr>
          <w:rFonts w:ascii="Times New Roman" w:eastAsia="Times New Roman" w:hAnsi="Times New Roman" w:cs="Times New Roman"/>
          <w:sz w:val="27"/>
          <w:szCs w:val="27"/>
          <w:lang w:val="tt-RU"/>
        </w:rPr>
        <w:t>Шул ук вакытта мәдәни мирас объектларының сакланышын тәэмин итү бүлеген эшләүне һәм аның нигезендә эшләр башкарганда мәдәни мирас объектларының сакланышын тәэмин итү буенча махсус чаралар үткәрүне тәэмин итәргә кирәк</w:t>
      </w:r>
    </w:p>
    <w:p w:rsidR="001478C0" w:rsidRPr="00372CE8" w:rsidRDefault="001478C0" w:rsidP="001478C0">
      <w:pPr>
        <w:widowControl w:val="0"/>
        <w:tabs>
          <w:tab w:val="left" w:pos="1802"/>
        </w:tabs>
        <w:suppressAutoHyphens/>
        <w:autoSpaceDN w:val="0"/>
        <w:spacing w:after="0" w:line="247" w:lineRule="auto"/>
        <w:ind w:left="568" w:right="109" w:hanging="1"/>
        <w:jc w:val="both"/>
        <w:rPr>
          <w:rFonts w:ascii="Calibri" w:eastAsia="Calibri" w:hAnsi="Calibri" w:cs="Arial"/>
          <w:lang w:val="tt-RU"/>
        </w:rPr>
      </w:pPr>
      <w:r>
        <w:rPr>
          <w:rFonts w:ascii="Times New Roman" w:eastAsia="Times New Roman" w:hAnsi="Times New Roman" w:cs="Times New Roman"/>
          <w:sz w:val="27"/>
          <w:szCs w:val="27"/>
          <w:lang w:val="tt-RU"/>
        </w:rPr>
        <w:t xml:space="preserve">  6.12.17. </w:t>
      </w:r>
      <w:r w:rsidRPr="00372CE8">
        <w:rPr>
          <w:rFonts w:ascii="Times New Roman" w:eastAsia="Times New Roman" w:hAnsi="Times New Roman" w:cs="Times New Roman"/>
          <w:sz w:val="27"/>
          <w:szCs w:val="27"/>
          <w:lang w:val="tt-RU"/>
        </w:rPr>
        <w:t>Ачыкланган мәдәни мирас объектларына карата реестрга кертү турындагы мәсьәләне хәл иткәнче, реестрга кертелгән мәдәни мирас объектларына карата да шундый ук чаралар карала.</w:t>
      </w:r>
    </w:p>
    <w:p w:rsidR="001478C0" w:rsidRPr="00C742BD" w:rsidRDefault="001478C0" w:rsidP="001478C0">
      <w:pPr>
        <w:widowControl w:val="0"/>
        <w:tabs>
          <w:tab w:val="left" w:pos="1807"/>
        </w:tabs>
        <w:suppressAutoHyphens/>
        <w:autoSpaceDN w:val="0"/>
        <w:spacing w:after="0" w:line="247" w:lineRule="auto"/>
        <w:ind w:right="102" w:firstLine="709"/>
        <w:jc w:val="both"/>
        <w:rPr>
          <w:rFonts w:ascii="Calibri" w:eastAsia="Calibri" w:hAnsi="Calibri" w:cs="Arial"/>
          <w:lang w:val="tt-RU"/>
        </w:rPr>
      </w:pPr>
      <w:r>
        <w:rPr>
          <w:rFonts w:ascii="Times New Roman" w:eastAsia="Times New Roman" w:hAnsi="Times New Roman" w:cs="Times New Roman"/>
          <w:sz w:val="27"/>
          <w:szCs w:val="27"/>
          <w:lang w:val="tt-RU"/>
        </w:rPr>
        <w:t xml:space="preserve">6.12.18. </w:t>
      </w:r>
      <w:r w:rsidRPr="00372CE8">
        <w:rPr>
          <w:rFonts w:ascii="Times New Roman" w:eastAsia="Times New Roman" w:hAnsi="Times New Roman" w:cs="Times New Roman"/>
          <w:sz w:val="27"/>
          <w:szCs w:val="27"/>
          <w:lang w:val="tt-RU"/>
        </w:rPr>
        <w:t>Россия тарихи җирлекләренең рәсми расланган исемлегенә керүче Тарихи җирлекләрдә шәһәрне формалаштыручы барлык тарихи - тарихи кыйммәтле объектлар: планировка, төзелеш, композиция, табигый ландшафт, археологик катлам, төрле шәһәр киңлекләре (ирекле, төзелгән, яшелләндерелгән) арасындагы нисбәт, дәүләт сагына тиеш.- пространство структурасы, фрагментар һәм руинирлаштырылган шәһәр төзелеше мирасы, масштабы, күләме, структурасы, стиль, материал, төс, декоратив элементлар, табигый һәм булдырылган кеше белән чагыштыру, үсеш барышында алынган тарихи җирлекнең төрле функцияләре, шулай ук башка кыйммәтле объектлар Берләшкән биналар һәм корылмаларның формасы һәм йөзе.</w:t>
      </w:r>
    </w:p>
    <w:p w:rsidR="001478C0" w:rsidRPr="00372CE8" w:rsidRDefault="001478C0" w:rsidP="001478C0">
      <w:pPr>
        <w:widowControl w:val="0"/>
        <w:tabs>
          <w:tab w:val="left" w:pos="1807"/>
        </w:tabs>
        <w:suppressAutoHyphens/>
        <w:autoSpaceDN w:val="0"/>
        <w:spacing w:after="0" w:line="247" w:lineRule="auto"/>
        <w:ind w:right="102" w:firstLine="851"/>
        <w:jc w:val="both"/>
        <w:rPr>
          <w:rFonts w:ascii="Calibri" w:eastAsia="Calibri" w:hAnsi="Calibri" w:cs="Arial"/>
          <w:lang w:val="tt-RU"/>
        </w:rPr>
      </w:pPr>
      <w:r>
        <w:rPr>
          <w:rFonts w:ascii="Times New Roman" w:eastAsia="Times New Roman" w:hAnsi="Times New Roman" w:cs="Times New Roman"/>
          <w:sz w:val="27"/>
          <w:szCs w:val="27"/>
          <w:lang w:val="tt-RU"/>
        </w:rPr>
        <w:lastRenderedPageBreak/>
        <w:t>6.12.19.</w:t>
      </w:r>
      <w:r w:rsidRPr="00372CE8">
        <w:rPr>
          <w:rFonts w:ascii="Times New Roman" w:eastAsia="Times New Roman" w:hAnsi="Times New Roman" w:cs="Times New Roman"/>
          <w:sz w:val="27"/>
          <w:szCs w:val="27"/>
          <w:lang w:val="tt-RU"/>
        </w:rPr>
        <w:t>Тарихи җирлектә шәһәр төзелеше, хуҗалык һәм башка эшчәнлек мәдәни мирас объектларының һәм тарихи кыйммәтле шәһәр төзелеше объектлары сакланышын тәэмин итүне исәпкә алып һәм Россия Федерациясе Шәһәр төзелеше кодексы, «Россия Федерациясе халыкларының мәдәни мирас об</w:t>
      </w:r>
      <w:r>
        <w:rPr>
          <w:rFonts w:ascii="Times New Roman" w:eastAsia="Times New Roman" w:hAnsi="Times New Roman" w:cs="Times New Roman"/>
          <w:sz w:val="27"/>
          <w:szCs w:val="27"/>
          <w:lang w:val="tt-RU"/>
        </w:rPr>
        <w:t>ъектлары (тарихи һәм мәдәни ядка</w:t>
      </w:r>
      <w:r w:rsidRPr="00372CE8">
        <w:rPr>
          <w:rFonts w:ascii="Times New Roman" w:eastAsia="Times New Roman" w:hAnsi="Times New Roman" w:cs="Times New Roman"/>
          <w:sz w:val="27"/>
          <w:szCs w:val="27"/>
          <w:lang w:val="tt-RU"/>
        </w:rPr>
        <w:t>р</w:t>
      </w:r>
      <w:r>
        <w:rPr>
          <w:rFonts w:ascii="Times New Roman" w:eastAsia="Times New Roman" w:hAnsi="Times New Roman" w:cs="Times New Roman"/>
          <w:sz w:val="27"/>
          <w:szCs w:val="27"/>
          <w:lang w:val="tt-RU"/>
        </w:rPr>
        <w:t>ь</w:t>
      </w:r>
      <w:r w:rsidRPr="00372CE8">
        <w:rPr>
          <w:rFonts w:ascii="Times New Roman" w:eastAsia="Times New Roman" w:hAnsi="Times New Roman" w:cs="Times New Roman"/>
          <w:sz w:val="27"/>
          <w:szCs w:val="27"/>
          <w:lang w:val="tt-RU"/>
        </w:rPr>
        <w:t>ләр) турында» Федераль закон һәм «Татарстан Республикасында мәдәни мирас объектлары турында» Татарстан Республикасы Законы нигезендә аерым җайга салынырга тиеш.</w:t>
      </w:r>
    </w:p>
    <w:p w:rsidR="001478C0" w:rsidRPr="00372CE8" w:rsidRDefault="001478C0" w:rsidP="001478C0">
      <w:pPr>
        <w:widowControl w:val="0"/>
        <w:tabs>
          <w:tab w:val="left" w:pos="1812"/>
        </w:tabs>
        <w:suppressAutoHyphens/>
        <w:overflowPunct w:val="0"/>
        <w:autoSpaceDE w:val="0"/>
        <w:autoSpaceDN w:val="0"/>
        <w:spacing w:after="0" w:line="247" w:lineRule="auto"/>
        <w:ind w:right="103" w:firstLine="803"/>
        <w:jc w:val="both"/>
        <w:rPr>
          <w:rFonts w:ascii="Times New Roman" w:eastAsia="Times New Roman" w:hAnsi="Times New Roman" w:cs="Times New Roman"/>
          <w:sz w:val="27"/>
          <w:szCs w:val="27"/>
          <w:lang w:val="tt-RU"/>
        </w:rPr>
      </w:pPr>
      <w:r>
        <w:rPr>
          <w:rFonts w:ascii="Times New Roman" w:eastAsia="Times New Roman" w:hAnsi="Times New Roman" w:cs="Times New Roman"/>
          <w:sz w:val="27"/>
          <w:szCs w:val="27"/>
          <w:lang w:val="tt-RU"/>
        </w:rPr>
        <w:t xml:space="preserve">6.12.20. </w:t>
      </w:r>
      <w:r w:rsidRPr="00372CE8">
        <w:rPr>
          <w:rFonts w:ascii="Times New Roman" w:eastAsia="Times New Roman" w:hAnsi="Times New Roman" w:cs="Times New Roman"/>
          <w:sz w:val="27"/>
          <w:szCs w:val="27"/>
          <w:lang w:val="tt-RU"/>
        </w:rPr>
        <w:t>Тарихи җирлектә шәһәр төзелеше эшчәнлеген аерым җайга салу мәдәни мирас объектларын саклау органнары һәм башкарма хакимият органнарының мәдәни мирас объектларын саклау буенча чаралар комплексын җайга салу өлкәсендә шәһәр төзелеше эшчәнлеген җайга салу өлкәсендәге к</w:t>
      </w:r>
      <w:r>
        <w:rPr>
          <w:rFonts w:ascii="Times New Roman" w:eastAsia="Times New Roman" w:hAnsi="Times New Roman" w:cs="Times New Roman"/>
          <w:sz w:val="27"/>
          <w:szCs w:val="27"/>
          <w:lang w:val="tt-RU"/>
        </w:rPr>
        <w:t>онтрольлеге аша гамәлгә ашырыла</w:t>
      </w:r>
      <w:r w:rsidRPr="00372CE8">
        <w:rPr>
          <w:rFonts w:ascii="Times New Roman" w:eastAsia="Times New Roman" w:hAnsi="Times New Roman" w:cs="Times New Roman"/>
          <w:sz w:val="27"/>
          <w:szCs w:val="27"/>
          <w:lang w:val="tt-RU"/>
        </w:rPr>
        <w:t xml:space="preserve">: </w:t>
      </w:r>
    </w:p>
    <w:p w:rsidR="001478C0" w:rsidRPr="00372CE8" w:rsidRDefault="001478C0" w:rsidP="001478C0">
      <w:pPr>
        <w:widowControl w:val="0"/>
        <w:suppressAutoHyphens/>
        <w:overflowPunct w:val="0"/>
        <w:autoSpaceDE w:val="0"/>
        <w:autoSpaceDN w:val="0"/>
        <w:spacing w:after="0" w:line="247" w:lineRule="auto"/>
        <w:ind w:right="101" w:firstLine="851"/>
        <w:jc w:val="both"/>
        <w:rPr>
          <w:rFonts w:ascii="Times New Roman" w:eastAsia="Times New Roman" w:hAnsi="Times New Roman" w:cs="Times New Roman"/>
          <w:sz w:val="27"/>
          <w:szCs w:val="27"/>
          <w:lang w:val="tt-RU"/>
        </w:rPr>
      </w:pPr>
      <w:r w:rsidRPr="00372CE8">
        <w:rPr>
          <w:rFonts w:ascii="Times New Roman" w:eastAsia="Times New Roman" w:hAnsi="Times New Roman" w:cs="Times New Roman"/>
          <w:sz w:val="27"/>
          <w:szCs w:val="27"/>
          <w:lang w:val="tt-RU"/>
        </w:rPr>
        <w:t>тарихи җирлек чикләрендә тарихи-архитектура, тарихи-шәһәр төзелеше, архив һәм археологик тикшеренүләр нигезендә тарихи-мәдәни терәк план төзү;</w:t>
      </w:r>
    </w:p>
    <w:p w:rsidR="001478C0" w:rsidRPr="00372CE8" w:rsidRDefault="001478C0" w:rsidP="001478C0">
      <w:pPr>
        <w:widowControl w:val="0"/>
        <w:suppressAutoHyphens/>
        <w:autoSpaceDN w:val="0"/>
        <w:spacing w:after="0" w:line="247" w:lineRule="auto"/>
        <w:ind w:right="102" w:firstLine="851"/>
        <w:jc w:val="both"/>
        <w:rPr>
          <w:rFonts w:ascii="Times New Roman" w:eastAsia="Times New Roman" w:hAnsi="Times New Roman" w:cs="Times New Roman"/>
          <w:sz w:val="27"/>
          <w:szCs w:val="27"/>
          <w:lang w:val="tt-RU"/>
        </w:rPr>
      </w:pPr>
      <w:r w:rsidRPr="00372CE8">
        <w:rPr>
          <w:rFonts w:ascii="Times New Roman" w:eastAsia="Times New Roman" w:hAnsi="Times New Roman" w:cs="Times New Roman"/>
          <w:sz w:val="27"/>
          <w:szCs w:val="27"/>
          <w:lang w:val="tt-RU"/>
        </w:rPr>
        <w:t xml:space="preserve">биналар һәм корылмаларның күләменә һәм пропорцияләренә, төзелеш материалларын куллануга, чәчәкләр чишелешенә, автостоянкалар, реклама, элмә такталар урнаштыруны тыюга яки чикләү һәм мәдәни мирас объектларының һәм тарихи мохитнең сакланышын тәэмин итүнең башка шартларына кагылышлы шәһәр төзелеше регламентларын эшләү. </w:t>
      </w:r>
    </w:p>
    <w:p w:rsidR="001478C0" w:rsidRPr="00372CE8" w:rsidRDefault="001478C0" w:rsidP="001478C0">
      <w:pPr>
        <w:suppressAutoHyphens/>
        <w:autoSpaceDN w:val="0"/>
        <w:spacing w:after="0" w:line="247" w:lineRule="auto"/>
        <w:ind w:right="102" w:firstLine="851"/>
        <w:jc w:val="both"/>
        <w:rPr>
          <w:rFonts w:ascii="Times New Roman" w:eastAsia="Times New Roman" w:hAnsi="Times New Roman" w:cs="Times New Roman"/>
          <w:sz w:val="27"/>
          <w:szCs w:val="27"/>
          <w:lang w:val="tt-RU"/>
        </w:rPr>
      </w:pPr>
      <w:r w:rsidRPr="00372CE8">
        <w:rPr>
          <w:rFonts w:ascii="Times New Roman" w:eastAsia="Times New Roman" w:hAnsi="Times New Roman" w:cs="Times New Roman"/>
          <w:sz w:val="27"/>
          <w:szCs w:val="27"/>
          <w:lang w:val="tt-RU"/>
        </w:rPr>
        <w:t xml:space="preserve"> Искәрмә: тарихи-мәдәни терәк планнардагы мәгълүматлар, мәдәни мирас объектлары территорияләре чикләре, аерым җайга салу объектлары һәм мәдәни мирас объектларын с</w:t>
      </w:r>
      <w:r>
        <w:rPr>
          <w:rFonts w:ascii="Times New Roman" w:eastAsia="Times New Roman" w:hAnsi="Times New Roman" w:cs="Times New Roman"/>
          <w:sz w:val="27"/>
          <w:szCs w:val="27"/>
          <w:lang w:val="tt-RU"/>
        </w:rPr>
        <w:t>аклау зоналары чикләре турында белешмәләр д</w:t>
      </w:r>
      <w:r w:rsidRPr="00372CE8">
        <w:rPr>
          <w:rFonts w:ascii="Times New Roman" w:eastAsia="Times New Roman" w:hAnsi="Times New Roman" w:cs="Times New Roman"/>
          <w:sz w:val="27"/>
          <w:szCs w:val="27"/>
          <w:lang w:val="tt-RU"/>
        </w:rPr>
        <w:t>әүләт шәһәр төзелеше кадастрына кертелергә тиеш.</w:t>
      </w:r>
    </w:p>
    <w:p w:rsidR="001478C0" w:rsidRPr="00372CE8" w:rsidRDefault="001478C0" w:rsidP="001478C0">
      <w:pPr>
        <w:widowControl w:val="0"/>
        <w:tabs>
          <w:tab w:val="left" w:pos="1701"/>
        </w:tabs>
        <w:suppressAutoHyphens/>
        <w:autoSpaceDN w:val="0"/>
        <w:spacing w:before="10" w:after="0" w:line="240" w:lineRule="auto"/>
        <w:ind w:firstLine="851"/>
        <w:jc w:val="both"/>
        <w:rPr>
          <w:rFonts w:ascii="Times New Roman" w:eastAsia="Times New Roman" w:hAnsi="Times New Roman" w:cs="Times New Roman"/>
          <w:sz w:val="27"/>
          <w:szCs w:val="27"/>
          <w:lang w:val="tt-RU"/>
        </w:rPr>
      </w:pPr>
      <w:r>
        <w:rPr>
          <w:rFonts w:ascii="Times New Roman" w:eastAsia="Times New Roman" w:hAnsi="Times New Roman" w:cs="Times New Roman"/>
          <w:sz w:val="27"/>
          <w:szCs w:val="27"/>
          <w:lang w:val="tt-RU"/>
        </w:rPr>
        <w:t>6.12.21.</w:t>
      </w:r>
      <w:r w:rsidRPr="00372CE8">
        <w:rPr>
          <w:rFonts w:ascii="Times New Roman" w:eastAsia="Times New Roman" w:hAnsi="Times New Roman" w:cs="Times New Roman"/>
          <w:sz w:val="27"/>
          <w:szCs w:val="27"/>
          <w:lang w:val="tt-RU"/>
        </w:rPr>
        <w:t>Тарихи җирлекләр өчен эшләнелә торган территориаль планлаштыру документлары һәм мәдәни мирас объектлары территорияләре һәм аларның саклау зоналары чикләре чикләрендә билгеләнә торган шәһәр</w:t>
      </w:r>
      <w:r>
        <w:rPr>
          <w:rFonts w:ascii="Times New Roman" w:eastAsia="Times New Roman" w:hAnsi="Times New Roman" w:cs="Times New Roman"/>
          <w:sz w:val="27"/>
          <w:szCs w:val="27"/>
          <w:lang w:val="tt-RU"/>
        </w:rPr>
        <w:t xml:space="preserve"> төзелеше регламентлары мәҗбүри булырга тиеш.</w:t>
      </w:r>
      <w:r w:rsidRPr="00372CE8">
        <w:rPr>
          <w:rFonts w:ascii="Times New Roman" w:eastAsia="Times New Roman" w:hAnsi="Times New Roman" w:cs="Times New Roman"/>
          <w:sz w:val="27"/>
          <w:szCs w:val="27"/>
          <w:lang w:val="tt-RU"/>
        </w:rPr>
        <w:t>Россия Федерациясе Хөкүмәте билгеләгән тәртиптә мәдәни мирас объектларын саклау буенча федераль орган һәм Россия Федерациясе субъектының мәдәни мирас объектларын саклау өлкәсендә вәкаләтле башкарма хакимият органы белән Татарстан Республикасы Законында билгеләнгән тәртиптә килештерелгән.</w:t>
      </w:r>
    </w:p>
    <w:p w:rsidR="001478C0" w:rsidRDefault="001478C0" w:rsidP="001478C0">
      <w:pPr>
        <w:widowControl w:val="0"/>
        <w:tabs>
          <w:tab w:val="left" w:pos="1964"/>
        </w:tabs>
        <w:suppressAutoHyphens/>
        <w:autoSpaceDN w:val="0"/>
        <w:spacing w:after="0" w:line="247" w:lineRule="auto"/>
        <w:ind w:right="102" w:firstLine="568"/>
        <w:jc w:val="both"/>
        <w:rPr>
          <w:rFonts w:ascii="Calibri" w:eastAsia="Calibri" w:hAnsi="Calibri" w:cs="Arial"/>
          <w:lang w:val="tt-RU"/>
        </w:rPr>
      </w:pPr>
    </w:p>
    <w:p w:rsidR="001478C0" w:rsidRPr="00271215" w:rsidRDefault="001478C0" w:rsidP="001478C0">
      <w:pPr>
        <w:widowControl w:val="0"/>
        <w:suppressAutoHyphens/>
        <w:autoSpaceDN w:val="0"/>
        <w:spacing w:after="0" w:line="240" w:lineRule="auto"/>
        <w:ind w:right="110" w:firstLine="851"/>
        <w:jc w:val="center"/>
        <w:rPr>
          <w:rFonts w:ascii="Calibri" w:eastAsia="Calibri" w:hAnsi="Calibri" w:cs="Arial"/>
          <w:lang w:val="tt-RU"/>
        </w:rPr>
      </w:pPr>
      <w:r w:rsidRPr="00271215">
        <w:rPr>
          <w:rFonts w:ascii="Times New Roman" w:eastAsia="Times New Roman" w:hAnsi="Times New Roman" w:cs="Times New Roman"/>
          <w:b/>
          <w:bCs/>
          <w:sz w:val="27"/>
          <w:szCs w:val="27"/>
          <w:lang w:val="tt-RU"/>
        </w:rPr>
        <w:t>6.13. Аеруча кыйммәтле җирләр</w:t>
      </w:r>
    </w:p>
    <w:p w:rsidR="001478C0" w:rsidRPr="00271215" w:rsidRDefault="001478C0" w:rsidP="001478C0">
      <w:pPr>
        <w:widowControl w:val="0"/>
        <w:suppressAutoHyphens/>
        <w:overflowPunct w:val="0"/>
        <w:autoSpaceDE w:val="0"/>
        <w:autoSpaceDN w:val="0"/>
        <w:spacing w:before="7" w:after="0" w:line="240" w:lineRule="auto"/>
        <w:rPr>
          <w:rFonts w:ascii="Times New Roman" w:eastAsia="Times New Roman" w:hAnsi="Times New Roman" w:cs="Times New Roman"/>
          <w:b/>
          <w:bCs/>
          <w:sz w:val="21"/>
          <w:szCs w:val="21"/>
          <w:lang w:val="tt-RU"/>
        </w:rPr>
      </w:pPr>
    </w:p>
    <w:p w:rsidR="001478C0" w:rsidRPr="00271215" w:rsidRDefault="001478C0" w:rsidP="001478C0">
      <w:pPr>
        <w:widowControl w:val="0"/>
        <w:numPr>
          <w:ilvl w:val="2"/>
          <w:numId w:val="120"/>
        </w:numPr>
        <w:tabs>
          <w:tab w:val="left" w:pos="567"/>
        </w:tabs>
        <w:suppressAutoHyphens/>
        <w:autoSpaceDN w:val="0"/>
        <w:spacing w:after="0" w:line="247" w:lineRule="auto"/>
        <w:ind w:left="0" w:right="122" w:firstLine="851"/>
        <w:jc w:val="both"/>
        <w:rPr>
          <w:rFonts w:ascii="Calibri" w:eastAsia="Calibri" w:hAnsi="Calibri" w:cs="Arial"/>
          <w:lang w:val="tt-RU"/>
        </w:rPr>
      </w:pPr>
      <w:r w:rsidRPr="00271215">
        <w:rPr>
          <w:rFonts w:ascii="Times New Roman" w:eastAsia="Times New Roman" w:hAnsi="Times New Roman" w:cs="Times New Roman"/>
          <w:sz w:val="27"/>
          <w:szCs w:val="27"/>
          <w:lang w:val="tt-RU"/>
        </w:rPr>
        <w:t>Аеруча кыйммәтле җирләрнең категорияләре һәм билгеләнеше Россия Федерациясе Җир кодексының 100 статьясы таләпләренә туры китереп билгеләнә.</w:t>
      </w:r>
    </w:p>
    <w:p w:rsidR="001478C0" w:rsidRPr="00271215" w:rsidRDefault="001478C0" w:rsidP="001478C0">
      <w:pPr>
        <w:widowControl w:val="0"/>
        <w:numPr>
          <w:ilvl w:val="2"/>
          <w:numId w:val="120"/>
        </w:numPr>
        <w:tabs>
          <w:tab w:val="left" w:pos="1552"/>
        </w:tabs>
        <w:suppressAutoHyphens/>
        <w:autoSpaceDN w:val="0"/>
        <w:spacing w:after="0" w:line="247" w:lineRule="auto"/>
        <w:ind w:left="0" w:right="119" w:firstLine="720"/>
        <w:jc w:val="both"/>
        <w:rPr>
          <w:rFonts w:ascii="Calibri" w:eastAsia="Calibri" w:hAnsi="Calibri" w:cs="Arial"/>
          <w:lang w:val="tt-RU"/>
        </w:rPr>
      </w:pPr>
      <w:r w:rsidRPr="00271215">
        <w:rPr>
          <w:rFonts w:ascii="Times New Roman" w:eastAsia="Times New Roman" w:hAnsi="Times New Roman" w:cs="Times New Roman"/>
          <w:sz w:val="27"/>
          <w:szCs w:val="27"/>
          <w:lang w:val="tt-RU"/>
        </w:rPr>
        <w:t>Аеруча кыйммәтле җирләрдә аларның максатчан билгеләнешенә туры килми торган теләсә нинди эшчәнлек тыела.</w:t>
      </w:r>
    </w:p>
    <w:p w:rsidR="001478C0" w:rsidRPr="00271215" w:rsidRDefault="001478C0" w:rsidP="001478C0">
      <w:pPr>
        <w:widowControl w:val="0"/>
        <w:suppressAutoHyphens/>
        <w:overflowPunct w:val="0"/>
        <w:autoSpaceDE w:val="0"/>
        <w:autoSpaceDN w:val="0"/>
        <w:spacing w:after="0" w:line="240" w:lineRule="auto"/>
        <w:rPr>
          <w:rFonts w:ascii="Times New Roman" w:eastAsia="Times New Roman" w:hAnsi="Times New Roman" w:cs="Times New Roman"/>
          <w:sz w:val="26"/>
          <w:szCs w:val="26"/>
          <w:lang w:val="tt-RU"/>
        </w:rPr>
      </w:pPr>
    </w:p>
    <w:p w:rsidR="001478C0" w:rsidRPr="00271215" w:rsidRDefault="001478C0" w:rsidP="001478C0">
      <w:pPr>
        <w:widowControl w:val="0"/>
        <w:suppressAutoHyphens/>
        <w:autoSpaceDN w:val="0"/>
        <w:spacing w:after="0" w:line="240" w:lineRule="auto"/>
        <w:ind w:right="110"/>
        <w:jc w:val="center"/>
        <w:rPr>
          <w:rFonts w:ascii="Calibri" w:eastAsia="Calibri" w:hAnsi="Calibri" w:cs="Arial"/>
        </w:rPr>
      </w:pPr>
      <w:r w:rsidRPr="00271215">
        <w:rPr>
          <w:rFonts w:ascii="Times New Roman" w:eastAsia="Times New Roman" w:hAnsi="Times New Roman" w:cs="Times New Roman"/>
          <w:b/>
          <w:bCs/>
          <w:sz w:val="27"/>
          <w:szCs w:val="27"/>
        </w:rPr>
        <w:t>6.14. Инженерлык-экологик эзләнүләр</w:t>
      </w:r>
    </w:p>
    <w:p w:rsidR="001478C0" w:rsidRPr="00271215" w:rsidRDefault="001478C0" w:rsidP="001478C0">
      <w:pPr>
        <w:widowControl w:val="0"/>
        <w:suppressAutoHyphens/>
        <w:overflowPunct w:val="0"/>
        <w:autoSpaceDE w:val="0"/>
        <w:autoSpaceDN w:val="0"/>
        <w:spacing w:before="3" w:after="0" w:line="240" w:lineRule="auto"/>
        <w:ind w:firstLine="851"/>
        <w:rPr>
          <w:rFonts w:ascii="Times New Roman" w:eastAsia="Times New Roman" w:hAnsi="Times New Roman" w:cs="Times New Roman"/>
          <w:b/>
          <w:bCs/>
          <w:sz w:val="21"/>
          <w:szCs w:val="21"/>
        </w:rPr>
      </w:pPr>
    </w:p>
    <w:p w:rsidR="001478C0" w:rsidRPr="00271215" w:rsidRDefault="001478C0" w:rsidP="001478C0">
      <w:pPr>
        <w:widowControl w:val="0"/>
        <w:numPr>
          <w:ilvl w:val="2"/>
          <w:numId w:val="121"/>
        </w:numPr>
        <w:tabs>
          <w:tab w:val="left" w:pos="1705"/>
        </w:tabs>
        <w:suppressAutoHyphens/>
        <w:autoSpaceDN w:val="0"/>
        <w:spacing w:after="0" w:line="247" w:lineRule="auto"/>
        <w:ind w:left="0" w:right="123" w:firstLine="851"/>
        <w:jc w:val="both"/>
        <w:rPr>
          <w:rFonts w:ascii="Calibri" w:eastAsia="Calibri" w:hAnsi="Calibri" w:cs="Arial"/>
        </w:rPr>
      </w:pPr>
      <w:r w:rsidRPr="00271215">
        <w:rPr>
          <w:rFonts w:ascii="Times New Roman" w:eastAsia="Times New Roman" w:hAnsi="Times New Roman" w:cs="Times New Roman"/>
          <w:sz w:val="27"/>
          <w:szCs w:val="27"/>
        </w:rPr>
        <w:t>Территорияне планлаштыру һәм төзү буенча документларны, шулай ук проект документларын әзерләгәндә, капиталь төзелеш объектларын төзегәндә, реконструкцияләгәндә инженерлык-экологик эзләнүләрне башкару зарур.</w:t>
      </w:r>
    </w:p>
    <w:p w:rsidR="001478C0" w:rsidRPr="00271215" w:rsidRDefault="001478C0" w:rsidP="001478C0">
      <w:pPr>
        <w:widowControl w:val="0"/>
        <w:numPr>
          <w:ilvl w:val="2"/>
          <w:numId w:val="121"/>
        </w:numPr>
        <w:tabs>
          <w:tab w:val="left" w:pos="1705"/>
        </w:tabs>
        <w:suppressAutoHyphens/>
        <w:autoSpaceDN w:val="0"/>
        <w:spacing w:after="0" w:line="247" w:lineRule="auto"/>
        <w:ind w:left="0" w:right="122" w:firstLine="851"/>
        <w:jc w:val="both"/>
        <w:rPr>
          <w:rFonts w:ascii="Calibri" w:eastAsia="Calibri" w:hAnsi="Calibri" w:cs="Arial"/>
        </w:rPr>
      </w:pPr>
      <w:r w:rsidRPr="00271215">
        <w:rPr>
          <w:rFonts w:ascii="Times New Roman" w:eastAsia="Times New Roman" w:hAnsi="Times New Roman" w:cs="Times New Roman"/>
          <w:sz w:val="27"/>
          <w:szCs w:val="27"/>
        </w:rPr>
        <w:t>Төзелеш өчен инженер-экологик эзләнүләр комплекслы инженерлык эзләнүләренең иң мөстәкыйль төре булып тора һәм әйләнә-тирәлекнең заманча торышын бәяләү һәм тискәре экологик һәм алар белән бәйле социаль, икътисадый һәм башка нәтиҗәләрне булдырмау, минимальләштерү һәм халыкның оптималь яшәү шартларын саклау максаты белән, антропоген йөкләнеш йогынтысында мөмкин булган үзгәрешләрне фаразлау өчен башкарыла.</w:t>
      </w:r>
    </w:p>
    <w:p w:rsidR="001478C0" w:rsidRPr="00271215" w:rsidRDefault="001478C0" w:rsidP="001478C0">
      <w:pPr>
        <w:widowControl w:val="0"/>
        <w:numPr>
          <w:ilvl w:val="2"/>
          <w:numId w:val="121"/>
        </w:numPr>
        <w:tabs>
          <w:tab w:val="left" w:pos="1705"/>
        </w:tabs>
        <w:suppressAutoHyphens/>
        <w:overflowPunct w:val="0"/>
        <w:autoSpaceDE w:val="0"/>
        <w:autoSpaceDN w:val="0"/>
        <w:spacing w:after="0" w:line="247" w:lineRule="auto"/>
        <w:ind w:left="0" w:right="123"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lastRenderedPageBreak/>
        <w:t xml:space="preserve"> Инженерлык-экологик эзләнүләр үткәрү Россия Федерациясе Шәһәр төзелеше кодексының 47 статьясы, Россия Федерациясе Хөкүмәтенең 2006 елның 19 гыйнварындагы 20 номерлы карары белән, капиталь төзелеш объектларының проект документларын әзерләү, төзү, реконструкцияләү, капиталь ремонты өчен инженерлык эзләнүләре төрләре исемлеген һәм инженерлык эзләнүләрен үтәү турындагы нигезләмәне раслый.  </w:t>
      </w:r>
    </w:p>
    <w:p w:rsidR="001478C0" w:rsidRPr="00271215" w:rsidRDefault="001478C0" w:rsidP="001478C0">
      <w:pPr>
        <w:widowControl w:val="0"/>
        <w:suppressAutoHyphens/>
        <w:overflowPunct w:val="0"/>
        <w:autoSpaceDE w:val="0"/>
        <w:autoSpaceDN w:val="0"/>
        <w:spacing w:after="0" w:line="310" w:lineRule="exact"/>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Инженерлык-</w:t>
      </w:r>
      <w:r w:rsidRPr="00271215">
        <w:rPr>
          <w:rFonts w:ascii="Times New Roman" w:eastAsia="Times New Roman" w:hAnsi="Times New Roman" w:cs="Times New Roman"/>
          <w:sz w:val="27"/>
          <w:szCs w:val="27"/>
        </w:rPr>
        <w:t>экологик тикшеренүләрне оештыру һәм үткәрү тәртибенә карата гомуми нигезләмәләр һәм таләпләр СНиПның 8 бүлегендә билгеләнгән 11 -02-96 "төзелеш өчен инженерлык эзләнүләре". Төзелеш өчен инженер-экологик эзләнүләр үткәрүнең төп кагыйдәләре һәм тәкъдим ителә торган процедуралары СП 11-102-97  "Төзелеш өч</w:t>
      </w:r>
      <w:r>
        <w:rPr>
          <w:rFonts w:ascii="Times New Roman" w:eastAsia="Times New Roman" w:hAnsi="Times New Roman" w:cs="Times New Roman"/>
          <w:sz w:val="27"/>
          <w:szCs w:val="27"/>
        </w:rPr>
        <w:t>ен инженер-экологик эзләнүләр"регламентлана.</w:t>
      </w:r>
    </w:p>
    <w:p w:rsidR="001478C0" w:rsidRPr="00271215" w:rsidRDefault="001478C0" w:rsidP="001478C0">
      <w:pPr>
        <w:widowControl w:val="0"/>
        <w:numPr>
          <w:ilvl w:val="2"/>
          <w:numId w:val="121"/>
        </w:numPr>
        <w:tabs>
          <w:tab w:val="left" w:pos="1808"/>
        </w:tabs>
        <w:suppressAutoHyphens/>
        <w:autoSpaceDN w:val="0"/>
        <w:spacing w:before="11" w:after="0" w:line="240" w:lineRule="auto"/>
        <w:ind w:left="1807" w:right="110"/>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Инженерлык-экология эзләнүләрен тәэмин итәргә тиеш: </w:t>
      </w:r>
    </w:p>
    <w:p w:rsidR="001478C0" w:rsidRDefault="001478C0" w:rsidP="001478C0">
      <w:pPr>
        <w:widowControl w:val="0"/>
        <w:suppressAutoHyphens/>
        <w:overflowPunct w:val="0"/>
        <w:autoSpaceDE w:val="0"/>
        <w:autoSpaceDN w:val="0"/>
        <w:spacing w:before="10" w:after="0" w:line="310" w:lineRule="exact"/>
        <w:ind w:right="110"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 территориянең табигый һәм техноген шартларын, аны хуҗалык итү һәм социаль өлкәне комплекслы өйрәнү;</w:t>
      </w:r>
    </w:p>
    <w:p w:rsidR="001478C0" w:rsidRDefault="001478C0" w:rsidP="001478C0">
      <w:pPr>
        <w:widowControl w:val="0"/>
        <w:suppressAutoHyphens/>
        <w:overflowPunct w:val="0"/>
        <w:autoSpaceDE w:val="0"/>
        <w:autoSpaceDN w:val="0"/>
        <w:spacing w:before="10" w:after="0" w:line="310" w:lineRule="exact"/>
        <w:ind w:right="110"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табигый тирәлекнең аерым компонентларының һәм тулаем  экосистемаларның хәзерге экологик торышын, аларның техноген йогынтыларга тотрыклылыгын һәм яңадан торгызуга сәләтен бәяләү;</w:t>
      </w:r>
    </w:p>
    <w:p w:rsidR="001478C0" w:rsidRDefault="001478C0" w:rsidP="001478C0">
      <w:pPr>
        <w:widowControl w:val="0"/>
        <w:suppressAutoHyphens/>
        <w:overflowPunct w:val="0"/>
        <w:autoSpaceDE w:val="0"/>
        <w:autoSpaceDN w:val="0"/>
        <w:spacing w:before="10" w:after="0" w:line="310" w:lineRule="exact"/>
        <w:ind w:right="110"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 объектны төзегәндә, эксплуатацияләгәндә һәм бетергәндә табигый (табигый - техник) системаларның мөмкин булган үзгәрешләренең фаразын эшләү; </w:t>
      </w:r>
    </w:p>
    <w:p w:rsidR="001478C0" w:rsidRPr="00271215" w:rsidRDefault="001478C0" w:rsidP="001478C0">
      <w:pPr>
        <w:widowControl w:val="0"/>
        <w:suppressAutoHyphens/>
        <w:overflowPunct w:val="0"/>
        <w:autoSpaceDE w:val="0"/>
        <w:autoSpaceDN w:val="0"/>
        <w:spacing w:before="10" w:after="0" w:line="310" w:lineRule="exact"/>
        <w:ind w:right="110"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экологик куркыныч һәм хәвеф-хәтәрне бәяләү;</w:t>
      </w:r>
    </w:p>
    <w:p w:rsidR="001478C0" w:rsidRPr="00271215" w:rsidRDefault="001478C0" w:rsidP="001478C0">
      <w:pPr>
        <w:widowControl w:val="0"/>
        <w:suppressAutoHyphens/>
        <w:autoSpaceDN w:val="0"/>
        <w:spacing w:after="0" w:line="247" w:lineRule="auto"/>
        <w:ind w:right="100"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инженерлык-хуҗалык эшчәнлегенең зарарлы һәм теләмәүче экологик нәтиҗәләрен булдырмау буенча тәкъдимнәр эшләү һәм экологик хәлне саклау, торгызу һәм савыктыру буенча табигатьне саклау һәм компенсация чараларын нигезләү; </w:t>
      </w:r>
    </w:p>
    <w:p w:rsidR="001478C0" w:rsidRPr="00271215" w:rsidRDefault="001478C0" w:rsidP="001478C0">
      <w:pPr>
        <w:suppressAutoHyphens/>
        <w:autoSpaceDN w:val="0"/>
        <w:spacing w:after="0" w:line="247" w:lineRule="auto"/>
        <w:ind w:right="100"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җирле халыкның социаль-икътисади, тарихи, мәдәни, этник һәм башка мәнфәгатьләрен саклау буенча чаралар эшләү; </w:t>
      </w:r>
    </w:p>
    <w:p w:rsidR="001478C0" w:rsidRDefault="001478C0" w:rsidP="001478C0">
      <w:pPr>
        <w:suppressAutoHyphens/>
        <w:autoSpaceDN w:val="0"/>
        <w:spacing w:after="0" w:line="247" w:lineRule="auto"/>
        <w:ind w:right="100"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проект алды һәм проект эшләре этапларына җавап бирүче локаль экологик мониторинг оештыру һәм үткәрү буенча рекомендацияләр һәм (яки) программалар эшләү.</w:t>
      </w:r>
    </w:p>
    <w:p w:rsidR="001478C0" w:rsidRPr="00271215" w:rsidRDefault="001478C0" w:rsidP="001478C0">
      <w:pPr>
        <w:widowControl w:val="0"/>
        <w:numPr>
          <w:ilvl w:val="2"/>
          <w:numId w:val="121"/>
        </w:numPr>
        <w:tabs>
          <w:tab w:val="left" w:pos="1808"/>
        </w:tabs>
        <w:suppressAutoHyphens/>
        <w:overflowPunct w:val="0"/>
        <w:autoSpaceDE w:val="0"/>
        <w:autoSpaceDN w:val="0"/>
        <w:spacing w:before="1" w:after="0" w:line="247" w:lineRule="auto"/>
        <w:ind w:left="103" w:right="110" w:firstLine="720"/>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Инженерлык-экологик эзләнүләр түбәндәге документация төрләре өчен проектлаштыруның билгеләнгән тәртибе нигезендә башкарыла: </w:t>
      </w:r>
    </w:p>
    <w:p w:rsidR="001478C0" w:rsidRPr="00271215" w:rsidRDefault="001478C0" w:rsidP="001478C0">
      <w:pPr>
        <w:widowControl w:val="0"/>
        <w:suppressAutoHyphens/>
        <w:overflowPunct w:val="0"/>
        <w:autoSpaceDE w:val="0"/>
        <w:autoSpaceDN w:val="0"/>
        <w:spacing w:after="0" w:line="247" w:lineRule="auto"/>
        <w:ind w:right="100"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территорияне планлаштыру һәм төзү буенча документлар; </w:t>
      </w:r>
    </w:p>
    <w:p w:rsidR="001478C0" w:rsidRPr="00271215" w:rsidRDefault="001478C0" w:rsidP="001478C0">
      <w:pPr>
        <w:widowControl w:val="0"/>
        <w:suppressAutoHyphens/>
        <w:overflowPunct w:val="0"/>
        <w:autoSpaceDE w:val="0"/>
        <w:autoSpaceDN w:val="0"/>
        <w:spacing w:after="0" w:line="247" w:lineRule="auto"/>
        <w:ind w:right="100"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проект документлары - төзелеш проектлары, предприятиеләр, биналар һәм корылмаларның эш документлары. </w:t>
      </w:r>
    </w:p>
    <w:p w:rsidR="001478C0" w:rsidRPr="00271215" w:rsidRDefault="001478C0" w:rsidP="001478C0">
      <w:pPr>
        <w:widowControl w:val="0"/>
        <w:suppressAutoHyphens/>
        <w:overflowPunct w:val="0"/>
        <w:autoSpaceDE w:val="0"/>
        <w:autoSpaceDN w:val="0"/>
        <w:spacing w:after="0" w:line="247" w:lineRule="auto"/>
        <w:ind w:right="100"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Искәрмә:</w:t>
      </w:r>
    </w:p>
    <w:p w:rsidR="001478C0" w:rsidRPr="00271215" w:rsidRDefault="001478C0" w:rsidP="001478C0">
      <w:pPr>
        <w:widowControl w:val="0"/>
        <w:suppressAutoHyphens/>
        <w:overflowPunct w:val="0"/>
        <w:autoSpaceDE w:val="0"/>
        <w:autoSpaceDN w:val="0"/>
        <w:spacing w:after="0" w:line="247" w:lineRule="auto"/>
        <w:ind w:right="100"/>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 территориаль планлаштыру документларында (муниципаль берәмлекләрне территориаль планлаштыру схемаларында, җирлекләрнең һәм шәһәр округларының генераль планнарында) территорияләрнең тотрыклы үсешен, экологик иминлекне, халыкның сәламәтлеген саклау, табигый ресурслардан рациональ файдалану мәсьәләләре «әйләнә - тирә мохитне саклау»бүлегендә карала.</w:t>
      </w:r>
    </w:p>
    <w:p w:rsidR="001478C0" w:rsidRPr="00271215" w:rsidRDefault="001478C0" w:rsidP="001478C0">
      <w:pPr>
        <w:widowControl w:val="0"/>
        <w:numPr>
          <w:ilvl w:val="2"/>
          <w:numId w:val="121"/>
        </w:numPr>
        <w:tabs>
          <w:tab w:val="left" w:pos="1813"/>
        </w:tabs>
        <w:suppressAutoHyphens/>
        <w:autoSpaceDN w:val="0"/>
        <w:spacing w:after="0" w:line="247" w:lineRule="auto"/>
        <w:ind w:left="103" w:right="101" w:firstLine="720"/>
        <w:jc w:val="both"/>
        <w:rPr>
          <w:rFonts w:ascii="Calibri" w:eastAsia="Calibri" w:hAnsi="Calibri" w:cs="Arial"/>
        </w:rPr>
      </w:pPr>
      <w:r w:rsidRPr="00271215">
        <w:rPr>
          <w:rFonts w:ascii="Times New Roman" w:eastAsia="Times New Roman" w:hAnsi="Times New Roman" w:cs="Times New Roman"/>
          <w:sz w:val="27"/>
          <w:szCs w:val="27"/>
        </w:rPr>
        <w:t>Территорияне планлаштыру һәм төзү буенча документларны экологик нигезләү өчен инженер-экологик эзләнүләр максаты булып территорияләрнең тотрыклы үсешен, халыкның экологик куркынычсызлыгын, шәһәр төзелеше һәм башка проект карарларының оптимальлеген тәэмин итү тора.</w:t>
      </w:r>
    </w:p>
    <w:p w:rsidR="001478C0" w:rsidRPr="00271215" w:rsidRDefault="001478C0" w:rsidP="001478C0">
      <w:pPr>
        <w:widowControl w:val="0"/>
        <w:numPr>
          <w:ilvl w:val="2"/>
          <w:numId w:val="121"/>
        </w:numPr>
        <w:tabs>
          <w:tab w:val="left" w:pos="1803"/>
        </w:tabs>
        <w:suppressAutoHyphens/>
        <w:overflowPunct w:val="0"/>
        <w:autoSpaceDE w:val="0"/>
        <w:autoSpaceDN w:val="0"/>
        <w:spacing w:before="1" w:after="0" w:line="247" w:lineRule="auto"/>
        <w:ind w:left="103" w:right="104" w:firstLine="720"/>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Территорияне планлаштыру һәм төзү буенча документларны экологик нигезләү өчен инженер-экологик эзләнүләр үз эченә алырга тиеш: </w:t>
      </w:r>
    </w:p>
    <w:p w:rsidR="001478C0" w:rsidRPr="00271215" w:rsidRDefault="001478C0" w:rsidP="001478C0">
      <w:pPr>
        <w:widowControl w:val="0"/>
        <w:suppressAutoHyphens/>
        <w:overflowPunct w:val="0"/>
        <w:autoSpaceDE w:val="0"/>
        <w:autoSpaceDN w:val="0"/>
        <w:spacing w:before="1" w:after="0" w:line="247" w:lineRule="auto"/>
        <w:ind w:right="100"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территориянең (торак, җитештерү, рекреацион зоналарда) экологик торышын бәяләү, шул исәптән атмосфера һавасы, туфрак, грунт, җир асты һәм өске су объектлары, транспорт чаралары, җитештерү һәм куллану калдыклары, аеруча саклана торган табигый </w:t>
      </w:r>
      <w:r w:rsidRPr="00271215">
        <w:rPr>
          <w:rFonts w:ascii="Times New Roman" w:eastAsia="Times New Roman" w:hAnsi="Times New Roman" w:cs="Times New Roman"/>
          <w:sz w:val="27"/>
          <w:szCs w:val="27"/>
        </w:rPr>
        <w:lastRenderedPageBreak/>
        <w:t>территорияләр булу-булмавын бәяләү.;</w:t>
      </w:r>
    </w:p>
    <w:p w:rsidR="001478C0" w:rsidRPr="00271215" w:rsidRDefault="001478C0" w:rsidP="001478C0">
      <w:pPr>
        <w:widowControl w:val="0"/>
        <w:suppressAutoHyphens/>
        <w:autoSpaceDN w:val="0"/>
        <w:spacing w:before="1" w:after="0" w:line="247" w:lineRule="auto"/>
        <w:ind w:right="121"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бәяләү физик йогынты (тавыш </w:t>
      </w:r>
      <w:r>
        <w:rPr>
          <w:rFonts w:ascii="Times New Roman" w:eastAsia="Times New Roman" w:hAnsi="Times New Roman" w:cs="Times New Roman"/>
          <w:sz w:val="27"/>
          <w:szCs w:val="27"/>
        </w:rPr>
        <w:t>та керми, вибрации, электр һәм м</w:t>
      </w:r>
      <w:r w:rsidRPr="00271215">
        <w:rPr>
          <w:rFonts w:ascii="Times New Roman" w:eastAsia="Times New Roman" w:hAnsi="Times New Roman" w:cs="Times New Roman"/>
          <w:sz w:val="27"/>
          <w:szCs w:val="27"/>
        </w:rPr>
        <w:t xml:space="preserve">агнит кырлары, ионизирующих нурланышлар нче табигый һәм техногенных чыганаклардан);  </w:t>
      </w:r>
    </w:p>
    <w:p w:rsidR="001478C0" w:rsidRPr="00271215" w:rsidRDefault="001478C0" w:rsidP="001478C0">
      <w:pPr>
        <w:suppressAutoHyphens/>
        <w:autoSpaceDN w:val="0"/>
        <w:spacing w:before="1" w:after="0" w:line="247" w:lineRule="auto"/>
        <w:ind w:right="121" w:firstLine="851"/>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аның структур оештырылуы</w:t>
      </w:r>
      <w:r w:rsidRPr="00271215">
        <w:rPr>
          <w:rFonts w:ascii="Times New Roman" w:eastAsia="Times New Roman" w:hAnsi="Times New Roman" w:cs="Times New Roman"/>
          <w:sz w:val="27"/>
          <w:szCs w:val="27"/>
        </w:rPr>
        <w:t xml:space="preserve"> буенча билгеләнгән карарларны гамәлгә ашырганда территориянең функциональ әһәмиятенә һәм экологик шартларына мөмкин булган үзгәрешләрне фаразлау; </w:t>
      </w:r>
    </w:p>
    <w:p w:rsidR="001478C0" w:rsidRPr="00271215" w:rsidRDefault="001478C0" w:rsidP="001478C0">
      <w:pPr>
        <w:suppressAutoHyphens/>
        <w:autoSpaceDN w:val="0"/>
        <w:spacing w:before="1" w:after="0" w:line="247" w:lineRule="auto"/>
        <w:ind w:right="121"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әйләнә-тирәлекне саклау һәм экологик мониторинг чараларын оештыру буенча тәкъдимнәр һәм рекомендацияләр. </w:t>
      </w:r>
    </w:p>
    <w:p w:rsidR="001478C0" w:rsidRDefault="001478C0" w:rsidP="001478C0">
      <w:pPr>
        <w:widowControl w:val="0"/>
        <w:suppressAutoHyphens/>
        <w:autoSpaceDN w:val="0"/>
        <w:spacing w:before="10" w:after="0" w:line="240" w:lineRule="auto"/>
        <w:ind w:firstLine="851"/>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Искәрмә: </w:t>
      </w:r>
    </w:p>
    <w:p w:rsidR="001478C0" w:rsidRDefault="001478C0" w:rsidP="001478C0">
      <w:pPr>
        <w:widowControl w:val="0"/>
        <w:suppressAutoHyphens/>
        <w:autoSpaceDN w:val="0"/>
        <w:spacing w:before="10" w:after="0" w:line="240" w:lineRule="auto"/>
        <w:ind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Татарстан Республикасы Экология һәм табигый байлыклар министрлыгы белән килештерелгән шәһәр округлары һәм җирлекләрнең расланган генераль планнары булганда, аерым территориаль зоналар һәм төзелеш проектлары буенча проект документларын нигезләү өчен инженер-экологик эзләнүләргенераль план белән каралган аерым биналар үткәрелми.</w:t>
      </w:r>
    </w:p>
    <w:p w:rsidR="001478C0" w:rsidRDefault="001478C0" w:rsidP="001478C0">
      <w:pPr>
        <w:suppressAutoHyphens/>
        <w:autoSpaceDN w:val="0"/>
        <w:spacing w:before="1" w:after="0" w:line="247" w:lineRule="auto"/>
        <w:ind w:right="121" w:firstLine="851"/>
        <w:jc w:val="both"/>
      </w:pPr>
      <w:r>
        <w:rPr>
          <w:rFonts w:ascii="Times New Roman" w:eastAsia="Times New Roman" w:hAnsi="Times New Roman" w:cs="Times New Roman"/>
          <w:sz w:val="27"/>
          <w:szCs w:val="27"/>
        </w:rPr>
        <w:t>6.14.8</w:t>
      </w:r>
      <w:r w:rsidRPr="003D7F7F">
        <w:rPr>
          <w:rFonts w:ascii="Times New Roman" w:eastAsia="Times New Roman" w:hAnsi="Times New Roman" w:cs="Times New Roman"/>
          <w:sz w:val="27"/>
          <w:szCs w:val="27"/>
        </w:rPr>
        <w:t>.</w:t>
      </w:r>
      <w:r w:rsidRPr="003D7F7F">
        <w:rPr>
          <w:rFonts w:ascii="Times New Roman" w:eastAsia="Times New Roman" w:hAnsi="Times New Roman" w:cs="Times New Roman"/>
          <w:sz w:val="27"/>
          <w:szCs w:val="27"/>
        </w:rPr>
        <w:tab/>
        <w:t>Башкарылган инженер-экологик эзләнүләр материаллары «әйләнә-тирә мохитне саклау» бүлегенең территорияне планлаштыру һәм төзү проектларын эшләүне тәэмин итәргә тиеш.</w:t>
      </w:r>
    </w:p>
    <w:p w:rsidR="001478C0" w:rsidRPr="003D7F7F" w:rsidRDefault="001478C0" w:rsidP="001478C0">
      <w:pPr>
        <w:suppressAutoHyphens/>
        <w:autoSpaceDN w:val="0"/>
        <w:spacing w:before="1" w:after="0" w:line="247" w:lineRule="auto"/>
        <w:ind w:right="121" w:firstLine="851"/>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6.14.9</w:t>
      </w:r>
      <w:r w:rsidRPr="003D7F7F">
        <w:rPr>
          <w:rFonts w:ascii="Times New Roman" w:eastAsia="Times New Roman" w:hAnsi="Times New Roman" w:cs="Times New Roman"/>
          <w:sz w:val="27"/>
          <w:szCs w:val="27"/>
        </w:rPr>
        <w:t>.</w:t>
      </w:r>
      <w:r w:rsidRPr="003D7F7F">
        <w:rPr>
          <w:rFonts w:ascii="Times New Roman" w:eastAsia="Times New Roman" w:hAnsi="Times New Roman" w:cs="Times New Roman"/>
          <w:sz w:val="27"/>
          <w:szCs w:val="27"/>
        </w:rPr>
        <w:tab/>
        <w:t xml:space="preserve">Капиталь төзелеш объектларының проект документациясен нигезләү, үзгәртеп кору өчен инженерлык-экологик эзләнүләрнең бурычлары булып тора: </w:t>
      </w:r>
    </w:p>
    <w:p w:rsidR="001478C0" w:rsidRPr="003D7F7F" w:rsidRDefault="001478C0" w:rsidP="001478C0">
      <w:pPr>
        <w:suppressAutoHyphens/>
        <w:autoSpaceDN w:val="0"/>
        <w:spacing w:before="1" w:after="0" w:line="247" w:lineRule="auto"/>
        <w:ind w:right="121" w:firstLine="851"/>
        <w:jc w:val="both"/>
        <w:rPr>
          <w:rFonts w:ascii="Times New Roman" w:eastAsia="Times New Roman" w:hAnsi="Times New Roman" w:cs="Times New Roman"/>
          <w:sz w:val="27"/>
          <w:szCs w:val="27"/>
        </w:rPr>
      </w:pPr>
      <w:r w:rsidRPr="003D7F7F">
        <w:rPr>
          <w:rFonts w:ascii="Times New Roman" w:eastAsia="Times New Roman" w:hAnsi="Times New Roman" w:cs="Times New Roman"/>
          <w:sz w:val="27"/>
          <w:szCs w:val="27"/>
        </w:rPr>
        <w:t xml:space="preserve"> объектны сайлап алынган вариантта, аны эксплуатацияләүнең нормаль режимын, шулай ук залп һәм аварияле ташлаулар һәм пычраткыч матдәләр ташлауның мөмкин булган өлешен исәпкә алып, объект төзелешенә пр</w:t>
      </w:r>
      <w:r>
        <w:rPr>
          <w:rFonts w:ascii="Times New Roman" w:eastAsia="Times New Roman" w:hAnsi="Times New Roman" w:cs="Times New Roman"/>
          <w:sz w:val="27"/>
          <w:szCs w:val="27"/>
        </w:rPr>
        <w:t xml:space="preserve">оект документларының яңалыклары </w:t>
      </w:r>
      <w:r w:rsidRPr="00A438F1">
        <w:rPr>
          <w:rFonts w:ascii="Times New Roman" w:eastAsia="Times New Roman" w:hAnsi="Times New Roman" w:cs="Times New Roman"/>
          <w:sz w:val="27"/>
          <w:szCs w:val="27"/>
        </w:rPr>
        <w:t>экологик яктан тикшерү өчен кирәкле һәм җитәрлек материаллар алу</w:t>
      </w:r>
      <w:r w:rsidRPr="003D7F7F">
        <w:rPr>
          <w:rFonts w:ascii="Times New Roman" w:eastAsia="Times New Roman" w:hAnsi="Times New Roman" w:cs="Times New Roman"/>
          <w:sz w:val="27"/>
          <w:szCs w:val="27"/>
        </w:rPr>
        <w:t xml:space="preserve">; </w:t>
      </w:r>
    </w:p>
    <w:p w:rsidR="001478C0" w:rsidRDefault="001478C0" w:rsidP="001478C0">
      <w:pPr>
        <w:widowControl w:val="0"/>
        <w:tabs>
          <w:tab w:val="left" w:pos="1802"/>
        </w:tabs>
        <w:suppressAutoHyphens/>
        <w:autoSpaceDN w:val="0"/>
        <w:spacing w:before="1" w:after="0" w:line="247" w:lineRule="auto"/>
        <w:ind w:right="102" w:firstLine="709"/>
        <w:jc w:val="both"/>
        <w:rPr>
          <w:rFonts w:ascii="Times New Roman" w:eastAsia="Times New Roman" w:hAnsi="Times New Roman" w:cs="Times New Roman"/>
          <w:sz w:val="27"/>
          <w:szCs w:val="27"/>
        </w:rPr>
      </w:pPr>
      <w:r w:rsidRPr="003D7F7F">
        <w:rPr>
          <w:rFonts w:ascii="Times New Roman" w:eastAsia="Times New Roman" w:hAnsi="Times New Roman" w:cs="Times New Roman"/>
          <w:sz w:val="27"/>
          <w:szCs w:val="27"/>
        </w:rPr>
        <w:t xml:space="preserve">территориаль планлаштыру документларын һәм территорияне планлаштыру һәм төзү документларын әзерләгәндә алынган әйләнә-тирә мохит торышы буенча материалларны һәм мәгълүматларны ачыклау, йогынты зонасы чикләрен аныклау. </w:t>
      </w:r>
    </w:p>
    <w:p w:rsidR="001478C0" w:rsidRPr="00271215" w:rsidRDefault="001478C0" w:rsidP="001478C0">
      <w:pPr>
        <w:widowControl w:val="0"/>
        <w:tabs>
          <w:tab w:val="left" w:pos="1802"/>
        </w:tabs>
        <w:suppressAutoHyphens/>
        <w:autoSpaceDN w:val="0"/>
        <w:spacing w:before="1" w:after="0" w:line="247" w:lineRule="auto"/>
        <w:ind w:right="102" w:firstLine="709"/>
        <w:jc w:val="both"/>
        <w:rPr>
          <w:rFonts w:ascii="Calibri" w:eastAsia="Calibri" w:hAnsi="Calibri" w:cs="Arial"/>
        </w:rPr>
      </w:pPr>
      <w:r>
        <w:rPr>
          <w:rFonts w:ascii="Times New Roman" w:eastAsia="Times New Roman" w:hAnsi="Times New Roman" w:cs="Times New Roman"/>
          <w:sz w:val="27"/>
          <w:szCs w:val="27"/>
        </w:rPr>
        <w:t>6.14.10.</w:t>
      </w:r>
      <w:r w:rsidRPr="00271215">
        <w:rPr>
          <w:rFonts w:ascii="Times New Roman" w:eastAsia="Times New Roman" w:hAnsi="Times New Roman" w:cs="Times New Roman"/>
          <w:sz w:val="27"/>
          <w:szCs w:val="27"/>
        </w:rPr>
        <w:t>Инженерлык-экологик эзләнүләр материаллары эш проектының «әйләнә-тирә мохитне саклау буенча чаралар исемлеге» бүлеген эшләүне тәэмин итәргә тиеш.</w:t>
      </w:r>
    </w:p>
    <w:p w:rsidR="001478C0" w:rsidRPr="003D7F7F" w:rsidRDefault="001478C0" w:rsidP="001478C0">
      <w:pPr>
        <w:pStyle w:val="a9"/>
        <w:widowControl w:val="0"/>
        <w:numPr>
          <w:ilvl w:val="2"/>
          <w:numId w:val="122"/>
        </w:numPr>
        <w:tabs>
          <w:tab w:val="left" w:pos="1802"/>
        </w:tabs>
        <w:suppressAutoHyphens/>
        <w:overflowPunct w:val="0"/>
        <w:autoSpaceDE w:val="0"/>
        <w:autoSpaceDN w:val="0"/>
        <w:spacing w:after="0" w:line="247" w:lineRule="auto"/>
        <w:ind w:left="0" w:right="102" w:firstLine="709"/>
        <w:jc w:val="both"/>
        <w:rPr>
          <w:rFonts w:ascii="Times New Roman" w:eastAsia="Times New Roman" w:hAnsi="Times New Roman"/>
          <w:sz w:val="27"/>
          <w:szCs w:val="27"/>
          <w:lang w:eastAsia="ru-RU"/>
        </w:rPr>
      </w:pPr>
      <w:r w:rsidRPr="003D7F7F">
        <w:rPr>
          <w:rFonts w:ascii="Times New Roman" w:eastAsia="Times New Roman" w:hAnsi="Times New Roman"/>
          <w:sz w:val="27"/>
          <w:szCs w:val="27"/>
          <w:lang w:eastAsia="ru-RU"/>
        </w:rPr>
        <w:t xml:space="preserve">Инженерлык-экологик эзләнүләр нигезләү өчен проект документларын үз эченә алырга тиеш: </w:t>
      </w:r>
    </w:p>
    <w:p w:rsidR="001478C0" w:rsidRPr="00271215" w:rsidRDefault="001478C0" w:rsidP="001478C0">
      <w:pPr>
        <w:widowControl w:val="0"/>
        <w:suppressAutoHyphens/>
        <w:overflowPunct w:val="0"/>
        <w:autoSpaceDE w:val="0"/>
        <w:autoSpaceDN w:val="0"/>
        <w:spacing w:after="0" w:line="251" w:lineRule="auto"/>
        <w:ind w:right="102"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объектны төзи башлаганчы әйләнә-тирә мохит компонентларының торышын бәяләү, пычрану фон</w:t>
      </w:r>
      <w:r>
        <w:rPr>
          <w:rFonts w:ascii="Times New Roman" w:eastAsia="Times New Roman" w:hAnsi="Times New Roman" w:cs="Times New Roman"/>
          <w:sz w:val="27"/>
          <w:szCs w:val="27"/>
        </w:rPr>
        <w:t>ын</w:t>
      </w:r>
      <w:r w:rsidRPr="00271215">
        <w:rPr>
          <w:rFonts w:ascii="Times New Roman" w:eastAsia="Times New Roman" w:hAnsi="Times New Roman" w:cs="Times New Roman"/>
          <w:sz w:val="27"/>
          <w:szCs w:val="27"/>
        </w:rPr>
        <w:t xml:space="preserve"> характеристикасы</w:t>
      </w:r>
      <w:r>
        <w:rPr>
          <w:rFonts w:ascii="Times New Roman" w:eastAsia="Times New Roman" w:hAnsi="Times New Roman" w:cs="Times New Roman"/>
          <w:sz w:val="27"/>
          <w:szCs w:val="27"/>
        </w:rPr>
        <w:t xml:space="preserve"> ясау</w:t>
      </w:r>
      <w:r w:rsidRPr="00271215">
        <w:rPr>
          <w:rFonts w:ascii="Times New Roman" w:eastAsia="Times New Roman" w:hAnsi="Times New Roman" w:cs="Times New Roman"/>
          <w:sz w:val="27"/>
          <w:szCs w:val="27"/>
        </w:rPr>
        <w:t xml:space="preserve">; </w:t>
      </w:r>
    </w:p>
    <w:p w:rsidR="001478C0" w:rsidRPr="00271215" w:rsidRDefault="001478C0" w:rsidP="001478C0">
      <w:pPr>
        <w:widowControl w:val="0"/>
        <w:suppressAutoHyphens/>
        <w:overflowPunct w:val="0"/>
        <w:autoSpaceDE w:val="0"/>
        <w:autoSpaceDN w:val="0"/>
        <w:spacing w:after="0" w:line="251" w:lineRule="auto"/>
        <w:ind w:right="102"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экосистемаларның торышын, аларның йогынтысына тотрыклылыгын һәм яңадан торгызуга сәләтен бәяләү; </w:t>
      </w:r>
    </w:p>
    <w:p w:rsidR="001478C0" w:rsidRPr="00271215" w:rsidRDefault="001478C0" w:rsidP="001478C0">
      <w:pPr>
        <w:widowControl w:val="0"/>
        <w:suppressAutoHyphens/>
        <w:overflowPunct w:val="0"/>
        <w:autoSpaceDE w:val="0"/>
        <w:autoSpaceDN w:val="0"/>
        <w:spacing w:after="0" w:line="251" w:lineRule="auto"/>
        <w:ind w:right="102"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фаразланган йогынтыларга сизгер булган табигый шартларның төп компонентлары буенча тәэсир итү зонасы чикләрен аныклау; </w:t>
      </w:r>
    </w:p>
    <w:p w:rsidR="001478C0" w:rsidRPr="00271215" w:rsidRDefault="001478C0" w:rsidP="001478C0">
      <w:pPr>
        <w:widowControl w:val="0"/>
        <w:suppressAutoHyphens/>
        <w:overflowPunct w:val="0"/>
        <w:autoSpaceDE w:val="0"/>
        <w:autoSpaceDN w:val="0"/>
        <w:spacing w:after="0" w:line="251" w:lineRule="auto"/>
        <w:ind w:right="102"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объектны төзегәндә һәм эксплуатацияләгәндә корылманың йогынтысы зонасында әйләнә - тирә мохитне ү</w:t>
      </w:r>
      <w:r>
        <w:rPr>
          <w:rFonts w:ascii="Times New Roman" w:eastAsia="Times New Roman" w:hAnsi="Times New Roman" w:cs="Times New Roman"/>
          <w:sz w:val="27"/>
          <w:szCs w:val="27"/>
        </w:rPr>
        <w:t>згәртүне фаразлау өчен кирәкле п</w:t>
      </w:r>
      <w:r w:rsidRPr="00271215">
        <w:rPr>
          <w:rFonts w:ascii="Times New Roman" w:eastAsia="Times New Roman" w:hAnsi="Times New Roman" w:cs="Times New Roman"/>
          <w:sz w:val="27"/>
          <w:szCs w:val="27"/>
        </w:rPr>
        <w:t xml:space="preserve">араметрларны алу; </w:t>
      </w:r>
    </w:p>
    <w:p w:rsidR="001478C0" w:rsidRPr="00271215" w:rsidRDefault="001478C0" w:rsidP="001478C0">
      <w:pPr>
        <w:widowControl w:val="0"/>
        <w:suppressAutoHyphens/>
        <w:overflowPunct w:val="0"/>
        <w:autoSpaceDE w:val="0"/>
        <w:autoSpaceDN w:val="0"/>
        <w:spacing w:after="0" w:line="251" w:lineRule="auto"/>
        <w:ind w:right="102"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 xml:space="preserve">табигатьне саклау чараларын оештыру, шулай ук әйләнә-тирә мохитне торгызу һәм савыктыру чараларын оештыру буенча тәкъдимнәр; </w:t>
      </w:r>
    </w:p>
    <w:p w:rsidR="001478C0" w:rsidRPr="00271215" w:rsidRDefault="001478C0" w:rsidP="001478C0">
      <w:pPr>
        <w:widowControl w:val="0"/>
        <w:suppressAutoHyphens/>
        <w:overflowPunct w:val="0"/>
        <w:autoSpaceDE w:val="0"/>
        <w:autoSpaceDN w:val="0"/>
        <w:spacing w:after="0" w:line="251" w:lineRule="auto"/>
        <w:ind w:right="102" w:firstLine="851"/>
        <w:jc w:val="both"/>
        <w:rPr>
          <w:rFonts w:ascii="Times New Roman" w:eastAsia="Times New Roman" w:hAnsi="Times New Roman" w:cs="Times New Roman"/>
          <w:sz w:val="27"/>
          <w:szCs w:val="27"/>
        </w:rPr>
      </w:pPr>
      <w:r w:rsidRPr="00271215">
        <w:rPr>
          <w:rFonts w:ascii="Times New Roman" w:eastAsia="Times New Roman" w:hAnsi="Times New Roman" w:cs="Times New Roman"/>
          <w:sz w:val="27"/>
          <w:szCs w:val="27"/>
        </w:rPr>
        <w:t>объектны төзү, эксплуатацияләү һәм бетерү чорында локаль һәм махсус экологик мониторинг программасына тәкъдимнәр.</w:t>
      </w:r>
    </w:p>
    <w:p w:rsidR="001478C0" w:rsidRPr="00C56787" w:rsidRDefault="001478C0" w:rsidP="001478C0">
      <w:pPr>
        <w:suppressAutoHyphens/>
        <w:autoSpaceDN w:val="0"/>
        <w:spacing w:before="1" w:after="0" w:line="247" w:lineRule="auto"/>
        <w:ind w:right="121"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6.14.12</w:t>
      </w:r>
      <w:r w:rsidRPr="00C56787">
        <w:rPr>
          <w:rFonts w:ascii="Times New Roman" w:eastAsia="Times New Roman" w:hAnsi="Times New Roman" w:cs="Times New Roman"/>
          <w:sz w:val="27"/>
          <w:szCs w:val="27"/>
        </w:rPr>
        <w:t>.</w:t>
      </w:r>
      <w:r w:rsidRPr="00C56787">
        <w:rPr>
          <w:rFonts w:ascii="Times New Roman" w:eastAsia="Times New Roman" w:hAnsi="Times New Roman" w:cs="Times New Roman"/>
          <w:sz w:val="27"/>
          <w:szCs w:val="27"/>
        </w:rPr>
        <w:tab/>
        <w:t xml:space="preserve">Инженер-экологик тикшеренүләр составында аерым эш төрләрен һәм тикшеренүләрне билгеләү һәм кирәклеге, аларның үзара алышынуы шартлары, проектлана торган биналарның һәм корылмаларның төренә, характерына һәм </w:t>
      </w:r>
      <w:r w:rsidRPr="00C56787">
        <w:rPr>
          <w:rFonts w:ascii="Times New Roman" w:eastAsia="Times New Roman" w:hAnsi="Times New Roman" w:cs="Times New Roman"/>
          <w:sz w:val="27"/>
          <w:szCs w:val="27"/>
        </w:rPr>
        <w:lastRenderedPageBreak/>
        <w:t xml:space="preserve">җаваплылыгы дәрәҗәсенә, табигый - техноген хәл үзенчәлекләренә, территориянең экологик өйрәнелгәнлегенә һәм проект эшләренең стадиясенә бәйле рәвештә билгеләнә. </w:t>
      </w:r>
    </w:p>
    <w:p w:rsidR="001478C0" w:rsidRDefault="001478C0" w:rsidP="001478C0">
      <w:pPr>
        <w:suppressAutoHyphens/>
        <w:autoSpaceDN w:val="0"/>
        <w:spacing w:before="1" w:after="0" w:line="247" w:lineRule="auto"/>
        <w:ind w:right="121" w:firstLine="851"/>
        <w:jc w:val="both"/>
        <w:rPr>
          <w:rFonts w:ascii="Times New Roman" w:eastAsia="Times New Roman" w:hAnsi="Times New Roman" w:cs="Times New Roman"/>
          <w:sz w:val="27"/>
          <w:szCs w:val="27"/>
          <w:lang w:val="tt-RU"/>
        </w:rPr>
      </w:pPr>
      <w:r w:rsidRPr="00C56787">
        <w:rPr>
          <w:rFonts w:ascii="Times New Roman" w:eastAsia="Times New Roman" w:hAnsi="Times New Roman" w:cs="Times New Roman"/>
          <w:sz w:val="27"/>
          <w:szCs w:val="27"/>
        </w:rPr>
        <w:t>Инженерлык-экологик эзләнүләрне башкару өчен кирәкле объектлар исемлеге әлеге бүлеккә кушымтада күрсәтелгән һәм дәүләт экспертизасына тиешле барлык объектларны үз эченә ала.</w:t>
      </w:r>
    </w:p>
    <w:p w:rsidR="001478C0" w:rsidRPr="00BD3F93" w:rsidRDefault="001478C0" w:rsidP="001478C0">
      <w:pPr>
        <w:suppressAutoHyphens/>
        <w:autoSpaceDN w:val="0"/>
        <w:spacing w:before="1" w:after="0" w:line="247" w:lineRule="auto"/>
        <w:ind w:right="121" w:firstLine="851"/>
        <w:jc w:val="both"/>
        <w:rPr>
          <w:rFonts w:ascii="Times New Roman" w:eastAsia="Times New Roman" w:hAnsi="Times New Roman" w:cs="Times New Roman"/>
          <w:sz w:val="27"/>
          <w:szCs w:val="27"/>
          <w:lang w:val="tt-RU"/>
        </w:rPr>
      </w:pPr>
    </w:p>
    <w:p w:rsidR="001478C0" w:rsidRPr="00BD3F93" w:rsidRDefault="001478C0" w:rsidP="001478C0">
      <w:pPr>
        <w:ind w:firstLine="708"/>
        <w:jc w:val="center"/>
        <w:rPr>
          <w:rFonts w:ascii="Times New Roman" w:eastAsia="Times New Roman" w:hAnsi="Times New Roman" w:cs="Times New Roman"/>
          <w:b/>
          <w:sz w:val="27"/>
          <w:szCs w:val="27"/>
          <w:lang w:val="tt-RU"/>
        </w:rPr>
      </w:pPr>
      <w:r w:rsidRPr="00BD3F93">
        <w:rPr>
          <w:rFonts w:ascii="Times New Roman" w:eastAsia="Times New Roman" w:hAnsi="Times New Roman" w:cs="Times New Roman"/>
          <w:b/>
          <w:sz w:val="27"/>
          <w:szCs w:val="27"/>
          <w:lang w:val="tt-RU"/>
        </w:rPr>
        <w:t>7. Халыкны һәм территорияләрне табигый һәм техноген характердагы гадәттән тыш хәлләрдән яклау</w:t>
      </w:r>
    </w:p>
    <w:p w:rsidR="001478C0" w:rsidRPr="00E746DE" w:rsidRDefault="001478C0" w:rsidP="001478C0">
      <w:pPr>
        <w:jc w:val="center"/>
        <w:rPr>
          <w:rFonts w:ascii="Times New Roman" w:eastAsia="Times New Roman" w:hAnsi="Times New Roman" w:cs="Times New Roman"/>
          <w:b/>
          <w:sz w:val="27"/>
          <w:szCs w:val="27"/>
          <w:lang w:val="tt-RU"/>
        </w:rPr>
      </w:pPr>
      <w:r w:rsidRPr="00E746DE">
        <w:rPr>
          <w:rFonts w:ascii="Times New Roman" w:eastAsia="Times New Roman" w:hAnsi="Times New Roman" w:cs="Times New Roman"/>
          <w:b/>
          <w:sz w:val="27"/>
          <w:szCs w:val="27"/>
          <w:lang w:val="tt-RU"/>
        </w:rPr>
        <w:t>7.1.</w:t>
      </w:r>
      <w:r w:rsidRPr="00E746DE">
        <w:rPr>
          <w:rFonts w:ascii="Times New Roman" w:eastAsia="Times New Roman" w:hAnsi="Times New Roman" w:cs="Times New Roman"/>
          <w:b/>
          <w:sz w:val="27"/>
          <w:szCs w:val="27"/>
          <w:lang w:val="tt-RU"/>
        </w:rPr>
        <w:tab/>
        <w:t>Гомуми таләпләр</w:t>
      </w:r>
    </w:p>
    <w:p w:rsidR="001478C0" w:rsidRPr="00E746DE" w:rsidRDefault="001478C0" w:rsidP="001478C0">
      <w:pPr>
        <w:spacing w:after="0"/>
        <w:ind w:firstLine="708"/>
        <w:jc w:val="both"/>
        <w:rPr>
          <w:rFonts w:ascii="Times New Roman" w:eastAsia="Times New Roman" w:hAnsi="Times New Roman" w:cs="Times New Roman"/>
          <w:sz w:val="27"/>
          <w:szCs w:val="27"/>
          <w:lang w:val="tt-RU"/>
        </w:rPr>
      </w:pPr>
      <w:r w:rsidRPr="00E746DE">
        <w:rPr>
          <w:rFonts w:ascii="Times New Roman" w:eastAsia="Times New Roman" w:hAnsi="Times New Roman" w:cs="Times New Roman"/>
          <w:sz w:val="27"/>
          <w:szCs w:val="27"/>
          <w:lang w:val="tt-RU"/>
        </w:rPr>
        <w:t>7.1.1.</w:t>
      </w:r>
      <w:r w:rsidRPr="00E746DE">
        <w:rPr>
          <w:rFonts w:ascii="Times New Roman" w:eastAsia="Times New Roman" w:hAnsi="Times New Roman" w:cs="Times New Roman"/>
          <w:sz w:val="27"/>
          <w:szCs w:val="27"/>
          <w:lang w:val="tt-RU"/>
        </w:rPr>
        <w:tab/>
        <w:t>Халыкны һәм территорияләрне табигый һәм техноген характердагы гадәттән тыш хәлләр йогынтысыннан саклау Татарстан Республикасы территориясен һәм халкын табигый һәм техноген характердагы гадәттән тыш хәлләр килеп чыкканда куркынычлардан, шулай ук хәрби гамәлләр алып барганда яисә бу гамәлләр нәтиҗәсендә саклануны тәэмин итүгә юнәлдерелгән чаралар җыелмасыннан гыйбарәт.</w:t>
      </w:r>
    </w:p>
    <w:p w:rsidR="001478C0" w:rsidRPr="00E746DE" w:rsidRDefault="001478C0" w:rsidP="001478C0">
      <w:pPr>
        <w:spacing w:after="0"/>
        <w:ind w:firstLine="708"/>
        <w:jc w:val="both"/>
        <w:rPr>
          <w:rFonts w:ascii="Times New Roman" w:eastAsia="Times New Roman" w:hAnsi="Times New Roman" w:cs="Times New Roman"/>
          <w:sz w:val="27"/>
          <w:szCs w:val="27"/>
          <w:lang w:val="tt-RU"/>
        </w:rPr>
      </w:pPr>
      <w:r w:rsidRPr="00E746DE">
        <w:rPr>
          <w:rFonts w:ascii="Times New Roman" w:eastAsia="Times New Roman" w:hAnsi="Times New Roman" w:cs="Times New Roman"/>
          <w:sz w:val="27"/>
          <w:szCs w:val="27"/>
          <w:lang w:val="tt-RU"/>
        </w:rPr>
        <w:t>7.1.2.</w:t>
      </w:r>
      <w:r w:rsidRPr="00E746DE">
        <w:rPr>
          <w:rFonts w:ascii="Times New Roman" w:eastAsia="Times New Roman" w:hAnsi="Times New Roman" w:cs="Times New Roman"/>
          <w:sz w:val="27"/>
          <w:szCs w:val="27"/>
          <w:lang w:val="tt-RU"/>
        </w:rPr>
        <w:tab/>
        <w:t>Гражданнар оборонасы чаралары «Гражданнар оборонасы турында " 1998 елның 12 февралендәге 28-ФЗ номерлы Федераль закон таләпләре нигезендә Татарстан Республикасы муниципаль берәмлекләренең җирле үзидарә органнары тарафыннан эшләнә.</w:t>
      </w:r>
    </w:p>
    <w:p w:rsidR="001478C0" w:rsidRPr="00E746DE" w:rsidRDefault="001478C0" w:rsidP="001478C0">
      <w:pPr>
        <w:spacing w:after="0"/>
        <w:ind w:firstLine="708"/>
        <w:jc w:val="both"/>
        <w:rPr>
          <w:rFonts w:ascii="Times New Roman" w:eastAsia="Times New Roman" w:hAnsi="Times New Roman" w:cs="Times New Roman"/>
          <w:sz w:val="27"/>
          <w:szCs w:val="27"/>
          <w:lang w:val="tt-RU"/>
        </w:rPr>
      </w:pPr>
      <w:r w:rsidRPr="00E746DE">
        <w:rPr>
          <w:rFonts w:ascii="Times New Roman" w:eastAsia="Times New Roman" w:hAnsi="Times New Roman" w:cs="Times New Roman"/>
          <w:sz w:val="27"/>
          <w:szCs w:val="27"/>
          <w:lang w:val="tt-RU"/>
        </w:rPr>
        <w:t>7.1.3.</w:t>
      </w:r>
      <w:r w:rsidRPr="00E746DE">
        <w:rPr>
          <w:rFonts w:ascii="Times New Roman" w:eastAsia="Times New Roman" w:hAnsi="Times New Roman" w:cs="Times New Roman"/>
          <w:sz w:val="27"/>
          <w:szCs w:val="27"/>
          <w:lang w:val="tt-RU"/>
        </w:rPr>
        <w:tab/>
        <w:t>Халыкны һәм территорияләрне табигый һәм техноген характердагы гадәттән тыш хәлләр йогынтысыннан саклау чаралары «халыкны һәм территорияләрне табигый һәм техноген характердагы гадәттән тыш хәлләрдән яклау турында» 1998 елның 21 декабрендәге 68 - ФЗ номерлы федераль закон таләпләре нигезендә, ГОСТ Р 22.07-95 таләпләрен исәпкә алып, Татарстан Республикасы муниципаль берәмлекләренең җирле үзидарә органнары тарафыннан эшләнә.</w:t>
      </w:r>
    </w:p>
    <w:p w:rsidR="001478C0" w:rsidRPr="00E746DE" w:rsidRDefault="001478C0" w:rsidP="001478C0">
      <w:pPr>
        <w:spacing w:after="0"/>
        <w:ind w:firstLine="708"/>
        <w:jc w:val="both"/>
        <w:rPr>
          <w:rFonts w:ascii="Times New Roman" w:eastAsia="Times New Roman" w:hAnsi="Times New Roman" w:cs="Times New Roman"/>
          <w:sz w:val="27"/>
          <w:szCs w:val="27"/>
          <w:lang w:val="tt-RU"/>
        </w:rPr>
      </w:pPr>
      <w:r w:rsidRPr="00E746DE">
        <w:rPr>
          <w:rFonts w:ascii="Times New Roman" w:eastAsia="Times New Roman" w:hAnsi="Times New Roman" w:cs="Times New Roman"/>
          <w:sz w:val="27"/>
          <w:szCs w:val="27"/>
          <w:lang w:val="tt-RU"/>
        </w:rPr>
        <w:t>7.1.4.</w:t>
      </w:r>
      <w:r w:rsidRPr="00E746DE">
        <w:rPr>
          <w:rFonts w:ascii="Times New Roman" w:eastAsia="Times New Roman" w:hAnsi="Times New Roman" w:cs="Times New Roman"/>
          <w:sz w:val="27"/>
          <w:szCs w:val="27"/>
          <w:lang w:val="tt-RU"/>
        </w:rPr>
        <w:tab/>
        <w:t>Җирлекнең генераль планын, шул исәптән гражданнар оборонасы буенча группага ия булган территорияләрне, шулай ук, инженерлык, социаль һәм коммуналь объектларны реконструкцияләүне исәпкә алып, төзелгән территорияләрне үстерү - төзелгән территорияне тәэмин итү өчен билгеләнгән көнкүреш инфраструктурасын СНиП 22-02-2003, СНиП II таләпләре нигезендә гамәлгә ашырырга кирәк-7-81*СНиП 2.01.51-90, СНиП II-11-77, СНиП 21-01-97*, СНиП 2.01.02-85*, ППБ 01-03, СП 11-112-2001, СП 11-107-98, Россия Федерациясе Гражданнар оборонасы, гадәттән тыш хәлләр һәм табигый бәла-казалар нәтиҗәләрен бетерү министрлыгының уртак боерыклары белән расланган халыкка хәбәр итү системасы турында Нигезләмә, Россия Федерациясе Хөкүмәтенең 2003 елның 25 октябрендәге 1544-р номерлы күрсәтмәсе, «гидротехник корылмаларның иминлеге турында» 1997 елның 21 июлендәге 117-ФЗ номерлы федераль закон, әлеге нормативларның 7.3 һәм 7.4 бүлекләре нигезендә Россия Федерациясе Мәгълүмати технологияләр һәм элемтә министрлыгы һәм Россия Федерациясе Мәдәният һәм массакүләм коммуникацияләр министрлыгының 2006 елның 25 июнендәге 422/90/376 номерлы һәм 12.09.2006 елдагы 8232 номерлы боерыгы нигезендә.</w:t>
      </w:r>
    </w:p>
    <w:p w:rsidR="001478C0" w:rsidRPr="00E746DE" w:rsidRDefault="001478C0" w:rsidP="001478C0">
      <w:pPr>
        <w:spacing w:after="0"/>
        <w:ind w:firstLine="708"/>
        <w:rPr>
          <w:rFonts w:ascii="Times New Roman" w:eastAsia="Times New Roman" w:hAnsi="Times New Roman" w:cs="Times New Roman"/>
          <w:sz w:val="27"/>
          <w:szCs w:val="27"/>
          <w:lang w:val="tt-RU"/>
        </w:rPr>
      </w:pPr>
    </w:p>
    <w:p w:rsidR="001478C0" w:rsidRPr="00942622" w:rsidRDefault="001478C0" w:rsidP="001478C0">
      <w:pPr>
        <w:widowControl w:val="0"/>
        <w:numPr>
          <w:ilvl w:val="1"/>
          <w:numId w:val="123"/>
        </w:numPr>
        <w:tabs>
          <w:tab w:val="left" w:pos="1"/>
        </w:tabs>
        <w:suppressAutoHyphens/>
        <w:autoSpaceDN w:val="0"/>
        <w:spacing w:after="0" w:line="240" w:lineRule="auto"/>
        <w:ind w:right="1109"/>
        <w:rPr>
          <w:rFonts w:ascii="Calibri" w:eastAsia="Calibri" w:hAnsi="Calibri" w:cs="Arial"/>
        </w:rPr>
      </w:pPr>
      <w:r w:rsidRPr="00942622">
        <w:rPr>
          <w:rFonts w:ascii="Times New Roman" w:eastAsia="Times New Roman" w:hAnsi="Times New Roman" w:cs="Times New Roman"/>
          <w:b/>
          <w:bCs/>
          <w:sz w:val="27"/>
          <w:szCs w:val="27"/>
        </w:rPr>
        <w:t>Инженерлык әзерләү һәм территорияне саклау</w:t>
      </w:r>
    </w:p>
    <w:p w:rsidR="001478C0" w:rsidRPr="00942622" w:rsidRDefault="001478C0" w:rsidP="001478C0">
      <w:pPr>
        <w:widowControl w:val="0"/>
        <w:numPr>
          <w:ilvl w:val="2"/>
          <w:numId w:val="123"/>
        </w:numPr>
        <w:tabs>
          <w:tab w:val="left" w:pos="1"/>
        </w:tabs>
        <w:suppressAutoHyphens/>
        <w:autoSpaceDN w:val="0"/>
        <w:spacing w:before="199" w:after="0" w:line="240" w:lineRule="auto"/>
        <w:ind w:right="1109" w:hanging="676"/>
        <w:rPr>
          <w:rFonts w:ascii="Calibri" w:eastAsia="Calibri" w:hAnsi="Calibri" w:cs="Arial"/>
        </w:rPr>
      </w:pPr>
      <w:r w:rsidRPr="00942622">
        <w:rPr>
          <w:rFonts w:ascii="Times New Roman" w:eastAsia="Times New Roman" w:hAnsi="Times New Roman" w:cs="Times New Roman"/>
          <w:b/>
          <w:bCs/>
          <w:sz w:val="27"/>
          <w:szCs w:val="27"/>
        </w:rPr>
        <w:lastRenderedPageBreak/>
        <w:t>Гомуми таләпләр</w:t>
      </w:r>
    </w:p>
    <w:p w:rsidR="001478C0" w:rsidRPr="00942622" w:rsidRDefault="001478C0" w:rsidP="001478C0">
      <w:pPr>
        <w:widowControl w:val="0"/>
        <w:spacing w:after="0" w:line="247" w:lineRule="auto"/>
        <w:ind w:right="101" w:firstLine="851"/>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7.2.1.1. </w:t>
      </w:r>
      <w:r w:rsidRPr="00942622">
        <w:rPr>
          <w:rFonts w:ascii="Times New Roman" w:eastAsia="Times New Roman" w:hAnsi="Times New Roman" w:cs="Times New Roman"/>
          <w:sz w:val="27"/>
          <w:szCs w:val="27"/>
        </w:rPr>
        <w:t xml:space="preserve">Шәһәр төзелеше карарларын кабул итү инженер-геологик хәл һәм гамәлдәге экзодинамик процессларны җентекләп анализлау нәтиҗәләренә нигезләнергә тиеш. Ахыргы карарны, чараларның комплекслы бәясен исәпкә алып, техник - икътисади чагыштыру вариантларыннан соң кабул итәргә кирәк шулай ук кабул ителгән вариантның куркынычсызлыгы. </w:t>
      </w:r>
    </w:p>
    <w:p w:rsidR="001478C0" w:rsidRPr="00942622" w:rsidRDefault="001478C0" w:rsidP="001478C0">
      <w:pPr>
        <w:suppressAutoHyphens/>
        <w:autoSpaceDN w:val="0"/>
        <w:spacing w:after="0" w:line="247" w:lineRule="auto"/>
        <w:ind w:right="101" w:firstLine="851"/>
        <w:jc w:val="both"/>
        <w:rPr>
          <w:rFonts w:ascii="Times New Roman" w:eastAsia="Times New Roman" w:hAnsi="Times New Roman" w:cs="Times New Roman"/>
          <w:sz w:val="27"/>
          <w:szCs w:val="27"/>
        </w:rPr>
      </w:pPr>
      <w:r w:rsidRPr="00942622">
        <w:rPr>
          <w:rFonts w:ascii="Times New Roman" w:eastAsia="Times New Roman" w:hAnsi="Times New Roman" w:cs="Times New Roman"/>
          <w:sz w:val="27"/>
          <w:szCs w:val="27"/>
        </w:rPr>
        <w:t>Нигез грунтларының исәп - хисап гидрогеологик режимын үтәүне тәэмин итәргә, шулай ук табигый шартларны теләмәүгә һәм үзләштерелә торган территорияне бозуга китерүче эрозия һәм башка физик-геологик процессларның үсешен булдырмаска кирәк.</w:t>
      </w:r>
    </w:p>
    <w:p w:rsidR="001478C0" w:rsidRPr="00942622" w:rsidRDefault="001478C0" w:rsidP="001478C0">
      <w:pPr>
        <w:pStyle w:val="a9"/>
        <w:widowControl w:val="0"/>
        <w:numPr>
          <w:ilvl w:val="3"/>
          <w:numId w:val="124"/>
        </w:numPr>
        <w:tabs>
          <w:tab w:val="left" w:pos="1700"/>
        </w:tabs>
        <w:suppressAutoHyphens/>
        <w:overflowPunct w:val="0"/>
        <w:autoSpaceDE w:val="0"/>
        <w:autoSpaceDN w:val="0"/>
        <w:spacing w:after="0" w:line="247" w:lineRule="auto"/>
        <w:ind w:left="0" w:right="102" w:firstLine="851"/>
        <w:jc w:val="both"/>
        <w:rPr>
          <w:rFonts w:ascii="Times New Roman" w:eastAsia="Times New Roman" w:hAnsi="Times New Roman"/>
          <w:sz w:val="27"/>
          <w:szCs w:val="27"/>
          <w:lang w:eastAsia="ru-RU"/>
        </w:rPr>
      </w:pPr>
      <w:r w:rsidRPr="00942622">
        <w:rPr>
          <w:rFonts w:ascii="Times New Roman" w:eastAsia="Times New Roman" w:hAnsi="Times New Roman"/>
          <w:sz w:val="27"/>
          <w:szCs w:val="27"/>
          <w:lang w:eastAsia="ru-RU"/>
        </w:rPr>
        <w:t xml:space="preserve">Территорияләрне планлаштырганда һәм төзегәндә гамәлдәге норматив документлар (СНиП 22-01-95, СНиП 11-02 - 96, СНиП 33-01-2003, СНиП 2.06.15 - 85 һ.б.) һәм Россия территориясен куркыныч процесслардан инженерлык яклавының гомуми схемасы нигезендә табигый риск факторларыннан инженерлык ягыннан яклауны күздә тотарга кирәк. </w:t>
      </w:r>
    </w:p>
    <w:p w:rsidR="001478C0" w:rsidRPr="00942622" w:rsidRDefault="001478C0" w:rsidP="001478C0">
      <w:pPr>
        <w:widowControl w:val="0"/>
        <w:suppressAutoHyphens/>
        <w:overflowPunct w:val="0"/>
        <w:autoSpaceDE w:val="0"/>
        <w:autoSpaceDN w:val="0"/>
        <w:spacing w:after="0" w:line="247" w:lineRule="auto"/>
        <w:ind w:right="102" w:firstLine="851"/>
        <w:jc w:val="both"/>
        <w:rPr>
          <w:rFonts w:ascii="Times New Roman" w:eastAsia="Times New Roman" w:hAnsi="Times New Roman" w:cs="Times New Roman"/>
          <w:sz w:val="27"/>
          <w:szCs w:val="27"/>
        </w:rPr>
      </w:pPr>
      <w:r w:rsidRPr="00942622">
        <w:rPr>
          <w:rFonts w:ascii="Times New Roman" w:eastAsia="Times New Roman" w:hAnsi="Times New Roman" w:cs="Times New Roman"/>
          <w:sz w:val="27"/>
          <w:szCs w:val="27"/>
        </w:rPr>
        <w:t xml:space="preserve">Инженерлык әзерлеге буенча чараларны инженер-геологик шартларның үзгәрүен фаразлауны, территорияне куллану һәм планлаштыруны исәпкә алып башкарырга кирәк. </w:t>
      </w:r>
    </w:p>
    <w:p w:rsidR="001478C0" w:rsidRPr="00942622" w:rsidRDefault="001478C0" w:rsidP="001478C0">
      <w:pPr>
        <w:widowControl w:val="0"/>
        <w:suppressAutoHyphens/>
        <w:overflowPunct w:val="0"/>
        <w:autoSpaceDE w:val="0"/>
        <w:autoSpaceDN w:val="0"/>
        <w:spacing w:after="0" w:line="247" w:lineRule="auto"/>
        <w:ind w:right="102" w:firstLine="851"/>
        <w:jc w:val="both"/>
        <w:rPr>
          <w:rFonts w:ascii="Times New Roman" w:eastAsia="Times New Roman" w:hAnsi="Times New Roman" w:cs="Times New Roman"/>
          <w:sz w:val="27"/>
          <w:szCs w:val="27"/>
        </w:rPr>
      </w:pPr>
      <w:r w:rsidRPr="00942622">
        <w:rPr>
          <w:rFonts w:ascii="Times New Roman" w:eastAsia="Times New Roman" w:hAnsi="Times New Roman" w:cs="Times New Roman"/>
          <w:sz w:val="27"/>
          <w:szCs w:val="27"/>
        </w:rPr>
        <w:t xml:space="preserve">Территорияне инженерлык ягыннан әзерләү төзелеш алып барылырга тиешле территорияләрне шәһәр төзелеше ягыннан үзләштерү мөмкинлеген тәэмин итәргә тиеш. </w:t>
      </w:r>
    </w:p>
    <w:p w:rsidR="001478C0" w:rsidRPr="00942622" w:rsidRDefault="001478C0" w:rsidP="001478C0">
      <w:pPr>
        <w:widowControl w:val="0"/>
        <w:suppressAutoHyphens/>
        <w:overflowPunct w:val="0"/>
        <w:autoSpaceDE w:val="0"/>
        <w:autoSpaceDN w:val="0"/>
        <w:spacing w:after="0" w:line="247" w:lineRule="auto"/>
        <w:ind w:right="102" w:firstLine="851"/>
        <w:jc w:val="both"/>
        <w:rPr>
          <w:rFonts w:ascii="Times New Roman" w:eastAsia="Times New Roman" w:hAnsi="Times New Roman" w:cs="Times New Roman"/>
          <w:sz w:val="27"/>
          <w:szCs w:val="27"/>
        </w:rPr>
      </w:pPr>
      <w:r w:rsidRPr="00942622">
        <w:rPr>
          <w:rFonts w:ascii="Times New Roman" w:eastAsia="Times New Roman" w:hAnsi="Times New Roman" w:cs="Times New Roman"/>
          <w:sz w:val="27"/>
          <w:szCs w:val="27"/>
        </w:rPr>
        <w:t>Инженерлык әзерләү һәм яклау төзелешләрнең, инженерлык инфраструктурасы системасының, ландшафтлы һәм су объектларының, шулай ук яшел массивларның рациональ эшләве өчен уңай шартлар тудыру максатыннан үткәрелә.</w:t>
      </w:r>
    </w:p>
    <w:p w:rsidR="001478C0" w:rsidRPr="00942622" w:rsidRDefault="001478C0" w:rsidP="001478C0">
      <w:pPr>
        <w:pStyle w:val="a9"/>
        <w:widowControl w:val="0"/>
        <w:numPr>
          <w:ilvl w:val="3"/>
          <w:numId w:val="124"/>
        </w:numPr>
        <w:tabs>
          <w:tab w:val="left" w:pos="1705"/>
        </w:tabs>
        <w:suppressAutoHyphens/>
        <w:overflowPunct w:val="0"/>
        <w:autoSpaceDE w:val="0"/>
        <w:autoSpaceDN w:val="0"/>
        <w:spacing w:after="0" w:line="247" w:lineRule="auto"/>
        <w:ind w:left="0" w:right="102" w:firstLine="851"/>
        <w:jc w:val="both"/>
        <w:rPr>
          <w:rFonts w:ascii="Times New Roman" w:eastAsia="Times New Roman" w:hAnsi="Times New Roman"/>
          <w:sz w:val="27"/>
          <w:szCs w:val="27"/>
          <w:lang w:eastAsia="ru-RU"/>
        </w:rPr>
      </w:pPr>
      <w:r w:rsidRPr="00942622">
        <w:rPr>
          <w:rFonts w:ascii="Times New Roman" w:eastAsia="Times New Roman" w:hAnsi="Times New Roman"/>
          <w:sz w:val="27"/>
          <w:szCs w:val="27"/>
          <w:lang w:eastAsia="ru-RU"/>
        </w:rPr>
        <w:t>Инженерлык ягыннан якла</w:t>
      </w:r>
      <w:r>
        <w:rPr>
          <w:rFonts w:ascii="Times New Roman" w:eastAsia="Times New Roman" w:hAnsi="Times New Roman"/>
          <w:sz w:val="27"/>
          <w:szCs w:val="27"/>
          <w:lang w:eastAsia="ru-RU"/>
        </w:rPr>
        <w:t>у зарурлыгы Россия Федерациясе ш</w:t>
      </w:r>
      <w:r w:rsidRPr="00942622">
        <w:rPr>
          <w:rFonts w:ascii="Times New Roman" w:eastAsia="Times New Roman" w:hAnsi="Times New Roman"/>
          <w:sz w:val="27"/>
          <w:szCs w:val="27"/>
          <w:lang w:eastAsia="ru-RU"/>
        </w:rPr>
        <w:t>әһәр төзелеше Кодексының Татарстан Республикасы территорияләрен үстерү өлешендә нигезләмәләре нигезендә билгеләнә:</w:t>
      </w:r>
    </w:p>
    <w:p w:rsidR="001478C0" w:rsidRPr="00942622" w:rsidRDefault="001478C0" w:rsidP="001478C0">
      <w:pPr>
        <w:pStyle w:val="a9"/>
        <w:widowControl w:val="0"/>
        <w:tabs>
          <w:tab w:val="left" w:pos="1705"/>
        </w:tabs>
        <w:suppressAutoHyphens/>
        <w:overflowPunct w:val="0"/>
        <w:autoSpaceDE w:val="0"/>
        <w:autoSpaceDN w:val="0"/>
        <w:spacing w:after="0" w:line="247" w:lineRule="auto"/>
        <w:ind w:left="0" w:right="102" w:firstLine="1080"/>
        <w:jc w:val="both"/>
        <w:rPr>
          <w:rFonts w:ascii="Times New Roman" w:eastAsia="Times New Roman" w:hAnsi="Times New Roman"/>
          <w:sz w:val="27"/>
          <w:szCs w:val="27"/>
          <w:lang w:eastAsia="ru-RU"/>
        </w:rPr>
      </w:pPr>
      <w:r w:rsidRPr="00942622">
        <w:rPr>
          <w:rFonts w:ascii="Times New Roman" w:eastAsia="Times New Roman" w:hAnsi="Times New Roman"/>
          <w:sz w:val="27"/>
          <w:szCs w:val="27"/>
          <w:lang w:eastAsia="ru-RU"/>
        </w:rPr>
        <w:t xml:space="preserve"> яңа төзелә һәм реконструкцияләнә торган территорияләр өчен - территориаль планлаштыру документлары проектларында, планлаштыру һәм техник карарларның вариантын исәпкә алып, территорияне планлаштыру буенча документлар проектларында, табигый һәм техноген характердагы гадәттән тыш хәлләрнең ихтимал булган тискәре нәтиҗәләрен киметүдә; </w:t>
      </w:r>
    </w:p>
    <w:p w:rsidR="001478C0" w:rsidRPr="00942622" w:rsidRDefault="001478C0" w:rsidP="001478C0">
      <w:pPr>
        <w:widowControl w:val="0"/>
        <w:suppressAutoHyphens/>
        <w:overflowPunct w:val="0"/>
        <w:autoSpaceDE w:val="0"/>
        <w:autoSpaceDN w:val="0"/>
        <w:spacing w:after="0" w:line="247" w:lineRule="auto"/>
        <w:ind w:right="109" w:firstLine="851"/>
        <w:jc w:val="both"/>
        <w:rPr>
          <w:rFonts w:ascii="Times New Roman" w:eastAsia="Times New Roman" w:hAnsi="Times New Roman" w:cs="Times New Roman"/>
          <w:sz w:val="27"/>
          <w:szCs w:val="27"/>
        </w:rPr>
      </w:pPr>
      <w:r w:rsidRPr="00942622">
        <w:rPr>
          <w:rFonts w:ascii="Times New Roman" w:eastAsia="Times New Roman" w:hAnsi="Times New Roman" w:cs="Times New Roman"/>
          <w:sz w:val="27"/>
          <w:szCs w:val="27"/>
        </w:rPr>
        <w:t xml:space="preserve">төзелгән территорияләр өчен-гамәлдәге планлаштыру карарларын һәм табигый һәм техноген характердагы гадәттән тыш хәлләрнең ихтимал булган тискәре нәтиҗәләрен исәпкә алып, объектны төзү, реконструкцияләү һәм капиталь ремонтлауны гамәлгә ашыру өчен проект документларында катнашу.Төзелеш өчен бүлеп бирелә торган территорияләр утырту калынлыгының минималь тирәнлеге булган участокларда, деградацияләнгән утырту грунталары булган участокларда, шулай ук утырту калынлыгы аз кысыла торган грунтларга туры килә торган участокларда урнашкан. </w:t>
      </w:r>
    </w:p>
    <w:p w:rsidR="001478C0" w:rsidRPr="00942622" w:rsidRDefault="001478C0" w:rsidP="001478C0">
      <w:pPr>
        <w:widowControl w:val="0"/>
        <w:suppressAutoHyphens/>
        <w:overflowPunct w:val="0"/>
        <w:autoSpaceDE w:val="0"/>
        <w:autoSpaceDN w:val="0"/>
        <w:spacing w:after="0" w:line="247" w:lineRule="auto"/>
        <w:ind w:right="109" w:firstLine="851"/>
        <w:jc w:val="both"/>
        <w:rPr>
          <w:rFonts w:ascii="Times New Roman" w:eastAsia="Times New Roman" w:hAnsi="Times New Roman" w:cs="Times New Roman"/>
          <w:sz w:val="27"/>
          <w:szCs w:val="27"/>
        </w:rPr>
      </w:pPr>
      <w:r w:rsidRPr="00942622">
        <w:rPr>
          <w:rFonts w:ascii="Times New Roman" w:eastAsia="Times New Roman" w:hAnsi="Times New Roman" w:cs="Times New Roman"/>
          <w:sz w:val="27"/>
          <w:szCs w:val="27"/>
        </w:rPr>
        <w:t>Махсус грунтларда урнашкан территорияләрне планлаштыру һәм төзүне СНиП 2.01.09-91 таләпләренә туры китереп башкарырга кирәк.</w:t>
      </w:r>
    </w:p>
    <w:p w:rsidR="001478C0" w:rsidRPr="00942622" w:rsidRDefault="001478C0" w:rsidP="001478C0">
      <w:pPr>
        <w:widowControl w:val="0"/>
        <w:tabs>
          <w:tab w:val="left" w:pos="1696"/>
        </w:tabs>
        <w:suppressAutoHyphens/>
        <w:autoSpaceDN w:val="0"/>
        <w:spacing w:after="0" w:line="247" w:lineRule="auto"/>
        <w:ind w:right="102" w:firstLine="851"/>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7.2.1.4.</w:t>
      </w:r>
      <w:r w:rsidRPr="00942622">
        <w:rPr>
          <w:rFonts w:ascii="Times New Roman" w:eastAsia="Times New Roman" w:hAnsi="Times New Roman" w:cs="Times New Roman"/>
          <w:sz w:val="27"/>
          <w:szCs w:val="27"/>
        </w:rPr>
        <w:t xml:space="preserve">Инженерлык яклавын проектлаганда тәэмин итәргә (күздә тотарга) кирәк: </w:t>
      </w:r>
    </w:p>
    <w:p w:rsidR="001478C0" w:rsidRPr="00942622" w:rsidRDefault="001478C0" w:rsidP="001478C0">
      <w:pPr>
        <w:suppressAutoHyphens/>
        <w:autoSpaceDN w:val="0"/>
        <w:spacing w:after="0" w:line="247" w:lineRule="auto"/>
        <w:ind w:right="115"/>
        <w:jc w:val="both"/>
        <w:rPr>
          <w:rFonts w:ascii="Times New Roman" w:eastAsia="Times New Roman" w:hAnsi="Times New Roman" w:cs="Times New Roman"/>
          <w:sz w:val="27"/>
          <w:szCs w:val="27"/>
        </w:rPr>
      </w:pPr>
      <w:r w:rsidRPr="00942622">
        <w:rPr>
          <w:rFonts w:ascii="Times New Roman" w:eastAsia="Times New Roman" w:hAnsi="Times New Roman" w:cs="Times New Roman"/>
          <w:sz w:val="27"/>
          <w:szCs w:val="27"/>
        </w:rPr>
        <w:t xml:space="preserve">саклана торган территорияләргә, биналарга һәм корылмаларга тискәре йогынты ясауның рөхсәт ителгән дәрәҗәсенә кадәр киметү, бетерү яки киметү мөмкин булган куркыныч процессларны булдырмау; </w:t>
      </w:r>
    </w:p>
    <w:p w:rsidR="001478C0" w:rsidRPr="00942622" w:rsidRDefault="001478C0" w:rsidP="001478C0">
      <w:pPr>
        <w:suppressAutoHyphens/>
        <w:autoSpaceDN w:val="0"/>
        <w:spacing w:after="0" w:line="247" w:lineRule="auto"/>
        <w:ind w:right="115" w:firstLine="851"/>
        <w:jc w:val="both"/>
        <w:rPr>
          <w:rFonts w:ascii="Times New Roman" w:eastAsia="Times New Roman" w:hAnsi="Times New Roman" w:cs="Times New Roman"/>
          <w:sz w:val="27"/>
          <w:szCs w:val="27"/>
        </w:rPr>
      </w:pPr>
      <w:r w:rsidRPr="00942622">
        <w:rPr>
          <w:rFonts w:ascii="Times New Roman" w:eastAsia="Times New Roman" w:hAnsi="Times New Roman" w:cs="Times New Roman"/>
          <w:sz w:val="27"/>
          <w:szCs w:val="27"/>
        </w:rPr>
        <w:t>эшләрне гамәлдәге геологик процессларның яңа һәм (яки) интенсификациясенә китерми торган ысуллар белән җитештерү;</w:t>
      </w:r>
    </w:p>
    <w:p w:rsidR="001478C0" w:rsidRPr="00942622" w:rsidRDefault="001478C0" w:rsidP="001478C0">
      <w:pPr>
        <w:widowControl w:val="0"/>
        <w:suppressAutoHyphens/>
        <w:autoSpaceDN w:val="0"/>
        <w:spacing w:after="0" w:line="247" w:lineRule="auto"/>
        <w:ind w:right="115"/>
        <w:jc w:val="both"/>
        <w:rPr>
          <w:rFonts w:ascii="Times New Roman" w:eastAsia="Times New Roman" w:hAnsi="Times New Roman" w:cs="Times New Roman"/>
          <w:sz w:val="27"/>
          <w:szCs w:val="27"/>
        </w:rPr>
        <w:sectPr w:rsidR="001478C0" w:rsidRPr="00942622" w:rsidSect="00B661F3">
          <w:headerReference w:type="default" r:id="rId25"/>
          <w:footerReference w:type="default" r:id="rId26"/>
          <w:type w:val="continuous"/>
          <w:pgSz w:w="11910" w:h="16840"/>
          <w:pgMar w:top="980" w:right="540" w:bottom="280" w:left="740" w:header="763" w:footer="0" w:gutter="0"/>
          <w:cols w:space="720"/>
        </w:sectPr>
      </w:pPr>
    </w:p>
    <w:p w:rsidR="001478C0" w:rsidRPr="00942622" w:rsidRDefault="001478C0" w:rsidP="001478C0">
      <w:pPr>
        <w:widowControl w:val="0"/>
        <w:suppressAutoHyphens/>
        <w:overflowPunct w:val="0"/>
        <w:autoSpaceDE w:val="0"/>
        <w:autoSpaceDN w:val="0"/>
        <w:spacing w:before="10" w:after="0" w:line="240" w:lineRule="auto"/>
        <w:rPr>
          <w:rFonts w:ascii="Times New Roman" w:eastAsia="Times New Roman" w:hAnsi="Times New Roman" w:cs="Times New Roman"/>
          <w:sz w:val="9"/>
          <w:szCs w:val="9"/>
        </w:rPr>
      </w:pPr>
    </w:p>
    <w:p w:rsidR="001478C0" w:rsidRPr="00942622" w:rsidRDefault="001478C0" w:rsidP="001478C0">
      <w:pPr>
        <w:widowControl w:val="0"/>
        <w:suppressAutoHyphens/>
        <w:autoSpaceDN w:val="0"/>
        <w:spacing w:before="66" w:after="0" w:line="247" w:lineRule="auto"/>
        <w:ind w:right="196" w:firstLine="851"/>
        <w:jc w:val="both"/>
        <w:rPr>
          <w:rFonts w:ascii="Times New Roman" w:eastAsia="Times New Roman" w:hAnsi="Times New Roman" w:cs="Times New Roman"/>
          <w:sz w:val="27"/>
          <w:szCs w:val="27"/>
        </w:rPr>
      </w:pPr>
      <w:r w:rsidRPr="00942622">
        <w:rPr>
          <w:rFonts w:ascii="Times New Roman" w:eastAsia="Times New Roman" w:hAnsi="Times New Roman" w:cs="Times New Roman"/>
          <w:sz w:val="27"/>
          <w:szCs w:val="27"/>
        </w:rPr>
        <w:t>тыюлык зоналарын, ландшафтларны, тарихи объектларны саклау һ. б.; инженерлык саклау корылмаларын тиешле архитектура белән бизәү; әйләнә - тирә мохитне саклау чаралары белән яраштыру; кирәкле очракларда-яклана торган территорияләрнең һәм объектларның торышын һәм төзелеш һәм эксплуатация чорында инженерлык саклау корылмаларының эшен системалы күзәтү (мониторинг).</w:t>
      </w:r>
    </w:p>
    <w:p w:rsidR="001478C0" w:rsidRPr="00942622" w:rsidRDefault="001478C0" w:rsidP="001478C0">
      <w:pPr>
        <w:widowControl w:val="0"/>
        <w:tabs>
          <w:tab w:val="left" w:pos="1710"/>
        </w:tabs>
        <w:suppressAutoHyphens/>
        <w:overflowPunct w:val="0"/>
        <w:autoSpaceDE w:val="0"/>
        <w:autoSpaceDN w:val="0"/>
        <w:spacing w:after="0" w:line="247" w:lineRule="auto"/>
        <w:ind w:right="102" w:firstLine="851"/>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7.2.1.5.</w:t>
      </w:r>
      <w:r w:rsidRPr="00942622">
        <w:rPr>
          <w:rFonts w:ascii="Times New Roman" w:eastAsia="Times New Roman" w:hAnsi="Times New Roman" w:cs="Times New Roman"/>
          <w:sz w:val="27"/>
          <w:szCs w:val="27"/>
        </w:rPr>
        <w:t xml:space="preserve">Куркыныч геологик процесслардан саклау корылмалары һәм чаралары СНиП 22-02-2003 таләпләренә туры китереп башкарылырга тиеш. </w:t>
      </w:r>
    </w:p>
    <w:p w:rsidR="001478C0" w:rsidRPr="00BD3F93" w:rsidRDefault="001478C0" w:rsidP="001478C0">
      <w:pPr>
        <w:widowControl w:val="0"/>
        <w:suppressAutoHyphens/>
        <w:overflowPunct w:val="0"/>
        <w:autoSpaceDE w:val="0"/>
        <w:autoSpaceDN w:val="0"/>
        <w:spacing w:after="0" w:line="247" w:lineRule="auto"/>
        <w:ind w:right="104"/>
        <w:jc w:val="both"/>
        <w:rPr>
          <w:rFonts w:ascii="Times New Roman" w:eastAsia="Times New Roman" w:hAnsi="Times New Roman" w:cs="Times New Roman"/>
          <w:sz w:val="27"/>
          <w:szCs w:val="27"/>
        </w:rPr>
      </w:pPr>
      <w:r w:rsidRPr="00942622">
        <w:rPr>
          <w:rFonts w:ascii="Times New Roman" w:eastAsia="Times New Roman" w:hAnsi="Times New Roman" w:cs="Times New Roman"/>
          <w:sz w:val="27"/>
          <w:szCs w:val="27"/>
        </w:rPr>
        <w:t>Корылмаларны төзегәндә һәм инженерлык яклау чараларын гамәлгә ашырганда бозылган территорияләрне рекультивацияләүне һәм төзекләндерүне ГОСТ 17.5.3.04-83 * һәм ГОСТ 17.5.3.05-84 таләпләре</w:t>
      </w:r>
      <w:r>
        <w:rPr>
          <w:rFonts w:ascii="Times New Roman" w:eastAsia="Times New Roman" w:hAnsi="Times New Roman" w:cs="Times New Roman"/>
          <w:sz w:val="27"/>
          <w:szCs w:val="27"/>
        </w:rPr>
        <w:t>н исәпкә алып башкарырга кирәк.</w:t>
      </w:r>
    </w:p>
    <w:p w:rsidR="001478C0" w:rsidRPr="00C866E4" w:rsidRDefault="001478C0" w:rsidP="001478C0">
      <w:pPr>
        <w:widowControl w:val="0"/>
        <w:suppressAutoHyphens/>
        <w:autoSpaceDN w:val="0"/>
        <w:spacing w:after="0" w:line="240" w:lineRule="auto"/>
        <w:ind w:right="1109"/>
        <w:jc w:val="center"/>
        <w:rPr>
          <w:rFonts w:ascii="Calibri" w:eastAsia="Calibri" w:hAnsi="Calibri" w:cs="Arial"/>
        </w:rPr>
      </w:pPr>
      <w:r>
        <w:rPr>
          <w:rFonts w:ascii="Times New Roman" w:eastAsia="Times New Roman" w:hAnsi="Times New Roman" w:cs="Times New Roman"/>
          <w:b/>
          <w:bCs/>
          <w:sz w:val="27"/>
          <w:szCs w:val="27"/>
        </w:rPr>
        <w:t>7.2.2. Су басудан саклау өчен к</w:t>
      </w:r>
      <w:r w:rsidRPr="00C866E4">
        <w:rPr>
          <w:rFonts w:ascii="Times New Roman" w:eastAsia="Times New Roman" w:hAnsi="Times New Roman" w:cs="Times New Roman"/>
          <w:b/>
          <w:bCs/>
          <w:sz w:val="27"/>
          <w:szCs w:val="27"/>
        </w:rPr>
        <w:t>орылмалар һәм чаралар</w:t>
      </w:r>
    </w:p>
    <w:p w:rsidR="001478C0" w:rsidRPr="00C866E4" w:rsidRDefault="001478C0" w:rsidP="001478C0">
      <w:pPr>
        <w:widowControl w:val="0"/>
        <w:numPr>
          <w:ilvl w:val="3"/>
          <w:numId w:val="125"/>
        </w:numPr>
        <w:tabs>
          <w:tab w:val="left" w:pos="1705"/>
        </w:tabs>
        <w:suppressAutoHyphens/>
        <w:autoSpaceDN w:val="0"/>
        <w:spacing w:before="189" w:after="0" w:line="247" w:lineRule="auto"/>
        <w:ind w:left="0" w:right="102" w:firstLine="720"/>
        <w:jc w:val="both"/>
        <w:rPr>
          <w:rFonts w:ascii="Calibri" w:eastAsia="Calibri" w:hAnsi="Calibri" w:cs="Arial"/>
        </w:rPr>
      </w:pPr>
      <w:r w:rsidRPr="00C866E4">
        <w:rPr>
          <w:rFonts w:ascii="Times New Roman" w:eastAsia="Times New Roman" w:hAnsi="Times New Roman" w:cs="Times New Roman"/>
          <w:sz w:val="27"/>
          <w:szCs w:val="27"/>
        </w:rPr>
        <w:t>Инженерлык ягыннан су басудан саклау кирәк булганда, төзелеш, милли файдалану таләпләренә, әйләнә - тирә мохитне куллану, саклау үзенчәлекләренә һәм/яки су басуның тискәре йогынтыларын бетерүгә бәйле рәвештә территорияләрне һәм аерым объектларны су басуны тәэмин итә торган чаралар комплексын карарга кирәк.</w:t>
      </w:r>
    </w:p>
    <w:p w:rsidR="001478C0" w:rsidRPr="00C866E4" w:rsidRDefault="001478C0" w:rsidP="001478C0">
      <w:pPr>
        <w:widowControl w:val="0"/>
        <w:numPr>
          <w:ilvl w:val="3"/>
          <w:numId w:val="125"/>
        </w:numPr>
        <w:suppressAutoHyphens/>
        <w:overflowPunct w:val="0"/>
        <w:autoSpaceDE w:val="0"/>
        <w:autoSpaceDN w:val="0"/>
        <w:spacing w:after="0" w:line="310" w:lineRule="exact"/>
        <w:ind w:left="0" w:right="1109" w:firstLine="851"/>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 С</w:t>
      </w:r>
      <w:r w:rsidRPr="00C866E4">
        <w:rPr>
          <w:rFonts w:ascii="Times New Roman" w:eastAsia="Times New Roman" w:hAnsi="Times New Roman" w:cs="Times New Roman"/>
          <w:sz w:val="27"/>
          <w:szCs w:val="27"/>
        </w:rPr>
        <w:t>у басу</w:t>
      </w:r>
      <w:r>
        <w:rPr>
          <w:rFonts w:ascii="Times New Roman" w:eastAsia="Times New Roman" w:hAnsi="Times New Roman" w:cs="Times New Roman"/>
          <w:sz w:val="27"/>
          <w:szCs w:val="27"/>
        </w:rPr>
        <w:t>дан саклауга</w:t>
      </w:r>
      <w:r w:rsidRPr="00C866E4">
        <w:rPr>
          <w:rFonts w:ascii="Times New Roman" w:eastAsia="Times New Roman" w:hAnsi="Times New Roman" w:cs="Times New Roman"/>
          <w:sz w:val="27"/>
          <w:szCs w:val="27"/>
        </w:rPr>
        <w:t xml:space="preserve"> кертергәтиеш: </w:t>
      </w:r>
    </w:p>
    <w:p w:rsidR="001478C0" w:rsidRDefault="001478C0" w:rsidP="001478C0">
      <w:pPr>
        <w:widowControl w:val="0"/>
        <w:suppressAutoHyphens/>
        <w:overflowPunct w:val="0"/>
        <w:autoSpaceDE w:val="0"/>
        <w:autoSpaceDN w:val="0"/>
        <w:spacing w:after="0" w:line="247" w:lineRule="auto"/>
        <w:ind w:right="130" w:firstLine="851"/>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язгы-көзге чорда, су ташу вакытында халыкны ташу белән бәйле куркыныч күренешләрдән саклау;</w:t>
      </w:r>
    </w:p>
    <w:p w:rsidR="001478C0" w:rsidRDefault="001478C0" w:rsidP="001478C0">
      <w:pPr>
        <w:widowControl w:val="0"/>
        <w:suppressAutoHyphens/>
        <w:overflowPunct w:val="0"/>
        <w:autoSpaceDE w:val="0"/>
        <w:autoSpaceDN w:val="0"/>
        <w:spacing w:after="0" w:line="247" w:lineRule="auto"/>
        <w:ind w:right="130" w:firstLine="851"/>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 xml:space="preserve"> биналарны, корылмаларны, нигез грунтларын локаль яклау һәм төзелгән территорияне тулаем яклау;</w:t>
      </w:r>
    </w:p>
    <w:p w:rsidR="001478C0" w:rsidRPr="00C866E4" w:rsidRDefault="001478C0" w:rsidP="001478C0">
      <w:pPr>
        <w:widowControl w:val="0"/>
        <w:suppressAutoHyphens/>
        <w:overflowPunct w:val="0"/>
        <w:autoSpaceDE w:val="0"/>
        <w:autoSpaceDN w:val="0"/>
        <w:spacing w:after="0" w:line="247" w:lineRule="auto"/>
        <w:ind w:right="130" w:firstLine="851"/>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 xml:space="preserve">  табигый ландшафтларны яклау, аеруча фәнни яки мәдәни кыйммәткә ия булган табигый системаларны саклау, су бүлү; </w:t>
      </w:r>
    </w:p>
    <w:p w:rsidR="001478C0" w:rsidRDefault="001478C0" w:rsidP="001478C0">
      <w:pPr>
        <w:widowControl w:val="0"/>
        <w:suppressAutoHyphens/>
        <w:overflowPunct w:val="0"/>
        <w:autoSpaceDE w:val="0"/>
        <w:autoSpaceDN w:val="0"/>
        <w:spacing w:after="0" w:line="247" w:lineRule="auto"/>
        <w:ind w:right="130" w:firstLine="851"/>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 xml:space="preserve">дренаж суларын утильләштерүгә (чистартуга); </w:t>
      </w:r>
    </w:p>
    <w:p w:rsidR="001478C0" w:rsidRPr="00C866E4" w:rsidRDefault="001478C0" w:rsidP="001478C0">
      <w:pPr>
        <w:widowControl w:val="0"/>
        <w:suppressAutoHyphens/>
        <w:overflowPunct w:val="0"/>
        <w:autoSpaceDE w:val="0"/>
        <w:autoSpaceDN w:val="0"/>
        <w:spacing w:after="0" w:line="247" w:lineRule="auto"/>
        <w:ind w:right="130" w:firstLine="851"/>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җир асты һәм өслек сулары режимына, су бүлү коммуникацияләрендәге чыгымнарга (агымнарга) һәм басымнарга, нигезләргә, биналарга һәм корылмаларга деформация ясауга, шулай ук инженерлык саклау корылмаларына мониторинг системасы.</w:t>
      </w:r>
    </w:p>
    <w:p w:rsidR="001478C0" w:rsidRPr="00C866E4" w:rsidRDefault="001478C0" w:rsidP="001478C0">
      <w:pPr>
        <w:widowControl w:val="0"/>
        <w:numPr>
          <w:ilvl w:val="3"/>
          <w:numId w:val="125"/>
        </w:numPr>
        <w:tabs>
          <w:tab w:val="left" w:pos="1812"/>
        </w:tabs>
        <w:suppressAutoHyphens/>
        <w:overflowPunct w:val="0"/>
        <w:autoSpaceDE w:val="0"/>
        <w:autoSpaceDN w:val="0"/>
        <w:spacing w:after="0" w:line="310" w:lineRule="exact"/>
        <w:ind w:left="1811" w:right="-2" w:hanging="989"/>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 xml:space="preserve">Су басудан саклау тәэмин ителергә тиеш: </w:t>
      </w:r>
    </w:p>
    <w:p w:rsidR="001478C0" w:rsidRPr="00C866E4" w:rsidRDefault="001478C0" w:rsidP="001478C0">
      <w:pPr>
        <w:widowControl w:val="0"/>
        <w:suppressAutoHyphens/>
        <w:overflowPunct w:val="0"/>
        <w:autoSpaceDE w:val="0"/>
        <w:autoSpaceDN w:val="0"/>
        <w:spacing w:after="0" w:line="310" w:lineRule="exact"/>
        <w:ind w:right="-2" w:firstLine="851"/>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 xml:space="preserve"> төзелгән территорияләрнең, җитештерү-техник, коммуникацион, транспорт объектларының һәм аларның аерым корылмаларының өзлексез һәм ышанычлы эшләве һәм үсеше; </w:t>
      </w:r>
    </w:p>
    <w:p w:rsidR="001478C0" w:rsidRDefault="001478C0" w:rsidP="001478C0">
      <w:pPr>
        <w:widowControl w:val="0"/>
        <w:suppressAutoHyphens/>
        <w:overflowPunct w:val="0"/>
        <w:autoSpaceDE w:val="0"/>
        <w:autoSpaceDN w:val="0"/>
        <w:spacing w:after="0" w:line="310" w:lineRule="exact"/>
        <w:ind w:right="-2" w:firstLine="851"/>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норматив санитар-гигиеник шартлар;</w:t>
      </w:r>
    </w:p>
    <w:p w:rsidR="001478C0" w:rsidRPr="00C866E4" w:rsidRDefault="001478C0" w:rsidP="001478C0">
      <w:pPr>
        <w:widowControl w:val="0"/>
        <w:suppressAutoHyphens/>
        <w:overflowPunct w:val="0"/>
        <w:autoSpaceDE w:val="0"/>
        <w:autoSpaceDN w:val="0"/>
        <w:spacing w:after="0" w:line="310" w:lineRule="exact"/>
        <w:ind w:right="-2" w:firstLine="851"/>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 xml:space="preserve"> норматив санитар-гигиена, социаль һәм рекреацион шартлар якланган территорияләр.</w:t>
      </w:r>
    </w:p>
    <w:p w:rsidR="001478C0" w:rsidRPr="00C866E4" w:rsidRDefault="001478C0" w:rsidP="001478C0">
      <w:pPr>
        <w:widowControl w:val="0"/>
        <w:numPr>
          <w:ilvl w:val="3"/>
          <w:numId w:val="125"/>
        </w:numPr>
        <w:tabs>
          <w:tab w:val="left" w:pos="1696"/>
        </w:tabs>
        <w:suppressAutoHyphens/>
        <w:overflowPunct w:val="0"/>
        <w:autoSpaceDE w:val="0"/>
        <w:autoSpaceDN w:val="0"/>
        <w:spacing w:before="11" w:after="0" w:line="247" w:lineRule="auto"/>
        <w:ind w:left="0" w:right="100" w:firstLine="851"/>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 xml:space="preserve">Су басу характерына бәйле рәвештә (локаль - аерым биналар, корылмалар һәм участоклар; мәйданчык) локаль һәм/яки территориаль инженерлык саклау системалары проектлана. </w:t>
      </w:r>
    </w:p>
    <w:p w:rsidR="001478C0" w:rsidRDefault="001478C0" w:rsidP="001478C0">
      <w:pPr>
        <w:widowControl w:val="0"/>
        <w:suppressAutoHyphens/>
        <w:overflowPunct w:val="0"/>
        <w:autoSpaceDE w:val="0"/>
        <w:autoSpaceDN w:val="0"/>
        <w:spacing w:after="0" w:line="247" w:lineRule="auto"/>
        <w:ind w:right="104" w:firstLine="851"/>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Локаль инженерлык яклау системасы аерым биналарны һәм корылмаларны яклауга юнәлдерелергә тиеш. Ул үз эченә дренажа,</w:t>
      </w:r>
      <w:r>
        <w:rPr>
          <w:rFonts w:ascii="Times New Roman" w:eastAsia="Times New Roman" w:hAnsi="Times New Roman" w:cs="Times New Roman"/>
          <w:sz w:val="27"/>
          <w:szCs w:val="27"/>
        </w:rPr>
        <w:t xml:space="preserve"> фильтрацияг</w:t>
      </w:r>
      <w:r>
        <w:rPr>
          <w:rFonts w:ascii="Times New Roman" w:eastAsia="Times New Roman" w:hAnsi="Times New Roman" w:cs="Times New Roman"/>
          <w:sz w:val="27"/>
          <w:szCs w:val="27"/>
          <w:lang w:val="tt-RU"/>
        </w:rPr>
        <w:t>ә каршы пәрдә</w:t>
      </w:r>
      <w:r w:rsidRPr="00C866E4">
        <w:rPr>
          <w:rFonts w:ascii="Times New Roman" w:eastAsia="Times New Roman" w:hAnsi="Times New Roman" w:cs="Times New Roman"/>
          <w:sz w:val="27"/>
          <w:szCs w:val="27"/>
        </w:rPr>
        <w:t xml:space="preserve"> һәм экран</w:t>
      </w:r>
      <w:r>
        <w:rPr>
          <w:rFonts w:ascii="Times New Roman" w:eastAsia="Times New Roman" w:hAnsi="Times New Roman" w:cs="Times New Roman"/>
          <w:sz w:val="27"/>
          <w:szCs w:val="27"/>
        </w:rPr>
        <w:t>н</w:t>
      </w:r>
      <w:r w:rsidRPr="00C866E4">
        <w:rPr>
          <w:rFonts w:ascii="Times New Roman" w:eastAsia="Times New Roman" w:hAnsi="Times New Roman" w:cs="Times New Roman"/>
          <w:sz w:val="27"/>
          <w:szCs w:val="27"/>
        </w:rPr>
        <w:t>ы</w:t>
      </w:r>
      <w:r>
        <w:rPr>
          <w:rFonts w:ascii="Times New Roman" w:eastAsia="Times New Roman" w:hAnsi="Times New Roman" w:cs="Times New Roman"/>
          <w:sz w:val="27"/>
          <w:szCs w:val="27"/>
        </w:rPr>
        <w:t xml:space="preserve"> ала</w:t>
      </w:r>
      <w:r w:rsidRPr="00C866E4">
        <w:rPr>
          <w:rFonts w:ascii="Times New Roman" w:eastAsia="Times New Roman" w:hAnsi="Times New Roman" w:cs="Times New Roman"/>
          <w:sz w:val="27"/>
          <w:szCs w:val="27"/>
        </w:rPr>
        <w:t>.</w:t>
      </w:r>
    </w:p>
    <w:p w:rsidR="001478C0" w:rsidRPr="00C866E4" w:rsidRDefault="001478C0" w:rsidP="001478C0">
      <w:pPr>
        <w:widowControl w:val="0"/>
        <w:suppressAutoHyphens/>
        <w:overflowPunct w:val="0"/>
        <w:autoSpaceDE w:val="0"/>
        <w:autoSpaceDN w:val="0"/>
        <w:spacing w:after="0" w:line="247" w:lineRule="auto"/>
        <w:ind w:right="104" w:firstLine="851"/>
        <w:jc w:val="both"/>
        <w:rPr>
          <w:rFonts w:ascii="Times New Roman" w:eastAsia="Times New Roman" w:hAnsi="Times New Roman" w:cs="Times New Roman"/>
          <w:sz w:val="27"/>
          <w:szCs w:val="27"/>
        </w:rPr>
        <w:sectPr w:rsidR="001478C0" w:rsidRPr="00C866E4">
          <w:headerReference w:type="default" r:id="rId27"/>
          <w:footerReference w:type="default" r:id="rId28"/>
          <w:pgSz w:w="11910" w:h="16840"/>
          <w:pgMar w:top="980" w:right="540" w:bottom="280" w:left="740" w:header="763" w:footer="0" w:gutter="0"/>
          <w:cols w:space="720"/>
        </w:sectPr>
      </w:pPr>
      <w:r w:rsidRPr="00C866E4">
        <w:rPr>
          <w:rFonts w:ascii="Times New Roman" w:eastAsia="Times New Roman" w:hAnsi="Times New Roman" w:cs="Times New Roman"/>
          <w:sz w:val="27"/>
          <w:szCs w:val="27"/>
        </w:rPr>
        <w:t xml:space="preserve"> Территориаль система төзелгән территорияне (участокларны) гомуми яклауны тәэмин итәргә, эшкәртү дренажларын, фильтрационнарны үз эченә алырга тиеш</w:t>
      </w:r>
    </w:p>
    <w:p w:rsidR="001478C0" w:rsidRPr="00C866E4" w:rsidRDefault="001478C0" w:rsidP="001478C0">
      <w:pPr>
        <w:widowControl w:val="0"/>
        <w:suppressAutoHyphens/>
        <w:autoSpaceDN w:val="0"/>
        <w:spacing w:after="0" w:line="247" w:lineRule="auto"/>
        <w:ind w:right="107"/>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lastRenderedPageBreak/>
        <w:t xml:space="preserve">өслек агынтысын оештыру белән территорияне вертикаль планлаштыру, ачык сулыкларны һәм табигый дренировкалауның башка элементларын чистарту, яңгыр канализациясе, су объектлары режимын көйләү, микроклимат, агролесомелиорация һәм башка шартларны яхшырту. </w:t>
      </w:r>
    </w:p>
    <w:p w:rsidR="001478C0" w:rsidRPr="00C866E4" w:rsidRDefault="001478C0" w:rsidP="001478C0">
      <w:pPr>
        <w:suppressAutoHyphens/>
        <w:autoSpaceDN w:val="0"/>
        <w:spacing w:after="0" w:line="247" w:lineRule="auto"/>
        <w:ind w:right="107" w:firstLine="851"/>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Яңгыр канализациясе территориаль системаның элементы булып торырга һәм инженерлык яклауның гомуми системасы составында яисә аерым проектланырга тиеш.</w:t>
      </w:r>
    </w:p>
    <w:p w:rsidR="001478C0" w:rsidRPr="00C866E4" w:rsidRDefault="001478C0" w:rsidP="001478C0">
      <w:pPr>
        <w:widowControl w:val="0"/>
        <w:numPr>
          <w:ilvl w:val="3"/>
          <w:numId w:val="125"/>
        </w:numPr>
        <w:tabs>
          <w:tab w:val="left" w:pos="1837"/>
        </w:tabs>
        <w:suppressAutoHyphens/>
        <w:autoSpaceDN w:val="0"/>
        <w:spacing w:after="0" w:line="247" w:lineRule="auto"/>
        <w:ind w:left="122" w:right="102" w:firstLine="720"/>
        <w:jc w:val="both"/>
        <w:rPr>
          <w:rFonts w:ascii="Calibri" w:eastAsia="Calibri" w:hAnsi="Calibri" w:cs="Arial"/>
        </w:rPr>
      </w:pPr>
      <w:r w:rsidRPr="00C866E4">
        <w:rPr>
          <w:rFonts w:ascii="Times New Roman" w:eastAsia="Times New Roman" w:hAnsi="Times New Roman" w:cs="Times New Roman"/>
          <w:sz w:val="27"/>
          <w:szCs w:val="27"/>
        </w:rPr>
        <w:t>Су басудан инженерлык яклавы системасы аерым участокларның һәм объектларның барлык локаль системаларын берләштерә торган территориаль бердәм булып тора. Шул ук вакытта ул муниципаль районнарны территориаль планлаштыру схемалары, шәһәр округының һәм җирлекләрнең генераль планнары, шулай ук территорияне планлаштыру буенча документлар белән үзара бәйләнештә булырга тиеш.</w:t>
      </w:r>
    </w:p>
    <w:p w:rsidR="001478C0" w:rsidRPr="00C866E4" w:rsidRDefault="001478C0" w:rsidP="001478C0">
      <w:pPr>
        <w:widowControl w:val="0"/>
        <w:numPr>
          <w:ilvl w:val="3"/>
          <w:numId w:val="125"/>
        </w:numPr>
        <w:tabs>
          <w:tab w:val="left" w:pos="1832"/>
        </w:tabs>
        <w:suppressAutoHyphens/>
        <w:autoSpaceDN w:val="0"/>
        <w:spacing w:after="0" w:line="247" w:lineRule="auto"/>
        <w:ind w:left="122" w:right="109" w:firstLine="720"/>
        <w:jc w:val="both"/>
        <w:rPr>
          <w:rFonts w:ascii="Calibri" w:eastAsia="Calibri" w:hAnsi="Calibri" w:cs="Arial"/>
        </w:rPr>
      </w:pPr>
      <w:r w:rsidRPr="00C866E4">
        <w:rPr>
          <w:rFonts w:ascii="Times New Roman" w:eastAsia="Times New Roman" w:hAnsi="Times New Roman" w:cs="Times New Roman"/>
          <w:sz w:val="27"/>
          <w:szCs w:val="27"/>
        </w:rPr>
        <w:t>Су басудан саклау корылмалары һәм чаралары СНиП 22-02-2003 һәм СНиП 2.06.15-85 таләпләренә туры китереп проектлана.</w:t>
      </w:r>
    </w:p>
    <w:p w:rsidR="001478C0" w:rsidRPr="00C866E4" w:rsidRDefault="001478C0" w:rsidP="001478C0">
      <w:pPr>
        <w:widowControl w:val="0"/>
        <w:numPr>
          <w:ilvl w:val="3"/>
          <w:numId w:val="125"/>
        </w:numPr>
        <w:tabs>
          <w:tab w:val="left" w:pos="1827"/>
        </w:tabs>
        <w:suppressAutoHyphens/>
        <w:overflowPunct w:val="0"/>
        <w:autoSpaceDE w:val="0"/>
        <w:autoSpaceDN w:val="0"/>
        <w:spacing w:after="0" w:line="247" w:lineRule="auto"/>
        <w:ind w:left="122" w:right="100" w:firstLine="720"/>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 xml:space="preserve">Грунт суларының югары торышы булган территорияләрдә, сазлыклы участокларда капиталь төзелеш зонасында ябык дренажлар урнаштыру юлы белән грунт сулары дәрәҗәсе кимүне күздә тотарга кирәк. </w:t>
      </w:r>
    </w:p>
    <w:p w:rsidR="001478C0" w:rsidRPr="00C866E4" w:rsidRDefault="001478C0" w:rsidP="001478C0">
      <w:pPr>
        <w:widowControl w:val="0"/>
        <w:suppressAutoHyphens/>
        <w:overflowPunct w:val="0"/>
        <w:autoSpaceDE w:val="0"/>
        <w:autoSpaceDN w:val="0"/>
        <w:spacing w:after="0" w:line="247" w:lineRule="auto"/>
        <w:ind w:right="103" w:firstLine="851"/>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Азкатлы төзелешләр территориясендә, шулай ук гомуми файдаланудагы яшелләндерелгән территорияләрдә, спорт яссылык корылмалары территорияләрендә ачык киптерү челтәрен проектларга рөхсәт ителә.</w:t>
      </w:r>
    </w:p>
    <w:p w:rsidR="001478C0" w:rsidRPr="00C866E4" w:rsidRDefault="001478C0" w:rsidP="001478C0">
      <w:pPr>
        <w:widowControl w:val="0"/>
        <w:numPr>
          <w:ilvl w:val="3"/>
          <w:numId w:val="125"/>
        </w:numPr>
        <w:tabs>
          <w:tab w:val="left" w:pos="1822"/>
        </w:tabs>
        <w:suppressAutoHyphens/>
        <w:autoSpaceDN w:val="0"/>
        <w:spacing w:after="0" w:line="247" w:lineRule="auto"/>
        <w:ind w:left="122" w:right="99" w:firstLine="720"/>
        <w:jc w:val="both"/>
        <w:rPr>
          <w:rFonts w:ascii="Calibri" w:eastAsia="Calibri" w:hAnsi="Calibri" w:cs="Arial"/>
        </w:rPr>
      </w:pPr>
      <w:r w:rsidRPr="00C866E4">
        <w:rPr>
          <w:rFonts w:ascii="Times New Roman" w:eastAsia="Times New Roman" w:hAnsi="Times New Roman" w:cs="Times New Roman"/>
          <w:sz w:val="27"/>
          <w:szCs w:val="27"/>
        </w:rPr>
        <w:t>Төзелергә тиешле торф ятмаларында, грунт сулары дәрәҗәсенең түбәнәюе белән бе</w:t>
      </w:r>
      <w:r>
        <w:rPr>
          <w:rFonts w:ascii="Times New Roman" w:eastAsia="Times New Roman" w:hAnsi="Times New Roman" w:cs="Times New Roman"/>
          <w:sz w:val="27"/>
          <w:szCs w:val="27"/>
        </w:rPr>
        <w:t>ррәттән, өске мин</w:t>
      </w:r>
      <w:r>
        <w:rPr>
          <w:rFonts w:ascii="Times New Roman" w:eastAsia="Times New Roman" w:hAnsi="Times New Roman" w:cs="Times New Roman"/>
          <w:sz w:val="27"/>
          <w:szCs w:val="27"/>
          <w:lang w:val="tt-RU"/>
        </w:rPr>
        <w:t>е</w:t>
      </w:r>
      <w:r w:rsidRPr="00C866E4">
        <w:rPr>
          <w:rFonts w:ascii="Times New Roman" w:eastAsia="Times New Roman" w:hAnsi="Times New Roman" w:cs="Times New Roman"/>
          <w:sz w:val="27"/>
          <w:szCs w:val="27"/>
        </w:rPr>
        <w:t xml:space="preserve">раль </w:t>
      </w:r>
      <w:r>
        <w:rPr>
          <w:rFonts w:ascii="Times New Roman" w:eastAsia="Times New Roman" w:hAnsi="Times New Roman" w:cs="Times New Roman"/>
          <w:sz w:val="27"/>
          <w:szCs w:val="27"/>
          <w:lang w:val="tt-RU"/>
        </w:rPr>
        <w:t xml:space="preserve">грунт </w:t>
      </w:r>
      <w:r w:rsidRPr="00C866E4">
        <w:rPr>
          <w:rFonts w:ascii="Times New Roman" w:eastAsia="Times New Roman" w:hAnsi="Times New Roman" w:cs="Times New Roman"/>
          <w:sz w:val="27"/>
          <w:szCs w:val="27"/>
        </w:rPr>
        <w:t>белән ташлауны да күздә тотарга кирәк, ә тиешле нигезләгәндә, кабатлау рөхсәт ителә. Минераль грунтлар белән йөкләнеш катламының калынлыгы торф утырмасын һәм территорияне өске агымны урнаштыру өчен кирәкле читләтүне исәпкә алып билгеләнә.</w:t>
      </w:r>
    </w:p>
    <w:p w:rsidR="001478C0" w:rsidRPr="00C866E4" w:rsidRDefault="001478C0" w:rsidP="001478C0">
      <w:pPr>
        <w:widowControl w:val="0"/>
        <w:numPr>
          <w:ilvl w:val="3"/>
          <w:numId w:val="125"/>
        </w:numPr>
        <w:tabs>
          <w:tab w:val="left" w:pos="1822"/>
        </w:tabs>
        <w:suppressAutoHyphens/>
        <w:overflowPunct w:val="0"/>
        <w:autoSpaceDE w:val="0"/>
        <w:autoSpaceDN w:val="0"/>
        <w:spacing w:before="6" w:after="0" w:line="247" w:lineRule="auto"/>
        <w:ind w:left="122" w:right="102" w:firstLine="720"/>
        <w:jc w:val="both"/>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 xml:space="preserve">Территорияне су басудан инженерлык ягыннан яклауны гамәлгә ашырганда яклана торган территориянең һәм янәшәдәге акваториянең рекреацион потенциалын киметү рөхсәт ителми. </w:t>
      </w:r>
    </w:p>
    <w:p w:rsidR="001478C0" w:rsidRPr="00C866E4" w:rsidRDefault="001478C0" w:rsidP="001478C0">
      <w:pPr>
        <w:widowControl w:val="0"/>
        <w:suppressAutoHyphens/>
        <w:overflowPunct w:val="0"/>
        <w:autoSpaceDE w:val="0"/>
        <w:autoSpaceDN w:val="0"/>
        <w:spacing w:before="6" w:after="0" w:line="230" w:lineRule="auto"/>
        <w:ind w:right="106" w:firstLine="851"/>
        <w:rPr>
          <w:rFonts w:ascii="Times New Roman" w:eastAsia="Times New Roman" w:hAnsi="Times New Roman" w:cs="Times New Roman"/>
          <w:sz w:val="27"/>
          <w:szCs w:val="27"/>
        </w:rPr>
      </w:pPr>
      <w:r w:rsidRPr="00C866E4">
        <w:rPr>
          <w:rFonts w:ascii="Times New Roman" w:eastAsia="Times New Roman" w:hAnsi="Times New Roman" w:cs="Times New Roman"/>
          <w:sz w:val="27"/>
          <w:szCs w:val="27"/>
        </w:rPr>
        <w:t>Су астында калган сулыкларның һәм сулыкларның яр буе территорияләрен рекреация өчен куллануны табигатьтән файдалануның башка төрләре һәм су хуҗалыгы комплекслары булдыру белән беррәттән карарга кирәк.</w:t>
      </w:r>
    </w:p>
    <w:p w:rsidR="001478C0" w:rsidRDefault="001478C0" w:rsidP="001478C0">
      <w:pPr>
        <w:widowControl w:val="0"/>
        <w:spacing w:after="0" w:line="240" w:lineRule="auto"/>
        <w:ind w:right="106"/>
        <w:rPr>
          <w:rFonts w:ascii="Calibri" w:eastAsia="Calibri" w:hAnsi="Calibri" w:cs="Arial"/>
        </w:rPr>
      </w:pPr>
      <w:r>
        <w:rPr>
          <w:rFonts w:ascii="Calibri" w:eastAsia="Calibri" w:hAnsi="Calibri" w:cs="Arial"/>
        </w:rPr>
        <w:tab/>
      </w:r>
    </w:p>
    <w:p w:rsidR="001478C0" w:rsidRPr="00E7757B" w:rsidRDefault="001478C0" w:rsidP="001478C0">
      <w:pPr>
        <w:widowControl w:val="0"/>
        <w:spacing w:after="0" w:line="240" w:lineRule="auto"/>
        <w:ind w:right="106"/>
        <w:jc w:val="center"/>
        <w:rPr>
          <w:rFonts w:ascii="Calibri" w:eastAsia="Calibri" w:hAnsi="Calibri" w:cs="Arial"/>
        </w:rPr>
      </w:pPr>
      <w:r>
        <w:rPr>
          <w:rFonts w:ascii="Times New Roman" w:eastAsia="Times New Roman" w:hAnsi="Times New Roman" w:cs="Times New Roman"/>
          <w:b/>
          <w:bCs/>
          <w:sz w:val="27"/>
          <w:szCs w:val="27"/>
        </w:rPr>
        <w:t xml:space="preserve">7.2.3. Су басудан саклау өчен </w:t>
      </w:r>
      <w:r>
        <w:rPr>
          <w:rFonts w:ascii="Times New Roman" w:eastAsia="Times New Roman" w:hAnsi="Times New Roman" w:cs="Times New Roman"/>
          <w:b/>
          <w:bCs/>
          <w:sz w:val="27"/>
          <w:szCs w:val="27"/>
          <w:lang w:val="tt-RU"/>
        </w:rPr>
        <w:t>к</w:t>
      </w:r>
      <w:r w:rsidRPr="00E7757B">
        <w:rPr>
          <w:rFonts w:ascii="Times New Roman" w:eastAsia="Times New Roman" w:hAnsi="Times New Roman" w:cs="Times New Roman"/>
          <w:b/>
          <w:bCs/>
          <w:sz w:val="27"/>
          <w:szCs w:val="27"/>
        </w:rPr>
        <w:t>орылмалар һәм чаралар</w:t>
      </w:r>
    </w:p>
    <w:p w:rsidR="001478C0" w:rsidRPr="00E7757B" w:rsidRDefault="001478C0" w:rsidP="001478C0">
      <w:pPr>
        <w:widowControl w:val="0"/>
        <w:numPr>
          <w:ilvl w:val="3"/>
          <w:numId w:val="126"/>
        </w:numPr>
        <w:tabs>
          <w:tab w:val="left" w:pos="1710"/>
        </w:tabs>
        <w:suppressAutoHyphens/>
        <w:overflowPunct w:val="0"/>
        <w:autoSpaceDE w:val="0"/>
        <w:autoSpaceDN w:val="0"/>
        <w:spacing w:before="188" w:after="0" w:line="247" w:lineRule="auto"/>
        <w:ind w:left="0" w:right="100" w:firstLine="851"/>
        <w:jc w:val="both"/>
        <w:rPr>
          <w:rFonts w:ascii="Times New Roman" w:eastAsia="Times New Roman" w:hAnsi="Times New Roman" w:cs="Times New Roman"/>
          <w:sz w:val="27"/>
          <w:szCs w:val="27"/>
        </w:rPr>
      </w:pPr>
      <w:r w:rsidRPr="00E7757B">
        <w:rPr>
          <w:rFonts w:ascii="Times New Roman" w:eastAsia="Times New Roman" w:hAnsi="Times New Roman" w:cs="Times New Roman"/>
          <w:sz w:val="27"/>
          <w:szCs w:val="27"/>
        </w:rPr>
        <w:t>Яр буе участокларында урнашкан торак пунктларның территорияләре язгы ташу сулары белән су басудан, җил белән - су куудан һәм грунт сулары белән су басу (юдыру) яки җимерелү белән якланырга тиеш. Сөрелгән территориянең бровкасы тамгасын, җил куышы вакытында дулкынның биеклеген исәпкә алып, югары суларның исәп-хисап горизонтыннан 0,5 метрга югарырак кабул итәргә кирә</w:t>
      </w:r>
      <w:r>
        <w:rPr>
          <w:rFonts w:ascii="Times New Roman" w:eastAsia="Times New Roman" w:hAnsi="Times New Roman" w:cs="Times New Roman"/>
          <w:sz w:val="27"/>
          <w:szCs w:val="27"/>
        </w:rPr>
        <w:t xml:space="preserve">к. Исәп-хисап дәрәҗәсенә карап </w:t>
      </w:r>
      <w:r>
        <w:rPr>
          <w:rFonts w:ascii="Times New Roman" w:eastAsia="Times New Roman" w:hAnsi="Times New Roman" w:cs="Times New Roman"/>
          <w:sz w:val="27"/>
          <w:szCs w:val="27"/>
          <w:lang w:val="tt-RU"/>
        </w:rPr>
        <w:t>и</w:t>
      </w:r>
      <w:r w:rsidRPr="00E7757B">
        <w:rPr>
          <w:rFonts w:ascii="Times New Roman" w:eastAsia="Times New Roman" w:hAnsi="Times New Roman" w:cs="Times New Roman"/>
          <w:sz w:val="27"/>
          <w:szCs w:val="27"/>
        </w:rPr>
        <w:t xml:space="preserve">шкәкле дамбаны арттыруны корылмаларның классына карап, СНиП 2.06.15-85 һәм СНиП 33-01-2003 нигезендә билгеләргә кирәк. </w:t>
      </w:r>
    </w:p>
    <w:p w:rsidR="001478C0" w:rsidRDefault="001478C0" w:rsidP="001478C0">
      <w:pPr>
        <w:widowControl w:val="0"/>
        <w:suppressAutoHyphens/>
        <w:overflowPunct w:val="0"/>
        <w:autoSpaceDE w:val="0"/>
        <w:autoSpaceDN w:val="0"/>
        <w:spacing w:after="0" w:line="247" w:lineRule="auto"/>
        <w:ind w:right="101" w:firstLine="851"/>
        <w:jc w:val="both"/>
        <w:rPr>
          <w:rFonts w:ascii="Times New Roman" w:eastAsia="Times New Roman" w:hAnsi="Times New Roman" w:cs="Times New Roman"/>
          <w:sz w:val="27"/>
          <w:szCs w:val="27"/>
        </w:rPr>
      </w:pPr>
      <w:r w:rsidRPr="00E7757B">
        <w:rPr>
          <w:rFonts w:ascii="Times New Roman" w:eastAsia="Times New Roman" w:hAnsi="Times New Roman" w:cs="Times New Roman"/>
          <w:sz w:val="27"/>
          <w:szCs w:val="27"/>
        </w:rPr>
        <w:t>Югары суларның исәп-хисап горизонты өчен суның иң югары дәрәҗәсен кабатлау билгесе кабул итәргә кирәк: 100 елга бер тапкыр - торак һәм иҗтимагый биналар төзелгән яки төзелергә тиешле территорияләр өчен; 10 елга бер тапкыр - яссылык спорт корылмалары территорияләре өчен.</w:t>
      </w:r>
    </w:p>
    <w:p w:rsidR="001478C0" w:rsidRPr="00E7757B" w:rsidRDefault="001478C0" w:rsidP="001478C0">
      <w:pPr>
        <w:widowControl w:val="0"/>
        <w:suppressAutoHyphens/>
        <w:overflowPunct w:val="0"/>
        <w:autoSpaceDE w:val="0"/>
        <w:autoSpaceDN w:val="0"/>
        <w:spacing w:after="0" w:line="247" w:lineRule="auto"/>
        <w:ind w:right="101" w:firstLine="851"/>
        <w:jc w:val="both"/>
        <w:rPr>
          <w:rFonts w:ascii="Times New Roman" w:eastAsia="Times New Roman" w:hAnsi="Times New Roman" w:cs="Times New Roman"/>
          <w:sz w:val="27"/>
          <w:szCs w:val="27"/>
        </w:rPr>
        <w:sectPr w:rsidR="001478C0" w:rsidRPr="00E7757B">
          <w:headerReference w:type="default" r:id="rId29"/>
          <w:footerReference w:type="default" r:id="rId30"/>
          <w:pgSz w:w="11910" w:h="16840"/>
          <w:pgMar w:top="980" w:right="540" w:bottom="280" w:left="720" w:header="763" w:footer="0" w:gutter="0"/>
          <w:cols w:space="720"/>
        </w:sectPr>
      </w:pPr>
    </w:p>
    <w:p w:rsidR="001478C0" w:rsidRPr="00E7757B" w:rsidRDefault="001478C0" w:rsidP="001478C0">
      <w:pPr>
        <w:widowControl w:val="0"/>
        <w:suppressAutoHyphens/>
        <w:overflowPunct w:val="0"/>
        <w:autoSpaceDE w:val="0"/>
        <w:autoSpaceDN w:val="0"/>
        <w:spacing w:before="10" w:after="0" w:line="240" w:lineRule="auto"/>
        <w:ind w:right="101"/>
        <w:jc w:val="both"/>
        <w:rPr>
          <w:rFonts w:ascii="Times New Roman" w:eastAsia="Times New Roman" w:hAnsi="Times New Roman" w:cs="Times New Roman"/>
          <w:sz w:val="9"/>
          <w:szCs w:val="9"/>
        </w:rPr>
      </w:pPr>
    </w:p>
    <w:p w:rsidR="001478C0" w:rsidRDefault="001478C0" w:rsidP="001478C0">
      <w:pPr>
        <w:widowControl w:val="0"/>
        <w:numPr>
          <w:ilvl w:val="3"/>
          <w:numId w:val="126"/>
        </w:numPr>
        <w:tabs>
          <w:tab w:val="left" w:pos="1700"/>
        </w:tabs>
        <w:suppressAutoHyphens/>
        <w:overflowPunct w:val="0"/>
        <w:autoSpaceDE w:val="0"/>
        <w:autoSpaceDN w:val="0"/>
        <w:spacing w:before="66" w:after="0" w:line="247" w:lineRule="auto"/>
        <w:ind w:left="0" w:right="101" w:firstLine="851"/>
        <w:jc w:val="both"/>
        <w:rPr>
          <w:rFonts w:ascii="Times New Roman" w:eastAsia="Times New Roman" w:hAnsi="Times New Roman" w:cs="Times New Roman"/>
          <w:sz w:val="27"/>
          <w:szCs w:val="27"/>
        </w:rPr>
      </w:pPr>
      <w:r w:rsidRPr="00E7757B">
        <w:rPr>
          <w:rFonts w:ascii="Times New Roman" w:eastAsia="Times New Roman" w:hAnsi="Times New Roman" w:cs="Times New Roman"/>
          <w:sz w:val="27"/>
          <w:szCs w:val="27"/>
        </w:rPr>
        <w:t xml:space="preserve">Су басудан инженерлык яклавының төп чаралары сыйфатында каралырга тиеш: </w:t>
      </w:r>
    </w:p>
    <w:p w:rsidR="001478C0" w:rsidRPr="00E7757B" w:rsidRDefault="001478C0" w:rsidP="001478C0">
      <w:pPr>
        <w:widowControl w:val="0"/>
        <w:tabs>
          <w:tab w:val="left" w:pos="1700"/>
        </w:tabs>
        <w:suppressAutoHyphens/>
        <w:overflowPunct w:val="0"/>
        <w:autoSpaceDE w:val="0"/>
        <w:autoSpaceDN w:val="0"/>
        <w:spacing w:before="66" w:after="0" w:line="247" w:lineRule="auto"/>
        <w:ind w:right="101" w:firstLine="851"/>
        <w:jc w:val="both"/>
        <w:rPr>
          <w:rFonts w:ascii="Times New Roman" w:eastAsia="Times New Roman" w:hAnsi="Times New Roman" w:cs="Times New Roman"/>
          <w:sz w:val="27"/>
          <w:szCs w:val="27"/>
        </w:rPr>
      </w:pPr>
      <w:r w:rsidRPr="00E7757B">
        <w:rPr>
          <w:rFonts w:ascii="Times New Roman" w:eastAsia="Times New Roman" w:hAnsi="Times New Roman" w:cs="Times New Roman"/>
          <w:sz w:val="27"/>
          <w:szCs w:val="27"/>
        </w:rPr>
        <w:t xml:space="preserve">су объектлары ягыннан территорияләрне җимерү; </w:t>
      </w:r>
    </w:p>
    <w:p w:rsidR="001478C0" w:rsidRPr="00801DF6" w:rsidRDefault="001478C0" w:rsidP="001478C0">
      <w:pPr>
        <w:widowControl w:val="0"/>
        <w:suppressAutoHyphens/>
        <w:overflowPunct w:val="0"/>
        <w:autoSpaceDE w:val="0"/>
        <w:autoSpaceDN w:val="0"/>
        <w:spacing w:after="0" w:line="247" w:lineRule="auto"/>
        <w:ind w:right="101" w:firstLine="851"/>
        <w:jc w:val="both"/>
        <w:rPr>
          <w:rFonts w:ascii="Times New Roman" w:eastAsia="Times New Roman" w:hAnsi="Times New Roman" w:cs="Times New Roman"/>
          <w:sz w:val="27"/>
          <w:szCs w:val="27"/>
          <w:lang w:val="tt-RU"/>
        </w:rPr>
      </w:pPr>
      <w:r>
        <w:rPr>
          <w:rFonts w:ascii="Times New Roman" w:eastAsia="Times New Roman" w:hAnsi="Times New Roman" w:cs="Times New Roman"/>
          <w:sz w:val="27"/>
          <w:szCs w:val="27"/>
          <w:lang w:val="tt-RU"/>
        </w:rPr>
        <w:t xml:space="preserve">су басмый торган билгеле урынга кадәр </w:t>
      </w:r>
      <w:r>
        <w:rPr>
          <w:rFonts w:ascii="Times New Roman" w:eastAsia="Times New Roman" w:hAnsi="Times New Roman" w:cs="Times New Roman"/>
          <w:sz w:val="27"/>
          <w:szCs w:val="27"/>
        </w:rPr>
        <w:t>рельеф</w:t>
      </w:r>
      <w:r w:rsidRPr="00E7757B">
        <w:rPr>
          <w:rFonts w:ascii="Times New Roman" w:eastAsia="Times New Roman" w:hAnsi="Times New Roman" w:cs="Times New Roman"/>
          <w:sz w:val="27"/>
          <w:szCs w:val="27"/>
        </w:rPr>
        <w:t xml:space="preserve"> территориясе</w:t>
      </w:r>
      <w:r>
        <w:rPr>
          <w:rFonts w:ascii="Times New Roman" w:eastAsia="Times New Roman" w:hAnsi="Times New Roman" w:cs="Times New Roman"/>
          <w:sz w:val="27"/>
          <w:szCs w:val="27"/>
          <w:lang w:val="tt-RU"/>
        </w:rPr>
        <w:t xml:space="preserve">н </w:t>
      </w:r>
      <w:r w:rsidRPr="00E7757B">
        <w:rPr>
          <w:rFonts w:ascii="Times New Roman" w:eastAsia="Times New Roman" w:hAnsi="Times New Roman" w:cs="Times New Roman"/>
          <w:sz w:val="27"/>
          <w:szCs w:val="27"/>
        </w:rPr>
        <w:t>ясалма арттыру</w:t>
      </w:r>
      <w:r>
        <w:rPr>
          <w:rFonts w:ascii="Times New Roman" w:eastAsia="Times New Roman" w:hAnsi="Times New Roman" w:cs="Times New Roman"/>
          <w:sz w:val="27"/>
          <w:szCs w:val="27"/>
          <w:lang w:val="tt-RU"/>
        </w:rPr>
        <w:t>;</w:t>
      </w:r>
    </w:p>
    <w:p w:rsidR="001478C0" w:rsidRPr="00801DF6" w:rsidRDefault="001478C0" w:rsidP="001478C0">
      <w:pPr>
        <w:widowControl w:val="0"/>
        <w:suppressAutoHyphens/>
        <w:overflowPunct w:val="0"/>
        <w:autoSpaceDE w:val="0"/>
        <w:autoSpaceDN w:val="0"/>
        <w:spacing w:after="0" w:line="247" w:lineRule="auto"/>
        <w:ind w:right="101" w:firstLine="851"/>
        <w:jc w:val="both"/>
        <w:rPr>
          <w:rFonts w:ascii="Times New Roman" w:eastAsia="Times New Roman" w:hAnsi="Times New Roman" w:cs="Times New Roman"/>
          <w:sz w:val="27"/>
          <w:szCs w:val="27"/>
          <w:lang w:val="tt-RU"/>
        </w:rPr>
      </w:pPr>
      <w:r w:rsidRPr="00801DF6">
        <w:rPr>
          <w:rFonts w:ascii="Times New Roman" w:eastAsia="Times New Roman" w:hAnsi="Times New Roman" w:cs="Times New Roman"/>
          <w:sz w:val="27"/>
          <w:szCs w:val="27"/>
          <w:lang w:val="tt-RU"/>
        </w:rPr>
        <w:t xml:space="preserve">су басу, вакытлыча су басу территорияләре һәм </w:t>
      </w:r>
      <w:r>
        <w:rPr>
          <w:rFonts w:ascii="Times New Roman" w:eastAsia="Times New Roman" w:hAnsi="Times New Roman" w:cs="Times New Roman"/>
          <w:sz w:val="27"/>
          <w:szCs w:val="27"/>
          <w:lang w:val="tt-RU"/>
        </w:rPr>
        <w:t>т</w:t>
      </w:r>
      <w:r w:rsidRPr="00801DF6">
        <w:rPr>
          <w:rFonts w:ascii="Times New Roman" w:eastAsia="Times New Roman" w:hAnsi="Times New Roman" w:cs="Times New Roman"/>
          <w:sz w:val="27"/>
          <w:szCs w:val="27"/>
          <w:lang w:val="tt-RU"/>
        </w:rPr>
        <w:t xml:space="preserve">үбән бозылган җирләрдән ташландык һәм дренаж суларын агызып чыгару, җайга салу, бүлеп бирү; </w:t>
      </w:r>
    </w:p>
    <w:p w:rsidR="001478C0" w:rsidRPr="00E746DE" w:rsidRDefault="001478C0" w:rsidP="001478C0">
      <w:pPr>
        <w:widowControl w:val="0"/>
        <w:suppressAutoHyphens/>
        <w:overflowPunct w:val="0"/>
        <w:autoSpaceDE w:val="0"/>
        <w:autoSpaceDN w:val="0"/>
        <w:spacing w:after="0" w:line="247" w:lineRule="auto"/>
        <w:ind w:right="101" w:firstLine="851"/>
        <w:jc w:val="both"/>
        <w:rPr>
          <w:rFonts w:ascii="Times New Roman" w:eastAsia="Times New Roman" w:hAnsi="Times New Roman" w:cs="Times New Roman"/>
          <w:sz w:val="27"/>
          <w:szCs w:val="27"/>
          <w:lang w:val="tt-RU"/>
        </w:rPr>
      </w:pPr>
      <w:r w:rsidRPr="00E746DE">
        <w:rPr>
          <w:rFonts w:ascii="Times New Roman" w:eastAsia="Times New Roman" w:hAnsi="Times New Roman" w:cs="Times New Roman"/>
          <w:sz w:val="27"/>
          <w:szCs w:val="27"/>
          <w:lang w:val="tt-RU"/>
        </w:rPr>
        <w:t xml:space="preserve">инженерлык яклау корылмалары, шул исәптән җимерелү дамбалары, дренажлар, дренаж һәм су агызу челтәрләре һәм башкалар.  </w:t>
      </w:r>
    </w:p>
    <w:p w:rsidR="001478C0" w:rsidRPr="00E746DE" w:rsidRDefault="001478C0" w:rsidP="001478C0">
      <w:pPr>
        <w:widowControl w:val="0"/>
        <w:suppressAutoHyphens/>
        <w:overflowPunct w:val="0"/>
        <w:autoSpaceDE w:val="0"/>
        <w:autoSpaceDN w:val="0"/>
        <w:spacing w:after="0" w:line="247" w:lineRule="auto"/>
        <w:ind w:right="101" w:firstLine="851"/>
        <w:jc w:val="both"/>
        <w:rPr>
          <w:rFonts w:ascii="Times New Roman" w:eastAsia="Times New Roman" w:hAnsi="Times New Roman" w:cs="Times New Roman"/>
          <w:sz w:val="27"/>
          <w:szCs w:val="27"/>
          <w:lang w:val="tt-RU"/>
        </w:rPr>
      </w:pPr>
      <w:r w:rsidRPr="00E746DE">
        <w:rPr>
          <w:rFonts w:ascii="Times New Roman" w:eastAsia="Times New Roman" w:hAnsi="Times New Roman" w:cs="Times New Roman"/>
          <w:sz w:val="27"/>
          <w:szCs w:val="27"/>
          <w:lang w:val="tt-RU"/>
        </w:rPr>
        <w:t xml:space="preserve">Инженерлык яклавының өстәмә чаралары буларак, табигый системаларның һәм аларның компонентларының табигый үзлекләрен кулланырга кирәк, алар инженер яклавының төп чараларының нәтиҗәлелеген көчәйтә. </w:t>
      </w:r>
    </w:p>
    <w:p w:rsidR="001478C0" w:rsidRPr="00E746DE" w:rsidRDefault="001478C0" w:rsidP="001478C0">
      <w:pPr>
        <w:widowControl w:val="0"/>
        <w:suppressAutoHyphens/>
        <w:overflowPunct w:val="0"/>
        <w:autoSpaceDE w:val="0"/>
        <w:autoSpaceDN w:val="0"/>
        <w:spacing w:after="0" w:line="247" w:lineRule="auto"/>
        <w:ind w:right="101" w:firstLine="851"/>
        <w:jc w:val="both"/>
        <w:rPr>
          <w:rFonts w:ascii="Times New Roman" w:eastAsia="Times New Roman" w:hAnsi="Times New Roman" w:cs="Times New Roman"/>
          <w:sz w:val="27"/>
          <w:szCs w:val="27"/>
          <w:lang w:val="tt-RU"/>
        </w:rPr>
      </w:pPr>
      <w:r w:rsidRPr="00E746DE">
        <w:rPr>
          <w:rFonts w:ascii="Times New Roman" w:eastAsia="Times New Roman" w:hAnsi="Times New Roman" w:cs="Times New Roman"/>
          <w:sz w:val="27"/>
          <w:szCs w:val="27"/>
          <w:lang w:val="tt-RU"/>
        </w:rPr>
        <w:t>Территорияне инженерлык ягыннан яклау проекты составына язгы ташуларны һәм яңгыр ташкыннарын үткәрүне күздә тоткан оештыру-техник чараларны кертергә кирәк.</w:t>
      </w:r>
    </w:p>
    <w:p w:rsidR="001478C0" w:rsidRPr="00E746DE" w:rsidRDefault="001478C0" w:rsidP="001478C0">
      <w:pPr>
        <w:widowControl w:val="0"/>
        <w:numPr>
          <w:ilvl w:val="3"/>
          <w:numId w:val="126"/>
        </w:numPr>
        <w:tabs>
          <w:tab w:val="left" w:pos="1705"/>
        </w:tabs>
        <w:suppressAutoHyphens/>
        <w:autoSpaceDN w:val="0"/>
        <w:spacing w:before="1" w:after="0" w:line="247" w:lineRule="auto"/>
        <w:ind w:left="0" w:right="101" w:firstLine="851"/>
        <w:jc w:val="both"/>
        <w:rPr>
          <w:rFonts w:ascii="Calibri" w:eastAsia="Calibri" w:hAnsi="Calibri" w:cs="Arial"/>
          <w:lang w:val="tt-RU"/>
        </w:rPr>
      </w:pPr>
      <w:r w:rsidRPr="00E746DE">
        <w:rPr>
          <w:rFonts w:ascii="Times New Roman" w:eastAsia="Times New Roman" w:hAnsi="Times New Roman" w:cs="Times New Roman"/>
          <w:sz w:val="27"/>
          <w:szCs w:val="27"/>
          <w:lang w:val="tt-RU"/>
        </w:rPr>
        <w:t>Үзләштерелә торган территорияләрне инженерлык ягыннан яклау территориаль һәм локаль корылмаларның һәм чараларның бердәм системасын булдыруны күздә тотарга тиеш.</w:t>
      </w:r>
    </w:p>
    <w:p w:rsidR="001478C0" w:rsidRPr="00E746DE" w:rsidRDefault="001478C0" w:rsidP="001478C0">
      <w:pPr>
        <w:widowControl w:val="0"/>
        <w:numPr>
          <w:ilvl w:val="3"/>
          <w:numId w:val="126"/>
        </w:numPr>
        <w:tabs>
          <w:tab w:val="left" w:pos="1705"/>
        </w:tabs>
        <w:suppressAutoHyphens/>
        <w:autoSpaceDN w:val="0"/>
        <w:spacing w:after="0" w:line="247" w:lineRule="auto"/>
        <w:ind w:left="0" w:right="101" w:firstLine="851"/>
        <w:jc w:val="both"/>
        <w:rPr>
          <w:rFonts w:ascii="Calibri" w:eastAsia="Calibri" w:hAnsi="Calibri" w:cs="Arial"/>
          <w:lang w:val="tt-RU"/>
        </w:rPr>
      </w:pPr>
      <w:r w:rsidRPr="00E746DE">
        <w:rPr>
          <w:rFonts w:ascii="Times New Roman" w:eastAsia="Times New Roman" w:hAnsi="Times New Roman" w:cs="Times New Roman"/>
          <w:sz w:val="27"/>
          <w:szCs w:val="27"/>
          <w:lang w:val="tt-RU"/>
        </w:rPr>
        <w:t>Су басудан инженерлык яклавын төзегәндә, су белән тәэмин итүне яхшырту, сәнәгать һәм коммуналь объектларны эксплуатацияләү, шулай ук энергетика, транспорт, рекреация һәм табигатьне саклау максатларында, корылмаларны һәм инженерлык саклау системаларын бер үк вакытта куллану мөмкинлеген һәм максатчанлыгын билгеләргә кирәк.</w:t>
      </w:r>
    </w:p>
    <w:p w:rsidR="001478C0" w:rsidRPr="00E746DE" w:rsidRDefault="001478C0" w:rsidP="001478C0">
      <w:pPr>
        <w:widowControl w:val="0"/>
        <w:numPr>
          <w:ilvl w:val="3"/>
          <w:numId w:val="126"/>
        </w:numPr>
        <w:tabs>
          <w:tab w:val="left" w:pos="1705"/>
        </w:tabs>
        <w:suppressAutoHyphens/>
        <w:overflowPunct w:val="0"/>
        <w:autoSpaceDE w:val="0"/>
        <w:autoSpaceDN w:val="0"/>
        <w:spacing w:after="0" w:line="247" w:lineRule="auto"/>
        <w:ind w:left="0" w:right="101" w:firstLine="851"/>
        <w:jc w:val="both"/>
        <w:rPr>
          <w:rFonts w:ascii="Calibri" w:eastAsia="Calibri" w:hAnsi="Calibri" w:cs="Arial"/>
          <w:lang w:val="tt-RU"/>
        </w:rPr>
      </w:pPr>
      <w:r w:rsidRPr="00E746DE">
        <w:rPr>
          <w:rFonts w:ascii="Times New Roman" w:eastAsia="Times New Roman" w:hAnsi="Times New Roman" w:cs="Times New Roman"/>
          <w:sz w:val="27"/>
          <w:szCs w:val="27"/>
          <w:lang w:val="tt-RU"/>
        </w:rPr>
        <w:t>СНиП 22-02-2003 һәм СНиП 2.06.15-85 таләпләре нигезендә су басудан саклау корылмалары һәм чаралары проектлана.</w:t>
      </w:r>
    </w:p>
    <w:p w:rsidR="001478C0" w:rsidRPr="00E746DE" w:rsidRDefault="001478C0" w:rsidP="001478C0">
      <w:pPr>
        <w:widowControl w:val="0"/>
        <w:suppressAutoHyphens/>
        <w:overflowPunct w:val="0"/>
        <w:autoSpaceDE w:val="0"/>
        <w:autoSpaceDN w:val="0"/>
        <w:spacing w:after="0" w:line="310" w:lineRule="exact"/>
        <w:ind w:right="106"/>
        <w:jc w:val="center"/>
        <w:rPr>
          <w:rFonts w:ascii="Times New Roman" w:eastAsia="Times New Roman" w:hAnsi="Times New Roman" w:cs="Times New Roman"/>
          <w:b/>
          <w:sz w:val="27"/>
          <w:szCs w:val="27"/>
          <w:lang w:val="tt-RU"/>
        </w:rPr>
      </w:pPr>
    </w:p>
    <w:p w:rsidR="001478C0" w:rsidRPr="00E7757B" w:rsidRDefault="001478C0" w:rsidP="001478C0">
      <w:pPr>
        <w:widowControl w:val="0"/>
        <w:suppressAutoHyphens/>
        <w:overflowPunct w:val="0"/>
        <w:autoSpaceDE w:val="0"/>
        <w:autoSpaceDN w:val="0"/>
        <w:spacing w:after="0" w:line="310" w:lineRule="exact"/>
        <w:ind w:right="106"/>
        <w:jc w:val="center"/>
        <w:rPr>
          <w:rFonts w:ascii="Times New Roman" w:eastAsia="Times New Roman" w:hAnsi="Times New Roman" w:cs="Times New Roman"/>
          <w:b/>
          <w:sz w:val="27"/>
          <w:szCs w:val="27"/>
        </w:rPr>
      </w:pPr>
      <w:r w:rsidRPr="00E7757B">
        <w:rPr>
          <w:rFonts w:ascii="Times New Roman" w:eastAsia="Times New Roman" w:hAnsi="Times New Roman" w:cs="Times New Roman"/>
          <w:b/>
          <w:sz w:val="27"/>
          <w:szCs w:val="27"/>
        </w:rPr>
        <w:t>7.2.4. Яр саклау корылмалары һәм чаралар</w:t>
      </w:r>
    </w:p>
    <w:p w:rsidR="001478C0" w:rsidRPr="00E7757B" w:rsidRDefault="001478C0" w:rsidP="001478C0">
      <w:pPr>
        <w:widowControl w:val="0"/>
        <w:suppressAutoHyphens/>
        <w:overflowPunct w:val="0"/>
        <w:autoSpaceDE w:val="0"/>
        <w:autoSpaceDN w:val="0"/>
        <w:spacing w:after="0" w:line="310" w:lineRule="exact"/>
        <w:ind w:right="106"/>
        <w:rPr>
          <w:rFonts w:ascii="Times New Roman" w:eastAsia="Times New Roman" w:hAnsi="Times New Roman" w:cs="Times New Roman"/>
          <w:sz w:val="27"/>
          <w:szCs w:val="27"/>
        </w:rPr>
      </w:pPr>
    </w:p>
    <w:p w:rsidR="001478C0" w:rsidRPr="00E7757B" w:rsidRDefault="001478C0" w:rsidP="001478C0">
      <w:pPr>
        <w:widowControl w:val="0"/>
        <w:suppressAutoHyphens/>
        <w:overflowPunct w:val="0"/>
        <w:autoSpaceDE w:val="0"/>
        <w:autoSpaceDN w:val="0"/>
        <w:spacing w:after="0" w:line="310" w:lineRule="exact"/>
        <w:ind w:right="106" w:firstLine="851"/>
        <w:rPr>
          <w:rFonts w:ascii="Times New Roman" w:eastAsia="Times New Roman" w:hAnsi="Times New Roman" w:cs="Times New Roman"/>
          <w:sz w:val="27"/>
          <w:szCs w:val="27"/>
        </w:rPr>
      </w:pPr>
      <w:r w:rsidRPr="00E7757B">
        <w:rPr>
          <w:rFonts w:ascii="Times New Roman" w:eastAsia="Times New Roman" w:hAnsi="Times New Roman" w:cs="Times New Roman"/>
          <w:sz w:val="27"/>
          <w:szCs w:val="27"/>
        </w:rPr>
        <w:t>7.2.4.1.</w:t>
      </w:r>
      <w:r w:rsidRPr="00E7757B">
        <w:rPr>
          <w:rFonts w:ascii="Times New Roman" w:eastAsia="Times New Roman" w:hAnsi="Times New Roman" w:cs="Times New Roman"/>
          <w:sz w:val="27"/>
          <w:szCs w:val="27"/>
        </w:rPr>
        <w:tab/>
        <w:t>Елгаларның, күлләрнең, сусаклагычларның, диңгезләрнең ярларын инженерлык ягыннан яклау өчен 85 нче таблицада китерелгән корылмалардан һәм чаралардан файдаланалар.</w:t>
      </w:r>
    </w:p>
    <w:p w:rsidR="001478C0" w:rsidRPr="00C27A81" w:rsidRDefault="001478C0" w:rsidP="001478C0">
      <w:pPr>
        <w:widowControl w:val="0"/>
        <w:suppressAutoHyphens/>
        <w:autoSpaceDN w:val="0"/>
        <w:spacing w:after="0" w:line="247" w:lineRule="auto"/>
        <w:ind w:right="105"/>
        <w:jc w:val="center"/>
        <w:rPr>
          <w:rFonts w:ascii="Times New Roman" w:eastAsia="Times New Roman" w:hAnsi="Times New Roman" w:cs="Times New Roman"/>
          <w:b/>
          <w:bCs/>
          <w:sz w:val="27"/>
          <w:szCs w:val="27"/>
        </w:rPr>
      </w:pPr>
      <w:r w:rsidRPr="00C27A81">
        <w:rPr>
          <w:rFonts w:ascii="Times New Roman" w:eastAsia="Times New Roman" w:hAnsi="Times New Roman" w:cs="Times New Roman"/>
          <w:b/>
          <w:bCs/>
          <w:sz w:val="27"/>
          <w:szCs w:val="27"/>
        </w:rPr>
        <w:t>Таблица 85</w:t>
      </w:r>
    </w:p>
    <w:p w:rsidR="001478C0" w:rsidRPr="00C27A81" w:rsidRDefault="001478C0" w:rsidP="001478C0">
      <w:pPr>
        <w:suppressAutoHyphens/>
        <w:autoSpaceDN w:val="0"/>
        <w:spacing w:after="0" w:line="247" w:lineRule="auto"/>
        <w:ind w:right="105"/>
        <w:jc w:val="center"/>
        <w:rPr>
          <w:rFonts w:ascii="Times New Roman" w:eastAsia="Times New Roman" w:hAnsi="Times New Roman" w:cs="Times New Roman"/>
          <w:b/>
          <w:bCs/>
          <w:sz w:val="27"/>
          <w:szCs w:val="27"/>
        </w:rPr>
      </w:pPr>
      <w:r w:rsidRPr="00C27A81">
        <w:rPr>
          <w:rFonts w:ascii="Times New Roman" w:eastAsia="Times New Roman" w:hAnsi="Times New Roman" w:cs="Times New Roman"/>
          <w:b/>
          <w:bCs/>
          <w:sz w:val="27"/>
          <w:szCs w:val="27"/>
        </w:rPr>
        <w:t>Елгаларның, күлләрнең, сусаклагычларның, диңгезләрнең ярларын</w:t>
      </w:r>
      <w:r>
        <w:rPr>
          <w:rFonts w:ascii="Times New Roman" w:eastAsia="Times New Roman" w:hAnsi="Times New Roman" w:cs="Times New Roman"/>
          <w:b/>
          <w:bCs/>
          <w:sz w:val="27"/>
          <w:szCs w:val="27"/>
        </w:rPr>
        <w:t xml:space="preserve"> инженерлык ягыннан яклау өчен к</w:t>
      </w:r>
      <w:r w:rsidRPr="00C27A81">
        <w:rPr>
          <w:rFonts w:ascii="Times New Roman" w:eastAsia="Times New Roman" w:hAnsi="Times New Roman" w:cs="Times New Roman"/>
          <w:b/>
          <w:bCs/>
          <w:sz w:val="27"/>
          <w:szCs w:val="27"/>
        </w:rPr>
        <w:t>орылмалар һәм чаралар</w:t>
      </w:r>
    </w:p>
    <w:p w:rsidR="001478C0" w:rsidRPr="00C27A81" w:rsidRDefault="001478C0" w:rsidP="001478C0">
      <w:pPr>
        <w:widowControl w:val="0"/>
        <w:suppressAutoHyphens/>
        <w:overflowPunct w:val="0"/>
        <w:autoSpaceDE w:val="0"/>
        <w:autoSpaceDN w:val="0"/>
        <w:spacing w:before="11" w:after="0" w:line="240" w:lineRule="auto"/>
        <w:rPr>
          <w:rFonts w:ascii="Times New Roman" w:eastAsia="Times New Roman" w:hAnsi="Times New Roman" w:cs="Times New Roman"/>
          <w:b/>
          <w:bCs/>
          <w:sz w:val="19"/>
          <w:szCs w:val="19"/>
        </w:rPr>
      </w:pPr>
    </w:p>
    <w:tbl>
      <w:tblPr>
        <w:tblW w:w="10197" w:type="dxa"/>
        <w:tblInd w:w="111" w:type="dxa"/>
        <w:tblLayout w:type="fixed"/>
        <w:tblCellMar>
          <w:left w:w="10" w:type="dxa"/>
          <w:right w:w="10" w:type="dxa"/>
        </w:tblCellMar>
        <w:tblLook w:val="04A0" w:firstRow="1" w:lastRow="0" w:firstColumn="1" w:lastColumn="0" w:noHBand="0" w:noVBand="1"/>
      </w:tblPr>
      <w:tblGrid>
        <w:gridCol w:w="5084"/>
        <w:gridCol w:w="5113"/>
      </w:tblGrid>
      <w:tr w:rsidR="001478C0" w:rsidRPr="00C27A81" w:rsidTr="003B315F">
        <w:trPr>
          <w:trHeight w:hRule="exact" w:val="576"/>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after="0" w:line="263" w:lineRule="exact"/>
              <w:rPr>
                <w:rFonts w:ascii="Times New Roman" w:eastAsia="Calibri" w:hAnsi="Times New Roman" w:cs="Times New Roman"/>
                <w:sz w:val="27"/>
                <w:szCs w:val="27"/>
              </w:rPr>
            </w:pPr>
            <w:r w:rsidRPr="00801DF6">
              <w:rPr>
                <w:rFonts w:ascii="Times New Roman" w:eastAsia="Times New Roman" w:hAnsi="Times New Roman" w:cs="Times New Roman"/>
                <w:b/>
                <w:bCs/>
                <w:sz w:val="27"/>
                <w:szCs w:val="27"/>
              </w:rPr>
              <w:t>Корылманың төре һәм чаралар</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before="6" w:after="0" w:line="244" w:lineRule="auto"/>
              <w:ind w:right="376"/>
              <w:rPr>
                <w:rFonts w:ascii="Times New Roman" w:eastAsia="Calibri" w:hAnsi="Times New Roman" w:cs="Times New Roman"/>
                <w:sz w:val="27"/>
                <w:szCs w:val="27"/>
              </w:rPr>
            </w:pPr>
            <w:r w:rsidRPr="00801DF6">
              <w:rPr>
                <w:rFonts w:ascii="Times New Roman" w:eastAsia="Times New Roman" w:hAnsi="Times New Roman" w:cs="Times New Roman"/>
                <w:b/>
                <w:bCs/>
                <w:sz w:val="27"/>
                <w:szCs w:val="27"/>
              </w:rPr>
              <w:t>Корылманы билгеләү һәм чаралар һәм аларны куллану шартлары</w:t>
            </w:r>
          </w:p>
        </w:tc>
      </w:tr>
      <w:tr w:rsidR="001478C0" w:rsidRPr="00C27A81" w:rsidTr="003B315F">
        <w:trPr>
          <w:trHeight w:hRule="exact" w:val="307"/>
        </w:trPr>
        <w:tc>
          <w:tcPr>
            <w:tcW w:w="101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after="0" w:line="263" w:lineRule="exact"/>
              <w:ind w:right="52"/>
              <w:jc w:val="center"/>
              <w:rPr>
                <w:rFonts w:ascii="Times New Roman" w:eastAsia="Calibri" w:hAnsi="Times New Roman" w:cs="Times New Roman"/>
                <w:sz w:val="27"/>
                <w:szCs w:val="27"/>
              </w:rPr>
            </w:pPr>
            <w:r w:rsidRPr="00801DF6">
              <w:rPr>
                <w:rFonts w:ascii="Times New Roman" w:eastAsia="Times New Roman" w:hAnsi="Times New Roman" w:cs="Times New Roman"/>
                <w:b/>
                <w:bCs/>
                <w:i/>
                <w:iCs/>
                <w:sz w:val="27"/>
                <w:szCs w:val="27"/>
              </w:rPr>
              <w:t>Дулкынлы</w:t>
            </w:r>
          </w:p>
        </w:tc>
      </w:tr>
      <w:tr w:rsidR="001478C0" w:rsidRPr="00BD3F93" w:rsidTr="003B315F">
        <w:trPr>
          <w:trHeight w:hRule="exact" w:val="1397"/>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before="6" w:after="0" w:line="247" w:lineRule="auto"/>
              <w:ind w:right="149"/>
              <w:jc w:val="center"/>
              <w:rPr>
                <w:rFonts w:ascii="Times New Roman" w:eastAsia="Calibri" w:hAnsi="Times New Roman" w:cs="Times New Roman"/>
                <w:sz w:val="27"/>
                <w:szCs w:val="27"/>
              </w:rPr>
            </w:pPr>
            <w:r w:rsidRPr="00801DF6">
              <w:rPr>
                <w:rFonts w:ascii="Times New Roman" w:eastAsia="Times New Roman" w:hAnsi="Times New Roman" w:cs="Times New Roman"/>
                <w:sz w:val="27"/>
                <w:szCs w:val="27"/>
              </w:rPr>
              <w:t>Яр буйлары: монолит һәм җыелма бетон, тимер-бетон, таш, ряжей, свайдан торган волноотбой профильле яр буе диварлары.</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before="6" w:after="0" w:line="247" w:lineRule="auto"/>
              <w:ind w:right="186"/>
              <w:jc w:val="center"/>
              <w:rPr>
                <w:rFonts w:ascii="Times New Roman" w:eastAsia="Calibri" w:hAnsi="Times New Roman" w:cs="Times New Roman"/>
                <w:sz w:val="27"/>
                <w:szCs w:val="27"/>
              </w:rPr>
            </w:pPr>
            <w:r w:rsidRPr="00801DF6">
              <w:rPr>
                <w:rFonts w:ascii="Times New Roman" w:eastAsia="Times New Roman" w:hAnsi="Times New Roman" w:cs="Times New Roman"/>
                <w:sz w:val="27"/>
                <w:szCs w:val="27"/>
              </w:rPr>
              <w:t>I һәм II класслы биналарны һәм корылмаларны, автомобиль һәм тимер юлларны, кыйммәтле җир биләмәләрен саклау өчен сусаклагычларда, күлләрдә һәм елгаларда</w:t>
            </w:r>
          </w:p>
        </w:tc>
      </w:tr>
      <w:tr w:rsidR="001478C0" w:rsidRPr="00BD3F93" w:rsidTr="003B315F">
        <w:trPr>
          <w:trHeight w:hRule="exact" w:val="571"/>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before="6" w:after="0" w:line="251" w:lineRule="auto"/>
              <w:ind w:right="308"/>
              <w:rPr>
                <w:rFonts w:ascii="Times New Roman" w:eastAsia="Calibri" w:hAnsi="Times New Roman" w:cs="Times New Roman"/>
                <w:sz w:val="27"/>
                <w:szCs w:val="27"/>
              </w:rPr>
            </w:pPr>
            <w:r w:rsidRPr="00801DF6">
              <w:rPr>
                <w:rFonts w:ascii="Times New Roman" w:eastAsia="Times New Roman" w:hAnsi="Times New Roman" w:cs="Times New Roman"/>
                <w:sz w:val="27"/>
                <w:szCs w:val="27"/>
              </w:rPr>
              <w:t>Шпунт диварлары тимер-бетон һәм металл</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after="0" w:line="259" w:lineRule="exact"/>
              <w:rPr>
                <w:rFonts w:ascii="Times New Roman" w:eastAsia="Calibri" w:hAnsi="Times New Roman" w:cs="Times New Roman"/>
                <w:sz w:val="27"/>
                <w:szCs w:val="27"/>
              </w:rPr>
            </w:pPr>
            <w:r w:rsidRPr="00801DF6">
              <w:rPr>
                <w:rFonts w:ascii="Times New Roman" w:eastAsia="Times New Roman" w:hAnsi="Times New Roman" w:cs="Times New Roman"/>
                <w:sz w:val="27"/>
                <w:szCs w:val="27"/>
              </w:rPr>
              <w:t>Нигездә, елгаларда һәм сусаклагычларда</w:t>
            </w:r>
          </w:p>
        </w:tc>
      </w:tr>
      <w:tr w:rsidR="001478C0" w:rsidRPr="00BD3F93" w:rsidTr="003B315F">
        <w:trPr>
          <w:trHeight w:hRule="exact" w:val="574"/>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before="9" w:after="0" w:line="244" w:lineRule="auto"/>
              <w:ind w:right="65"/>
              <w:rPr>
                <w:rFonts w:ascii="Times New Roman" w:eastAsia="Calibri" w:hAnsi="Times New Roman" w:cs="Times New Roman"/>
                <w:sz w:val="27"/>
                <w:szCs w:val="27"/>
              </w:rPr>
            </w:pPr>
            <w:r w:rsidRPr="00801DF6">
              <w:rPr>
                <w:rFonts w:ascii="Times New Roman" w:eastAsia="Times New Roman" w:hAnsi="Times New Roman" w:cs="Times New Roman"/>
                <w:sz w:val="27"/>
                <w:szCs w:val="27"/>
              </w:rPr>
              <w:t>Ступенчатые крепление белән ныгыту нигез террас</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before="9" w:after="0" w:line="247" w:lineRule="auto"/>
              <w:ind w:right="157"/>
              <w:rPr>
                <w:rFonts w:ascii="Times New Roman" w:eastAsia="Calibri" w:hAnsi="Times New Roman" w:cs="Times New Roman"/>
                <w:sz w:val="27"/>
                <w:szCs w:val="27"/>
              </w:rPr>
            </w:pPr>
            <w:r w:rsidRPr="00801DF6">
              <w:rPr>
                <w:rFonts w:ascii="Times New Roman" w:eastAsia="Times New Roman" w:hAnsi="Times New Roman" w:cs="Times New Roman"/>
                <w:sz w:val="27"/>
                <w:szCs w:val="27"/>
              </w:rPr>
              <w:t>Сусаклагычларда чокырларның текәлеге 15 тән артык</w:t>
            </w:r>
          </w:p>
        </w:tc>
      </w:tr>
      <w:tr w:rsidR="001478C0" w:rsidRPr="00BD3F93" w:rsidTr="003B315F">
        <w:trPr>
          <w:trHeight w:hRule="exact" w:val="571"/>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after="0" w:line="259" w:lineRule="exact"/>
              <w:rPr>
                <w:rFonts w:ascii="Times New Roman" w:eastAsia="Calibri" w:hAnsi="Times New Roman" w:cs="Times New Roman"/>
                <w:sz w:val="27"/>
                <w:szCs w:val="27"/>
              </w:rPr>
            </w:pPr>
            <w:r w:rsidRPr="00801DF6">
              <w:rPr>
                <w:rFonts w:ascii="Times New Roman" w:eastAsia="Times New Roman" w:hAnsi="Times New Roman" w:cs="Times New Roman"/>
                <w:sz w:val="27"/>
                <w:szCs w:val="27"/>
              </w:rPr>
              <w:t>Массив Дулкыннар</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before="6" w:after="0" w:line="240" w:lineRule="auto"/>
              <w:rPr>
                <w:rFonts w:ascii="Times New Roman" w:eastAsia="Calibri" w:hAnsi="Times New Roman" w:cs="Times New Roman"/>
                <w:sz w:val="27"/>
                <w:szCs w:val="27"/>
              </w:rPr>
            </w:pPr>
            <w:r w:rsidRPr="00801DF6">
              <w:rPr>
                <w:rFonts w:ascii="Times New Roman" w:eastAsia="Times New Roman" w:hAnsi="Times New Roman" w:cs="Times New Roman"/>
                <w:sz w:val="27"/>
                <w:szCs w:val="27"/>
              </w:rPr>
              <w:t>Сусаклагычларда су тотрыклы булганда</w:t>
            </w:r>
          </w:p>
        </w:tc>
      </w:tr>
      <w:tr w:rsidR="001478C0" w:rsidRPr="00BD3F93" w:rsidTr="003B315F">
        <w:trPr>
          <w:trHeight w:hRule="exact" w:val="1123"/>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before="9" w:after="0" w:line="247" w:lineRule="auto"/>
              <w:ind w:right="39"/>
              <w:jc w:val="center"/>
              <w:rPr>
                <w:rFonts w:ascii="Times New Roman" w:eastAsia="Calibri" w:hAnsi="Times New Roman" w:cs="Times New Roman"/>
                <w:sz w:val="27"/>
                <w:szCs w:val="27"/>
              </w:rPr>
            </w:pPr>
            <w:r w:rsidRPr="00801DF6">
              <w:rPr>
                <w:rFonts w:ascii="Times New Roman" w:eastAsia="Times New Roman" w:hAnsi="Times New Roman" w:cs="Times New Roman"/>
                <w:sz w:val="27"/>
                <w:szCs w:val="27"/>
              </w:rPr>
              <w:lastRenderedPageBreak/>
              <w:t xml:space="preserve">Кагылыш: </w:t>
            </w:r>
          </w:p>
          <w:p w:rsidR="001478C0" w:rsidRPr="00801DF6" w:rsidRDefault="001478C0" w:rsidP="003B315F">
            <w:pPr>
              <w:widowControl w:val="0"/>
              <w:suppressAutoHyphens/>
              <w:overflowPunct w:val="0"/>
              <w:autoSpaceDE w:val="0"/>
              <w:autoSpaceDN w:val="0"/>
              <w:spacing w:before="9" w:after="0" w:line="247" w:lineRule="auto"/>
              <w:ind w:right="39"/>
              <w:jc w:val="center"/>
              <w:rPr>
                <w:rFonts w:ascii="Times New Roman" w:eastAsia="Times New Roman" w:hAnsi="Times New Roman" w:cs="Times New Roman"/>
                <w:sz w:val="27"/>
                <w:szCs w:val="27"/>
              </w:rPr>
            </w:pPr>
          </w:p>
          <w:p w:rsidR="001478C0" w:rsidRPr="00801DF6" w:rsidRDefault="001478C0" w:rsidP="003B315F">
            <w:pPr>
              <w:widowControl w:val="0"/>
              <w:suppressAutoHyphens/>
              <w:overflowPunct w:val="0"/>
              <w:autoSpaceDE w:val="0"/>
              <w:autoSpaceDN w:val="0"/>
              <w:spacing w:before="9" w:after="0" w:line="247" w:lineRule="auto"/>
              <w:ind w:right="39"/>
              <w:jc w:val="center"/>
              <w:rPr>
                <w:rFonts w:ascii="Times New Roman" w:eastAsia="Times New Roman" w:hAnsi="Times New Roman" w:cs="Times New Roman"/>
                <w:sz w:val="27"/>
                <w:szCs w:val="27"/>
              </w:rPr>
            </w:pPr>
            <w:r w:rsidRPr="00801DF6">
              <w:rPr>
                <w:rFonts w:ascii="Times New Roman" w:eastAsia="Times New Roman" w:hAnsi="Times New Roman" w:cs="Times New Roman"/>
                <w:sz w:val="27"/>
                <w:szCs w:val="27"/>
              </w:rPr>
              <w:t>Бетон, асфальт-бетон, асфальттан монолит капламалар</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before="6" w:after="0" w:line="247" w:lineRule="auto"/>
              <w:ind w:right="207"/>
              <w:jc w:val="center"/>
              <w:rPr>
                <w:rFonts w:ascii="Times New Roman" w:eastAsia="Calibri" w:hAnsi="Times New Roman" w:cs="Times New Roman"/>
                <w:sz w:val="27"/>
                <w:szCs w:val="27"/>
              </w:rPr>
            </w:pPr>
            <w:r w:rsidRPr="00801DF6">
              <w:rPr>
                <w:rFonts w:ascii="Times New Roman" w:eastAsia="Times New Roman" w:hAnsi="Times New Roman" w:cs="Times New Roman"/>
                <w:sz w:val="27"/>
                <w:szCs w:val="27"/>
              </w:rPr>
              <w:t>Сулыкларда, елгаларда, тигез җир корылмаларында аларның статистик тотрыклылыгы җитәрлек булганда</w:t>
            </w:r>
          </w:p>
        </w:tc>
      </w:tr>
      <w:tr w:rsidR="001478C0" w:rsidRPr="00BD3F93" w:rsidTr="003B315F">
        <w:trPr>
          <w:trHeight w:hRule="exact" w:val="300"/>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after="0" w:line="261" w:lineRule="exact"/>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Җыелма плиталардан капламалар</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after="0" w:line="261" w:lineRule="exact"/>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Дулкыннарда 2,5 метрга кадәр</w:t>
            </w:r>
          </w:p>
        </w:tc>
      </w:tr>
      <w:tr w:rsidR="001478C0" w:rsidRPr="00BD3F93" w:rsidTr="003B315F">
        <w:trPr>
          <w:trHeight w:hRule="exact" w:val="850"/>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before="6" w:after="0" w:line="244" w:lineRule="auto"/>
              <w:ind w:right="108"/>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Каплау берсе сыгылмалы тюфяков һәм сетчатых блоклар тутырылган ташлар</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Default="001478C0" w:rsidP="003B315F">
            <w:pPr>
              <w:widowControl w:val="0"/>
              <w:suppressAutoHyphens/>
              <w:overflowPunct w:val="0"/>
              <w:autoSpaceDE w:val="0"/>
              <w:autoSpaceDN w:val="0"/>
              <w:spacing w:before="6" w:after="0" w:line="244" w:lineRule="auto"/>
              <w:ind w:right="221"/>
              <w:jc w:val="center"/>
              <w:rPr>
                <w:rFonts w:ascii="Times New Roman" w:eastAsia="Times New Roman" w:hAnsi="Times New Roman" w:cs="Times New Roman"/>
                <w:sz w:val="27"/>
                <w:szCs w:val="27"/>
                <w:lang w:val="tt-RU"/>
              </w:rPr>
            </w:pPr>
            <w:r w:rsidRPr="00BD3F93">
              <w:rPr>
                <w:rFonts w:ascii="Times New Roman" w:eastAsia="Times New Roman" w:hAnsi="Times New Roman" w:cs="Times New Roman"/>
                <w:sz w:val="27"/>
                <w:szCs w:val="27"/>
              </w:rPr>
              <w:t xml:space="preserve">Сусаклагычларда,елгаларда, җир корылмаларында (сулыклар һәм биек Дулкыннар булганда-0,5-0,6 метрдан </w:t>
            </w:r>
          </w:p>
          <w:p w:rsidR="001478C0" w:rsidRDefault="001478C0" w:rsidP="003B315F">
            <w:pPr>
              <w:widowControl w:val="0"/>
              <w:suppressAutoHyphens/>
              <w:overflowPunct w:val="0"/>
              <w:autoSpaceDE w:val="0"/>
              <w:autoSpaceDN w:val="0"/>
              <w:spacing w:before="6" w:after="0" w:line="244" w:lineRule="auto"/>
              <w:ind w:right="221"/>
              <w:jc w:val="center"/>
              <w:rPr>
                <w:rFonts w:ascii="Times New Roman" w:eastAsia="Times New Roman" w:hAnsi="Times New Roman" w:cs="Times New Roman"/>
                <w:sz w:val="27"/>
                <w:szCs w:val="27"/>
                <w:lang w:val="tt-RU"/>
              </w:rPr>
            </w:pPr>
          </w:p>
          <w:p w:rsidR="001478C0" w:rsidRDefault="001478C0" w:rsidP="003B315F">
            <w:pPr>
              <w:widowControl w:val="0"/>
              <w:suppressAutoHyphens/>
              <w:overflowPunct w:val="0"/>
              <w:autoSpaceDE w:val="0"/>
              <w:autoSpaceDN w:val="0"/>
              <w:spacing w:before="6" w:after="0" w:line="244" w:lineRule="auto"/>
              <w:ind w:right="221"/>
              <w:jc w:val="center"/>
              <w:rPr>
                <w:rFonts w:ascii="Times New Roman" w:eastAsia="Times New Roman" w:hAnsi="Times New Roman" w:cs="Times New Roman"/>
                <w:sz w:val="27"/>
                <w:szCs w:val="27"/>
                <w:lang w:val="tt-RU"/>
              </w:rPr>
            </w:pPr>
          </w:p>
          <w:p w:rsidR="001478C0" w:rsidRPr="00BD3F93" w:rsidRDefault="001478C0" w:rsidP="003B315F">
            <w:pPr>
              <w:widowControl w:val="0"/>
              <w:suppressAutoHyphens/>
              <w:overflowPunct w:val="0"/>
              <w:autoSpaceDE w:val="0"/>
              <w:autoSpaceDN w:val="0"/>
              <w:spacing w:before="6" w:after="0" w:line="244" w:lineRule="auto"/>
              <w:ind w:right="221"/>
              <w:jc w:val="center"/>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кимрәк)</w:t>
            </w:r>
          </w:p>
        </w:tc>
      </w:tr>
      <w:tr w:rsidR="001478C0" w:rsidRPr="00BD3F93" w:rsidTr="003B315F">
        <w:trPr>
          <w:trHeight w:hRule="exact" w:val="572"/>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before="6" w:after="0" w:line="251" w:lineRule="auto"/>
              <w:ind w:right="238"/>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Синтетик материаллардан һәм икенчел чималдан каплау</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after="0" w:line="259" w:lineRule="exact"/>
              <w:jc w:val="center"/>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Шул ук</w:t>
            </w:r>
          </w:p>
        </w:tc>
      </w:tr>
      <w:tr w:rsidR="001478C0" w:rsidRPr="00BD3F93" w:rsidTr="003B315F">
        <w:trPr>
          <w:trHeight w:hRule="exact" w:val="302"/>
        </w:trPr>
        <w:tc>
          <w:tcPr>
            <w:tcW w:w="101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after="0" w:line="263" w:lineRule="exact"/>
              <w:ind w:right="64"/>
              <w:jc w:val="center"/>
              <w:rPr>
                <w:rFonts w:ascii="Times New Roman" w:eastAsia="Calibri" w:hAnsi="Times New Roman" w:cs="Times New Roman"/>
                <w:sz w:val="27"/>
                <w:szCs w:val="27"/>
              </w:rPr>
            </w:pPr>
            <w:r w:rsidRPr="00BD3F93">
              <w:rPr>
                <w:rFonts w:ascii="Times New Roman" w:eastAsia="Times New Roman" w:hAnsi="Times New Roman" w:cs="Times New Roman"/>
                <w:b/>
                <w:bCs/>
                <w:i/>
                <w:iCs/>
                <w:sz w:val="27"/>
                <w:szCs w:val="27"/>
              </w:rPr>
              <w:t>Дулкынландыргыч</w:t>
            </w:r>
          </w:p>
        </w:tc>
      </w:tr>
      <w:tr w:rsidR="001478C0" w:rsidRPr="00BD3F93" w:rsidTr="003B315F">
        <w:trPr>
          <w:trHeight w:hRule="exact" w:val="845"/>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before="8" w:after="0" w:line="244" w:lineRule="auto"/>
              <w:ind w:right="301"/>
              <w:jc w:val="center"/>
              <w:rPr>
                <w:rFonts w:ascii="Times New Roman" w:eastAsia="Calibri" w:hAnsi="Times New Roman" w:cs="Times New Roman"/>
                <w:sz w:val="24"/>
                <w:szCs w:val="24"/>
              </w:rPr>
            </w:pPr>
            <w:r w:rsidRPr="00801DF6">
              <w:rPr>
                <w:rFonts w:ascii="Times New Roman" w:eastAsia="Times New Roman" w:hAnsi="Times New Roman" w:cs="Times New Roman"/>
                <w:sz w:val="24"/>
                <w:szCs w:val="24"/>
              </w:rPr>
              <w:t>Яр буе (пористой напорная грань һәм волногасающими камералары булган проницаемые Корылмалар)</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after="0" w:line="261" w:lineRule="exact"/>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Сусаклагычларда</w:t>
            </w:r>
          </w:p>
        </w:tc>
      </w:tr>
      <w:tr w:rsidR="001478C0" w:rsidRPr="00BD3F93" w:rsidTr="003B315F">
        <w:trPr>
          <w:trHeight w:hRule="exact" w:val="1126"/>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widowControl w:val="0"/>
              <w:suppressAutoHyphens/>
              <w:overflowPunct w:val="0"/>
              <w:autoSpaceDE w:val="0"/>
              <w:autoSpaceDN w:val="0"/>
              <w:spacing w:before="8" w:after="0" w:line="240" w:lineRule="auto"/>
              <w:rPr>
                <w:rFonts w:ascii="Times New Roman" w:eastAsia="Calibri" w:hAnsi="Times New Roman" w:cs="Times New Roman"/>
                <w:sz w:val="24"/>
                <w:szCs w:val="24"/>
              </w:rPr>
            </w:pPr>
            <w:r w:rsidRPr="00801DF6">
              <w:rPr>
                <w:rFonts w:ascii="Times New Roman" w:eastAsia="Times New Roman" w:hAnsi="Times New Roman" w:cs="Times New Roman"/>
                <w:sz w:val="24"/>
                <w:szCs w:val="24"/>
              </w:rPr>
              <w:t>Сокосные: таштан таш</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before="8" w:after="0" w:line="244" w:lineRule="auto"/>
              <w:ind w:right="281"/>
              <w:jc w:val="center"/>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Рекреацион куллану булмаганда, сусаклагычларда, елгаларда, җир корылмаларында</w:t>
            </w:r>
          </w:p>
        </w:tc>
      </w:tr>
      <w:tr w:rsidR="001478C0" w:rsidRPr="00BD3F93" w:rsidTr="003B315F">
        <w:trPr>
          <w:trHeight w:hRule="exact" w:val="576"/>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after="0" w:line="259" w:lineRule="exact"/>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Наброска яки укладка берсе фасонных блоклар</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before="6" w:after="0" w:line="251" w:lineRule="auto"/>
              <w:ind w:right="257"/>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Сусаклагычларда рекреацион файдалану булмаганда</w:t>
            </w:r>
          </w:p>
        </w:tc>
      </w:tr>
      <w:tr w:rsidR="001478C0" w:rsidRPr="00BD3F93" w:rsidTr="003B315F">
        <w:trPr>
          <w:trHeight w:hRule="exact" w:val="1124"/>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after="0" w:line="259" w:lineRule="exact"/>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Ясалма ирекле пляжлар</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before="6" w:after="0" w:line="247" w:lineRule="auto"/>
              <w:ind w:right="152"/>
              <w:jc w:val="center"/>
              <w:rPr>
                <w:rFonts w:ascii="Times New Roman" w:eastAsia="Calibri" w:hAnsi="Times New Roman" w:cs="Times New Roman"/>
                <w:sz w:val="27"/>
                <w:szCs w:val="27"/>
              </w:rPr>
            </w:pPr>
            <w:r w:rsidRPr="00801DF6">
              <w:rPr>
                <w:rFonts w:ascii="Times New Roman" w:eastAsia="Times New Roman" w:hAnsi="Times New Roman" w:cs="Times New Roman"/>
                <w:sz w:val="24"/>
                <w:szCs w:val="24"/>
              </w:rPr>
              <w:t>Сулыкларда сулыкларның сулык яр буйларында начар хәлдә булган - наносларның яр буйларында тотрыклы рәвештә күчүе шартларында (10° дан да</w:t>
            </w:r>
            <w:r w:rsidRPr="00BD3F93">
              <w:rPr>
                <w:rFonts w:ascii="Times New Roman" w:eastAsia="Times New Roman" w:hAnsi="Times New Roman" w:cs="Times New Roman"/>
                <w:sz w:val="27"/>
                <w:szCs w:val="27"/>
              </w:rPr>
              <w:t xml:space="preserve"> ким);</w:t>
            </w:r>
          </w:p>
        </w:tc>
      </w:tr>
      <w:tr w:rsidR="001478C0" w:rsidRPr="00BD3F93" w:rsidTr="003B315F">
        <w:trPr>
          <w:trHeight w:hRule="exact" w:val="302"/>
        </w:trPr>
        <w:tc>
          <w:tcPr>
            <w:tcW w:w="101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after="0" w:line="263" w:lineRule="exact"/>
              <w:ind w:right="89"/>
              <w:jc w:val="center"/>
              <w:rPr>
                <w:rFonts w:ascii="Times New Roman" w:eastAsia="Calibri" w:hAnsi="Times New Roman" w:cs="Times New Roman"/>
                <w:sz w:val="27"/>
                <w:szCs w:val="27"/>
              </w:rPr>
            </w:pPr>
            <w:r w:rsidRPr="00BD3F93">
              <w:rPr>
                <w:rFonts w:ascii="Times New Roman" w:eastAsia="Times New Roman" w:hAnsi="Times New Roman" w:cs="Times New Roman"/>
                <w:b/>
                <w:bCs/>
                <w:i/>
                <w:iCs/>
                <w:sz w:val="27"/>
                <w:szCs w:val="27"/>
              </w:rPr>
              <w:t>Пляжчылык</w:t>
            </w:r>
          </w:p>
        </w:tc>
      </w:tr>
      <w:tr w:rsidR="001478C0" w:rsidRPr="00BD3F93" w:rsidTr="003B315F">
        <w:trPr>
          <w:trHeight w:hRule="exact" w:val="862"/>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before="8" w:after="0" w:line="244" w:lineRule="auto"/>
              <w:ind w:right="150"/>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Яр буенда: бетон, бетон блоклардан, таштан су асты банкетлары</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widowControl w:val="0"/>
              <w:suppressAutoHyphens/>
              <w:overflowPunct w:val="0"/>
              <w:autoSpaceDE w:val="0"/>
              <w:autoSpaceDN w:val="0"/>
              <w:spacing w:before="8" w:after="0" w:line="244" w:lineRule="auto"/>
              <w:ind w:right="67"/>
              <w:rPr>
                <w:rFonts w:ascii="Times New Roman" w:eastAsia="Calibri" w:hAnsi="Times New Roman" w:cs="Times New Roman"/>
                <w:sz w:val="27"/>
                <w:szCs w:val="27"/>
              </w:rPr>
            </w:pPr>
            <w:r w:rsidRPr="00BD3F93">
              <w:rPr>
                <w:rFonts w:ascii="Times New Roman" w:eastAsia="Times New Roman" w:hAnsi="Times New Roman" w:cs="Times New Roman"/>
                <w:sz w:val="27"/>
                <w:szCs w:val="27"/>
              </w:rPr>
              <w:t>Сусаклагычларда пляжны ныгыту өчен бераз дулкынланганда</w:t>
            </w:r>
          </w:p>
        </w:tc>
      </w:tr>
      <w:tr w:rsidR="001478C0" w:rsidRPr="00BD3F93" w:rsidTr="003B315F">
        <w:trPr>
          <w:trHeight w:hRule="exact" w:val="862"/>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Корылманың төре һәм чаралар</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Корылманы билгеләү һәм чаралар һәм аларны куллану шартлары</w:t>
            </w:r>
          </w:p>
        </w:tc>
      </w:tr>
      <w:tr w:rsidR="001478C0" w:rsidRPr="00BD3F93" w:rsidTr="003B315F">
        <w:trPr>
          <w:trHeight w:hRule="exact" w:val="862"/>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rPr>
                <w:rFonts w:ascii="Times New Roman" w:hAnsi="Times New Roman" w:cs="Times New Roman"/>
                <w:sz w:val="24"/>
                <w:szCs w:val="24"/>
              </w:rPr>
            </w:pPr>
            <w:r w:rsidRPr="00801DF6">
              <w:rPr>
                <w:rFonts w:ascii="Times New Roman" w:hAnsi="Times New Roman" w:cs="Times New Roman"/>
                <w:sz w:val="24"/>
                <w:szCs w:val="24"/>
              </w:rPr>
              <w:t>Локаль участокларда инерт материаллары белән тәэмин итү (таш банкетлар, Комлы примывлар һ. б.)</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Вә сулыкларда Аллаһуның кодрәтенә дәлаләт кыла торган нәрсәләр бардыр.</w:t>
            </w:r>
          </w:p>
        </w:tc>
      </w:tr>
      <w:tr w:rsidR="001478C0" w:rsidRPr="00BD3F93" w:rsidTr="003B315F">
        <w:trPr>
          <w:trHeight w:hRule="exact" w:val="862"/>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Поперечные (молы, шпоры (гравитационные, свайные һ. б.))</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801DF6" w:rsidRDefault="001478C0" w:rsidP="003B315F">
            <w:pPr>
              <w:rPr>
                <w:rFonts w:ascii="Times New Roman" w:hAnsi="Times New Roman" w:cs="Times New Roman"/>
                <w:sz w:val="24"/>
                <w:szCs w:val="24"/>
              </w:rPr>
            </w:pPr>
            <w:r w:rsidRPr="00801DF6">
              <w:rPr>
                <w:rFonts w:ascii="Times New Roman" w:hAnsi="Times New Roman" w:cs="Times New Roman"/>
                <w:sz w:val="24"/>
                <w:szCs w:val="24"/>
              </w:rPr>
              <w:t>Табигый һәм ясалма пляжларны төзегәндә һәм беркеткәндә, сусаклагычларда, елгаларда</w:t>
            </w:r>
          </w:p>
        </w:tc>
      </w:tr>
      <w:tr w:rsidR="001478C0" w:rsidRPr="00BD3F93" w:rsidTr="003B315F">
        <w:trPr>
          <w:trHeight w:hRule="exact" w:val="862"/>
        </w:trPr>
        <w:tc>
          <w:tcPr>
            <w:tcW w:w="101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jc w:val="center"/>
              <w:rPr>
                <w:rFonts w:ascii="Times New Roman" w:hAnsi="Times New Roman" w:cs="Times New Roman"/>
                <w:sz w:val="27"/>
                <w:szCs w:val="27"/>
              </w:rPr>
            </w:pPr>
            <w:r w:rsidRPr="00BD3F93">
              <w:rPr>
                <w:rFonts w:ascii="Times New Roman" w:hAnsi="Times New Roman" w:cs="Times New Roman"/>
                <w:sz w:val="27"/>
                <w:szCs w:val="27"/>
              </w:rPr>
              <w:t>Махсус</w:t>
            </w:r>
          </w:p>
        </w:tc>
      </w:tr>
      <w:tr w:rsidR="001478C0" w:rsidRPr="00BD3F93" w:rsidTr="003B315F">
        <w:trPr>
          <w:trHeight w:hRule="exact" w:val="862"/>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Рельефның табигый формаларын имитацияләүче Корылмалар</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Су саклагычларда Яр процессларын җайга салу өчен</w:t>
            </w:r>
          </w:p>
        </w:tc>
      </w:tr>
      <w:tr w:rsidR="001478C0" w:rsidRPr="00BD3F93" w:rsidTr="003B315F">
        <w:trPr>
          <w:trHeight w:hRule="exact" w:val="862"/>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Нанос запасларын перебазлау (яр буенда переброска, су асты карьерларын куллану һ. б.)</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Сусаклагычларда нанослар балансын җайга салу өчен</w:t>
            </w:r>
          </w:p>
        </w:tc>
      </w:tr>
      <w:tr w:rsidR="001478C0" w:rsidRPr="00BD3F93" w:rsidTr="003B315F">
        <w:trPr>
          <w:trHeight w:hRule="exact" w:val="862"/>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Струаправляющие: агучы дамбалар берсе таш наброски</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Елгаларда елга ярларын саклау һәм ярларны юдырудан ерак китү өчен</w:t>
            </w:r>
          </w:p>
        </w:tc>
      </w:tr>
      <w:tr w:rsidR="001478C0" w:rsidRPr="00BD3F93" w:rsidTr="003B315F">
        <w:trPr>
          <w:trHeight w:hRule="exact" w:val="862"/>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Грунттан агыла торган дамбалар</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Ул елгаларда югары тизлек белән йөри торган юлларында.</w:t>
            </w:r>
          </w:p>
        </w:tc>
      </w:tr>
      <w:tr w:rsidR="001478C0" w:rsidRPr="00BD3F93" w:rsidTr="003B315F">
        <w:trPr>
          <w:trHeight w:hRule="exact" w:val="862"/>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lastRenderedPageBreak/>
              <w:t>Струнаправляющие массивные шпоры яки полезапруды</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Шул ук</w:t>
            </w:r>
          </w:p>
        </w:tc>
      </w:tr>
      <w:tr w:rsidR="001478C0" w:rsidRPr="00BD3F93" w:rsidTr="003B315F">
        <w:trPr>
          <w:trHeight w:hRule="exact" w:val="1230"/>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Склонокрепляющие (ясалма беркетү грунт откосов)</w:t>
            </w:r>
          </w:p>
        </w:tc>
        <w:tc>
          <w:tcPr>
            <w:tcW w:w="51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1478C0" w:rsidRPr="00BD3F93" w:rsidRDefault="001478C0" w:rsidP="003B315F">
            <w:pPr>
              <w:rPr>
                <w:rFonts w:ascii="Times New Roman" w:hAnsi="Times New Roman" w:cs="Times New Roman"/>
                <w:sz w:val="27"/>
                <w:szCs w:val="27"/>
              </w:rPr>
            </w:pPr>
            <w:r w:rsidRPr="00BD3F93">
              <w:rPr>
                <w:rFonts w:ascii="Times New Roman" w:hAnsi="Times New Roman" w:cs="Times New Roman"/>
                <w:sz w:val="27"/>
                <w:szCs w:val="27"/>
              </w:rPr>
              <w:t>Дулкыннарның биеклеге 0,5 метрга кадәр булган сусаклагычларда, елгаларда, җир корылмаларында</w:t>
            </w:r>
          </w:p>
        </w:tc>
      </w:tr>
    </w:tbl>
    <w:p w:rsidR="001478C0" w:rsidRPr="00BD3F93" w:rsidRDefault="001478C0" w:rsidP="001478C0">
      <w:pPr>
        <w:rPr>
          <w:rFonts w:ascii="Times New Roman" w:eastAsia="Calibri" w:hAnsi="Times New Roman" w:cs="Times New Roman"/>
          <w:sz w:val="27"/>
          <w:szCs w:val="27"/>
          <w:lang w:val="tt-RU"/>
        </w:rPr>
      </w:pPr>
    </w:p>
    <w:p w:rsidR="001478C0" w:rsidRPr="00BD3F93" w:rsidRDefault="001478C0" w:rsidP="001478C0">
      <w:pPr>
        <w:widowControl w:val="0"/>
        <w:numPr>
          <w:ilvl w:val="3"/>
          <w:numId w:val="127"/>
        </w:numPr>
        <w:tabs>
          <w:tab w:val="left" w:pos="1807"/>
        </w:tabs>
        <w:suppressAutoHyphens/>
        <w:autoSpaceDN w:val="0"/>
        <w:spacing w:before="66" w:after="0" w:line="247" w:lineRule="auto"/>
        <w:ind w:left="102" w:right="100" w:firstLine="720"/>
        <w:jc w:val="both"/>
        <w:rPr>
          <w:rFonts w:ascii="Calibri" w:eastAsia="Calibri" w:hAnsi="Calibri" w:cs="Arial"/>
          <w:sz w:val="27"/>
          <w:szCs w:val="27"/>
          <w:lang w:val="tt-RU"/>
        </w:rPr>
      </w:pPr>
      <w:r w:rsidRPr="00BD3F93">
        <w:rPr>
          <w:rFonts w:ascii="Times New Roman" w:eastAsia="Times New Roman" w:hAnsi="Times New Roman" w:cs="Times New Roman"/>
          <w:sz w:val="27"/>
          <w:szCs w:val="27"/>
          <w:lang w:val="tt-RU"/>
        </w:rPr>
        <w:t>Яр саклау корылмаларының һәм аларның комплексларының төрен сайлап алуны ярның якланган участогының билгеләнешенә һәм режимына карап, кирәкле очракларда судночылык, урман пославы, судан файдалану таләпләрен исәпкә алып башкарырга кирәк.</w:t>
      </w:r>
    </w:p>
    <w:p w:rsidR="001478C0" w:rsidRPr="00BD3F93" w:rsidRDefault="001478C0" w:rsidP="001478C0">
      <w:pPr>
        <w:widowControl w:val="0"/>
        <w:numPr>
          <w:ilvl w:val="3"/>
          <w:numId w:val="127"/>
        </w:numPr>
        <w:tabs>
          <w:tab w:val="left" w:pos="1802"/>
        </w:tabs>
        <w:suppressAutoHyphens/>
        <w:autoSpaceDN w:val="0"/>
        <w:spacing w:after="0" w:line="247" w:lineRule="auto"/>
        <w:ind w:left="102" w:right="102" w:firstLine="720"/>
        <w:jc w:val="both"/>
        <w:rPr>
          <w:rFonts w:ascii="Calibri" w:eastAsia="Calibri" w:hAnsi="Calibri" w:cs="Arial"/>
          <w:sz w:val="27"/>
          <w:szCs w:val="27"/>
        </w:rPr>
      </w:pPr>
      <w:r w:rsidRPr="00BD3F93">
        <w:rPr>
          <w:rFonts w:ascii="Times New Roman" w:eastAsia="Times New Roman" w:hAnsi="Times New Roman" w:cs="Times New Roman"/>
          <w:sz w:val="27"/>
          <w:szCs w:val="27"/>
        </w:rPr>
        <w:t>Яр саклау корылмалары СНиП 22-02-2003 таләпләренә туры китереп проектлана.</w:t>
      </w:r>
    </w:p>
    <w:p w:rsidR="001478C0" w:rsidRPr="00BD3F93" w:rsidRDefault="001478C0" w:rsidP="001478C0">
      <w:pPr>
        <w:widowControl w:val="0"/>
        <w:suppressAutoHyphens/>
        <w:autoSpaceDN w:val="0"/>
        <w:spacing w:after="0" w:line="240" w:lineRule="auto"/>
        <w:ind w:right="106"/>
        <w:jc w:val="center"/>
        <w:rPr>
          <w:rFonts w:ascii="Calibri" w:eastAsia="Calibri" w:hAnsi="Calibri" w:cs="Arial"/>
          <w:sz w:val="27"/>
          <w:szCs w:val="27"/>
        </w:rPr>
      </w:pPr>
      <w:r w:rsidRPr="00BD3F93">
        <w:rPr>
          <w:rFonts w:ascii="Times New Roman" w:eastAsia="Times New Roman" w:hAnsi="Times New Roman" w:cs="Times New Roman"/>
          <w:b/>
          <w:bCs/>
          <w:sz w:val="27"/>
          <w:szCs w:val="27"/>
        </w:rPr>
        <w:t>7.2.5. Коррупциягә каршы чаралар</w:t>
      </w:r>
    </w:p>
    <w:p w:rsidR="001478C0" w:rsidRPr="00BD3F93" w:rsidRDefault="001478C0" w:rsidP="001478C0">
      <w:pPr>
        <w:widowControl w:val="0"/>
        <w:numPr>
          <w:ilvl w:val="3"/>
          <w:numId w:val="128"/>
        </w:numPr>
        <w:tabs>
          <w:tab w:val="left" w:pos="1700"/>
        </w:tabs>
        <w:suppressAutoHyphens/>
        <w:autoSpaceDN w:val="0"/>
        <w:spacing w:before="181" w:after="0" w:line="247" w:lineRule="auto"/>
        <w:ind w:left="0" w:right="100" w:firstLine="720"/>
        <w:jc w:val="both"/>
        <w:rPr>
          <w:rFonts w:ascii="Calibri" w:eastAsia="Calibri" w:hAnsi="Calibri" w:cs="Arial"/>
          <w:sz w:val="27"/>
          <w:szCs w:val="27"/>
        </w:rPr>
      </w:pPr>
      <w:r w:rsidRPr="00BD3F93">
        <w:rPr>
          <w:rFonts w:ascii="Times New Roman" w:eastAsia="Times New Roman" w:hAnsi="Times New Roman" w:cs="Times New Roman"/>
          <w:sz w:val="27"/>
          <w:szCs w:val="27"/>
        </w:rPr>
        <w:t>Карстка каршы чараларны геологик төзелештә эрелә торган тау токымнары (известняклар, доломитлар, акбур, карбонат цементы булган тышлау грунтлары, гипслар, ангидритлар, таш тоз) булган һәм өслектә карст күренешләре булган территорияләрдә (бүрәнәләр, котловиннар, карст - эрозия чокырлары һ.б.) һәм (яисә) грунт массивы тирәнлегендә (грунт эретү, грунтларны эретү, эретү, эретү, эретү һ. б.) булган биналар һәм корылмаларның проектларында күздә тотарга кирәк. куышлыклар, мәгарәләр һ. б.).</w:t>
      </w:r>
    </w:p>
    <w:p w:rsidR="001478C0" w:rsidRPr="00801DF6" w:rsidRDefault="001478C0" w:rsidP="001478C0">
      <w:pPr>
        <w:widowControl w:val="0"/>
        <w:numPr>
          <w:ilvl w:val="3"/>
          <w:numId w:val="128"/>
        </w:numPr>
        <w:tabs>
          <w:tab w:val="left" w:pos="1700"/>
        </w:tabs>
        <w:suppressAutoHyphens/>
        <w:overflowPunct w:val="0"/>
        <w:autoSpaceDE w:val="0"/>
        <w:autoSpaceDN w:val="0"/>
        <w:spacing w:before="11" w:after="0" w:line="251" w:lineRule="auto"/>
        <w:ind w:left="0" w:right="110" w:firstLine="851"/>
        <w:jc w:val="both"/>
        <w:rPr>
          <w:rFonts w:ascii="Times New Roman" w:eastAsia="Times New Roman" w:hAnsi="Times New Roman" w:cs="Times New Roman"/>
          <w:sz w:val="27"/>
          <w:szCs w:val="27"/>
        </w:rPr>
      </w:pPr>
      <w:r w:rsidRPr="00BD3F93">
        <w:rPr>
          <w:rFonts w:ascii="Times New Roman" w:eastAsia="Times New Roman" w:hAnsi="Times New Roman" w:cs="Times New Roman"/>
          <w:sz w:val="27"/>
          <w:szCs w:val="27"/>
        </w:rPr>
        <w:t>Биналарны һәм корылмаларны инженерлык ягыннан яклау өчен карсттан түбәндәге чаралар кулланыла:</w:t>
      </w:r>
    </w:p>
    <w:p w:rsidR="001478C0" w:rsidRPr="00BD3F93" w:rsidRDefault="001478C0" w:rsidP="001478C0">
      <w:pPr>
        <w:widowControl w:val="0"/>
        <w:tabs>
          <w:tab w:val="left" w:pos="1700"/>
        </w:tabs>
        <w:suppressAutoHyphens/>
        <w:overflowPunct w:val="0"/>
        <w:autoSpaceDE w:val="0"/>
        <w:autoSpaceDN w:val="0"/>
        <w:spacing w:before="11" w:after="0" w:line="251" w:lineRule="auto"/>
        <w:ind w:left="851" w:right="110"/>
        <w:jc w:val="both"/>
        <w:rPr>
          <w:rFonts w:ascii="Times New Roman" w:eastAsia="Times New Roman" w:hAnsi="Times New Roman" w:cs="Times New Roman"/>
          <w:sz w:val="27"/>
          <w:szCs w:val="27"/>
        </w:rPr>
      </w:pPr>
      <w:r w:rsidRPr="00BD3F93">
        <w:rPr>
          <w:rFonts w:ascii="Times New Roman" w:eastAsia="Times New Roman" w:hAnsi="Times New Roman" w:cs="Times New Roman"/>
          <w:sz w:val="27"/>
          <w:szCs w:val="27"/>
        </w:rPr>
        <w:t xml:space="preserve"> аларны яраштыру: </w:t>
      </w:r>
    </w:p>
    <w:p w:rsidR="001478C0" w:rsidRPr="00BD3F93" w:rsidRDefault="001478C0" w:rsidP="001478C0">
      <w:pPr>
        <w:widowControl w:val="0"/>
        <w:suppressAutoHyphens/>
        <w:overflowPunct w:val="0"/>
        <w:autoSpaceDE w:val="0"/>
        <w:autoSpaceDN w:val="0"/>
        <w:spacing w:before="11" w:after="0" w:line="247" w:lineRule="auto"/>
        <w:ind w:right="102" w:firstLine="851"/>
        <w:jc w:val="both"/>
        <w:rPr>
          <w:rFonts w:ascii="Times New Roman" w:eastAsia="Times New Roman" w:hAnsi="Times New Roman" w:cs="Times New Roman"/>
          <w:sz w:val="27"/>
          <w:szCs w:val="27"/>
        </w:rPr>
      </w:pPr>
      <w:r w:rsidRPr="00BD3F93">
        <w:rPr>
          <w:rFonts w:ascii="Times New Roman" w:eastAsia="Times New Roman" w:hAnsi="Times New Roman" w:cs="Times New Roman"/>
          <w:sz w:val="27"/>
          <w:szCs w:val="27"/>
        </w:rPr>
        <w:t xml:space="preserve">планлаштыру; </w:t>
      </w:r>
    </w:p>
    <w:p w:rsidR="001478C0" w:rsidRPr="00BD3F93" w:rsidRDefault="001478C0" w:rsidP="001478C0">
      <w:pPr>
        <w:widowControl w:val="0"/>
        <w:suppressAutoHyphens/>
        <w:overflowPunct w:val="0"/>
        <w:autoSpaceDE w:val="0"/>
        <w:autoSpaceDN w:val="0"/>
        <w:spacing w:before="11" w:after="0" w:line="247" w:lineRule="auto"/>
        <w:ind w:right="102" w:firstLine="851"/>
        <w:jc w:val="both"/>
        <w:rPr>
          <w:rFonts w:ascii="Times New Roman" w:eastAsia="Times New Roman" w:hAnsi="Times New Roman" w:cs="Times New Roman"/>
          <w:sz w:val="27"/>
          <w:szCs w:val="27"/>
        </w:rPr>
      </w:pPr>
      <w:r w:rsidRPr="00BD3F93">
        <w:rPr>
          <w:rFonts w:ascii="Times New Roman" w:eastAsia="Times New Roman" w:hAnsi="Times New Roman" w:cs="Times New Roman"/>
          <w:sz w:val="27"/>
          <w:szCs w:val="27"/>
        </w:rPr>
        <w:t xml:space="preserve">су саклау һәм профильтрацион; геотехник (нигезләрне ныгыту); </w:t>
      </w:r>
    </w:p>
    <w:p w:rsidR="001478C0" w:rsidRPr="00BD3F93" w:rsidRDefault="001478C0" w:rsidP="001478C0">
      <w:pPr>
        <w:widowControl w:val="0"/>
        <w:suppressAutoHyphens/>
        <w:overflowPunct w:val="0"/>
        <w:autoSpaceDE w:val="0"/>
        <w:autoSpaceDN w:val="0"/>
        <w:spacing w:before="11" w:after="0" w:line="247" w:lineRule="auto"/>
        <w:ind w:right="102" w:firstLine="851"/>
        <w:jc w:val="both"/>
        <w:rPr>
          <w:rFonts w:ascii="Times New Roman" w:eastAsia="Times New Roman" w:hAnsi="Times New Roman" w:cs="Times New Roman"/>
          <w:sz w:val="27"/>
          <w:szCs w:val="27"/>
        </w:rPr>
      </w:pPr>
      <w:r w:rsidRPr="00BD3F93">
        <w:rPr>
          <w:rFonts w:ascii="Times New Roman" w:eastAsia="Times New Roman" w:hAnsi="Times New Roman" w:cs="Times New Roman"/>
          <w:sz w:val="27"/>
          <w:szCs w:val="27"/>
        </w:rPr>
        <w:t xml:space="preserve">конструктив (аерым яки геотехник комплекс белән); </w:t>
      </w:r>
    </w:p>
    <w:p w:rsidR="001478C0" w:rsidRDefault="001478C0" w:rsidP="001478C0">
      <w:pPr>
        <w:widowControl w:val="0"/>
        <w:suppressAutoHyphens/>
        <w:autoSpaceDN w:val="0"/>
        <w:spacing w:after="0" w:line="247" w:lineRule="auto"/>
        <w:ind w:right="107"/>
        <w:jc w:val="both"/>
        <w:rPr>
          <w:rFonts w:ascii="Times New Roman" w:eastAsia="Times New Roman" w:hAnsi="Times New Roman" w:cs="Times New Roman"/>
          <w:sz w:val="27"/>
          <w:szCs w:val="27"/>
          <w:lang w:val="tt-RU"/>
        </w:rPr>
      </w:pPr>
      <w:r w:rsidRPr="00BD3F93">
        <w:rPr>
          <w:rFonts w:ascii="Times New Roman" w:eastAsia="Times New Roman" w:hAnsi="Times New Roman" w:cs="Times New Roman"/>
          <w:sz w:val="27"/>
          <w:szCs w:val="27"/>
        </w:rPr>
        <w:t xml:space="preserve">технологик (технологик җиһазларның һәм коммуникацияләрнең ышанычлылыгын арттыру, аларны кабатлау, аларның үтүләрен контрольдә тоту, авария хәлендәге участокларны вакытында өзү мөмкинлеген тәэмин итү һ. б.); </w:t>
      </w:r>
    </w:p>
    <w:p w:rsidR="001478C0" w:rsidRPr="00BD3F93" w:rsidRDefault="001478C0" w:rsidP="001478C0">
      <w:pPr>
        <w:widowControl w:val="0"/>
        <w:suppressAutoHyphens/>
        <w:autoSpaceDN w:val="0"/>
        <w:spacing w:after="0" w:line="247" w:lineRule="auto"/>
        <w:ind w:right="107" w:firstLine="851"/>
        <w:jc w:val="both"/>
        <w:rPr>
          <w:rFonts w:ascii="Times New Roman" w:eastAsia="Times New Roman" w:hAnsi="Times New Roman" w:cs="Times New Roman"/>
          <w:sz w:val="27"/>
          <w:szCs w:val="27"/>
        </w:rPr>
      </w:pPr>
      <w:r w:rsidRPr="00BD3F93">
        <w:rPr>
          <w:rFonts w:ascii="Times New Roman" w:eastAsia="Times New Roman" w:hAnsi="Times New Roman" w:cs="Times New Roman"/>
          <w:sz w:val="27"/>
          <w:szCs w:val="27"/>
        </w:rPr>
        <w:t xml:space="preserve">эксплуатация (грунт торышы, биналар һәм корылмаларның деформацияләре мониторингы). </w:t>
      </w:r>
    </w:p>
    <w:p w:rsidR="001478C0" w:rsidRPr="00BD3F93" w:rsidRDefault="001478C0" w:rsidP="001478C0">
      <w:pPr>
        <w:suppressAutoHyphens/>
        <w:autoSpaceDN w:val="0"/>
        <w:spacing w:after="0" w:line="247" w:lineRule="auto"/>
        <w:ind w:right="107" w:firstLine="851"/>
        <w:jc w:val="both"/>
        <w:rPr>
          <w:rFonts w:ascii="Times New Roman" w:eastAsia="Times New Roman" w:hAnsi="Times New Roman" w:cs="Times New Roman"/>
          <w:sz w:val="27"/>
          <w:szCs w:val="27"/>
        </w:rPr>
      </w:pPr>
      <w:r w:rsidRPr="00BD3F93">
        <w:rPr>
          <w:rFonts w:ascii="Times New Roman" w:eastAsia="Times New Roman" w:hAnsi="Times New Roman" w:cs="Times New Roman"/>
          <w:sz w:val="27"/>
          <w:szCs w:val="27"/>
        </w:rPr>
        <w:t>Картка каршы чаралар ачыкланган һәм фаразланган карст күренешләренең характерына, барлыкка килгән токымның төренә, аларның яту шартларына һәм проектлана торган якланыла торган территорияләрне һәм корылмаларны саклау үзенчәлекләре белән билгеләнә торган таләпләргә бәйле рәвештә сайларга кирәк.</w:t>
      </w:r>
    </w:p>
    <w:p w:rsidR="001478C0" w:rsidRPr="00C27A81" w:rsidRDefault="001478C0" w:rsidP="001478C0">
      <w:pPr>
        <w:widowControl w:val="0"/>
        <w:suppressAutoHyphens/>
        <w:overflowPunct w:val="0"/>
        <w:autoSpaceDE w:val="0"/>
        <w:autoSpaceDN w:val="0"/>
        <w:spacing w:before="11" w:after="0" w:line="247" w:lineRule="auto"/>
        <w:ind w:right="102" w:firstLine="851"/>
        <w:jc w:val="both"/>
        <w:rPr>
          <w:rFonts w:ascii="Times New Roman" w:eastAsia="Times New Roman" w:hAnsi="Times New Roman" w:cs="Times New Roman"/>
          <w:sz w:val="27"/>
          <w:szCs w:val="27"/>
        </w:rPr>
        <w:sectPr w:rsidR="001478C0" w:rsidRPr="00C27A81">
          <w:headerReference w:type="default" r:id="rId31"/>
          <w:footerReference w:type="default" r:id="rId32"/>
          <w:pgSz w:w="11910" w:h="16840"/>
          <w:pgMar w:top="980" w:right="520" w:bottom="280" w:left="740" w:header="763" w:footer="0" w:gutter="0"/>
          <w:cols w:space="720"/>
        </w:sectPr>
      </w:pPr>
    </w:p>
    <w:p w:rsidR="001478C0" w:rsidRPr="00C27A81" w:rsidRDefault="001478C0" w:rsidP="001478C0">
      <w:pPr>
        <w:widowControl w:val="0"/>
        <w:numPr>
          <w:ilvl w:val="3"/>
          <w:numId w:val="128"/>
        </w:numPr>
        <w:tabs>
          <w:tab w:val="left" w:pos="1807"/>
        </w:tabs>
        <w:suppressAutoHyphens/>
        <w:overflowPunct w:val="0"/>
        <w:autoSpaceDE w:val="0"/>
        <w:autoSpaceDN w:val="0"/>
        <w:spacing w:after="0" w:line="310" w:lineRule="exact"/>
        <w:ind w:left="1806" w:right="1109" w:hanging="984"/>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lastRenderedPageBreak/>
        <w:t xml:space="preserve">Коррупциягә каршы чаралар: </w:t>
      </w:r>
    </w:p>
    <w:p w:rsidR="001478C0" w:rsidRPr="00C27A81" w:rsidRDefault="001478C0" w:rsidP="001478C0">
      <w:pPr>
        <w:widowControl w:val="0"/>
        <w:suppressAutoHyphens/>
        <w:overflowPunct w:val="0"/>
        <w:autoSpaceDE w:val="0"/>
        <w:autoSpaceDN w:val="0"/>
        <w:spacing w:after="0" w:line="247" w:lineRule="auto"/>
        <w:ind w:right="104"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активлашуны булдырмау, ә кирәк булганда карст һәм карст-суфффозион процессларның активлыгын киметергә кирәк; </w:t>
      </w:r>
    </w:p>
    <w:p w:rsidR="001478C0" w:rsidRPr="00C27A81" w:rsidRDefault="001478C0" w:rsidP="001478C0">
      <w:pPr>
        <w:widowControl w:val="0"/>
        <w:suppressAutoHyphens/>
        <w:overflowPunct w:val="0"/>
        <w:autoSpaceDE w:val="0"/>
        <w:autoSpaceDN w:val="0"/>
        <w:spacing w:after="0" w:line="247" w:lineRule="auto"/>
        <w:ind w:right="104"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грунт катламнарының карст һәм карст-суффозион деформацияләрен кирәкле дәрәҗәдә төшереп калдырырга яки киметергә; </w:t>
      </w:r>
    </w:p>
    <w:p w:rsidR="001478C0" w:rsidRPr="00C27A81" w:rsidRDefault="001478C0" w:rsidP="001478C0">
      <w:pPr>
        <w:widowControl w:val="0"/>
        <w:suppressAutoHyphens/>
        <w:overflowPunct w:val="0"/>
        <w:autoSpaceDE w:val="0"/>
        <w:autoSpaceDN w:val="0"/>
        <w:spacing w:after="0" w:line="247" w:lineRule="auto"/>
        <w:ind w:right="104"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карст куышлыкларыннан җир асты бүлмәләренә һәм тау эшләнмәләренә су арттырылган фильтрацияне һәм өзелүне булдырмау; </w:t>
      </w:r>
    </w:p>
    <w:p w:rsidR="001478C0" w:rsidRPr="00C27A81" w:rsidRDefault="001478C0" w:rsidP="001478C0">
      <w:pPr>
        <w:widowControl w:val="0"/>
        <w:suppressAutoHyphens/>
        <w:overflowPunct w:val="0"/>
        <w:autoSpaceDE w:val="0"/>
        <w:autoSpaceDN w:val="0"/>
        <w:spacing w:after="0" w:line="247" w:lineRule="auto"/>
        <w:ind w:right="104"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территорияләрне, биналарны һәм корылмаларны карст күренешләре вакытында нормаль эксплуатацияләү мөмкинлеген тәэмин итү.</w:t>
      </w:r>
    </w:p>
    <w:p w:rsidR="001478C0" w:rsidRPr="00C27A81" w:rsidRDefault="001478C0" w:rsidP="001478C0">
      <w:pPr>
        <w:widowControl w:val="0"/>
        <w:numPr>
          <w:ilvl w:val="3"/>
          <w:numId w:val="128"/>
        </w:numPr>
        <w:tabs>
          <w:tab w:val="left" w:pos="1705"/>
        </w:tabs>
        <w:suppressAutoHyphens/>
        <w:overflowPunct w:val="0"/>
        <w:autoSpaceDE w:val="0"/>
        <w:autoSpaceDN w:val="0"/>
        <w:spacing w:before="1" w:after="0" w:line="247" w:lineRule="auto"/>
        <w:ind w:left="0" w:right="102"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Планлаштыру чаралары ябылган территорияләрне рациональ куллануны һәм картларга каршы яклауга киткән чыгымнарны оптимальләштерүне тәэмин итәргә тиеш. Алар әлеге районның үсеш перспективасын һәм картларга каршы яклауның карст үсеше шартларына йогынтысын исәпкә алырга тиеш. </w:t>
      </w:r>
    </w:p>
    <w:p w:rsidR="001478C0" w:rsidRPr="00C27A81" w:rsidRDefault="001478C0" w:rsidP="001478C0">
      <w:pPr>
        <w:widowControl w:val="0"/>
        <w:suppressAutoHyphens/>
        <w:overflowPunct w:val="0"/>
        <w:autoSpaceDE w:val="0"/>
        <w:autoSpaceDN w:val="0"/>
        <w:spacing w:after="0" w:line="247" w:lineRule="auto"/>
        <w:ind w:right="103"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Планлаштыру чаралары составына керә: </w:t>
      </w:r>
    </w:p>
    <w:p w:rsidR="001478C0" w:rsidRDefault="001478C0" w:rsidP="001478C0">
      <w:pPr>
        <w:widowControl w:val="0"/>
        <w:suppressAutoHyphens/>
        <w:overflowPunct w:val="0"/>
        <w:autoSpaceDE w:val="0"/>
        <w:autoSpaceDN w:val="0"/>
        <w:spacing w:after="0" w:line="247" w:lineRule="auto"/>
        <w:ind w:right="103"/>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функциональ зоналарны махсус урнаштыру, планировка структурасын эшләгәндә магистраль урамнарны һәм челтәрләрне трассировкалау, карстокуркынычлы участокларны карап чыгу һәм аларга яшел үсентеләр урнаштыру мөмкин булган кадәр мөмкин булган;</w:t>
      </w:r>
    </w:p>
    <w:p w:rsidR="001478C0" w:rsidRDefault="001478C0" w:rsidP="001478C0">
      <w:pPr>
        <w:widowControl w:val="0"/>
        <w:suppressAutoHyphens/>
        <w:overflowPunct w:val="0"/>
        <w:autoSpaceDE w:val="0"/>
        <w:autoSpaceDN w:val="0"/>
        <w:spacing w:after="0" w:line="247" w:lineRule="auto"/>
        <w:ind w:right="103"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 территорияләрне төзелешнең техноген йогынтысыннан инженерлык яклавын эшләү; </w:t>
      </w:r>
    </w:p>
    <w:p w:rsidR="001478C0" w:rsidRPr="00C27A81" w:rsidRDefault="001478C0" w:rsidP="001478C0">
      <w:pPr>
        <w:widowControl w:val="0"/>
        <w:suppressAutoHyphens/>
        <w:overflowPunct w:val="0"/>
        <w:autoSpaceDE w:val="0"/>
        <w:autoSpaceDN w:val="0"/>
        <w:spacing w:after="0" w:line="247" w:lineRule="auto"/>
        <w:ind w:right="103"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биналарның һәм корылмаларның I - II категория участокларыннан читтә, шулай ук уңышсызлыклар барлыкка килү ешлыгы аз булган участоклардан читтә, әмма аларның уртача диаметрлары 20 метрдан артык булган (А тотрыклылыгы категориясе) урнашкан.</w:t>
      </w:r>
    </w:p>
    <w:p w:rsidR="001478C0" w:rsidRDefault="001478C0" w:rsidP="001478C0">
      <w:pPr>
        <w:widowControl w:val="0"/>
        <w:numPr>
          <w:ilvl w:val="3"/>
          <w:numId w:val="128"/>
        </w:numPr>
        <w:tabs>
          <w:tab w:val="left" w:pos="1705"/>
        </w:tabs>
        <w:suppressAutoHyphens/>
        <w:overflowPunct w:val="0"/>
        <w:autoSpaceDE w:val="0"/>
        <w:autoSpaceDN w:val="0"/>
        <w:spacing w:after="0" w:line="247" w:lineRule="auto"/>
        <w:ind w:left="0" w:right="99"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Су саклау һәм картка каршы көрәш чаралары биналарны һәм корылмаларны төзү һәм эксплуатацияләү чорында гидро-геологик шартларның техноген үзгәрешләре йогынтысында аның белән бәйле суффозион һәм уңышсыз күренешләрне бу</w:t>
      </w:r>
      <w:r>
        <w:rPr>
          <w:rFonts w:ascii="Times New Roman" w:eastAsia="Times New Roman" w:hAnsi="Times New Roman" w:cs="Times New Roman"/>
          <w:sz w:val="27"/>
          <w:szCs w:val="27"/>
        </w:rPr>
        <w:t>лдырмау өчен юнәлдерелергә тиеш</w:t>
      </w:r>
      <w:r w:rsidRPr="00C27A81">
        <w:rPr>
          <w:rFonts w:ascii="Times New Roman" w:eastAsia="Times New Roman" w:hAnsi="Times New Roman" w:cs="Times New Roman"/>
          <w:sz w:val="27"/>
          <w:szCs w:val="27"/>
        </w:rPr>
        <w:t>:</w:t>
      </w:r>
    </w:p>
    <w:p w:rsidR="001478C0" w:rsidRDefault="001478C0" w:rsidP="001478C0">
      <w:pPr>
        <w:widowControl w:val="0"/>
        <w:tabs>
          <w:tab w:val="left" w:pos="1705"/>
        </w:tabs>
        <w:suppressAutoHyphens/>
        <w:overflowPunct w:val="0"/>
        <w:autoSpaceDE w:val="0"/>
        <w:autoSpaceDN w:val="0"/>
        <w:spacing w:after="0" w:line="247" w:lineRule="auto"/>
        <w:ind w:right="99"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 өске, сәнәгать һәм хуҗалык-көнкүреш суларын грунтта инфильтрацияләүне максималь дәрәҗәдә киметү, шул исәптән сәнәгать һәм хуҗалык - көнкүреш суларын агызуга каршы көрәш; </w:t>
      </w:r>
    </w:p>
    <w:p w:rsidR="001478C0" w:rsidRDefault="001478C0" w:rsidP="001478C0">
      <w:pPr>
        <w:widowControl w:val="0"/>
        <w:tabs>
          <w:tab w:val="left" w:pos="1705"/>
        </w:tabs>
        <w:suppressAutoHyphens/>
        <w:overflowPunct w:val="0"/>
        <w:autoSpaceDE w:val="0"/>
        <w:autoSpaceDN w:val="0"/>
        <w:spacing w:after="0" w:line="247" w:lineRule="auto"/>
        <w:ind w:right="99"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җир асты суларының дәрәҗәләрен күтәрүне (бигрәк тә түбән булган су горизонтлары дәрәҗәләрен киметү белән бергә), ярык-карст һәм </w:t>
      </w:r>
      <w:r>
        <w:rPr>
          <w:rFonts w:ascii="Times New Roman" w:eastAsia="Times New Roman" w:hAnsi="Times New Roman" w:cs="Times New Roman"/>
          <w:sz w:val="27"/>
          <w:szCs w:val="27"/>
        </w:rPr>
        <w:t xml:space="preserve">югары ята </w:t>
      </w:r>
      <w:r w:rsidRPr="00C27A81">
        <w:rPr>
          <w:rFonts w:ascii="Times New Roman" w:eastAsia="Times New Roman" w:hAnsi="Times New Roman" w:cs="Times New Roman"/>
          <w:sz w:val="27"/>
          <w:szCs w:val="27"/>
        </w:rPr>
        <w:t xml:space="preserve">торган су горизонтларында су хәрәкәте тизлеген арттыру, шулай ук гидрогеологик шартларның башка техноген үзгәрешләрен булдырмау (бигрәк тә түбән булган су горизонтлары дәрәҗәләрен киметү белән бергә), дәрәҗәләрнең кискен тирбәлешләрен булдырмау, ярык-карст һәм </w:t>
      </w:r>
      <w:r>
        <w:rPr>
          <w:rFonts w:ascii="Times New Roman" w:eastAsia="Times New Roman" w:hAnsi="Times New Roman" w:cs="Times New Roman"/>
          <w:sz w:val="27"/>
          <w:szCs w:val="27"/>
        </w:rPr>
        <w:t xml:space="preserve">югары ята </w:t>
      </w:r>
      <w:r w:rsidRPr="00C27A81">
        <w:rPr>
          <w:rFonts w:ascii="Times New Roman" w:eastAsia="Times New Roman" w:hAnsi="Times New Roman" w:cs="Times New Roman"/>
          <w:sz w:val="27"/>
          <w:szCs w:val="27"/>
        </w:rPr>
        <w:t>торган су горизонтларында сулар хәрәкәте тизлеген арттыру, шулай ук карстны активлаштыруга;</w:t>
      </w:r>
    </w:p>
    <w:p w:rsidR="001478C0" w:rsidRPr="00C27A81" w:rsidRDefault="001478C0" w:rsidP="001478C0">
      <w:pPr>
        <w:widowControl w:val="0"/>
        <w:suppressAutoHyphens/>
        <w:autoSpaceDN w:val="0"/>
        <w:spacing w:before="1" w:after="0" w:line="247" w:lineRule="auto"/>
        <w:ind w:right="108"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җир өслеген җентекләп вертикаль планлаштыру һәм төзелә торган участоклардан читкә су белән ышанычлы яңгыр канализациясен урнаштыру; </w:t>
      </w:r>
    </w:p>
    <w:p w:rsidR="001478C0" w:rsidRPr="00C27A81" w:rsidRDefault="001478C0" w:rsidP="001478C0">
      <w:pPr>
        <w:suppressAutoHyphens/>
        <w:autoSpaceDN w:val="0"/>
        <w:spacing w:before="1" w:after="0" w:line="247" w:lineRule="auto"/>
        <w:ind w:right="108"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төзелеш чорында казаннарда һәм мәйданчыкларда өске суларның җыелуына юл куймау, гидроизоляция, су үткәрү коммуникацияләрен һәм азык-төлек үткәргечләрен урнаштыру, котлованнар пазасы салу буенча эшләрнең сыйфатын катгый контрольдә тоту.</w:t>
      </w:r>
    </w:p>
    <w:p w:rsidR="001478C0" w:rsidRPr="00C27A81" w:rsidRDefault="001478C0" w:rsidP="001478C0">
      <w:pPr>
        <w:widowControl w:val="0"/>
        <w:tabs>
          <w:tab w:val="left" w:pos="1705"/>
        </w:tabs>
        <w:suppressAutoHyphens/>
        <w:overflowPunct w:val="0"/>
        <w:autoSpaceDE w:val="0"/>
        <w:autoSpaceDN w:val="0"/>
        <w:spacing w:after="0" w:line="247" w:lineRule="auto"/>
        <w:ind w:right="99" w:firstLine="851"/>
        <w:jc w:val="both"/>
        <w:rPr>
          <w:rFonts w:ascii="Times New Roman" w:eastAsia="Times New Roman" w:hAnsi="Times New Roman" w:cs="Times New Roman"/>
          <w:sz w:val="27"/>
          <w:szCs w:val="27"/>
        </w:rPr>
        <w:sectPr w:rsidR="001478C0" w:rsidRPr="00C27A81">
          <w:headerReference w:type="default" r:id="rId33"/>
          <w:footerReference w:type="default" r:id="rId34"/>
          <w:pgSz w:w="11910" w:h="16840"/>
          <w:pgMar w:top="980" w:right="540" w:bottom="280" w:left="740" w:header="763" w:footer="0" w:gutter="0"/>
          <w:cols w:space="720"/>
        </w:sectPr>
      </w:pPr>
    </w:p>
    <w:p w:rsidR="001478C0" w:rsidRPr="00C27A81" w:rsidRDefault="001478C0" w:rsidP="001478C0">
      <w:pPr>
        <w:widowControl w:val="0"/>
        <w:suppressAutoHyphens/>
        <w:overflowPunct w:val="0"/>
        <w:autoSpaceDE w:val="0"/>
        <w:autoSpaceDN w:val="0"/>
        <w:spacing w:before="10" w:after="0" w:line="240" w:lineRule="auto"/>
        <w:jc w:val="both"/>
        <w:rPr>
          <w:rFonts w:ascii="Times New Roman" w:eastAsia="Times New Roman" w:hAnsi="Times New Roman" w:cs="Times New Roman"/>
          <w:sz w:val="9"/>
          <w:szCs w:val="9"/>
        </w:rPr>
      </w:pPr>
    </w:p>
    <w:p w:rsidR="001478C0" w:rsidRPr="00C27A81" w:rsidRDefault="001478C0" w:rsidP="001478C0">
      <w:pPr>
        <w:widowControl w:val="0"/>
        <w:numPr>
          <w:ilvl w:val="3"/>
          <w:numId w:val="128"/>
        </w:numPr>
        <w:tabs>
          <w:tab w:val="left" w:pos="1818"/>
        </w:tabs>
        <w:suppressAutoHyphens/>
        <w:autoSpaceDN w:val="0"/>
        <w:spacing w:after="0" w:line="247" w:lineRule="auto"/>
        <w:ind w:left="103" w:right="102" w:firstLine="720"/>
        <w:jc w:val="both"/>
        <w:rPr>
          <w:rFonts w:ascii="Calibri" w:eastAsia="Calibri" w:hAnsi="Calibri" w:cs="Arial"/>
        </w:rPr>
      </w:pPr>
      <w:r w:rsidRPr="00C27A81">
        <w:rPr>
          <w:rFonts w:ascii="Times New Roman" w:eastAsia="Times New Roman" w:hAnsi="Times New Roman" w:cs="Times New Roman"/>
          <w:sz w:val="27"/>
          <w:szCs w:val="27"/>
        </w:rPr>
        <w:t>Су саклагычларның, җир асты су алу җайланмаларының һәм башка су төшерү һәм терәк гидротехник корылмаларның һәм корылмаларның төзелгән һәм төзелә торган территорияләргә йогынтысын чикләргә кирәк.</w:t>
      </w:r>
    </w:p>
    <w:p w:rsidR="001478C0" w:rsidRPr="00C27A81" w:rsidRDefault="001478C0" w:rsidP="001478C0">
      <w:pPr>
        <w:widowControl w:val="0"/>
        <w:numPr>
          <w:ilvl w:val="3"/>
          <w:numId w:val="128"/>
        </w:numPr>
        <w:tabs>
          <w:tab w:val="left" w:pos="1808"/>
        </w:tabs>
        <w:suppressAutoHyphens/>
        <w:autoSpaceDN w:val="0"/>
        <w:spacing w:before="1" w:after="0" w:line="247" w:lineRule="auto"/>
        <w:ind w:left="103" w:right="101" w:firstLine="720"/>
        <w:jc w:val="both"/>
        <w:rPr>
          <w:rFonts w:ascii="Calibri" w:eastAsia="Calibri" w:hAnsi="Calibri" w:cs="Arial"/>
        </w:rPr>
      </w:pPr>
      <w:r w:rsidRPr="00C27A81">
        <w:rPr>
          <w:rFonts w:ascii="Times New Roman" w:eastAsia="Times New Roman" w:hAnsi="Times New Roman" w:cs="Times New Roman"/>
          <w:sz w:val="27"/>
          <w:szCs w:val="27"/>
        </w:rPr>
        <w:t>Сусаклагычларны, сулыкларны, каналларны, шлам саклау системаларын, су белән тәэмин итү һәм канализация системаларын, дренажларны, котлованнарны һәм башка корылмаларны проектлаганда карстның гидрологик һәм гидрогеологик үзенчәлекләре исәпкә алынырга тиеш. Кирәк булганда, фильтрациягә каршы завеслар һәм экраннар, гидротехник корылмаларның һәм җайланмаларның эш режимын җайга салу һ. б. кулланыла.</w:t>
      </w:r>
    </w:p>
    <w:p w:rsidR="001478C0" w:rsidRPr="00C27A81" w:rsidRDefault="001478C0" w:rsidP="001478C0">
      <w:pPr>
        <w:widowControl w:val="0"/>
        <w:numPr>
          <w:ilvl w:val="3"/>
          <w:numId w:val="128"/>
        </w:numPr>
        <w:tabs>
          <w:tab w:val="left" w:pos="1808"/>
        </w:tabs>
        <w:suppressAutoHyphens/>
        <w:overflowPunct w:val="0"/>
        <w:autoSpaceDE w:val="0"/>
        <w:autoSpaceDN w:val="0"/>
        <w:spacing w:after="0" w:line="310" w:lineRule="exact"/>
        <w:ind w:left="1807" w:right="106" w:hanging="984"/>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Геотехник чараларга түбәндәгеләр керә: </w:t>
      </w:r>
    </w:p>
    <w:p w:rsidR="001478C0" w:rsidRPr="00C27A81" w:rsidRDefault="001478C0" w:rsidP="001478C0">
      <w:pPr>
        <w:widowControl w:val="0"/>
        <w:suppressAutoHyphens/>
        <w:overflowPunct w:val="0"/>
        <w:autoSpaceDE w:val="0"/>
        <w:autoSpaceDN w:val="0"/>
        <w:spacing w:after="0" w:line="310" w:lineRule="exact"/>
        <w:ind w:right="106"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җир өслегендә, котлованнарда һәм тау эшкәртмәләрендә табылган карст куышлыкларын һәм ярыкларны тампонирлау; </w:t>
      </w:r>
    </w:p>
    <w:p w:rsidR="001478C0" w:rsidRPr="00C27A81" w:rsidRDefault="001478C0" w:rsidP="001478C0">
      <w:pPr>
        <w:widowControl w:val="0"/>
        <w:suppressAutoHyphens/>
        <w:overflowPunct w:val="0"/>
        <w:autoSpaceDE w:val="0"/>
        <w:autoSpaceDN w:val="0"/>
        <w:spacing w:after="0" w:line="310" w:lineRule="exact"/>
        <w:ind w:right="106"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 беркетелгән токымнарны һәм (яки) чыккан грунтларны цементацион эретмәләр инъекциясе яки башка ысуллар белән беркетү; </w:t>
      </w:r>
    </w:p>
    <w:p w:rsidR="001478C0" w:rsidRPr="00C27A81" w:rsidRDefault="001478C0" w:rsidP="001478C0">
      <w:pPr>
        <w:widowControl w:val="0"/>
        <w:suppressAutoHyphens/>
        <w:overflowPunct w:val="0"/>
        <w:autoSpaceDE w:val="0"/>
        <w:autoSpaceDN w:val="0"/>
        <w:spacing w:after="0" w:line="310" w:lineRule="exact"/>
        <w:ind w:right="106"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 xml:space="preserve"> фундаментларның ышанычлы законсыз яки беркетелгән грунтларга таянуы.</w:t>
      </w:r>
    </w:p>
    <w:p w:rsidR="001478C0" w:rsidRPr="00C27A81" w:rsidRDefault="001478C0" w:rsidP="001478C0">
      <w:pPr>
        <w:widowControl w:val="0"/>
        <w:numPr>
          <w:ilvl w:val="3"/>
          <w:numId w:val="128"/>
        </w:numPr>
        <w:tabs>
          <w:tab w:val="left" w:pos="1808"/>
        </w:tabs>
        <w:suppressAutoHyphens/>
        <w:overflowPunct w:val="0"/>
        <w:autoSpaceDE w:val="0"/>
        <w:autoSpaceDN w:val="0"/>
        <w:spacing w:before="11" w:after="0" w:line="247" w:lineRule="auto"/>
        <w:ind w:left="103" w:right="103" w:firstLine="720"/>
        <w:jc w:val="both"/>
        <w:rPr>
          <w:rFonts w:ascii="Calibri" w:eastAsia="Calibri" w:hAnsi="Calibri" w:cs="Arial"/>
        </w:rPr>
      </w:pPr>
      <w:r w:rsidRPr="00C27A81">
        <w:rPr>
          <w:rFonts w:ascii="Times New Roman" w:eastAsia="Times New Roman" w:hAnsi="Times New Roman" w:cs="Times New Roman"/>
          <w:sz w:val="27"/>
          <w:szCs w:val="27"/>
        </w:rPr>
        <w:t>Техник чараларны кулланып, карст һәм карст-суффозион деформацияләр барлыкка килү мөмкинлеге тулысынча юкка чыгарылмаган, шулай ук техник мөмкин булмаган яки аларны куллануның максатка ярашсызлыгы булган очракта корылманың фундаментын һәм конструкцияләрен, карст деформацияләрен исәпкә алып, исәпкә алына торган конструктив чаралар каралырга тиеш.</w:t>
      </w:r>
    </w:p>
    <w:p w:rsidR="001478C0" w:rsidRPr="00C27A81" w:rsidRDefault="001478C0" w:rsidP="001478C0">
      <w:pPr>
        <w:widowControl w:val="0"/>
        <w:suppressAutoHyphens/>
        <w:overflowPunct w:val="0"/>
        <w:autoSpaceDE w:val="0"/>
        <w:autoSpaceDN w:val="0"/>
        <w:spacing w:after="0" w:line="247" w:lineRule="auto"/>
        <w:ind w:right="104" w:firstLine="851"/>
        <w:jc w:val="both"/>
        <w:rPr>
          <w:rFonts w:ascii="Times New Roman" w:eastAsia="Times New Roman" w:hAnsi="Times New Roman" w:cs="Times New Roman"/>
          <w:sz w:val="27"/>
          <w:szCs w:val="27"/>
        </w:rPr>
      </w:pPr>
      <w:r w:rsidRPr="00C27A81">
        <w:rPr>
          <w:rFonts w:ascii="Times New Roman" w:eastAsia="Times New Roman" w:hAnsi="Times New Roman" w:cs="Times New Roman"/>
          <w:sz w:val="27"/>
          <w:szCs w:val="27"/>
        </w:rPr>
        <w:t>7.2.5.10. Картка каршы чаралар СНиП 22-02-2003 таләпләренә туры китереп гамәлгә ашырыла.</w:t>
      </w:r>
    </w:p>
    <w:p w:rsidR="001478C0" w:rsidRPr="004F3B0A" w:rsidRDefault="001478C0" w:rsidP="001478C0">
      <w:pPr>
        <w:widowControl w:val="0"/>
        <w:tabs>
          <w:tab w:val="left" w:pos="-2124"/>
        </w:tabs>
        <w:suppressAutoHyphens/>
        <w:autoSpaceDN w:val="0"/>
        <w:spacing w:after="0" w:line="240" w:lineRule="auto"/>
        <w:ind w:right="106"/>
        <w:jc w:val="center"/>
        <w:rPr>
          <w:rFonts w:ascii="Calibri" w:eastAsia="Calibri" w:hAnsi="Calibri" w:cs="Arial"/>
        </w:rPr>
      </w:pPr>
      <w:r w:rsidRPr="004F3B0A">
        <w:rPr>
          <w:rFonts w:ascii="Times New Roman" w:eastAsia="Calibri" w:hAnsi="Times New Roman" w:cs="Times New Roman"/>
          <w:b/>
          <w:sz w:val="27"/>
          <w:szCs w:val="27"/>
        </w:rPr>
        <w:t>7.2.6</w:t>
      </w:r>
      <w:r w:rsidRPr="004F3B0A">
        <w:rPr>
          <w:rFonts w:ascii="Times New Roman" w:eastAsia="Calibri" w:hAnsi="Times New Roman" w:cs="Times New Roman"/>
          <w:b/>
          <w:sz w:val="27"/>
          <w:szCs w:val="27"/>
        </w:rPr>
        <w:tab/>
      </w:r>
      <w:r w:rsidRPr="004F3B0A">
        <w:rPr>
          <w:rFonts w:ascii="Times New Roman" w:eastAsia="Times New Roman" w:hAnsi="Times New Roman" w:cs="Times New Roman"/>
          <w:b/>
          <w:bCs/>
          <w:sz w:val="27"/>
          <w:szCs w:val="27"/>
        </w:rPr>
        <w:t>Грунтларның салкын булуыннан яклау өчен чаралар</w:t>
      </w:r>
    </w:p>
    <w:p w:rsidR="001478C0" w:rsidRPr="004F3B0A" w:rsidRDefault="001478C0" w:rsidP="001478C0">
      <w:pPr>
        <w:widowControl w:val="0"/>
        <w:numPr>
          <w:ilvl w:val="3"/>
          <w:numId w:val="129"/>
        </w:numPr>
        <w:tabs>
          <w:tab w:val="left" w:pos="1705"/>
        </w:tabs>
        <w:suppressAutoHyphens/>
        <w:autoSpaceDN w:val="0"/>
        <w:spacing w:before="188" w:after="0" w:line="247" w:lineRule="auto"/>
        <w:ind w:left="0" w:right="99" w:firstLine="851"/>
        <w:jc w:val="both"/>
        <w:rPr>
          <w:rFonts w:ascii="Calibri" w:eastAsia="Calibri" w:hAnsi="Calibri" w:cs="Arial"/>
        </w:rPr>
      </w:pPr>
      <w:r w:rsidRPr="004F3B0A">
        <w:rPr>
          <w:rFonts w:ascii="Times New Roman" w:eastAsia="Times New Roman" w:hAnsi="Times New Roman" w:cs="Times New Roman"/>
          <w:sz w:val="27"/>
          <w:szCs w:val="27"/>
        </w:rPr>
        <w:t>Грунтларның салкын (криоген) катламыннан инженерлык яклавы җиңел азкатлы биналар һәм корылмалар, линия корылмалары һәм коммуникацияләр (труба үткәргечләр, электр тапшыру линияләре, юллар, элемтә линияләре һ.б.) өчен кирәк.</w:t>
      </w:r>
    </w:p>
    <w:p w:rsidR="001478C0" w:rsidRDefault="001478C0" w:rsidP="001478C0">
      <w:pPr>
        <w:widowControl w:val="0"/>
        <w:numPr>
          <w:ilvl w:val="3"/>
          <w:numId w:val="129"/>
        </w:numPr>
        <w:tabs>
          <w:tab w:val="left" w:pos="1813"/>
        </w:tabs>
        <w:suppressAutoHyphens/>
        <w:overflowPunct w:val="0"/>
        <w:autoSpaceDE w:val="0"/>
        <w:autoSpaceDN w:val="0"/>
        <w:spacing w:before="1" w:after="0" w:line="247" w:lineRule="auto"/>
        <w:ind w:left="0" w:right="748" w:firstLine="851"/>
        <w:jc w:val="both"/>
        <w:rPr>
          <w:rFonts w:ascii="Times New Roman" w:eastAsia="Times New Roman" w:hAnsi="Times New Roman" w:cs="Times New Roman"/>
          <w:sz w:val="27"/>
          <w:szCs w:val="27"/>
        </w:rPr>
      </w:pPr>
      <w:r w:rsidRPr="004F3B0A">
        <w:rPr>
          <w:rFonts w:ascii="Times New Roman" w:eastAsia="Times New Roman" w:hAnsi="Times New Roman" w:cs="Times New Roman"/>
          <w:sz w:val="27"/>
          <w:szCs w:val="27"/>
        </w:rPr>
        <w:t>Янгынга каршы чаралар түбәндәге төрләргә бүленә:</w:t>
      </w:r>
    </w:p>
    <w:p w:rsidR="001478C0" w:rsidRDefault="001478C0" w:rsidP="001478C0">
      <w:pPr>
        <w:widowControl w:val="0"/>
        <w:tabs>
          <w:tab w:val="left" w:pos="1813"/>
        </w:tabs>
        <w:suppressAutoHyphens/>
        <w:overflowPunct w:val="0"/>
        <w:autoSpaceDE w:val="0"/>
        <w:autoSpaceDN w:val="0"/>
        <w:spacing w:before="1" w:after="0" w:line="247" w:lineRule="auto"/>
        <w:ind w:right="748" w:firstLine="851"/>
        <w:jc w:val="both"/>
        <w:rPr>
          <w:rFonts w:ascii="Times New Roman" w:eastAsia="Times New Roman" w:hAnsi="Times New Roman" w:cs="Times New Roman"/>
          <w:sz w:val="27"/>
          <w:szCs w:val="27"/>
        </w:rPr>
      </w:pPr>
      <w:r w:rsidRPr="004F3B0A">
        <w:rPr>
          <w:rFonts w:ascii="Times New Roman" w:eastAsia="Times New Roman" w:hAnsi="Times New Roman" w:cs="Times New Roman"/>
          <w:sz w:val="27"/>
          <w:szCs w:val="27"/>
        </w:rPr>
        <w:t xml:space="preserve"> инженер-мелиорация (җылылык белән мелиорация һәм гидромелиорация); </w:t>
      </w:r>
    </w:p>
    <w:p w:rsidR="001478C0" w:rsidRPr="004F3B0A" w:rsidRDefault="001478C0" w:rsidP="001478C0">
      <w:pPr>
        <w:widowControl w:val="0"/>
        <w:tabs>
          <w:tab w:val="left" w:pos="1813"/>
        </w:tabs>
        <w:suppressAutoHyphens/>
        <w:overflowPunct w:val="0"/>
        <w:autoSpaceDE w:val="0"/>
        <w:autoSpaceDN w:val="0"/>
        <w:spacing w:before="1" w:after="0" w:line="247" w:lineRule="auto"/>
        <w:ind w:right="748" w:firstLine="851"/>
        <w:jc w:val="both"/>
        <w:rPr>
          <w:rFonts w:ascii="Times New Roman" w:eastAsia="Times New Roman" w:hAnsi="Times New Roman" w:cs="Times New Roman"/>
          <w:sz w:val="27"/>
          <w:szCs w:val="27"/>
        </w:rPr>
      </w:pPr>
      <w:r w:rsidRPr="004F3B0A">
        <w:rPr>
          <w:rFonts w:ascii="Times New Roman" w:eastAsia="Times New Roman" w:hAnsi="Times New Roman" w:cs="Times New Roman"/>
          <w:sz w:val="27"/>
          <w:szCs w:val="27"/>
        </w:rPr>
        <w:t xml:space="preserve">конструктив; </w:t>
      </w:r>
    </w:p>
    <w:p w:rsidR="001478C0" w:rsidRDefault="001478C0" w:rsidP="001478C0">
      <w:pPr>
        <w:widowControl w:val="0"/>
        <w:suppressAutoHyphens/>
        <w:overflowPunct w:val="0"/>
        <w:autoSpaceDE w:val="0"/>
        <w:autoSpaceDN w:val="0"/>
        <w:spacing w:before="1" w:after="0" w:line="247" w:lineRule="auto"/>
        <w:ind w:right="102" w:firstLine="851"/>
        <w:jc w:val="both"/>
        <w:rPr>
          <w:rFonts w:ascii="Times New Roman" w:eastAsia="Times New Roman" w:hAnsi="Times New Roman" w:cs="Times New Roman"/>
          <w:sz w:val="27"/>
          <w:szCs w:val="27"/>
        </w:rPr>
      </w:pPr>
      <w:r w:rsidRPr="004F3B0A">
        <w:rPr>
          <w:rFonts w:ascii="Times New Roman" w:eastAsia="Times New Roman" w:hAnsi="Times New Roman" w:cs="Times New Roman"/>
          <w:sz w:val="27"/>
          <w:szCs w:val="27"/>
        </w:rPr>
        <w:t xml:space="preserve">физик-химик (катнашу, грунт гидрофобизациясе һ. б.); </w:t>
      </w:r>
    </w:p>
    <w:p w:rsidR="001478C0" w:rsidRPr="004F3B0A" w:rsidRDefault="001478C0" w:rsidP="001478C0">
      <w:pPr>
        <w:widowControl w:val="0"/>
        <w:suppressAutoHyphens/>
        <w:overflowPunct w:val="0"/>
        <w:autoSpaceDE w:val="0"/>
        <w:autoSpaceDN w:val="0"/>
        <w:spacing w:before="1" w:after="0" w:line="247" w:lineRule="auto"/>
        <w:ind w:right="102" w:firstLine="851"/>
        <w:jc w:val="both"/>
        <w:rPr>
          <w:rFonts w:ascii="Times New Roman" w:eastAsia="Times New Roman" w:hAnsi="Times New Roman" w:cs="Times New Roman"/>
          <w:sz w:val="27"/>
          <w:szCs w:val="27"/>
        </w:rPr>
      </w:pPr>
      <w:r w:rsidRPr="004F3B0A">
        <w:rPr>
          <w:rFonts w:ascii="Times New Roman" w:eastAsia="Times New Roman" w:hAnsi="Times New Roman" w:cs="Times New Roman"/>
          <w:sz w:val="27"/>
          <w:szCs w:val="27"/>
        </w:rPr>
        <w:t xml:space="preserve">катнаш.  </w:t>
      </w:r>
    </w:p>
    <w:p w:rsidR="001478C0" w:rsidRPr="004F3B0A" w:rsidRDefault="001478C0" w:rsidP="001478C0">
      <w:pPr>
        <w:widowControl w:val="0"/>
        <w:suppressAutoHyphens/>
        <w:overflowPunct w:val="0"/>
        <w:autoSpaceDE w:val="0"/>
        <w:autoSpaceDN w:val="0"/>
        <w:spacing w:before="1" w:after="0" w:line="247" w:lineRule="auto"/>
        <w:ind w:right="102" w:firstLine="851"/>
        <w:jc w:val="both"/>
        <w:rPr>
          <w:rFonts w:ascii="Times New Roman" w:eastAsia="Times New Roman" w:hAnsi="Times New Roman" w:cs="Times New Roman"/>
          <w:sz w:val="27"/>
          <w:szCs w:val="27"/>
        </w:rPr>
      </w:pPr>
      <w:r w:rsidRPr="004F3B0A">
        <w:rPr>
          <w:rFonts w:ascii="Times New Roman" w:eastAsia="Times New Roman" w:hAnsi="Times New Roman" w:cs="Times New Roman"/>
          <w:sz w:val="27"/>
          <w:szCs w:val="27"/>
        </w:rPr>
        <w:t xml:space="preserve">Җылылык мелиорация чаралары фундаментны җылылык изоляцияләү, фундамент янында җир асты коммуникацияләренең тышкы периметры буенча фундамент салу күздә тотыла. </w:t>
      </w:r>
    </w:p>
    <w:p w:rsidR="001478C0" w:rsidRDefault="001478C0" w:rsidP="001478C0">
      <w:pPr>
        <w:widowControl w:val="0"/>
        <w:suppressAutoHyphens/>
        <w:autoSpaceDN w:val="0"/>
        <w:spacing w:after="0" w:line="247" w:lineRule="auto"/>
        <w:ind w:right="104" w:firstLine="851"/>
        <w:jc w:val="both"/>
        <w:rPr>
          <w:rFonts w:ascii="Times New Roman" w:eastAsia="Times New Roman" w:hAnsi="Times New Roman" w:cs="Times New Roman"/>
          <w:sz w:val="27"/>
          <w:szCs w:val="27"/>
        </w:rPr>
      </w:pPr>
      <w:r w:rsidRPr="004F3B0A">
        <w:rPr>
          <w:rFonts w:ascii="Times New Roman" w:eastAsia="Times New Roman" w:hAnsi="Times New Roman" w:cs="Times New Roman"/>
          <w:sz w:val="27"/>
          <w:szCs w:val="27"/>
        </w:rPr>
        <w:t>Гидромелиоратив чаралар грунт сулары дәрәҗәсенең түбәнәюен, сезонлы туң катламы чикләрендә грунтларны киптерүне һәм грунтларны атмосфера һәм җитештерү сулары белән туенудан саклауны, ачык һәм ябык дренаж системаларын куллануны күздә тота.</w:t>
      </w:r>
    </w:p>
    <w:p w:rsidR="001478C0" w:rsidRPr="004F3B0A" w:rsidRDefault="001478C0" w:rsidP="001478C0">
      <w:pPr>
        <w:widowControl w:val="0"/>
        <w:suppressAutoHyphens/>
        <w:autoSpaceDN w:val="0"/>
        <w:spacing w:after="0" w:line="247" w:lineRule="auto"/>
        <w:ind w:right="104" w:firstLine="851"/>
        <w:jc w:val="both"/>
        <w:rPr>
          <w:rFonts w:ascii="Times New Roman" w:eastAsia="Times New Roman" w:hAnsi="Times New Roman" w:cs="Times New Roman"/>
          <w:sz w:val="27"/>
          <w:szCs w:val="27"/>
        </w:rPr>
      </w:pPr>
      <w:r w:rsidRPr="004F3B0A">
        <w:rPr>
          <w:rFonts w:ascii="Times New Roman" w:eastAsia="Times New Roman" w:hAnsi="Times New Roman" w:cs="Times New Roman"/>
          <w:sz w:val="27"/>
          <w:szCs w:val="27"/>
        </w:rPr>
        <w:t xml:space="preserve">Конструктив </w:t>
      </w:r>
      <w:r>
        <w:rPr>
          <w:rFonts w:ascii="Times New Roman" w:eastAsia="Times New Roman" w:hAnsi="Times New Roman" w:cs="Times New Roman"/>
          <w:sz w:val="27"/>
          <w:szCs w:val="27"/>
          <w:lang w:val="tt-RU"/>
        </w:rPr>
        <w:t xml:space="preserve">карусыз </w:t>
      </w:r>
      <w:r w:rsidRPr="004F3B0A">
        <w:rPr>
          <w:rFonts w:ascii="Times New Roman" w:eastAsia="Times New Roman" w:hAnsi="Times New Roman" w:cs="Times New Roman"/>
          <w:sz w:val="27"/>
          <w:szCs w:val="27"/>
        </w:rPr>
        <w:t xml:space="preserve">чаралар грунтларында фундамент һәм корылмалар конструкцияләре эшенең нәтиҗәлелеген арттыруны күздә тота һәм корылманың фундаментын һәм җир өлешен тигезсез грунт формаларына яраклаштыру, фундамент чыгаручы көчләрне киметү өчен билгеләнә. </w:t>
      </w:r>
    </w:p>
    <w:p w:rsidR="001478C0" w:rsidRPr="004F3B0A" w:rsidRDefault="001478C0" w:rsidP="001478C0">
      <w:pPr>
        <w:suppressAutoHyphens/>
        <w:autoSpaceDN w:val="0"/>
        <w:spacing w:after="0" w:line="247" w:lineRule="auto"/>
        <w:ind w:right="104" w:firstLine="851"/>
        <w:jc w:val="both"/>
        <w:rPr>
          <w:rFonts w:ascii="Times New Roman" w:eastAsia="Times New Roman" w:hAnsi="Times New Roman" w:cs="Times New Roman"/>
          <w:sz w:val="27"/>
          <w:szCs w:val="27"/>
        </w:rPr>
      </w:pPr>
      <w:r w:rsidRPr="004F3B0A">
        <w:rPr>
          <w:rFonts w:ascii="Times New Roman" w:eastAsia="Times New Roman" w:hAnsi="Times New Roman" w:cs="Times New Roman"/>
          <w:sz w:val="27"/>
          <w:szCs w:val="27"/>
        </w:rPr>
        <w:t>Физик-химик каршы чаралар грунтны бәйләүче һәм стабильләштерүче матдәләр белән махсус эшкәртүне күздә тота.</w:t>
      </w:r>
    </w:p>
    <w:p w:rsidR="001478C0" w:rsidRPr="004F3B0A" w:rsidRDefault="001478C0" w:rsidP="001478C0">
      <w:pPr>
        <w:widowControl w:val="0"/>
        <w:suppressAutoHyphens/>
        <w:overflowPunct w:val="0"/>
        <w:autoSpaceDE w:val="0"/>
        <w:autoSpaceDN w:val="0"/>
        <w:spacing w:before="1" w:after="0" w:line="247" w:lineRule="auto"/>
        <w:ind w:right="102" w:firstLine="851"/>
        <w:jc w:val="both"/>
        <w:rPr>
          <w:rFonts w:ascii="Times New Roman" w:eastAsia="Times New Roman" w:hAnsi="Times New Roman" w:cs="Times New Roman"/>
          <w:sz w:val="27"/>
          <w:szCs w:val="27"/>
        </w:rPr>
        <w:sectPr w:rsidR="001478C0" w:rsidRPr="004F3B0A">
          <w:headerReference w:type="default" r:id="rId35"/>
          <w:footerReference w:type="default" r:id="rId36"/>
          <w:pgSz w:w="11910" w:h="16840"/>
          <w:pgMar w:top="980" w:right="540" w:bottom="280" w:left="720" w:header="763" w:footer="0" w:gutter="0"/>
          <w:cols w:space="720"/>
        </w:sectPr>
      </w:pPr>
    </w:p>
    <w:p w:rsidR="001478C0" w:rsidRPr="004F3B0A" w:rsidRDefault="001478C0" w:rsidP="001478C0">
      <w:pPr>
        <w:widowControl w:val="0"/>
        <w:suppressAutoHyphens/>
        <w:overflowPunct w:val="0"/>
        <w:autoSpaceDE w:val="0"/>
        <w:autoSpaceDN w:val="0"/>
        <w:spacing w:before="10" w:after="0" w:line="240" w:lineRule="auto"/>
        <w:jc w:val="both"/>
        <w:rPr>
          <w:rFonts w:ascii="Times New Roman" w:eastAsia="Times New Roman" w:hAnsi="Times New Roman" w:cs="Times New Roman"/>
          <w:sz w:val="9"/>
          <w:szCs w:val="9"/>
        </w:rPr>
      </w:pPr>
    </w:p>
    <w:p w:rsidR="001478C0" w:rsidRPr="004F3B0A" w:rsidRDefault="001478C0" w:rsidP="001478C0">
      <w:pPr>
        <w:widowControl w:val="0"/>
        <w:numPr>
          <w:ilvl w:val="3"/>
          <w:numId w:val="129"/>
        </w:numPr>
        <w:tabs>
          <w:tab w:val="left" w:pos="1822"/>
        </w:tabs>
        <w:suppressAutoHyphens/>
        <w:autoSpaceDN w:val="0"/>
        <w:spacing w:after="0" w:line="247" w:lineRule="auto"/>
        <w:ind w:left="122" w:right="102" w:firstLine="720"/>
        <w:jc w:val="both"/>
        <w:rPr>
          <w:rFonts w:ascii="Calibri" w:eastAsia="Calibri" w:hAnsi="Calibri" w:cs="Arial"/>
        </w:rPr>
      </w:pPr>
      <w:r w:rsidRPr="004F3B0A">
        <w:rPr>
          <w:rFonts w:ascii="Times New Roman" w:eastAsia="Times New Roman" w:hAnsi="Times New Roman" w:cs="Times New Roman"/>
          <w:sz w:val="27"/>
          <w:szCs w:val="27"/>
        </w:rPr>
        <w:t>Кирәк булганда кулланыла торган чараларның ышанычлылыгын һәм нәтиҗәлелеген тәэмин итү өчен мониторингны күздә тотарга кирәк. Дымлылыкка, грунтның туңу режимына, корылмаларның кышкы һәм кыш азагында тузуына һәм деформацияләнүенә күзәтүләр үткәрергә кирәк. Күзәтүләрнең составын һәм режимын инженер-геокриологик шартларның катлаулылыгына, кулланыла торган фундамент типларына һәм үзләштерелә торган те</w:t>
      </w:r>
      <w:r>
        <w:rPr>
          <w:rFonts w:ascii="Times New Roman" w:eastAsia="Times New Roman" w:hAnsi="Times New Roman" w:cs="Times New Roman"/>
          <w:sz w:val="27"/>
          <w:szCs w:val="27"/>
        </w:rPr>
        <w:t>рриториядә салкын</w:t>
      </w:r>
      <w:r>
        <w:rPr>
          <w:rFonts w:ascii="Times New Roman" w:eastAsia="Times New Roman" w:hAnsi="Times New Roman" w:cs="Times New Roman"/>
          <w:sz w:val="27"/>
          <w:szCs w:val="27"/>
          <w:lang w:val="tt-RU"/>
        </w:rPr>
        <w:t>гакарусыз</w:t>
      </w:r>
      <w:r w:rsidRPr="004F3B0A">
        <w:rPr>
          <w:rFonts w:ascii="Times New Roman" w:eastAsia="Times New Roman" w:hAnsi="Times New Roman" w:cs="Times New Roman"/>
          <w:sz w:val="27"/>
          <w:szCs w:val="27"/>
        </w:rPr>
        <w:t xml:space="preserve"> процессларының потенциаль куркынычына бәйле рәвештә билгелиләр.</w:t>
      </w:r>
    </w:p>
    <w:p w:rsidR="001478C0" w:rsidRPr="004F3B0A" w:rsidRDefault="001478C0" w:rsidP="001478C0">
      <w:pPr>
        <w:widowControl w:val="0"/>
        <w:numPr>
          <w:ilvl w:val="3"/>
          <w:numId w:val="129"/>
        </w:numPr>
        <w:tabs>
          <w:tab w:val="left" w:pos="1827"/>
        </w:tabs>
        <w:suppressAutoHyphens/>
        <w:autoSpaceDN w:val="0"/>
        <w:spacing w:after="0" w:line="247" w:lineRule="auto"/>
        <w:ind w:left="122" w:right="102" w:firstLine="720"/>
        <w:jc w:val="both"/>
        <w:rPr>
          <w:rFonts w:ascii="Times New Roman" w:eastAsia="Times New Roman" w:hAnsi="Times New Roman" w:cs="Times New Roman"/>
          <w:sz w:val="27"/>
          <w:szCs w:val="27"/>
        </w:rPr>
      </w:pPr>
      <w:r w:rsidRPr="004F3B0A">
        <w:rPr>
          <w:rFonts w:ascii="Times New Roman" w:eastAsia="Times New Roman" w:hAnsi="Times New Roman" w:cs="Times New Roman"/>
          <w:sz w:val="27"/>
          <w:szCs w:val="27"/>
        </w:rPr>
        <w:t xml:space="preserve">СНиП 22-02-2003, СНиП 33-01-2003 һәм СНиП 2.06.15-85 таләпләренә туры китереп, грунтларның салкын болытыннан саклану чараларын проектларга кирәк. </w:t>
      </w:r>
    </w:p>
    <w:p w:rsidR="001478C0" w:rsidRPr="004F3B0A" w:rsidRDefault="001478C0" w:rsidP="001478C0">
      <w:pPr>
        <w:suppressAutoHyphens/>
        <w:autoSpaceDN w:val="0"/>
        <w:spacing w:after="0" w:line="247" w:lineRule="auto"/>
        <w:ind w:right="104" w:firstLine="851"/>
        <w:jc w:val="both"/>
        <w:rPr>
          <w:rFonts w:ascii="Times New Roman" w:eastAsia="Times New Roman" w:hAnsi="Times New Roman" w:cs="Times New Roman"/>
          <w:sz w:val="27"/>
          <w:szCs w:val="27"/>
        </w:rPr>
      </w:pPr>
      <w:r w:rsidRPr="004F3B0A">
        <w:rPr>
          <w:rFonts w:ascii="Times New Roman" w:eastAsia="Times New Roman" w:hAnsi="Times New Roman" w:cs="Times New Roman"/>
          <w:sz w:val="27"/>
          <w:szCs w:val="27"/>
        </w:rPr>
        <w:t>Юл өслеге конструкциясенең салкын болытыннан саклану өчен чаралар 2-2001 МОДН таләпләрен исәпкә алып башкарылырга тиеш.</w:t>
      </w:r>
    </w:p>
    <w:p w:rsidR="001478C0" w:rsidRPr="004F3B0A" w:rsidRDefault="001478C0" w:rsidP="001478C0">
      <w:pPr>
        <w:widowControl w:val="0"/>
        <w:suppressAutoHyphens/>
        <w:overflowPunct w:val="0"/>
        <w:autoSpaceDE w:val="0"/>
        <w:autoSpaceDN w:val="0"/>
        <w:spacing w:after="0" w:line="240" w:lineRule="auto"/>
        <w:jc w:val="both"/>
        <w:rPr>
          <w:rFonts w:ascii="Times New Roman" w:eastAsia="Times New Roman" w:hAnsi="Times New Roman" w:cs="Times New Roman"/>
          <w:sz w:val="26"/>
          <w:szCs w:val="26"/>
        </w:rPr>
      </w:pPr>
    </w:p>
    <w:p w:rsidR="001478C0" w:rsidRPr="00D22187" w:rsidRDefault="001478C0" w:rsidP="001478C0">
      <w:pPr>
        <w:widowControl w:val="0"/>
        <w:tabs>
          <w:tab w:val="left" w:pos="-2976"/>
        </w:tabs>
        <w:suppressAutoHyphens/>
        <w:overflowPunct w:val="0"/>
        <w:autoSpaceDE w:val="0"/>
        <w:autoSpaceDN w:val="0"/>
        <w:spacing w:before="3" w:after="0" w:line="247" w:lineRule="auto"/>
        <w:ind w:right="333"/>
        <w:jc w:val="both"/>
        <w:rPr>
          <w:rFonts w:ascii="Calibri" w:eastAsia="Calibri" w:hAnsi="Calibri" w:cs="Arial"/>
        </w:rPr>
      </w:pPr>
      <w:r w:rsidRPr="00D22187">
        <w:rPr>
          <w:rFonts w:ascii="Times New Roman" w:eastAsia="Calibri" w:hAnsi="Times New Roman" w:cs="Times New Roman"/>
          <w:b/>
          <w:sz w:val="27"/>
          <w:szCs w:val="27"/>
        </w:rPr>
        <w:t>7.2.7.</w:t>
      </w:r>
      <w:r>
        <w:rPr>
          <w:rFonts w:ascii="Calibri" w:eastAsia="Calibri" w:hAnsi="Calibri" w:cs="Arial"/>
        </w:rPr>
        <w:tab/>
      </w:r>
      <w:r w:rsidRPr="00D22187">
        <w:rPr>
          <w:rFonts w:ascii="Times New Roman" w:eastAsia="Times New Roman" w:hAnsi="Times New Roman" w:cs="Times New Roman"/>
          <w:b/>
          <w:bCs/>
          <w:sz w:val="27"/>
          <w:szCs w:val="27"/>
        </w:rPr>
        <w:t>Эшкәртелә торган территорияләрдә һәм уты</w:t>
      </w:r>
      <w:r>
        <w:rPr>
          <w:rFonts w:ascii="Times New Roman" w:eastAsia="Times New Roman" w:hAnsi="Times New Roman" w:cs="Times New Roman"/>
          <w:b/>
          <w:bCs/>
          <w:sz w:val="27"/>
          <w:szCs w:val="27"/>
        </w:rPr>
        <w:t xml:space="preserve">рту грунтларында саклау буенча </w:t>
      </w:r>
      <w:r>
        <w:rPr>
          <w:rFonts w:ascii="Times New Roman" w:eastAsia="Times New Roman" w:hAnsi="Times New Roman" w:cs="Times New Roman"/>
          <w:b/>
          <w:bCs/>
          <w:sz w:val="27"/>
          <w:szCs w:val="27"/>
          <w:lang w:val="tt-RU"/>
        </w:rPr>
        <w:t>к</w:t>
      </w:r>
      <w:r w:rsidRPr="00D22187">
        <w:rPr>
          <w:rFonts w:ascii="Times New Roman" w:eastAsia="Times New Roman" w:hAnsi="Times New Roman" w:cs="Times New Roman"/>
          <w:b/>
          <w:bCs/>
          <w:sz w:val="27"/>
          <w:szCs w:val="27"/>
        </w:rPr>
        <w:t>орылмалар һәм чаралар</w:t>
      </w:r>
    </w:p>
    <w:p w:rsidR="001478C0" w:rsidRPr="00524CD8" w:rsidRDefault="001478C0" w:rsidP="001478C0">
      <w:pPr>
        <w:pStyle w:val="a9"/>
        <w:widowControl w:val="0"/>
        <w:numPr>
          <w:ilvl w:val="3"/>
          <w:numId w:val="130"/>
        </w:numPr>
        <w:tabs>
          <w:tab w:val="left" w:pos="1668"/>
        </w:tabs>
        <w:suppressAutoHyphens/>
        <w:autoSpaceDN w:val="0"/>
        <w:spacing w:after="0" w:line="247" w:lineRule="auto"/>
        <w:ind w:left="0" w:right="102" w:firstLine="851"/>
        <w:jc w:val="both"/>
        <w:rPr>
          <w:rFonts w:ascii="Times New Roman" w:eastAsia="Times New Roman" w:hAnsi="Times New Roman"/>
          <w:sz w:val="27"/>
          <w:szCs w:val="27"/>
          <w:lang w:eastAsia="ru-RU"/>
        </w:rPr>
      </w:pPr>
      <w:r w:rsidRPr="00524CD8">
        <w:rPr>
          <w:rFonts w:ascii="Times New Roman" w:eastAsia="Times New Roman" w:hAnsi="Times New Roman"/>
          <w:sz w:val="27"/>
          <w:szCs w:val="27"/>
          <w:lang w:eastAsia="ru-RU"/>
        </w:rPr>
        <w:t xml:space="preserve">Эшкәртелә торган территорияләрдә һәм утырту грунтларында биналар һәм корылмалар проектлаганда каралырга тиеш: </w:t>
      </w:r>
    </w:p>
    <w:p w:rsidR="001478C0" w:rsidRDefault="001478C0" w:rsidP="001478C0">
      <w:pPr>
        <w:suppressAutoHyphens/>
        <w:autoSpaceDN w:val="0"/>
        <w:spacing w:after="0" w:line="247" w:lineRule="auto"/>
        <w:ind w:right="102" w:firstLine="851"/>
        <w:jc w:val="both"/>
        <w:rPr>
          <w:rFonts w:ascii="Times New Roman" w:eastAsia="Times New Roman" w:hAnsi="Times New Roman" w:cs="Times New Roman"/>
          <w:sz w:val="27"/>
          <w:szCs w:val="27"/>
        </w:rPr>
      </w:pPr>
      <w:r w:rsidRPr="00D22187">
        <w:rPr>
          <w:rFonts w:ascii="Times New Roman" w:eastAsia="Times New Roman" w:hAnsi="Times New Roman" w:cs="Times New Roman"/>
          <w:sz w:val="27"/>
          <w:szCs w:val="27"/>
        </w:rPr>
        <w:t xml:space="preserve">планлаштыру чаралары; </w:t>
      </w:r>
    </w:p>
    <w:p w:rsidR="001478C0" w:rsidRDefault="001478C0" w:rsidP="001478C0">
      <w:pPr>
        <w:suppressAutoHyphens/>
        <w:autoSpaceDN w:val="0"/>
        <w:spacing w:after="0" w:line="247" w:lineRule="auto"/>
        <w:ind w:right="102" w:firstLine="851"/>
        <w:jc w:val="both"/>
        <w:rPr>
          <w:rFonts w:ascii="Times New Roman" w:eastAsia="Times New Roman" w:hAnsi="Times New Roman" w:cs="Times New Roman"/>
          <w:sz w:val="27"/>
          <w:szCs w:val="27"/>
        </w:rPr>
      </w:pPr>
      <w:r w:rsidRPr="00D22187">
        <w:rPr>
          <w:rFonts w:ascii="Times New Roman" w:eastAsia="Times New Roman" w:hAnsi="Times New Roman" w:cs="Times New Roman"/>
          <w:sz w:val="27"/>
          <w:szCs w:val="27"/>
        </w:rPr>
        <w:t>биналарны һәм корылмаларны саклау буенча конструктив чаралар;</w:t>
      </w:r>
    </w:p>
    <w:p w:rsidR="001478C0" w:rsidRPr="00D22187" w:rsidRDefault="001478C0" w:rsidP="001478C0">
      <w:pPr>
        <w:suppressAutoHyphens/>
        <w:autoSpaceDN w:val="0"/>
        <w:spacing w:after="0" w:line="247" w:lineRule="auto"/>
        <w:ind w:right="102" w:firstLine="851"/>
        <w:jc w:val="both"/>
        <w:rPr>
          <w:rFonts w:ascii="Times New Roman" w:eastAsia="Times New Roman" w:hAnsi="Times New Roman" w:cs="Times New Roman"/>
          <w:sz w:val="27"/>
          <w:szCs w:val="27"/>
        </w:rPr>
      </w:pPr>
      <w:r w:rsidRPr="00D22187">
        <w:rPr>
          <w:rFonts w:ascii="Times New Roman" w:eastAsia="Times New Roman" w:hAnsi="Times New Roman" w:cs="Times New Roman"/>
          <w:sz w:val="27"/>
          <w:szCs w:val="27"/>
        </w:rPr>
        <w:t xml:space="preserve"> тигезсез явым-төшемне киметүче һәм биналар</w:t>
      </w:r>
      <w:r>
        <w:rPr>
          <w:rFonts w:ascii="Times New Roman" w:eastAsia="Times New Roman" w:hAnsi="Times New Roman" w:cs="Times New Roman"/>
          <w:sz w:val="27"/>
          <w:szCs w:val="27"/>
        </w:rPr>
        <w:t xml:space="preserve">ның һәм корылмаларның </w:t>
      </w:r>
      <w:r>
        <w:rPr>
          <w:rFonts w:ascii="Times New Roman" w:eastAsia="Times New Roman" w:hAnsi="Times New Roman" w:cs="Times New Roman"/>
          <w:sz w:val="27"/>
          <w:szCs w:val="27"/>
          <w:lang w:val="tt-RU"/>
        </w:rPr>
        <w:t>авышуын</w:t>
      </w:r>
      <w:r w:rsidRPr="00D22187">
        <w:rPr>
          <w:rFonts w:ascii="Times New Roman" w:eastAsia="Times New Roman" w:hAnsi="Times New Roman" w:cs="Times New Roman"/>
          <w:sz w:val="27"/>
          <w:szCs w:val="27"/>
        </w:rPr>
        <w:t xml:space="preserve"> төрле ысулларны кулланып бетерүче чаралар; </w:t>
      </w:r>
    </w:p>
    <w:p w:rsidR="001478C0" w:rsidRDefault="001478C0" w:rsidP="001478C0">
      <w:pPr>
        <w:suppressAutoHyphens/>
        <w:autoSpaceDN w:val="0"/>
        <w:spacing w:after="0" w:line="247" w:lineRule="auto"/>
        <w:ind w:right="102" w:firstLine="851"/>
        <w:jc w:val="both"/>
        <w:rPr>
          <w:rFonts w:ascii="Times New Roman" w:eastAsia="Times New Roman" w:hAnsi="Times New Roman" w:cs="Times New Roman"/>
          <w:sz w:val="27"/>
          <w:szCs w:val="27"/>
        </w:rPr>
      </w:pPr>
      <w:r w:rsidRPr="00D22187">
        <w:rPr>
          <w:rFonts w:ascii="Times New Roman" w:eastAsia="Times New Roman" w:hAnsi="Times New Roman" w:cs="Times New Roman"/>
          <w:sz w:val="27"/>
          <w:szCs w:val="27"/>
        </w:rPr>
        <w:t>җир өслегендәге деформацияне киметә торган тау эшләре тәртибен күздә тоткан тау саклау чаралары;</w:t>
      </w:r>
    </w:p>
    <w:p w:rsidR="001478C0" w:rsidRPr="00D22187" w:rsidRDefault="001478C0" w:rsidP="001478C0">
      <w:pPr>
        <w:suppressAutoHyphens/>
        <w:autoSpaceDN w:val="0"/>
        <w:spacing w:after="0" w:line="247" w:lineRule="auto"/>
        <w:ind w:right="102" w:firstLine="851"/>
        <w:jc w:val="both"/>
        <w:rPr>
          <w:rFonts w:ascii="Times New Roman" w:eastAsia="Times New Roman" w:hAnsi="Times New Roman" w:cs="Times New Roman"/>
          <w:sz w:val="27"/>
          <w:szCs w:val="27"/>
        </w:rPr>
      </w:pPr>
      <w:r w:rsidRPr="00D22187">
        <w:rPr>
          <w:rFonts w:ascii="Times New Roman" w:eastAsia="Times New Roman" w:hAnsi="Times New Roman" w:cs="Times New Roman"/>
          <w:sz w:val="27"/>
          <w:szCs w:val="27"/>
        </w:rPr>
        <w:t>төзелеш мәйданчыкларының нигездәге деформацияләрнең тигезсезлеген киметә торган инженер әзерлеге;</w:t>
      </w:r>
    </w:p>
    <w:p w:rsidR="001478C0" w:rsidRDefault="001478C0" w:rsidP="001478C0">
      <w:pPr>
        <w:suppressAutoHyphens/>
        <w:autoSpaceDN w:val="0"/>
        <w:spacing w:after="0" w:line="247" w:lineRule="auto"/>
        <w:ind w:right="102" w:firstLine="851"/>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утырту грунт</w:t>
      </w:r>
      <w:r w:rsidRPr="00D22187">
        <w:rPr>
          <w:rFonts w:ascii="Times New Roman" w:eastAsia="Times New Roman" w:hAnsi="Times New Roman" w:cs="Times New Roman"/>
          <w:sz w:val="27"/>
          <w:szCs w:val="27"/>
        </w:rPr>
        <w:t>лары белән катлаулы территорияләрдә су саклау чаралары;</w:t>
      </w:r>
    </w:p>
    <w:p w:rsidR="001478C0" w:rsidRPr="00D22187" w:rsidRDefault="001478C0" w:rsidP="001478C0">
      <w:pPr>
        <w:suppressAutoHyphens/>
        <w:autoSpaceDN w:val="0"/>
        <w:spacing w:after="0" w:line="247" w:lineRule="auto"/>
        <w:ind w:right="102" w:firstLine="851"/>
        <w:jc w:val="both"/>
        <w:rPr>
          <w:rFonts w:ascii="Times New Roman" w:eastAsia="Times New Roman" w:hAnsi="Times New Roman" w:cs="Times New Roman"/>
          <w:sz w:val="27"/>
          <w:szCs w:val="27"/>
        </w:rPr>
      </w:pPr>
      <w:r w:rsidRPr="00D22187">
        <w:rPr>
          <w:rFonts w:ascii="Times New Roman" w:eastAsia="Times New Roman" w:hAnsi="Times New Roman" w:cs="Times New Roman"/>
          <w:sz w:val="27"/>
          <w:szCs w:val="27"/>
        </w:rPr>
        <w:t xml:space="preserve"> тышкы һәм эчке яктан нормаль эксплуатацияләүне тәэмин итә торган чаралар- </w:t>
      </w:r>
    </w:p>
    <w:p w:rsidR="001478C0" w:rsidRDefault="001478C0" w:rsidP="001478C0">
      <w:pPr>
        <w:suppressAutoHyphens/>
        <w:autoSpaceDN w:val="0"/>
        <w:spacing w:after="0" w:line="247" w:lineRule="auto"/>
        <w:ind w:right="102"/>
        <w:jc w:val="both"/>
        <w:rPr>
          <w:rFonts w:ascii="Times New Roman" w:eastAsia="Times New Roman" w:hAnsi="Times New Roman" w:cs="Times New Roman"/>
          <w:sz w:val="27"/>
          <w:szCs w:val="27"/>
        </w:rPr>
      </w:pPr>
      <w:r w:rsidRPr="00D22187">
        <w:rPr>
          <w:rFonts w:ascii="Times New Roman" w:eastAsia="Times New Roman" w:hAnsi="Times New Roman" w:cs="Times New Roman"/>
          <w:sz w:val="27"/>
          <w:szCs w:val="27"/>
        </w:rPr>
        <w:t xml:space="preserve">нигезнең тигезсез үзгәрешләре барлыкка килгән чорда ренних инженерлык челтәрләре, лифтлар һәм башка инженер һәм технологик җиһазлар барлыкка килгән чорда; </w:t>
      </w:r>
    </w:p>
    <w:p w:rsidR="001478C0" w:rsidRPr="00D22187" w:rsidRDefault="001478C0" w:rsidP="001478C0">
      <w:pPr>
        <w:suppressAutoHyphens/>
        <w:autoSpaceDN w:val="0"/>
        <w:spacing w:after="0" w:line="247" w:lineRule="auto"/>
        <w:ind w:right="102" w:firstLine="851"/>
        <w:jc w:val="both"/>
        <w:rPr>
          <w:rFonts w:ascii="Times New Roman" w:eastAsia="Times New Roman" w:hAnsi="Times New Roman" w:cs="Times New Roman"/>
          <w:sz w:val="27"/>
          <w:szCs w:val="27"/>
        </w:rPr>
      </w:pPr>
      <w:r>
        <w:rPr>
          <w:rFonts w:ascii="Times New Roman" w:eastAsia="Times New Roman" w:hAnsi="Times New Roman" w:cs="Times New Roman"/>
          <w:sz w:val="27"/>
          <w:szCs w:val="27"/>
          <w:lang w:val="tt-RU"/>
        </w:rPr>
        <w:t>җ</w:t>
      </w:r>
      <w:r w:rsidRPr="00D22187">
        <w:rPr>
          <w:rFonts w:ascii="Times New Roman" w:eastAsia="Times New Roman" w:hAnsi="Times New Roman" w:cs="Times New Roman"/>
          <w:sz w:val="27"/>
          <w:szCs w:val="27"/>
        </w:rPr>
        <w:t>ир өслегенең, шулай ук биналар һәм корылмаларның деформацияләренә инструменталь күзәтү, кирәк булганда, төзелеш чорында да.</w:t>
      </w:r>
    </w:p>
    <w:p w:rsidR="001478C0" w:rsidRPr="00D22187" w:rsidRDefault="001478C0" w:rsidP="001478C0">
      <w:pPr>
        <w:widowControl w:val="0"/>
        <w:tabs>
          <w:tab w:val="left" w:pos="1813"/>
        </w:tabs>
        <w:suppressAutoHyphens/>
        <w:autoSpaceDN w:val="0"/>
        <w:spacing w:after="0" w:line="247" w:lineRule="auto"/>
        <w:ind w:right="102" w:firstLine="851"/>
        <w:jc w:val="both"/>
        <w:rPr>
          <w:rFonts w:ascii="Calibri" w:eastAsia="Calibri" w:hAnsi="Calibri" w:cs="Arial"/>
        </w:rPr>
      </w:pPr>
      <w:r>
        <w:rPr>
          <w:rFonts w:ascii="Times New Roman" w:eastAsia="Times New Roman" w:hAnsi="Times New Roman" w:cs="Times New Roman"/>
          <w:sz w:val="27"/>
          <w:szCs w:val="27"/>
        </w:rPr>
        <w:t>7.2.7.2.</w:t>
      </w:r>
      <w:r w:rsidRPr="00D22187">
        <w:rPr>
          <w:rFonts w:ascii="Times New Roman" w:eastAsia="Times New Roman" w:hAnsi="Times New Roman" w:cs="Times New Roman"/>
          <w:sz w:val="27"/>
          <w:szCs w:val="27"/>
        </w:rPr>
        <w:t>Эшкәртелә торган территорияләрдә һәм утырту грунтларында саклау корылмалары һәм чараларын СНиП 2.01.09-91 таләпләренә туры китереп проектларга кирәк.</w:t>
      </w:r>
    </w:p>
    <w:p w:rsidR="001478C0" w:rsidRPr="00D22187" w:rsidRDefault="001478C0" w:rsidP="001478C0">
      <w:pPr>
        <w:widowControl w:val="0"/>
        <w:tabs>
          <w:tab w:val="left" w:pos="1803"/>
        </w:tabs>
        <w:suppressAutoHyphens/>
        <w:overflowPunct w:val="0"/>
        <w:autoSpaceDE w:val="0"/>
        <w:autoSpaceDN w:val="0"/>
        <w:spacing w:after="0" w:line="247" w:lineRule="auto"/>
        <w:ind w:left="823" w:right="102"/>
        <w:jc w:val="both"/>
        <w:rPr>
          <w:rFonts w:ascii="Calibri" w:eastAsia="Calibri" w:hAnsi="Calibri" w:cs="Arial"/>
        </w:rPr>
      </w:pPr>
      <w:r>
        <w:rPr>
          <w:rFonts w:ascii="Times New Roman" w:eastAsia="Times New Roman" w:hAnsi="Times New Roman" w:cs="Times New Roman"/>
          <w:sz w:val="27"/>
          <w:szCs w:val="27"/>
        </w:rPr>
        <w:t>7.2.7.3.</w:t>
      </w:r>
      <w:r w:rsidRPr="00D22187">
        <w:rPr>
          <w:rFonts w:ascii="Times New Roman" w:eastAsia="Times New Roman" w:hAnsi="Times New Roman" w:cs="Times New Roman"/>
          <w:sz w:val="27"/>
          <w:szCs w:val="27"/>
        </w:rPr>
        <w:t>Файдалы казылма ятмаларын планлаштыру һәм төзегәндә җир асты байлыклары турындагы закон таләпләрен үтәргә кирәк.</w:t>
      </w:r>
    </w:p>
    <w:p w:rsidR="001478C0" w:rsidRDefault="001478C0" w:rsidP="001478C0">
      <w:pPr>
        <w:suppressAutoHyphens/>
        <w:autoSpaceDN w:val="0"/>
        <w:spacing w:after="0"/>
        <w:ind w:firstLine="851"/>
        <w:jc w:val="both"/>
        <w:rPr>
          <w:rFonts w:ascii="Times New Roman" w:hAnsi="Times New Roman" w:cs="Times New Roman"/>
          <w:color w:val="000000"/>
          <w:sz w:val="27"/>
          <w:szCs w:val="27"/>
          <w:lang w:val="tt-RU"/>
        </w:rPr>
      </w:pPr>
      <w:r w:rsidRPr="00A31326">
        <w:rPr>
          <w:rFonts w:ascii="Times New Roman" w:hAnsi="Times New Roman" w:cs="Times New Roman"/>
          <w:color w:val="000000"/>
          <w:sz w:val="27"/>
          <w:szCs w:val="27"/>
        </w:rPr>
        <w:t xml:space="preserve">Файдалы казылма ятмалары мәйданнарын җир асты байлыкларыннан файдалану буенча Федераль агентлык яисә аның территориаль органнары рөхсәте белән төзү рөхсәт ителә. Шул ук вакытта җир асты байлыкларыннан файдалы казылмаларны чыгару мөмкинлеген тәэмин итүче чаралар каралырга һәм гамәлгә ашырылырга тиеш. </w:t>
      </w:r>
    </w:p>
    <w:p w:rsidR="001478C0" w:rsidRDefault="001478C0" w:rsidP="001478C0">
      <w:pPr>
        <w:suppressAutoHyphens/>
        <w:autoSpaceDN w:val="0"/>
        <w:spacing w:after="0"/>
        <w:ind w:firstLine="851"/>
        <w:jc w:val="both"/>
        <w:rPr>
          <w:rFonts w:ascii="Times New Roman" w:hAnsi="Times New Roman" w:cs="Times New Roman"/>
          <w:color w:val="000000"/>
          <w:sz w:val="27"/>
          <w:szCs w:val="27"/>
          <w:lang w:val="tt-RU"/>
        </w:rPr>
      </w:pPr>
      <w:r w:rsidRPr="00A31326">
        <w:rPr>
          <w:rFonts w:ascii="Times New Roman" w:hAnsi="Times New Roman" w:cs="Times New Roman"/>
          <w:color w:val="000000"/>
          <w:sz w:val="27"/>
          <w:szCs w:val="27"/>
          <w:lang w:val="tt-RU"/>
        </w:rPr>
        <w:t xml:space="preserve">7.2.7.4. Төзелеш өчен, беренче чиратта, территорияләрне кулланырга кирәк: </w:t>
      </w:r>
    </w:p>
    <w:p w:rsidR="001478C0" w:rsidRDefault="001478C0" w:rsidP="001478C0">
      <w:pPr>
        <w:suppressAutoHyphens/>
        <w:autoSpaceDN w:val="0"/>
        <w:spacing w:after="0"/>
        <w:ind w:firstLine="851"/>
        <w:jc w:val="both"/>
        <w:rPr>
          <w:rFonts w:ascii="Times New Roman" w:hAnsi="Times New Roman" w:cs="Times New Roman"/>
          <w:color w:val="000000"/>
          <w:sz w:val="27"/>
          <w:szCs w:val="27"/>
          <w:lang w:val="tt-RU"/>
        </w:rPr>
      </w:pPr>
      <w:r w:rsidRPr="00A31326">
        <w:rPr>
          <w:rFonts w:ascii="Times New Roman" w:hAnsi="Times New Roman" w:cs="Times New Roman"/>
          <w:color w:val="000000"/>
          <w:sz w:val="27"/>
          <w:szCs w:val="27"/>
          <w:lang w:val="tt-RU"/>
        </w:rPr>
        <w:t xml:space="preserve">сәнәгый булмаган файдалы казылмалар ята; </w:t>
      </w:r>
    </w:p>
    <w:p w:rsidR="001478C0" w:rsidRDefault="001478C0" w:rsidP="001478C0">
      <w:pPr>
        <w:suppressAutoHyphens/>
        <w:autoSpaceDN w:val="0"/>
        <w:spacing w:after="0"/>
        <w:ind w:firstLine="851"/>
        <w:jc w:val="both"/>
        <w:rPr>
          <w:rFonts w:ascii="Times New Roman" w:hAnsi="Times New Roman" w:cs="Times New Roman"/>
          <w:color w:val="000000"/>
          <w:sz w:val="27"/>
          <w:szCs w:val="27"/>
          <w:lang w:val="tt-RU"/>
        </w:rPr>
      </w:pPr>
      <w:r w:rsidRPr="00A31326">
        <w:rPr>
          <w:rFonts w:ascii="Times New Roman" w:hAnsi="Times New Roman" w:cs="Times New Roman"/>
          <w:color w:val="000000"/>
          <w:sz w:val="27"/>
          <w:szCs w:val="27"/>
          <w:lang w:val="tt-RU"/>
        </w:rPr>
        <w:t xml:space="preserve">файдалы казылма җир өслеген үзгәртеп кору процессы тәмамланды; </w:t>
      </w:r>
    </w:p>
    <w:p w:rsidR="001478C0" w:rsidRDefault="001478C0" w:rsidP="001478C0">
      <w:pPr>
        <w:suppressAutoHyphens/>
        <w:autoSpaceDN w:val="0"/>
        <w:spacing w:after="0"/>
        <w:ind w:firstLine="851"/>
        <w:jc w:val="both"/>
        <w:rPr>
          <w:rFonts w:ascii="Times New Roman" w:hAnsi="Times New Roman" w:cs="Times New Roman"/>
          <w:color w:val="000000"/>
          <w:sz w:val="27"/>
          <w:szCs w:val="27"/>
          <w:lang w:val="tt-RU"/>
        </w:rPr>
      </w:pPr>
      <w:r w:rsidRPr="00A31326">
        <w:rPr>
          <w:rFonts w:ascii="Times New Roman" w:hAnsi="Times New Roman" w:cs="Times New Roman"/>
          <w:color w:val="000000"/>
          <w:sz w:val="27"/>
          <w:szCs w:val="27"/>
          <w:lang w:val="tt-RU"/>
        </w:rPr>
        <w:t xml:space="preserve">эшкәртү проектлана торган объектларны амортизацияләү вакыты тәмамланганнан соң көтелә. </w:t>
      </w:r>
    </w:p>
    <w:p w:rsidR="001478C0" w:rsidRDefault="001478C0" w:rsidP="001478C0">
      <w:pPr>
        <w:suppressAutoHyphens/>
        <w:autoSpaceDN w:val="0"/>
        <w:spacing w:after="0"/>
        <w:ind w:firstLine="851"/>
        <w:jc w:val="both"/>
        <w:rPr>
          <w:rFonts w:ascii="Times New Roman" w:hAnsi="Times New Roman" w:cs="Times New Roman"/>
          <w:color w:val="000000"/>
          <w:sz w:val="27"/>
          <w:szCs w:val="27"/>
          <w:lang w:val="tt-RU"/>
        </w:rPr>
      </w:pPr>
      <w:r w:rsidRPr="00A31326">
        <w:rPr>
          <w:rFonts w:ascii="Times New Roman" w:hAnsi="Times New Roman" w:cs="Times New Roman"/>
          <w:color w:val="000000"/>
          <w:sz w:val="27"/>
          <w:szCs w:val="27"/>
          <w:lang w:val="tt-RU"/>
        </w:rPr>
        <w:lastRenderedPageBreak/>
        <w:t>Файдалы казылмаларның сәнәгать запаслары булган территорияләр төзү өчен билгеләнгән төзелешнең максатчанлыгы биналарны һәм корылмаларны урнаштыруның мөмкин булган вариантларының чагыштырма икътисади нәтиҗәлелеге исәп-хисаплары белән расланырга тиеш.</w:t>
      </w:r>
    </w:p>
    <w:p w:rsidR="001478C0" w:rsidRPr="00D22187" w:rsidRDefault="001478C0" w:rsidP="001478C0">
      <w:pPr>
        <w:suppressAutoHyphens/>
        <w:autoSpaceDN w:val="0"/>
        <w:spacing w:after="0"/>
        <w:ind w:firstLine="851"/>
        <w:jc w:val="both"/>
        <w:rPr>
          <w:rFonts w:ascii="Times New Roman" w:eastAsia="Calibri" w:hAnsi="Times New Roman" w:cs="Times New Roman"/>
          <w:sz w:val="27"/>
          <w:szCs w:val="27"/>
          <w:lang w:val="tt-RU"/>
        </w:rPr>
      </w:pPr>
      <w:r w:rsidRPr="00D6797F">
        <w:rPr>
          <w:rFonts w:ascii="Times New Roman" w:eastAsia="Calibri" w:hAnsi="Times New Roman" w:cs="Times New Roman"/>
          <w:sz w:val="27"/>
          <w:szCs w:val="27"/>
          <w:lang w:val="tt-RU"/>
        </w:rPr>
        <w:t xml:space="preserve">7.2.7.5 территорияне планлаштыру буенча документларны эшләгәндә аның составына төп сызымталар мас-штабында башкарылган тау-геологик чикләүләр схемасын кертергә кирәк. Схемаларда төзелеш шартлары буенча территорияләр категорияләре күрсәтелергә тиеш: торак районнар һәм микрорайоннар төзү өчен яраклы, чикләнгән яраклы, яраксыз, вакытлыча яраксыз. </w:t>
      </w:r>
      <w:r w:rsidRPr="00D6797F">
        <w:rPr>
          <w:rFonts w:ascii="Times New Roman" w:eastAsia="Calibri" w:hAnsi="Times New Roman" w:cs="Times New Roman"/>
          <w:sz w:val="27"/>
          <w:szCs w:val="27"/>
        </w:rPr>
        <w:t>Территорияләрне категорияләргә бүлүне 2.01.09 - 91 СНиПның 9 нчы кушымтасына туры китереп башкарырга кирәк.</w:t>
      </w:r>
    </w:p>
    <w:p w:rsidR="001478C0" w:rsidRDefault="001478C0" w:rsidP="001478C0">
      <w:pPr>
        <w:widowControl w:val="0"/>
        <w:kinsoku w:val="0"/>
        <w:overflowPunct w:val="0"/>
        <w:autoSpaceDE w:val="0"/>
        <w:autoSpaceDN w:val="0"/>
        <w:adjustRightInd w:val="0"/>
        <w:spacing w:after="0" w:line="249" w:lineRule="auto"/>
        <w:ind w:left="103" w:right="102" w:firstLine="720"/>
        <w:jc w:val="both"/>
        <w:rPr>
          <w:rFonts w:ascii="Times New Roman" w:eastAsia="Times New Roman" w:hAnsi="Times New Roman" w:cs="Times New Roman"/>
          <w:sz w:val="27"/>
          <w:szCs w:val="27"/>
          <w:lang w:val="tt-RU"/>
        </w:rPr>
      </w:pPr>
      <w:r w:rsidRPr="00D6797F">
        <w:rPr>
          <w:rFonts w:ascii="Times New Roman" w:eastAsia="Times New Roman" w:hAnsi="Times New Roman" w:cs="Times New Roman"/>
          <w:sz w:val="27"/>
          <w:szCs w:val="27"/>
        </w:rPr>
        <w:t xml:space="preserve">Территорияләрне категорияләргә бүлүне 2.01.09 - 91 СНиПның 9 нчы кушымтасына туры китереп башкарырга кирәк. </w:t>
      </w:r>
    </w:p>
    <w:p w:rsidR="001478C0" w:rsidRDefault="001478C0" w:rsidP="001478C0">
      <w:pPr>
        <w:widowControl w:val="0"/>
        <w:kinsoku w:val="0"/>
        <w:overflowPunct w:val="0"/>
        <w:autoSpaceDE w:val="0"/>
        <w:autoSpaceDN w:val="0"/>
        <w:adjustRightInd w:val="0"/>
        <w:spacing w:after="0" w:line="249" w:lineRule="auto"/>
        <w:ind w:left="103" w:right="102" w:firstLine="720"/>
        <w:jc w:val="both"/>
        <w:rPr>
          <w:rFonts w:ascii="Times New Roman" w:eastAsia="Times New Roman" w:hAnsi="Times New Roman" w:cs="Times New Roman"/>
          <w:sz w:val="27"/>
          <w:szCs w:val="27"/>
          <w:lang w:val="tt-RU"/>
        </w:rPr>
      </w:pPr>
      <w:r w:rsidRPr="00D6797F">
        <w:rPr>
          <w:rFonts w:ascii="Times New Roman" w:eastAsia="Times New Roman" w:hAnsi="Times New Roman" w:cs="Times New Roman"/>
          <w:sz w:val="27"/>
          <w:szCs w:val="27"/>
          <w:lang w:val="tt-RU"/>
        </w:rPr>
        <w:t xml:space="preserve">7.2.7.6.фараз буенча, әзерләнә торган территорияләрдә, шулай ук барлыкка килергә мөмкин булган озын участокларда биналар һәм корылмалар рөхсәт ителми. </w:t>
      </w:r>
      <w:r w:rsidRPr="00E746DE">
        <w:rPr>
          <w:rFonts w:ascii="Times New Roman" w:eastAsia="Times New Roman" w:hAnsi="Times New Roman" w:cs="Times New Roman"/>
          <w:sz w:val="27"/>
          <w:szCs w:val="27"/>
          <w:lang w:val="tt-RU"/>
        </w:rPr>
        <w:t>Фараз буенча I һәм 1к төркемнәре буенча иң чик күрсәткечләрдән артып киткән Җир өслеге реформалары көтелә торган территорияләрдә (1 һәм 2 СНиП 2.01.09-91 таблицалары), биналарны һәм корылмаларны проектлау махсус оешма бәяләмәсе һәм тиешле техник-икътисадый нигезләү булганда гына рөхсәт ителергә мөмкин.</w:t>
      </w:r>
    </w:p>
    <w:p w:rsidR="001478C0" w:rsidRPr="00E746DE" w:rsidRDefault="001478C0" w:rsidP="001478C0">
      <w:pPr>
        <w:tabs>
          <w:tab w:val="left" w:pos="1202"/>
        </w:tabs>
        <w:spacing w:after="0"/>
        <w:ind w:firstLine="851"/>
        <w:jc w:val="both"/>
        <w:rPr>
          <w:rFonts w:ascii="Times New Roman" w:hAnsi="Times New Roman" w:cs="Times New Roman"/>
          <w:color w:val="000000"/>
          <w:sz w:val="27"/>
          <w:szCs w:val="27"/>
          <w:lang w:val="tt-RU"/>
        </w:rPr>
      </w:pPr>
      <w:r w:rsidRPr="00E746DE">
        <w:rPr>
          <w:rFonts w:ascii="Times New Roman" w:hAnsi="Times New Roman" w:cs="Times New Roman"/>
          <w:color w:val="000000"/>
          <w:sz w:val="27"/>
          <w:szCs w:val="27"/>
          <w:lang w:val="tt-RU"/>
        </w:rPr>
        <w:t>7.2.7.7. Төзелеш өчен бүлеп бирелә торган территорияләр утырту калынлыгының минималь тирәнлеге, деградацияләнгән грунталары булган участокларда, шулай ук утырту калынлыгы аз сыешлы урыннарда урнашкан.</w:t>
      </w:r>
    </w:p>
    <w:p w:rsidR="001478C0" w:rsidRPr="00E746DE" w:rsidRDefault="001478C0" w:rsidP="001478C0">
      <w:pPr>
        <w:tabs>
          <w:tab w:val="left" w:pos="1202"/>
        </w:tabs>
        <w:spacing w:after="0"/>
        <w:ind w:firstLine="851"/>
        <w:jc w:val="both"/>
        <w:rPr>
          <w:rFonts w:ascii="Times New Roman" w:hAnsi="Times New Roman" w:cs="Times New Roman"/>
          <w:color w:val="000000"/>
          <w:sz w:val="27"/>
          <w:szCs w:val="27"/>
          <w:lang w:val="tt-RU"/>
        </w:rPr>
      </w:pPr>
      <w:r w:rsidRPr="00E746DE">
        <w:rPr>
          <w:rFonts w:ascii="Times New Roman" w:hAnsi="Times New Roman" w:cs="Times New Roman"/>
          <w:color w:val="000000"/>
          <w:sz w:val="27"/>
          <w:szCs w:val="27"/>
          <w:lang w:val="tt-RU"/>
        </w:rPr>
        <w:t xml:space="preserve"> 7.2.7.8. Җир рельефында текә катламнар рәвешендә төзелә торган территорияне планлаштыру терраслар белән башкарыла. </w:t>
      </w:r>
    </w:p>
    <w:p w:rsidR="001478C0" w:rsidRPr="00E746DE" w:rsidRDefault="001478C0" w:rsidP="001478C0">
      <w:pPr>
        <w:tabs>
          <w:tab w:val="left" w:pos="1202"/>
        </w:tabs>
        <w:spacing w:after="0"/>
        <w:ind w:firstLine="851"/>
        <w:jc w:val="both"/>
        <w:rPr>
          <w:rFonts w:ascii="Times New Roman" w:eastAsia="Calibri" w:hAnsi="Times New Roman" w:cs="Times New Roman"/>
          <w:sz w:val="27"/>
          <w:szCs w:val="27"/>
          <w:lang w:val="tt-RU"/>
        </w:rPr>
      </w:pPr>
      <w:r w:rsidRPr="00E746DE">
        <w:rPr>
          <w:rFonts w:ascii="Times New Roman" w:hAnsi="Times New Roman" w:cs="Times New Roman"/>
          <w:color w:val="000000"/>
          <w:sz w:val="27"/>
          <w:szCs w:val="27"/>
          <w:lang w:val="tt-RU"/>
        </w:rPr>
        <w:t>7.2.7.9. Юеш технологик процесслы биналар һәм корылмалар төзелә торган территориянең киметелгән өлешләрендә урнашырга тиеш. Җир асты сулары дәрәҗәсе югары булган участокларда, шулай ук агынтылык түшәүче катламлы участокларда күрсәтелгән биналар һәм корылмалар СНиП 2.01.09-91 таләпләре нигезендә урнашырга тиеш.</w:t>
      </w:r>
    </w:p>
    <w:p w:rsidR="001478C0" w:rsidRDefault="001478C0" w:rsidP="001478C0">
      <w:pPr>
        <w:spacing w:after="0"/>
        <w:ind w:firstLine="851"/>
        <w:jc w:val="both"/>
        <w:rPr>
          <w:rFonts w:ascii="Times New Roman" w:hAnsi="Times New Roman" w:cs="Times New Roman"/>
          <w:color w:val="000000"/>
          <w:sz w:val="27"/>
          <w:szCs w:val="27"/>
          <w:lang w:val="tt-RU"/>
        </w:rPr>
      </w:pPr>
      <w:r w:rsidRPr="00524CD8">
        <w:rPr>
          <w:rFonts w:ascii="Times New Roman" w:hAnsi="Times New Roman" w:cs="Times New Roman"/>
          <w:color w:val="000000"/>
          <w:sz w:val="27"/>
          <w:szCs w:val="27"/>
          <w:lang w:val="tt-RU"/>
        </w:rPr>
        <w:t xml:space="preserve">7.2.8.1. Инженерлык яклавын тулы процесслардан проектлаганда, бу процессларны булдырмауга һәм тотрыклыландыруга юнәлтелгән түбәндәге чараларны куллануның максатка ярашлылыгын карарга кирәк: </w:t>
      </w:r>
    </w:p>
    <w:p w:rsidR="001478C0" w:rsidRDefault="001478C0" w:rsidP="001478C0">
      <w:pPr>
        <w:spacing w:after="0"/>
        <w:ind w:firstLine="851"/>
        <w:jc w:val="both"/>
        <w:rPr>
          <w:rFonts w:ascii="Times New Roman" w:hAnsi="Times New Roman" w:cs="Times New Roman"/>
          <w:color w:val="000000"/>
          <w:sz w:val="27"/>
          <w:szCs w:val="27"/>
          <w:lang w:val="tt-RU"/>
        </w:rPr>
      </w:pPr>
      <w:r w:rsidRPr="00524CD8">
        <w:rPr>
          <w:rFonts w:ascii="Times New Roman" w:hAnsi="Times New Roman" w:cs="Times New Roman"/>
          <w:color w:val="000000"/>
          <w:sz w:val="27"/>
          <w:szCs w:val="27"/>
          <w:lang w:val="tt-RU"/>
        </w:rPr>
        <w:t>аның тотрыклылыгын арттыру максатларында рельефны үзгәртү - тиешле тизлек бирү һәм склонны терраслау, тотрыксыз грунтларны бетерү яки алыштыру, каты призма (контрбанкет) калкулыгының аскы өлешендә өеп чыгару (контрбанкет);</w:t>
      </w:r>
    </w:p>
    <w:p w:rsidR="001478C0" w:rsidRDefault="001478C0" w:rsidP="001478C0">
      <w:pPr>
        <w:spacing w:after="0"/>
        <w:ind w:firstLine="851"/>
        <w:jc w:val="both"/>
        <w:rPr>
          <w:rFonts w:ascii="Times New Roman" w:hAnsi="Times New Roman" w:cs="Times New Roman"/>
          <w:color w:val="000000"/>
          <w:sz w:val="27"/>
          <w:szCs w:val="27"/>
          <w:lang w:val="tt-RU"/>
        </w:rPr>
      </w:pPr>
      <w:r w:rsidRPr="00524CD8">
        <w:rPr>
          <w:rFonts w:ascii="Times New Roman" w:hAnsi="Times New Roman" w:cs="Times New Roman"/>
          <w:color w:val="000000"/>
          <w:sz w:val="27"/>
          <w:szCs w:val="27"/>
          <w:lang w:val="tt-RU"/>
        </w:rPr>
        <w:t xml:space="preserve"> территорияне вертикаль планлаштыру һәм өске су бүлү системасын урнаштыру ярдәмендә өске сулар агымын җайга салу-өске суларның тоткарлыксыз агып төшүен тәэмин итү, суларның агып төшүен һәм яр буе территориясеннән агып төшүен булдырмау; </w:t>
      </w:r>
    </w:p>
    <w:p w:rsidR="001478C0" w:rsidRDefault="001478C0" w:rsidP="001478C0">
      <w:pPr>
        <w:spacing w:after="0"/>
        <w:ind w:firstLine="851"/>
        <w:jc w:val="both"/>
        <w:rPr>
          <w:rFonts w:ascii="Times New Roman" w:hAnsi="Times New Roman" w:cs="Times New Roman"/>
          <w:color w:val="000000"/>
          <w:sz w:val="27"/>
          <w:szCs w:val="27"/>
          <w:lang w:val="tt-RU"/>
        </w:rPr>
      </w:pPr>
      <w:r w:rsidRPr="00524CD8">
        <w:rPr>
          <w:rFonts w:ascii="Times New Roman" w:hAnsi="Times New Roman" w:cs="Times New Roman"/>
          <w:color w:val="000000"/>
          <w:sz w:val="27"/>
          <w:szCs w:val="27"/>
          <w:lang w:val="tt-RU"/>
        </w:rPr>
        <w:t>су грунт һәм эрозия процессларына йогынты ясамый - текә сулыкларда грунтны бәйләүче материаллар, горизонталь һәм башка өслекләрдә - асфальтобетон һәм битум - минераль катнашмалардан түшәмәләр б</w:t>
      </w:r>
      <w:r>
        <w:rPr>
          <w:rFonts w:ascii="Times New Roman" w:hAnsi="Times New Roman" w:cs="Times New Roman"/>
          <w:color w:val="000000"/>
          <w:sz w:val="27"/>
          <w:szCs w:val="27"/>
          <w:lang w:val="tt-RU"/>
        </w:rPr>
        <w:t>елән тукландырырга рөхсәт ителә</w:t>
      </w:r>
      <w:r w:rsidRPr="00524CD8">
        <w:rPr>
          <w:rFonts w:ascii="Times New Roman" w:hAnsi="Times New Roman" w:cs="Times New Roman"/>
          <w:color w:val="000000"/>
          <w:sz w:val="27"/>
          <w:szCs w:val="27"/>
          <w:lang w:val="tt-RU"/>
        </w:rPr>
        <w:t>;</w:t>
      </w:r>
    </w:p>
    <w:p w:rsidR="001478C0" w:rsidRDefault="001478C0" w:rsidP="001478C0">
      <w:pPr>
        <w:spacing w:after="0"/>
        <w:ind w:firstLine="851"/>
        <w:jc w:val="both"/>
        <w:rPr>
          <w:rFonts w:ascii="Times New Roman" w:hAnsi="Times New Roman" w:cs="Times New Roman"/>
          <w:color w:val="000000"/>
          <w:sz w:val="27"/>
          <w:szCs w:val="27"/>
          <w:lang w:val="tt-RU"/>
        </w:rPr>
      </w:pPr>
    </w:p>
    <w:p w:rsidR="001478C0" w:rsidRDefault="001478C0" w:rsidP="001478C0">
      <w:pPr>
        <w:spacing w:after="0"/>
        <w:ind w:firstLine="851"/>
        <w:jc w:val="both"/>
        <w:rPr>
          <w:rFonts w:ascii="Times New Roman" w:hAnsi="Times New Roman" w:cs="Times New Roman"/>
          <w:color w:val="000000"/>
          <w:sz w:val="27"/>
          <w:szCs w:val="27"/>
          <w:lang w:val="tt-RU"/>
        </w:rPr>
      </w:pPr>
      <w:r w:rsidRPr="00524CD8">
        <w:rPr>
          <w:rFonts w:ascii="Times New Roman" w:hAnsi="Times New Roman" w:cs="Times New Roman"/>
          <w:color w:val="000000"/>
          <w:sz w:val="27"/>
          <w:szCs w:val="27"/>
          <w:lang w:val="tt-RU"/>
        </w:rPr>
        <w:lastRenderedPageBreak/>
        <w:t xml:space="preserve">җир асты сулары дәрәҗәсенең ясалма кимүе; </w:t>
      </w:r>
    </w:p>
    <w:p w:rsidR="001478C0" w:rsidRDefault="001478C0" w:rsidP="001478C0">
      <w:pPr>
        <w:spacing w:after="0"/>
        <w:ind w:firstLine="851"/>
        <w:jc w:val="both"/>
        <w:rPr>
          <w:rFonts w:ascii="Times New Roman" w:hAnsi="Times New Roman" w:cs="Times New Roman"/>
          <w:color w:val="000000"/>
          <w:sz w:val="27"/>
          <w:szCs w:val="27"/>
          <w:lang w:val="tt-RU"/>
        </w:rPr>
      </w:pPr>
      <w:r w:rsidRPr="00524CD8">
        <w:rPr>
          <w:rFonts w:ascii="Times New Roman" w:hAnsi="Times New Roman" w:cs="Times New Roman"/>
          <w:color w:val="000000"/>
          <w:sz w:val="27"/>
          <w:szCs w:val="27"/>
          <w:lang w:val="tt-RU"/>
        </w:rPr>
        <w:t xml:space="preserve">агролесомелиорация (үсемлек катламын торгызу) - күпьеллык үләннәр чәчү, агачлар һәм куаклар утырту, күпьеллык үләннәр һәм берновка чәчү белән бергә; </w:t>
      </w:r>
    </w:p>
    <w:p w:rsidR="001478C0" w:rsidRDefault="001478C0" w:rsidP="001478C0">
      <w:pPr>
        <w:spacing w:after="0"/>
        <w:ind w:firstLine="851"/>
        <w:jc w:val="both"/>
        <w:rPr>
          <w:rFonts w:ascii="Times New Roman" w:hAnsi="Times New Roman" w:cs="Times New Roman"/>
          <w:color w:val="000000"/>
          <w:sz w:val="27"/>
          <w:szCs w:val="27"/>
          <w:lang w:val="tt-RU"/>
        </w:rPr>
      </w:pPr>
      <w:r w:rsidRPr="00524CD8">
        <w:rPr>
          <w:rFonts w:ascii="Times New Roman" w:hAnsi="Times New Roman" w:cs="Times New Roman"/>
          <w:color w:val="000000"/>
          <w:sz w:val="27"/>
          <w:szCs w:val="27"/>
          <w:lang w:val="tt-RU"/>
        </w:rPr>
        <w:t xml:space="preserve">грунтларны ныгыту: армияләү-җимереклекләрдән саклау, чүп-чар һәм төякләр барлыкка килү өчен; </w:t>
      </w:r>
    </w:p>
    <w:p w:rsidR="001478C0" w:rsidRDefault="001478C0" w:rsidP="001478C0">
      <w:pPr>
        <w:spacing w:after="0"/>
        <w:ind w:firstLine="851"/>
        <w:jc w:val="both"/>
        <w:rPr>
          <w:rFonts w:ascii="Times New Roman" w:hAnsi="Times New Roman" w:cs="Times New Roman"/>
          <w:color w:val="000000"/>
          <w:sz w:val="27"/>
          <w:szCs w:val="27"/>
          <w:lang w:val="tt-RU"/>
        </w:rPr>
      </w:pPr>
      <w:r w:rsidRPr="00524CD8">
        <w:rPr>
          <w:rFonts w:ascii="Times New Roman" w:hAnsi="Times New Roman" w:cs="Times New Roman"/>
          <w:color w:val="000000"/>
          <w:sz w:val="27"/>
          <w:szCs w:val="27"/>
          <w:lang w:val="tt-RU"/>
        </w:rPr>
        <w:t xml:space="preserve">цементация, смолизация, силикатлаштыру, грунтларны электрохимик һәм термик беркетү - йомшак һәм ярыкланган грунтларда; </w:t>
      </w:r>
    </w:p>
    <w:p w:rsidR="001478C0" w:rsidRDefault="001478C0" w:rsidP="001478C0">
      <w:pPr>
        <w:spacing w:after="0"/>
        <w:ind w:firstLine="851"/>
        <w:jc w:val="both"/>
        <w:rPr>
          <w:rFonts w:ascii="Times New Roman" w:hAnsi="Times New Roman" w:cs="Times New Roman"/>
          <w:color w:val="000000"/>
          <w:sz w:val="27"/>
          <w:szCs w:val="27"/>
          <w:lang w:val="tt-RU"/>
        </w:rPr>
      </w:pPr>
      <w:r w:rsidRPr="00524CD8">
        <w:rPr>
          <w:rFonts w:ascii="Times New Roman" w:hAnsi="Times New Roman" w:cs="Times New Roman"/>
          <w:color w:val="000000"/>
          <w:sz w:val="27"/>
          <w:szCs w:val="27"/>
          <w:lang w:val="tt-RU"/>
        </w:rPr>
        <w:t xml:space="preserve">утыртыла торган корылмалар - терәк диварлар, свай конструкцияләре һәм баганалар, диварлар, контрфорслар, опояскалар </w:t>
      </w:r>
      <w:r>
        <w:rPr>
          <w:rFonts w:ascii="Times New Roman" w:hAnsi="Times New Roman" w:cs="Times New Roman"/>
          <w:color w:val="000000"/>
          <w:sz w:val="27"/>
          <w:szCs w:val="27"/>
          <w:lang w:val="tt-RU"/>
        </w:rPr>
        <w:t>(нык билләр), анкер ныгытмалары</w:t>
      </w:r>
      <w:r w:rsidRPr="00524CD8">
        <w:rPr>
          <w:rFonts w:ascii="Times New Roman" w:hAnsi="Times New Roman" w:cs="Times New Roman"/>
          <w:color w:val="000000"/>
          <w:sz w:val="27"/>
          <w:szCs w:val="27"/>
          <w:lang w:val="tt-RU"/>
        </w:rPr>
        <w:t xml:space="preserve">; </w:t>
      </w:r>
    </w:p>
    <w:p w:rsidR="001478C0" w:rsidRDefault="001478C0" w:rsidP="001478C0">
      <w:pPr>
        <w:spacing w:after="0"/>
        <w:ind w:firstLine="851"/>
        <w:jc w:val="both"/>
        <w:rPr>
          <w:rFonts w:ascii="Times New Roman" w:eastAsia="Calibri" w:hAnsi="Times New Roman" w:cs="Times New Roman"/>
          <w:sz w:val="27"/>
          <w:szCs w:val="27"/>
          <w:lang w:val="tt-RU"/>
        </w:rPr>
      </w:pPr>
      <w:r w:rsidRPr="00524CD8">
        <w:rPr>
          <w:rFonts w:ascii="Times New Roman" w:hAnsi="Times New Roman" w:cs="Times New Roman"/>
          <w:color w:val="000000"/>
          <w:sz w:val="27"/>
          <w:szCs w:val="27"/>
          <w:lang w:val="tt-RU"/>
        </w:rPr>
        <w:t>башка чаралар (җылылык - саклау җайланм</w:t>
      </w:r>
      <w:r>
        <w:rPr>
          <w:rFonts w:ascii="Times New Roman" w:hAnsi="Times New Roman" w:cs="Times New Roman"/>
          <w:color w:val="000000"/>
          <w:sz w:val="27"/>
          <w:szCs w:val="27"/>
          <w:lang w:val="tt-RU"/>
        </w:rPr>
        <w:t>алары һәм капламалар ярдәмендә җ</w:t>
      </w:r>
      <w:r w:rsidRPr="00524CD8">
        <w:rPr>
          <w:rFonts w:ascii="Times New Roman" w:hAnsi="Times New Roman" w:cs="Times New Roman"/>
          <w:color w:val="000000"/>
          <w:sz w:val="27"/>
          <w:szCs w:val="27"/>
          <w:lang w:val="tt-RU"/>
        </w:rPr>
        <w:t>ылылык процессларын җайга салу, туңдыру һәм суыту процессларының зарарлы йогынтысыннан саклау, сак зоналарын билгеләү һ.б.).</w:t>
      </w:r>
    </w:p>
    <w:p w:rsidR="001478C0" w:rsidRDefault="001478C0" w:rsidP="001478C0">
      <w:pPr>
        <w:spacing w:after="0"/>
        <w:ind w:firstLine="851"/>
        <w:jc w:val="both"/>
        <w:rPr>
          <w:rFonts w:ascii="Times New Roman" w:hAnsi="Times New Roman" w:cs="Times New Roman"/>
          <w:color w:val="000000"/>
          <w:sz w:val="27"/>
          <w:szCs w:val="27"/>
          <w:lang w:val="tt-RU"/>
        </w:rPr>
      </w:pPr>
      <w:r w:rsidRPr="001844E9">
        <w:rPr>
          <w:rFonts w:ascii="Times New Roman" w:hAnsi="Times New Roman" w:cs="Times New Roman"/>
          <w:color w:val="000000"/>
          <w:sz w:val="27"/>
          <w:szCs w:val="27"/>
          <w:lang w:val="tt-RU"/>
        </w:rPr>
        <w:t xml:space="preserve">7.2.8.2. 7.2.8.1 пунктчасында күрсәтелгән чаралар һәм корылмаларны куллану </w:t>
      </w:r>
      <w:r>
        <w:rPr>
          <w:rFonts w:ascii="Times New Roman" w:hAnsi="Times New Roman" w:cs="Times New Roman"/>
          <w:color w:val="000000"/>
          <w:sz w:val="27"/>
          <w:szCs w:val="27"/>
          <w:lang w:val="tt-RU"/>
        </w:rPr>
        <w:t>авышу(</w:t>
      </w:r>
      <w:r w:rsidRPr="001844E9">
        <w:rPr>
          <w:rFonts w:ascii="Times New Roman" w:hAnsi="Times New Roman" w:cs="Times New Roman"/>
          <w:color w:val="000000"/>
          <w:sz w:val="27"/>
          <w:szCs w:val="27"/>
          <w:lang w:val="tt-RU"/>
        </w:rPr>
        <w:t>ополз</w:t>
      </w:r>
      <w:r>
        <w:rPr>
          <w:rFonts w:ascii="Times New Roman" w:hAnsi="Times New Roman" w:cs="Times New Roman"/>
          <w:color w:val="000000"/>
          <w:sz w:val="27"/>
          <w:szCs w:val="27"/>
          <w:lang w:val="tt-RU"/>
        </w:rPr>
        <w:t>енна</w:t>
      </w:r>
      <w:r w:rsidRPr="001844E9">
        <w:rPr>
          <w:rFonts w:ascii="Times New Roman" w:hAnsi="Times New Roman" w:cs="Times New Roman"/>
          <w:color w:val="000000"/>
          <w:sz w:val="27"/>
          <w:szCs w:val="27"/>
          <w:lang w:val="tt-RU"/>
        </w:rPr>
        <w:t>р</w:t>
      </w:r>
      <w:r>
        <w:rPr>
          <w:rFonts w:ascii="Times New Roman" w:hAnsi="Times New Roman" w:cs="Times New Roman"/>
          <w:color w:val="000000"/>
          <w:sz w:val="27"/>
          <w:szCs w:val="27"/>
          <w:lang w:val="tt-RU"/>
        </w:rPr>
        <w:t>)</w:t>
      </w:r>
      <w:r w:rsidRPr="001844E9">
        <w:rPr>
          <w:rFonts w:ascii="Times New Roman" w:hAnsi="Times New Roman" w:cs="Times New Roman"/>
          <w:color w:val="000000"/>
          <w:sz w:val="27"/>
          <w:szCs w:val="27"/>
          <w:lang w:val="tt-RU"/>
        </w:rPr>
        <w:t xml:space="preserve"> барлыкка килү мөмкинлеген тулысынча юкка чыгармый, шулай ук техник мөмкин булмаганда яки актив яклануның максатка ярашсызлыгы очрагында пассив яклау чараларын күздә тотарга кирәк:</w:t>
      </w:r>
    </w:p>
    <w:p w:rsidR="001478C0" w:rsidRDefault="001478C0" w:rsidP="001478C0">
      <w:pPr>
        <w:spacing w:after="0"/>
        <w:ind w:firstLine="851"/>
        <w:jc w:val="both"/>
        <w:rPr>
          <w:rFonts w:ascii="Times New Roman" w:hAnsi="Times New Roman" w:cs="Times New Roman"/>
          <w:color w:val="000000"/>
          <w:sz w:val="27"/>
          <w:szCs w:val="27"/>
          <w:lang w:val="tt-RU"/>
        </w:rPr>
      </w:pPr>
      <w:r w:rsidRPr="001844E9">
        <w:rPr>
          <w:rFonts w:ascii="Times New Roman" w:hAnsi="Times New Roman" w:cs="Times New Roman"/>
          <w:color w:val="000000"/>
          <w:sz w:val="27"/>
          <w:szCs w:val="27"/>
          <w:lang w:val="tt-RU"/>
        </w:rPr>
        <w:t>саклана торган корылмаларны аларны туңдыруга җай</w:t>
      </w:r>
      <w:r>
        <w:rPr>
          <w:rFonts w:ascii="Times New Roman" w:hAnsi="Times New Roman" w:cs="Times New Roman"/>
          <w:color w:val="000000"/>
          <w:sz w:val="27"/>
          <w:szCs w:val="27"/>
          <w:lang w:val="tt-RU"/>
        </w:rPr>
        <w:t xml:space="preserve">лаштыру; </w:t>
      </w:r>
    </w:p>
    <w:p w:rsidR="001478C0" w:rsidRDefault="001478C0" w:rsidP="001478C0">
      <w:pPr>
        <w:spacing w:after="0"/>
        <w:ind w:firstLine="851"/>
        <w:jc w:val="both"/>
        <w:rPr>
          <w:rFonts w:ascii="Times New Roman" w:hAnsi="Times New Roman" w:cs="Times New Roman"/>
          <w:color w:val="000000"/>
          <w:sz w:val="27"/>
          <w:szCs w:val="27"/>
          <w:lang w:val="tt-RU"/>
        </w:rPr>
      </w:pPr>
      <w:r>
        <w:rPr>
          <w:rFonts w:ascii="Times New Roman" w:hAnsi="Times New Roman" w:cs="Times New Roman"/>
          <w:color w:val="000000"/>
          <w:sz w:val="27"/>
          <w:szCs w:val="27"/>
          <w:lang w:val="tt-RU"/>
        </w:rPr>
        <w:t>башка чаралар.</w:t>
      </w:r>
    </w:p>
    <w:p w:rsidR="001478C0" w:rsidRDefault="001478C0" w:rsidP="001478C0">
      <w:pPr>
        <w:spacing w:after="0"/>
        <w:ind w:firstLine="851"/>
        <w:jc w:val="both"/>
        <w:rPr>
          <w:rFonts w:ascii="Times New Roman" w:hAnsi="Times New Roman" w:cs="Times New Roman"/>
          <w:color w:val="000000"/>
          <w:sz w:val="27"/>
          <w:szCs w:val="27"/>
          <w:lang w:val="tt-RU"/>
        </w:rPr>
      </w:pPr>
      <w:r>
        <w:rPr>
          <w:rFonts w:ascii="Times New Roman" w:hAnsi="Times New Roman" w:cs="Times New Roman"/>
          <w:color w:val="000000"/>
          <w:sz w:val="27"/>
          <w:szCs w:val="27"/>
          <w:lang w:val="tt-RU"/>
        </w:rPr>
        <w:t xml:space="preserve"> 7.2.8.3</w:t>
      </w:r>
      <w:r w:rsidRPr="001844E9">
        <w:rPr>
          <w:rFonts w:ascii="Times New Roman" w:hAnsi="Times New Roman" w:cs="Times New Roman"/>
          <w:color w:val="000000"/>
          <w:sz w:val="27"/>
          <w:szCs w:val="27"/>
          <w:lang w:val="tt-RU"/>
        </w:rPr>
        <w:t xml:space="preserve"> Корылган территорияләрдән, юллардан һәм мәйданнардан (якланган зонадан тыш) куркыныч зонада салынган сулардан коры һәм яңгыр суларын махсус нигезләнгәндә генә ташлау рөхсәт ителә. </w:t>
      </w:r>
    </w:p>
    <w:p w:rsidR="001478C0" w:rsidRDefault="001478C0" w:rsidP="001478C0">
      <w:pPr>
        <w:spacing w:after="0"/>
        <w:ind w:firstLine="851"/>
        <w:jc w:val="both"/>
        <w:rPr>
          <w:rFonts w:ascii="Times New Roman" w:eastAsia="Calibri" w:hAnsi="Times New Roman" w:cs="Times New Roman"/>
          <w:sz w:val="27"/>
          <w:szCs w:val="27"/>
          <w:lang w:val="tt-RU"/>
        </w:rPr>
      </w:pPr>
      <w:r w:rsidRPr="001844E9">
        <w:rPr>
          <w:rFonts w:ascii="Times New Roman" w:hAnsi="Times New Roman" w:cs="Times New Roman"/>
          <w:color w:val="000000"/>
          <w:sz w:val="27"/>
          <w:szCs w:val="27"/>
          <w:lang w:val="tt-RU"/>
        </w:rPr>
        <w:t>Куркыныч зонада чистарту корылмаларын урнаштыру рөхсәт ителми. Водостоклардан су чыгаруны ачык сулыкларга һәм елгаларга, шулай ук агынты суларны чистарту таләпләрен үтәп, эрозиягә каршы җайланмалар һәм авыруларга каршы чаралар һәм әйләнә-тирә мохиткә зыян китерүнең башка төрләрен мәҗбүри гамәлгә ашырганда, тальвегларга кертергә кирәк.</w:t>
      </w:r>
    </w:p>
    <w:p w:rsidR="001478C0" w:rsidRDefault="001478C0" w:rsidP="001478C0">
      <w:pPr>
        <w:spacing w:after="0"/>
        <w:ind w:firstLine="851"/>
        <w:jc w:val="both"/>
        <w:rPr>
          <w:rFonts w:ascii="Times New Roman" w:eastAsia="Calibri" w:hAnsi="Times New Roman" w:cs="Times New Roman"/>
          <w:sz w:val="27"/>
          <w:szCs w:val="27"/>
          <w:lang w:val="tt-RU"/>
        </w:rPr>
      </w:pPr>
      <w:r w:rsidRPr="001844E9">
        <w:rPr>
          <w:rFonts w:ascii="Times New Roman" w:eastAsia="Calibri" w:hAnsi="Times New Roman" w:cs="Times New Roman"/>
          <w:sz w:val="27"/>
          <w:szCs w:val="27"/>
          <w:lang w:val="tt-RU"/>
        </w:rPr>
        <w:t xml:space="preserve">7.2.8.4. Сулыклар һәм сулыклар ярларында сазлыкка каршы корылмаларны һәм чараларны проектлаганда, өстәмә рәвештә, су саклау корылмаларына карата таләпләрне үтәргә кирәк. </w:t>
      </w:r>
    </w:p>
    <w:p w:rsidR="001478C0" w:rsidRDefault="001478C0" w:rsidP="001478C0">
      <w:pPr>
        <w:spacing w:after="0"/>
        <w:ind w:firstLine="708"/>
        <w:jc w:val="both"/>
        <w:rPr>
          <w:rFonts w:ascii="Times New Roman" w:eastAsia="Calibri" w:hAnsi="Times New Roman" w:cs="Times New Roman"/>
          <w:sz w:val="27"/>
          <w:szCs w:val="27"/>
          <w:lang w:val="tt-RU"/>
        </w:rPr>
      </w:pPr>
      <w:r w:rsidRPr="001844E9">
        <w:rPr>
          <w:rFonts w:ascii="Times New Roman" w:eastAsia="Calibri" w:hAnsi="Times New Roman" w:cs="Times New Roman"/>
          <w:sz w:val="27"/>
          <w:szCs w:val="27"/>
          <w:lang w:val="tt-RU"/>
        </w:rPr>
        <w:t xml:space="preserve">7.2.8.5. Саклау чараларын һәм корылмаларын һәм аларның комплексларын сайлаганда, склонның мөмкин булган деформация төрләрен (кабымлык), яклана торган объектларның җаваплылык дәрәҗәсен, аларның конструктив һәм эксплуатацион үзенчәлекләрен исәпкә алырга кирәк. </w:t>
      </w:r>
    </w:p>
    <w:p w:rsidR="001478C0" w:rsidRDefault="001478C0" w:rsidP="001478C0">
      <w:pPr>
        <w:spacing w:after="0"/>
        <w:ind w:firstLine="708"/>
        <w:jc w:val="both"/>
        <w:rPr>
          <w:rFonts w:ascii="Times New Roman" w:eastAsia="Calibri" w:hAnsi="Times New Roman" w:cs="Times New Roman"/>
          <w:sz w:val="27"/>
          <w:szCs w:val="27"/>
          <w:lang w:val="tt-RU"/>
        </w:rPr>
      </w:pPr>
      <w:r w:rsidRPr="001844E9">
        <w:rPr>
          <w:rFonts w:ascii="Times New Roman" w:eastAsia="Calibri" w:hAnsi="Times New Roman" w:cs="Times New Roman"/>
          <w:sz w:val="27"/>
          <w:szCs w:val="27"/>
        </w:rPr>
        <w:t>7.2.8.6. Сазлыкка каршы корылмалар СНиП 22-02-2003 таләпләренә туры китереп проектлана.</w:t>
      </w:r>
    </w:p>
    <w:p w:rsidR="001478C0" w:rsidRPr="0043479E" w:rsidRDefault="001478C0" w:rsidP="001478C0">
      <w:pPr>
        <w:jc w:val="both"/>
        <w:rPr>
          <w:rFonts w:ascii="Times New Roman" w:eastAsia="Calibri" w:hAnsi="Times New Roman" w:cs="Times New Roman"/>
          <w:b/>
          <w:sz w:val="27"/>
          <w:szCs w:val="27"/>
          <w:lang w:val="tt-RU"/>
        </w:rPr>
      </w:pPr>
      <w:r w:rsidRPr="0043479E">
        <w:rPr>
          <w:rFonts w:ascii="Times New Roman" w:eastAsia="Calibri" w:hAnsi="Times New Roman" w:cs="Times New Roman"/>
          <w:b/>
          <w:sz w:val="27"/>
          <w:szCs w:val="27"/>
          <w:lang w:val="tt-RU"/>
        </w:rPr>
        <w:t>7.3. Янгын куркынычсызлыгы</w:t>
      </w:r>
    </w:p>
    <w:p w:rsidR="001478C0" w:rsidRDefault="001478C0" w:rsidP="001478C0">
      <w:pPr>
        <w:spacing w:after="0" w:line="240" w:lineRule="auto"/>
        <w:ind w:firstLine="851"/>
        <w:jc w:val="both"/>
        <w:rPr>
          <w:rFonts w:ascii="Times New Roman" w:eastAsia="Calibri" w:hAnsi="Times New Roman" w:cs="Times New Roman"/>
          <w:sz w:val="27"/>
          <w:szCs w:val="27"/>
          <w:lang w:val="tt-RU"/>
        </w:rPr>
      </w:pPr>
      <w:r w:rsidRPr="0043479E">
        <w:rPr>
          <w:rFonts w:ascii="Times New Roman" w:eastAsia="Calibri" w:hAnsi="Times New Roman" w:cs="Times New Roman"/>
          <w:sz w:val="27"/>
          <w:szCs w:val="27"/>
          <w:lang w:val="tt-RU"/>
        </w:rPr>
        <w:t>7.3.1. Янгынга каршы таләпләрне 15 бүлекнең «шәһәр төзелеше эшчәнлегендә янгын куркынычсызлыгы таләпләре» дигән № 123 - ФЗ Федераль законның «янгын куркынычсызлыгы таләпләре турында Техник регламент» дигән таләпләренә, шулай ук Россия Федерациясе законнарында һәм норматив-техник документларында бәян ителгән һәм күрсәтелгән Федераль закон таләпләренә каршы килми торган янгын куркынычсызлыгы буенча башка таләпләр нигезендә кабул итәргә кирәк.</w:t>
      </w:r>
    </w:p>
    <w:p w:rsidR="001478C0" w:rsidRDefault="001478C0" w:rsidP="001478C0">
      <w:pPr>
        <w:spacing w:after="0" w:line="240" w:lineRule="auto"/>
        <w:ind w:firstLine="851"/>
        <w:jc w:val="both"/>
        <w:rPr>
          <w:rFonts w:ascii="Times New Roman" w:eastAsia="Calibri" w:hAnsi="Times New Roman" w:cs="Times New Roman"/>
          <w:sz w:val="27"/>
          <w:szCs w:val="27"/>
          <w:lang w:val="tt-RU"/>
        </w:rPr>
      </w:pPr>
      <w:r w:rsidRPr="0043479E">
        <w:rPr>
          <w:rFonts w:ascii="Times New Roman" w:eastAsia="Calibri" w:hAnsi="Times New Roman" w:cs="Times New Roman"/>
          <w:sz w:val="27"/>
          <w:szCs w:val="27"/>
          <w:lang w:val="tt-RU"/>
        </w:rPr>
        <w:lastRenderedPageBreak/>
        <w:t xml:space="preserve"> 7.3.2. Җирлек территорияләрен планлаштыру һәм төзү, янгын куркынычсызлыгы таләпләрен исәпкә алып, җирлекләрнең генераль планы нигезендә башкарылырга тиеш. Җирлекләр һәм шәһәр округлары территорияләренең янгын куркынычсызлыгын тәэмин итү чараларын үткәрүгә кагылышлы нигезләмәләрне тасвирлау һәм нигезләү материалларга авыл җирлекләре һәм шәһәр округлары территорияләрен планлаштыру проектларын нигезләү буенча аңлатма язмаларына керергә тиеш.</w:t>
      </w:r>
    </w:p>
    <w:p w:rsidR="001478C0" w:rsidRDefault="001478C0" w:rsidP="001478C0">
      <w:pPr>
        <w:spacing w:after="0"/>
        <w:ind w:firstLine="851"/>
        <w:jc w:val="both"/>
        <w:rPr>
          <w:rFonts w:ascii="Times New Roman" w:eastAsia="Calibri" w:hAnsi="Times New Roman" w:cs="Times New Roman"/>
          <w:sz w:val="27"/>
          <w:szCs w:val="27"/>
          <w:lang w:val="tt-RU"/>
        </w:rPr>
      </w:pPr>
      <w:r w:rsidRPr="0043479E">
        <w:rPr>
          <w:rFonts w:ascii="Times New Roman" w:eastAsia="Calibri" w:hAnsi="Times New Roman" w:cs="Times New Roman"/>
          <w:sz w:val="27"/>
          <w:szCs w:val="27"/>
          <w:lang w:val="tt-RU"/>
        </w:rPr>
        <w:t xml:space="preserve">7.3.3. Норматив документларда янгын куркынычсызлыгы таләпләре булмаганда яки аның янгын куркынычсызлыгының тиешле дәрәҗәсенә ирешү өчен, янгын куркынычсызлыгы буенча норматив документларда каралган карарлардан аермалы техник карарлар кулланыла икән, «янгын куркынычсызлыгы таләпләре турында Техник регламент» 22 июль, 2008 ел, № 123-ФЗ Федераль закон нигезләмәләре нигезендә, саклану объектының янгын куркынычсызлыгын тәэмин итү спецификасын чагылдыручы һәм кирәкле инженер - техник һәм оештыру чаралары комплексын үз эченә алган махсус техник шартлар эшләнергә тиеш. Махсус техник шартлар эшләү һәм килештерү Россия Федерациясе региональ үсеш министрлыгының 01.04.2008 ел, № 36 боерыгы белән билгеләнгән тәртиптә гамәлгә ашырыла. </w:t>
      </w:r>
    </w:p>
    <w:p w:rsidR="001478C0" w:rsidRPr="0043479E" w:rsidRDefault="001478C0" w:rsidP="001478C0">
      <w:pPr>
        <w:spacing w:after="0"/>
        <w:ind w:firstLine="851"/>
        <w:jc w:val="both"/>
        <w:rPr>
          <w:rFonts w:ascii="Times New Roman" w:eastAsia="Calibri" w:hAnsi="Times New Roman" w:cs="Times New Roman"/>
          <w:sz w:val="27"/>
          <w:szCs w:val="27"/>
          <w:lang w:val="tt-RU"/>
        </w:rPr>
      </w:pPr>
      <w:r w:rsidRPr="0043479E">
        <w:rPr>
          <w:rFonts w:ascii="Times New Roman" w:eastAsia="Calibri" w:hAnsi="Times New Roman" w:cs="Times New Roman"/>
          <w:sz w:val="27"/>
          <w:szCs w:val="27"/>
          <w:lang w:val="tt-RU"/>
        </w:rPr>
        <w:t>7.3.4. Торак, иҗтимагый һәм административ биналар, биналар, корылмалар һәм сәнәгать оешмаларының корылмалары арасында янгынга каршы ераклыклар</w:t>
      </w:r>
    </w:p>
    <w:p w:rsidR="001478C0" w:rsidRDefault="001478C0" w:rsidP="001478C0">
      <w:pPr>
        <w:tabs>
          <w:tab w:val="left" w:pos="1352"/>
        </w:tabs>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ab/>
        <w:t xml:space="preserve">                                                                                                        Табли</w:t>
      </w:r>
      <w:r w:rsidRPr="00E746DE">
        <w:rPr>
          <w:rFonts w:ascii="Times New Roman" w:eastAsia="Calibri" w:hAnsi="Times New Roman" w:cs="Times New Roman"/>
          <w:sz w:val="27"/>
          <w:szCs w:val="27"/>
          <w:lang w:val="tt-RU"/>
        </w:rPr>
        <w:t>ц</w:t>
      </w:r>
      <w:r>
        <w:rPr>
          <w:rFonts w:ascii="Times New Roman" w:eastAsia="Calibri" w:hAnsi="Times New Roman" w:cs="Times New Roman"/>
          <w:sz w:val="27"/>
          <w:szCs w:val="27"/>
          <w:lang w:val="tt-RU"/>
        </w:rPr>
        <w:t>а 86</w:t>
      </w:r>
    </w:p>
    <w:p w:rsidR="001478C0" w:rsidRPr="00B63C06" w:rsidRDefault="001478C0" w:rsidP="001478C0">
      <w:pPr>
        <w:tabs>
          <w:tab w:val="left" w:pos="1352"/>
        </w:tabs>
        <w:jc w:val="both"/>
        <w:rPr>
          <w:rFonts w:ascii="Times New Roman" w:eastAsia="Calibri" w:hAnsi="Times New Roman" w:cs="Times New Roman"/>
          <w:b/>
          <w:sz w:val="27"/>
          <w:szCs w:val="27"/>
          <w:lang w:val="tt-RU"/>
        </w:rPr>
      </w:pPr>
      <w:r w:rsidRPr="00B63C06">
        <w:rPr>
          <w:rFonts w:ascii="Times New Roman" w:eastAsia="Calibri" w:hAnsi="Times New Roman" w:cs="Times New Roman"/>
          <w:b/>
          <w:sz w:val="27"/>
          <w:szCs w:val="27"/>
          <w:lang w:val="tt-RU"/>
        </w:rPr>
        <w:t>Биналар, корылмалар һәм корылмалар арасында янгынга каршы ераклык, янгын куркынычы классына һәм янгын куркынычсызлыгы дәрәҗәсенә карап</w:t>
      </w:r>
    </w:p>
    <w:tbl>
      <w:tblPr>
        <w:tblW w:w="10443" w:type="dxa"/>
        <w:tblInd w:w="108" w:type="dxa"/>
        <w:tblLayout w:type="fixed"/>
        <w:tblCellMar>
          <w:left w:w="0" w:type="dxa"/>
          <w:right w:w="0" w:type="dxa"/>
        </w:tblCellMar>
        <w:tblLook w:val="0000" w:firstRow="0" w:lastRow="0" w:firstColumn="0" w:lastColumn="0" w:noHBand="0" w:noVBand="0"/>
      </w:tblPr>
      <w:tblGrid>
        <w:gridCol w:w="1949"/>
        <w:gridCol w:w="2199"/>
        <w:gridCol w:w="1902"/>
        <w:gridCol w:w="1963"/>
        <w:gridCol w:w="2430"/>
      </w:tblGrid>
      <w:tr w:rsidR="001478C0" w:rsidRPr="00EA2D35" w:rsidTr="003B315F">
        <w:trPr>
          <w:trHeight w:hRule="exact" w:val="314"/>
        </w:trPr>
        <w:tc>
          <w:tcPr>
            <w:tcW w:w="1949" w:type="dxa"/>
            <w:tcBorders>
              <w:top w:val="single" w:sz="4" w:space="0" w:color="000000"/>
              <w:left w:val="single" w:sz="4" w:space="0" w:color="000000"/>
              <w:bottom w:val="nil"/>
              <w:right w:val="single" w:sz="4" w:space="0" w:color="000000"/>
            </w:tcBorders>
          </w:tcPr>
          <w:p w:rsidR="001478C0" w:rsidRPr="00B63C06" w:rsidRDefault="001478C0" w:rsidP="003B315F">
            <w:pPr>
              <w:rPr>
                <w:rFonts w:ascii="Times New Roman" w:eastAsia="Calibri" w:hAnsi="Times New Roman" w:cs="Times New Roman"/>
                <w:sz w:val="27"/>
                <w:szCs w:val="27"/>
                <w:lang w:val="tt-RU"/>
              </w:rPr>
            </w:pPr>
          </w:p>
        </w:tc>
        <w:tc>
          <w:tcPr>
            <w:tcW w:w="2199" w:type="dxa"/>
            <w:tcBorders>
              <w:top w:val="single" w:sz="4" w:space="0" w:color="000000"/>
              <w:left w:val="single" w:sz="4" w:space="0" w:color="000000"/>
              <w:bottom w:val="nil"/>
              <w:right w:val="single" w:sz="4" w:space="0" w:color="000000"/>
            </w:tcBorders>
          </w:tcPr>
          <w:p w:rsidR="001478C0" w:rsidRPr="00B63C06" w:rsidRDefault="001478C0" w:rsidP="003B315F">
            <w:pPr>
              <w:rPr>
                <w:rFonts w:ascii="Times New Roman" w:eastAsia="Calibri" w:hAnsi="Times New Roman" w:cs="Times New Roman"/>
                <w:sz w:val="27"/>
                <w:szCs w:val="27"/>
                <w:lang w:val="tt-RU"/>
              </w:rPr>
            </w:pPr>
          </w:p>
        </w:tc>
        <w:tc>
          <w:tcPr>
            <w:tcW w:w="6295" w:type="dxa"/>
            <w:gridSpan w:val="3"/>
            <w:tcBorders>
              <w:top w:val="single" w:sz="4" w:space="0" w:color="000000"/>
              <w:left w:val="single" w:sz="4" w:space="0" w:color="000000"/>
              <w:bottom w:val="nil"/>
              <w:right w:val="single" w:sz="4" w:space="0" w:color="000000"/>
            </w:tcBorders>
          </w:tcPr>
          <w:p w:rsidR="001478C0" w:rsidRPr="00E746DE" w:rsidRDefault="001478C0" w:rsidP="003B315F">
            <w:pPr>
              <w:rPr>
                <w:rFonts w:ascii="Times New Roman" w:eastAsia="Calibri" w:hAnsi="Times New Roman" w:cs="Times New Roman"/>
                <w:sz w:val="27"/>
                <w:szCs w:val="27"/>
                <w:lang w:val="tt-RU"/>
              </w:rPr>
            </w:pPr>
          </w:p>
        </w:tc>
      </w:tr>
      <w:tr w:rsidR="001478C0" w:rsidRPr="00EA2D35" w:rsidTr="003B315F">
        <w:trPr>
          <w:trHeight w:hRule="exact" w:val="307"/>
        </w:trPr>
        <w:tc>
          <w:tcPr>
            <w:tcW w:w="1949" w:type="dxa"/>
            <w:tcBorders>
              <w:top w:val="nil"/>
              <w:left w:val="single" w:sz="4" w:space="0" w:color="000000"/>
              <w:bottom w:val="nil"/>
              <w:right w:val="single" w:sz="4" w:space="0" w:color="000000"/>
            </w:tcBorders>
          </w:tcPr>
          <w:p w:rsidR="001478C0" w:rsidRPr="00B63C06" w:rsidRDefault="001478C0" w:rsidP="003B315F">
            <w:pPr>
              <w:rPr>
                <w:rFonts w:ascii="Times New Roman" w:eastAsia="Calibri" w:hAnsi="Times New Roman" w:cs="Times New Roman"/>
                <w:sz w:val="27"/>
                <w:szCs w:val="27"/>
                <w:lang w:val="tt-RU"/>
              </w:rPr>
            </w:pPr>
          </w:p>
        </w:tc>
        <w:tc>
          <w:tcPr>
            <w:tcW w:w="2199" w:type="dxa"/>
            <w:tcBorders>
              <w:top w:val="nil"/>
              <w:left w:val="single" w:sz="4" w:space="0" w:color="000000"/>
              <w:bottom w:val="nil"/>
              <w:right w:val="single" w:sz="4" w:space="0" w:color="000000"/>
            </w:tcBorders>
          </w:tcPr>
          <w:p w:rsidR="001478C0" w:rsidRPr="00B63C06" w:rsidRDefault="001478C0" w:rsidP="003B315F">
            <w:pPr>
              <w:rPr>
                <w:rFonts w:ascii="Times New Roman" w:eastAsia="Calibri" w:hAnsi="Times New Roman" w:cs="Times New Roman"/>
                <w:sz w:val="27"/>
                <w:szCs w:val="27"/>
                <w:lang w:val="tt-RU"/>
              </w:rPr>
            </w:pPr>
          </w:p>
        </w:tc>
        <w:tc>
          <w:tcPr>
            <w:tcW w:w="6295" w:type="dxa"/>
            <w:gridSpan w:val="3"/>
            <w:tcBorders>
              <w:top w:val="nil"/>
              <w:left w:val="single" w:sz="4" w:space="0" w:color="000000"/>
              <w:bottom w:val="nil"/>
              <w:right w:val="single" w:sz="4" w:space="0" w:color="000000"/>
            </w:tcBorders>
          </w:tcPr>
          <w:p w:rsidR="001478C0" w:rsidRPr="00E746DE" w:rsidRDefault="001478C0" w:rsidP="003B315F">
            <w:pPr>
              <w:rPr>
                <w:rFonts w:ascii="Times New Roman" w:eastAsia="Calibri" w:hAnsi="Times New Roman" w:cs="Times New Roman"/>
                <w:sz w:val="27"/>
                <w:szCs w:val="27"/>
                <w:lang w:val="tt-RU"/>
              </w:rPr>
            </w:pPr>
          </w:p>
        </w:tc>
      </w:tr>
      <w:tr w:rsidR="001478C0" w:rsidRPr="00EA2D35" w:rsidTr="003B315F">
        <w:trPr>
          <w:trHeight w:hRule="exact" w:val="1496"/>
        </w:trPr>
        <w:tc>
          <w:tcPr>
            <w:tcW w:w="1949" w:type="dxa"/>
            <w:vMerge w:val="restart"/>
            <w:tcBorders>
              <w:top w:val="nil"/>
              <w:left w:val="single" w:sz="4" w:space="0" w:color="000000"/>
              <w:bottom w:val="single" w:sz="4" w:space="0" w:color="000000"/>
              <w:right w:val="single" w:sz="4" w:space="0" w:color="000000"/>
            </w:tcBorders>
          </w:tcPr>
          <w:p w:rsidR="001478C0" w:rsidRPr="00B63C06" w:rsidRDefault="001478C0" w:rsidP="003B315F">
            <w:pPr>
              <w:rPr>
                <w:rFonts w:ascii="Times New Roman" w:eastAsia="Calibri" w:hAnsi="Times New Roman" w:cs="Times New Roman"/>
                <w:sz w:val="27"/>
                <w:szCs w:val="27"/>
                <w:lang w:val="tt-RU"/>
              </w:rPr>
            </w:pPr>
            <w:r>
              <w:rPr>
                <w:rFonts w:ascii="Times New Roman" w:eastAsia="Calibri" w:hAnsi="Times New Roman" w:cs="Times New Roman"/>
                <w:b/>
                <w:bCs/>
                <w:sz w:val="27"/>
                <w:szCs w:val="27"/>
              </w:rPr>
              <w:t>Бинаны</w:t>
            </w:r>
            <w:r>
              <w:rPr>
                <w:rFonts w:ascii="Times New Roman" w:eastAsia="Calibri" w:hAnsi="Times New Roman" w:cs="Times New Roman"/>
                <w:b/>
                <w:bCs/>
                <w:sz w:val="27"/>
                <w:szCs w:val="27"/>
                <w:lang w:val="tt-RU"/>
              </w:rPr>
              <w:t>ң утка тору дәрәҗәсе</w:t>
            </w:r>
          </w:p>
        </w:tc>
        <w:tc>
          <w:tcPr>
            <w:tcW w:w="2199" w:type="dxa"/>
            <w:vMerge w:val="restart"/>
            <w:tcBorders>
              <w:top w:val="nil"/>
              <w:left w:val="single" w:sz="4" w:space="0" w:color="000000"/>
              <w:bottom w:val="single" w:sz="4" w:space="0" w:color="000000"/>
              <w:right w:val="single" w:sz="4" w:space="0" w:color="000000"/>
            </w:tcBorders>
          </w:tcPr>
          <w:p w:rsidR="001478C0" w:rsidRPr="00B63C06" w:rsidRDefault="001478C0" w:rsidP="003B315F">
            <w:pPr>
              <w:rPr>
                <w:rFonts w:ascii="Times New Roman" w:eastAsia="Calibri" w:hAnsi="Times New Roman" w:cs="Times New Roman"/>
                <w:b/>
                <w:sz w:val="27"/>
                <w:szCs w:val="27"/>
                <w:lang w:val="tt-RU"/>
              </w:rPr>
            </w:pPr>
            <w:r w:rsidRPr="00B63C06">
              <w:rPr>
                <w:rFonts w:ascii="Times New Roman" w:hAnsi="Times New Roman" w:cs="Times New Roman"/>
                <w:b/>
                <w:color w:val="000000"/>
                <w:sz w:val="27"/>
                <w:szCs w:val="27"/>
              </w:rPr>
              <w:t>Конструктив янг</w:t>
            </w:r>
            <w:r w:rsidRPr="00B63C06">
              <w:rPr>
                <w:rFonts w:ascii="Times New Roman" w:hAnsi="Times New Roman" w:cs="Times New Roman"/>
                <w:b/>
                <w:color w:val="000000"/>
                <w:sz w:val="27"/>
                <w:szCs w:val="27"/>
                <w:lang w:val="tt-RU"/>
              </w:rPr>
              <w:t xml:space="preserve">ын </w:t>
            </w:r>
            <w:r w:rsidRPr="00B63C06">
              <w:rPr>
                <w:rFonts w:ascii="Times New Roman" w:hAnsi="Times New Roman" w:cs="Times New Roman"/>
                <w:b/>
                <w:color w:val="000000"/>
                <w:sz w:val="27"/>
                <w:szCs w:val="27"/>
              </w:rPr>
              <w:t xml:space="preserve"> куркыныч</w:t>
            </w:r>
            <w:r w:rsidRPr="00B63C06">
              <w:rPr>
                <w:rFonts w:ascii="Times New Roman" w:hAnsi="Times New Roman" w:cs="Times New Roman"/>
                <w:b/>
                <w:color w:val="000000"/>
                <w:sz w:val="27"/>
                <w:szCs w:val="27"/>
                <w:lang w:val="tt-RU"/>
              </w:rPr>
              <w:t xml:space="preserve">ы </w:t>
            </w:r>
            <w:r w:rsidRPr="00B63C06">
              <w:rPr>
                <w:rFonts w:ascii="Times New Roman" w:hAnsi="Times New Roman" w:cs="Times New Roman"/>
                <w:b/>
                <w:color w:val="000000"/>
                <w:sz w:val="27"/>
                <w:szCs w:val="27"/>
              </w:rPr>
              <w:t>классы</w:t>
            </w:r>
          </w:p>
        </w:tc>
        <w:tc>
          <w:tcPr>
            <w:tcW w:w="6295" w:type="dxa"/>
            <w:gridSpan w:val="3"/>
            <w:tcBorders>
              <w:top w:val="nil"/>
              <w:left w:val="single" w:sz="4" w:space="0" w:color="000000"/>
              <w:bottom w:val="single" w:sz="4" w:space="0" w:color="000000"/>
              <w:right w:val="single" w:sz="4" w:space="0" w:color="000000"/>
            </w:tcBorders>
          </w:tcPr>
          <w:p w:rsidR="001478C0" w:rsidRPr="008D35B6" w:rsidRDefault="001478C0" w:rsidP="003B315F">
            <w:pPr>
              <w:rPr>
                <w:rFonts w:ascii="Times New Roman" w:eastAsia="Calibri" w:hAnsi="Times New Roman" w:cs="Times New Roman"/>
                <w:sz w:val="27"/>
                <w:szCs w:val="27"/>
                <w:lang w:val="tt-RU"/>
              </w:rPr>
            </w:pPr>
            <w:r w:rsidRPr="00B63C06">
              <w:rPr>
                <w:rFonts w:ascii="Times New Roman" w:eastAsia="Calibri" w:hAnsi="Times New Roman" w:cs="Times New Roman"/>
                <w:b/>
                <w:sz w:val="27"/>
                <w:szCs w:val="27"/>
                <w:lang w:val="tt-RU"/>
              </w:rPr>
              <w:t xml:space="preserve">Биналар, корылмалар һәм корылмалар арасында янгынга каршы </w:t>
            </w:r>
            <w:r>
              <w:rPr>
                <w:rFonts w:ascii="Times New Roman" w:eastAsia="Calibri" w:hAnsi="Times New Roman" w:cs="Times New Roman"/>
                <w:b/>
                <w:sz w:val="27"/>
                <w:szCs w:val="27"/>
                <w:lang w:val="tt-RU"/>
              </w:rPr>
              <w:t>минимал</w:t>
            </w:r>
            <w:r w:rsidRPr="008D35B6">
              <w:rPr>
                <w:rFonts w:ascii="Times New Roman" w:eastAsia="Calibri" w:hAnsi="Times New Roman" w:cs="Times New Roman"/>
                <w:b/>
                <w:sz w:val="27"/>
                <w:szCs w:val="27"/>
                <w:lang w:val="tt-RU"/>
              </w:rPr>
              <w:t xml:space="preserve">ь </w:t>
            </w:r>
            <w:r>
              <w:rPr>
                <w:rFonts w:ascii="Times New Roman" w:eastAsia="Calibri" w:hAnsi="Times New Roman" w:cs="Times New Roman"/>
                <w:b/>
                <w:sz w:val="27"/>
                <w:szCs w:val="27"/>
                <w:lang w:val="tt-RU"/>
              </w:rPr>
              <w:t>ераклы ,</w:t>
            </w:r>
            <w:r w:rsidRPr="00B63C06">
              <w:rPr>
                <w:rFonts w:ascii="Times New Roman" w:eastAsia="Calibri" w:hAnsi="Times New Roman" w:cs="Times New Roman"/>
                <w:b/>
                <w:sz w:val="27"/>
                <w:szCs w:val="27"/>
                <w:lang w:val="tt-RU"/>
              </w:rPr>
              <w:t>янгын куркынычы классына һәм янгын куркынычсызлыгы дәрәҗәсе</w:t>
            </w:r>
          </w:p>
        </w:tc>
      </w:tr>
      <w:tr w:rsidR="001478C0" w:rsidRPr="00B63C06" w:rsidTr="003B315F">
        <w:trPr>
          <w:trHeight w:hRule="exact" w:val="292"/>
        </w:trPr>
        <w:tc>
          <w:tcPr>
            <w:tcW w:w="1949" w:type="dxa"/>
            <w:vMerge/>
            <w:tcBorders>
              <w:top w:val="nil"/>
              <w:left w:val="single" w:sz="4" w:space="0" w:color="000000"/>
              <w:bottom w:val="single" w:sz="4" w:space="0" w:color="000000"/>
              <w:right w:val="single" w:sz="4" w:space="0" w:color="000000"/>
            </w:tcBorders>
          </w:tcPr>
          <w:p w:rsidR="001478C0" w:rsidRPr="008D35B6" w:rsidRDefault="001478C0" w:rsidP="003B315F">
            <w:pPr>
              <w:jc w:val="center"/>
              <w:rPr>
                <w:rFonts w:ascii="Times New Roman" w:eastAsia="Calibri" w:hAnsi="Times New Roman" w:cs="Times New Roman"/>
                <w:sz w:val="27"/>
                <w:szCs w:val="27"/>
                <w:lang w:val="tt-RU"/>
              </w:rPr>
            </w:pPr>
          </w:p>
        </w:tc>
        <w:tc>
          <w:tcPr>
            <w:tcW w:w="2199" w:type="dxa"/>
            <w:vMerge/>
            <w:tcBorders>
              <w:top w:val="nil"/>
              <w:left w:val="single" w:sz="4" w:space="0" w:color="000000"/>
              <w:bottom w:val="single" w:sz="4" w:space="0" w:color="000000"/>
              <w:right w:val="single" w:sz="4" w:space="0" w:color="000000"/>
            </w:tcBorders>
          </w:tcPr>
          <w:p w:rsidR="001478C0" w:rsidRPr="008D35B6" w:rsidRDefault="001478C0" w:rsidP="003B315F">
            <w:pPr>
              <w:jc w:val="center"/>
              <w:rPr>
                <w:rFonts w:ascii="Times New Roman" w:eastAsia="Calibri" w:hAnsi="Times New Roman" w:cs="Times New Roman"/>
                <w:sz w:val="27"/>
                <w:szCs w:val="27"/>
                <w:lang w:val="tt-RU"/>
              </w:rPr>
            </w:pPr>
          </w:p>
        </w:tc>
        <w:tc>
          <w:tcPr>
            <w:tcW w:w="1902" w:type="dxa"/>
            <w:tcBorders>
              <w:top w:val="single" w:sz="4" w:space="0" w:color="000000"/>
              <w:left w:val="single" w:sz="4" w:space="0" w:color="000000"/>
              <w:bottom w:val="nil"/>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b/>
                <w:bCs/>
                <w:sz w:val="27"/>
                <w:szCs w:val="27"/>
              </w:rPr>
              <w:t>I, II, III</w:t>
            </w:r>
          </w:p>
        </w:tc>
        <w:tc>
          <w:tcPr>
            <w:tcW w:w="1963" w:type="dxa"/>
            <w:tcBorders>
              <w:top w:val="single" w:sz="4" w:space="0" w:color="000000"/>
              <w:left w:val="single" w:sz="4" w:space="0" w:color="000000"/>
              <w:bottom w:val="nil"/>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b/>
                <w:bCs/>
                <w:sz w:val="27"/>
                <w:szCs w:val="27"/>
              </w:rPr>
              <w:t>II, III, IV</w:t>
            </w:r>
          </w:p>
        </w:tc>
        <w:tc>
          <w:tcPr>
            <w:tcW w:w="2430" w:type="dxa"/>
            <w:tcBorders>
              <w:top w:val="single" w:sz="4" w:space="0" w:color="000000"/>
              <w:left w:val="single" w:sz="4" w:space="0" w:color="000000"/>
              <w:bottom w:val="nil"/>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b/>
                <w:bCs/>
                <w:sz w:val="27"/>
                <w:szCs w:val="27"/>
              </w:rPr>
              <w:t>IV, V</w:t>
            </w:r>
          </w:p>
        </w:tc>
      </w:tr>
      <w:tr w:rsidR="001478C0" w:rsidRPr="00B63C06" w:rsidTr="003B315F">
        <w:trPr>
          <w:trHeight w:hRule="exact" w:val="536"/>
        </w:trPr>
        <w:tc>
          <w:tcPr>
            <w:tcW w:w="1949" w:type="dxa"/>
            <w:vMerge/>
            <w:tcBorders>
              <w:top w:val="nil"/>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p>
        </w:tc>
        <w:tc>
          <w:tcPr>
            <w:tcW w:w="2199" w:type="dxa"/>
            <w:vMerge/>
            <w:tcBorders>
              <w:top w:val="nil"/>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p>
        </w:tc>
        <w:tc>
          <w:tcPr>
            <w:tcW w:w="1902" w:type="dxa"/>
            <w:tcBorders>
              <w:top w:val="nil"/>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b/>
                <w:bCs/>
                <w:sz w:val="27"/>
                <w:szCs w:val="27"/>
              </w:rPr>
              <w:t>С0</w:t>
            </w:r>
          </w:p>
        </w:tc>
        <w:tc>
          <w:tcPr>
            <w:tcW w:w="1963" w:type="dxa"/>
            <w:tcBorders>
              <w:top w:val="nil"/>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b/>
                <w:bCs/>
                <w:sz w:val="27"/>
                <w:szCs w:val="27"/>
              </w:rPr>
              <w:t>С1</w:t>
            </w:r>
          </w:p>
        </w:tc>
        <w:tc>
          <w:tcPr>
            <w:tcW w:w="2430" w:type="dxa"/>
            <w:tcBorders>
              <w:top w:val="nil"/>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b/>
                <w:bCs/>
                <w:sz w:val="27"/>
                <w:szCs w:val="27"/>
              </w:rPr>
              <w:t>С2, С3</w:t>
            </w:r>
          </w:p>
        </w:tc>
      </w:tr>
      <w:tr w:rsidR="001478C0" w:rsidRPr="00B63C06" w:rsidTr="003B315F">
        <w:trPr>
          <w:trHeight w:hRule="exact" w:val="300"/>
        </w:trPr>
        <w:tc>
          <w:tcPr>
            <w:tcW w:w="1949"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I, II, III</w:t>
            </w:r>
          </w:p>
        </w:tc>
        <w:tc>
          <w:tcPr>
            <w:tcW w:w="2199"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СО</w:t>
            </w:r>
          </w:p>
        </w:tc>
        <w:tc>
          <w:tcPr>
            <w:tcW w:w="1902"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6</w:t>
            </w:r>
          </w:p>
        </w:tc>
        <w:tc>
          <w:tcPr>
            <w:tcW w:w="1963"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8</w:t>
            </w:r>
          </w:p>
        </w:tc>
        <w:tc>
          <w:tcPr>
            <w:tcW w:w="2430"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10</w:t>
            </w:r>
          </w:p>
        </w:tc>
      </w:tr>
      <w:tr w:rsidR="001478C0" w:rsidRPr="00B63C06" w:rsidTr="003B315F">
        <w:trPr>
          <w:trHeight w:hRule="exact" w:val="293"/>
        </w:trPr>
        <w:tc>
          <w:tcPr>
            <w:tcW w:w="1949"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II, III, IV</w:t>
            </w:r>
          </w:p>
        </w:tc>
        <w:tc>
          <w:tcPr>
            <w:tcW w:w="2199"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С1</w:t>
            </w:r>
          </w:p>
        </w:tc>
        <w:tc>
          <w:tcPr>
            <w:tcW w:w="1902"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8</w:t>
            </w:r>
          </w:p>
        </w:tc>
        <w:tc>
          <w:tcPr>
            <w:tcW w:w="1963"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10</w:t>
            </w:r>
          </w:p>
        </w:tc>
        <w:tc>
          <w:tcPr>
            <w:tcW w:w="2430"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12</w:t>
            </w:r>
          </w:p>
        </w:tc>
      </w:tr>
      <w:tr w:rsidR="001478C0" w:rsidRPr="00B63C06" w:rsidTr="003B315F">
        <w:trPr>
          <w:trHeight w:hRule="exact" w:val="307"/>
        </w:trPr>
        <w:tc>
          <w:tcPr>
            <w:tcW w:w="1949"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IV, V</w:t>
            </w:r>
          </w:p>
        </w:tc>
        <w:tc>
          <w:tcPr>
            <w:tcW w:w="2199"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С2, С3</w:t>
            </w:r>
          </w:p>
        </w:tc>
        <w:tc>
          <w:tcPr>
            <w:tcW w:w="1902"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10</w:t>
            </w:r>
          </w:p>
        </w:tc>
        <w:tc>
          <w:tcPr>
            <w:tcW w:w="1963"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12</w:t>
            </w:r>
          </w:p>
        </w:tc>
        <w:tc>
          <w:tcPr>
            <w:tcW w:w="2430" w:type="dxa"/>
            <w:tcBorders>
              <w:top w:val="single" w:sz="4" w:space="0" w:color="000000"/>
              <w:left w:val="single" w:sz="4" w:space="0" w:color="000000"/>
              <w:bottom w:val="single" w:sz="4" w:space="0" w:color="000000"/>
              <w:right w:val="single" w:sz="4" w:space="0" w:color="000000"/>
            </w:tcBorders>
          </w:tcPr>
          <w:p w:rsidR="001478C0" w:rsidRPr="00B63C06" w:rsidRDefault="001478C0" w:rsidP="003B315F">
            <w:pPr>
              <w:jc w:val="center"/>
              <w:rPr>
                <w:rFonts w:ascii="Times New Roman" w:eastAsia="Calibri" w:hAnsi="Times New Roman" w:cs="Times New Roman"/>
                <w:sz w:val="27"/>
                <w:szCs w:val="27"/>
              </w:rPr>
            </w:pPr>
            <w:r w:rsidRPr="00B63C06">
              <w:rPr>
                <w:rFonts w:ascii="Times New Roman" w:eastAsia="Calibri" w:hAnsi="Times New Roman" w:cs="Times New Roman"/>
                <w:sz w:val="27"/>
                <w:szCs w:val="27"/>
              </w:rPr>
              <w:t>15</w:t>
            </w:r>
          </w:p>
        </w:tc>
      </w:tr>
    </w:tbl>
    <w:p w:rsidR="001478C0" w:rsidRDefault="001478C0" w:rsidP="001478C0">
      <w:pPr>
        <w:jc w:val="center"/>
        <w:rPr>
          <w:rFonts w:ascii="Times New Roman" w:eastAsia="Calibri" w:hAnsi="Times New Roman" w:cs="Times New Roman"/>
          <w:bCs/>
          <w:sz w:val="27"/>
          <w:szCs w:val="27"/>
        </w:rPr>
      </w:pPr>
    </w:p>
    <w:p w:rsidR="001478C0" w:rsidRDefault="001478C0" w:rsidP="001478C0">
      <w:pPr>
        <w:spacing w:after="0"/>
        <w:ind w:firstLine="851"/>
        <w:jc w:val="both"/>
        <w:rPr>
          <w:rFonts w:ascii="Times New Roman" w:eastAsia="Calibri" w:hAnsi="Times New Roman" w:cs="Times New Roman"/>
          <w:bCs/>
          <w:sz w:val="27"/>
          <w:szCs w:val="27"/>
        </w:rPr>
      </w:pPr>
      <w:r w:rsidRPr="008D35B6">
        <w:rPr>
          <w:rFonts w:ascii="Times New Roman" w:eastAsia="Calibri" w:hAnsi="Times New Roman" w:cs="Times New Roman"/>
          <w:bCs/>
          <w:sz w:val="27"/>
          <w:szCs w:val="27"/>
        </w:rPr>
        <w:t>7.3.5. Биналар, корылмалар һәм стройлар арасындагы янгынга каршы ераклык тышкы диварлар яки биналар, корылм</w:t>
      </w:r>
      <w:r>
        <w:rPr>
          <w:rFonts w:ascii="Times New Roman" w:eastAsia="Calibri" w:hAnsi="Times New Roman" w:cs="Times New Roman"/>
          <w:bCs/>
          <w:sz w:val="27"/>
          <w:szCs w:val="27"/>
        </w:rPr>
        <w:t>алар һәм корылмаларның башка</w:t>
      </w:r>
      <w:r>
        <w:rPr>
          <w:rFonts w:ascii="Times New Roman" w:eastAsia="Calibri" w:hAnsi="Times New Roman" w:cs="Times New Roman"/>
          <w:bCs/>
          <w:sz w:val="27"/>
          <w:szCs w:val="27"/>
          <w:lang w:val="tt-RU"/>
        </w:rPr>
        <w:t>кон</w:t>
      </w:r>
      <w:r w:rsidRPr="008D35B6">
        <w:rPr>
          <w:rFonts w:ascii="Times New Roman" w:eastAsia="Calibri" w:hAnsi="Times New Roman" w:cs="Times New Roman"/>
          <w:bCs/>
          <w:sz w:val="27"/>
          <w:szCs w:val="27"/>
        </w:rPr>
        <w:t>струкцияләре арасындагы ераклык буларак билгеләнә. Булганда чыгыш ясаучылар артык. Янучан материаллардан эшләнгән биналарның, корылмаларның һәм корылмаларның 1 метр конструкциясен әлеге конструкцияләр арасындагы араны кабул итәргә кирәк.</w:t>
      </w:r>
    </w:p>
    <w:p w:rsidR="001478C0" w:rsidRDefault="001478C0" w:rsidP="001478C0">
      <w:pPr>
        <w:spacing w:after="0"/>
        <w:ind w:firstLine="851"/>
        <w:jc w:val="both"/>
        <w:rPr>
          <w:rFonts w:ascii="Times New Roman" w:eastAsia="Calibri" w:hAnsi="Times New Roman" w:cs="Times New Roman"/>
          <w:bCs/>
          <w:sz w:val="27"/>
          <w:szCs w:val="27"/>
        </w:rPr>
      </w:pPr>
      <w:r w:rsidRPr="008D35B6">
        <w:rPr>
          <w:rFonts w:ascii="Times New Roman" w:eastAsia="Calibri" w:hAnsi="Times New Roman" w:cs="Times New Roman"/>
          <w:bCs/>
          <w:sz w:val="27"/>
          <w:szCs w:val="27"/>
        </w:rPr>
        <w:t xml:space="preserve"> 7.3.6. Бина, корылмалар һәм корылмалар арасындагы янгынга каршы араны, тәрәзә уемнарыннан башка түбә һәм янмый торган материаллардан тыш, IV һәм V дәрәҗә </w:t>
      </w:r>
      <w:r w:rsidRPr="008D35B6">
        <w:rPr>
          <w:rFonts w:ascii="Times New Roman" w:eastAsia="Calibri" w:hAnsi="Times New Roman" w:cs="Times New Roman"/>
          <w:bCs/>
          <w:sz w:val="27"/>
          <w:szCs w:val="27"/>
        </w:rPr>
        <w:lastRenderedPageBreak/>
        <w:t xml:space="preserve">янгын куркынычсызлыгы класслары биналарыннан тыш, 20 процентка киметергә рөхсәт ителә. </w:t>
      </w:r>
    </w:p>
    <w:p w:rsidR="001478C0" w:rsidRPr="008D35B6" w:rsidRDefault="001478C0" w:rsidP="001478C0">
      <w:pPr>
        <w:spacing w:after="0"/>
        <w:ind w:firstLine="851"/>
        <w:jc w:val="both"/>
        <w:rPr>
          <w:rFonts w:ascii="Times New Roman" w:eastAsia="Calibri" w:hAnsi="Times New Roman" w:cs="Times New Roman"/>
          <w:bCs/>
          <w:sz w:val="27"/>
          <w:szCs w:val="27"/>
        </w:rPr>
      </w:pPr>
      <w:r w:rsidRPr="008D35B6">
        <w:rPr>
          <w:rFonts w:ascii="Times New Roman" w:eastAsia="Calibri" w:hAnsi="Times New Roman" w:cs="Times New Roman"/>
          <w:bCs/>
          <w:sz w:val="27"/>
          <w:szCs w:val="27"/>
        </w:rPr>
        <w:t>Биналар, кораллар һәм I һәм II дәрәҗәдәге янгын куркынычы классындагы янгынга каршы араны киметергә рөхсәт ителә.</w:t>
      </w:r>
    </w:p>
    <w:p w:rsidR="001478C0" w:rsidRDefault="001478C0" w:rsidP="001478C0">
      <w:pPr>
        <w:tabs>
          <w:tab w:val="left" w:pos="426"/>
          <w:tab w:val="center" w:pos="5215"/>
        </w:tabs>
        <w:spacing w:after="0"/>
        <w:ind w:firstLine="709"/>
        <w:jc w:val="both"/>
        <w:rPr>
          <w:rFonts w:ascii="Times New Roman" w:eastAsia="Calibri" w:hAnsi="Times New Roman" w:cs="Times New Roman"/>
          <w:sz w:val="27"/>
          <w:szCs w:val="27"/>
          <w:lang w:val="tt-RU"/>
        </w:rPr>
      </w:pPr>
      <w:r w:rsidRPr="008D35B6">
        <w:rPr>
          <w:rFonts w:ascii="Times New Roman" w:eastAsia="Calibri" w:hAnsi="Times New Roman" w:cs="Times New Roman"/>
          <w:sz w:val="27"/>
          <w:szCs w:val="27"/>
          <w:lang w:val="tt-RU"/>
        </w:rPr>
        <w:tab/>
        <w:t>7.3.7. Янгынга каршы тору материалларыннан ясалган ике катлы биналар, корылмалар һәм янгынга каршы ераклыкны 20 процентка арттырырга кирәк.</w:t>
      </w:r>
    </w:p>
    <w:p w:rsidR="001478C0" w:rsidRPr="008D35B6" w:rsidRDefault="001478C0" w:rsidP="001478C0">
      <w:pPr>
        <w:tabs>
          <w:tab w:val="left" w:pos="1114"/>
          <w:tab w:val="center" w:pos="5215"/>
        </w:tabs>
        <w:spacing w:after="0"/>
        <w:ind w:firstLine="851"/>
        <w:jc w:val="both"/>
        <w:rPr>
          <w:rFonts w:ascii="Times New Roman" w:eastAsia="Calibri" w:hAnsi="Times New Roman" w:cs="Times New Roman"/>
          <w:sz w:val="27"/>
          <w:szCs w:val="27"/>
          <w:lang w:val="tt-RU"/>
        </w:rPr>
      </w:pPr>
      <w:r w:rsidRPr="008D35B6">
        <w:rPr>
          <w:rFonts w:ascii="Times New Roman" w:eastAsia="Calibri" w:hAnsi="Times New Roman" w:cs="Times New Roman"/>
          <w:sz w:val="27"/>
          <w:szCs w:val="27"/>
          <w:lang w:val="tt-RU"/>
        </w:rPr>
        <w:t xml:space="preserve"> 7.3.8. Биналар, корылмалар һәм корылмалар арасында янгынга каршы араны I һәм II дәрәҗәдәге янгынга каршы араны, башка бина, корылма һәм корылма каршында урнашкан корылмалар һәм корылмалардан тыш, янгынга каршы 1 нче типтагы корылма булган очракта, 3,5 метрга кадәр киметергә рөхсәт ителә.</w:t>
      </w:r>
      <w:r w:rsidRPr="008D35B6">
        <w:rPr>
          <w:rFonts w:ascii="Times New Roman" w:eastAsia="Calibri" w:hAnsi="Times New Roman" w:cs="Times New Roman"/>
          <w:sz w:val="27"/>
          <w:szCs w:val="27"/>
          <w:lang w:val="tt-RU"/>
        </w:rPr>
        <w:tab/>
      </w:r>
    </w:p>
    <w:p w:rsidR="001478C0" w:rsidRPr="00C224CC" w:rsidRDefault="001478C0" w:rsidP="001478C0">
      <w:pPr>
        <w:tabs>
          <w:tab w:val="left" w:pos="1114"/>
        </w:tabs>
        <w:spacing w:after="0"/>
        <w:ind w:firstLine="851"/>
        <w:jc w:val="both"/>
        <w:rPr>
          <w:rFonts w:ascii="Times New Roman" w:eastAsia="Calibri" w:hAnsi="Times New Roman" w:cs="Times New Roman"/>
          <w:sz w:val="27"/>
          <w:szCs w:val="27"/>
        </w:rPr>
      </w:pPr>
      <w:r>
        <w:rPr>
          <w:rFonts w:ascii="Times New Roman" w:eastAsia="Calibri" w:hAnsi="Times New Roman" w:cs="Times New Roman"/>
          <w:sz w:val="27"/>
          <w:szCs w:val="27"/>
        </w:rPr>
        <w:t>7.3.9.</w:t>
      </w:r>
      <w:r w:rsidRPr="00C224CC">
        <w:rPr>
          <w:rFonts w:ascii="Times New Roman" w:eastAsia="Calibri" w:hAnsi="Times New Roman" w:cs="Times New Roman"/>
          <w:sz w:val="27"/>
          <w:szCs w:val="27"/>
        </w:rPr>
        <w:t>Противопожарные расстояния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таблицей.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rsidR="001478C0" w:rsidRPr="00C224CC" w:rsidRDefault="001478C0" w:rsidP="001478C0">
      <w:pPr>
        <w:tabs>
          <w:tab w:val="left" w:pos="1114"/>
        </w:tabs>
        <w:spacing w:after="0"/>
        <w:ind w:firstLine="851"/>
        <w:jc w:val="both"/>
        <w:rPr>
          <w:rFonts w:ascii="Times New Roman" w:eastAsia="Calibri" w:hAnsi="Times New Roman" w:cs="Times New Roman"/>
          <w:sz w:val="27"/>
          <w:szCs w:val="27"/>
        </w:rPr>
      </w:pPr>
      <w:r w:rsidRPr="00C224CC">
        <w:rPr>
          <w:rFonts w:ascii="Times New Roman" w:eastAsia="Calibri" w:hAnsi="Times New Roman" w:cs="Times New Roman"/>
          <w:sz w:val="27"/>
          <w:szCs w:val="27"/>
        </w:rPr>
        <w:t>7.3.10. Торак, җәмәгать һәм административ биналардан (Ф1, Ф2, Ф3, Ф4 функциональ янгын куркынычы класслары) I һәм II дәрәҗә янгын куркынычсызлыгы классларыннан, җитештерү һәм склад биналарына, корылмаларга һәм корылмаларга кадәр (Ф5 функциональ янгын куркынычы классына кадәр) 9 метрдан да ким булмаска тиеш (Ф5 функциональ янгын куркынычы классына кадәр, с2, С3 - 15 метр), III дәрәҗә янгын куркынычы-12 метр, IV һәм V дәрәҗә ут төрткеченә кадәр - 15 метр. Торак, иҗтимагый һәм административ биналардан (Ф1, Ф2, Ф3, Ф4 функциональ янгын куркынычы классларыннан) IV һәм V дәрәҗә янгын куркынычсызлыгы классларыннан җитештерү һәм склад биналарына, корылмаларга һәм корылмаларга (Ф5 функциональ янгын куркынычы классына) кадәр аралар 18 метр тәшкил итәргә тиеш. Күрсәтелгән биналарның III дәрәҗәдәге ут сыйдырышлыгы өчен алар арасындагы ераклык 12 метрдан да ким булмаска тиеш.</w:t>
      </w:r>
    </w:p>
    <w:p w:rsidR="001478C0" w:rsidRDefault="001478C0" w:rsidP="001478C0">
      <w:pPr>
        <w:spacing w:after="0"/>
        <w:ind w:firstLine="851"/>
        <w:jc w:val="both"/>
        <w:rPr>
          <w:rFonts w:ascii="Times New Roman" w:eastAsia="Calibri" w:hAnsi="Times New Roman" w:cs="Times New Roman"/>
          <w:sz w:val="27"/>
          <w:szCs w:val="27"/>
          <w:lang w:val="tt-RU"/>
        </w:rPr>
      </w:pPr>
      <w:r w:rsidRPr="00C224CC">
        <w:rPr>
          <w:rFonts w:ascii="Times New Roman" w:eastAsia="Calibri" w:hAnsi="Times New Roman" w:cs="Times New Roman"/>
          <w:sz w:val="27"/>
          <w:szCs w:val="27"/>
          <w:lang w:val="tt-RU"/>
        </w:rPr>
        <w:t>7.3.11. Вакытлы корылмалар, лареклар, киосклар, ясалма һәм башка шундый корылмаларны урнаштыру 87 таблицадагы яңалыклар таләпләренә туры китереп башкарылырга тиеш.</w:t>
      </w:r>
    </w:p>
    <w:p w:rsidR="001478C0" w:rsidRDefault="001478C0" w:rsidP="001478C0">
      <w:pPr>
        <w:spacing w:after="0"/>
        <w:ind w:firstLine="851"/>
        <w:jc w:val="both"/>
        <w:rPr>
          <w:rFonts w:ascii="Times New Roman" w:eastAsia="Calibri" w:hAnsi="Times New Roman" w:cs="Times New Roman"/>
          <w:sz w:val="27"/>
          <w:szCs w:val="27"/>
          <w:lang w:val="tt-RU"/>
        </w:rPr>
      </w:pPr>
      <w:r w:rsidRPr="00C224CC">
        <w:rPr>
          <w:rFonts w:ascii="Times New Roman" w:eastAsia="Calibri" w:hAnsi="Times New Roman" w:cs="Times New Roman"/>
          <w:sz w:val="27"/>
          <w:szCs w:val="27"/>
          <w:lang w:val="tt-RU"/>
        </w:rPr>
        <w:t xml:space="preserve"> 7.3.12. Савытларны саклау өчен мәйданчыклар киртәләргә ия булырга һәм биналардан, корылмалардан һәм корылмалардан кимендә 15 метр ераклыкта урнашырга тиеш.</w:t>
      </w:r>
    </w:p>
    <w:p w:rsidR="001478C0" w:rsidRDefault="001478C0" w:rsidP="001478C0">
      <w:pPr>
        <w:spacing w:after="0"/>
        <w:ind w:firstLine="851"/>
        <w:jc w:val="both"/>
        <w:rPr>
          <w:rFonts w:ascii="Times New Roman" w:eastAsia="Calibri" w:hAnsi="Times New Roman" w:cs="Times New Roman"/>
          <w:sz w:val="27"/>
          <w:szCs w:val="27"/>
          <w:lang w:val="tt-RU"/>
        </w:rPr>
      </w:pPr>
      <w:r w:rsidRPr="00C224CC">
        <w:rPr>
          <w:rFonts w:ascii="Times New Roman" w:eastAsia="Calibri" w:hAnsi="Times New Roman" w:cs="Times New Roman"/>
          <w:sz w:val="27"/>
          <w:szCs w:val="27"/>
          <w:lang w:val="tt-RU"/>
        </w:rPr>
        <w:t>7.3.13. Янгынга каршы стационар тибындагы дәвалау учреждениеләре биналарыннан тыш, I - III дәрәҗәдәге янгын сүндерү стеналары, биналар, корылмалар һәм корылмалардан тыш, янгынга каршы ераклык (Ф1.1, Ф4.1 функциональ янгын куркынычы классларыннан тыш) һәм күп катлы гараж - автомобильләр пассив йөрешле стоянкалар арасында нормалашмый.</w:t>
      </w:r>
    </w:p>
    <w:p w:rsidR="001478C0" w:rsidRDefault="001478C0" w:rsidP="001478C0">
      <w:pPr>
        <w:spacing w:after="0"/>
        <w:ind w:firstLine="851"/>
        <w:jc w:val="both"/>
        <w:rPr>
          <w:rFonts w:ascii="Times New Roman" w:eastAsia="Calibri" w:hAnsi="Times New Roman" w:cs="Times New Roman"/>
          <w:sz w:val="27"/>
          <w:szCs w:val="27"/>
          <w:lang w:val="tt-RU"/>
        </w:rPr>
      </w:pPr>
    </w:p>
    <w:p w:rsidR="001478C0" w:rsidRDefault="001478C0" w:rsidP="001478C0">
      <w:pPr>
        <w:spacing w:after="0"/>
        <w:ind w:firstLine="851"/>
        <w:jc w:val="both"/>
        <w:rPr>
          <w:rFonts w:ascii="Times New Roman" w:eastAsia="Calibri" w:hAnsi="Times New Roman" w:cs="Times New Roman"/>
          <w:sz w:val="27"/>
          <w:szCs w:val="27"/>
          <w:lang w:val="tt-RU"/>
        </w:rPr>
      </w:pPr>
      <w:r w:rsidRPr="00C224CC">
        <w:rPr>
          <w:rFonts w:ascii="Times New Roman" w:eastAsia="Calibri" w:hAnsi="Times New Roman" w:cs="Times New Roman"/>
          <w:sz w:val="27"/>
          <w:szCs w:val="27"/>
          <w:lang w:val="tt-RU"/>
        </w:rPr>
        <w:lastRenderedPageBreak/>
        <w:t xml:space="preserve">7.3.14. Шәһәр торак пунктлары төзелеше чикләреннән урман массивларына кадәр янгынга каршы ераклык 50 метрдан да ким булмаска тиеш, ә шәһәр һәм бер, ике катлы индивидуаль төзелеш чикләреннән алып </w:t>
      </w:r>
      <w:r>
        <w:rPr>
          <w:rFonts w:ascii="Times New Roman" w:eastAsia="Calibri" w:hAnsi="Times New Roman" w:cs="Times New Roman"/>
          <w:sz w:val="27"/>
          <w:szCs w:val="27"/>
          <w:lang w:val="tt-RU"/>
        </w:rPr>
        <w:t xml:space="preserve">урман массивларына кадәр </w:t>
      </w:r>
      <w:r w:rsidRPr="00C224CC">
        <w:rPr>
          <w:rFonts w:ascii="Times New Roman" w:eastAsia="Calibri" w:hAnsi="Times New Roman" w:cs="Times New Roman"/>
          <w:sz w:val="27"/>
          <w:szCs w:val="27"/>
          <w:lang w:val="tt-RU"/>
        </w:rPr>
        <w:t xml:space="preserve">15 метрдан да ким булмаска тиеш. </w:t>
      </w:r>
    </w:p>
    <w:p w:rsidR="001478C0" w:rsidRDefault="001478C0" w:rsidP="001478C0">
      <w:pPr>
        <w:spacing w:after="0"/>
        <w:ind w:firstLine="851"/>
        <w:jc w:val="both"/>
        <w:rPr>
          <w:rFonts w:ascii="Times New Roman" w:eastAsia="Calibri" w:hAnsi="Times New Roman" w:cs="Times New Roman"/>
          <w:sz w:val="27"/>
          <w:szCs w:val="27"/>
          <w:lang w:val="tt-RU"/>
        </w:rPr>
      </w:pPr>
      <w:r w:rsidRPr="00C224CC">
        <w:rPr>
          <w:rFonts w:ascii="Times New Roman" w:eastAsia="Calibri" w:hAnsi="Times New Roman" w:cs="Times New Roman"/>
          <w:sz w:val="27"/>
          <w:szCs w:val="27"/>
          <w:lang w:val="tt-RU"/>
        </w:rPr>
        <w:t xml:space="preserve">Янгын деполары һәм тышкы янгын суүткәргече булмаган җирлекләрдә янгын сүндерү депослары булмаган биналардан күрше урман массивларына кадәр ераклыкны 50 процентка арттырырга кирәк. </w:t>
      </w:r>
    </w:p>
    <w:p w:rsidR="001478C0" w:rsidRPr="00C224CC" w:rsidRDefault="001478C0" w:rsidP="001478C0">
      <w:pPr>
        <w:spacing w:after="0" w:line="240" w:lineRule="auto"/>
        <w:ind w:left="-142" w:firstLine="710"/>
        <w:jc w:val="both"/>
        <w:rPr>
          <w:rFonts w:ascii="Times New Roman" w:eastAsia="Calibri" w:hAnsi="Times New Roman" w:cs="Times New Roman"/>
          <w:sz w:val="27"/>
          <w:szCs w:val="27"/>
          <w:lang w:val="tt-RU"/>
        </w:rPr>
        <w:sectPr w:rsidR="001478C0" w:rsidRPr="00C224CC">
          <w:headerReference w:type="default" r:id="rId37"/>
          <w:footerReference w:type="default" r:id="rId38"/>
          <w:pgSz w:w="11910" w:h="16840"/>
          <w:pgMar w:top="980" w:right="640" w:bottom="280" w:left="840" w:header="763" w:footer="0" w:gutter="0"/>
          <w:cols w:space="720"/>
        </w:sectPr>
      </w:pPr>
      <w:r>
        <w:rPr>
          <w:rFonts w:ascii="Times New Roman" w:eastAsia="Calibri" w:hAnsi="Times New Roman" w:cs="Times New Roman"/>
          <w:sz w:val="27"/>
          <w:szCs w:val="27"/>
          <w:lang w:val="tt-RU"/>
        </w:rPr>
        <w:t>7.3.15.</w:t>
      </w:r>
      <w:r w:rsidRPr="00C224CC">
        <w:rPr>
          <w:rFonts w:ascii="Times New Roman" w:eastAsia="Calibri" w:hAnsi="Times New Roman" w:cs="Times New Roman"/>
          <w:sz w:val="27"/>
          <w:szCs w:val="27"/>
          <w:lang w:val="tt-RU"/>
        </w:rPr>
        <w:t>Юллар һәм җәяүлеләр юлларын проектлаганда янгын сүндерү машиналарының торак һәм җәмәгать биналарын</w:t>
      </w:r>
      <w:r>
        <w:rPr>
          <w:rFonts w:ascii="Times New Roman" w:eastAsia="Calibri" w:hAnsi="Times New Roman" w:cs="Times New Roman"/>
          <w:sz w:val="27"/>
          <w:szCs w:val="27"/>
          <w:lang w:val="tt-RU"/>
        </w:rPr>
        <w:t>а, шул исәптән өстәп төзелгән</w:t>
      </w:r>
      <w:r w:rsidRPr="00C224CC">
        <w:rPr>
          <w:rFonts w:ascii="Times New Roman" w:eastAsia="Calibri" w:hAnsi="Times New Roman" w:cs="Times New Roman"/>
          <w:sz w:val="27"/>
          <w:szCs w:val="27"/>
          <w:lang w:val="tt-RU"/>
        </w:rPr>
        <w:t xml:space="preserve"> бүлмәләренә, янгын автолестникларыннан яки автоподъемниклардан теләсә кайсы фатирга яки бинага керү мөмкинлеген тәэмин итәргә кирәк</w:t>
      </w:r>
      <w:r>
        <w:rPr>
          <w:rFonts w:ascii="Times New Roman" w:eastAsia="Calibri" w:hAnsi="Times New Roman" w:cs="Times New Roman"/>
          <w:sz w:val="27"/>
          <w:szCs w:val="27"/>
          <w:lang w:val="tt-RU"/>
        </w:rPr>
        <w:t>.</w:t>
      </w:r>
      <w:r w:rsidRPr="00C224CC">
        <w:rPr>
          <w:rFonts w:ascii="Times New Roman" w:eastAsia="Calibri" w:hAnsi="Times New Roman" w:cs="Times New Roman"/>
          <w:sz w:val="27"/>
          <w:szCs w:val="27"/>
          <w:lang w:val="tt-RU"/>
        </w:rPr>
        <w:t>Бина диварына кадәр ераклык, кагыйдә буларак, биналар өчен 10 катка кадәр 5-8 метр һәм 10 каттан артык биналар өчен 8-10 метр кабул итәргә кирәк. Бу зонада киртәләр, һава электр линияләре урнаштыру һәм агач утырту рөхсәт ителми. Керү юллары булмаган биналарның фасадл</w:t>
      </w:r>
      <w:r>
        <w:rPr>
          <w:rFonts w:ascii="Times New Roman" w:eastAsia="Calibri" w:hAnsi="Times New Roman" w:cs="Times New Roman"/>
          <w:sz w:val="27"/>
          <w:szCs w:val="27"/>
          <w:lang w:val="tt-RU"/>
        </w:rPr>
        <w:t>ары буенда, каты өслекле юллар у</w:t>
      </w:r>
      <w:r w:rsidRPr="00C224CC">
        <w:rPr>
          <w:rFonts w:ascii="Times New Roman" w:eastAsia="Calibri" w:hAnsi="Times New Roman" w:cs="Times New Roman"/>
          <w:sz w:val="27"/>
          <w:szCs w:val="27"/>
          <w:lang w:val="tt-RU"/>
        </w:rPr>
        <w:t>рынына, янгын сүндерү машиналарының өслегенә яки грунтка рөхсәт ителгән йөкләнешен исәпкә алып, киңлеге 6 метр булган полосал</w:t>
      </w:r>
      <w:r>
        <w:rPr>
          <w:rFonts w:ascii="Times New Roman" w:eastAsia="Calibri" w:hAnsi="Times New Roman" w:cs="Times New Roman"/>
          <w:sz w:val="27"/>
          <w:szCs w:val="27"/>
          <w:lang w:val="tt-RU"/>
        </w:rPr>
        <w:t>арны күздә тотарга рөхсәт ителә.</w:t>
      </w:r>
    </w:p>
    <w:p w:rsidR="001478C0" w:rsidRPr="00647785" w:rsidRDefault="001478C0" w:rsidP="001478C0">
      <w:pPr>
        <w:pStyle w:val="a3"/>
        <w:kinsoku w:val="0"/>
        <w:overflowPunct w:val="0"/>
        <w:ind w:left="-142" w:right="215" w:firstLine="710"/>
        <w:rPr>
          <w:sz w:val="18"/>
          <w:szCs w:val="18"/>
          <w:highlight w:val="green"/>
          <w:lang w:val="tt-RU"/>
        </w:rPr>
      </w:pPr>
    </w:p>
    <w:p w:rsidR="001478C0" w:rsidRPr="00DC3C38" w:rsidRDefault="001478C0" w:rsidP="001478C0">
      <w:pPr>
        <w:spacing w:after="0" w:line="240" w:lineRule="auto"/>
        <w:ind w:left="-142" w:firstLine="710"/>
        <w:jc w:val="both"/>
        <w:rPr>
          <w:rFonts w:ascii="Times New Roman" w:eastAsia="Calibri" w:hAnsi="Times New Roman" w:cs="Times New Roman"/>
          <w:sz w:val="24"/>
          <w:szCs w:val="24"/>
          <w:lang w:val="tt-RU" w:eastAsia="en-US"/>
        </w:rPr>
      </w:pPr>
      <w:r w:rsidRPr="00DC3C38">
        <w:rPr>
          <w:rFonts w:ascii="Times New Roman" w:eastAsia="Calibri" w:hAnsi="Times New Roman" w:cs="Times New Roman"/>
          <w:sz w:val="24"/>
          <w:szCs w:val="24"/>
          <w:lang w:val="tt-RU" w:eastAsia="en-US"/>
        </w:rPr>
        <w:t xml:space="preserve">7.3.16. Сәнәгать куркынычсызлыгы турында декларация эшләү мәҗбүри булган янгын куркынычы булган матдәләр һәм материаллар җитештерелә, кулланыла, эшкәртелә, саклана, транспортлана, юкка чыгарыла торган куркыныч җитештерү объектлары (алга таба - шартлау куркынычы булган объектлар) авыл җирлекләре һәм шәһәр округлары читләрендә урнашырга тиеш, ә бу мөмкин булмаса максатка ярашлы булмаса, шартлату объекты территориясеннән читтә урнашкан кешеләрне, биналарны һәм корылмаларны янгын һәм (яки) шартлау факторларының йогынтысыннан саклау буенча чаралар эшләнергә тиеш. Территорияләрендә А, Б һәм В категорияле биналар һәм корылмалар урнашкан бүтән җитештерү объектлары шартлату һәм янгын куркынычы буенча территорияләрдә дә, шулай ук авыл җирлекләре һәм шәһәр округлары чикләрендә дә урнашырга мөмкин. Шул ук вакытта янгын куркынычының исәп-хисап күрсәткече </w:t>
      </w:r>
      <w:r w:rsidRPr="00601E58">
        <w:rPr>
          <w:rFonts w:ascii="Times New Roman" w:eastAsia="Calibri" w:hAnsi="Times New Roman" w:cs="Times New Roman"/>
          <w:sz w:val="24"/>
          <w:szCs w:val="24"/>
          <w:lang w:val="tt-RU" w:eastAsia="en-US"/>
        </w:rPr>
        <w:t xml:space="preserve"> </w:t>
      </w:r>
      <w:r w:rsidRPr="00DC3C38">
        <w:rPr>
          <w:rFonts w:ascii="Times New Roman" w:eastAsia="Calibri" w:hAnsi="Times New Roman" w:cs="Times New Roman"/>
          <w:sz w:val="24"/>
          <w:szCs w:val="24"/>
          <w:lang w:val="tt-RU" w:eastAsia="en-US"/>
        </w:rPr>
        <w:t>2008 елның 22 июлендәге 123-ФЗ номерлы «</w:t>
      </w:r>
      <w:r w:rsidRPr="00601E58">
        <w:rPr>
          <w:rFonts w:ascii="Times New Roman" w:eastAsia="Calibri" w:hAnsi="Times New Roman" w:cs="Times New Roman"/>
          <w:sz w:val="24"/>
          <w:szCs w:val="24"/>
          <w:lang w:val="tt-RU" w:eastAsia="en-US"/>
        </w:rPr>
        <w:t>Я</w:t>
      </w:r>
      <w:r w:rsidRPr="00DC3C38">
        <w:rPr>
          <w:rFonts w:ascii="Times New Roman" w:eastAsia="Calibri" w:hAnsi="Times New Roman" w:cs="Times New Roman"/>
          <w:sz w:val="24"/>
          <w:szCs w:val="24"/>
          <w:lang w:val="tt-RU" w:eastAsia="en-US"/>
        </w:rPr>
        <w:t xml:space="preserve">нгын куркынычсызлыгы таләпләре турында </w:t>
      </w:r>
      <w:r w:rsidRPr="00601E58">
        <w:rPr>
          <w:rFonts w:ascii="Times New Roman" w:eastAsia="Calibri" w:hAnsi="Times New Roman" w:cs="Times New Roman"/>
          <w:sz w:val="24"/>
          <w:szCs w:val="24"/>
          <w:lang w:val="tt-RU" w:eastAsia="en-US"/>
        </w:rPr>
        <w:t>т</w:t>
      </w:r>
      <w:r w:rsidRPr="00DC3C38">
        <w:rPr>
          <w:rFonts w:ascii="Times New Roman" w:eastAsia="Calibri" w:hAnsi="Times New Roman" w:cs="Times New Roman"/>
          <w:sz w:val="24"/>
          <w:szCs w:val="24"/>
          <w:lang w:val="tt-RU" w:eastAsia="en-US"/>
        </w:rPr>
        <w:t>ехник регламент»</w:t>
      </w:r>
      <w:r w:rsidRPr="00601E58">
        <w:rPr>
          <w:rFonts w:ascii="Times New Roman" w:eastAsia="Calibri" w:hAnsi="Times New Roman" w:cs="Times New Roman"/>
          <w:sz w:val="24"/>
          <w:szCs w:val="24"/>
          <w:lang w:val="tt-RU" w:eastAsia="en-US"/>
        </w:rPr>
        <w:t xml:space="preserve"> </w:t>
      </w:r>
      <w:r w:rsidRPr="00DC3C38">
        <w:rPr>
          <w:rFonts w:ascii="Times New Roman" w:eastAsia="Calibri" w:hAnsi="Times New Roman" w:cs="Times New Roman"/>
          <w:sz w:val="24"/>
          <w:szCs w:val="24"/>
          <w:lang w:val="tt-RU" w:eastAsia="en-US"/>
        </w:rPr>
        <w:t>Федераль закон</w:t>
      </w:r>
      <w:r w:rsidRPr="00601E58">
        <w:rPr>
          <w:rFonts w:ascii="Times New Roman" w:eastAsia="Calibri" w:hAnsi="Times New Roman" w:cs="Times New Roman"/>
          <w:sz w:val="24"/>
          <w:szCs w:val="24"/>
          <w:lang w:val="tt-RU" w:eastAsia="en-US"/>
        </w:rPr>
        <w:t>ы</w:t>
      </w:r>
      <w:r w:rsidRPr="00DC3C38">
        <w:rPr>
          <w:rFonts w:ascii="Times New Roman" w:eastAsia="Calibri" w:hAnsi="Times New Roman" w:cs="Times New Roman"/>
          <w:sz w:val="24"/>
          <w:szCs w:val="24"/>
          <w:lang w:val="tt-RU" w:eastAsia="en-US"/>
        </w:rPr>
        <w:t xml:space="preserve"> белән билгеләнгән янгын куркынычының рөхсәт ителгән күләменнән артмаска тиеш. Шартлау куркынычы булган объектларны Җирлекләр һәм шәһәр округлары чикләрендә урнаштырганда куркыныч факторларның күрше саклау объектларына, климат һәм географик үзенчәлекләргә, җирлек рельефына, елгалар агымы юнәлешенә һәм җилнең өстенлекле юнәлешенә йогынтысы мөмкинлеген исәпкә алырга кирәк. Шул ук вакытта җитештерү объектының җир кишәрлеге чикләреннән Ф1 - Ф4 функциональ куркынычлык класслары биналарына кадәр, белем бирү һәм мәктәпкәчә белем бирү оешмаларының, гомуми белем бирү оешмаларының, медицина оешмаларының һәм ял оешмаларының җир участокларыннан 50 метрдан да ким булмаска тиеш.</w:t>
      </w:r>
    </w:p>
    <w:p w:rsidR="001478C0" w:rsidRPr="00DC3C38" w:rsidRDefault="001478C0" w:rsidP="001478C0">
      <w:pPr>
        <w:spacing w:after="0" w:line="240" w:lineRule="auto"/>
        <w:ind w:left="-142" w:firstLine="710"/>
        <w:jc w:val="both"/>
        <w:rPr>
          <w:rFonts w:ascii="Times New Roman" w:eastAsia="Calibri" w:hAnsi="Times New Roman" w:cs="Times New Roman"/>
          <w:sz w:val="24"/>
          <w:szCs w:val="24"/>
          <w:lang w:val="tt-RU" w:eastAsia="en-US"/>
        </w:rPr>
      </w:pPr>
      <w:r w:rsidRPr="00DC3C38">
        <w:rPr>
          <w:rFonts w:ascii="Times New Roman" w:eastAsia="Calibri" w:hAnsi="Times New Roman" w:cs="Times New Roman"/>
          <w:sz w:val="24"/>
          <w:szCs w:val="24"/>
          <w:lang w:val="tt-RU" w:eastAsia="en-US"/>
        </w:rPr>
        <w:t>7.3.17. Сыекландырылган табигый газлар комплекслары торак пунктлардан ерак читтә урнашырга тиеш. Сыекландырылган углеводород газлары һәм җиңел ялкынсынучы сыеклыклар складлары торак пунктларның торак зонасыннан читтә, торак районнарга карата җилнең өстенлекле юнәлешеннән чыгып урнашырга тиеш.</w:t>
      </w:r>
    </w:p>
    <w:p w:rsidR="001478C0" w:rsidRPr="00DC3C38" w:rsidRDefault="001478C0" w:rsidP="001478C0">
      <w:pPr>
        <w:spacing w:after="0" w:line="240" w:lineRule="auto"/>
        <w:ind w:left="-142" w:firstLine="710"/>
        <w:jc w:val="both"/>
        <w:rPr>
          <w:rFonts w:ascii="Times New Roman" w:eastAsia="Calibri" w:hAnsi="Times New Roman" w:cs="Times New Roman"/>
          <w:sz w:val="24"/>
          <w:szCs w:val="24"/>
          <w:lang w:val="tt-RU" w:eastAsia="en-US"/>
        </w:rPr>
      </w:pPr>
      <w:r w:rsidRPr="00DC3C38">
        <w:rPr>
          <w:rFonts w:ascii="Times New Roman" w:eastAsia="Calibri" w:hAnsi="Times New Roman" w:cs="Times New Roman"/>
          <w:sz w:val="24"/>
          <w:szCs w:val="24"/>
          <w:lang w:val="tt-RU" w:eastAsia="en-US"/>
        </w:rPr>
        <w:t xml:space="preserve">7.3.18. Сыекландырылган углеводород газлары һәм җиңел ялкынлана торган сыеклыклар складлары корылмалары күрше торак пунктлар, оешмалар һәм гомуми челтәрдәге тимер юллар территорияләре белән чагыштырганда түбән дәрәҗәдәге җир кишәрлекләрендә урнашырга тиеш. Күрсәтелгән складларны күрше торак пунктлар, оешмалар һәм гомуми челтәрдәге тимер юллар территорияләренең тамгалары белән чагыштырганда югарырак дәрәҗәдәге җир кишәрлекләрендә, алардан 300 метрдан артык ераклыкта урнаштыру рөхсәт ителә. 100 метрдан 300 метрга кадәр ераклыкта урнашкан складларда торак пунктлар, оешмалар һәм гомуми челтәрнең тимер юллары территориясендә сыеклык таралуны булдырмый торган чаралар (шул исәптән икенче җимерелү, авария сыешлыклары, бүлеп бирелгән каналлар, траншеялар) каралырга тиеш. </w:t>
      </w:r>
    </w:p>
    <w:p w:rsidR="001478C0" w:rsidRPr="00DC3C38" w:rsidRDefault="001478C0" w:rsidP="001478C0">
      <w:pPr>
        <w:spacing w:after="0" w:line="240" w:lineRule="auto"/>
        <w:ind w:left="-142" w:firstLine="710"/>
        <w:jc w:val="both"/>
        <w:rPr>
          <w:rFonts w:ascii="Times New Roman" w:eastAsia="Calibri" w:hAnsi="Times New Roman" w:cs="Times New Roman"/>
          <w:sz w:val="24"/>
          <w:szCs w:val="24"/>
          <w:lang w:val="tt-RU" w:eastAsia="en-US"/>
        </w:rPr>
      </w:pPr>
      <w:r w:rsidRPr="00DC3C38">
        <w:rPr>
          <w:rFonts w:ascii="Times New Roman" w:eastAsia="Calibri" w:hAnsi="Times New Roman" w:cs="Times New Roman"/>
          <w:sz w:val="24"/>
          <w:szCs w:val="24"/>
          <w:lang w:val="tt-RU" w:eastAsia="en-US"/>
        </w:rPr>
        <w:lastRenderedPageBreak/>
        <w:t>7.3.19. Торак төзелешләр, иҗтимагый-эшлекле зоналар һәм җирлекләрнең һәм шәһәр округларының рекреацион билгеләнешендәге рекреацион зоналары чикләрендә А, Б һәм В категорияле биналар һәм корылмалар булмаган җитештерү объектларын урнаштыру рөхсәт ителә. Шул ук вакытта җитештерү объектының җир кишәрлеге чикләреннән торак биналарга, мәгариф һәм мәктәпкәчә белем бирү оешмалары биналарына, гомуми белем бирү оешмалары, медицина оешмалары һәм ял учреждениеләренә кадәр ераклык 2008 елның 22 июлендәге 123-ФЗ номерлы «</w:t>
      </w:r>
      <w:r w:rsidRPr="00601E58">
        <w:rPr>
          <w:rFonts w:ascii="Times New Roman" w:eastAsia="Calibri" w:hAnsi="Times New Roman" w:cs="Times New Roman"/>
          <w:sz w:val="24"/>
          <w:szCs w:val="24"/>
          <w:lang w:val="tt-RU" w:eastAsia="en-US"/>
        </w:rPr>
        <w:t>Я</w:t>
      </w:r>
      <w:r w:rsidRPr="00DC3C38">
        <w:rPr>
          <w:rFonts w:ascii="Times New Roman" w:eastAsia="Calibri" w:hAnsi="Times New Roman" w:cs="Times New Roman"/>
          <w:sz w:val="24"/>
          <w:szCs w:val="24"/>
          <w:lang w:val="tt-RU" w:eastAsia="en-US"/>
        </w:rPr>
        <w:t xml:space="preserve">нгын куркынычсызлыгы таләпләре турында </w:t>
      </w:r>
      <w:r w:rsidRPr="00601E58">
        <w:rPr>
          <w:rFonts w:ascii="Times New Roman" w:eastAsia="Calibri" w:hAnsi="Times New Roman" w:cs="Times New Roman"/>
          <w:sz w:val="24"/>
          <w:szCs w:val="24"/>
          <w:lang w:val="tt-RU" w:eastAsia="en-US"/>
        </w:rPr>
        <w:t>т</w:t>
      </w:r>
      <w:r w:rsidRPr="00DC3C38">
        <w:rPr>
          <w:rFonts w:ascii="Times New Roman" w:eastAsia="Calibri" w:hAnsi="Times New Roman" w:cs="Times New Roman"/>
          <w:sz w:val="24"/>
          <w:szCs w:val="24"/>
          <w:lang w:val="tt-RU" w:eastAsia="en-US"/>
        </w:rPr>
        <w:t>ехник регламент»</w:t>
      </w:r>
      <w:r w:rsidRPr="00601E58">
        <w:rPr>
          <w:rFonts w:ascii="Times New Roman" w:eastAsia="Calibri" w:hAnsi="Times New Roman" w:cs="Times New Roman"/>
          <w:sz w:val="24"/>
          <w:szCs w:val="24"/>
          <w:lang w:val="tt-RU" w:eastAsia="en-US"/>
        </w:rPr>
        <w:t xml:space="preserve"> </w:t>
      </w:r>
      <w:r w:rsidRPr="00DC3C38">
        <w:rPr>
          <w:rFonts w:ascii="Times New Roman" w:eastAsia="Calibri" w:hAnsi="Times New Roman" w:cs="Times New Roman"/>
          <w:sz w:val="24"/>
          <w:szCs w:val="24"/>
          <w:lang w:val="tt-RU" w:eastAsia="en-US"/>
        </w:rPr>
        <w:t>Федераль закон</w:t>
      </w:r>
      <w:r w:rsidRPr="00601E58">
        <w:rPr>
          <w:rFonts w:ascii="Times New Roman" w:eastAsia="Calibri" w:hAnsi="Times New Roman" w:cs="Times New Roman"/>
          <w:sz w:val="24"/>
          <w:szCs w:val="24"/>
          <w:lang w:val="tt-RU" w:eastAsia="en-US"/>
        </w:rPr>
        <w:t>ы</w:t>
      </w:r>
      <w:r w:rsidRPr="00DC3C38">
        <w:rPr>
          <w:rFonts w:ascii="Times New Roman" w:eastAsia="Calibri" w:hAnsi="Times New Roman" w:cs="Times New Roman"/>
          <w:sz w:val="24"/>
          <w:szCs w:val="24"/>
          <w:lang w:val="tt-RU" w:eastAsia="en-US"/>
        </w:rPr>
        <w:t xml:space="preserve"> таләпләре нигезендә билгеләнә.</w:t>
      </w:r>
    </w:p>
    <w:p w:rsidR="001478C0" w:rsidRPr="00DC3C38" w:rsidRDefault="001478C0" w:rsidP="001478C0">
      <w:pPr>
        <w:spacing w:after="0" w:line="240" w:lineRule="auto"/>
        <w:ind w:left="-142" w:firstLine="710"/>
        <w:jc w:val="both"/>
        <w:rPr>
          <w:rFonts w:ascii="Times New Roman" w:eastAsia="Calibri" w:hAnsi="Times New Roman" w:cs="Times New Roman"/>
          <w:sz w:val="24"/>
          <w:szCs w:val="24"/>
          <w:lang w:val="tt-RU" w:eastAsia="en-US"/>
        </w:rPr>
      </w:pPr>
      <w:r w:rsidRPr="00DC3C38">
        <w:rPr>
          <w:rFonts w:ascii="Times New Roman" w:eastAsia="Calibri" w:hAnsi="Times New Roman" w:cs="Times New Roman"/>
          <w:sz w:val="24"/>
          <w:szCs w:val="24"/>
          <w:lang w:val="tt-RU" w:eastAsia="en-US"/>
        </w:rPr>
        <w:t xml:space="preserve">7.3.20. Кешеләргә һәм торак биналарга янгын һәм шартлау куркыныч факторларының куркыныч факторларын бетерү мөмкин булмаган очракта, егәрлекне киметүне, оешмаларны яисә аерым производство оешмаларын яңадан профильләштерүне яки оешманы торак төзелешеннән читкә күчерүне күздә тотарга кирәк.     </w:t>
      </w:r>
    </w:p>
    <w:p w:rsidR="001478C0" w:rsidRPr="00DC3C38" w:rsidRDefault="001478C0" w:rsidP="001478C0">
      <w:pPr>
        <w:spacing w:after="0" w:line="240" w:lineRule="auto"/>
        <w:ind w:left="-142" w:firstLine="710"/>
        <w:jc w:val="both"/>
        <w:rPr>
          <w:rFonts w:ascii="Times New Roman" w:eastAsia="Calibri" w:hAnsi="Times New Roman" w:cs="Times New Roman"/>
          <w:sz w:val="24"/>
          <w:szCs w:val="24"/>
          <w:lang w:val="tt-RU" w:eastAsia="en-US"/>
        </w:rPr>
      </w:pPr>
      <w:r w:rsidRPr="00DC3C38">
        <w:rPr>
          <w:rFonts w:ascii="Times New Roman" w:eastAsia="Calibri" w:hAnsi="Times New Roman" w:cs="Times New Roman"/>
          <w:sz w:val="24"/>
          <w:szCs w:val="24"/>
          <w:lang w:val="tt-RU" w:eastAsia="en-US"/>
        </w:rPr>
        <w:t xml:space="preserve">7.3.21. Биналар, корылмалар арасындагы янгынга каршы ераклык күрше биналарга, корылмаларга янгынның таралуын тәэмин итәргә тиеш. 10 нчы кушымтаның 1, 2, 3, 4, 5 һәм 6 нчы таблицаларында күрсәтелгән янгынга каршы араны әлеге нормативка 10 нчы кушымтаның 1, 2, 3, 5 һәм 6 нчы кушымталарының 1, 2, 3, 5 һәм 6 нчы таблицаларында </w:t>
      </w:r>
      <w:r w:rsidRPr="00601E58">
        <w:rPr>
          <w:rFonts w:ascii="Times New Roman" w:eastAsia="Calibri" w:hAnsi="Times New Roman" w:cs="Times New Roman"/>
          <w:sz w:val="24"/>
          <w:szCs w:val="24"/>
          <w:lang w:val="tt-RU" w:eastAsia="en-US"/>
        </w:rPr>
        <w:t xml:space="preserve"> </w:t>
      </w:r>
      <w:r w:rsidRPr="00DC3C38">
        <w:rPr>
          <w:rFonts w:ascii="Times New Roman" w:eastAsia="Calibri" w:hAnsi="Times New Roman" w:cs="Times New Roman"/>
          <w:sz w:val="24"/>
          <w:szCs w:val="24"/>
          <w:lang w:val="tt-RU" w:eastAsia="en-US"/>
        </w:rPr>
        <w:t>22 июль, 2008 ел, № 123 - «</w:t>
      </w:r>
      <w:r w:rsidRPr="00601E58">
        <w:rPr>
          <w:rFonts w:ascii="Times New Roman" w:eastAsia="Calibri" w:hAnsi="Times New Roman" w:cs="Times New Roman"/>
          <w:sz w:val="24"/>
          <w:szCs w:val="24"/>
          <w:lang w:val="tt-RU" w:eastAsia="en-US"/>
        </w:rPr>
        <w:t>Я</w:t>
      </w:r>
      <w:r w:rsidRPr="00DC3C38">
        <w:rPr>
          <w:rFonts w:ascii="Times New Roman" w:eastAsia="Calibri" w:hAnsi="Times New Roman" w:cs="Times New Roman"/>
          <w:sz w:val="24"/>
          <w:szCs w:val="24"/>
          <w:lang w:val="tt-RU" w:eastAsia="en-US"/>
        </w:rPr>
        <w:t xml:space="preserve">нгын куркынычсызлыгы турында </w:t>
      </w:r>
      <w:r w:rsidRPr="00601E58">
        <w:rPr>
          <w:rFonts w:ascii="Times New Roman" w:eastAsia="Calibri" w:hAnsi="Times New Roman" w:cs="Times New Roman"/>
          <w:sz w:val="24"/>
          <w:szCs w:val="24"/>
          <w:lang w:val="tt-RU" w:eastAsia="en-US"/>
        </w:rPr>
        <w:t>т</w:t>
      </w:r>
      <w:r w:rsidRPr="00DC3C38">
        <w:rPr>
          <w:rFonts w:ascii="Times New Roman" w:eastAsia="Calibri" w:hAnsi="Times New Roman" w:cs="Times New Roman"/>
          <w:sz w:val="24"/>
          <w:szCs w:val="24"/>
          <w:lang w:val="tt-RU" w:eastAsia="en-US"/>
        </w:rPr>
        <w:t>ехник регламент»</w:t>
      </w:r>
      <w:r w:rsidRPr="00601E58">
        <w:rPr>
          <w:rFonts w:ascii="Times New Roman" w:eastAsia="Calibri" w:hAnsi="Times New Roman" w:cs="Times New Roman"/>
          <w:sz w:val="24"/>
          <w:szCs w:val="24"/>
          <w:lang w:val="tt-RU" w:eastAsia="en-US"/>
        </w:rPr>
        <w:t xml:space="preserve"> </w:t>
      </w:r>
      <w:r w:rsidRPr="00DC3C38">
        <w:rPr>
          <w:rFonts w:ascii="Times New Roman" w:eastAsia="Calibri" w:hAnsi="Times New Roman" w:cs="Times New Roman"/>
          <w:sz w:val="24"/>
          <w:szCs w:val="24"/>
          <w:lang w:val="tt-RU" w:eastAsia="en-US"/>
        </w:rPr>
        <w:t>ФЗ Федераль законның 37 статьясында каралган янгынга каршы киртәләрне кулланганда саклану объектларына (торак, җәмәгать биналарыннан, балалар һәм спорт мәйданчыкларыннан тыш) кадәр киметү рөхсәт ителә. Шул ук вакытта янгын куркынычының исәп-хисап күрсәткече күрсәтелгән Федераль законның 93 статьясында билгеләнгән янгын куркынычының рөхсәт ителгән күләменнән артмаска тиеш.</w:t>
      </w:r>
    </w:p>
    <w:p w:rsidR="001478C0" w:rsidRPr="00DC3C38" w:rsidRDefault="001478C0" w:rsidP="001478C0">
      <w:pPr>
        <w:spacing w:after="0" w:line="240" w:lineRule="auto"/>
        <w:ind w:left="-142" w:firstLine="710"/>
        <w:jc w:val="both"/>
        <w:rPr>
          <w:rFonts w:ascii="Times New Roman" w:eastAsia="Calibri" w:hAnsi="Times New Roman" w:cs="Times New Roman"/>
          <w:sz w:val="24"/>
          <w:szCs w:val="24"/>
          <w:lang w:val="tt-RU" w:eastAsia="en-US"/>
        </w:rPr>
      </w:pPr>
      <w:r w:rsidRPr="00DC3C38">
        <w:rPr>
          <w:rFonts w:ascii="Times New Roman" w:eastAsia="Calibri" w:hAnsi="Times New Roman" w:cs="Times New Roman"/>
          <w:sz w:val="24"/>
          <w:szCs w:val="24"/>
          <w:lang w:val="tt-RU" w:eastAsia="en-US"/>
        </w:rPr>
        <w:t>7.3.22. Янгынга каршы ераклыклар янгынның таралуын тәэмин итәргә тиеш:</w:t>
      </w:r>
    </w:p>
    <w:p w:rsidR="001478C0" w:rsidRPr="00DC3C38" w:rsidRDefault="001478C0" w:rsidP="001478C0">
      <w:pPr>
        <w:spacing w:after="0" w:line="240" w:lineRule="auto"/>
        <w:ind w:left="-142" w:firstLine="710"/>
        <w:jc w:val="both"/>
        <w:rPr>
          <w:rFonts w:ascii="Times New Roman" w:eastAsia="Calibri" w:hAnsi="Times New Roman" w:cs="Times New Roman"/>
          <w:sz w:val="24"/>
          <w:szCs w:val="24"/>
          <w:lang w:val="tt-RU" w:eastAsia="en-US"/>
        </w:rPr>
      </w:pPr>
      <w:r w:rsidRPr="00DC3C38">
        <w:rPr>
          <w:rFonts w:ascii="Times New Roman" w:eastAsia="Calibri" w:hAnsi="Times New Roman" w:cs="Times New Roman"/>
          <w:sz w:val="24"/>
          <w:szCs w:val="24"/>
          <w:lang w:val="tt-RU" w:eastAsia="en-US"/>
        </w:rPr>
        <w:t>1) урманчылыкларда (урман паркларында) урман утыртмаларыннан алып биналар һәм корылмаларга кадәр:</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а) урманчылыклар (</w:t>
      </w:r>
      <w:r w:rsidRPr="00601E58">
        <w:rPr>
          <w:rFonts w:ascii="Times New Roman" w:eastAsia="Calibri" w:hAnsi="Times New Roman" w:cs="Times New Roman"/>
          <w:sz w:val="24"/>
          <w:szCs w:val="24"/>
          <w:lang w:val="tt-RU" w:eastAsia="en-US"/>
        </w:rPr>
        <w:t>у</w:t>
      </w:r>
      <w:r w:rsidRPr="00601E58">
        <w:rPr>
          <w:rFonts w:ascii="Times New Roman" w:eastAsia="Calibri" w:hAnsi="Times New Roman" w:cs="Times New Roman"/>
          <w:sz w:val="24"/>
          <w:szCs w:val="24"/>
          <w:lang w:eastAsia="en-US"/>
        </w:rPr>
        <w:t xml:space="preserve">рман-парклар) территорияләреннән читтә; </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б) урманчылыклар (</w:t>
      </w:r>
      <w:r w:rsidRPr="00601E58">
        <w:rPr>
          <w:rFonts w:ascii="Times New Roman" w:eastAsia="Calibri" w:hAnsi="Times New Roman" w:cs="Times New Roman"/>
          <w:sz w:val="24"/>
          <w:szCs w:val="24"/>
          <w:lang w:val="tt-RU" w:eastAsia="en-US"/>
        </w:rPr>
        <w:t>у</w:t>
      </w:r>
      <w:r w:rsidRPr="00601E58">
        <w:rPr>
          <w:rFonts w:ascii="Times New Roman" w:eastAsia="Calibri" w:hAnsi="Times New Roman" w:cs="Times New Roman"/>
          <w:sz w:val="24"/>
          <w:szCs w:val="24"/>
          <w:lang w:eastAsia="en-US"/>
        </w:rPr>
        <w:t>рман-парклар)территорияләрендә;</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2)</w:t>
      </w:r>
      <w:r w:rsidRPr="00601E58">
        <w:rPr>
          <w:rFonts w:ascii="Times New Roman" w:eastAsia="Calibri" w:hAnsi="Times New Roman" w:cs="Times New Roman"/>
          <w:sz w:val="24"/>
          <w:szCs w:val="24"/>
          <w:lang w:val="tt-RU" w:eastAsia="en-US"/>
        </w:rPr>
        <w:t xml:space="preserve"> </w:t>
      </w:r>
      <w:r w:rsidRPr="00601E58">
        <w:rPr>
          <w:rFonts w:ascii="Times New Roman" w:eastAsia="Calibri" w:hAnsi="Times New Roman" w:cs="Times New Roman"/>
          <w:sz w:val="24"/>
          <w:szCs w:val="24"/>
          <w:lang w:eastAsia="en-US"/>
        </w:rPr>
        <w:t xml:space="preserve">урманчылыклардан (урман паркларыннан) читтә урнашкан урман утыртмаларыннан биналар һәм корылмаларга кадәр.      </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7.3.23. Россия Федерациясе милли куркынычсызлыгы өчен кискен мөһим булган объектлардан урманчылыкларда (урман паркларында) урман утыртмалары чикләренә кадәр янгынга каршы ераклык, әгәр Россия Федерациясе законнарында башкача билгеләнмәгән булса, 100 метрдан да ким булмаска тиеш.</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7.3.24. Нефть һәм нефть продуктлары складлары территорияләрендә урнашкан А, Б һәм В категорияләре биналары һәм корылмаларыннан янгын куркынычсызлыгы һәм янгын куркынычсызлыгы буенча, алар белән чиктәш саклану объектларына кадәр янгынга каршы ераклыкны әлеге нормативка 10 нчы кушымтаның 1 нче таблицасы нигезендә кабул итәргә кирәк.</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 xml:space="preserve">7.3.25. </w:t>
      </w:r>
      <w:r w:rsidRPr="00601E58">
        <w:rPr>
          <w:rFonts w:ascii="Times New Roman" w:eastAsia="Calibri" w:hAnsi="Times New Roman" w:cs="Times New Roman"/>
          <w:sz w:val="24"/>
          <w:szCs w:val="24"/>
          <w:lang w:val="tt-RU" w:eastAsia="en-US"/>
        </w:rPr>
        <w:t xml:space="preserve">Җәяләрдә </w:t>
      </w:r>
      <w:r w:rsidRPr="00601E58">
        <w:rPr>
          <w:rFonts w:ascii="Times New Roman" w:eastAsia="Calibri" w:hAnsi="Times New Roman" w:cs="Times New Roman"/>
          <w:sz w:val="24"/>
          <w:szCs w:val="24"/>
          <w:lang w:eastAsia="en-US"/>
        </w:rPr>
        <w:t>10 нчы кушымтаның 1 нче таблицасында күрсәтелгән ераклыкны гомуми сыйдырышлыгы 50 000 куб метрдан артык булган II категория складлары өчен кабул итәргә кирәк. 10 нчы кушымтаның 1 нче таблицасында күрсәтелгән аралар әлеге нормативларга карата билгеләнә:</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1) биналар һәм корылмалар арасында-тышкы диварлар һәм биналар һәм корылмаларның конструкцияләре арасындагы ераклык;</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 xml:space="preserve">2) атланмалы җайланмалардан-атланмалы эстакадалы тимер юл </w:t>
      </w:r>
      <w:r w:rsidRPr="00601E58">
        <w:rPr>
          <w:rFonts w:ascii="Times New Roman" w:eastAsia="Calibri" w:hAnsi="Times New Roman" w:cs="Times New Roman"/>
          <w:sz w:val="24"/>
          <w:szCs w:val="24"/>
          <w:lang w:val="tt-RU" w:eastAsia="en-US"/>
        </w:rPr>
        <w:t>үзәгеннә</w:t>
      </w:r>
      <w:r w:rsidRPr="00601E58">
        <w:rPr>
          <w:rFonts w:ascii="Times New Roman" w:eastAsia="Calibri" w:hAnsi="Times New Roman" w:cs="Times New Roman"/>
          <w:sz w:val="24"/>
          <w:szCs w:val="24"/>
          <w:lang w:eastAsia="en-US"/>
        </w:rPr>
        <w:t>н;</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3) автомобиль цистерналарының атланмай җайланмалары өчен, насослар өчен, әлеге мәйданчыклар чикләреннән-ачык һәм өслекле мәйданчыклар</w:t>
      </w:r>
      <w:r w:rsidRPr="00601E58">
        <w:rPr>
          <w:rFonts w:ascii="Times New Roman" w:eastAsia="Calibri" w:hAnsi="Times New Roman" w:cs="Times New Roman"/>
          <w:sz w:val="24"/>
          <w:szCs w:val="24"/>
          <w:lang w:val="tt-RU" w:eastAsia="en-US"/>
        </w:rPr>
        <w:t>дан</w:t>
      </w:r>
      <w:r w:rsidRPr="00601E58">
        <w:rPr>
          <w:rFonts w:ascii="Times New Roman" w:eastAsia="Calibri" w:hAnsi="Times New Roman" w:cs="Times New Roman"/>
          <w:sz w:val="24"/>
          <w:szCs w:val="24"/>
          <w:lang w:eastAsia="en-US"/>
        </w:rPr>
        <w:t>);</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4) технологик эстакадалардан һәм труба үткәргечләрдән - ерак тр</w:t>
      </w:r>
      <w:r w:rsidRPr="00601E58">
        <w:rPr>
          <w:rFonts w:ascii="Times New Roman" w:eastAsia="Calibri" w:hAnsi="Times New Roman" w:cs="Times New Roman"/>
          <w:sz w:val="24"/>
          <w:szCs w:val="24"/>
          <w:lang w:val="tt-RU" w:eastAsia="en-US"/>
        </w:rPr>
        <w:t>у</w:t>
      </w:r>
      <w:r w:rsidRPr="00601E58">
        <w:rPr>
          <w:rFonts w:ascii="Times New Roman" w:eastAsia="Calibri" w:hAnsi="Times New Roman" w:cs="Times New Roman"/>
          <w:sz w:val="24"/>
          <w:szCs w:val="24"/>
          <w:lang w:eastAsia="en-US"/>
        </w:rPr>
        <w:t>баүткәргечтән ;</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5)</w:t>
      </w:r>
      <w:r w:rsidRPr="00601E58">
        <w:rPr>
          <w:rFonts w:ascii="Times New Roman" w:eastAsia="Calibri" w:hAnsi="Times New Roman" w:cs="Times New Roman"/>
          <w:sz w:val="24"/>
          <w:szCs w:val="24"/>
          <w:lang w:val="tt-RU" w:eastAsia="en-US"/>
        </w:rPr>
        <w:t xml:space="preserve"> </w:t>
      </w:r>
      <w:r w:rsidRPr="00601E58">
        <w:rPr>
          <w:rFonts w:ascii="Times New Roman" w:eastAsia="Calibri" w:hAnsi="Times New Roman" w:cs="Times New Roman"/>
          <w:sz w:val="24"/>
          <w:szCs w:val="24"/>
          <w:lang w:eastAsia="en-US"/>
        </w:rPr>
        <w:t>факель җайланмаларыннан-факел кәүсәсеннән.</w:t>
      </w:r>
    </w:p>
    <w:p w:rsidR="001478C0" w:rsidRPr="00601E58" w:rsidRDefault="001478C0" w:rsidP="001478C0">
      <w:pPr>
        <w:spacing w:after="0" w:line="240" w:lineRule="auto"/>
        <w:ind w:left="-142" w:firstLine="710"/>
        <w:jc w:val="both"/>
        <w:rPr>
          <w:rFonts w:ascii="Times New Roman" w:eastAsia="Calibri" w:hAnsi="Times New Roman" w:cs="Times New Roman"/>
          <w:color w:val="C00000"/>
          <w:sz w:val="24"/>
          <w:szCs w:val="24"/>
          <w:lang w:eastAsia="en-US"/>
        </w:rPr>
      </w:pPr>
      <w:r w:rsidRPr="00601E58">
        <w:rPr>
          <w:rFonts w:ascii="Times New Roman" w:eastAsia="Calibri" w:hAnsi="Times New Roman" w:cs="Times New Roman"/>
          <w:color w:val="C00000"/>
          <w:sz w:val="24"/>
          <w:szCs w:val="24"/>
          <w:lang w:eastAsia="en-US"/>
        </w:rPr>
        <w:t>7.3.26. Нефть һәм нефть продуктлары складлары биналарыннан һәм корылмаларыннан торфның ачык яткан участокларына кадәр янгынга каршы ераклыкны ике тапкырга киметергә рөхсәт ителә № 10 кушымтаның 1 нче таблицасында күрсәтелгән ераклыктан, калынлыгы 0,5 метрдан да ким булмаган җир катламының торфка күмелү шарты белән, нефть һәм нефть продуктлары складлары биналарыннан һәм корылмаларыннан араның яртысы чикләрендә әлеге нормативларга 10 нчы кушымтаның 1 нче таблицасында күрсәтелгән ераклыктан бер тапкыр.</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 xml:space="preserve">7.3.27. Нефть һәм нефть продуктларын саклау складларыннан катнаш токымнарның (ылыслы һәм яфраклы) урманчылыкларының (урман паркларының) урман утыртмалары чикләренә кадәр ераклыкны ике тапкыр киметергә рөхсәт ителә. Шул ук вакытта урманчылыкларның (урман - паркларның) урман утыртмалары чикләре буенда нефть һәм нефть продуктлары складлары белән 5 </w:t>
      </w:r>
      <w:r w:rsidRPr="00601E58">
        <w:rPr>
          <w:rFonts w:ascii="Times New Roman" w:eastAsia="Calibri" w:hAnsi="Times New Roman" w:cs="Times New Roman"/>
          <w:sz w:val="24"/>
          <w:szCs w:val="24"/>
          <w:lang w:eastAsia="en-US"/>
        </w:rPr>
        <w:lastRenderedPageBreak/>
        <w:t>метрдан да ким булмаган җир өсте катламы үз өслеге буенча ялкынны таратмый торган материаллардан яки сөрелгән җир полосасы каралырга тиеш.</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7.3.28. Нефть һәм нефть продуктларының резервуар паркларын урнаштырганда, күрше торак пунктларның, гомуми челтәрнең резервуар паркыннан 200 метрга кадәр ераклыкта урнашкан оешмаларының һәм тимер юлларының билгеләре белән чагыштырганда, югарырак тамгалары булган мәйданчыкларда, шулай ук елга ярларының су киселешеннән 200 һәм аннан да кимрәк метр ераклыкта нефть һәм нефть продуктлары складларын урнаштырганда (</w:t>
      </w:r>
      <w:r w:rsidRPr="00601E58">
        <w:rPr>
          <w:rFonts w:ascii="Times New Roman" w:eastAsia="Calibri" w:hAnsi="Times New Roman" w:cs="Times New Roman"/>
          <w:sz w:val="24"/>
          <w:szCs w:val="24"/>
          <w:lang w:val="tt-RU" w:eastAsia="en-US"/>
        </w:rPr>
        <w:t>м</w:t>
      </w:r>
      <w:r w:rsidRPr="00601E58">
        <w:rPr>
          <w:rFonts w:ascii="Times New Roman" w:eastAsia="Calibri" w:hAnsi="Times New Roman" w:cs="Times New Roman"/>
          <w:sz w:val="24"/>
          <w:szCs w:val="24"/>
          <w:lang w:eastAsia="en-US"/>
        </w:rPr>
        <w:t xml:space="preserve">аксималь </w:t>
      </w:r>
      <w:r w:rsidRPr="00601E58">
        <w:rPr>
          <w:rFonts w:ascii="Times New Roman" w:eastAsia="Calibri" w:hAnsi="Times New Roman" w:cs="Times New Roman"/>
          <w:sz w:val="24"/>
          <w:szCs w:val="24"/>
          <w:lang w:val="tt-RU" w:eastAsia="en-US"/>
        </w:rPr>
        <w:t>д</w:t>
      </w:r>
      <w:r w:rsidRPr="00601E58">
        <w:rPr>
          <w:rFonts w:ascii="Times New Roman" w:eastAsia="Calibri" w:hAnsi="Times New Roman" w:cs="Times New Roman"/>
          <w:sz w:val="24"/>
          <w:szCs w:val="24"/>
          <w:lang w:eastAsia="en-US"/>
        </w:rPr>
        <w:t>әрәҗәдә) су киметүне күздә тотарга кирәк- резервуарларны авария вакытында торак пунктлар, оешмалар территорияләрендә, гомуми челтәрдәге тимер юлларда яки сулыкта нефть һәм нефть продуктлары чыгару мөмкинлеген булдырмый торган өстәмә чаралар. Нефть һәм нефть продуктлары складлары территорияләре 2 метр биеклектән ким булмаган янмый торган материаллардан киртәләр белән әйләндереп алынырга тиеш.</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7.3.29. Торак йортлардан һәм җәмәгать биналарыннан алып, гомуми сыйдырышлыгы 2000 куб. метр булган нефть һәм нефть продуктлары складларына кадәр, котельныйларда, дизель электростанцияләрендә һәм торак һәм җәмәгать биналарына һәм корылмаларга хезмәт күрсәтүче башка энергия объектларында янгынга каршы аралар әлеге нормативка 10 нчы кушымтаның 7 нче таблицасында китерелгән арадан да ким булмаска тиеш.</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7.3.30. Нефть һәм нефть продуктлары складларының категорияләре әлеге нормативларга 10 нчы кушымтаның 8 нче таблицасы нигезендә билгеләнә.</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7.3.31. Торак пунктлар территорияләрендә АЗСлар урнаштырганда янгынга каршы- эссе араларны ягулык һәм авария резервуарларын саклау өчен резервуарларның (кан тамырларының), ягулык һәм (яки) аның парлары мөрәҗәгать иткән җир өсте җиһазларының, ягулык һәм авария резервуарларын саклау өчен җир асты резервуарларының сулыш арматурасыннан, ягулык-тарату колонкасының корпусларыннан һәм сыекландырылган углеводород газларының яки сыек табигый газның өләшү колонкаларыннан, автоцистерналарның һәм технологик коелар өчен мәйданчыклар чикләреннән, чистарту корылмаларының технологик җиһазларыннан, ягулык-тарату колонкаларыннан һәм, транспорт чараларын кую өчен мәйданчыклар чикләреннән һәм ягулык яки аның парлары булган АЗС биналары һәм корылмаларының тышкы диварларыннан һәм конструкцияләреннән тыш, ягулык салынган яки аның парлары булган җиһазлар белән:</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1) мәктәпкәчә белем бирү, гомуми белем бирү оешмалары, интернат тибындагы гомуми белем бирү оешмалары, стационар тибындагы дәвалау учреждениеләре, бер фатирлы торак биналарның җир кишәрлекләре чикләренә кадәр;</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2) тәрәзә яки ишекләргә кадәр (торак һәм иҗтимагый биналар өчен).</w:t>
      </w:r>
    </w:p>
    <w:p w:rsidR="001478C0" w:rsidRPr="00601E58" w:rsidRDefault="001478C0" w:rsidP="001478C0">
      <w:pPr>
        <w:spacing w:after="0" w:line="240" w:lineRule="auto"/>
        <w:ind w:left="-142" w:firstLine="710"/>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7.3.32. Мотор ягулыгы АЗСларыннан күрше объектларга кадәр янгынга каршы ераклыклар №10 кушымтаның 2 нче таблицасында билгеләнгән таләпләргә туры килергә тиеш</w:t>
      </w:r>
      <w:r w:rsidRPr="00601E58">
        <w:rPr>
          <w:rFonts w:ascii="Times New Roman" w:eastAsia="Calibri" w:hAnsi="Times New Roman" w:cs="Times New Roman"/>
          <w:sz w:val="24"/>
          <w:szCs w:val="24"/>
          <w:lang w:val="tt-RU" w:eastAsia="en-US"/>
        </w:rPr>
        <w:t>.</w:t>
      </w:r>
      <w:r w:rsidRPr="00601E58">
        <w:rPr>
          <w:rFonts w:ascii="Times New Roman" w:eastAsia="Calibri" w:hAnsi="Times New Roman" w:cs="Times New Roman"/>
          <w:sz w:val="24"/>
          <w:szCs w:val="24"/>
          <w:lang w:eastAsia="en-US"/>
        </w:rPr>
        <w:t xml:space="preserve"> Торак пунктлар территорияләрендә урнашкан АЗСларның җир өсте резервуарларының гомуми сыйдырышлыгы 40 куб. метрдан артмаска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7.3.33. АЗСлардан катнаш токымнарның (ылыслы һәм яфраклы) урманчылыкларының (урман</w:t>
      </w:r>
      <w:r w:rsidRPr="00601E58">
        <w:rPr>
          <w:rFonts w:ascii="Times New Roman" w:eastAsia="Calibri" w:hAnsi="Times New Roman" w:cs="Times New Roman"/>
          <w:sz w:val="24"/>
          <w:szCs w:val="24"/>
          <w:lang w:val="tt-RU" w:eastAsia="en-US"/>
        </w:rPr>
        <w:t xml:space="preserve"> -</w:t>
      </w:r>
      <w:r w:rsidRPr="00601E58">
        <w:rPr>
          <w:rFonts w:ascii="Times New Roman" w:eastAsia="Calibri" w:hAnsi="Times New Roman" w:cs="Times New Roman"/>
          <w:sz w:val="24"/>
          <w:szCs w:val="24"/>
          <w:lang w:eastAsia="en-US"/>
        </w:rPr>
        <w:t xml:space="preserve"> паркларының) урман утыртмалары чикләренә кадәр ераклыкны ике тапкыр киметергә рөхсәт ителә. Шул ук вакытта АЗСлардан урман утыртмалары (урман </w:t>
      </w:r>
      <w:r w:rsidRPr="00601E58">
        <w:rPr>
          <w:rFonts w:ascii="Times New Roman" w:eastAsia="Calibri" w:hAnsi="Times New Roman" w:cs="Times New Roman"/>
          <w:sz w:val="24"/>
          <w:szCs w:val="24"/>
          <w:lang w:val="tt-RU" w:eastAsia="en-US"/>
        </w:rPr>
        <w:t xml:space="preserve">- </w:t>
      </w:r>
      <w:r w:rsidRPr="00601E58">
        <w:rPr>
          <w:rFonts w:ascii="Times New Roman" w:eastAsia="Calibri" w:hAnsi="Times New Roman" w:cs="Times New Roman"/>
          <w:sz w:val="24"/>
          <w:szCs w:val="24"/>
          <w:lang w:eastAsia="en-US"/>
        </w:rPr>
        <w:t>парклары) чикләре буйларында 5 метрдан да ким булмаган җир өсте катламы үз өслеге буенча ялкынны таратмый торган материаллардан яки сөрелгән җир полосасы каралырга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7.3.34. Авыл хуҗалыгы культуралары утыртмалары янында АЗСлар урнаштырганда, утыртулар янындагы АЗСлар читләре буенда үз өслеге буенча ялкынны таратмый торган материаллардан яисә 5 метрдан да ким булмаган сөрелгән җир полосасы булырга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7.3.35. Сыек ягулыкны саклау өчен АЗС резервуарларыннан мәктәпкәчә белем бирү, гомуми белем бирү оешмалары, интернат тибындагы белем бирү оешмалары, стационар тибындагы дәвалау учреждениеләре җир кишәрлекләре чикләренә кадәр янгынга каршы ераклык 50 метрдан да ким булмаска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7.3.36. Биналар һәм корылмалар, шулай ук оешмалар һәм торак пунктлар территорияләре янгыннарны сүндерү өчен янгынга каршы су белән тәэмин итү чыганакларына ия булырга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7.3.37. Янгынга каршы су белән тәэмин итү чыганаклары сыйфатында табигый һәм ясалма сулыклар, шулай ук эчке һәм тышкы суүткәргечләр (шул исәптән эчә торган, хуҗалык-эчәргә яраклы, хуҗалык һәм янгынга каршы) кулланылырга мөмкин.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 xml:space="preserve">7.3.38. Ясалма сулыкларны урнаштыру, табигый сулыкларны куллану һәм янгынга каршы су үткәргеч җайланмалары, шулай ук аларның параметрлары 2008 елның 22 июлендәге 123-ФЗ </w:t>
      </w:r>
      <w:r w:rsidRPr="00601E58">
        <w:rPr>
          <w:rFonts w:ascii="Times New Roman" w:eastAsia="Calibri" w:hAnsi="Times New Roman" w:cs="Times New Roman"/>
          <w:sz w:val="24"/>
          <w:szCs w:val="24"/>
          <w:lang w:eastAsia="en-US"/>
        </w:rPr>
        <w:lastRenderedPageBreak/>
        <w:t>номерлы «Янгын куркынычсызлыгы таләпләре турында Техник регламент» Федераль закон</w:t>
      </w:r>
      <w:r w:rsidRPr="00601E58">
        <w:rPr>
          <w:rFonts w:ascii="Times New Roman" w:eastAsia="Calibri" w:hAnsi="Times New Roman" w:cs="Times New Roman"/>
          <w:sz w:val="24"/>
          <w:szCs w:val="24"/>
          <w:lang w:val="tt-RU" w:eastAsia="en-US"/>
        </w:rPr>
        <w:t>ы</w:t>
      </w:r>
      <w:r w:rsidRPr="00601E58">
        <w:rPr>
          <w:rFonts w:ascii="Times New Roman" w:eastAsia="Calibri" w:hAnsi="Times New Roman" w:cs="Times New Roman"/>
          <w:sz w:val="24"/>
          <w:szCs w:val="24"/>
          <w:lang w:eastAsia="en-US"/>
        </w:rPr>
        <w:t xml:space="preserve"> белән билгеләнә.</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7.3.39. Янгын сүндерү максатларында файдаланыла торган елгаларга һәм сулыкларга 12*12 метрдан да ким булмаган мәйданчыклар белән су алу өчен подъездлар урнаштырырга кирәк.</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7.3.40. Җирлекләр һәм шәһәр округлары территорияләрендә янгын сагы бүлекчәләрен урнаштыру беренче бүлекчәнең шәһәр җирлекләрендә һәм шәһәр округларында чакыру урынына килү вакыты 10 минуттан, авыл җирлекләрендә 20 минуттан артмаска тиешлегеннән чыгып билгеләнә.</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7.3.41. Янгын сүндерү автомобильләре саны Россия Федерациясе Эчке эшләр министрлыгының Янгынга каршы дәүләт хезмәтенең Баш идарәсе тарафыннан расланган НПБ 101-95 «</w:t>
      </w:r>
      <w:r w:rsidRPr="00601E58">
        <w:rPr>
          <w:rFonts w:ascii="Times New Roman" w:eastAsia="Calibri" w:hAnsi="Times New Roman" w:cs="Times New Roman"/>
          <w:sz w:val="24"/>
          <w:szCs w:val="24"/>
          <w:lang w:val="tt-RU" w:eastAsia="en-US"/>
        </w:rPr>
        <w:t>Я</w:t>
      </w:r>
      <w:r w:rsidRPr="00601E58">
        <w:rPr>
          <w:rFonts w:ascii="Times New Roman" w:eastAsia="Calibri" w:hAnsi="Times New Roman" w:cs="Times New Roman"/>
          <w:sz w:val="24"/>
          <w:szCs w:val="24"/>
          <w:lang w:eastAsia="en-US"/>
        </w:rPr>
        <w:t>нгын саклау объектларын проектлау нормалары» буенча кабул ителә.</w:t>
      </w:r>
    </w:p>
    <w:p w:rsidR="001478C0" w:rsidRPr="00601E58" w:rsidRDefault="001478C0" w:rsidP="001478C0">
      <w:pPr>
        <w:spacing w:after="0" w:line="240" w:lineRule="auto"/>
        <w:jc w:val="center"/>
        <w:rPr>
          <w:rFonts w:ascii="Times New Roman" w:eastAsia="Calibri" w:hAnsi="Times New Roman" w:cs="Times New Roman"/>
          <w:b/>
          <w:sz w:val="24"/>
          <w:szCs w:val="24"/>
          <w:lang w:eastAsia="en-US"/>
        </w:rPr>
      </w:pPr>
      <w:r w:rsidRPr="00601E58">
        <w:rPr>
          <w:rFonts w:ascii="Times New Roman" w:eastAsia="Calibri" w:hAnsi="Times New Roman" w:cs="Times New Roman"/>
          <w:b/>
          <w:sz w:val="24"/>
          <w:szCs w:val="24"/>
          <w:lang w:eastAsia="en-US"/>
        </w:rPr>
        <w:t>7.4. Шәһәр төзелешен проектлаганда гражданнар оборонасының инженер-техник чаралары һәм гадәттән тыш хәлләрне кисәтү</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7.4.1. Гражданнар оборонасы һәм гадәттән тыш хәлләрне кисәтү буенча инженер-техник чаралар түбәндәге очракларда каралырга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Россия Федерациясе Шәһәр төзелеше кодексы таләпләренә туры китереп, Татарстан Республикасының территориаль планлаштыру схемасын әзерләү;</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Татарстан Республикасы муниципаль берәмлекләренең территориаль планлаштыру документларын әзерләү (муниципаль районнарның территориаль планлаштыру схемасы, шәһәр округларының, җирлекләрнең генераль планнары);</w:t>
      </w:r>
    </w:p>
    <w:p w:rsidR="001478C0" w:rsidRPr="00601E58" w:rsidRDefault="001478C0" w:rsidP="001478C0">
      <w:pPr>
        <w:spacing w:after="0" w:line="240" w:lineRule="auto"/>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территорияне планлаштыру буенча документлар (территорияләрне планлаштыру проектлары, ызанлау проектлары, җир кишәрлекләренең шәһәр төзелеше планнары проектларын)эшләү;</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төзелешне (техник - икътисадый нигезләү, техник-икътисадый исәп-хисапларны) нигезли торган материалларны, шулай ук капиталь төзелеш объектларын төзүгә һәм реконструкцияләүгә проект документларын эшләү.</w:t>
      </w:r>
    </w:p>
    <w:p w:rsidR="001478C0" w:rsidRPr="00601E58" w:rsidRDefault="001478C0" w:rsidP="001478C0">
      <w:pPr>
        <w:spacing w:after="0" w:line="240" w:lineRule="auto"/>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 xml:space="preserve">            зарарлы агынтылар һәм ташлаулар.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7.4.2. Җирлекнең генераль планын әзерләгәндә, планлаштырылган һәм торак районнарның халык саны, проектлаштырганда СНиП 2.01.51-90 таләпләренә туры килергә тиешлеген (4 нче таблица) и</w:t>
      </w:r>
      <w:r w:rsidRPr="00601E58">
        <w:rPr>
          <w:rFonts w:ascii="Times New Roman" w:eastAsia="Calibri" w:hAnsi="Times New Roman" w:cs="Times New Roman"/>
          <w:sz w:val="24"/>
          <w:szCs w:val="24"/>
          <w:lang w:val="tt-RU" w:eastAsia="en-US"/>
        </w:rPr>
        <w:t>сәпкә алырга кирәк</w:t>
      </w:r>
      <w:r w:rsidRPr="00601E58">
        <w:rPr>
          <w:rFonts w:ascii="Times New Roman" w:eastAsia="Calibri" w:hAnsi="Times New Roman" w:cs="Times New Roman"/>
          <w:sz w:val="24"/>
          <w:szCs w:val="24"/>
          <w:lang w:eastAsia="en-US"/>
        </w:rPr>
        <w:t>;</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eastAsia="en-US"/>
        </w:rPr>
      </w:pPr>
      <w:r w:rsidRPr="00601E58">
        <w:rPr>
          <w:rFonts w:ascii="Times New Roman" w:eastAsia="Calibri" w:hAnsi="Times New Roman" w:cs="Times New Roman"/>
          <w:sz w:val="24"/>
          <w:szCs w:val="24"/>
          <w:lang w:eastAsia="en-US"/>
        </w:rPr>
        <w:t>торак районнар һәм микрорайоннар (кварталлар) халкының максималь тыгызлыгы, кеше/гектар, проектлаганда СНиП 2.01.51-90 (5 нче таблица)таләпләренә туры килергә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eastAsia="en-US"/>
        </w:rPr>
        <w:t>торак пунктның торак зоналарын төзегәндә биналарның катламы 10 каттан артмаска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7.4.3. Территорияләрне планлаштыру буенча документлар әзерләгәндә, шулай ук төзелгән территорияләрне үстергәндә, хәзерге заман зарарлану чараларының һәм аларның икенчел зарарлаучы факторларның мөмкин булган йогынтысы буенча территорияне зоналаштыруны, шулай ук мөмкин булган аварияләрнең, катастрофаларның һәм табигый бәла-казаларның характерын һәм масштабларын, башка торак пунктлардан, шулай ук махсус әһәмияттәге объектларның характерын һәм масштабларын исәпкә алып, «сары линияләр» планы эшләнә.</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“Сары линия " дән алып төзелешкә кадәр аермалар төрле катлы биналардан өемнәр таралу мөмкинлеген исәпкә алып, «Гражданнар оборонасының инженер-техник чаралары» СНиП 2.01.51-90 кушымтасы таләпләре нигезендә билгеләнә.</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Магистраль урамнарның ике ягы буенча урнашкан биналар арасындагы ераклык аларның мөмкин булган зоналары һәм «сары линияләр» чикләрендәге юлларның яртысы тигез күләмдә кабул ителә.</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«Сары линия» чикләрендәге юлның яртысыннан да ким булмаган өлешен кабул итәргә кирәк.</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7.4.4. Шәһәр округының һәм җирлекләрнең генераль планнарын, территорияләрне планлаштыру буенча документларны әзерләгәндә яшел үсентеләр (парклар, бакчалар, бульварлар) һәм төзелештән азат булган территорияләрне (сулыклар, спорт мәйданчыклары һ. б.) мәйданы 100 метрдан да ким булмаган киңлектә селитет территориясен янгынга каршы өзекләр белән тәэмин итүче бердәм системага тоташтырырга кирәк. I, II, III, III, IIIa дәрәҗәдәге биналар һәм корылмалар арасында 2,5 кв. километрдан артык һәм Шб, IV, IV, V дәрәҗәдәге ут төрлелеге биналары күп булган очракта, 0,25 кв. километрдан да артык түгел.</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7.4.5. Яшел үсентеләр һәм төзелештән буш торган территорияләр системасы, шулай ук магистраль урамнар челтәре торак пункт җиңелгән очракта, халыкның урманнар яки яшел үсентеләр белән шөгыльләнүче зоналарга ирекле чыгуын тәэмин итәргә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lastRenderedPageBreak/>
        <w:t>7.4.6. Торак пунктларның магистраль урамнары, транспортның торак һәм җитештерү зоналарыннан чыгу мөмкинлеген исәпкә алып, ике юнәлеш буенча проектланырга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7.4.7. Автобуслар, йөк һәм җиңел автомобильләр өчен тукталышлар, урып-җыю машиналарының җитештерү-ремонт базалары, троллейбус деполары һәм трамвай паркларын күбесенчә торак пунктлар читләрендә проектларга кирәк.</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Проектлаганда янгын сүндерү деполары биналарының автостоянка урыннары төп янгын сүндерү машиналары резервының 100 процентын урнаштыруны тәэмин итәргә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7.4.8. Йортлар һәм ял базалары, шифаханәләр, спорт һәм яшьләр лагерьлары ел әйләнәсе һәм кыска вакытлы эшчәнлек алып бара, сәнәгать предприятиеләренең ярдәмче хуҗалыклары, шулай ук бакчачылык, яшелчәчелек һәм дача берләшмәләре, кагыйдә буларак, торак пунктлардан читтә проектланырга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Күрсәтелгән хуҗалыклар, учреждениеләр, бакчачылык, яшелчәчелек һәм дача берләшмәләре челтәрен үстерү, аларны торак пунктлардан эвакуацияләнә торган халыкны урнаштыру һәм дәвалау учреждениеләрен җәелдерү өчен, аларны сугыш вакытында куллануны исәпкә алып башкарылырга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Эвакуацияләнә торган халыкны торак белән тәэмин итү бер кешегә гомуми мәйданы 2,5 кв.километр исәбеннән гамәлгә ашырыла.</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7.4.9. Яңа проектлана һәм реконструкцияләнә торган су белән тәэмин итү системалары, җирлекнең торак пунктларын яки берничә торак пунктын, шулай ук аеруча мөһим объектлар ике бәйсез су белән тәэмин итү чыганакларына нигезләнергә тиеш, аларның берсе җир асты чыганагында булырга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7.4.10. Баш корылмаларның суммар егәрлеген проектлаганда тыныч вакыт нормалары буенча исәп тотарга кирәк. Баш корылмаларның бер төркеме сафтан чыккан очракта, калган корылмаларның егәрлеге авария режимы буенча предприятиеләрнең җитештерү-техник ихтыяҗларына, шулай ук халык саны өчен тәүлегенә 31 литр нормасы буенча хуҗалык эчәргә яраклы суга су белән тәэмин итәргә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Халыкны эчәргә яраклы су белән гарантияле тәэмин итү өчен, барлык баш корылмалар сафтан чыккан яки су белән тәэмин итү чыганаклары зарарланган очракта, бер кешегә тәүлегенә кимендә 10 литр күләмендә эчәргә яраклы су запасы булдыру максатларында резервуарларны проектларга кирәк.</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7.4.11. Торак пунктта һәм торак пунктлардан читтә урнашкан махсус әһәмияттәге объектларда берничә мөстәкыйль суүткәргеч (коммуналь һәм сәнәгать) проектлаганда, суны бер суүткәргечтән, санитар нормаларны һәм кагыйдәләрне үтәп, икенчесенә күчерү мөмкинлеген күздә тотарга кирәк.</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7.4.12. Янгын гидрантлары, шулай ук категорияле шәһәр яки категориясез шәһәрдән читтә урнашкан суүткәргечнең зыян күргән участокларын өзү өчен задвижкаларны, биналар һәм корылмалар җимерелгәндә, җимерелми торган территориядә урнаштырырга кирәк.</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7.4.13. Халыкны һәм авыл хуҗалыгы хайваннарын су белән тәэмин итү өчен булган һәм проектлаштырыла торган шахта коелары һәм җир асты суларын алу өчен башка корылмалар аларга радиоактив явым - төшем һәм сыек тамчы агулый торган матдәләр эләгүдән сакланырга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Торак пунктларны һәм сәнәгать оешмаларын су белән тәэмин итү өчен булган барлык су алу скважиналары, шулай ук авыл хуҗалыгы җирләренә су сибү өчен, хуҗалык - эчәргә яраклы суны күчмә тарага агызып бирергә мөмкинлек бирә торган җайланмаларга ия булырга тиеш, ә дебитлы скважиналар, моннан тыш, алардан янгын автомобильләре белән су алу җайланмаларына да ия булырга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7.4.14. Торак пунктларны электр белән тәэмин итү системаларын проектлаганда аларны берничә бәйсез һәм территориаль таралган туклану чыганакларыннан электр белән тәэмин итүне күздә тотарга кирәк, аларның бер өлеше мөмкин булган җимереклекләр зоналарыннан читтә урнашырга тиеш. Шул ук вакытта күрсәтелгән чыганаклар һәм аларның электр тапшыру линияләре бер-берсеннән аларны бер үк вакытта сафтан чыгару мөмкинлеген төшереп калдыручы ераклыкта булырга тиеш. Электр белән тәэмин итү системалары җимерелгән объектларны урап узганда электр энергиясе транзитын һава электр линияләре белән кыска ялганыш кору хисабына тәэмин итү мөмкинлеген исәпкә алырга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 xml:space="preserve">7.4.15. Магистраль торбаүткәргечләрнең (газ үткәргечләрнең, нефть үткәргечләрнең, нефть продуктылары үткәргечләренең) проектлана торган насос һәм компрессор станцияләренең (газүткәргечләрнең, нефть үткәргечләрнең, нефть продуктылары үткәргечләренең) электр белән </w:t>
      </w:r>
      <w:r w:rsidRPr="00601E58">
        <w:rPr>
          <w:rFonts w:ascii="Times New Roman" w:eastAsia="Calibri" w:hAnsi="Times New Roman" w:cs="Times New Roman"/>
          <w:sz w:val="24"/>
          <w:szCs w:val="24"/>
          <w:lang w:val="tt-RU" w:eastAsia="en-US"/>
        </w:rPr>
        <w:lastRenderedPageBreak/>
        <w:t>тәэмин итү, кагыйдә буларак, мөмкин булган көчле җимерелү зоналарыннан читтә урнашкан электр белән тәэмин итү чыганакларыннан һәм электр подстанцияләреннән, кирәкле очракларда автоном резерв чыганакларын проектлап башкарылырга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7.4.16. ТЭЦ, подстанцияләр, бүлү җайланмалары һәм электр тапшыру линияләрен проектлауны СНиП 2.01.05-90 (5 бүлек) таләпләрен исәпкә алып башкарырга кирәк.</w:t>
      </w:r>
    </w:p>
    <w:p w:rsidR="001478C0" w:rsidRPr="00601E58" w:rsidRDefault="001478C0" w:rsidP="001478C0">
      <w:pPr>
        <w:spacing w:after="0" w:line="240" w:lineRule="auto"/>
        <w:ind w:firstLine="851"/>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8. Инженерлык эзләнүләренә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8.1. Территориаль планлаштыру документларын, җирлекнең генераль планын, территорияне планлаштыру документларын, тиешле инженерлык эзләнүләрен башкармыйча гына әзерләү рөхсәт ителми. Инженерлык эзләнүләрен башкарганда СНиП 11-02-96 таләпләренә туры килергә кирәк.</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8.2. Инженерлык эзләнүләре гамәлдәге законнар таләпләренә җавап бирүче затлар һәм оешмалар тарафыннан башкарылырга мөмкин.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8.3. Башкарылган инженерлык эзләнүләре материаллары, Россия Федерациясе Шәһәр төзелеше кодексында каралган очракларда, проект документларының һәм норматив-техник документларның таләпләренә туры килүен билгеләү өчен, дәүләт экспертизасын үткәрүгә җибәрелә.</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8.4. Топографик төшерү һәм инженер - топография планнарын төзү инженерлык эзләнүләре фондындагы материалларны кулланып башкарылырга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8.5. Россия Федерациясе региональ үсеш министрлыгының 13.11.2010 ел, № 492 боерыгы белән расланган җирлекләрнең һәм шәһәр округларының генераль планнарын эшләү буенча методик рекомендацияләр һәм проект документациясен эшләү өчен яраклылык вакыты ике елдан да артмаска тиеш. Башка очракларда территорияне тикшерергә һәм җирлектәге үзгәрешләр булган очракта, булган топографик Материалларны актуальләштерергә, соңыннан Материалларны инженерлык эзләнүләре фондына тапшырырга кирәк.</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8.6. Шәһәр төзелеше документларын эшләү өчен инженер-геологик тикшеренүләрне шәһәр төзелеше документларының масштабына туры килә торган инженер - геологик төшерү детальлеге (масштабында) белән башкарырга кирәк.</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8.7. Территорияне инженерлык ягыннан яклау кирәклеге, Татарстан Республикасы территориясендә ачыкланган куркыныч геологик процессларга карата СНиП 22-02-2003 нигезләмәләрен исәпкә алып, шәһәр төзелеше документларын эшләгәндә билгеләнә: болыннар, карсталар, су басу, ярларны эшкәртү, су басу, су басу.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8.8. Инженерлык яклавын проектлаганда инженерлык эзләнүләрен СП 11-102 - 97, СП 11-103-97, СП 11-104-97, СП 11-104-97, СП 11-105-97, СП 11-105-97 таләпләренә һәм төзелеш өчен грунт тикшеренүләре өлкәсендә дәүләт стандартлары таләпләренә туры китереп башкарырга кирәк. Инженерлык эзләнүләре материалларының составы, эчтәлеге һәм детальлеге (масштабы) кирәкле график материалларның тиешле масштабы белән билгеләнә. Инженерлык эзләнүләре территориядә башкарылган эзләнү эшләренең барлык төрләрен үз эченә алган мәгълүматны гомумиләштерүгә нигезләнергә тиеш.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8.9. Эзләнүләр нәтиҗәсендә, табигый һәм техноген факторларны исәпкә алып, инженерлык - геологик, гидрологик һәм экологик шартларны исәпкә алып, исәп-хисап чорына үзгәреш фаразлары, шулай ук геологик куркынычсызлык чикләре буенча территорияне территориаль бәяләү (районлаштыру) һәм инженерлык яклауның принципиаль юнәлешләрен сайлау буенча рекомендацияләр булырга тиеш.</w:t>
      </w:r>
    </w:p>
    <w:p w:rsidR="001478C0" w:rsidRPr="00601E58" w:rsidRDefault="001478C0" w:rsidP="001478C0">
      <w:pPr>
        <w:spacing w:after="0" w:line="240" w:lineRule="auto"/>
        <w:ind w:left="5954"/>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Шәһәр төзелешен проектлау буенча        җирле нормативларга № 1 кушымта</w:t>
      </w:r>
    </w:p>
    <w:p w:rsidR="001478C0" w:rsidRPr="00601E58" w:rsidRDefault="001478C0" w:rsidP="001478C0">
      <w:pPr>
        <w:spacing w:after="0" w:line="240" w:lineRule="auto"/>
        <w:ind w:left="5954" w:hanging="4394"/>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НОРМАТИВ СЫЛТАМАЛАР</w:t>
      </w:r>
    </w:p>
    <w:p w:rsidR="001478C0" w:rsidRPr="00601E58" w:rsidRDefault="001478C0" w:rsidP="001478C0">
      <w:pPr>
        <w:spacing w:after="0" w:line="240" w:lineRule="auto"/>
        <w:ind w:left="5954" w:hanging="4394"/>
        <w:jc w:val="both"/>
        <w:rPr>
          <w:rFonts w:ascii="Times New Roman" w:eastAsia="Calibri" w:hAnsi="Times New Roman" w:cs="Times New Roman"/>
          <w:sz w:val="24"/>
          <w:szCs w:val="24"/>
          <w:lang w:val="tt-RU" w:eastAsia="en-US"/>
        </w:rPr>
      </w:pPr>
    </w:p>
    <w:p w:rsidR="001478C0" w:rsidRPr="00601E58" w:rsidRDefault="001478C0" w:rsidP="001478C0">
      <w:pPr>
        <w:spacing w:after="0" w:line="240" w:lineRule="auto"/>
        <w:ind w:left="5954" w:hanging="4394"/>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Федераль законнар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 Россия Федерациясе Конституциясе;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 Россия Федерациясенең шәһәр төзелеше кодексы;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 Россия Федерациясе җир кодексы;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 Россия Федерациясе торак кодексы;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 Россия Федерациясе су кодексы;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6. Россия Федерациясе урман кодексы;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 Россия Федерациясе һава кодексы;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 Россия Федерациясе эчке су транспорты кодексы;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lastRenderedPageBreak/>
        <w:t>9. «Җир асты байлыклары турында»1992 елның 21 февралендәге 2395-1 номерлы Россия Федерациясе Законы;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10. «Россия Федерациясенең дәүләт чиге турында»1993 елның 1 апрелендәге 4730-1 номерлы Россия Федерациясе Законы;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11. «Халыкны һәм территорияләрне табигый һәм техноген характердагы гадәттән тыш хәлләрдән яклау турында»1994 елның 21 декабрендәге 68-ФЗ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12. «Табигый урманнар, дәвалау-савыктыру урыннары һәм курортлар турында»1995 елның 23 февралендәге 26 - 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13. «Аеруча саклаулы табигать территорияләре турында»1995 елның 14 мартындагы 33-ФЗ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14. «Хайваннар дөньясы турында»1995 елның 24 апрелендәге 52-ФЗ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15. «Өлкән яшьтәге гражданнарга һәм инвалидларга социаль хезмәт күрсәтү турында»1995 елның 2 августындагы 122-ФЗ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16. «Россия Федерациясендә архитектура эшчәнлеге турында»1995 елның 17 ноябрендәге 169-ФЗ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17. «Экологик экспертиза турында»1995 елның 23 ноябрендәге 174-ФЗ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18. «Россия Федерациясендә инвалидларны социаль яклау турында»1995 елның 24 ноябрендәге 181-ФЗ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19. «Юл хәрәкәте иминлеге турында»1995 елның 10 декабрендәге 196-ФЗ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20. «Халыкның радиацион куркынычсызлыгы турында»1996 елның 9 гыйнварындагы 3-ФЗ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21. «Җирләү һәм саклау эше турында»1996 елның 12 декабрендәге 8-ФЗ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22. «Куркыныч җитештерү объектларының сәнәгать куркынычсызлыгы турында»1997 елның 21 июлендәге 116-ФЗ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23. «Географик объектлар исемнәре турында»1997 елның 18 декабрендәге 152-ФЗ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24. «Гражданнарның коммерциягә карамаган бакчачылык, яшелчәчелек һәм дача берләшмәләре турында»1998 елның 15 апрелендәге 66-ФЗ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25. «Җитештерү һәм куллану калдыклары турында»1998 елның 24 июнендәге 89-ФЗ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26. «Гражданнар оборонасы турында»1998 елның 12 декабрендәге 28-ФЗ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27. «Халыкның санитар-эпидемиологик иминлеге турында»1999 елның 30 мартындагы 52 - 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28. «Россия Федерациясендә газ белән тәэмин итү турында»1999 елның 31 мартындагы 69-ФЗ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29. «Атмосфера һавасын саклау турында»1999 елның 4 маендагы 96-ФЗ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30. «Әйләнә-тирәлекне саклау турында»2002 елның 10 гыйнварындагы 7-ФЗ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31. «Табигый урман-чебен ресурслары, дәвалау урыннары һәм курортлары турында»1995 елның 23 февралендәге 26 - 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32. «Россия Федерациясендә туристлык эшчәнлеге нигезләре турында»1996 елның 24 ноябрендәге 132-ФЗ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33. «Атмосфера һавасын саклау турында»1996 елның 4 маендагы 96-ФЗ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34. «Авыл хуҗалыгы билгеләнешендәге җирләрнең уңдырышлылыгын тәэмин итүне дәүләт җайга салуы турында»1998 елның 16 июлендәге 101-ФЗ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35. «Россия Федерациясе халыкларының мәдәни мирас объектлары (тарихи һәм мәдәни ядкәрләр) турында»2002 елның 25 июнендәге 73-ФЗ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36. «Россия Федерациясендә тимер юл транспорты турында»2003 елның 10 гыйнварындагы 17-ФЗ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lastRenderedPageBreak/>
        <w:t>37. «Россия Федерациясендә җирле үзидарә оештыруның гомуми принциплары турында»2003 елның 6 октябрендәге 131-ФЗ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38. «Җир кишәрлекләрен бер категориядән икенчесенә күчерү турында»2004 елның 21 декабрендәге 172-ФЗ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39. «Россия Федерациясендә автомобиль юллары һәм юл эшчәнлеге турында һәм Россия Федерациясенең аерым закон актларына үзгәрешләр кертү хакында» 2007 елның 8 ноябрендәге 257-ФЗ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40. «Элемтә турында» 2003 елның 7 июлендәге 126-ФЗ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41. «Мәгариф турында» 1992 елның 10 июлендәге 3266-1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42. «Югары һәм аннан соң-югары уку йортлары һөнәри белем турында» 1996 елның 22 августындагы 125 - 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43. «Техник җайга салу турында» 2002 елның 27 декабрендәге 184-ФЗ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44. «Янгын куркынычсызлыгы таләпләре турында Техник регламент» 2008 елның 22 июлендәге 123-ФЗ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45. «Биналарның һәм корылмаларның иминлеге турында техник регламент» 2009 елның 30 декабрендәге 384-ФЗ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46. «Күчемсез мөлкәткә хокукларны һәм аның белән алыш-бирешләрне дәүләт теркәве турында» 1997 елның 21 июлендәге 122-ФЗ номерлы Федераль закон;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47. «Ягулык-энергетика комплексы объектлары иминлеге турында» 2011 елның 21 июлендәге 256 - ФЗ номерлы Федераль закон.</w:t>
      </w:r>
    </w:p>
    <w:p w:rsidR="001478C0" w:rsidRPr="00601E58" w:rsidRDefault="001478C0" w:rsidP="001478C0">
      <w:pPr>
        <w:spacing w:after="0" w:line="240" w:lineRule="auto"/>
        <w:ind w:firstLine="993"/>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Берләшкән Милләтләр Оешмасының һәм Россия Федерациясенең башка норматив актлары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 БМО Генераль Ассамблеясенең 2006 елның 13 декабрендәге 61/106 номерлы резолюциясе белән кабул ителгән Инвалидлар хокуклары турында Конвенция;</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 «Инвалидлар өчен уңайлы яшәү мохитен формалаштыру чаралары турында» 1992 елның 2 октябрендәге 1156 номерлы Россия Федерациясе Президенты Указы;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 «Россия Федерациясе халыкларының аеруча кыйммәтле мәдәни мирас объектлары турында»1992 елның 30 ноябрендәге 1487 номерлы Россия Федерациясе Президенты Указы;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 «Инвалидларның социаль инфраструктура объектларына һәм мәгълүматка тоткарлыксыз үтеп керүен тәэмин итү чаралары турында» 1996 елның 7 декабрендәге 1449 номерлы Россия Федерациясе Хөкүмәте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 Россия Федерациясе Хөкүмәтенең 2000 елның 17 февралендәге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 135 «Россия Федерациясе Кораллы Көчләре, башка гаскәрләр, хәрби формированиеләр һәм органнар арсеналлары, базалары һәм складлары каршындагы тыю зоналарын һәм тыю зоналарын билгеләү турында Нигезләмәне раслау хакында»;</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6. «Газ бүлү челтәрләрен саклау кагыйдәләрен раслау турында» 2000 елның 20 ноябрендәге 878 номерлы Россия Федерациясе Хөкүмәте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 Россия Федерациясе Хөкүмәтенең 2003 елның 30 декабрендәге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 794 «Гадәттән тыш хәлләрне кисәтү һәм бетерү буенча бердәм дәүләт системасы турындагы нигезләмәне раслау хакында»;</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 Россия Федерациясе Хөкүмәтенең 2006 елның 20 июнендәге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384 «Саклана торган объектлар зоналары чикләрен билгеләү һәм мондый зоналар өчен шәһәр төзелеше регламентларын Килештерү кагыйдәләрен раслау турында»;</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9. «Россия Федерациясе халыкларының мәдәни мирасын (тарихи һәм мәдәни ядкарьләрне) саклау зоналары турындагы нигезләмәне раслау хакында» 2008 елның 26 апрелендәге 315 номерлы Россия Федерациясе Хөкүмәте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10. Россия Федерациясе Хөкүмәтенең 2010 елның 24 октябрендәге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 754 «Халыкның сәүдә объектлары мәйданы белән минималь тәэмин ителеш нормативларын билгеләү Кагыйдәләрен раслау турында»;</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11. Россия Федерациясе Хөкүмәтенең 2006 елның 13 февралендәге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Татарстан Республикасы Министрлар Кабинетының «Капиталь төзелеш объектын инженер - техник тәэмин итү челтәрләренә тоташтыруның техник шартларын билгеләү һәм бирү кагыйдәләрен һәм капиталь төзелеш объектын инженер-техник тәэмин итү челтәрләренә тоташтыру кагыйдәләрен раслау турында» 2007 ел, 8 нче июнь, 83 нче номерлы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lastRenderedPageBreak/>
        <w:t>12. «Эчке су транспорты объектлары иминлеге турында техник регламентны раслау хакында» 2010 елның 12 августындагы 623 номерлы Россия Федерациясе Хөкүмәте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13. Россия Федерациясе Хөкүмәтенең 2010 елның 15 июлендәге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«Тимер юл хәрәкәте составының куркынычсызлыгы турында техник регламентны раслау хакында»;</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14. Россия Федерациясе Хөкүмәтенең 2010 елның 15 июлендәге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«Тимер юл транспорты инфраструктурасы иминлеге турында техник регламентны раслау хакында»;</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15. Россия Федерациясе Хөкүмәтенең 2010 елның 15 июлендәге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533 Раслау турында «техник регламент турында куркынычсызлык югары тизлекле тимер юл транспорты»;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16. «Янгынга каршы режим турында»Россия Федерациясе Хөкүмәтенең 2012 елның 25 апрелендәге 390 номерлы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17.</w:t>
      </w:r>
      <w:r w:rsidRPr="00601E58">
        <w:rPr>
          <w:rFonts w:ascii="Times New Roman" w:eastAsia="Calibri" w:hAnsi="Times New Roman" w:cs="Times New Roman"/>
          <w:sz w:val="24"/>
          <w:szCs w:val="24"/>
          <w:lang w:val="tt-RU" w:eastAsia="en-US"/>
        </w:rPr>
        <w:tab/>
        <w:t>Янау турында халыкка үз вакытында хәбәр итүне тәэмин итү чаралары турында Россия Федерациясе Хөкүмәтенең 2003 елның 25 октябрендәге 1554-р номерлы тыныч һәм сугыш вакытында гадәттән тыш хәлләр барлыкка килү яисә барлыкка килү турында күрсәтмәсе;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18.</w:t>
      </w:r>
      <w:r w:rsidRPr="00601E58">
        <w:rPr>
          <w:rFonts w:ascii="Times New Roman" w:eastAsia="Calibri" w:hAnsi="Times New Roman" w:cs="Times New Roman"/>
          <w:sz w:val="24"/>
          <w:szCs w:val="24"/>
          <w:lang w:val="tt-RU" w:eastAsia="en-US"/>
        </w:rPr>
        <w:tab/>
        <w:t>«Стандартлаштыруның милли системасын үстерү концепциясе турында» 2000 елның 28 февралендәге 266-р номерлы Россия Федерациясе Хөкүмәте боерыгы;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19.</w:t>
      </w:r>
      <w:r w:rsidRPr="00601E58">
        <w:rPr>
          <w:rFonts w:ascii="Times New Roman" w:eastAsia="Calibri" w:hAnsi="Times New Roman" w:cs="Times New Roman"/>
          <w:sz w:val="24"/>
          <w:szCs w:val="24"/>
          <w:lang w:val="tt-RU" w:eastAsia="en-US"/>
        </w:rPr>
        <w:tab/>
        <w:t>«2020 елга кадәр чорга Россия Федерациясенең озак сроклы социаль-икътисадый үсеше концепциясе турында» 2008 елның 17 ноябрендәге 1662-р номерлы Россия Федерациясе Хөкүмәте күрсәтмәсе;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20.</w:t>
      </w:r>
      <w:r w:rsidRPr="00601E58">
        <w:rPr>
          <w:rFonts w:ascii="Times New Roman" w:eastAsia="Calibri" w:hAnsi="Times New Roman" w:cs="Times New Roman"/>
          <w:sz w:val="24"/>
          <w:szCs w:val="24"/>
          <w:lang w:val="tt-RU" w:eastAsia="en-US"/>
        </w:rPr>
        <w:tab/>
        <w:t>«Биналар һәм корылмаларның иминлеге турында Техник регламент " Федераль закон таләпләрен үтәү мәҗбүри нигездә тәэмин ителә торган Илкүләм стандартлар һәм кагыйдәләр җыелмасы (мондый стандартларның һәм кагыйдәләрнең бер өлеше) исемлеге турында» 2010 елның 21 июнендәге 1047-р номерлы Россия Федерациясе Хөкүмәте боерыгы;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21.</w:t>
      </w:r>
      <w:r w:rsidRPr="00601E58">
        <w:rPr>
          <w:rFonts w:ascii="Times New Roman" w:eastAsia="Calibri" w:hAnsi="Times New Roman" w:cs="Times New Roman"/>
          <w:sz w:val="24"/>
          <w:szCs w:val="24"/>
          <w:lang w:val="tt-RU" w:eastAsia="en-US"/>
        </w:rPr>
        <w:tab/>
        <w:t>«Биналарны һәм корылмаларны проектлаганда, төзегәндә һәм реконструкцияләгәндә картлар һәм инвалидларның тормыш-көнкүрешен тәэмин итү буенча өстәмә чаралар турында» 1994 елның 11 ноябрендәге 18-27/1-4403-15 номерлы Россия Федерациясе Төзелеш министрлыгы һәм Россия Федерациясе халыкны социаль яклау министрлыгының карары;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22.</w:t>
      </w:r>
      <w:r w:rsidRPr="00601E58">
        <w:rPr>
          <w:rFonts w:ascii="Times New Roman" w:eastAsia="Calibri" w:hAnsi="Times New Roman" w:cs="Times New Roman"/>
          <w:sz w:val="24"/>
          <w:szCs w:val="24"/>
          <w:lang w:val="tt-RU" w:eastAsia="en-US"/>
        </w:rPr>
        <w:tab/>
        <w:t>Россия Федерациясе Гражданнар оборонасы, гадәттән тыш хәлләр һәм табигый бәла - казалар нәтиҗәләрен бетерү министрлыгының 2006 елның 25 июлендәге 422 номерлы, Россия Федерациясе Мәгълүмат технологияләре һәм элемтә министрлыгының 90 номерлы, Россия Федерациясе Мәдәният һәм массакүләм коммуникацияләр министрлыгының 376 номерлы боерыгы;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23.</w:t>
      </w:r>
      <w:r w:rsidRPr="00601E58">
        <w:rPr>
          <w:rFonts w:ascii="Times New Roman" w:eastAsia="Calibri" w:hAnsi="Times New Roman" w:cs="Times New Roman"/>
          <w:sz w:val="24"/>
          <w:szCs w:val="24"/>
          <w:lang w:val="tt-RU" w:eastAsia="en-US"/>
        </w:rPr>
        <w:tab/>
        <w:t>«Хуҗалык эшчәнлеген һәм башка төр эшчәнлекне экологик нигезләү буенча инструкцияне раслау турында»  1995 елның 29 декабрендәге 539 номерлы Россия Федерациясе Табигый байлыклар һәм экология министрлыгы боерыгы;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24.</w:t>
      </w:r>
      <w:r w:rsidRPr="00601E58">
        <w:rPr>
          <w:rFonts w:ascii="Times New Roman" w:eastAsia="Calibri" w:hAnsi="Times New Roman" w:cs="Times New Roman"/>
          <w:sz w:val="24"/>
          <w:szCs w:val="24"/>
          <w:lang w:val="tt-RU" w:eastAsia="en-US"/>
        </w:rPr>
        <w:tab/>
        <w:t>Россия Федерациясе Табигый байлыклар һәм экология министрлыгының 2010 елның 3 мартындагы 59 номерлы боерыгы «җир асты байлыкларыннан файдалану буенча федераль агентлык тарафыннан алда торган төзелеш участогы астында файдалы казылмалар булмау турында бәяләмәләр бирү һәм файдалы казылма ятмалары ятмалары мәйданнарын төзүне гамәлгә ашыруга рөхсәт бирү, шулай ук аларны яткан урыннарда урнаштыру буенча дәүләт хезмәте күрсәтүнең административ регламентын раслау турында җир асты корылмалары»;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25.</w:t>
      </w:r>
      <w:r w:rsidRPr="00601E58">
        <w:rPr>
          <w:rFonts w:ascii="Times New Roman" w:eastAsia="Calibri" w:hAnsi="Times New Roman" w:cs="Times New Roman"/>
          <w:sz w:val="24"/>
          <w:szCs w:val="24"/>
          <w:lang w:val="tt-RU" w:eastAsia="en-US"/>
        </w:rPr>
        <w:tab/>
        <w:t>«Капиталь төзелеш объектына проект документларын эшләү өчен махсус техник шартлар эшләү һәм килештерү тәртибе» Россия Федерациясе региональ үсеш министрлыгының 2008 елның 1 апрелендәге 36 номерлы боерыгы;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26.</w:t>
      </w:r>
      <w:r w:rsidRPr="00601E58">
        <w:rPr>
          <w:rFonts w:ascii="Times New Roman" w:eastAsia="Calibri" w:hAnsi="Times New Roman" w:cs="Times New Roman"/>
          <w:sz w:val="24"/>
          <w:szCs w:val="24"/>
          <w:lang w:val="tt-RU" w:eastAsia="en-US"/>
        </w:rPr>
        <w:tab/>
        <w:t>Россия Федерациясе Гражданнар оборонасы, гадәттән тыш хәлләр һәм табигый бәла - казалар нәтиҗәләрен бетерү министрлыгы, Россия Федерациясе Мәгълүмати технологияләр һәм элемтә министрлыгы һәм Россия Федерациясе Мәдәният һәм массакүләм коммуникацияләр министрлыгының «халыкка хәбәр итү системалары турында Нигезләмәне раслау хакында»2006 елның 25 июлендәге 422/90/376 номерлы боерыгы;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 xml:space="preserve">27. </w:t>
      </w:r>
      <w:r w:rsidRPr="00601E58">
        <w:rPr>
          <w:rFonts w:ascii="Times New Roman" w:eastAsia="Calibri" w:hAnsi="Times New Roman" w:cs="Times New Roman"/>
          <w:sz w:val="24"/>
          <w:szCs w:val="24"/>
          <w:lang w:val="tt-RU" w:eastAsia="en-US"/>
        </w:rPr>
        <w:tab/>
        <w:t>Россия Федерациясе Төзелеш Министрлыгының 1995 елның 29 декабрендәге 167-139 номерлы боерыгы «Торак пунктларны инженерлык яклавы корылмаларыннан файдалану кагыйдәләре»  .</w:t>
      </w:r>
    </w:p>
    <w:p w:rsidR="001478C0" w:rsidRPr="00601E58" w:rsidRDefault="001478C0" w:rsidP="001478C0">
      <w:pPr>
        <w:spacing w:after="0" w:line="240" w:lineRule="auto"/>
        <w:ind w:firstLine="851"/>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Россия Федерациясенең дәүләт стандартлары (ГОСТ)</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w:t>
      </w:r>
      <w:r w:rsidRPr="00601E58">
        <w:rPr>
          <w:rFonts w:ascii="Times New Roman" w:eastAsia="Calibri" w:hAnsi="Times New Roman" w:cs="Times New Roman"/>
          <w:sz w:val="24"/>
          <w:szCs w:val="24"/>
          <w:lang w:val="tt-RU" w:eastAsia="en-US"/>
        </w:rPr>
        <w:tab/>
        <w:t>ГОСТ 17.0.01-76* «Табигатьне саклау һәм табигый ресурслардан файдалануны яхшырту өлкәсендә стандартлар системасы. Төп нигезләмәләр»;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lastRenderedPageBreak/>
        <w:t>2.</w:t>
      </w:r>
      <w:r w:rsidRPr="00601E58">
        <w:rPr>
          <w:rFonts w:ascii="Times New Roman" w:eastAsia="Calibri" w:hAnsi="Times New Roman" w:cs="Times New Roman"/>
          <w:sz w:val="24"/>
          <w:szCs w:val="24"/>
          <w:lang w:val="tt-RU" w:eastAsia="en-US"/>
        </w:rPr>
        <w:tab/>
        <w:t>ГОСТ 17.1.04-80 «Табигатьне саклау. Гидросфера. Җир асты суларын судан файдалану максатлары буенча классификацияләү»;</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w:t>
      </w:r>
      <w:r w:rsidRPr="00601E58">
        <w:rPr>
          <w:rFonts w:ascii="Times New Roman" w:eastAsia="Calibri" w:hAnsi="Times New Roman" w:cs="Times New Roman"/>
          <w:sz w:val="24"/>
          <w:szCs w:val="24"/>
          <w:lang w:val="tt-RU" w:eastAsia="en-US"/>
        </w:rPr>
        <w:tab/>
        <w:t>ГОСТ 17.1.3.06-82 «Табигатьне саклау. Гидросфера. Җир асты суларын саклауга гомуми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w:t>
      </w:r>
      <w:r w:rsidRPr="00601E58">
        <w:rPr>
          <w:rFonts w:ascii="Times New Roman" w:eastAsia="Calibri" w:hAnsi="Times New Roman" w:cs="Times New Roman"/>
          <w:sz w:val="24"/>
          <w:szCs w:val="24"/>
          <w:lang w:val="tt-RU" w:eastAsia="en-US"/>
        </w:rPr>
        <w:tab/>
        <w:t>ГОСТ 17.1.3.13-86 «Табигатьне саклау. Гидросфера. Өслек суларын пычратудан саклауга гомуми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w:t>
      </w:r>
      <w:r w:rsidRPr="00601E58">
        <w:rPr>
          <w:rFonts w:ascii="Times New Roman" w:eastAsia="Calibri" w:hAnsi="Times New Roman" w:cs="Times New Roman"/>
          <w:sz w:val="24"/>
          <w:szCs w:val="24"/>
          <w:lang w:val="tt-RU" w:eastAsia="en-US"/>
        </w:rPr>
        <w:tab/>
        <w:t>ГОСТ 17.1.5.02-80 «Табигатьне саклау. Гидросфера. Су объектларын рекреацияләү зоналарына гигиеник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6.</w:t>
      </w:r>
      <w:r w:rsidRPr="00601E58">
        <w:rPr>
          <w:rFonts w:ascii="Times New Roman" w:eastAsia="Calibri" w:hAnsi="Times New Roman" w:cs="Times New Roman"/>
          <w:sz w:val="24"/>
          <w:szCs w:val="24"/>
          <w:lang w:val="tt-RU" w:eastAsia="en-US"/>
        </w:rPr>
        <w:tab/>
        <w:t>ГОСТ 17.5.3.01-78 «Табигатьне саклау. Җир. Шәһәрләрнең яшел зоналары составы һәм күләме»;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w:t>
      </w:r>
      <w:r w:rsidRPr="00601E58">
        <w:rPr>
          <w:rFonts w:ascii="Times New Roman" w:eastAsia="Calibri" w:hAnsi="Times New Roman" w:cs="Times New Roman"/>
          <w:sz w:val="24"/>
          <w:szCs w:val="24"/>
          <w:lang w:val="tt-RU" w:eastAsia="en-US"/>
        </w:rPr>
        <w:tab/>
        <w:t>ГОСТ 17.5.3.02-90 «Табигатьне саклау. Җир. Дәүләт урман фонды җирләрендә тимер һәм автомобиль - автомобиль юллары буенда урманнарны саклау полосаларын бүлеп бирү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w:t>
      </w:r>
      <w:r w:rsidRPr="00601E58">
        <w:rPr>
          <w:rFonts w:ascii="Times New Roman" w:eastAsia="Calibri" w:hAnsi="Times New Roman" w:cs="Times New Roman"/>
          <w:sz w:val="24"/>
          <w:szCs w:val="24"/>
          <w:lang w:val="tt-RU" w:eastAsia="en-US"/>
        </w:rPr>
        <w:tab/>
        <w:t>ГОСТ 17.53.03-80 «Табигатьне саклау. Җир. Гидроле-сомелиорациягә карата гомуми таләпләр» ;</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Pr>
          <w:rFonts w:ascii="Times New Roman" w:eastAsia="Calibri" w:hAnsi="Times New Roman" w:cs="Times New Roman"/>
          <w:sz w:val="24"/>
          <w:szCs w:val="24"/>
          <w:lang w:val="tt-RU" w:eastAsia="en-US"/>
        </w:rPr>
        <w:t>9.</w:t>
      </w:r>
      <w:r>
        <w:rPr>
          <w:rFonts w:ascii="Times New Roman" w:eastAsia="Calibri" w:hAnsi="Times New Roman" w:cs="Times New Roman"/>
          <w:sz w:val="24"/>
          <w:szCs w:val="24"/>
          <w:lang w:val="tt-RU" w:eastAsia="en-US"/>
        </w:rPr>
        <w:tab/>
        <w:t>ГОСТ 17.5.3.04-83</w:t>
      </w:r>
      <w:r w:rsidRPr="00601E58">
        <w:rPr>
          <w:rFonts w:ascii="Times New Roman" w:eastAsia="Calibri" w:hAnsi="Times New Roman" w:cs="Times New Roman"/>
          <w:sz w:val="24"/>
          <w:szCs w:val="24"/>
          <w:lang w:val="tt-RU" w:eastAsia="en-US"/>
        </w:rPr>
        <w:t>* «Табигатьне саклау. Җир. Җирләрне рекультивацияләүгә карата гомуми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Pr>
          <w:rFonts w:ascii="Times New Roman" w:eastAsia="Calibri" w:hAnsi="Times New Roman" w:cs="Times New Roman"/>
          <w:sz w:val="24"/>
          <w:szCs w:val="24"/>
          <w:lang w:val="tt-RU" w:eastAsia="en-US"/>
        </w:rPr>
        <w:t>10.</w:t>
      </w:r>
      <w:r>
        <w:rPr>
          <w:rFonts w:ascii="Times New Roman" w:eastAsia="Calibri" w:hAnsi="Times New Roman" w:cs="Times New Roman"/>
          <w:sz w:val="24"/>
          <w:szCs w:val="24"/>
          <w:lang w:val="tt-RU" w:eastAsia="en-US"/>
        </w:rPr>
        <w:tab/>
        <w:t>ГОСТ 17.6.3.01-78</w:t>
      </w:r>
      <w:r w:rsidRPr="00601E58">
        <w:rPr>
          <w:rFonts w:ascii="Times New Roman" w:eastAsia="Calibri" w:hAnsi="Times New Roman" w:cs="Times New Roman"/>
          <w:sz w:val="24"/>
          <w:szCs w:val="24"/>
          <w:lang w:val="tt-RU" w:eastAsia="en-US"/>
        </w:rPr>
        <w:t>* «Табигатьне саклау. Флора. Саклау һәм рациональ файдалану - урманнарны, яшел зоналарны куллану. Гомуми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11.</w:t>
      </w:r>
      <w:r w:rsidRPr="00601E58">
        <w:rPr>
          <w:rFonts w:ascii="Times New Roman" w:eastAsia="Calibri" w:hAnsi="Times New Roman" w:cs="Times New Roman"/>
          <w:sz w:val="24"/>
          <w:szCs w:val="24"/>
          <w:lang w:val="tt-RU" w:eastAsia="en-US"/>
        </w:rPr>
        <w:tab/>
        <w:t>ГОСТ 9238-83 «Колея 1520 (1524) мм тимер юлларның төзелмәләрен һәм хәрәкәт составын якынайту габаритлары»;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12.</w:t>
      </w:r>
      <w:r w:rsidRPr="00601E58">
        <w:rPr>
          <w:rFonts w:ascii="Times New Roman" w:eastAsia="Calibri" w:hAnsi="Times New Roman" w:cs="Times New Roman"/>
          <w:sz w:val="24"/>
          <w:szCs w:val="24"/>
          <w:lang w:val="tt-RU" w:eastAsia="en-US"/>
        </w:rPr>
        <w:tab/>
        <w:t>ГОСТ 9720-76 «Колея 750 мм тимер юлларының төзелмәләрен һәм хәрәкәт составын якынайту габаритлары»;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13.</w:t>
      </w:r>
      <w:r w:rsidRPr="00601E58">
        <w:rPr>
          <w:rFonts w:ascii="Times New Roman" w:eastAsia="Calibri" w:hAnsi="Times New Roman" w:cs="Times New Roman"/>
          <w:sz w:val="24"/>
          <w:szCs w:val="24"/>
          <w:lang w:val="tt-RU" w:eastAsia="en-US"/>
        </w:rPr>
        <w:tab/>
        <w:t>ГОСТ 20444-85 «Тавыш. Транспорт агымнары. Ысуллары үлчәү шумовой характеристикасы»;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14.</w:t>
      </w:r>
      <w:r w:rsidRPr="00601E58">
        <w:rPr>
          <w:rFonts w:ascii="Times New Roman" w:eastAsia="Calibri" w:hAnsi="Times New Roman" w:cs="Times New Roman"/>
          <w:sz w:val="24"/>
          <w:szCs w:val="24"/>
          <w:lang w:val="tt-RU" w:eastAsia="en-US"/>
        </w:rPr>
        <w:tab/>
        <w:t>ГОСТ 22283-88 «Тавыш авиация. Торак төзелеше территориясендә тавыш бирүнең рөхсәт ителгән дәрәҗәләре һәм аны үлчәү методлары»;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15.</w:t>
      </w:r>
      <w:r w:rsidRPr="00601E58">
        <w:rPr>
          <w:rFonts w:ascii="Times New Roman" w:eastAsia="Calibri" w:hAnsi="Times New Roman" w:cs="Times New Roman"/>
          <w:sz w:val="24"/>
          <w:szCs w:val="24"/>
          <w:lang w:val="tt-RU" w:eastAsia="en-US"/>
        </w:rPr>
        <w:tab/>
        <w:t>ГОСТ 23337-78* «Тавыш. Селитет территориясендә һәм торак һәм җәмәгать биналары биналарында тавышны үлчәү методлары»;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16.</w:t>
      </w:r>
      <w:r w:rsidRPr="00601E58">
        <w:rPr>
          <w:rFonts w:ascii="Times New Roman" w:eastAsia="Calibri" w:hAnsi="Times New Roman" w:cs="Times New Roman"/>
          <w:sz w:val="24"/>
          <w:szCs w:val="24"/>
          <w:lang w:val="tt-RU" w:eastAsia="en-US"/>
        </w:rPr>
        <w:tab/>
        <w:t>ГОСТ 2761-84* «Үзәкләштерелгән хуҗалык-эчәр су белән тәэмин итү чыганаклары. Гигиена, техник таләпләр һәм сайлау кагыйдәләре»;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17.</w:t>
      </w:r>
      <w:r w:rsidRPr="00601E58">
        <w:rPr>
          <w:rFonts w:ascii="Times New Roman" w:eastAsia="Calibri" w:hAnsi="Times New Roman" w:cs="Times New Roman"/>
          <w:sz w:val="24"/>
          <w:szCs w:val="24"/>
          <w:lang w:val="tt-RU" w:eastAsia="en-US"/>
        </w:rPr>
        <w:tab/>
        <w:t>«Гадәттән тыш хәлләрдә иминлек. Мониторинг һәм фаразлау»;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18.</w:t>
      </w:r>
      <w:r w:rsidRPr="00601E58">
        <w:rPr>
          <w:rFonts w:ascii="Times New Roman" w:eastAsia="Calibri" w:hAnsi="Times New Roman" w:cs="Times New Roman"/>
          <w:sz w:val="24"/>
          <w:szCs w:val="24"/>
          <w:lang w:val="tt-RU" w:eastAsia="en-US"/>
        </w:rPr>
        <w:tab/>
        <w:t>ГОСТ 25772-83 «Баскычлар, балконнар һәм түбәләр корыч коймалар. Гомуми техник шартлар»;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19.</w:t>
      </w:r>
      <w:r w:rsidRPr="00601E58">
        <w:rPr>
          <w:rFonts w:ascii="Times New Roman" w:eastAsia="Calibri" w:hAnsi="Times New Roman" w:cs="Times New Roman"/>
          <w:sz w:val="24"/>
          <w:szCs w:val="24"/>
          <w:lang w:val="tt-RU" w:eastAsia="en-US"/>
        </w:rPr>
        <w:tab/>
        <w:t>ГОСТ Р 50681-2010 «Туристик хезмәтләр. Туристик хезмәтләрне проектлау»;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20.</w:t>
      </w:r>
      <w:r w:rsidRPr="00601E58">
        <w:rPr>
          <w:rFonts w:ascii="Times New Roman" w:eastAsia="Calibri" w:hAnsi="Times New Roman" w:cs="Times New Roman"/>
          <w:sz w:val="24"/>
          <w:szCs w:val="24"/>
          <w:lang w:val="tt-RU" w:eastAsia="en-US"/>
        </w:rPr>
        <w:tab/>
        <w:t>ГОСТ Р 52108-2003 «Ресурсларны саклау. Калдыклар белән эш итү. Төп нигезләмәләр»;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21.</w:t>
      </w:r>
      <w:r w:rsidRPr="00601E58">
        <w:rPr>
          <w:rFonts w:ascii="Times New Roman" w:eastAsia="Calibri" w:hAnsi="Times New Roman" w:cs="Times New Roman"/>
          <w:sz w:val="24"/>
          <w:szCs w:val="24"/>
          <w:lang w:val="tt-RU" w:eastAsia="en-US"/>
        </w:rPr>
        <w:tab/>
        <w:t>«Халыкка социаль хезмәт күрсәтү. Социаль хезмәт күрсәтүнең сыйфаты. Гомуми нигезләмәләр»;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22.</w:t>
      </w:r>
      <w:r w:rsidRPr="00601E58">
        <w:rPr>
          <w:rFonts w:ascii="Times New Roman" w:eastAsia="Calibri" w:hAnsi="Times New Roman" w:cs="Times New Roman"/>
          <w:sz w:val="24"/>
          <w:szCs w:val="24"/>
          <w:lang w:val="tt-RU" w:eastAsia="en-US"/>
        </w:rPr>
        <w:tab/>
        <w:t>ГОСТ Р 52282-2004 «Юл хәрәкәтен оештыруның техник чаралары. Светофорлар юл. Типы һәм төп параметрлары. Гомуми техник таләпләр. Сынаулар алымнары»;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23.</w:t>
      </w:r>
      <w:r w:rsidRPr="00601E58">
        <w:rPr>
          <w:rFonts w:ascii="Times New Roman" w:eastAsia="Calibri" w:hAnsi="Times New Roman" w:cs="Times New Roman"/>
          <w:sz w:val="24"/>
          <w:szCs w:val="24"/>
          <w:lang w:val="tt-RU" w:eastAsia="en-US"/>
        </w:rPr>
        <w:tab/>
        <w:t>ГОСТ Р 52289-2004* «Юл хәрәкәтен оештыруның техник чаралары. Юл билгеләрен, тамгаларын, светофорларны, юл коймаларын һәм юнәлешле җайланмаларны куллану кагыйдәләре»;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24.</w:t>
      </w:r>
      <w:r w:rsidRPr="00601E58">
        <w:rPr>
          <w:rFonts w:ascii="Times New Roman" w:eastAsia="Calibri" w:hAnsi="Times New Roman" w:cs="Times New Roman"/>
          <w:sz w:val="24"/>
          <w:szCs w:val="24"/>
          <w:lang w:val="tt-RU" w:eastAsia="en-US"/>
        </w:rPr>
        <w:tab/>
        <w:t>ГОСТ Р 52766-2007 «Гомуми файдаланудагы автомобиль юллары. Төзекләндерү элементлары. Гомуми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25.</w:t>
      </w:r>
      <w:r w:rsidRPr="00601E58">
        <w:rPr>
          <w:rFonts w:ascii="Times New Roman" w:eastAsia="Calibri" w:hAnsi="Times New Roman" w:cs="Times New Roman"/>
          <w:sz w:val="24"/>
          <w:szCs w:val="24"/>
          <w:lang w:val="tt-RU" w:eastAsia="en-US"/>
        </w:rPr>
        <w:tab/>
        <w:t>ГОСТ Р 54954-2012 «Ярашлылыкны бәяләү. Күчемсез милек объектларына экологик таләпләр».</w:t>
      </w:r>
    </w:p>
    <w:p w:rsidR="001478C0" w:rsidRPr="00601E58" w:rsidRDefault="001478C0" w:rsidP="001478C0">
      <w:pPr>
        <w:spacing w:after="0" w:line="240" w:lineRule="auto"/>
        <w:ind w:firstLine="851"/>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Төзелеш нормалары һәм кагыйдәләре (СНиП)</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w:t>
      </w:r>
      <w:r w:rsidRPr="00601E58">
        <w:rPr>
          <w:rFonts w:ascii="Times New Roman" w:eastAsia="Calibri" w:hAnsi="Times New Roman" w:cs="Times New Roman"/>
          <w:sz w:val="24"/>
          <w:szCs w:val="24"/>
          <w:lang w:val="tt-RU" w:eastAsia="en-US"/>
        </w:rPr>
        <w:tab/>
        <w:t>СНиП II-11-77* «Гражданнар оборонасының саклау корылмалары»;</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w:t>
      </w:r>
      <w:r w:rsidRPr="00601E58">
        <w:rPr>
          <w:rFonts w:ascii="Times New Roman" w:eastAsia="Calibri" w:hAnsi="Times New Roman" w:cs="Times New Roman"/>
          <w:sz w:val="24"/>
          <w:szCs w:val="24"/>
          <w:lang w:val="tt-RU" w:eastAsia="en-US"/>
        </w:rPr>
        <w:tab/>
        <w:t>СНиП II-35-76* «Котельные җайланмалары»;</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w:t>
      </w:r>
      <w:r w:rsidRPr="00601E58">
        <w:rPr>
          <w:rFonts w:ascii="Times New Roman" w:eastAsia="Calibri" w:hAnsi="Times New Roman" w:cs="Times New Roman"/>
          <w:sz w:val="24"/>
          <w:szCs w:val="24"/>
          <w:lang w:val="tt-RU" w:eastAsia="en-US"/>
        </w:rPr>
        <w:tab/>
        <w:t>СНиП II-58-75 «Җылылык электростанцияләре»;</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w:t>
      </w:r>
      <w:r w:rsidRPr="00601E58">
        <w:rPr>
          <w:rFonts w:ascii="Times New Roman" w:eastAsia="Calibri" w:hAnsi="Times New Roman" w:cs="Times New Roman"/>
          <w:sz w:val="24"/>
          <w:szCs w:val="24"/>
          <w:lang w:val="tt-RU" w:eastAsia="en-US"/>
        </w:rPr>
        <w:tab/>
        <w:t>СНиП II-89-80 «Сәнәгать предприятиеләренең генераль планнары»;</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w:t>
      </w:r>
      <w:r w:rsidRPr="00601E58">
        <w:rPr>
          <w:rFonts w:ascii="Times New Roman" w:eastAsia="Calibri" w:hAnsi="Times New Roman" w:cs="Times New Roman"/>
          <w:sz w:val="24"/>
          <w:szCs w:val="24"/>
          <w:lang w:val="tt-RU" w:eastAsia="en-US"/>
        </w:rPr>
        <w:tab/>
        <w:t>СНиП III-10-75 «Территорияне төзекләндерү»;</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6.</w:t>
      </w:r>
      <w:r w:rsidRPr="00601E58">
        <w:rPr>
          <w:rFonts w:ascii="Times New Roman" w:eastAsia="Calibri" w:hAnsi="Times New Roman" w:cs="Times New Roman"/>
          <w:sz w:val="24"/>
          <w:szCs w:val="24"/>
          <w:lang w:val="tt-RU" w:eastAsia="en-US"/>
        </w:rPr>
        <w:tab/>
        <w:t>СНиП 1.05.03.-83 «Комплекслы төзелешне исәпкә алып, торак төзелешендә эш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w:t>
      </w:r>
      <w:r w:rsidRPr="00601E58">
        <w:rPr>
          <w:rFonts w:ascii="Times New Roman" w:eastAsia="Calibri" w:hAnsi="Times New Roman" w:cs="Times New Roman"/>
          <w:sz w:val="24"/>
          <w:szCs w:val="24"/>
          <w:lang w:val="tt-RU" w:eastAsia="en-US"/>
        </w:rPr>
        <w:tab/>
        <w:t>СНиП 21-01-97* «Биналарның һәм корылмаларның янгын куркынычсызлыгы»;</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lastRenderedPageBreak/>
        <w:t>8.</w:t>
      </w:r>
      <w:r w:rsidRPr="00601E58">
        <w:rPr>
          <w:rFonts w:ascii="Times New Roman" w:eastAsia="Calibri" w:hAnsi="Times New Roman" w:cs="Times New Roman"/>
          <w:sz w:val="24"/>
          <w:szCs w:val="24"/>
          <w:lang w:val="tt-RU" w:eastAsia="en-US"/>
        </w:rPr>
        <w:tab/>
        <w:t>СНиП 2.01.05-85 «Куркынычлык буенча объектлар категорияләре»;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9.</w:t>
      </w:r>
      <w:r w:rsidRPr="00601E58">
        <w:rPr>
          <w:rFonts w:ascii="Times New Roman" w:eastAsia="Calibri" w:hAnsi="Times New Roman" w:cs="Times New Roman"/>
          <w:sz w:val="24"/>
          <w:szCs w:val="24"/>
          <w:lang w:val="tt-RU" w:eastAsia="en-US"/>
        </w:rPr>
        <w:tab/>
        <w:t>СНиП 2.01.09-91 «Эшкәртелә торган территорияләрдә һәм утырту грунтларында биналар һәм корылмалар»;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10.</w:t>
      </w:r>
      <w:r w:rsidRPr="00601E58">
        <w:rPr>
          <w:rFonts w:ascii="Times New Roman" w:eastAsia="Calibri" w:hAnsi="Times New Roman" w:cs="Times New Roman"/>
          <w:sz w:val="24"/>
          <w:szCs w:val="24"/>
          <w:lang w:val="tt-RU" w:eastAsia="en-US"/>
        </w:rPr>
        <w:tab/>
        <w:t>СНиП 2.01.28-85 «Агулы сәнәгать калдыкларын зарарсызландыру һәм күмү полигоннары. Проектлау буенча төп нигезләмәләр»;</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11.</w:t>
      </w:r>
      <w:r w:rsidRPr="00601E58">
        <w:rPr>
          <w:rFonts w:ascii="Times New Roman" w:eastAsia="Calibri" w:hAnsi="Times New Roman" w:cs="Times New Roman"/>
          <w:sz w:val="24"/>
          <w:szCs w:val="24"/>
          <w:lang w:val="tt-RU" w:eastAsia="en-US"/>
        </w:rPr>
        <w:tab/>
        <w:t>СНиП 2.01.51-90 «Гражданнар оборонасының инженер-техник чаралары»;</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12.</w:t>
      </w:r>
      <w:r w:rsidRPr="00601E58">
        <w:rPr>
          <w:rFonts w:ascii="Times New Roman" w:eastAsia="Calibri" w:hAnsi="Times New Roman" w:cs="Times New Roman"/>
          <w:sz w:val="24"/>
          <w:szCs w:val="24"/>
          <w:lang w:val="tt-RU" w:eastAsia="en-US"/>
        </w:rPr>
        <w:tab/>
        <w:t>СНиП 2.04.01-85*  «Эчке суүткәргеч һәм биналарны канализация»;</w:t>
      </w:r>
    </w:p>
    <w:p w:rsidR="001478C0" w:rsidRPr="00601E58" w:rsidRDefault="001478C0" w:rsidP="001478C0">
      <w:pPr>
        <w:spacing w:after="0" w:line="240" w:lineRule="auto"/>
        <w:ind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 xml:space="preserve">               13.</w:t>
      </w:r>
      <w:r w:rsidRPr="00601E58">
        <w:rPr>
          <w:rFonts w:ascii="Times New Roman" w:eastAsia="Calibri" w:hAnsi="Times New Roman" w:cs="Times New Roman"/>
          <w:sz w:val="24"/>
          <w:szCs w:val="24"/>
          <w:lang w:val="tt-RU" w:eastAsia="en-US"/>
        </w:rPr>
        <w:tab/>
        <w:t>СНиП 2.04.02-84* «Су Белән Тәэмин Итү. Тышкы челтәрләр һәм корылмалар»;</w:t>
      </w:r>
    </w:p>
    <w:p w:rsidR="001478C0" w:rsidRPr="00601E58" w:rsidRDefault="001478C0" w:rsidP="001478C0">
      <w:pPr>
        <w:spacing w:after="0" w:line="240" w:lineRule="auto"/>
        <w:ind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 xml:space="preserve">               14.</w:t>
      </w:r>
      <w:r w:rsidRPr="00601E58">
        <w:rPr>
          <w:rFonts w:ascii="Times New Roman" w:eastAsia="Calibri" w:hAnsi="Times New Roman" w:cs="Times New Roman"/>
          <w:sz w:val="24"/>
          <w:szCs w:val="24"/>
          <w:lang w:val="tt-RU" w:eastAsia="en-US"/>
        </w:rPr>
        <w:tab/>
        <w:t>СНиП 2.04.03-85 «Канализация. Тышкы челтәрләр һәм корылмалар»;</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15.</w:t>
      </w:r>
      <w:r w:rsidRPr="00601E58">
        <w:rPr>
          <w:rFonts w:ascii="Times New Roman" w:eastAsia="Calibri" w:hAnsi="Times New Roman" w:cs="Times New Roman"/>
          <w:sz w:val="24"/>
          <w:szCs w:val="24"/>
          <w:lang w:val="tt-RU" w:eastAsia="en-US"/>
        </w:rPr>
        <w:tab/>
        <w:t>СНиП 2.05.02-85*  «Автомобиль юллары»;</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16.</w:t>
      </w:r>
      <w:r w:rsidRPr="00601E58">
        <w:rPr>
          <w:rFonts w:ascii="Times New Roman" w:eastAsia="Calibri" w:hAnsi="Times New Roman" w:cs="Times New Roman"/>
          <w:sz w:val="24"/>
          <w:szCs w:val="24"/>
          <w:lang w:val="tt-RU" w:eastAsia="en-US"/>
        </w:rPr>
        <w:tab/>
        <w:t>СНиП 2.05.03-84* «Күперләр һәм торбалар»;</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17.</w:t>
      </w:r>
      <w:r w:rsidRPr="00601E58">
        <w:rPr>
          <w:rFonts w:ascii="Times New Roman" w:eastAsia="Calibri" w:hAnsi="Times New Roman" w:cs="Times New Roman"/>
          <w:sz w:val="24"/>
          <w:szCs w:val="24"/>
          <w:lang w:val="tt-RU" w:eastAsia="en-US"/>
        </w:rPr>
        <w:tab/>
        <w:t>СНиП 2.05.06-85* «Магистраль торбаүткәргечләр»;</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18.</w:t>
      </w:r>
      <w:r w:rsidRPr="00601E58">
        <w:rPr>
          <w:rFonts w:ascii="Times New Roman" w:eastAsia="Calibri" w:hAnsi="Times New Roman" w:cs="Times New Roman"/>
          <w:sz w:val="24"/>
          <w:szCs w:val="24"/>
          <w:lang w:val="tt-RU" w:eastAsia="en-US"/>
        </w:rPr>
        <w:tab/>
        <w:t>СНиП 2.05.07-91* «Сәнәгать транспорты»;</w:t>
      </w:r>
    </w:p>
    <w:p w:rsidR="001478C0" w:rsidRPr="00601E58" w:rsidRDefault="001478C0" w:rsidP="001478C0">
      <w:pPr>
        <w:spacing w:after="0" w:line="240" w:lineRule="auto"/>
        <w:ind w:left="993" w:hanging="142"/>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19.</w:t>
      </w:r>
      <w:r w:rsidRPr="00601E58">
        <w:rPr>
          <w:rFonts w:ascii="Times New Roman" w:eastAsia="Calibri" w:hAnsi="Times New Roman" w:cs="Times New Roman"/>
          <w:sz w:val="24"/>
          <w:szCs w:val="24"/>
          <w:lang w:val="tt-RU" w:eastAsia="en-US"/>
        </w:rPr>
        <w:tab/>
        <w:t>СНиП 2.05.09-90  «Трамвай һәм троллейбус линияләре»;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20.</w:t>
      </w:r>
      <w:r w:rsidRPr="00601E58">
        <w:rPr>
          <w:rFonts w:ascii="Times New Roman" w:eastAsia="Calibri" w:hAnsi="Times New Roman" w:cs="Times New Roman"/>
          <w:sz w:val="24"/>
          <w:szCs w:val="24"/>
          <w:lang w:val="tt-RU" w:eastAsia="en-US"/>
        </w:rPr>
        <w:tab/>
        <w:t>СНиП 2.05.11-83 «Колхозларда, совхозларда һәм башка авыл хуҗалыгы предприятиеләрендә һәм оешмаларында Хуҗалык эчендәге автомобиль юллары»;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21.</w:t>
      </w:r>
      <w:r w:rsidRPr="00601E58">
        <w:rPr>
          <w:rFonts w:ascii="Times New Roman" w:eastAsia="Calibri" w:hAnsi="Times New Roman" w:cs="Times New Roman"/>
          <w:sz w:val="24"/>
          <w:szCs w:val="24"/>
          <w:lang w:val="tt-RU" w:eastAsia="en-US"/>
        </w:rPr>
        <w:tab/>
        <w:t>СНиП 2.05.13-90 «Шәһәр һәм башка торак пунктлар территорияләрендә салына торган нефть продуктлары»;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22.</w:t>
      </w:r>
      <w:r w:rsidRPr="00601E58">
        <w:rPr>
          <w:rFonts w:ascii="Times New Roman" w:eastAsia="Calibri" w:hAnsi="Times New Roman" w:cs="Times New Roman"/>
          <w:sz w:val="24"/>
          <w:szCs w:val="24"/>
          <w:lang w:val="tt-RU" w:eastAsia="en-US"/>
        </w:rPr>
        <w:tab/>
        <w:t>СНиП 2.06.04-82* «Гидротехник корылмаларга (дулкынлы, бозлы һәм суднолардан) йөкләнеш һәм йогынты ясау»;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23.</w:t>
      </w:r>
      <w:r w:rsidRPr="00601E58">
        <w:rPr>
          <w:rFonts w:ascii="Times New Roman" w:eastAsia="Calibri" w:hAnsi="Times New Roman" w:cs="Times New Roman"/>
          <w:sz w:val="24"/>
          <w:szCs w:val="24"/>
          <w:lang w:val="tt-RU" w:eastAsia="en-US"/>
        </w:rPr>
        <w:tab/>
        <w:t>СНиП 2.06.05-84* «Грунт материалларыннан плотиналар»;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24.</w:t>
      </w:r>
      <w:r w:rsidRPr="00601E58">
        <w:rPr>
          <w:rFonts w:ascii="Times New Roman" w:eastAsia="Calibri" w:hAnsi="Times New Roman" w:cs="Times New Roman"/>
          <w:sz w:val="24"/>
          <w:szCs w:val="24"/>
          <w:lang w:val="tt-RU" w:eastAsia="en-US"/>
        </w:rPr>
        <w:tab/>
        <w:t>СНиП 2.06.07-87 «Терәк диварлар, суднолар йөрү шлюзлары, Балык үткәрү һәм балык саклау корылмалары»;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25.</w:t>
      </w:r>
      <w:r w:rsidRPr="00601E58">
        <w:rPr>
          <w:rFonts w:ascii="Times New Roman" w:eastAsia="Calibri" w:hAnsi="Times New Roman" w:cs="Times New Roman"/>
          <w:sz w:val="24"/>
          <w:szCs w:val="24"/>
          <w:lang w:val="tt-RU" w:eastAsia="en-US"/>
        </w:rPr>
        <w:tab/>
        <w:t>СНиП 2.06.15-85 «Территорияне су басудан һәм су астыннан инженерлык яклавы»;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26.</w:t>
      </w:r>
      <w:r w:rsidRPr="00601E58">
        <w:rPr>
          <w:rFonts w:ascii="Times New Roman" w:eastAsia="Calibri" w:hAnsi="Times New Roman" w:cs="Times New Roman"/>
          <w:sz w:val="24"/>
          <w:szCs w:val="24"/>
          <w:lang w:val="tt-RU" w:eastAsia="en-US"/>
        </w:rPr>
        <w:tab/>
        <w:t>СНиП 2.09.04-87* «Административ һәм көнкүреш биналары»;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27.</w:t>
      </w:r>
      <w:r w:rsidRPr="00601E58">
        <w:rPr>
          <w:rFonts w:ascii="Times New Roman" w:eastAsia="Calibri" w:hAnsi="Times New Roman" w:cs="Times New Roman"/>
          <w:sz w:val="24"/>
          <w:szCs w:val="24"/>
          <w:lang w:val="tt-RU" w:eastAsia="en-US"/>
        </w:rPr>
        <w:tab/>
        <w:t>СНиП 2.10.02-84 «Авыл хуҗалыгы продукциясен саклау һәм эшкәртү өчен биналар һәм биналар»;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28.</w:t>
      </w:r>
      <w:r w:rsidRPr="00601E58">
        <w:rPr>
          <w:rFonts w:ascii="Times New Roman" w:eastAsia="Calibri" w:hAnsi="Times New Roman" w:cs="Times New Roman"/>
          <w:sz w:val="24"/>
          <w:szCs w:val="24"/>
          <w:lang w:val="tt-RU" w:eastAsia="en-US"/>
        </w:rPr>
        <w:tab/>
        <w:t>СНиП 2.10.03-84 «Терлекчелек, кошчылык һәм җәнлекчелек биналары һәм биналары»;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29.</w:t>
      </w:r>
      <w:r w:rsidRPr="00601E58">
        <w:rPr>
          <w:rFonts w:ascii="Times New Roman" w:eastAsia="Calibri" w:hAnsi="Times New Roman" w:cs="Times New Roman"/>
          <w:sz w:val="24"/>
          <w:szCs w:val="24"/>
          <w:lang w:val="tt-RU" w:eastAsia="en-US"/>
        </w:rPr>
        <w:tab/>
        <w:t>СНиП 2.10.05-85 «ашлык саклау һәм эшкәртү предприятиеләре, биналары һәм корылмалары»;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30.</w:t>
      </w:r>
      <w:r w:rsidRPr="00601E58">
        <w:rPr>
          <w:rFonts w:ascii="Times New Roman" w:eastAsia="Calibri" w:hAnsi="Times New Roman" w:cs="Times New Roman"/>
          <w:sz w:val="24"/>
          <w:szCs w:val="24"/>
          <w:lang w:val="tt-RU" w:eastAsia="en-US"/>
        </w:rPr>
        <w:tab/>
        <w:t>СНиП 2.11.03-93 «Нефть һәм нефть продуктлары складлары. Янгынга каршы нормалар»;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31.</w:t>
      </w:r>
      <w:r w:rsidRPr="00601E58">
        <w:rPr>
          <w:rFonts w:ascii="Times New Roman" w:eastAsia="Calibri" w:hAnsi="Times New Roman" w:cs="Times New Roman"/>
          <w:sz w:val="24"/>
          <w:szCs w:val="24"/>
          <w:lang w:val="tt-RU" w:eastAsia="en-US"/>
        </w:rPr>
        <w:tab/>
        <w:t>СНиП 11 -02-96 «Төзелеш өчен инженерлык эзләнүләре. Төп яңалыклар»;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32.</w:t>
      </w:r>
      <w:r w:rsidRPr="00601E58">
        <w:rPr>
          <w:rFonts w:ascii="Times New Roman" w:eastAsia="Calibri" w:hAnsi="Times New Roman" w:cs="Times New Roman"/>
          <w:sz w:val="24"/>
          <w:szCs w:val="24"/>
          <w:lang w:val="tt-RU" w:eastAsia="en-US"/>
        </w:rPr>
        <w:tab/>
        <w:t>СНиП 11 -04-2003 «Шәһәр төзелеше документларын эшләү, килештерү, экс - экспертиза һәм раслау тәртибе турында Инструкция»;</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33.</w:t>
      </w:r>
      <w:r w:rsidRPr="00601E58">
        <w:rPr>
          <w:rFonts w:ascii="Times New Roman" w:eastAsia="Calibri" w:hAnsi="Times New Roman" w:cs="Times New Roman"/>
          <w:sz w:val="24"/>
          <w:szCs w:val="24"/>
          <w:lang w:val="tt-RU" w:eastAsia="en-US"/>
        </w:rPr>
        <w:tab/>
        <w:t>СНиП 21-01-97* «Биналарның һәм корылмаларның янгын куркынычсызлыгы»;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34.</w:t>
      </w:r>
      <w:r w:rsidRPr="00601E58">
        <w:rPr>
          <w:rFonts w:ascii="Times New Roman" w:eastAsia="Calibri" w:hAnsi="Times New Roman" w:cs="Times New Roman"/>
          <w:sz w:val="24"/>
          <w:szCs w:val="24"/>
          <w:lang w:val="tt-RU" w:eastAsia="en-US"/>
        </w:rPr>
        <w:tab/>
        <w:t>СНиП 21 -02-99* «Автомобиль кую урыннары»;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35.</w:t>
      </w:r>
      <w:r w:rsidRPr="00601E58">
        <w:rPr>
          <w:rFonts w:ascii="Times New Roman" w:eastAsia="Calibri" w:hAnsi="Times New Roman" w:cs="Times New Roman"/>
          <w:sz w:val="24"/>
          <w:szCs w:val="24"/>
          <w:lang w:val="tt-RU" w:eastAsia="en-US"/>
        </w:rPr>
        <w:tab/>
        <w:t>СНиП 22-02-2003 «Куркыныч геологик процесслардан территорияләрне, биналарны һәм корылмаларны инженерлык ягыннан яклау. Төп нигезләмәләр»;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36.</w:t>
      </w:r>
      <w:r w:rsidRPr="00601E58">
        <w:rPr>
          <w:rFonts w:ascii="Times New Roman" w:eastAsia="Calibri" w:hAnsi="Times New Roman" w:cs="Times New Roman"/>
          <w:sz w:val="24"/>
          <w:szCs w:val="24"/>
          <w:lang w:val="tt-RU" w:eastAsia="en-US"/>
        </w:rPr>
        <w:tab/>
        <w:t>СНиП 23-01-99* «Төзелеш климатологиясе»;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37.</w:t>
      </w:r>
      <w:r w:rsidRPr="00601E58">
        <w:rPr>
          <w:rFonts w:ascii="Times New Roman" w:eastAsia="Calibri" w:hAnsi="Times New Roman" w:cs="Times New Roman"/>
          <w:sz w:val="24"/>
          <w:szCs w:val="24"/>
          <w:lang w:val="tt-RU" w:eastAsia="en-US"/>
        </w:rPr>
        <w:tab/>
        <w:t>СНиП 23-02-2003 «Биналарны җылылык белән саклау»;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38.</w:t>
      </w:r>
      <w:r w:rsidRPr="00601E58">
        <w:rPr>
          <w:rFonts w:ascii="Times New Roman" w:eastAsia="Calibri" w:hAnsi="Times New Roman" w:cs="Times New Roman"/>
          <w:sz w:val="24"/>
          <w:szCs w:val="24"/>
          <w:lang w:val="tt-RU" w:eastAsia="en-US"/>
        </w:rPr>
        <w:tab/>
        <w:t>СНиП 23-03-2003 «Яклау нче тавыш та керми»;</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39.</w:t>
      </w:r>
      <w:r w:rsidRPr="00601E58">
        <w:rPr>
          <w:rFonts w:ascii="Times New Roman" w:eastAsia="Calibri" w:hAnsi="Times New Roman" w:cs="Times New Roman"/>
          <w:sz w:val="24"/>
          <w:szCs w:val="24"/>
          <w:lang w:val="tt-RU" w:eastAsia="en-US"/>
        </w:rPr>
        <w:tab/>
        <w:t>СНиП 23-05-95* «Табигый һәм ясалма яктырту»;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40.</w:t>
      </w:r>
      <w:r w:rsidRPr="00601E58">
        <w:rPr>
          <w:rFonts w:ascii="Times New Roman" w:eastAsia="Calibri" w:hAnsi="Times New Roman" w:cs="Times New Roman"/>
          <w:sz w:val="24"/>
          <w:szCs w:val="24"/>
          <w:lang w:val="tt-RU" w:eastAsia="en-US"/>
        </w:rPr>
        <w:tab/>
        <w:t>СНиП 30-02-97 «Бакчачылык берләшмәләре территорияләрен, биналар һәм корылмалар төзү һәм планлаштыру»;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41.</w:t>
      </w:r>
      <w:r w:rsidRPr="00601E58">
        <w:rPr>
          <w:rFonts w:ascii="Times New Roman" w:eastAsia="Calibri" w:hAnsi="Times New Roman" w:cs="Times New Roman"/>
          <w:sz w:val="24"/>
          <w:szCs w:val="24"/>
          <w:lang w:val="tt-RU" w:eastAsia="en-US"/>
        </w:rPr>
        <w:tab/>
        <w:t>СНиП 31-01-2003 «Күп фатирлы торак биналар»;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42.</w:t>
      </w:r>
      <w:r w:rsidRPr="00601E58">
        <w:rPr>
          <w:rFonts w:ascii="Times New Roman" w:eastAsia="Calibri" w:hAnsi="Times New Roman" w:cs="Times New Roman"/>
          <w:sz w:val="24"/>
          <w:szCs w:val="24"/>
          <w:lang w:val="tt-RU" w:eastAsia="en-US"/>
        </w:rPr>
        <w:tab/>
        <w:t>СНиП 31-02-2001 «Бер фатирлы йортлар»;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43.</w:t>
      </w:r>
      <w:r w:rsidRPr="00601E58">
        <w:rPr>
          <w:rFonts w:ascii="Times New Roman" w:eastAsia="Calibri" w:hAnsi="Times New Roman" w:cs="Times New Roman"/>
          <w:sz w:val="24"/>
          <w:szCs w:val="24"/>
          <w:lang w:val="tt-RU" w:eastAsia="en-US"/>
        </w:rPr>
        <w:tab/>
        <w:t>СНиП 31-03-2001 «Җитештерү биналары»;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44.</w:t>
      </w:r>
      <w:r w:rsidRPr="00601E58">
        <w:rPr>
          <w:rFonts w:ascii="Times New Roman" w:eastAsia="Calibri" w:hAnsi="Times New Roman" w:cs="Times New Roman"/>
          <w:sz w:val="24"/>
          <w:szCs w:val="24"/>
          <w:lang w:val="tt-RU" w:eastAsia="en-US"/>
        </w:rPr>
        <w:tab/>
        <w:t>СНиП 31-04-2001  «Склад биналары»;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45.</w:t>
      </w:r>
      <w:r w:rsidRPr="00601E58">
        <w:rPr>
          <w:rFonts w:ascii="Times New Roman" w:eastAsia="Calibri" w:hAnsi="Times New Roman" w:cs="Times New Roman"/>
          <w:sz w:val="24"/>
          <w:szCs w:val="24"/>
          <w:lang w:val="tt-RU" w:eastAsia="en-US"/>
        </w:rPr>
        <w:tab/>
        <w:t>СНиП 31-05-2003 «Сдминистратив билгеләнештәге иҗтимагый биналар»;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46.</w:t>
      </w:r>
      <w:r w:rsidRPr="00601E58">
        <w:rPr>
          <w:rFonts w:ascii="Times New Roman" w:eastAsia="Calibri" w:hAnsi="Times New Roman" w:cs="Times New Roman"/>
          <w:sz w:val="24"/>
          <w:szCs w:val="24"/>
          <w:lang w:val="tt-RU" w:eastAsia="en-US"/>
        </w:rPr>
        <w:tab/>
        <w:t>СНиП 31-06-2009  «Иҗтимагый биналар һәм корылмалар»;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47.</w:t>
      </w:r>
      <w:r w:rsidRPr="00601E58">
        <w:rPr>
          <w:rFonts w:ascii="Times New Roman" w:eastAsia="Calibri" w:hAnsi="Times New Roman" w:cs="Times New Roman"/>
          <w:sz w:val="24"/>
          <w:szCs w:val="24"/>
          <w:lang w:val="tt-RU" w:eastAsia="en-US"/>
        </w:rPr>
        <w:tab/>
        <w:t>СНиП 32-01-95  «Тимер юл колеялары 1 520 мм»;</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48.</w:t>
      </w:r>
      <w:r w:rsidRPr="00601E58">
        <w:rPr>
          <w:rFonts w:ascii="Times New Roman" w:eastAsia="Calibri" w:hAnsi="Times New Roman" w:cs="Times New Roman"/>
          <w:sz w:val="24"/>
          <w:szCs w:val="24"/>
          <w:lang w:val="tt-RU" w:eastAsia="en-US"/>
        </w:rPr>
        <w:tab/>
        <w:t>СНиП 32-03-96 «Аэродромы»;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49.</w:t>
      </w:r>
      <w:r w:rsidRPr="00601E58">
        <w:rPr>
          <w:rFonts w:ascii="Times New Roman" w:eastAsia="Calibri" w:hAnsi="Times New Roman" w:cs="Times New Roman"/>
          <w:sz w:val="24"/>
          <w:szCs w:val="24"/>
          <w:lang w:val="tt-RU" w:eastAsia="en-US"/>
        </w:rPr>
        <w:tab/>
        <w:t>СНиП 32-04-97 «Тимер юл һәм автомобиль юллары тоннельләре»;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50.</w:t>
      </w:r>
      <w:r w:rsidRPr="00601E58">
        <w:rPr>
          <w:rFonts w:ascii="Times New Roman" w:eastAsia="Calibri" w:hAnsi="Times New Roman" w:cs="Times New Roman"/>
          <w:sz w:val="24"/>
          <w:szCs w:val="24"/>
          <w:lang w:val="tt-RU" w:eastAsia="en-US"/>
        </w:rPr>
        <w:tab/>
        <w:t>СНиП 33-01-2003 «Гидротехник корылмалар. Төп нигезләмәләр»;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lastRenderedPageBreak/>
        <w:t>51.</w:t>
      </w:r>
      <w:r w:rsidRPr="00601E58">
        <w:rPr>
          <w:rFonts w:ascii="Times New Roman" w:eastAsia="Calibri" w:hAnsi="Times New Roman" w:cs="Times New Roman"/>
          <w:sz w:val="24"/>
          <w:szCs w:val="24"/>
          <w:lang w:val="tt-RU" w:eastAsia="en-US"/>
        </w:rPr>
        <w:tab/>
        <w:t>СНиП 34-02-99 «Җир асты газ, нефть һәм азык-төлек саклагычлары»;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52.</w:t>
      </w:r>
      <w:r w:rsidRPr="00601E58">
        <w:rPr>
          <w:rFonts w:ascii="Times New Roman" w:eastAsia="Calibri" w:hAnsi="Times New Roman" w:cs="Times New Roman"/>
          <w:sz w:val="24"/>
          <w:szCs w:val="24"/>
          <w:lang w:val="tt-RU" w:eastAsia="en-US"/>
        </w:rPr>
        <w:tab/>
        <w:t>СНиП 35-01-2001 «Биналар һәм корылмаларның халыкның аз хәрәкәтләнүче төркемнәре өчен үтемлелеге»;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53.</w:t>
      </w:r>
      <w:r w:rsidRPr="00601E58">
        <w:rPr>
          <w:rFonts w:ascii="Times New Roman" w:eastAsia="Calibri" w:hAnsi="Times New Roman" w:cs="Times New Roman"/>
          <w:sz w:val="24"/>
          <w:szCs w:val="24"/>
          <w:lang w:val="tt-RU" w:eastAsia="en-US"/>
        </w:rPr>
        <w:tab/>
        <w:t>СНиП 41-01-2003 «Җылылык, вентиляция һәм кондиционерлау»;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54.</w:t>
      </w:r>
      <w:r w:rsidRPr="00601E58">
        <w:rPr>
          <w:rFonts w:ascii="Times New Roman" w:eastAsia="Calibri" w:hAnsi="Times New Roman" w:cs="Times New Roman"/>
          <w:sz w:val="24"/>
          <w:szCs w:val="24"/>
          <w:lang w:val="tt-RU" w:eastAsia="en-US"/>
        </w:rPr>
        <w:tab/>
        <w:t>СНиП 41-02-2003 «Җылылык челтәрләре»;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55.</w:t>
      </w:r>
      <w:r w:rsidRPr="00601E58">
        <w:rPr>
          <w:rFonts w:ascii="Times New Roman" w:eastAsia="Calibri" w:hAnsi="Times New Roman" w:cs="Times New Roman"/>
          <w:sz w:val="24"/>
          <w:szCs w:val="24"/>
          <w:lang w:val="tt-RU" w:eastAsia="en-US"/>
        </w:rPr>
        <w:tab/>
        <w:t>СНиП 42-01-2002 «Газ бүлү системалары».</w:t>
      </w:r>
    </w:p>
    <w:p w:rsidR="001478C0" w:rsidRPr="00601E58" w:rsidRDefault="001478C0" w:rsidP="001478C0">
      <w:pPr>
        <w:spacing w:after="0" w:line="240" w:lineRule="auto"/>
        <w:ind w:firstLine="851"/>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Кулланмалар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w:t>
      </w:r>
      <w:r w:rsidRPr="00601E58">
        <w:rPr>
          <w:rFonts w:ascii="Times New Roman" w:eastAsia="Calibri" w:hAnsi="Times New Roman" w:cs="Times New Roman"/>
          <w:sz w:val="24"/>
          <w:szCs w:val="24"/>
          <w:lang w:val="tt-RU" w:eastAsia="en-US"/>
        </w:rPr>
        <w:tab/>
        <w:t>СНиП II өчен кулланма-60-75* «Шәһәрләрдә һәм башка торак пунктларда җиңел автомобильләргә техник хезмәт күрсәтү предприятиеләрен, гаражларны һәм предприятиеләрен урнаштыру буенча кулланма». Киевнип шәһәр төзелеше, 1983 ел;</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w:t>
      </w:r>
      <w:r w:rsidRPr="00601E58">
        <w:rPr>
          <w:rFonts w:ascii="Times New Roman" w:eastAsia="Calibri" w:hAnsi="Times New Roman" w:cs="Times New Roman"/>
          <w:sz w:val="24"/>
          <w:szCs w:val="24"/>
          <w:lang w:val="tt-RU" w:eastAsia="en-US"/>
        </w:rPr>
        <w:tab/>
        <w:t>«Вокзалларны проектлау буенча кулланма» СНиП II-85-80 өчен Пособие. Шәһәр төзелеше Үзәге, 1983 ел;</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w:t>
      </w:r>
      <w:r w:rsidRPr="00601E58">
        <w:rPr>
          <w:rFonts w:ascii="Times New Roman" w:eastAsia="Calibri" w:hAnsi="Times New Roman" w:cs="Times New Roman"/>
          <w:sz w:val="24"/>
          <w:szCs w:val="24"/>
          <w:lang w:val="tt-RU" w:eastAsia="en-US"/>
        </w:rPr>
        <w:tab/>
        <w:t>«Агулы сәнәгать калдыкларын зарарсызландыру һәм күмү полигоннарын проектлау буенча кулланма» Снипга 2.01.28-85 буенча кулланма. СССР Дәүләт төзелеше, 1984 ел;</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w:t>
      </w:r>
      <w:r w:rsidRPr="00601E58">
        <w:rPr>
          <w:rFonts w:ascii="Times New Roman" w:eastAsia="Calibri" w:hAnsi="Times New Roman" w:cs="Times New Roman"/>
          <w:sz w:val="24"/>
          <w:szCs w:val="24"/>
          <w:lang w:val="tt-RU" w:eastAsia="en-US"/>
        </w:rPr>
        <w:tab/>
        <w:t>Снипга Пособие-2.07.01-89* «Шәһәр һәм авыл җирлекләрен су белән тәэмин итү һәм канализация буенча Пособие. Инженерлык җиһазларының ЦНИИЭП" ҖЧҖ, 1990 ел.</w:t>
      </w:r>
    </w:p>
    <w:p w:rsidR="001478C0" w:rsidRPr="00601E58" w:rsidRDefault="001478C0" w:rsidP="001478C0">
      <w:pPr>
        <w:spacing w:after="0" w:line="240" w:lineRule="auto"/>
        <w:ind w:firstLine="851"/>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Проектлау һәм төзелеш буенча кагыйдәләр җыелмасы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w:t>
      </w:r>
      <w:r w:rsidRPr="00601E58">
        <w:rPr>
          <w:rFonts w:ascii="Times New Roman" w:eastAsia="Calibri" w:hAnsi="Times New Roman" w:cs="Times New Roman"/>
          <w:sz w:val="24"/>
          <w:szCs w:val="24"/>
          <w:lang w:val="tt-RU" w:eastAsia="en-US"/>
        </w:rPr>
        <w:tab/>
        <w:t>СП 1.13130.2009 «Янгынга каршы саклау системасы. Эвакуация юллары һәм чыгу юллары»;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w:t>
      </w:r>
      <w:r w:rsidRPr="00601E58">
        <w:rPr>
          <w:rFonts w:ascii="Times New Roman" w:eastAsia="Calibri" w:hAnsi="Times New Roman" w:cs="Times New Roman"/>
          <w:sz w:val="24"/>
          <w:szCs w:val="24"/>
          <w:lang w:val="tt-RU" w:eastAsia="en-US"/>
        </w:rPr>
        <w:tab/>
        <w:t>СП 11-102-97 «Төзелеш өчен инженер-экологик эзләнүләр»;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w:t>
      </w:r>
      <w:r w:rsidRPr="00601E58">
        <w:rPr>
          <w:rFonts w:ascii="Times New Roman" w:eastAsia="Calibri" w:hAnsi="Times New Roman" w:cs="Times New Roman"/>
          <w:sz w:val="24"/>
          <w:szCs w:val="24"/>
          <w:lang w:val="tt-RU" w:eastAsia="en-US"/>
        </w:rPr>
        <w:tab/>
        <w:t>СП 11-103-97 «Төзелеш өчен инженер-Гидрометеорология эзләнүләре»;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w:t>
      </w:r>
      <w:r w:rsidRPr="00601E58">
        <w:rPr>
          <w:rFonts w:ascii="Times New Roman" w:eastAsia="Calibri" w:hAnsi="Times New Roman" w:cs="Times New Roman"/>
          <w:sz w:val="24"/>
          <w:szCs w:val="24"/>
          <w:lang w:val="tt-RU" w:eastAsia="en-US"/>
        </w:rPr>
        <w:tab/>
        <w:t>СП 11-106-97 / «Гражданнарның бакчачылык (дача) берләшмәләре территорияләрен төзүгә проект-планлаштыру документларын эшләү, килештерү, раслау һәм составы тәртибе»;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w:t>
      </w:r>
      <w:r w:rsidRPr="00601E58">
        <w:rPr>
          <w:rFonts w:ascii="Times New Roman" w:eastAsia="Calibri" w:hAnsi="Times New Roman" w:cs="Times New Roman"/>
          <w:sz w:val="24"/>
          <w:szCs w:val="24"/>
          <w:lang w:val="tt-RU" w:eastAsia="en-US"/>
        </w:rPr>
        <w:tab/>
        <w:t>СП 11-107-98 «Гражданнар оборонасының инженер - техник чаралары. Гадәттән тыш хәлләрне һәм төзелеш проектларын кисәтү буенча чаралар»;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6.</w:t>
      </w:r>
      <w:r w:rsidRPr="00601E58">
        <w:rPr>
          <w:rFonts w:ascii="Times New Roman" w:eastAsia="Calibri" w:hAnsi="Times New Roman" w:cs="Times New Roman"/>
          <w:sz w:val="24"/>
          <w:szCs w:val="24"/>
          <w:lang w:val="tt-RU" w:eastAsia="en-US"/>
        </w:rPr>
        <w:tab/>
        <w:t>«Гражданнар оборонасының инженер - техник чаралары. Шәһәр һәм авыл җирлекләре, башка муниципаль берәмлекләр территорияләре өчен гадәттән тыш хәлләрне һәм шәһәр төзелеше документларын кисәтү буенча чаралар»;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w:t>
      </w:r>
      <w:r w:rsidRPr="00601E58">
        <w:rPr>
          <w:rFonts w:ascii="Times New Roman" w:eastAsia="Calibri" w:hAnsi="Times New Roman" w:cs="Times New Roman"/>
          <w:sz w:val="24"/>
          <w:szCs w:val="24"/>
          <w:lang w:val="tt-RU" w:eastAsia="en-US"/>
        </w:rPr>
        <w:tab/>
        <w:t>Азкатлы торак төзелеше территорияләрен планлаштыру һәм төзү " 30-102-99 СП;</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w:t>
      </w:r>
      <w:r w:rsidRPr="00601E58">
        <w:rPr>
          <w:rFonts w:ascii="Times New Roman" w:eastAsia="Calibri" w:hAnsi="Times New Roman" w:cs="Times New Roman"/>
          <w:sz w:val="24"/>
          <w:szCs w:val="24"/>
          <w:lang w:val="tt-RU" w:eastAsia="en-US"/>
        </w:rPr>
        <w:tab/>
        <w:t>«Православие храмнары биналарын, корылмаларын һәм ком - комплексларын проектлау һәм төзү»31-103-99 СП;</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9.</w:t>
      </w:r>
      <w:r w:rsidRPr="00601E58">
        <w:rPr>
          <w:rFonts w:ascii="Times New Roman" w:eastAsia="Calibri" w:hAnsi="Times New Roman" w:cs="Times New Roman"/>
          <w:sz w:val="24"/>
          <w:szCs w:val="24"/>
          <w:lang w:val="tt-RU" w:eastAsia="en-US"/>
        </w:rPr>
        <w:tab/>
        <w:t>СП 31-102-99 «Инвалидлар һәм башка аз хәрәкәтләнүче кешеләр өчен җәмәгать биналарыннан һәм корылмаларыннан файдалану таләпләре»;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10.</w:t>
      </w:r>
      <w:r w:rsidRPr="00601E58">
        <w:rPr>
          <w:rFonts w:ascii="Times New Roman" w:eastAsia="Calibri" w:hAnsi="Times New Roman" w:cs="Times New Roman"/>
          <w:sz w:val="24"/>
          <w:szCs w:val="24"/>
          <w:lang w:val="tt-RU" w:eastAsia="en-US"/>
        </w:rPr>
        <w:tab/>
        <w:t>СП 31-107-2004 «Күпфатирлы торак биналарның архитектура-планлаштыру чишелешләре»;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11.</w:t>
      </w:r>
      <w:r w:rsidRPr="00601E58">
        <w:rPr>
          <w:rFonts w:ascii="Times New Roman" w:eastAsia="Calibri" w:hAnsi="Times New Roman" w:cs="Times New Roman"/>
          <w:sz w:val="24"/>
          <w:szCs w:val="24"/>
          <w:lang w:val="tt-RU" w:eastAsia="en-US"/>
        </w:rPr>
        <w:tab/>
        <w:t>СП 31-110-2003 «Торак һәм иҗтимагый биналарның электр җайланмаларын проектлау һәм монтажлау»;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12.</w:t>
      </w:r>
      <w:r w:rsidRPr="00601E58">
        <w:rPr>
          <w:rFonts w:ascii="Times New Roman" w:eastAsia="Calibri" w:hAnsi="Times New Roman" w:cs="Times New Roman"/>
          <w:sz w:val="24"/>
          <w:szCs w:val="24"/>
          <w:lang w:val="tt-RU" w:eastAsia="en-US"/>
        </w:rPr>
        <w:tab/>
        <w:t>СП 31-112-2004(1), «Физкультура-спорт заллары. 1 өлеш»;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 xml:space="preserve"> 13.</w:t>
      </w:r>
      <w:r w:rsidRPr="00601E58">
        <w:rPr>
          <w:rFonts w:ascii="Times New Roman" w:eastAsia="Calibri" w:hAnsi="Times New Roman" w:cs="Times New Roman"/>
          <w:sz w:val="24"/>
          <w:szCs w:val="24"/>
          <w:lang w:val="tt-RU" w:eastAsia="en-US"/>
        </w:rPr>
        <w:tab/>
        <w:t>31-112-2004(2) - «Физкультура-спорт заллары. 2 өлеш»;</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14.</w:t>
      </w:r>
      <w:r w:rsidRPr="00601E58">
        <w:rPr>
          <w:rFonts w:ascii="Times New Roman" w:eastAsia="Calibri" w:hAnsi="Times New Roman" w:cs="Times New Roman"/>
          <w:sz w:val="24"/>
          <w:szCs w:val="24"/>
          <w:lang w:val="tt-RU" w:eastAsia="en-US"/>
        </w:rPr>
        <w:tab/>
        <w:t>31-112-2004(3) - «Физкультура-спорт заллары. 3 өлеш. Ябык ишекләр-ышанычлы ареналар»;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15.</w:t>
      </w:r>
      <w:r w:rsidRPr="00601E58">
        <w:rPr>
          <w:rFonts w:ascii="Times New Roman" w:eastAsia="Calibri" w:hAnsi="Times New Roman" w:cs="Times New Roman"/>
          <w:sz w:val="24"/>
          <w:szCs w:val="24"/>
          <w:lang w:val="tt-RU" w:eastAsia="en-US"/>
        </w:rPr>
        <w:tab/>
        <w:t>СП 31-113-2004 «Йөзү өчен бассейннар»;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16.</w:t>
      </w:r>
      <w:r w:rsidRPr="00601E58">
        <w:rPr>
          <w:rFonts w:ascii="Times New Roman" w:eastAsia="Calibri" w:hAnsi="Times New Roman" w:cs="Times New Roman"/>
          <w:sz w:val="24"/>
          <w:szCs w:val="24"/>
          <w:lang w:val="tt-RU" w:eastAsia="en-US"/>
        </w:rPr>
        <w:tab/>
        <w:t>СП 33-101-2003 «Төп исәп - хисап гидрологик хай-рактеристикаларын билгеләү»;</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17.</w:t>
      </w:r>
      <w:r w:rsidRPr="00601E58">
        <w:rPr>
          <w:rFonts w:ascii="Times New Roman" w:eastAsia="Calibri" w:hAnsi="Times New Roman" w:cs="Times New Roman"/>
          <w:sz w:val="24"/>
          <w:szCs w:val="24"/>
          <w:lang w:val="tt-RU" w:eastAsia="en-US"/>
        </w:rPr>
        <w:tab/>
        <w:t>СП 34-106-98 «Җир асты газ, нефть һәм аларны эшкәртү продуктлары саклагычлары»;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18.</w:t>
      </w:r>
      <w:r w:rsidRPr="00601E58">
        <w:rPr>
          <w:rFonts w:ascii="Times New Roman" w:eastAsia="Calibri" w:hAnsi="Times New Roman" w:cs="Times New Roman"/>
          <w:sz w:val="24"/>
          <w:szCs w:val="24"/>
          <w:lang w:val="tt-RU" w:eastAsia="en-US"/>
        </w:rPr>
        <w:tab/>
        <w:t>СП 35-101-2001 «Халыкның аз хәрәкәтләнүче төркемнәре өчен һәркем файдалана алырлык булуын исәпкә алып биналарны һәм корылмаларны проектлаштыру. Гомуми нигезләмәләр»;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19.</w:t>
      </w:r>
      <w:r w:rsidRPr="00601E58">
        <w:rPr>
          <w:rFonts w:ascii="Times New Roman" w:eastAsia="Calibri" w:hAnsi="Times New Roman" w:cs="Times New Roman"/>
          <w:sz w:val="24"/>
          <w:szCs w:val="24"/>
          <w:lang w:val="tt-RU" w:eastAsia="en-US"/>
        </w:rPr>
        <w:tab/>
        <w:t>СП 35-102-2001 «Инвалидларга уңайлы торак мохит»;</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20.</w:t>
      </w:r>
      <w:r w:rsidRPr="00601E58">
        <w:rPr>
          <w:rFonts w:ascii="Times New Roman" w:eastAsia="Calibri" w:hAnsi="Times New Roman" w:cs="Times New Roman"/>
          <w:sz w:val="24"/>
          <w:szCs w:val="24"/>
          <w:lang w:val="tt-RU" w:eastAsia="en-US"/>
        </w:rPr>
        <w:tab/>
        <w:t>СП 35-103-2001 «Аз хәрәкәтләнүчеләр өчен мөмкин булган җәмәгать биналары һәм корылмалары»;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21.</w:t>
      </w:r>
      <w:r w:rsidRPr="00601E58">
        <w:rPr>
          <w:rFonts w:ascii="Times New Roman" w:eastAsia="Calibri" w:hAnsi="Times New Roman" w:cs="Times New Roman"/>
          <w:sz w:val="24"/>
          <w:szCs w:val="24"/>
          <w:lang w:val="tt-RU" w:eastAsia="en-US"/>
        </w:rPr>
        <w:tab/>
        <w:t>СП 35-105-2002 «Инвалидлар һәм халыкның башка аз хәрәкәтләнүче төркемнәре өчен үтемлелекне исәпкә алып, шәһәр төзелешен реконструкцияләү»;</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22.</w:t>
      </w:r>
      <w:r w:rsidRPr="00601E58">
        <w:rPr>
          <w:rFonts w:ascii="Times New Roman" w:eastAsia="Calibri" w:hAnsi="Times New Roman" w:cs="Times New Roman"/>
          <w:sz w:val="24"/>
          <w:szCs w:val="24"/>
          <w:lang w:val="tt-RU" w:eastAsia="en-US"/>
        </w:rPr>
        <w:tab/>
        <w:t>СП 35-106-2003 «Социаль хезмәт күрсәтү учреждениеләрен исәпләү һәм урнаштыру»;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23.</w:t>
      </w:r>
      <w:r w:rsidRPr="00601E58">
        <w:rPr>
          <w:rFonts w:ascii="Times New Roman" w:eastAsia="Calibri" w:hAnsi="Times New Roman" w:cs="Times New Roman"/>
          <w:sz w:val="24"/>
          <w:szCs w:val="24"/>
          <w:lang w:val="tt-RU" w:eastAsia="en-US"/>
        </w:rPr>
        <w:tab/>
        <w:t>СП 35-107-2003 «Билгеле яшәү урыны булмаган затларны вакытлыча тору учреждениеләре биналары";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lastRenderedPageBreak/>
        <w:t>24.</w:t>
      </w:r>
      <w:r w:rsidRPr="00601E58">
        <w:rPr>
          <w:rFonts w:ascii="Times New Roman" w:eastAsia="Calibri" w:hAnsi="Times New Roman" w:cs="Times New Roman"/>
          <w:sz w:val="24"/>
          <w:szCs w:val="24"/>
          <w:lang w:val="tt-RU" w:eastAsia="en-US"/>
        </w:rPr>
        <w:tab/>
        <w:t>СП 35-116-2006 «Мөмкинлекләре чикләнгән балалар һәм яшүсмерләр өчен тернәкләндерү үзәкләре»;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25.</w:t>
      </w:r>
      <w:r w:rsidRPr="00601E58">
        <w:rPr>
          <w:rFonts w:ascii="Times New Roman" w:eastAsia="Calibri" w:hAnsi="Times New Roman" w:cs="Times New Roman"/>
          <w:sz w:val="24"/>
          <w:szCs w:val="24"/>
          <w:lang w:val="tt-RU" w:eastAsia="en-US"/>
        </w:rPr>
        <w:tab/>
        <w:t>СП 35-112-2005 «Интернат-йортлар»;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26.</w:t>
      </w:r>
      <w:r w:rsidRPr="00601E58">
        <w:rPr>
          <w:rFonts w:ascii="Times New Roman" w:eastAsia="Calibri" w:hAnsi="Times New Roman" w:cs="Times New Roman"/>
          <w:sz w:val="24"/>
          <w:szCs w:val="24"/>
          <w:lang w:val="tt-RU" w:eastAsia="en-US"/>
        </w:rPr>
        <w:tab/>
        <w:t>СП 35-117-2006 «Инвалид балалар өчен интернат-йортлар»;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27.</w:t>
      </w:r>
      <w:r w:rsidRPr="00601E58">
        <w:rPr>
          <w:rFonts w:ascii="Times New Roman" w:eastAsia="Calibri" w:hAnsi="Times New Roman" w:cs="Times New Roman"/>
          <w:sz w:val="24"/>
          <w:szCs w:val="24"/>
          <w:lang w:val="tt-RU" w:eastAsia="en-US"/>
        </w:rPr>
        <w:tab/>
        <w:t>СП 4.13130.2008 «Янгынга каршы саклау системалары. Янгын саклау объектларында янгын чыгу очракларын чикләү. Күләмле-планлаштыру һәм конструктив карарларга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28.</w:t>
      </w:r>
      <w:r w:rsidRPr="00601E58">
        <w:rPr>
          <w:rFonts w:ascii="Times New Roman" w:eastAsia="Calibri" w:hAnsi="Times New Roman" w:cs="Times New Roman"/>
          <w:sz w:val="24"/>
          <w:szCs w:val="24"/>
          <w:lang w:val="tt-RU" w:eastAsia="en-US"/>
        </w:rPr>
        <w:tab/>
        <w:t>СП 411-04-2000 «Җылылык белән тәэмин итүнең автоном чыганакларын проектлау»;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29.</w:t>
      </w:r>
      <w:r w:rsidRPr="00601E58">
        <w:rPr>
          <w:rFonts w:ascii="Times New Roman" w:eastAsia="Calibri" w:hAnsi="Times New Roman" w:cs="Times New Roman"/>
          <w:sz w:val="24"/>
          <w:szCs w:val="24"/>
          <w:lang w:val="tt-RU" w:eastAsia="en-US"/>
        </w:rPr>
        <w:tab/>
        <w:t>СП 41-08-2004 «Газ ягулыгында җылылык - нераторлы торак биналарны фатир саен җылылык белән тәэмин итү»;</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30.</w:t>
      </w:r>
      <w:r w:rsidRPr="00601E58">
        <w:rPr>
          <w:rFonts w:ascii="Times New Roman" w:eastAsia="Calibri" w:hAnsi="Times New Roman" w:cs="Times New Roman"/>
          <w:sz w:val="24"/>
          <w:szCs w:val="24"/>
          <w:lang w:val="tt-RU" w:eastAsia="en-US"/>
        </w:rPr>
        <w:tab/>
        <w:t>СП 42.13330.2011 СНиП 2.07.01-89* «Шәһәр төзелеше. Шәһәр һәм авыл җирлекләрен планлаштыру һәм төзү»;</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31.</w:t>
      </w:r>
      <w:r w:rsidRPr="00601E58">
        <w:rPr>
          <w:rFonts w:ascii="Times New Roman" w:eastAsia="Calibri" w:hAnsi="Times New Roman" w:cs="Times New Roman"/>
          <w:sz w:val="24"/>
          <w:szCs w:val="24"/>
          <w:lang w:val="tt-RU" w:eastAsia="en-US"/>
        </w:rPr>
        <w:tab/>
        <w:t>СП 42-101-2003 «Металл һәм полиэтилен торбалардан газ бүлү системаларын проектлау һәм төзү буенча Гомуми нигезләмәләр».</w:t>
      </w:r>
    </w:p>
    <w:p w:rsidR="001478C0" w:rsidRPr="00601E58" w:rsidRDefault="001478C0" w:rsidP="001478C0">
      <w:pPr>
        <w:spacing w:after="0" w:line="240" w:lineRule="auto"/>
        <w:ind w:firstLine="851"/>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Төзелеш нормалары (СН)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w:t>
      </w:r>
      <w:r w:rsidRPr="00601E58">
        <w:rPr>
          <w:rFonts w:ascii="Times New Roman" w:eastAsia="Calibri" w:hAnsi="Times New Roman" w:cs="Times New Roman"/>
          <w:sz w:val="24"/>
          <w:szCs w:val="24"/>
          <w:lang w:val="tt-RU" w:eastAsia="en-US"/>
        </w:rPr>
        <w:tab/>
        <w:t>СН 441-72* «Предприятиеләр, биналар һәм корылмалар мәйданчыклары һәм участоклары коймаларын проектлаштыру буенча күрсәтмәләр»;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w:t>
      </w:r>
      <w:r w:rsidRPr="00601E58">
        <w:rPr>
          <w:rFonts w:ascii="Times New Roman" w:eastAsia="Calibri" w:hAnsi="Times New Roman" w:cs="Times New Roman"/>
          <w:sz w:val="24"/>
          <w:szCs w:val="24"/>
          <w:lang w:val="tt-RU" w:eastAsia="en-US"/>
        </w:rPr>
        <w:tab/>
        <w:t>№ 452-73 «Магистраль торбаүткәргечләр өчен җир бүлеп бирү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w:t>
      </w:r>
      <w:r w:rsidRPr="00601E58">
        <w:rPr>
          <w:rFonts w:ascii="Times New Roman" w:eastAsia="Calibri" w:hAnsi="Times New Roman" w:cs="Times New Roman"/>
          <w:sz w:val="24"/>
          <w:szCs w:val="24"/>
          <w:lang w:val="tt-RU" w:eastAsia="en-US"/>
        </w:rPr>
        <w:tab/>
        <w:t>№ 455-73 «Балык хуҗалыгы предприятиеләре өчен җир бүлеп бирү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w:t>
      </w:r>
      <w:r w:rsidRPr="00601E58">
        <w:rPr>
          <w:rFonts w:ascii="Times New Roman" w:eastAsia="Calibri" w:hAnsi="Times New Roman" w:cs="Times New Roman"/>
          <w:sz w:val="24"/>
          <w:szCs w:val="24"/>
          <w:lang w:val="tt-RU" w:eastAsia="en-US"/>
        </w:rPr>
        <w:tab/>
        <w:t>№ 456-73 «Магистраль суүткәргечләр һәм канализация коллекторлары өчен җир бүлеп бирү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w:t>
      </w:r>
      <w:r w:rsidRPr="00601E58">
        <w:rPr>
          <w:rFonts w:ascii="Times New Roman" w:eastAsia="Calibri" w:hAnsi="Times New Roman" w:cs="Times New Roman"/>
          <w:sz w:val="24"/>
          <w:szCs w:val="24"/>
          <w:lang w:val="tt-RU" w:eastAsia="en-US"/>
        </w:rPr>
        <w:tab/>
        <w:t>С 457-74 «Аэропортлар өчен җир бүлеп бирү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6.</w:t>
      </w:r>
      <w:r w:rsidRPr="00601E58">
        <w:rPr>
          <w:rFonts w:ascii="Times New Roman" w:eastAsia="Calibri" w:hAnsi="Times New Roman" w:cs="Times New Roman"/>
          <w:sz w:val="24"/>
          <w:szCs w:val="24"/>
          <w:lang w:val="tt-RU" w:eastAsia="en-US"/>
        </w:rPr>
        <w:tab/>
        <w:t>№ 461-74 «Элемтә линияләре өчен җир бүлеп бирү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w:t>
      </w:r>
      <w:r w:rsidRPr="00601E58">
        <w:rPr>
          <w:rFonts w:ascii="Times New Roman" w:eastAsia="Calibri" w:hAnsi="Times New Roman" w:cs="Times New Roman"/>
          <w:sz w:val="24"/>
          <w:szCs w:val="24"/>
          <w:lang w:val="tt-RU" w:eastAsia="en-US"/>
        </w:rPr>
        <w:tab/>
        <w:t>№ 467-74 «Автомобиль юллары өчен җир бүлеп бирү нормалары».</w:t>
      </w:r>
    </w:p>
    <w:p w:rsidR="001478C0" w:rsidRPr="00601E58" w:rsidRDefault="001478C0" w:rsidP="001478C0">
      <w:pPr>
        <w:spacing w:after="0" w:line="240" w:lineRule="auto"/>
        <w:ind w:firstLine="851"/>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Ведомство төзелеш нормалары (ВСН)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w:t>
      </w:r>
      <w:r w:rsidRPr="00601E58">
        <w:rPr>
          <w:rFonts w:ascii="Times New Roman" w:eastAsia="Calibri" w:hAnsi="Times New Roman" w:cs="Times New Roman"/>
          <w:sz w:val="24"/>
          <w:szCs w:val="24"/>
          <w:lang w:val="tt-RU" w:eastAsia="en-US"/>
        </w:rPr>
        <w:tab/>
        <w:t>ВСН 01-89 «Автомобильләргә хезмәт күрсәтү предприятиеләре»;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w:t>
      </w:r>
      <w:r w:rsidRPr="00601E58">
        <w:rPr>
          <w:rFonts w:ascii="Times New Roman" w:eastAsia="Calibri" w:hAnsi="Times New Roman" w:cs="Times New Roman"/>
          <w:sz w:val="24"/>
          <w:szCs w:val="24"/>
          <w:lang w:val="tt-RU" w:eastAsia="en-US"/>
        </w:rPr>
        <w:tab/>
        <w:t>№ 33-2. 2. 12-87 «Мелиорация системалары һәм корылмалары. Насос станцияләре. Проектлау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w:t>
      </w:r>
      <w:r w:rsidRPr="00601E58">
        <w:rPr>
          <w:rFonts w:ascii="Times New Roman" w:eastAsia="Calibri" w:hAnsi="Times New Roman" w:cs="Times New Roman"/>
          <w:sz w:val="24"/>
          <w:szCs w:val="24"/>
          <w:lang w:val="tt-RU" w:eastAsia="en-US"/>
        </w:rPr>
        <w:tab/>
        <w:t>ВСН 60-89 «Торак һәм иҗтимагый биналарның инженерлык җиһазларын элемтә, сигнализация һәм диспетчерлаштыру җайланмалары. Проектлау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w:t>
      </w:r>
      <w:r w:rsidRPr="00601E58">
        <w:rPr>
          <w:rFonts w:ascii="Times New Roman" w:eastAsia="Calibri" w:hAnsi="Times New Roman" w:cs="Times New Roman"/>
          <w:sz w:val="24"/>
          <w:szCs w:val="24"/>
          <w:lang w:val="tt-RU" w:eastAsia="en-US"/>
        </w:rPr>
        <w:tab/>
        <w:t>61-89(р) «Торак йортларны реконструкцияләү һәм капиталь ремонтлау. Проектлау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w:t>
      </w:r>
      <w:r w:rsidRPr="00601E58">
        <w:rPr>
          <w:rFonts w:ascii="Times New Roman" w:eastAsia="Calibri" w:hAnsi="Times New Roman" w:cs="Times New Roman"/>
          <w:sz w:val="24"/>
          <w:szCs w:val="24"/>
          <w:lang w:val="tt-RU" w:eastAsia="en-US"/>
        </w:rPr>
        <w:tab/>
        <w:t>ВСН 62-91* «Гомуми белем бирү мохитен инвалидлар һәм халыкның аз хәрәкәтләнүче төркемнәрен исәпкә алып проектлау".</w:t>
      </w:r>
    </w:p>
    <w:p w:rsidR="001478C0" w:rsidRPr="00601E58" w:rsidRDefault="001478C0" w:rsidP="001478C0">
      <w:pPr>
        <w:spacing w:after="0" w:line="240" w:lineRule="auto"/>
        <w:ind w:firstLine="851"/>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Тармак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hAnsi="Times New Roman" w:cs="Times New Roman"/>
          <w:sz w:val="24"/>
          <w:szCs w:val="24"/>
        </w:rPr>
        <w:t xml:space="preserve">ОДН 218.012-99 </w:t>
      </w:r>
      <w:r w:rsidRPr="00601E58">
        <w:rPr>
          <w:rFonts w:ascii="Times New Roman" w:eastAsia="Calibri" w:hAnsi="Times New Roman" w:cs="Times New Roman"/>
          <w:sz w:val="24"/>
          <w:szCs w:val="24"/>
          <w:lang w:val="tt-RU" w:eastAsia="en-US"/>
        </w:rPr>
        <w:t>«Магистраль автомобиль юлларында урнашкан күпер корылмаларында киртәләү җайланмаларына карата гомуми техник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hAnsi="Times New Roman" w:cs="Times New Roman"/>
          <w:sz w:val="24"/>
          <w:szCs w:val="24"/>
        </w:rPr>
        <w:t xml:space="preserve">ОСН 3.02.01-97 </w:t>
      </w:r>
      <w:r w:rsidRPr="00601E58">
        <w:rPr>
          <w:rFonts w:ascii="Times New Roman" w:eastAsia="Calibri" w:hAnsi="Times New Roman" w:cs="Times New Roman"/>
          <w:sz w:val="24"/>
          <w:szCs w:val="24"/>
          <w:lang w:val="tt-RU" w:eastAsia="en-US"/>
        </w:rPr>
        <w:t>«Торак - коммуналь юллар өчен җирләрне проектлау нормалары һәм кагыйдәләре»;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hAnsi="Times New Roman" w:cs="Times New Roman"/>
          <w:sz w:val="24"/>
          <w:szCs w:val="24"/>
          <w:lang w:val="tt-RU"/>
        </w:rPr>
        <w:t xml:space="preserve">ОСН АПК 2.10.14.001-04 </w:t>
      </w:r>
      <w:r w:rsidRPr="00601E58">
        <w:rPr>
          <w:rFonts w:ascii="Times New Roman" w:eastAsia="Calibri" w:hAnsi="Times New Roman" w:cs="Times New Roman"/>
          <w:sz w:val="24"/>
          <w:szCs w:val="24"/>
          <w:lang w:val="tt-RU" w:eastAsia="en-US"/>
        </w:rPr>
        <w:t>«Терлекчелек, җәнлекчелек һәм кошчылык предприятиеләре һәм авыл хуҗалыгы билгеләнешендәге башка объектлар өчен административ, көнкүреш биналарын һәм бүлмәләрне проектлау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hAnsi="Times New Roman" w:cs="Times New Roman"/>
          <w:sz w:val="24"/>
          <w:szCs w:val="24"/>
        </w:rPr>
        <w:t xml:space="preserve">ОСТ   218.1.002-2003   </w:t>
      </w:r>
      <w:r w:rsidRPr="00601E58">
        <w:rPr>
          <w:rFonts w:ascii="Times New Roman" w:eastAsia="Calibri" w:hAnsi="Times New Roman" w:cs="Times New Roman"/>
          <w:sz w:val="24"/>
          <w:szCs w:val="24"/>
          <w:lang w:val="tt-RU" w:eastAsia="en-US"/>
        </w:rPr>
        <w:t>«Автомобиль юлларында автобус тукталышлары.  Гомуми техник шартлар»;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Халык китапханәсе эшчәнлегенең 2008 елның 22 маенда кабул ителгән модель стандарты.</w:t>
      </w:r>
    </w:p>
    <w:p w:rsidR="001478C0" w:rsidRPr="00601E58" w:rsidRDefault="001478C0" w:rsidP="001478C0">
      <w:pPr>
        <w:spacing w:after="0" w:line="240" w:lineRule="auto"/>
        <w:ind w:firstLine="851"/>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Санитар кагыйдәләр һәм нормалар (СанПиН)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w:t>
      </w:r>
      <w:r w:rsidRPr="00601E58">
        <w:rPr>
          <w:rFonts w:ascii="Times New Roman" w:eastAsia="Calibri" w:hAnsi="Times New Roman" w:cs="Times New Roman"/>
          <w:sz w:val="24"/>
          <w:szCs w:val="24"/>
          <w:lang w:val="tt-RU" w:eastAsia="en-US"/>
        </w:rPr>
        <w:tab/>
        <w:t>СанПин 1.2584-10 «Пестицидлар һәм агрохимикатларны куллану, саклау, ташу, сату, куллану, зарарсызландыру һәм утильләштерү процессларының куркынычсызлыгына гигиеник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w:t>
      </w:r>
      <w:r w:rsidRPr="00601E58">
        <w:rPr>
          <w:rFonts w:ascii="Times New Roman" w:eastAsia="Calibri" w:hAnsi="Times New Roman" w:cs="Times New Roman"/>
          <w:sz w:val="24"/>
          <w:szCs w:val="24"/>
          <w:lang w:val="tt-RU" w:eastAsia="en-US"/>
        </w:rPr>
        <w:tab/>
        <w:t>СанПин 2.1.2882-11 «Зиратларны, зиратларны, биналарны һәм каберлекләрне карап тотуга гигиеник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w:t>
      </w:r>
      <w:r w:rsidRPr="00601E58">
        <w:rPr>
          <w:rFonts w:ascii="Times New Roman" w:eastAsia="Calibri" w:hAnsi="Times New Roman" w:cs="Times New Roman"/>
          <w:sz w:val="24"/>
          <w:szCs w:val="24"/>
          <w:lang w:val="tt-RU" w:eastAsia="en-US"/>
        </w:rPr>
        <w:tab/>
        <w:t>СанПиН 2.1.2.1188-03 «Йөзү бассейннары. Су корылмасына, эксплуатациясенә һәм сыйфатына гигиеник таләпләр. Сыйфат контроле»;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w:t>
      </w:r>
      <w:r w:rsidRPr="00601E58">
        <w:rPr>
          <w:rFonts w:ascii="Times New Roman" w:eastAsia="Calibri" w:hAnsi="Times New Roman" w:cs="Times New Roman"/>
          <w:sz w:val="24"/>
          <w:szCs w:val="24"/>
          <w:lang w:val="tt-RU" w:eastAsia="en-US"/>
        </w:rPr>
        <w:tab/>
        <w:t>СанПиН 2.1.2.1331-03 «Аквапаркларның су корылышына, эксплуатациясенә һәм сыйфатына гигиеник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w:t>
      </w:r>
      <w:r w:rsidRPr="00601E58">
        <w:rPr>
          <w:rFonts w:ascii="Times New Roman" w:eastAsia="Calibri" w:hAnsi="Times New Roman" w:cs="Times New Roman"/>
          <w:sz w:val="24"/>
          <w:szCs w:val="24"/>
          <w:lang w:val="tt-RU" w:eastAsia="en-US"/>
        </w:rPr>
        <w:tab/>
        <w:t>СанПиН 2.1.2645-10 «Торак биналарда һәм биналарда яшәү шартларына карата санитар-эпидемиологик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lastRenderedPageBreak/>
        <w:t>6.</w:t>
      </w:r>
      <w:r w:rsidRPr="00601E58">
        <w:rPr>
          <w:rFonts w:ascii="Times New Roman" w:eastAsia="Calibri" w:hAnsi="Times New Roman" w:cs="Times New Roman"/>
          <w:sz w:val="24"/>
          <w:szCs w:val="24"/>
          <w:lang w:val="tt-RU" w:eastAsia="en-US"/>
        </w:rPr>
        <w:tab/>
        <w:t>СанПиН 2.1.3.2630-10 «Медицина эшчәнлеген башкаручы оешмаларга карата санитар-эпидемиологик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w:t>
      </w:r>
      <w:r w:rsidRPr="00601E58">
        <w:rPr>
          <w:rFonts w:ascii="Times New Roman" w:eastAsia="Calibri" w:hAnsi="Times New Roman" w:cs="Times New Roman"/>
          <w:sz w:val="24"/>
          <w:szCs w:val="24"/>
          <w:lang w:val="tt-RU" w:eastAsia="en-US"/>
        </w:rPr>
        <w:tab/>
        <w:t>СанПиН 2.1.4.1074-01 «Эчәргә яраклы су. Үзәкләштерелгән эчә торган су белән тәэмин итүнең сыйфатына гигиеник таләпләр. Сыйфат контроле»;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w:t>
      </w:r>
      <w:r w:rsidRPr="00601E58">
        <w:rPr>
          <w:rFonts w:ascii="Times New Roman" w:eastAsia="Calibri" w:hAnsi="Times New Roman" w:cs="Times New Roman"/>
          <w:sz w:val="24"/>
          <w:szCs w:val="24"/>
          <w:lang w:val="tt-RU" w:eastAsia="en-US"/>
        </w:rPr>
        <w:tab/>
        <w:t>СанПин 2.1.4.1110-02 «Су белән тәэмин итү чыганакларын һәм эчәргә яраклы суларны санитар саклау зоналары»;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9.</w:t>
      </w:r>
      <w:r w:rsidRPr="00601E58">
        <w:rPr>
          <w:rFonts w:ascii="Times New Roman" w:eastAsia="Calibri" w:hAnsi="Times New Roman" w:cs="Times New Roman"/>
          <w:sz w:val="24"/>
          <w:szCs w:val="24"/>
          <w:lang w:val="tt-RU" w:eastAsia="en-US"/>
        </w:rPr>
        <w:tab/>
        <w:t>СанПиН 2.1.4.1175-02 «Су сыйфатына карата гигиеник таләпләр. Чыганакларны санитар саклау»;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10.</w:t>
      </w:r>
      <w:r w:rsidRPr="00601E58">
        <w:rPr>
          <w:rFonts w:ascii="Times New Roman" w:eastAsia="Calibri" w:hAnsi="Times New Roman" w:cs="Times New Roman"/>
          <w:sz w:val="24"/>
          <w:szCs w:val="24"/>
          <w:lang w:val="tt-RU" w:eastAsia="en-US"/>
        </w:rPr>
        <w:tab/>
        <w:t>СанПиН 2.1.5.980-00 «Су өслекләрне саклауга гигиеник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11.</w:t>
      </w:r>
      <w:r w:rsidRPr="00601E58">
        <w:rPr>
          <w:rFonts w:ascii="Times New Roman" w:eastAsia="Calibri" w:hAnsi="Times New Roman" w:cs="Times New Roman"/>
          <w:sz w:val="24"/>
          <w:szCs w:val="24"/>
          <w:lang w:val="tt-RU" w:eastAsia="en-US"/>
        </w:rPr>
        <w:tab/>
        <w:t>СанПиН 2.1.6.1032-01 «Сыйфатны тәэмин итүгә гигиеник таләпләр торак пунктларның атмосфера һавасы»;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12.</w:t>
      </w:r>
      <w:r w:rsidRPr="00601E58">
        <w:rPr>
          <w:rFonts w:ascii="Times New Roman" w:eastAsia="Calibri" w:hAnsi="Times New Roman" w:cs="Times New Roman"/>
          <w:sz w:val="24"/>
          <w:szCs w:val="24"/>
          <w:lang w:val="tt-RU" w:eastAsia="en-US"/>
        </w:rPr>
        <w:tab/>
        <w:t>СанПиН 2.1.7.2790-10 «Медицина калдыклары белән эш итүгә карата санитар-эпидемиологик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13.</w:t>
      </w:r>
      <w:r w:rsidRPr="00601E58">
        <w:rPr>
          <w:rFonts w:ascii="Times New Roman" w:eastAsia="Calibri" w:hAnsi="Times New Roman" w:cs="Times New Roman"/>
          <w:sz w:val="24"/>
          <w:szCs w:val="24"/>
          <w:lang w:val="tt-RU" w:eastAsia="en-US"/>
        </w:rPr>
        <w:tab/>
        <w:t>СанПиН 2.1.7.1287-03 «Туфрак сыйфатына карата санитар-эпидемиологик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14.</w:t>
      </w:r>
      <w:r w:rsidRPr="00601E58">
        <w:rPr>
          <w:rFonts w:ascii="Times New Roman" w:eastAsia="Calibri" w:hAnsi="Times New Roman" w:cs="Times New Roman"/>
          <w:sz w:val="24"/>
          <w:szCs w:val="24"/>
          <w:lang w:val="tt-RU" w:eastAsia="en-US"/>
        </w:rPr>
        <w:tab/>
        <w:t>СанПиН 2.1.7.197-07 «Туфрак сыйфатына карата санитар-эпидемиологик таләпләр. Үзгәртү № 1 к СанПиН 2.1.7.1287-03»;</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15.</w:t>
      </w:r>
      <w:r w:rsidRPr="00601E58">
        <w:rPr>
          <w:rFonts w:ascii="Times New Roman" w:eastAsia="Calibri" w:hAnsi="Times New Roman" w:cs="Times New Roman"/>
          <w:sz w:val="24"/>
          <w:szCs w:val="24"/>
          <w:lang w:val="tt-RU" w:eastAsia="en-US"/>
        </w:rPr>
        <w:tab/>
        <w:t>СанПиН 2.1.7.1322-03 «Җитештерү һәм куллану калдыкларын урнаштыруга һәм зарарсызлауга гигиеник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16.</w:t>
      </w:r>
      <w:r w:rsidRPr="00601E58">
        <w:rPr>
          <w:rFonts w:ascii="Times New Roman" w:eastAsia="Calibri" w:hAnsi="Times New Roman" w:cs="Times New Roman"/>
          <w:sz w:val="24"/>
          <w:szCs w:val="24"/>
          <w:lang w:val="tt-RU" w:eastAsia="en-US"/>
        </w:rPr>
        <w:tab/>
        <w:t>СанПиН 2.1.8/2.2.4.1190-03 «Коры җирдә хәрәкәтле радиоэлемтә чараларын урнаштыруга һәм эксплуатацияләүгә карата гигиеник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17.</w:t>
      </w:r>
      <w:r w:rsidRPr="00601E58">
        <w:rPr>
          <w:rFonts w:ascii="Times New Roman" w:eastAsia="Calibri" w:hAnsi="Times New Roman" w:cs="Times New Roman"/>
          <w:sz w:val="24"/>
          <w:szCs w:val="24"/>
          <w:lang w:val="tt-RU" w:eastAsia="en-US"/>
        </w:rPr>
        <w:tab/>
        <w:t>СанПиН 2.1.8/2.2.4.1383-03 «Тапшыручы радиотехник объектларны урнаштыру һәм эксплуатацияләүгә гигиена таләпләре»;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18.</w:t>
      </w:r>
      <w:r w:rsidRPr="00601E58">
        <w:rPr>
          <w:rFonts w:ascii="Times New Roman" w:eastAsia="Calibri" w:hAnsi="Times New Roman" w:cs="Times New Roman"/>
          <w:sz w:val="24"/>
          <w:szCs w:val="24"/>
          <w:lang w:val="tt-RU" w:eastAsia="en-US"/>
        </w:rPr>
        <w:tab/>
        <w:t>СанПиН 2.1.8/2.2.4.2302-07 «Тапшыручы радиотехник объектларны урнаштыру һәм эксплуатацияләүгә карата гигиена таләпләре. СанПиН № 1 үзгәрешләр 2.1.8/2.2.4.1383-03 к;</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19.</w:t>
      </w:r>
      <w:r w:rsidRPr="00601E58">
        <w:rPr>
          <w:rFonts w:ascii="Times New Roman" w:eastAsia="Calibri" w:hAnsi="Times New Roman" w:cs="Times New Roman"/>
          <w:sz w:val="24"/>
          <w:szCs w:val="24"/>
          <w:lang w:val="tt-RU" w:eastAsia="en-US"/>
        </w:rPr>
        <w:tab/>
        <w:t>СанПиН 2.2.1/2.1.1.1076-01 «Торак һәм иҗтимагый биналар һәм территорияләрнең инсоляциясенә һәм кояштан саклау буенча гигиеник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20.</w:t>
      </w:r>
      <w:r w:rsidRPr="00601E58">
        <w:rPr>
          <w:rFonts w:ascii="Times New Roman" w:eastAsia="Calibri" w:hAnsi="Times New Roman" w:cs="Times New Roman"/>
          <w:sz w:val="24"/>
          <w:szCs w:val="24"/>
          <w:lang w:val="tt-RU" w:eastAsia="en-US"/>
        </w:rPr>
        <w:tab/>
        <w:t>СанПиН 2.2.1/2.1.1.1200-03 «Санитар - саклау зоналары һәм санитар класс-предприятиеләрне, корылмаларны һәм башка объектларны сертификацияләү» (2010 ел);</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21.</w:t>
      </w:r>
      <w:r w:rsidRPr="00601E58">
        <w:rPr>
          <w:rFonts w:ascii="Times New Roman" w:eastAsia="Calibri" w:hAnsi="Times New Roman" w:cs="Times New Roman"/>
          <w:sz w:val="24"/>
          <w:szCs w:val="24"/>
          <w:lang w:val="tt-RU" w:eastAsia="en-US"/>
        </w:rPr>
        <w:tab/>
        <w:t>СанПиН 2.2.1/2.1.1.2361-08 «Санитар-эпидемиологик кагыйдәләргә һәм нормаларга карата 1 нче номерлы үзгәрешләр «санитар - саклау зоналары һәм предприятиеләрне, корылмаларны һәм башка объектларны санитар классификацияләү". Яңа редакция»;</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22.  СанПиН 2.2.1/2.1.1.2555-09 «Үзгәртү № 2 СанПиН 2.2.1/2.1.1.1200-03</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«Предприятиеләрнең, корылмаларның һәм башка объектларның санитар-саклау зоналары һәм санитар классификациясе. Яңа редакция»;</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23.</w:t>
      </w:r>
      <w:r w:rsidRPr="00601E58">
        <w:rPr>
          <w:rFonts w:ascii="Times New Roman" w:eastAsia="Calibri" w:hAnsi="Times New Roman" w:cs="Times New Roman"/>
          <w:sz w:val="24"/>
          <w:szCs w:val="24"/>
          <w:lang w:val="tt-RU" w:eastAsia="en-US"/>
        </w:rPr>
        <w:tab/>
        <w:t>СанПиН 2.2.1/2.1.1.2739-10 № 3 СанПиНга үзгәрешләр һәм өстәмәләр кертү 2.2.1/2.1.1.1200-03 «Предприятиеләрнең, корылмаларның һәм башка объектларның санитар-саклау зоналары һәм санитар классификациясе. Яңа редакция»;</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24.</w:t>
      </w:r>
      <w:r w:rsidRPr="00601E58">
        <w:rPr>
          <w:rFonts w:ascii="Times New Roman" w:eastAsia="Calibri" w:hAnsi="Times New Roman" w:cs="Times New Roman"/>
          <w:sz w:val="24"/>
          <w:szCs w:val="24"/>
          <w:lang w:val="tt-RU" w:eastAsia="en-US"/>
        </w:rPr>
        <w:tab/>
        <w:t>СанПиН 2.2.1/2.1.1.1278-03 «Торак һәм җәмәгать биналарын табигый, ясалма һәм заманча яктырту буенча гигиена таләпләре»;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25.</w:t>
      </w:r>
      <w:r w:rsidRPr="00601E58">
        <w:rPr>
          <w:rFonts w:ascii="Times New Roman" w:eastAsia="Calibri" w:hAnsi="Times New Roman" w:cs="Times New Roman"/>
          <w:sz w:val="24"/>
          <w:szCs w:val="24"/>
          <w:lang w:val="tt-RU" w:eastAsia="en-US"/>
        </w:rPr>
        <w:tab/>
        <w:t>СанПиН 2.2.4.1191-03 «Җитештерү шартларында электромагнит кырлар»;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 xml:space="preserve"> </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26.</w:t>
      </w:r>
      <w:r w:rsidRPr="00601E58">
        <w:rPr>
          <w:rFonts w:ascii="Times New Roman" w:eastAsia="Calibri" w:hAnsi="Times New Roman" w:cs="Times New Roman"/>
          <w:sz w:val="24"/>
          <w:szCs w:val="24"/>
          <w:lang w:val="tt-RU" w:eastAsia="en-US"/>
        </w:rPr>
        <w:tab/>
        <w:t>СанПин 2.3.6.1079-01 «Җәмәгать туклануын оештыру, аларда азык-төлек продуктлары һәм азык-төлек чималын әзерләү һәм оборонага сәләтлелек буенча санитар-эпидемиологик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27.</w:t>
      </w:r>
      <w:r w:rsidRPr="00601E58">
        <w:rPr>
          <w:rFonts w:ascii="Times New Roman" w:eastAsia="Calibri" w:hAnsi="Times New Roman" w:cs="Times New Roman"/>
          <w:sz w:val="24"/>
          <w:szCs w:val="24"/>
          <w:lang w:val="tt-RU" w:eastAsia="en-US"/>
        </w:rPr>
        <w:tab/>
        <w:t>СанПин 2.4.121 - 03 «Социаль реабилитациягә мохтаҗ балигъ булмаган балалар өчен махсус учреждениеләрне урнаштыруга, карап тотуга, җиһазлауга һәм эш режимына гигиеник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28.</w:t>
      </w:r>
      <w:r w:rsidRPr="00601E58">
        <w:rPr>
          <w:rFonts w:ascii="Times New Roman" w:eastAsia="Calibri" w:hAnsi="Times New Roman" w:cs="Times New Roman"/>
          <w:sz w:val="24"/>
          <w:szCs w:val="24"/>
          <w:lang w:val="tt-RU" w:eastAsia="en-US"/>
        </w:rPr>
        <w:tab/>
        <w:t>СанПин 2.4.1.2660-10 «Мәктәпкәчә оешмаларда эш режимын булдыруга, карап тотуга һәм оештыруга карата санитар-эпидемиологик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29.</w:t>
      </w:r>
      <w:r w:rsidRPr="00601E58">
        <w:rPr>
          <w:rFonts w:ascii="Times New Roman" w:eastAsia="Calibri" w:hAnsi="Times New Roman" w:cs="Times New Roman"/>
          <w:sz w:val="24"/>
          <w:szCs w:val="24"/>
          <w:lang w:val="tt-RU" w:eastAsia="en-US"/>
        </w:rPr>
        <w:tab/>
        <w:t>СанПин 2.4.2.1178-02 «Гомуми белем бирү учреждениеләрендә уку шартларына гигиеник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30.</w:t>
      </w:r>
      <w:r w:rsidRPr="00601E58">
        <w:rPr>
          <w:rFonts w:ascii="Times New Roman" w:eastAsia="Calibri" w:hAnsi="Times New Roman" w:cs="Times New Roman"/>
          <w:sz w:val="24"/>
          <w:szCs w:val="24"/>
          <w:lang w:val="tt-RU" w:eastAsia="en-US"/>
        </w:rPr>
        <w:tab/>
        <w:t>2.4.3.1186-03 «Башлангыч һөнәри белем бирү учреждениеләрендә укыту-җитештерү процессын оештыруга карата санитар - эпидемиологик таләпләр» СанПин 2.4.3.1186-03;</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31.</w:t>
      </w:r>
      <w:r w:rsidRPr="00601E58">
        <w:rPr>
          <w:rFonts w:ascii="Times New Roman" w:eastAsia="Calibri" w:hAnsi="Times New Roman" w:cs="Times New Roman"/>
          <w:sz w:val="24"/>
          <w:szCs w:val="24"/>
          <w:lang w:val="tt-RU" w:eastAsia="en-US"/>
        </w:rPr>
        <w:tab/>
        <w:t>2.4.4.1204-03 «Шәһәр читендәге стационар балалар ял итү һәм сәламәтләндерү учреждениеләренең эш режимын булдыруга, карап тотуга һәм оештыруга карата санитар-эпидемиологик таләпләр» СанПин 2.4.4.1204-03;</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lastRenderedPageBreak/>
        <w:t>32.</w:t>
      </w:r>
      <w:r w:rsidRPr="00601E58">
        <w:rPr>
          <w:rFonts w:ascii="Times New Roman" w:eastAsia="Calibri" w:hAnsi="Times New Roman" w:cs="Times New Roman"/>
          <w:sz w:val="24"/>
          <w:szCs w:val="24"/>
          <w:lang w:val="tt-RU" w:eastAsia="en-US"/>
        </w:rPr>
        <w:tab/>
        <w:t>СанПин 2.4.4.1251-03 «Балаларга өстәмә белем бирү учреждениеләренә (мәктәптән тыш учреждениеләр) карата санитар-эпидемиологик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33.</w:t>
      </w:r>
      <w:r w:rsidRPr="00601E58">
        <w:rPr>
          <w:rFonts w:ascii="Times New Roman" w:eastAsia="Calibri" w:hAnsi="Times New Roman" w:cs="Times New Roman"/>
          <w:sz w:val="24"/>
          <w:szCs w:val="24"/>
          <w:lang w:val="tt-RU" w:eastAsia="en-US"/>
        </w:rPr>
        <w:tab/>
        <w:t>СанПин 2.6.1.2523-09 (РРБ-99/2009) «Радиацион куркынычсызлык нормалары»;</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34.</w:t>
      </w:r>
      <w:r w:rsidRPr="00601E58">
        <w:rPr>
          <w:rFonts w:ascii="Times New Roman" w:eastAsia="Calibri" w:hAnsi="Times New Roman" w:cs="Times New Roman"/>
          <w:sz w:val="24"/>
          <w:szCs w:val="24"/>
          <w:lang w:val="tt-RU" w:eastAsia="en-US"/>
        </w:rPr>
        <w:tab/>
        <w:t>СанПин 2971-84 «Сәнәгать ешлыгының алмаш токының электр тапшыргычының һава линияләре төзелә торган электр кырыннан халыкны яклау буенча санитар нормалар һәм кагыйдәләр»;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35.</w:t>
      </w:r>
      <w:r w:rsidRPr="00601E58">
        <w:rPr>
          <w:rFonts w:ascii="Times New Roman" w:eastAsia="Calibri" w:hAnsi="Times New Roman" w:cs="Times New Roman"/>
          <w:sz w:val="24"/>
          <w:szCs w:val="24"/>
          <w:lang w:val="tt-RU" w:eastAsia="en-US"/>
        </w:rPr>
        <w:tab/>
        <w:t>СанПин 3907-85 «Сусаклагычларны проектлау, төзү һәм эксплуатацияләү буенча санитар кагыйдәләр»;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36.</w:t>
      </w:r>
      <w:r w:rsidRPr="00601E58">
        <w:rPr>
          <w:rFonts w:ascii="Times New Roman" w:eastAsia="Calibri" w:hAnsi="Times New Roman" w:cs="Times New Roman"/>
          <w:sz w:val="24"/>
          <w:szCs w:val="24"/>
          <w:lang w:val="tt-RU" w:eastAsia="en-US"/>
        </w:rPr>
        <w:tab/>
        <w:t>СанПин 4060-85 «Дәвалау пляжлары. Төзелеш, обо-Рудов һәм эксплуатацияләү санитария кагыйдәләре»;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37.</w:t>
      </w:r>
      <w:r w:rsidRPr="00601E58">
        <w:rPr>
          <w:rFonts w:ascii="Times New Roman" w:eastAsia="Calibri" w:hAnsi="Times New Roman" w:cs="Times New Roman"/>
          <w:sz w:val="24"/>
          <w:szCs w:val="24"/>
          <w:lang w:val="tt-RU" w:eastAsia="en-US"/>
        </w:rPr>
        <w:tab/>
        <w:t>СанПин 2.4.2843-11 «Балалар шифаханәләрен төзүгә, карап тотуга һәм аларның эшен оештыруга карата санитар-эпидемиологик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38.</w:t>
      </w:r>
      <w:r w:rsidRPr="00601E58">
        <w:rPr>
          <w:rFonts w:ascii="Times New Roman" w:eastAsia="Calibri" w:hAnsi="Times New Roman" w:cs="Times New Roman"/>
          <w:sz w:val="24"/>
          <w:szCs w:val="24"/>
          <w:lang w:val="tt-RU" w:eastAsia="en-US"/>
        </w:rPr>
        <w:tab/>
        <w:t>СанПиН 42-128-4690-88 «Торак урыннар территорияләрен карап тоту буенча санитар кагыйдәләр»;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39.</w:t>
      </w:r>
      <w:r w:rsidRPr="00601E58">
        <w:rPr>
          <w:rFonts w:ascii="Times New Roman" w:eastAsia="Calibri" w:hAnsi="Times New Roman" w:cs="Times New Roman"/>
          <w:sz w:val="24"/>
          <w:szCs w:val="24"/>
          <w:lang w:val="tt-RU" w:eastAsia="en-US"/>
        </w:rPr>
        <w:tab/>
        <w:t>СанПиН 983-72 «Җәмәгать җыештыру җайланмаларын урнаштыру һәм карап тоту буенча санитар кагыйдәләр».</w:t>
      </w:r>
    </w:p>
    <w:p w:rsidR="001478C0" w:rsidRPr="00601E58" w:rsidRDefault="001478C0" w:rsidP="001478C0">
      <w:pPr>
        <w:spacing w:after="0" w:line="240" w:lineRule="auto"/>
        <w:ind w:firstLine="851"/>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Санитар нормалар (СН)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w:t>
      </w:r>
      <w:r w:rsidRPr="00601E58">
        <w:rPr>
          <w:rFonts w:ascii="Times New Roman" w:eastAsia="Calibri" w:hAnsi="Times New Roman" w:cs="Times New Roman"/>
          <w:sz w:val="24"/>
          <w:szCs w:val="24"/>
          <w:lang w:val="tt-RU" w:eastAsia="en-US"/>
        </w:rPr>
        <w:tab/>
        <w:t>К 2.2.4/2.1.8.562-96 «Эш урыннарында, торак, җәмәгать биналарында һәм торак төзелеше территориясендә шау – шу»;</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w:t>
      </w:r>
      <w:r w:rsidRPr="00601E58">
        <w:rPr>
          <w:rFonts w:ascii="Times New Roman" w:eastAsia="Calibri" w:hAnsi="Times New Roman" w:cs="Times New Roman"/>
          <w:sz w:val="24"/>
          <w:szCs w:val="24"/>
          <w:lang w:val="tt-RU" w:eastAsia="en-US"/>
        </w:rPr>
        <w:tab/>
        <w:t>К 2.2.4/2.1.8.566-96 «Җитештерү вибрация, торак һәм җәмәгать биналары биналарында вибрация. Санитар нормалар» дигән темага семинар узды.</w:t>
      </w:r>
    </w:p>
    <w:p w:rsidR="001478C0" w:rsidRPr="00601E58" w:rsidRDefault="001478C0" w:rsidP="001478C0">
      <w:pPr>
        <w:spacing w:after="0" w:line="240" w:lineRule="auto"/>
        <w:ind w:firstLine="851"/>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Санитар кагыйдәләр (АҖ)</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w:t>
      </w:r>
      <w:r w:rsidRPr="00601E58">
        <w:rPr>
          <w:rFonts w:ascii="Times New Roman" w:eastAsia="Calibri" w:hAnsi="Times New Roman" w:cs="Times New Roman"/>
          <w:sz w:val="24"/>
          <w:szCs w:val="24"/>
          <w:lang w:val="tt-RU" w:eastAsia="en-US"/>
        </w:rPr>
        <w:tab/>
        <w:t>СП 2.1.5.1059-01 «Җир асты суларын пычрактан саклауга гигиеник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 xml:space="preserve"> </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w:t>
      </w:r>
      <w:r w:rsidRPr="00601E58">
        <w:rPr>
          <w:rFonts w:ascii="Times New Roman" w:eastAsia="Calibri" w:hAnsi="Times New Roman" w:cs="Times New Roman"/>
          <w:sz w:val="24"/>
          <w:szCs w:val="24"/>
          <w:lang w:val="tt-RU" w:eastAsia="en-US"/>
        </w:rPr>
        <w:tab/>
        <w:t>СП 2.1.7.1038-01 «Каты коммуналь калдыклар өчен полигоннарны төзүгә һәм карап тотуга гигиеник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3.</w:t>
      </w:r>
      <w:r w:rsidRPr="00601E58">
        <w:rPr>
          <w:rFonts w:ascii="Times New Roman" w:eastAsia="Calibri" w:hAnsi="Times New Roman" w:cs="Times New Roman"/>
          <w:sz w:val="24"/>
          <w:szCs w:val="24"/>
          <w:lang w:val="tt-RU" w:eastAsia="en-US"/>
        </w:rPr>
        <w:tab/>
        <w:t>СП 2.1.7.1386-03 «Җитештерү һәм куллану токсинлы калдыкларының куркынычлылык классын билгеләү буенча санитар кагыйдәләр»;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w:t>
      </w:r>
      <w:r w:rsidRPr="00601E58">
        <w:rPr>
          <w:rFonts w:ascii="Times New Roman" w:eastAsia="Calibri" w:hAnsi="Times New Roman" w:cs="Times New Roman"/>
          <w:sz w:val="24"/>
          <w:szCs w:val="24"/>
          <w:lang w:val="tt-RU" w:eastAsia="en-US"/>
        </w:rPr>
        <w:tab/>
        <w:t>СП 2.2.1312-03 «Яңа төзелә һәм реконструкцияләнә торган сәнәгать предприятиеләрен проектлау буенча гигиена таләпләре»;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w:t>
      </w:r>
      <w:r w:rsidRPr="00601E58">
        <w:rPr>
          <w:rFonts w:ascii="Times New Roman" w:eastAsia="Calibri" w:hAnsi="Times New Roman" w:cs="Times New Roman"/>
          <w:sz w:val="24"/>
          <w:szCs w:val="24"/>
          <w:lang w:val="tt-RU" w:eastAsia="en-US"/>
        </w:rPr>
        <w:tab/>
        <w:t>СП 2.3.6.1066-01 «Сәүдәне оештыруга һәм аларда азык-төлек чималы һәм азык-төлек продуктлары әйләнешенә карата санитар-эпидемиологик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6.</w:t>
      </w:r>
      <w:r w:rsidRPr="00601E58">
        <w:rPr>
          <w:rFonts w:ascii="Times New Roman" w:eastAsia="Calibri" w:hAnsi="Times New Roman" w:cs="Times New Roman"/>
          <w:sz w:val="24"/>
          <w:szCs w:val="24"/>
          <w:lang w:val="tt-RU" w:eastAsia="en-US"/>
        </w:rPr>
        <w:tab/>
        <w:t>СП 2.3.6.1079-01 «Җәмәгать туклануы оешмаларына азык-төлек продуктлары һәм азык-төлек чималын әзерләү һәм әйләнешкә салу буенча санитар-эпидемиологик таләпләр»;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7.</w:t>
      </w:r>
      <w:r w:rsidRPr="00601E58">
        <w:rPr>
          <w:rFonts w:ascii="Times New Roman" w:eastAsia="Calibri" w:hAnsi="Times New Roman" w:cs="Times New Roman"/>
          <w:sz w:val="24"/>
          <w:szCs w:val="24"/>
          <w:lang w:val="tt-RU" w:eastAsia="en-US"/>
        </w:rPr>
        <w:tab/>
        <w:t>СанПиН 2.4.4.2599-10. «Каникуллар чорында балаларның көндезге торуы булган сәламәтләндерү учреждениеләрендә тәртип урнаштыруга, карап тотуга һәм режимны оештыруга гигиеник таләпләр. Санитар-эпидемиологик кагыйдәләр һәм нормативлар»;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8.</w:t>
      </w:r>
      <w:r w:rsidRPr="00601E58">
        <w:rPr>
          <w:rFonts w:ascii="Times New Roman" w:eastAsia="Calibri" w:hAnsi="Times New Roman" w:cs="Times New Roman"/>
          <w:sz w:val="24"/>
          <w:szCs w:val="24"/>
          <w:lang w:val="tt-RU" w:eastAsia="en-US"/>
        </w:rPr>
        <w:tab/>
        <w:t>СП 2.4.990-00 «Ятим балалар һәм ата-ана тәрбиясеннән мәхрүм калган балалар өчен балалар йортларында һәм интернат мәктәпләрдә эш режимын урнаштыруга, карап тотуга, оештыруга карата гигиена таләпләре»;</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9.</w:t>
      </w:r>
      <w:r w:rsidRPr="00601E58">
        <w:rPr>
          <w:rFonts w:ascii="Times New Roman" w:eastAsia="Calibri" w:hAnsi="Times New Roman" w:cs="Times New Roman"/>
          <w:sz w:val="24"/>
          <w:szCs w:val="24"/>
          <w:lang w:val="tt-RU" w:eastAsia="en-US"/>
        </w:rPr>
        <w:tab/>
        <w:t>СП 2.6.1.2612-10 «Радиацион иминлекне тәэмин итүнең төп санитар кагыйдәләре (ОСПОРБ-99/2010)»;</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10.</w:t>
      </w:r>
      <w:r w:rsidRPr="00601E58">
        <w:rPr>
          <w:rFonts w:ascii="Times New Roman" w:eastAsia="Calibri" w:hAnsi="Times New Roman" w:cs="Times New Roman"/>
          <w:sz w:val="24"/>
          <w:szCs w:val="24"/>
          <w:lang w:val="tt-RU" w:eastAsia="en-US"/>
        </w:rPr>
        <w:tab/>
        <w:t>СП 1567-76 «Физик культура һәм спорт буенча шөгыльләнү урыннарын урнаштыру һәм карап тоту буенча санитар кагыйдәләр»;</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11.</w:t>
      </w:r>
      <w:r w:rsidRPr="00601E58">
        <w:rPr>
          <w:rFonts w:ascii="Times New Roman" w:eastAsia="Calibri" w:hAnsi="Times New Roman" w:cs="Times New Roman"/>
          <w:sz w:val="24"/>
          <w:szCs w:val="24"/>
          <w:lang w:val="tt-RU" w:eastAsia="en-US"/>
        </w:rPr>
        <w:tab/>
        <w:t>СП 4076-86 «физик һәм акыл үсешендә кимчелекләре булган балалар өчен махсус гомуми белем бирү мәктәп-интернатларын урнаштыру, җиһазлау, карап тоту һәм режимының санитар кагыйдәләре».</w:t>
      </w:r>
    </w:p>
    <w:p w:rsidR="001478C0" w:rsidRPr="00601E58" w:rsidRDefault="001478C0" w:rsidP="001478C0">
      <w:pPr>
        <w:spacing w:after="0" w:line="240" w:lineRule="auto"/>
        <w:ind w:firstLine="851"/>
        <w:jc w:val="center"/>
        <w:rPr>
          <w:rFonts w:ascii="Times New Roman" w:eastAsia="Calibri" w:hAnsi="Times New Roman" w:cs="Times New Roman"/>
          <w:b/>
          <w:sz w:val="24"/>
          <w:szCs w:val="24"/>
          <w:lang w:val="tt-RU" w:eastAsia="en-US"/>
        </w:rPr>
      </w:pPr>
      <w:r w:rsidRPr="00601E58">
        <w:rPr>
          <w:rFonts w:ascii="Times New Roman" w:eastAsia="Calibri" w:hAnsi="Times New Roman" w:cs="Times New Roman"/>
          <w:b/>
          <w:sz w:val="24"/>
          <w:szCs w:val="24"/>
          <w:lang w:val="tt-RU" w:eastAsia="en-US"/>
        </w:rPr>
        <w:t>Гигиена нормалары (ГН)</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1.</w:t>
      </w:r>
      <w:r w:rsidRPr="00601E58">
        <w:rPr>
          <w:rFonts w:ascii="Times New Roman" w:eastAsia="Calibri" w:hAnsi="Times New Roman" w:cs="Times New Roman"/>
          <w:sz w:val="24"/>
          <w:szCs w:val="24"/>
          <w:lang w:val="tt-RU" w:eastAsia="en-US"/>
        </w:rPr>
        <w:tab/>
        <w:t>ГН 2.1.5.1315-03 «Хуҗалык-эчәргә яраклы һәм мәдәни-көнкүреш суларыннан файдаланудагы су объектларында химик матдәләрнең рөхсәт ителгән иң чик концентрациясе (ПДК)»ГН 2.1.5.1315 - 03;</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2.</w:t>
      </w:r>
      <w:r w:rsidRPr="00601E58">
        <w:rPr>
          <w:rFonts w:ascii="Times New Roman" w:eastAsia="Calibri" w:hAnsi="Times New Roman" w:cs="Times New Roman"/>
          <w:sz w:val="24"/>
          <w:szCs w:val="24"/>
          <w:lang w:val="tt-RU" w:eastAsia="en-US"/>
        </w:rPr>
        <w:tab/>
        <w:t>ГН 2.1.5.2280-07 «Хуҗалык-эчәргә яраклы һәм мәдәни-көнкүреш суларыннан файдаланудагы су объектларында химик матдәләрнең рөхсәт ителгән иң чик концентрациясе (ПДК). 2.1.5.1315-03 номерлы Татарстан Республикасы Законына үзгәрешләр һәм өстәмәләр кертү турында;</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lastRenderedPageBreak/>
        <w:t>3.</w:t>
      </w:r>
      <w:r w:rsidRPr="00601E58">
        <w:rPr>
          <w:rFonts w:ascii="Times New Roman" w:eastAsia="Calibri" w:hAnsi="Times New Roman" w:cs="Times New Roman"/>
          <w:sz w:val="24"/>
          <w:szCs w:val="24"/>
          <w:lang w:val="tt-RU" w:eastAsia="en-US"/>
        </w:rPr>
        <w:tab/>
        <w:t>ГН 2.1.5.2307-07 «Хуҗалык-эчә торган һәм мәдәни-көнкүреш суларыннан файдаланудагы су объектларында химик матдәләрнең (бер) рөхсәт ителгән дәрәҗәләре» ГН 2.1.5.2307 - 07;</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4.</w:t>
      </w:r>
      <w:r w:rsidRPr="00601E58">
        <w:rPr>
          <w:rFonts w:ascii="Times New Roman" w:eastAsia="Calibri" w:hAnsi="Times New Roman" w:cs="Times New Roman"/>
          <w:sz w:val="24"/>
          <w:szCs w:val="24"/>
          <w:lang w:val="tt-RU" w:eastAsia="en-US"/>
        </w:rPr>
        <w:tab/>
        <w:t>ГН 2.1.5.2312-08 «Хуҗалык-эчә торган һәм мәдәни-көнкүреш суларыннан файдаланудагы су объектларында химик матдәләрнең (бер) рөхсәт ителгән дәрәҗәләре. ГН 2.1.5.2307-07.;</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5.</w:t>
      </w:r>
      <w:r w:rsidRPr="00601E58">
        <w:rPr>
          <w:rFonts w:ascii="Times New Roman" w:eastAsia="Calibri" w:hAnsi="Times New Roman" w:cs="Times New Roman"/>
          <w:sz w:val="24"/>
          <w:szCs w:val="24"/>
          <w:lang w:val="tt-RU" w:eastAsia="en-US"/>
        </w:rPr>
        <w:tab/>
        <w:t>ГН 2.1.5.2415-08 «Хуҗалык-эчәргә яраклы һәм мәдәни-көнкүреш суларыннан файдаланудагы су объектларында химик матдәләрнең (бер) рөхсәт ителгән дәрәҗәләре. Г. 2.1.5.2307-07.;</w:t>
      </w:r>
    </w:p>
    <w:p w:rsidR="001478C0" w:rsidRPr="00601E58" w:rsidRDefault="001478C0" w:rsidP="001478C0">
      <w:pPr>
        <w:spacing w:after="0" w:line="240" w:lineRule="auto"/>
        <w:ind w:firstLine="851"/>
        <w:jc w:val="both"/>
        <w:rPr>
          <w:rFonts w:ascii="Times New Roman" w:eastAsia="Calibri" w:hAnsi="Times New Roman" w:cs="Times New Roman"/>
          <w:sz w:val="24"/>
          <w:szCs w:val="24"/>
          <w:lang w:val="tt-RU" w:eastAsia="en-US"/>
        </w:rPr>
      </w:pPr>
      <w:r w:rsidRPr="00601E58">
        <w:rPr>
          <w:rFonts w:ascii="Times New Roman" w:eastAsia="Calibri" w:hAnsi="Times New Roman" w:cs="Times New Roman"/>
          <w:sz w:val="24"/>
          <w:szCs w:val="24"/>
          <w:lang w:val="tt-RU" w:eastAsia="en-US"/>
        </w:rPr>
        <w:t>6.</w:t>
      </w:r>
      <w:r w:rsidRPr="00601E58">
        <w:rPr>
          <w:rFonts w:ascii="Times New Roman" w:eastAsia="Calibri" w:hAnsi="Times New Roman" w:cs="Times New Roman"/>
          <w:sz w:val="24"/>
          <w:szCs w:val="24"/>
          <w:lang w:val="tt-RU" w:eastAsia="en-US"/>
        </w:rPr>
        <w:tab/>
        <w:t>ГК 2.1.6.1338-03 «Торак урыннарның атмосфера һавасында пычраткыч матдәләрнең рөхсәт ителгән иң чик концентрациясе»;</w:t>
      </w:r>
    </w:p>
    <w:p w:rsidR="001478C0" w:rsidRDefault="001478C0" w:rsidP="001478C0">
      <w:pPr>
        <w:spacing w:after="0" w:line="240" w:lineRule="auto"/>
        <w:rPr>
          <w:rFonts w:ascii="Times New Roman" w:hAnsi="Times New Roman" w:cs="Times New Roman"/>
          <w:sz w:val="24"/>
          <w:szCs w:val="24"/>
          <w:lang w:val="tt-RU"/>
        </w:rPr>
      </w:pPr>
    </w:p>
    <w:p w:rsidR="001478C0" w:rsidRDefault="001478C0" w:rsidP="001478C0">
      <w:pPr>
        <w:pStyle w:val="ad"/>
        <w:jc w:val="center"/>
        <w:rPr>
          <w:rFonts w:ascii="Times New Roman" w:hAnsi="Times New Roman" w:cs="Times New Roman"/>
          <w:b/>
          <w:sz w:val="28"/>
          <w:szCs w:val="28"/>
          <w:lang w:val="tt-RU" w:eastAsia="ru-RU"/>
        </w:rPr>
      </w:pPr>
      <w:r>
        <w:rPr>
          <w:rFonts w:ascii="Times New Roman" w:hAnsi="Times New Roman" w:cs="Times New Roman"/>
          <w:sz w:val="28"/>
          <w:szCs w:val="28"/>
          <w:lang w:val="tt-RU" w:eastAsia="ru-RU"/>
        </w:rPr>
        <w:t>Стр. 212– 231 Гараева М.А.</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7</w:t>
      </w:r>
      <w:r>
        <w:rPr>
          <w:rFonts w:ascii="Times New Roman" w:hAnsi="Times New Roman" w:cs="Times New Roman"/>
          <w:sz w:val="27"/>
          <w:szCs w:val="27"/>
          <w:lang w:val="tt-RU" w:eastAsia="ru-RU"/>
        </w:rPr>
        <w:t>. ГН</w:t>
      </w:r>
      <w:r w:rsidRPr="00E70A95">
        <w:rPr>
          <w:rFonts w:ascii="Times New Roman" w:hAnsi="Times New Roman" w:cs="Times New Roman"/>
          <w:sz w:val="27"/>
          <w:szCs w:val="27"/>
          <w:lang w:val="tt-RU" w:eastAsia="ru-RU"/>
        </w:rPr>
        <w:t xml:space="preserve"> 2.1.6.1765-03 “Халыкның атмосфера һавасында пычраткыч матдәләрнең максималь рөхсәт ит</w:t>
      </w:r>
      <w:r>
        <w:rPr>
          <w:rFonts w:ascii="Times New Roman" w:hAnsi="Times New Roman" w:cs="Times New Roman"/>
          <w:sz w:val="27"/>
          <w:szCs w:val="27"/>
          <w:lang w:val="tt-RU" w:eastAsia="ru-RU"/>
        </w:rPr>
        <w:t>елгән концентрацияләре (MPC). ГН 2.1.6.1338-03 1 нче кушымта</w:t>
      </w:r>
      <w:r w:rsidRPr="00E70A95">
        <w:rPr>
          <w:rFonts w:ascii="Times New Roman" w:hAnsi="Times New Roman" w:cs="Times New Roman"/>
          <w:sz w:val="27"/>
          <w:szCs w:val="27"/>
          <w:lang w:val="tt-RU" w:eastAsia="ru-RU"/>
        </w:rPr>
        <w:t>"</w:t>
      </w:r>
      <w:r>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8</w:t>
      </w:r>
      <w:r>
        <w:rPr>
          <w:rFonts w:ascii="Times New Roman" w:hAnsi="Times New Roman" w:cs="Times New Roman"/>
          <w:sz w:val="27"/>
          <w:szCs w:val="27"/>
          <w:lang w:val="tt-RU" w:eastAsia="ru-RU"/>
        </w:rPr>
        <w:t>. ГН</w:t>
      </w:r>
      <w:r w:rsidRPr="00E70A95">
        <w:rPr>
          <w:rFonts w:ascii="Times New Roman" w:hAnsi="Times New Roman" w:cs="Times New Roman"/>
          <w:sz w:val="27"/>
          <w:szCs w:val="27"/>
          <w:lang w:val="tt-RU" w:eastAsia="ru-RU"/>
        </w:rPr>
        <w:t xml:space="preserve"> 2.1.6.1983-05 “Халыкның атмосфера һавасында пычраткыч матдәләрнең рөхсәт ителгән </w:t>
      </w:r>
      <w:r>
        <w:rPr>
          <w:rFonts w:ascii="Times New Roman" w:hAnsi="Times New Roman" w:cs="Times New Roman"/>
          <w:sz w:val="27"/>
          <w:szCs w:val="27"/>
          <w:lang w:val="tt-RU" w:eastAsia="ru-RU"/>
        </w:rPr>
        <w:t>концентрацияләре (MPC). ГН</w:t>
      </w:r>
      <w:r w:rsidRPr="00E70A95">
        <w:rPr>
          <w:rFonts w:ascii="Times New Roman" w:hAnsi="Times New Roman" w:cs="Times New Roman"/>
          <w:sz w:val="27"/>
          <w:szCs w:val="27"/>
          <w:lang w:val="tt-RU" w:eastAsia="ru-RU"/>
        </w:rPr>
        <w:t xml:space="preserve"> 2.1.6.1338</w:t>
      </w:r>
      <w:r>
        <w:rPr>
          <w:rFonts w:ascii="Times New Roman" w:hAnsi="Times New Roman" w:cs="Times New Roman"/>
          <w:sz w:val="27"/>
          <w:szCs w:val="27"/>
          <w:lang w:val="tt-RU" w:eastAsia="ru-RU"/>
        </w:rPr>
        <w:t>-03 өстәмәләр һәм үзгәрешләр №2</w:t>
      </w:r>
      <w:r w:rsidRPr="00E70A95">
        <w:rPr>
          <w:rFonts w:ascii="Times New Roman" w:hAnsi="Times New Roman" w:cs="Times New Roman"/>
          <w:sz w:val="27"/>
          <w:szCs w:val="27"/>
          <w:lang w:val="tt-RU" w:eastAsia="ru-RU"/>
        </w:rPr>
        <w:t>"</w:t>
      </w:r>
      <w:r>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9</w:t>
      </w:r>
      <w:r>
        <w:rPr>
          <w:rFonts w:ascii="Times New Roman" w:hAnsi="Times New Roman" w:cs="Times New Roman"/>
          <w:sz w:val="27"/>
          <w:szCs w:val="27"/>
          <w:lang w:val="tt-RU" w:eastAsia="ru-RU"/>
        </w:rPr>
        <w:t>. ГН</w:t>
      </w:r>
      <w:r w:rsidRPr="00E70A95">
        <w:rPr>
          <w:rFonts w:ascii="Times New Roman" w:hAnsi="Times New Roman" w:cs="Times New Roman"/>
          <w:sz w:val="27"/>
          <w:szCs w:val="27"/>
          <w:lang w:val="tt-RU" w:eastAsia="ru-RU"/>
        </w:rPr>
        <w:t xml:space="preserve"> 2.1.6.1985-06 “Халыкның атмосфера һавасында пычраткыч матдәләрнең максималь рөхсәт ит</w:t>
      </w:r>
      <w:r>
        <w:rPr>
          <w:rFonts w:ascii="Times New Roman" w:hAnsi="Times New Roman" w:cs="Times New Roman"/>
          <w:sz w:val="27"/>
          <w:szCs w:val="27"/>
          <w:lang w:val="tt-RU" w:eastAsia="ru-RU"/>
        </w:rPr>
        <w:t>елгән концентрацияләре (MPC). ГН 2.1.6.1338-03 өчен</w:t>
      </w:r>
      <w:r w:rsidRPr="00F77F73">
        <w:rPr>
          <w:rFonts w:ascii="Times New Roman" w:hAnsi="Times New Roman" w:cs="Times New Roman"/>
          <w:sz w:val="27"/>
          <w:szCs w:val="27"/>
          <w:lang w:val="tt-RU" w:eastAsia="ru-RU"/>
        </w:rPr>
        <w:t>өстәмә</w:t>
      </w:r>
      <w:r>
        <w:rPr>
          <w:rFonts w:ascii="Times New Roman" w:hAnsi="Times New Roman" w:cs="Times New Roman"/>
          <w:sz w:val="27"/>
          <w:szCs w:val="27"/>
          <w:lang w:val="tt-RU" w:eastAsia="ru-RU"/>
        </w:rPr>
        <w:t xml:space="preserve"> №3</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rPr>
      </w:pPr>
      <w:r>
        <w:rPr>
          <w:rFonts w:ascii="Times New Roman" w:hAnsi="Times New Roman" w:cs="Times New Roman"/>
          <w:sz w:val="27"/>
          <w:szCs w:val="27"/>
          <w:lang w:val="tt-RU"/>
        </w:rPr>
        <w:t>10. ГН</w:t>
      </w:r>
      <w:r w:rsidRPr="00E70A95">
        <w:rPr>
          <w:rFonts w:ascii="Times New Roman" w:hAnsi="Times New Roman" w:cs="Times New Roman"/>
          <w:sz w:val="27"/>
          <w:szCs w:val="27"/>
          <w:lang w:val="tt-RU"/>
        </w:rPr>
        <w:t xml:space="preserve"> 2.1.6.2326-08 “Халыкның атмосфера һавасында пычраткыч матдәләрнең максималь рөхсәт ителгән концентрацияләре (MPC). </w:t>
      </w:r>
      <w:r>
        <w:rPr>
          <w:rFonts w:ascii="Times New Roman" w:hAnsi="Times New Roman" w:cs="Times New Roman"/>
          <w:sz w:val="27"/>
          <w:szCs w:val="27"/>
          <w:lang w:val="tt-RU"/>
        </w:rPr>
        <w:t>ГН 2.1.6.1338-03 өчен</w:t>
      </w:r>
      <w:r w:rsidRPr="00F77F73">
        <w:rPr>
          <w:rFonts w:ascii="Times New Roman" w:hAnsi="Times New Roman" w:cs="Times New Roman"/>
          <w:sz w:val="27"/>
          <w:szCs w:val="27"/>
          <w:lang w:val="tt-RU"/>
        </w:rPr>
        <w:t>өстәмә</w:t>
      </w:r>
      <w:r>
        <w:rPr>
          <w:rFonts w:ascii="Times New Roman" w:hAnsi="Times New Roman" w:cs="Times New Roman"/>
          <w:sz w:val="27"/>
          <w:szCs w:val="27"/>
          <w:lang w:val="tt-RU"/>
        </w:rPr>
        <w:t xml:space="preserve"> №4</w:t>
      </w:r>
      <w:r w:rsidRPr="00E70A95">
        <w:rPr>
          <w:rFonts w:ascii="Times New Roman" w:hAnsi="Times New Roman" w:cs="Times New Roman"/>
          <w:sz w:val="27"/>
          <w:szCs w:val="27"/>
          <w:lang w:val="tt-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11. ГН</w:t>
      </w:r>
      <w:r w:rsidRPr="00E70A95">
        <w:rPr>
          <w:rFonts w:ascii="Times New Roman" w:hAnsi="Times New Roman" w:cs="Times New Roman"/>
          <w:sz w:val="27"/>
          <w:szCs w:val="27"/>
          <w:lang w:val="tt-RU" w:eastAsia="ru-RU"/>
        </w:rPr>
        <w:t xml:space="preserve"> 2.1.6.2416-08 “Халыкның атмосфера һавасында пычраткыч матдәләрнең максималь рөхсәт и</w:t>
      </w:r>
      <w:r>
        <w:rPr>
          <w:rFonts w:ascii="Times New Roman" w:hAnsi="Times New Roman" w:cs="Times New Roman"/>
          <w:sz w:val="27"/>
          <w:szCs w:val="27"/>
          <w:lang w:val="tt-RU" w:eastAsia="ru-RU"/>
        </w:rPr>
        <w:t>телгән концентрацияләре (MPC). ГН 2.1.6.1338-03 өчен</w:t>
      </w:r>
      <w:r w:rsidRPr="00F77F73">
        <w:rPr>
          <w:rFonts w:ascii="Times New Roman" w:hAnsi="Times New Roman" w:cs="Times New Roman"/>
          <w:sz w:val="27"/>
          <w:szCs w:val="27"/>
          <w:lang w:val="tt-RU" w:eastAsia="ru-RU"/>
        </w:rPr>
        <w:t>өстәмә</w:t>
      </w:r>
      <w:r>
        <w:rPr>
          <w:rFonts w:ascii="Times New Roman" w:hAnsi="Times New Roman" w:cs="Times New Roman"/>
          <w:sz w:val="27"/>
          <w:szCs w:val="27"/>
          <w:lang w:val="tt-RU" w:eastAsia="ru-RU"/>
        </w:rPr>
        <w:t xml:space="preserve"> №5</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12. ГН</w:t>
      </w:r>
      <w:r w:rsidRPr="00E70A95">
        <w:rPr>
          <w:rFonts w:ascii="Times New Roman" w:hAnsi="Times New Roman" w:cs="Times New Roman"/>
          <w:sz w:val="27"/>
          <w:szCs w:val="27"/>
          <w:lang w:val="tt-RU" w:eastAsia="ru-RU"/>
        </w:rPr>
        <w:t xml:space="preserve"> 2.1.6.2450-09 “Халыкның атмосфера һавасында пычраткыч матдәләрнең максималь рөхсәт ит</w:t>
      </w:r>
      <w:r>
        <w:rPr>
          <w:rFonts w:ascii="Times New Roman" w:hAnsi="Times New Roman" w:cs="Times New Roman"/>
          <w:sz w:val="27"/>
          <w:szCs w:val="27"/>
          <w:lang w:val="tt-RU" w:eastAsia="ru-RU"/>
        </w:rPr>
        <w:t xml:space="preserve">елгән концентрацияләре (MPC). ГН 2.1.6.1338-03 өчен </w:t>
      </w:r>
      <w:r w:rsidRPr="00F77F73">
        <w:rPr>
          <w:rFonts w:ascii="Times New Roman" w:hAnsi="Times New Roman" w:cs="Times New Roman"/>
          <w:sz w:val="27"/>
          <w:szCs w:val="27"/>
          <w:lang w:val="tt-RU" w:eastAsia="ru-RU"/>
        </w:rPr>
        <w:t xml:space="preserve">өстәмә </w:t>
      </w:r>
      <w:r>
        <w:rPr>
          <w:rFonts w:ascii="Times New Roman" w:hAnsi="Times New Roman" w:cs="Times New Roman"/>
          <w:sz w:val="27"/>
          <w:szCs w:val="27"/>
          <w:lang w:val="tt-RU" w:eastAsia="ru-RU"/>
        </w:rPr>
        <w:t>№6</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13. ГН</w:t>
      </w:r>
      <w:r w:rsidRPr="00E70A95">
        <w:rPr>
          <w:rFonts w:ascii="Times New Roman" w:hAnsi="Times New Roman" w:cs="Times New Roman"/>
          <w:sz w:val="27"/>
          <w:szCs w:val="27"/>
          <w:lang w:val="tt-RU" w:eastAsia="ru-RU"/>
        </w:rPr>
        <w:t xml:space="preserve"> 2.1.6.2498-09 “Халыкның атмосфера һавасында пычраткыч матдәләрнең максималь рөхсәт ит</w:t>
      </w:r>
      <w:r>
        <w:rPr>
          <w:rFonts w:ascii="Times New Roman" w:hAnsi="Times New Roman" w:cs="Times New Roman"/>
          <w:sz w:val="27"/>
          <w:szCs w:val="27"/>
          <w:lang w:val="tt-RU" w:eastAsia="ru-RU"/>
        </w:rPr>
        <w:t>елгән концентрацияләре (MPC). ГН 2.1.6.1338-03 өстәмә №7</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14. ГН</w:t>
      </w:r>
      <w:r w:rsidRPr="00E70A95">
        <w:rPr>
          <w:rFonts w:ascii="Times New Roman" w:hAnsi="Times New Roman" w:cs="Times New Roman"/>
          <w:sz w:val="27"/>
          <w:szCs w:val="27"/>
          <w:lang w:val="tt-RU" w:eastAsia="ru-RU"/>
        </w:rPr>
        <w:t xml:space="preserve"> 2.1.6.2604-10 “Халыкның атмосфера һавасында пычраткыч матдәләрнең максималь рөхсәт ит</w:t>
      </w:r>
      <w:r>
        <w:rPr>
          <w:rFonts w:ascii="Times New Roman" w:hAnsi="Times New Roman" w:cs="Times New Roman"/>
          <w:sz w:val="27"/>
          <w:szCs w:val="27"/>
          <w:lang w:val="tt-RU" w:eastAsia="ru-RU"/>
        </w:rPr>
        <w:t>елгән концентрацияләре (MPC). ГН 2.1.6.1338-03 өстәмә №8</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15. ГН</w:t>
      </w:r>
      <w:r w:rsidRPr="00E70A95">
        <w:rPr>
          <w:rFonts w:ascii="Times New Roman" w:hAnsi="Times New Roman" w:cs="Times New Roman"/>
          <w:sz w:val="27"/>
          <w:szCs w:val="27"/>
          <w:lang w:val="tt-RU" w:eastAsia="ru-RU"/>
        </w:rPr>
        <w:t xml:space="preserve"> 2.1.6.2309-07 "Халык яшәгән җирләрнең атмосфера һавасында пычраткыч матдә</w:t>
      </w:r>
      <w:r>
        <w:rPr>
          <w:rFonts w:ascii="Times New Roman" w:hAnsi="Times New Roman" w:cs="Times New Roman"/>
          <w:sz w:val="27"/>
          <w:szCs w:val="27"/>
          <w:lang w:val="tt-RU" w:eastAsia="ru-RU"/>
        </w:rPr>
        <w:t>ләрнең куркынычсызлык дәрәҗәсе (ОБУВ</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16. ГН</w:t>
      </w:r>
      <w:r w:rsidRPr="00E70A95">
        <w:rPr>
          <w:rFonts w:ascii="Times New Roman" w:hAnsi="Times New Roman" w:cs="Times New Roman"/>
          <w:sz w:val="27"/>
          <w:szCs w:val="27"/>
          <w:lang w:val="tt-RU" w:eastAsia="ru-RU"/>
        </w:rPr>
        <w:t xml:space="preserve"> 2.1.6.2328-08 “Халык яшәгән җирләрнең атмосфера һавасында пычраткыч матдәләрнең куркынычс</w:t>
      </w:r>
      <w:r>
        <w:rPr>
          <w:rFonts w:ascii="Times New Roman" w:hAnsi="Times New Roman" w:cs="Times New Roman"/>
          <w:sz w:val="27"/>
          <w:szCs w:val="27"/>
          <w:lang w:val="tt-RU" w:eastAsia="ru-RU"/>
        </w:rPr>
        <w:t xml:space="preserve">ызлык экспозиция дәрәҗәсе (ОБУВ). ГН 2.1.6.2309-07 өчен </w:t>
      </w:r>
      <w:r w:rsidRPr="00F77F73">
        <w:rPr>
          <w:rFonts w:ascii="Times New Roman" w:hAnsi="Times New Roman" w:cs="Times New Roman"/>
          <w:sz w:val="27"/>
          <w:szCs w:val="27"/>
          <w:lang w:val="tt-RU" w:eastAsia="ru-RU"/>
        </w:rPr>
        <w:t xml:space="preserve">өстәмә </w:t>
      </w:r>
      <w:r>
        <w:rPr>
          <w:rFonts w:ascii="Times New Roman" w:hAnsi="Times New Roman" w:cs="Times New Roman"/>
          <w:sz w:val="27"/>
          <w:szCs w:val="27"/>
          <w:lang w:val="tt-RU" w:eastAsia="ru-RU"/>
        </w:rPr>
        <w:t>№1</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17. ГН</w:t>
      </w:r>
      <w:r w:rsidRPr="00E70A95">
        <w:rPr>
          <w:rFonts w:ascii="Times New Roman" w:hAnsi="Times New Roman" w:cs="Times New Roman"/>
          <w:sz w:val="27"/>
          <w:szCs w:val="27"/>
          <w:lang w:val="tt-RU" w:eastAsia="ru-RU"/>
        </w:rPr>
        <w:t xml:space="preserve"> 2.1.6.2414-08 “Халык яшәгән җирләрнең атмосфера һавасында пычраткыч матдәләрнең куркынычсыз</w:t>
      </w:r>
      <w:r>
        <w:rPr>
          <w:rFonts w:ascii="Times New Roman" w:hAnsi="Times New Roman" w:cs="Times New Roman"/>
          <w:sz w:val="27"/>
          <w:szCs w:val="27"/>
          <w:lang w:val="tt-RU" w:eastAsia="ru-RU"/>
        </w:rPr>
        <w:t>лык</w:t>
      </w:r>
      <w:r w:rsidRPr="00E70A95">
        <w:rPr>
          <w:rFonts w:ascii="Times New Roman" w:hAnsi="Times New Roman" w:cs="Times New Roman"/>
          <w:sz w:val="27"/>
          <w:szCs w:val="27"/>
          <w:lang w:val="tt-RU" w:eastAsia="ru-RU"/>
        </w:rPr>
        <w:t xml:space="preserve"> экспозиция дәрәҗәсе </w:t>
      </w:r>
      <w:r>
        <w:rPr>
          <w:rFonts w:ascii="Times New Roman" w:hAnsi="Times New Roman" w:cs="Times New Roman"/>
          <w:sz w:val="27"/>
          <w:szCs w:val="27"/>
          <w:lang w:val="tt-RU" w:eastAsia="ru-RU"/>
        </w:rPr>
        <w:t xml:space="preserve">(ОБУВ). ГН 2.1.6.2309-07 өчен </w:t>
      </w:r>
      <w:r w:rsidRPr="00F77F73">
        <w:rPr>
          <w:rFonts w:ascii="Times New Roman" w:hAnsi="Times New Roman" w:cs="Times New Roman"/>
          <w:sz w:val="27"/>
          <w:szCs w:val="27"/>
          <w:lang w:val="tt-RU" w:eastAsia="ru-RU"/>
        </w:rPr>
        <w:t xml:space="preserve">өстәмә </w:t>
      </w:r>
      <w:r>
        <w:rPr>
          <w:rFonts w:ascii="Times New Roman" w:hAnsi="Times New Roman" w:cs="Times New Roman"/>
          <w:sz w:val="27"/>
          <w:szCs w:val="27"/>
          <w:lang w:val="tt-RU" w:eastAsia="ru-RU"/>
        </w:rPr>
        <w:t>№2</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18. ГН</w:t>
      </w:r>
      <w:r w:rsidRPr="00E70A95">
        <w:rPr>
          <w:rFonts w:ascii="Times New Roman" w:hAnsi="Times New Roman" w:cs="Times New Roman"/>
          <w:sz w:val="27"/>
          <w:szCs w:val="27"/>
          <w:lang w:val="tt-RU" w:eastAsia="ru-RU"/>
        </w:rPr>
        <w:t xml:space="preserve"> 2.1.6.2451-09 “Халык яшәгән җирләрнең атмосфера һавасында пычраткыч матдәләрнең куркынычсыз</w:t>
      </w:r>
      <w:r>
        <w:rPr>
          <w:rFonts w:ascii="Times New Roman" w:hAnsi="Times New Roman" w:cs="Times New Roman"/>
          <w:sz w:val="27"/>
          <w:szCs w:val="27"/>
          <w:lang w:val="tt-RU" w:eastAsia="ru-RU"/>
        </w:rPr>
        <w:t>лык</w:t>
      </w:r>
      <w:r w:rsidRPr="00E70A95">
        <w:rPr>
          <w:rFonts w:ascii="Times New Roman" w:hAnsi="Times New Roman" w:cs="Times New Roman"/>
          <w:sz w:val="27"/>
          <w:szCs w:val="27"/>
          <w:lang w:val="tt-RU" w:eastAsia="ru-RU"/>
        </w:rPr>
        <w:t xml:space="preserve"> дәрәҗәсе </w:t>
      </w:r>
      <w:r>
        <w:rPr>
          <w:rFonts w:ascii="Times New Roman" w:hAnsi="Times New Roman" w:cs="Times New Roman"/>
          <w:sz w:val="27"/>
          <w:szCs w:val="27"/>
          <w:lang w:val="tt-RU" w:eastAsia="ru-RU"/>
        </w:rPr>
        <w:t xml:space="preserve">(ОБУВ). ГН 2.1.6.2309-07 өчен </w:t>
      </w:r>
      <w:r w:rsidRPr="00F77F73">
        <w:rPr>
          <w:rFonts w:ascii="Times New Roman" w:hAnsi="Times New Roman" w:cs="Times New Roman"/>
          <w:sz w:val="27"/>
          <w:szCs w:val="27"/>
          <w:lang w:val="tt-RU" w:eastAsia="ru-RU"/>
        </w:rPr>
        <w:t xml:space="preserve">өстәмә </w:t>
      </w:r>
      <w:r>
        <w:rPr>
          <w:rFonts w:ascii="Times New Roman" w:hAnsi="Times New Roman" w:cs="Times New Roman"/>
          <w:sz w:val="27"/>
          <w:szCs w:val="27"/>
          <w:lang w:val="tt-RU" w:eastAsia="ru-RU"/>
        </w:rPr>
        <w:t>№3</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19. ГН</w:t>
      </w:r>
      <w:r w:rsidRPr="00E70A95">
        <w:rPr>
          <w:rFonts w:ascii="Times New Roman" w:hAnsi="Times New Roman" w:cs="Times New Roman"/>
          <w:sz w:val="27"/>
          <w:szCs w:val="27"/>
          <w:lang w:val="tt-RU" w:eastAsia="ru-RU"/>
        </w:rPr>
        <w:t xml:space="preserve"> 2.1.6.2505-09 “Халык яшәгән җирләрнең атмосфера һавасында пычраткыч матдәләрнең куркынычсыз</w:t>
      </w:r>
      <w:r>
        <w:rPr>
          <w:rFonts w:ascii="Times New Roman" w:hAnsi="Times New Roman" w:cs="Times New Roman"/>
          <w:sz w:val="27"/>
          <w:szCs w:val="27"/>
          <w:lang w:val="tt-RU" w:eastAsia="ru-RU"/>
        </w:rPr>
        <w:t>лык</w:t>
      </w:r>
      <w:r w:rsidRPr="00E70A95">
        <w:rPr>
          <w:rFonts w:ascii="Times New Roman" w:hAnsi="Times New Roman" w:cs="Times New Roman"/>
          <w:sz w:val="27"/>
          <w:szCs w:val="27"/>
          <w:lang w:val="tt-RU" w:eastAsia="ru-RU"/>
        </w:rPr>
        <w:t xml:space="preserve"> экспозиция дәрәҗәс</w:t>
      </w:r>
      <w:r>
        <w:rPr>
          <w:rFonts w:ascii="Times New Roman" w:hAnsi="Times New Roman" w:cs="Times New Roman"/>
          <w:sz w:val="27"/>
          <w:szCs w:val="27"/>
          <w:lang w:val="tt-RU" w:eastAsia="ru-RU"/>
        </w:rPr>
        <w:t xml:space="preserve">е (ОБУВ). ГН 2.1.6.2309-07гә </w:t>
      </w:r>
      <w:r w:rsidRPr="00E70A95">
        <w:rPr>
          <w:rFonts w:ascii="Times New Roman" w:hAnsi="Times New Roman" w:cs="Times New Roman"/>
          <w:sz w:val="27"/>
          <w:szCs w:val="27"/>
          <w:lang w:val="tt-RU" w:eastAsia="ru-RU"/>
        </w:rPr>
        <w:t xml:space="preserve">өстәмәләр һәм үзгәрешләр </w:t>
      </w:r>
      <w:r w:rsidRPr="00F77F73">
        <w:rPr>
          <w:rFonts w:ascii="Times New Roman" w:hAnsi="Times New Roman" w:cs="Times New Roman"/>
          <w:sz w:val="27"/>
          <w:szCs w:val="27"/>
          <w:lang w:val="tt-RU" w:eastAsia="ru-RU"/>
        </w:rPr>
        <w:t>№4</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20. ГН</w:t>
      </w:r>
      <w:r w:rsidRPr="00E70A95">
        <w:rPr>
          <w:rFonts w:ascii="Times New Roman" w:hAnsi="Times New Roman" w:cs="Times New Roman"/>
          <w:sz w:val="27"/>
          <w:szCs w:val="27"/>
          <w:lang w:val="tt-RU" w:eastAsia="ru-RU"/>
        </w:rPr>
        <w:t xml:space="preserve"> 2.1.6.2577-10 “Халык яшәгән җирләрнең атмосфера һавасында пычраткыч матдәләрнең куркынычсыз</w:t>
      </w:r>
      <w:r>
        <w:rPr>
          <w:rFonts w:ascii="Times New Roman" w:hAnsi="Times New Roman" w:cs="Times New Roman"/>
          <w:sz w:val="27"/>
          <w:szCs w:val="27"/>
          <w:lang w:val="tt-RU" w:eastAsia="ru-RU"/>
        </w:rPr>
        <w:t>лык</w:t>
      </w:r>
      <w:r w:rsidRPr="00E70A95">
        <w:rPr>
          <w:rFonts w:ascii="Times New Roman" w:hAnsi="Times New Roman" w:cs="Times New Roman"/>
          <w:sz w:val="27"/>
          <w:szCs w:val="27"/>
          <w:lang w:val="tt-RU" w:eastAsia="ru-RU"/>
        </w:rPr>
        <w:t xml:space="preserve"> экспозиция дәрәҗәсе (</w:t>
      </w:r>
      <w:r>
        <w:rPr>
          <w:rFonts w:ascii="Times New Roman" w:hAnsi="Times New Roman" w:cs="Times New Roman"/>
          <w:sz w:val="27"/>
          <w:szCs w:val="27"/>
          <w:lang w:val="tt-RU" w:eastAsia="ru-RU"/>
        </w:rPr>
        <w:t xml:space="preserve">ОБУВ). ГН 2.1.6.2309-07 өчен </w:t>
      </w:r>
      <w:r w:rsidRPr="00F77F73">
        <w:rPr>
          <w:rFonts w:ascii="Times New Roman" w:hAnsi="Times New Roman" w:cs="Times New Roman"/>
          <w:sz w:val="27"/>
          <w:szCs w:val="27"/>
          <w:lang w:val="tt-RU" w:eastAsia="ru-RU"/>
        </w:rPr>
        <w:t xml:space="preserve">өстәмә </w:t>
      </w:r>
      <w:r>
        <w:rPr>
          <w:rFonts w:ascii="Times New Roman" w:hAnsi="Times New Roman" w:cs="Times New Roman"/>
          <w:sz w:val="27"/>
          <w:szCs w:val="27"/>
          <w:lang w:val="tt-RU" w:eastAsia="ru-RU"/>
        </w:rPr>
        <w:t>№5</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21. ГН</w:t>
      </w:r>
      <w:r w:rsidRPr="00E70A95">
        <w:rPr>
          <w:rFonts w:ascii="Times New Roman" w:hAnsi="Times New Roman" w:cs="Times New Roman"/>
          <w:sz w:val="27"/>
          <w:szCs w:val="27"/>
          <w:lang w:val="tt-RU" w:eastAsia="ru-RU"/>
        </w:rPr>
        <w:t xml:space="preserve"> 2.1.7.2041-06 "Туфрактагы химик матдәләрнең максималь рөхсәт ителгән концентрацияләре";</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22. ГН</w:t>
      </w:r>
      <w:r w:rsidRPr="00E70A95">
        <w:rPr>
          <w:rFonts w:ascii="Times New Roman" w:hAnsi="Times New Roman" w:cs="Times New Roman"/>
          <w:sz w:val="27"/>
          <w:szCs w:val="27"/>
          <w:lang w:val="tt-RU" w:eastAsia="ru-RU"/>
        </w:rPr>
        <w:t xml:space="preserve"> 2.1.7.2511-09 "Туфрактагы химик матдәләрнең якынча рөхсәт ителгән концентраци</w:t>
      </w:r>
      <w:r>
        <w:rPr>
          <w:rFonts w:ascii="Times New Roman" w:hAnsi="Times New Roman" w:cs="Times New Roman"/>
          <w:sz w:val="27"/>
          <w:szCs w:val="27"/>
          <w:lang w:val="tt-RU" w:eastAsia="ru-RU"/>
        </w:rPr>
        <w:t>яләре</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lastRenderedPageBreak/>
        <w:t xml:space="preserve">23. ГН 2.1.8/2.2.4.2262-07 </w:t>
      </w:r>
      <w:r w:rsidRPr="00E70A95">
        <w:rPr>
          <w:rFonts w:ascii="Times New Roman" w:hAnsi="Times New Roman" w:cs="Times New Roman"/>
          <w:sz w:val="27"/>
          <w:szCs w:val="27"/>
          <w:lang w:val="tt-RU" w:eastAsia="ru-RU"/>
        </w:rPr>
        <w:t>"Торак, иҗтимагый бина</w:t>
      </w:r>
      <w:r>
        <w:rPr>
          <w:rFonts w:ascii="Times New Roman" w:hAnsi="Times New Roman" w:cs="Times New Roman"/>
          <w:sz w:val="27"/>
          <w:szCs w:val="27"/>
          <w:lang w:val="tt-RU" w:eastAsia="ru-RU"/>
        </w:rPr>
        <w:t>лар һәм торак мәйданнарында 50 г</w:t>
      </w:r>
      <w:r w:rsidRPr="00E70A95">
        <w:rPr>
          <w:rFonts w:ascii="Times New Roman" w:hAnsi="Times New Roman" w:cs="Times New Roman"/>
          <w:sz w:val="27"/>
          <w:szCs w:val="27"/>
          <w:lang w:val="tt-RU" w:eastAsia="ru-RU"/>
        </w:rPr>
        <w:t>ц ешлыгы булган магнит кырларының максималь рөхсәт ителгән дәрәҗәләре".</w:t>
      </w:r>
    </w:p>
    <w:p w:rsidR="001478C0" w:rsidRPr="00F77F73" w:rsidRDefault="001478C0" w:rsidP="001478C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b/>
          <w:color w:val="202124"/>
          <w:sz w:val="27"/>
          <w:szCs w:val="27"/>
          <w:lang w:val="tt-RU"/>
        </w:rPr>
      </w:pPr>
      <w:r w:rsidRPr="00E70A95">
        <w:rPr>
          <w:rFonts w:ascii="Times New Roman" w:eastAsia="Times New Roman" w:hAnsi="Times New Roman" w:cs="Times New Roman"/>
          <w:b/>
          <w:color w:val="202124"/>
          <w:sz w:val="27"/>
          <w:szCs w:val="27"/>
          <w:lang w:val="tt-RU"/>
        </w:rPr>
        <w:t>Ветеринария һәм санитария кагыйдәләре</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1. Биологик калдыкларны җыю, утильләштерү һәм юк итү өчен ветеринария һәм са</w:t>
      </w:r>
      <w:r>
        <w:rPr>
          <w:rFonts w:ascii="Times New Roman" w:hAnsi="Times New Roman" w:cs="Times New Roman"/>
          <w:sz w:val="27"/>
          <w:szCs w:val="27"/>
          <w:lang w:val="tt-RU" w:eastAsia="ru-RU"/>
        </w:rPr>
        <w:t>нитар кагыйдәләр, 04.12.1995 №13-7-2/</w:t>
      </w:r>
      <w:r w:rsidRPr="00E70A95">
        <w:rPr>
          <w:rFonts w:ascii="Times New Roman" w:hAnsi="Times New Roman" w:cs="Times New Roman"/>
          <w:sz w:val="27"/>
          <w:szCs w:val="27"/>
          <w:lang w:val="tt-RU" w:eastAsia="ru-RU"/>
        </w:rPr>
        <w:t>469</w:t>
      </w:r>
      <w:r>
        <w:rPr>
          <w:rFonts w:ascii="Times New Roman" w:hAnsi="Times New Roman" w:cs="Times New Roman"/>
          <w:sz w:val="27"/>
          <w:szCs w:val="27"/>
          <w:lang w:val="tt-RU" w:eastAsia="ru-RU"/>
        </w:rPr>
        <w:t>, көн</w:t>
      </w:r>
      <w:r w:rsidRPr="00E70A95">
        <w:rPr>
          <w:rFonts w:ascii="Times New Roman" w:hAnsi="Times New Roman" w:cs="Times New Roman"/>
          <w:sz w:val="27"/>
          <w:szCs w:val="27"/>
          <w:lang w:val="tt-RU" w:eastAsia="ru-RU"/>
        </w:rPr>
        <w:t>е Россия Федерациясенең Баш д</w:t>
      </w:r>
      <w:r>
        <w:rPr>
          <w:rFonts w:ascii="Times New Roman" w:hAnsi="Times New Roman" w:cs="Times New Roman"/>
          <w:sz w:val="27"/>
          <w:szCs w:val="27"/>
          <w:lang w:val="tt-RU" w:eastAsia="ru-RU"/>
        </w:rPr>
        <w:tab/>
      </w:r>
      <w:r w:rsidRPr="00E70A95">
        <w:rPr>
          <w:rFonts w:ascii="Times New Roman" w:hAnsi="Times New Roman" w:cs="Times New Roman"/>
          <w:sz w:val="27"/>
          <w:szCs w:val="27"/>
          <w:lang w:val="tt-RU" w:eastAsia="ru-RU"/>
        </w:rPr>
        <w:t>әүләт ветеринария инспекторы тарафыннан расланган.</w:t>
      </w:r>
    </w:p>
    <w:p w:rsidR="001478C0" w:rsidRPr="00E70A95" w:rsidRDefault="001478C0" w:rsidP="001478C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b/>
          <w:color w:val="202124"/>
          <w:sz w:val="27"/>
          <w:szCs w:val="27"/>
          <w:lang w:val="tt-RU"/>
        </w:rPr>
      </w:pPr>
      <w:r w:rsidRPr="00E70A95">
        <w:rPr>
          <w:rFonts w:ascii="Times New Roman" w:eastAsia="Times New Roman" w:hAnsi="Times New Roman" w:cs="Times New Roman"/>
          <w:b/>
          <w:color w:val="202124"/>
          <w:sz w:val="27"/>
          <w:szCs w:val="27"/>
          <w:lang w:val="tt-RU"/>
        </w:rPr>
        <w:t>Җитәкчелек документлары (РД, CO)</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1. РД 34.20.185-94 (СO 153-34.20.185-94) "Шәһәр электр челтәрләрен проектлау өчен күрсәтмәләр";</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2. РД 45.120-2000 (НTП 112-2000) “Технологик проектлау стандартлары. Шәһәр</w:t>
      </w:r>
      <w:r>
        <w:rPr>
          <w:rFonts w:ascii="Times New Roman" w:hAnsi="Times New Roman" w:cs="Times New Roman"/>
          <w:sz w:val="27"/>
          <w:szCs w:val="27"/>
          <w:lang w:val="tt-RU" w:eastAsia="ru-RU"/>
        </w:rPr>
        <w:t xml:space="preserve"> һәм авыл телефон челтәрләре</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3. РД 52.04.212-86 (ОНД 86) "Предприятиеләр чыгарган зарарлы матдәләрнең атмосфера һавасында концентрацияләрне исәпләү методикасы";</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 xml:space="preserve">4. СO 153-34.21.122-2003 </w:t>
      </w:r>
      <w:r w:rsidRPr="00E70A95">
        <w:rPr>
          <w:rFonts w:ascii="Times New Roman" w:hAnsi="Times New Roman" w:cs="Times New Roman"/>
          <w:sz w:val="27"/>
          <w:szCs w:val="27"/>
          <w:lang w:val="tt-RU" w:eastAsia="ru-RU"/>
        </w:rPr>
        <w:t>"Биналарны, корылмаларны һәм сәнәгать элемтәләрен яшен</w:t>
      </w:r>
      <w:r>
        <w:rPr>
          <w:rFonts w:ascii="Times New Roman" w:hAnsi="Times New Roman" w:cs="Times New Roman"/>
          <w:sz w:val="27"/>
          <w:szCs w:val="27"/>
          <w:lang w:val="tt-RU" w:eastAsia="ru-RU"/>
        </w:rPr>
        <w:t>нән</w:t>
      </w:r>
      <w:r w:rsidRPr="00E70A95">
        <w:rPr>
          <w:rFonts w:ascii="Times New Roman" w:hAnsi="Times New Roman" w:cs="Times New Roman"/>
          <w:sz w:val="27"/>
          <w:szCs w:val="27"/>
          <w:lang w:val="tt-RU" w:eastAsia="ru-RU"/>
        </w:rPr>
        <w:t xml:space="preserve"> саклау өчен инструкция".</w:t>
      </w:r>
    </w:p>
    <w:p w:rsidR="001478C0" w:rsidRPr="00E70A95" w:rsidRDefault="001478C0" w:rsidP="001478C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b/>
          <w:color w:val="202124"/>
          <w:sz w:val="27"/>
          <w:szCs w:val="27"/>
          <w:lang w:val="tt-RU"/>
        </w:rPr>
      </w:pPr>
      <w:r w:rsidRPr="00E70A95">
        <w:rPr>
          <w:rFonts w:ascii="Times New Roman" w:eastAsia="Times New Roman" w:hAnsi="Times New Roman" w:cs="Times New Roman"/>
          <w:b/>
          <w:color w:val="202124"/>
          <w:sz w:val="27"/>
          <w:szCs w:val="27"/>
          <w:lang w:val="tt-RU"/>
        </w:rPr>
        <w:t>Төзелештә җитәкчелек документлары (РДС)</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1. РДС 11-201-95 "Төзелеш проектларына дәүләт экспертизасы үткәрү тәртибе";</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2. РДС 30-201-98 "Россия Федерациясенең шәһәрләрендә һәм башка торак пунктларында кызыл линияләрне проектлау һәм урнаштыру тәртибе буенча инструкция";</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3. РДС 35-201-99 "Инвалидларның социаль инфраструктура объектларына керү мөмкинлеген таләпләрне тормышка ашыру тәртибе."</w:t>
      </w:r>
    </w:p>
    <w:p w:rsidR="001478C0" w:rsidRPr="005A4590" w:rsidRDefault="001478C0" w:rsidP="001478C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b/>
          <w:color w:val="202124"/>
          <w:sz w:val="27"/>
          <w:szCs w:val="27"/>
          <w:lang w:val="tt-RU"/>
        </w:rPr>
      </w:pPr>
      <w:r w:rsidRPr="00E70A95">
        <w:rPr>
          <w:rFonts w:ascii="Times New Roman" w:eastAsia="Times New Roman" w:hAnsi="Times New Roman" w:cs="Times New Roman"/>
          <w:b/>
          <w:color w:val="202124"/>
          <w:sz w:val="27"/>
          <w:szCs w:val="27"/>
          <w:lang w:val="tt-RU"/>
        </w:rPr>
        <w:t>Төзе</w:t>
      </w:r>
      <w:r>
        <w:rPr>
          <w:rFonts w:ascii="Times New Roman" w:eastAsia="Times New Roman" w:hAnsi="Times New Roman" w:cs="Times New Roman"/>
          <w:b/>
          <w:color w:val="202124"/>
          <w:sz w:val="27"/>
          <w:szCs w:val="27"/>
          <w:lang w:val="tt-RU"/>
        </w:rPr>
        <w:t>лештә методик документлар (MДС)</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1. MДС 32-1.2</w:t>
      </w:r>
      <w:r>
        <w:rPr>
          <w:rFonts w:ascii="Times New Roman" w:hAnsi="Times New Roman" w:cs="Times New Roman"/>
          <w:sz w:val="27"/>
          <w:szCs w:val="27"/>
          <w:lang w:val="tt-RU" w:eastAsia="ru-RU"/>
        </w:rPr>
        <w:t>000 "Станцияләрне проектлау буенча</w:t>
      </w:r>
      <w:r w:rsidRPr="00E70A95">
        <w:rPr>
          <w:rFonts w:ascii="Times New Roman" w:hAnsi="Times New Roman" w:cs="Times New Roman"/>
          <w:sz w:val="27"/>
          <w:szCs w:val="27"/>
          <w:lang w:val="tt-RU" w:eastAsia="ru-RU"/>
        </w:rPr>
        <w:t xml:space="preserve"> тәкъдимнәр";</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2. MДС 13.-15.2000</w:t>
      </w:r>
      <w:r w:rsidRPr="00E70A95">
        <w:rPr>
          <w:rFonts w:ascii="Times New Roman" w:hAnsi="Times New Roman" w:cs="Times New Roman"/>
          <w:sz w:val="27"/>
          <w:szCs w:val="27"/>
          <w:lang w:val="tt-RU" w:eastAsia="ru-RU"/>
        </w:rPr>
        <w:t>;</w:t>
      </w:r>
      <w:r w:rsidRPr="00E1571F">
        <w:rPr>
          <w:rFonts w:ascii="Times New Roman" w:hAnsi="Times New Roman" w:cs="Times New Roman"/>
          <w:sz w:val="27"/>
          <w:szCs w:val="27"/>
          <w:lang w:val="tt-RU" w:eastAsia="ru-RU"/>
        </w:rPr>
        <w:t>«Россия Федерациясендә яшел үсентеләрне булдыру, саклау һәм карап тоту кагыйдәләре»;</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 xml:space="preserve">3. МДС 15-2.99 </w:t>
      </w:r>
      <w:r w:rsidRPr="00E1571F">
        <w:rPr>
          <w:rFonts w:ascii="Times New Roman" w:hAnsi="Times New Roman" w:cs="Times New Roman"/>
          <w:sz w:val="27"/>
          <w:szCs w:val="27"/>
          <w:lang w:val="tt-RU" w:eastAsia="ru-RU"/>
        </w:rPr>
        <w:t>«Шәһәр һәм авыл җирлекләрендә җирләрдән файдалану һәм аларны саклау буенча дәүләт контролен</w:t>
      </w:r>
      <w:r>
        <w:rPr>
          <w:rFonts w:ascii="Times New Roman" w:hAnsi="Times New Roman" w:cs="Times New Roman"/>
          <w:sz w:val="27"/>
          <w:szCs w:val="27"/>
          <w:lang w:val="tt-RU" w:eastAsia="ru-RU"/>
        </w:rPr>
        <w:t xml:space="preserve"> гамәлгә ашыру тәртибе турында и</w:t>
      </w:r>
      <w:r w:rsidRPr="00E1571F">
        <w:rPr>
          <w:rFonts w:ascii="Times New Roman" w:hAnsi="Times New Roman" w:cs="Times New Roman"/>
          <w:sz w:val="27"/>
          <w:szCs w:val="27"/>
          <w:lang w:val="tt-RU" w:eastAsia="ru-RU"/>
        </w:rPr>
        <w:t>нструкция</w:t>
      </w:r>
      <w:r w:rsidRPr="00A330B3">
        <w:rPr>
          <w:rFonts w:ascii="Times New Roman" w:hAnsi="Times New Roman" w:cs="Times New Roman"/>
          <w:sz w:val="27"/>
          <w:szCs w:val="27"/>
          <w:lang w:val="tt-RU" w:eastAsia="ru-RU"/>
        </w:rPr>
        <w:t>»</w:t>
      </w:r>
      <w:r>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 xml:space="preserve">4. МДС </w:t>
      </w:r>
      <w:r w:rsidRPr="00E70A95">
        <w:rPr>
          <w:rFonts w:ascii="Times New Roman" w:hAnsi="Times New Roman" w:cs="Times New Roman"/>
          <w:sz w:val="27"/>
          <w:szCs w:val="27"/>
          <w:lang w:val="tt-RU" w:eastAsia="ru-RU"/>
        </w:rPr>
        <w:t>30-</w:t>
      </w:r>
      <w:r>
        <w:rPr>
          <w:rFonts w:ascii="Times New Roman" w:hAnsi="Times New Roman" w:cs="Times New Roman"/>
          <w:sz w:val="27"/>
          <w:szCs w:val="27"/>
          <w:lang w:val="tt-RU" w:eastAsia="ru-RU"/>
        </w:rPr>
        <w:t xml:space="preserve">1.99 </w:t>
      </w:r>
      <w:r w:rsidRPr="00E1571F">
        <w:rPr>
          <w:rFonts w:ascii="Times New Roman" w:hAnsi="Times New Roman" w:cs="Times New Roman"/>
          <w:sz w:val="27"/>
          <w:szCs w:val="27"/>
          <w:lang w:val="tt-RU" w:eastAsia="ru-RU"/>
        </w:rPr>
        <w:t>«</w:t>
      </w:r>
      <w:r w:rsidRPr="00A330B3">
        <w:rPr>
          <w:rFonts w:ascii="Times New Roman" w:hAnsi="Times New Roman" w:cs="Times New Roman"/>
          <w:sz w:val="27"/>
          <w:szCs w:val="27"/>
          <w:lang w:val="tt-RU" w:eastAsia="ru-RU"/>
        </w:rPr>
        <w:t>Шәһәр территорияләрен зоналаштыру схемаларын эшләү буенча методик тәкъдимнәр»</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 xml:space="preserve">5. МДС 35-1.2000 </w:t>
      </w:r>
      <w:r>
        <w:rPr>
          <w:rFonts w:ascii="Times New Roman" w:hAnsi="Times New Roman" w:cs="Times New Roman"/>
          <w:sz w:val="27"/>
          <w:szCs w:val="27"/>
          <w:lang w:val="tt-RU" w:eastAsia="ru-RU"/>
        </w:rPr>
        <w:t>“</w:t>
      </w:r>
      <w:r w:rsidRPr="00B3261A">
        <w:rPr>
          <w:rFonts w:ascii="Times New Roman" w:hAnsi="Times New Roman" w:cs="Times New Roman"/>
          <w:sz w:val="27"/>
          <w:szCs w:val="27"/>
          <w:lang w:val="tt-RU" w:eastAsia="ru-RU"/>
        </w:rPr>
        <w:t>Инвалидлар һәм халыкның башка аз хәрәкәтләнүче төркемнәре</w:t>
      </w:r>
      <w:r>
        <w:rPr>
          <w:rFonts w:ascii="Times New Roman" w:hAnsi="Times New Roman" w:cs="Times New Roman"/>
          <w:sz w:val="27"/>
          <w:szCs w:val="27"/>
          <w:lang w:val="tt-RU" w:eastAsia="ru-RU"/>
        </w:rPr>
        <w:t>ң</w:t>
      </w:r>
      <w:r w:rsidRPr="00B3261A">
        <w:rPr>
          <w:rFonts w:ascii="Times New Roman" w:hAnsi="Times New Roman" w:cs="Times New Roman"/>
          <w:sz w:val="27"/>
          <w:szCs w:val="27"/>
          <w:lang w:val="tt-RU" w:eastAsia="ru-RU"/>
        </w:rPr>
        <w:t xml:space="preserve"> ихтыяҗларын исәпкә алып, әйләнә-тирә мохитне, биналар һәм корылмаларны проектлау буенча тәкъдимнәр. Чыгарылыш 1. "Гомуми нигезләмәләр»;</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6. MДС 35-2.2000 “</w:t>
      </w:r>
      <w:r w:rsidRPr="00B3261A">
        <w:rPr>
          <w:rFonts w:ascii="Times New Roman" w:hAnsi="Times New Roman" w:cs="Times New Roman"/>
          <w:sz w:val="27"/>
          <w:szCs w:val="27"/>
          <w:lang w:val="tt-RU" w:eastAsia="ru-RU"/>
        </w:rPr>
        <w:t>Инвалидлар һәм халыкның башка аз хәрәкәтләнүче төркемнәре ихтыяҗларын исәпкә алып, әйләнә-тирә мохитне, биналар һәм корылмаларны проектлау буенча тәкъдимнәр. Чыгарылыш 2. «Шәһәр төзелеше таләпләре»;</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 xml:space="preserve"> 7. РСН 62-86 </w:t>
      </w:r>
      <w:r w:rsidRPr="00B3261A">
        <w:rPr>
          <w:rFonts w:ascii="Times New Roman" w:hAnsi="Times New Roman" w:cs="Times New Roman"/>
          <w:sz w:val="27"/>
          <w:szCs w:val="27"/>
          <w:lang w:val="tt-RU" w:eastAsia="ru-RU"/>
        </w:rPr>
        <w:t>«РСФСРда авто - сервис объектлары составын билгеләү һәм аларны гомумдәүләт һәм республика әһәмиятендәге атомобиль юлларында урнаш</w:t>
      </w:r>
      <w:r>
        <w:rPr>
          <w:rFonts w:ascii="Times New Roman" w:hAnsi="Times New Roman" w:cs="Times New Roman"/>
          <w:sz w:val="27"/>
          <w:szCs w:val="27"/>
          <w:lang w:val="tt-RU" w:eastAsia="ru-RU"/>
        </w:rPr>
        <w:t>тыру буенча методик күрсәтмәләр</w:t>
      </w:r>
      <w:r w:rsidRPr="00B3261A">
        <w:rPr>
          <w:rFonts w:ascii="Times New Roman" w:hAnsi="Times New Roman" w:cs="Times New Roman"/>
          <w:sz w:val="27"/>
          <w:szCs w:val="27"/>
          <w:lang w:val="tt-RU" w:eastAsia="ru-RU"/>
        </w:rPr>
        <w:t>»</w:t>
      </w:r>
      <w:r w:rsidRPr="00E70A95">
        <w:rPr>
          <w:rFonts w:ascii="Times New Roman" w:hAnsi="Times New Roman" w:cs="Times New Roman"/>
          <w:sz w:val="27"/>
          <w:szCs w:val="27"/>
          <w:lang w:val="tt-RU" w:eastAsia="ru-RU"/>
        </w:rPr>
        <w:t>.</w:t>
      </w:r>
    </w:p>
    <w:p w:rsidR="001478C0" w:rsidRDefault="001478C0" w:rsidP="001478C0">
      <w:pPr>
        <w:pStyle w:val="ad"/>
        <w:jc w:val="both"/>
        <w:rPr>
          <w:rFonts w:ascii="Times New Roman" w:hAnsi="Times New Roman" w:cs="Times New Roman"/>
          <w:b/>
          <w:sz w:val="27"/>
          <w:szCs w:val="27"/>
          <w:lang w:val="tt-RU" w:eastAsia="ru-RU"/>
        </w:rPr>
      </w:pPr>
    </w:p>
    <w:p w:rsidR="001478C0" w:rsidRPr="005A4590" w:rsidRDefault="001478C0" w:rsidP="001478C0">
      <w:pPr>
        <w:pStyle w:val="ad"/>
        <w:jc w:val="both"/>
        <w:rPr>
          <w:rFonts w:ascii="Times New Roman" w:hAnsi="Times New Roman" w:cs="Times New Roman"/>
          <w:b/>
          <w:sz w:val="27"/>
          <w:szCs w:val="27"/>
          <w:lang w:val="tt-RU" w:eastAsia="ru-RU"/>
        </w:rPr>
      </w:pPr>
      <w:r w:rsidRPr="00E70A95">
        <w:rPr>
          <w:rFonts w:ascii="Times New Roman" w:hAnsi="Times New Roman" w:cs="Times New Roman"/>
          <w:b/>
          <w:sz w:val="27"/>
          <w:szCs w:val="27"/>
          <w:lang w:val="tt-RU" w:eastAsia="ru-RU"/>
        </w:rPr>
        <w:t>Янгын куркынычсызлыгы норма</w:t>
      </w:r>
      <w:r>
        <w:rPr>
          <w:rFonts w:ascii="Times New Roman" w:hAnsi="Times New Roman" w:cs="Times New Roman"/>
          <w:b/>
          <w:sz w:val="27"/>
          <w:szCs w:val="27"/>
          <w:lang w:val="tt-RU" w:eastAsia="ru-RU"/>
        </w:rPr>
        <w:t>лары (НПБ) һәм кагыйдәләр (ППБ)</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 xml:space="preserve">1. НПБ 88-2001 </w:t>
      </w:r>
      <w:r w:rsidRPr="00B3261A">
        <w:rPr>
          <w:rFonts w:ascii="Times New Roman" w:hAnsi="Times New Roman" w:cs="Times New Roman"/>
          <w:sz w:val="27"/>
          <w:szCs w:val="27"/>
          <w:lang w:val="tt-RU" w:eastAsia="ru-RU"/>
        </w:rPr>
        <w:t>«Янгын сүндерү һәм сигнализация урнаштыру. Проектлау нормалары һәм кагыйдәләре»;</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 xml:space="preserve">2. НПБ 101-95 </w:t>
      </w:r>
      <w:r w:rsidRPr="00B3261A">
        <w:rPr>
          <w:rFonts w:ascii="Times New Roman" w:hAnsi="Times New Roman" w:cs="Times New Roman"/>
          <w:sz w:val="27"/>
          <w:szCs w:val="27"/>
          <w:lang w:val="tt-RU" w:eastAsia="ru-RU"/>
        </w:rPr>
        <w:t>«Янгын саклау объектларын проектлау нормалары»;</w:t>
      </w:r>
      <w:r w:rsidRPr="00E70A95">
        <w:rPr>
          <w:rFonts w:ascii="Times New Roman" w:hAnsi="Times New Roman" w:cs="Times New Roman"/>
          <w:sz w:val="27"/>
          <w:szCs w:val="27"/>
          <w:lang w:val="tt-RU" w:eastAsia="ru-RU"/>
        </w:rPr>
        <w:t>;</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 xml:space="preserve">3. НПБ </w:t>
      </w:r>
      <w:r>
        <w:rPr>
          <w:rFonts w:ascii="Times New Roman" w:hAnsi="Times New Roman" w:cs="Times New Roman"/>
          <w:sz w:val="27"/>
          <w:szCs w:val="27"/>
          <w:lang w:val="tt-RU" w:eastAsia="ru-RU"/>
        </w:rPr>
        <w:t xml:space="preserve">111-98 </w:t>
      </w:r>
      <w:r w:rsidRPr="00B3261A">
        <w:rPr>
          <w:rFonts w:ascii="Times New Roman" w:hAnsi="Times New Roman" w:cs="Times New Roman"/>
          <w:sz w:val="27"/>
          <w:szCs w:val="27"/>
          <w:lang w:val="tt-RU" w:eastAsia="ru-RU"/>
        </w:rPr>
        <w:t>«Автозаправка станцияләре. Янгын куркынычсызлыгы таләпләре»;</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 xml:space="preserve">4. НПБ 250-97 </w:t>
      </w:r>
      <w:r>
        <w:rPr>
          <w:rFonts w:ascii="Times New Roman" w:hAnsi="Times New Roman" w:cs="Times New Roman"/>
          <w:sz w:val="27"/>
          <w:szCs w:val="27"/>
          <w:lang w:val="tt-RU" w:eastAsia="ru-RU"/>
        </w:rPr>
        <w:t>“</w:t>
      </w:r>
      <w:r w:rsidRPr="0049419C">
        <w:rPr>
          <w:rFonts w:ascii="Times New Roman" w:hAnsi="Times New Roman" w:cs="Times New Roman"/>
          <w:sz w:val="27"/>
          <w:szCs w:val="27"/>
          <w:lang w:val="tt-RU" w:eastAsia="ru-RU"/>
        </w:rPr>
        <w:t>Биналарда һәм корылмаларда янгын бүлекчәләрен транспортлау өчен</w:t>
      </w:r>
      <w:r>
        <w:rPr>
          <w:rFonts w:ascii="Times New Roman" w:hAnsi="Times New Roman" w:cs="Times New Roman"/>
          <w:sz w:val="27"/>
          <w:szCs w:val="27"/>
          <w:lang w:val="tt-RU" w:eastAsia="ru-RU"/>
        </w:rPr>
        <w:t xml:space="preserve"> лифтлар. «</w:t>
      </w:r>
      <w:r w:rsidRPr="0049419C">
        <w:rPr>
          <w:rFonts w:ascii="Times New Roman" w:hAnsi="Times New Roman" w:cs="Times New Roman"/>
          <w:sz w:val="27"/>
          <w:szCs w:val="27"/>
          <w:lang w:val="tt-RU" w:eastAsia="ru-RU"/>
        </w:rPr>
        <w:t>Гомуми техник таләпләр».</w:t>
      </w:r>
    </w:p>
    <w:p w:rsidR="001478C0" w:rsidRPr="005A4590" w:rsidRDefault="001478C0" w:rsidP="001478C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b/>
          <w:color w:val="202124"/>
          <w:sz w:val="27"/>
          <w:szCs w:val="27"/>
          <w:lang w:val="tt-RU"/>
        </w:rPr>
      </w:pPr>
      <w:r>
        <w:rPr>
          <w:rFonts w:ascii="Times New Roman" w:eastAsia="Times New Roman" w:hAnsi="Times New Roman" w:cs="Times New Roman"/>
          <w:b/>
          <w:color w:val="202124"/>
          <w:sz w:val="27"/>
          <w:szCs w:val="27"/>
          <w:lang w:val="tt-RU"/>
        </w:rPr>
        <w:lastRenderedPageBreak/>
        <w:t>Куркынычсызлык кагыйдәләре (ПБ)</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1. ПБ 09-540-03 "Янгын һәм шартлау өчен куркыныч химия, нефть химиясе һәм нефть эшкәртү сәнәгате өчен шартлау куркынычсызлыгының гомуми кагыйдәләре";</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2. ПБ 12-529-03 "Газ тарату һәм газ куллану системалары өчен куркынычсызлык кагыйдәләре";</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3. ПБ 12-609-03 "Сыекландырылган углеводород газларын кулланган объектлар өчен куркынычсызлык кагыйдәләре".</w:t>
      </w:r>
    </w:p>
    <w:p w:rsidR="001478C0" w:rsidRPr="00E70A95" w:rsidRDefault="001478C0" w:rsidP="001478C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b/>
          <w:color w:val="202124"/>
          <w:sz w:val="27"/>
          <w:szCs w:val="27"/>
          <w:lang w:val="tt-RU"/>
        </w:rPr>
      </w:pPr>
      <w:r w:rsidRPr="00E70A95">
        <w:rPr>
          <w:rFonts w:ascii="Times New Roman" w:eastAsia="Times New Roman" w:hAnsi="Times New Roman" w:cs="Times New Roman"/>
          <w:b/>
          <w:color w:val="202124"/>
          <w:sz w:val="27"/>
          <w:szCs w:val="27"/>
          <w:lang w:val="tt-RU"/>
        </w:rPr>
        <w:t>Башка документлар</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721A15">
        <w:rPr>
          <w:rFonts w:ascii="Times New Roman" w:hAnsi="Times New Roman" w:cs="Times New Roman"/>
          <w:sz w:val="27"/>
          <w:szCs w:val="27"/>
          <w:lang w:val="tt-RU" w:eastAsia="ru-RU"/>
        </w:rPr>
        <w:t>Тарихи торак у</w:t>
      </w:r>
      <w:r>
        <w:rPr>
          <w:rFonts w:ascii="Times New Roman" w:hAnsi="Times New Roman" w:cs="Times New Roman"/>
          <w:sz w:val="27"/>
          <w:szCs w:val="27"/>
          <w:lang w:val="tt-RU" w:eastAsia="ru-RU"/>
        </w:rPr>
        <w:t>рыннарның тарихи һәм мәдәни ядка</w:t>
      </w:r>
      <w:r w:rsidRPr="00721A15">
        <w:rPr>
          <w:rFonts w:ascii="Times New Roman" w:hAnsi="Times New Roman" w:cs="Times New Roman"/>
          <w:sz w:val="27"/>
          <w:szCs w:val="27"/>
          <w:lang w:val="tt-RU" w:eastAsia="ru-RU"/>
        </w:rPr>
        <w:t>р</w:t>
      </w:r>
      <w:r>
        <w:rPr>
          <w:rFonts w:ascii="Times New Roman" w:hAnsi="Times New Roman" w:cs="Times New Roman"/>
          <w:sz w:val="27"/>
          <w:szCs w:val="27"/>
          <w:lang w:val="tt-RU" w:eastAsia="ru-RU"/>
        </w:rPr>
        <w:t>ь</w:t>
      </w:r>
      <w:r w:rsidRPr="00721A15">
        <w:rPr>
          <w:rFonts w:ascii="Times New Roman" w:hAnsi="Times New Roman" w:cs="Times New Roman"/>
          <w:sz w:val="27"/>
          <w:szCs w:val="27"/>
          <w:lang w:val="tt-RU" w:eastAsia="ru-RU"/>
        </w:rPr>
        <w:t>ләрен саклау зоналарының тарихи-архитектура терәк планнарын һәм проектларын эшләү буенча Методик тәкъдимнәр.</w:t>
      </w:r>
      <w:r w:rsidRPr="00E70A95">
        <w:rPr>
          <w:rFonts w:ascii="Times New Roman" w:hAnsi="Times New Roman" w:cs="Times New Roman"/>
          <w:sz w:val="27"/>
          <w:szCs w:val="27"/>
          <w:lang w:val="tt-RU" w:eastAsia="ru-RU"/>
        </w:rPr>
        <w:t xml:space="preserve"> Мәскәү, 1990;</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Шәһәр һәм авыл торак пунктл</w:t>
      </w:r>
      <w:r>
        <w:rPr>
          <w:rFonts w:ascii="Times New Roman" w:hAnsi="Times New Roman" w:cs="Times New Roman"/>
          <w:sz w:val="27"/>
          <w:szCs w:val="27"/>
          <w:lang w:val="tt-RU" w:eastAsia="ru-RU"/>
        </w:rPr>
        <w:t>ары чикләреннән урман мәйданнарына</w:t>
      </w:r>
      <w:r w:rsidRPr="00E70A95">
        <w:rPr>
          <w:rFonts w:ascii="Times New Roman" w:hAnsi="Times New Roman" w:cs="Times New Roman"/>
          <w:sz w:val="27"/>
          <w:szCs w:val="27"/>
          <w:lang w:val="tt-RU" w:eastAsia="ru-RU"/>
        </w:rPr>
        <w:t xml:space="preserve"> кадәр янгыннан саклану аралыгын урнаштыру тәртибе буенча методик тәкъдимнәр. Мәскәү, 03/20/2012;</w:t>
      </w:r>
    </w:p>
    <w:p w:rsidR="001478C0"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Электр корылма</w:t>
      </w:r>
      <w:r>
        <w:rPr>
          <w:rFonts w:ascii="Times New Roman" w:hAnsi="Times New Roman" w:cs="Times New Roman"/>
          <w:sz w:val="27"/>
          <w:szCs w:val="27"/>
          <w:lang w:val="tt-RU" w:eastAsia="ru-RU"/>
        </w:rPr>
        <w:t>ларын урнаштыру кагыйдәләре (ПУЭ</w:t>
      </w:r>
      <w:r w:rsidRPr="00E70A95">
        <w:rPr>
          <w:rFonts w:ascii="Times New Roman" w:hAnsi="Times New Roman" w:cs="Times New Roman"/>
          <w:sz w:val="27"/>
          <w:szCs w:val="27"/>
          <w:lang w:val="tt-RU" w:eastAsia="ru-RU"/>
        </w:rPr>
        <w:t>). 7 нче чыгарылыш, Россия Федерациясенең Ягулык һә</w:t>
      </w:r>
      <w:r>
        <w:rPr>
          <w:rFonts w:ascii="Times New Roman" w:hAnsi="Times New Roman" w:cs="Times New Roman"/>
          <w:sz w:val="27"/>
          <w:szCs w:val="27"/>
          <w:lang w:val="tt-RU" w:eastAsia="ru-RU"/>
        </w:rPr>
        <w:t xml:space="preserve">м Энергетика Министрлыгы, 2000; </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02.06.2006 елдагы ФГК УЭС АСС техник политикасы кагыйдәләре;</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Авиация техник нигезләрен проектлау өчен кулланма. ВНТП II</w:t>
      </w:r>
      <w:r>
        <w:rPr>
          <w:rFonts w:ascii="Times New Roman" w:hAnsi="Times New Roman" w:cs="Times New Roman"/>
          <w:sz w:val="27"/>
          <w:szCs w:val="27"/>
          <w:lang w:val="tt-RU" w:eastAsia="ru-RU"/>
        </w:rPr>
        <w:t xml:space="preserve">-85 өчен кулланма. </w:t>
      </w:r>
      <w:r w:rsidRPr="00E70A95">
        <w:rPr>
          <w:rFonts w:ascii="Times New Roman" w:hAnsi="Times New Roman" w:cs="Times New Roman"/>
          <w:sz w:val="27"/>
          <w:szCs w:val="27"/>
          <w:lang w:val="tt-RU" w:eastAsia="ru-RU"/>
        </w:rPr>
        <w:t>Дәүләт дизайны һәм</w:t>
      </w:r>
      <w:r>
        <w:rPr>
          <w:rFonts w:ascii="Times New Roman" w:hAnsi="Times New Roman" w:cs="Times New Roman"/>
          <w:sz w:val="27"/>
          <w:szCs w:val="27"/>
          <w:lang w:val="tt-RU" w:eastAsia="ru-RU"/>
        </w:rPr>
        <w:t xml:space="preserve"> тикшерү-тикшеренү институты </w:t>
      </w:r>
      <w:r w:rsidRPr="00E70A95">
        <w:rPr>
          <w:rFonts w:ascii="Times New Roman" w:hAnsi="Times New Roman" w:cs="Times New Roman"/>
          <w:sz w:val="27"/>
          <w:szCs w:val="27"/>
          <w:lang w:val="tt-RU" w:eastAsia="ru-RU"/>
        </w:rPr>
        <w:t>Аэропроект, 1986;</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Җ</w:t>
      </w:r>
      <w:r w:rsidRPr="00E70A95">
        <w:rPr>
          <w:rFonts w:ascii="Times New Roman" w:hAnsi="Times New Roman" w:cs="Times New Roman"/>
          <w:sz w:val="27"/>
          <w:szCs w:val="27"/>
          <w:lang w:val="tt-RU" w:eastAsia="ru-RU"/>
        </w:rPr>
        <w:t xml:space="preserve">ылылык электр станцияләренең көл чүплекләре өлкәсендә җир асты суларының торышын күзәтү өчен тәкъдимнәр, </w:t>
      </w:r>
      <w:r>
        <w:rPr>
          <w:rFonts w:ascii="Times New Roman" w:hAnsi="Times New Roman" w:cs="Times New Roman"/>
          <w:sz w:val="27"/>
          <w:szCs w:val="27"/>
          <w:lang w:val="tt-RU" w:eastAsia="ru-RU"/>
        </w:rPr>
        <w:t xml:space="preserve">ВНТП </w:t>
      </w:r>
      <w:r w:rsidRPr="00E70A95">
        <w:rPr>
          <w:rFonts w:ascii="Times New Roman" w:hAnsi="Times New Roman" w:cs="Times New Roman"/>
          <w:sz w:val="27"/>
          <w:szCs w:val="27"/>
          <w:lang w:val="tt-RU" w:eastAsia="ru-RU"/>
        </w:rPr>
        <w:t>P-78-2000;</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Зур шәһәрләрдә җәмәгать транспорт үзәкләрен (хабларны) проектлау өчен тәкъдимнәр. Россия</w:t>
      </w:r>
      <w:r>
        <w:rPr>
          <w:rFonts w:ascii="Times New Roman" w:hAnsi="Times New Roman" w:cs="Times New Roman"/>
          <w:sz w:val="27"/>
          <w:szCs w:val="27"/>
          <w:lang w:val="tt-RU" w:eastAsia="ru-RU"/>
        </w:rPr>
        <w:t xml:space="preserve"> Госстройы. Шәһәр төзелеше өчен </w:t>
      </w:r>
      <w:r w:rsidRPr="00B1098F">
        <w:rPr>
          <w:rFonts w:ascii="Times New Roman" w:hAnsi="Times New Roman" w:cs="Times New Roman"/>
          <w:sz w:val="27"/>
          <w:szCs w:val="27"/>
          <w:lang w:val="tt-RU" w:eastAsia="ru-RU"/>
        </w:rPr>
        <w:t>ЦНИИП</w:t>
      </w:r>
      <w:r w:rsidRPr="00E70A95">
        <w:rPr>
          <w:rFonts w:ascii="Times New Roman" w:hAnsi="Times New Roman" w:cs="Times New Roman"/>
          <w:sz w:val="27"/>
          <w:szCs w:val="27"/>
          <w:lang w:val="tt-RU" w:eastAsia="ru-RU"/>
        </w:rPr>
        <w:t>. Мәскәү, 1998;</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 xml:space="preserve">Шәһәрләр һәм авыл торак пунктларының урамнарын һәм юлларын бизәү өчен тәкъдимнәр. Шәһәр төзелеше өчен </w:t>
      </w:r>
      <w:r w:rsidRPr="00B1098F">
        <w:rPr>
          <w:rFonts w:ascii="Times New Roman" w:hAnsi="Times New Roman" w:cs="Times New Roman"/>
          <w:sz w:val="27"/>
          <w:szCs w:val="27"/>
          <w:lang w:val="tt-RU" w:eastAsia="ru-RU"/>
        </w:rPr>
        <w:t>ЦНИИП</w:t>
      </w:r>
      <w:r w:rsidRPr="00E70A95">
        <w:rPr>
          <w:rFonts w:ascii="Times New Roman" w:hAnsi="Times New Roman" w:cs="Times New Roman"/>
          <w:sz w:val="27"/>
          <w:szCs w:val="27"/>
          <w:lang w:val="tt-RU" w:eastAsia="ru-RU"/>
        </w:rPr>
        <w:t>. Мәскәү, 1994;</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Балалар спорт инфраструктурасын урнаштыру ягыннан җирле мәйданны яхшырту өчен тәкъдимнәр (Россия Федерациясенең Төбәк үсеш министрлыгының 2010</w:t>
      </w:r>
      <w:r>
        <w:rPr>
          <w:rFonts w:ascii="Times New Roman" w:hAnsi="Times New Roman" w:cs="Times New Roman"/>
          <w:sz w:val="27"/>
          <w:szCs w:val="27"/>
          <w:lang w:val="tt-RU" w:eastAsia="ru-RU"/>
        </w:rPr>
        <w:t xml:space="preserve"> елның 14 декабрендәге 42053-IB/</w:t>
      </w:r>
      <w:r w:rsidRPr="00E70A95">
        <w:rPr>
          <w:rFonts w:ascii="Times New Roman" w:hAnsi="Times New Roman" w:cs="Times New Roman"/>
          <w:sz w:val="27"/>
          <w:szCs w:val="27"/>
          <w:lang w:val="tt-RU" w:eastAsia="ru-RU"/>
        </w:rPr>
        <w:t>14 хаты);</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Россия Федерациясенең Төбәк үсеш министрлыгының 2011 елның 20 маендагы 13137-IP / 08 хаты, сызыклы корылмалар булмаган һәм башкаланың өлеше булган инженер-техник челтәрләрне төзү, реконструкцияләү һәм капиталь ремонтлау п</w:t>
      </w:r>
      <w:r>
        <w:rPr>
          <w:rFonts w:ascii="Times New Roman" w:hAnsi="Times New Roman" w:cs="Times New Roman"/>
          <w:sz w:val="27"/>
          <w:szCs w:val="27"/>
          <w:lang w:val="tt-RU" w:eastAsia="ru-RU"/>
        </w:rPr>
        <w:t>роект документлары турында хаты</w:t>
      </w:r>
      <w:r w:rsidRPr="00E70A95">
        <w:rPr>
          <w:rFonts w:ascii="Times New Roman" w:hAnsi="Times New Roman" w:cs="Times New Roman"/>
          <w:sz w:val="27"/>
          <w:szCs w:val="27"/>
          <w:lang w:val="tt-RU" w:eastAsia="ru-RU"/>
        </w:rPr>
        <w:t xml:space="preserve"> төзелеш корылмасы.</w:t>
      </w:r>
    </w:p>
    <w:p w:rsidR="001478C0" w:rsidRDefault="001478C0" w:rsidP="001478C0">
      <w:pPr>
        <w:pStyle w:val="ad"/>
        <w:jc w:val="both"/>
        <w:rPr>
          <w:rFonts w:ascii="Times New Roman" w:hAnsi="Times New Roman" w:cs="Times New Roman"/>
          <w:b/>
          <w:sz w:val="27"/>
          <w:szCs w:val="27"/>
          <w:lang w:val="tt-RU" w:eastAsia="ru-RU"/>
        </w:rPr>
      </w:pPr>
    </w:p>
    <w:p w:rsidR="001478C0" w:rsidRPr="00E70A95" w:rsidRDefault="001478C0" w:rsidP="001478C0">
      <w:pPr>
        <w:pStyle w:val="ad"/>
        <w:jc w:val="both"/>
        <w:rPr>
          <w:rFonts w:ascii="Times New Roman" w:hAnsi="Times New Roman" w:cs="Times New Roman"/>
          <w:b/>
          <w:sz w:val="27"/>
          <w:szCs w:val="27"/>
          <w:lang w:val="tt-RU" w:eastAsia="ru-RU"/>
        </w:rPr>
      </w:pPr>
      <w:r w:rsidRPr="00E70A95">
        <w:rPr>
          <w:rFonts w:ascii="Times New Roman" w:hAnsi="Times New Roman" w:cs="Times New Roman"/>
          <w:b/>
          <w:sz w:val="27"/>
          <w:szCs w:val="27"/>
          <w:lang w:val="tt-RU" w:eastAsia="ru-RU"/>
        </w:rPr>
        <w:t>Норматив хокукый актлар һәм Татарстан Республикасының башка документлары</w:t>
      </w:r>
    </w:p>
    <w:p w:rsidR="001478C0" w:rsidRPr="00E70A95" w:rsidRDefault="001478C0" w:rsidP="001478C0">
      <w:pPr>
        <w:pStyle w:val="ad"/>
        <w:jc w:val="both"/>
        <w:rPr>
          <w:rFonts w:ascii="Times New Roman" w:hAnsi="Times New Roman" w:cs="Times New Roman"/>
          <w:sz w:val="27"/>
          <w:szCs w:val="27"/>
          <w:lang w:val="tt-RU" w:eastAsia="ru-RU"/>
        </w:rPr>
      </w:pP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1. Татарстан Республикасының 20</w:t>
      </w:r>
      <w:r>
        <w:rPr>
          <w:rFonts w:ascii="Times New Roman" w:hAnsi="Times New Roman" w:cs="Times New Roman"/>
          <w:sz w:val="27"/>
          <w:szCs w:val="27"/>
          <w:lang w:val="tt-RU" w:eastAsia="ru-RU"/>
        </w:rPr>
        <w:t>05 елның 1 апрелендәге №60-3Р</w:t>
      </w:r>
      <w:r w:rsidRPr="00E70A95">
        <w:rPr>
          <w:rFonts w:ascii="Times New Roman" w:hAnsi="Times New Roman" w:cs="Times New Roman"/>
          <w:sz w:val="27"/>
          <w:szCs w:val="27"/>
          <w:lang w:val="tt-RU" w:eastAsia="ru-RU"/>
        </w:rPr>
        <w:t>T Законы "Татарстан Республикасында мәдәни мирас объектлары турында";</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 xml:space="preserve">2. Татарстан Республикасы 2010 елның 25 декабрендәге </w:t>
      </w:r>
      <w:r>
        <w:rPr>
          <w:rFonts w:ascii="Times New Roman" w:hAnsi="Times New Roman" w:cs="Times New Roman"/>
          <w:sz w:val="27"/>
          <w:szCs w:val="27"/>
          <w:lang w:val="tt-RU" w:eastAsia="ru-RU"/>
        </w:rPr>
        <w:t>№</w:t>
      </w:r>
      <w:r w:rsidRPr="00E70A95">
        <w:rPr>
          <w:rFonts w:ascii="Times New Roman" w:hAnsi="Times New Roman" w:cs="Times New Roman"/>
          <w:sz w:val="27"/>
          <w:szCs w:val="27"/>
          <w:lang w:val="tt-RU" w:eastAsia="ru-RU"/>
        </w:rPr>
        <w:t>98 98-ЗРТ Законы "Татарстан Республикасында шәһәр төзелеше эшчәнлеге турында";</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 xml:space="preserve">3. Татарстан Республикасының 2005 елның 7 декабрендәге </w:t>
      </w:r>
      <w:r>
        <w:rPr>
          <w:rFonts w:ascii="Times New Roman" w:hAnsi="Times New Roman" w:cs="Times New Roman"/>
          <w:sz w:val="27"/>
          <w:szCs w:val="27"/>
          <w:lang w:val="tt-RU" w:eastAsia="ru-RU"/>
        </w:rPr>
        <w:t>№</w:t>
      </w:r>
      <w:r w:rsidRPr="00E70A95">
        <w:rPr>
          <w:rFonts w:ascii="Times New Roman" w:hAnsi="Times New Roman" w:cs="Times New Roman"/>
          <w:sz w:val="27"/>
          <w:szCs w:val="27"/>
          <w:lang w:val="tt-RU" w:eastAsia="ru-RU"/>
        </w:rPr>
        <w:t>116-ЗРТ Законы "Татарстан Республикасының административ-территориаль төзелеше турында";</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 xml:space="preserve">4. Татарстан Республикасының 2009 елның 8 июлендәге </w:t>
      </w:r>
      <w:r>
        <w:rPr>
          <w:rFonts w:ascii="Times New Roman" w:hAnsi="Times New Roman" w:cs="Times New Roman"/>
          <w:sz w:val="27"/>
          <w:szCs w:val="27"/>
          <w:lang w:val="tt-RU" w:eastAsia="ru-RU"/>
        </w:rPr>
        <w:t>№43</w:t>
      </w:r>
      <w:r w:rsidRPr="00E70A95">
        <w:rPr>
          <w:rFonts w:ascii="Times New Roman" w:hAnsi="Times New Roman" w:cs="Times New Roman"/>
          <w:sz w:val="27"/>
          <w:szCs w:val="27"/>
          <w:lang w:val="tt-RU" w:eastAsia="ru-RU"/>
        </w:rPr>
        <w:t>-ЗРТ Законы "Автомобиль юлларында һәм юл хәрәкәтендә";</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 xml:space="preserve">5. Татарстан Республикасының 2011 елның 22 апрелендәге </w:t>
      </w:r>
      <w:r>
        <w:rPr>
          <w:rFonts w:ascii="Times New Roman" w:hAnsi="Times New Roman" w:cs="Times New Roman"/>
          <w:sz w:val="27"/>
          <w:szCs w:val="27"/>
          <w:lang w:val="tt-RU" w:eastAsia="ru-RU"/>
        </w:rPr>
        <w:t>№</w:t>
      </w:r>
      <w:r w:rsidRPr="00E70A95">
        <w:rPr>
          <w:rFonts w:ascii="Times New Roman" w:hAnsi="Times New Roman" w:cs="Times New Roman"/>
          <w:sz w:val="27"/>
          <w:szCs w:val="27"/>
          <w:lang w:val="tt-RU" w:eastAsia="ru-RU"/>
        </w:rPr>
        <w:t>13-ЗРТ Законы "Татарстан Республикасының 2011-2015 елларга Социаль-икътисадый үсеш программасын раслау турында";</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lastRenderedPageBreak/>
        <w:t>6. Татарстан Республикасы Министрлар Кабинетының</w:t>
      </w:r>
      <w:r>
        <w:rPr>
          <w:rFonts w:ascii="Times New Roman" w:hAnsi="Times New Roman" w:cs="Times New Roman"/>
          <w:sz w:val="27"/>
          <w:szCs w:val="27"/>
          <w:lang w:val="tt-RU" w:eastAsia="ru-RU"/>
        </w:rPr>
        <w:t xml:space="preserve"> 2011 елның 21 февралендәге №</w:t>
      </w:r>
      <w:r w:rsidRPr="00E70A95">
        <w:rPr>
          <w:rFonts w:ascii="Times New Roman" w:hAnsi="Times New Roman" w:cs="Times New Roman"/>
          <w:sz w:val="27"/>
          <w:szCs w:val="27"/>
          <w:lang w:val="tt-RU" w:eastAsia="ru-RU"/>
        </w:rPr>
        <w:t>134 Указы: "Татарстан Республикасының Территориаль Планлаштыру Схемасын раслау турында";</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7. Татарстан Республикасы Министрлар Кабинетының</w:t>
      </w:r>
      <w:r>
        <w:rPr>
          <w:rFonts w:ascii="Times New Roman" w:hAnsi="Times New Roman" w:cs="Times New Roman"/>
          <w:sz w:val="27"/>
          <w:szCs w:val="27"/>
          <w:lang w:val="tt-RU" w:eastAsia="ru-RU"/>
        </w:rPr>
        <w:t xml:space="preserve"> 2001 елның 13 декабрендәге №</w:t>
      </w:r>
      <w:r w:rsidRPr="00E70A95">
        <w:rPr>
          <w:rFonts w:ascii="Times New Roman" w:hAnsi="Times New Roman" w:cs="Times New Roman"/>
          <w:sz w:val="27"/>
          <w:szCs w:val="27"/>
          <w:lang w:val="tt-RU" w:eastAsia="ru-RU"/>
        </w:rPr>
        <w:t>885 указы</w:t>
      </w:r>
      <w:r>
        <w:rPr>
          <w:rFonts w:ascii="Times New Roman" w:hAnsi="Times New Roman" w:cs="Times New Roman"/>
          <w:sz w:val="27"/>
          <w:szCs w:val="27"/>
          <w:lang w:val="tt-RU" w:eastAsia="ru-RU"/>
        </w:rPr>
        <w:t xml:space="preserve"> “Татарстан Республикасы территориясендә лод</w:t>
      </w:r>
      <w:r w:rsidRPr="00681180">
        <w:rPr>
          <w:rFonts w:ascii="Times New Roman" w:hAnsi="Times New Roman" w:cs="Times New Roman"/>
          <w:sz w:val="27"/>
          <w:szCs w:val="27"/>
          <w:lang w:val="tt-RU" w:eastAsia="ru-RU"/>
        </w:rPr>
        <w:t xml:space="preserve">жийлар </w:t>
      </w:r>
      <w:r>
        <w:rPr>
          <w:rFonts w:ascii="Times New Roman" w:hAnsi="Times New Roman" w:cs="Times New Roman"/>
          <w:sz w:val="27"/>
          <w:szCs w:val="27"/>
          <w:lang w:val="tt-RU" w:eastAsia="ru-RU"/>
        </w:rPr>
        <w:t>һәм балконнар пыялалаулар төзелеш нормаларын куллану</w:t>
      </w:r>
      <w:r w:rsidRPr="00681180">
        <w:rPr>
          <w:rFonts w:ascii="Times New Roman" w:hAnsi="Times New Roman" w:cs="Times New Roman"/>
          <w:sz w:val="27"/>
          <w:szCs w:val="27"/>
          <w:lang w:val="tt-RU" w:eastAsia="ru-RU"/>
        </w:rPr>
        <w:t>турында”</w:t>
      </w:r>
      <w:r w:rsidRPr="00E70A95">
        <w:rPr>
          <w:rFonts w:ascii="Times New Roman" w:hAnsi="Times New Roman" w:cs="Times New Roman"/>
          <w:sz w:val="27"/>
          <w:szCs w:val="27"/>
          <w:lang w:val="tt-RU" w:eastAsia="ru-RU"/>
        </w:rPr>
        <w:t>.</w:t>
      </w: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Default="001478C0" w:rsidP="001478C0">
      <w:pPr>
        <w:pStyle w:val="ad"/>
        <w:jc w:val="both"/>
        <w:rPr>
          <w:rFonts w:ascii="Times New Roman" w:hAnsi="Times New Roman" w:cs="Times New Roman"/>
          <w:sz w:val="27"/>
          <w:szCs w:val="27"/>
          <w:lang w:val="tt-RU" w:eastAsia="ru-RU"/>
        </w:rPr>
      </w:pPr>
    </w:p>
    <w:p w:rsidR="001478C0" w:rsidRPr="00681180" w:rsidRDefault="001478C0" w:rsidP="001478C0">
      <w:pPr>
        <w:pStyle w:val="ad"/>
        <w:jc w:val="both"/>
        <w:rPr>
          <w:rFonts w:ascii="Times New Roman" w:hAnsi="Times New Roman" w:cs="Times New Roman"/>
          <w:sz w:val="27"/>
          <w:szCs w:val="27"/>
          <w:lang w:val="tt-RU" w:eastAsia="ru-RU"/>
        </w:rPr>
      </w:pPr>
    </w:p>
    <w:p w:rsidR="001478C0" w:rsidRPr="00E70A95" w:rsidRDefault="001478C0" w:rsidP="001478C0">
      <w:pPr>
        <w:pStyle w:val="ad"/>
        <w:jc w:val="right"/>
        <w:rPr>
          <w:rFonts w:ascii="Times New Roman" w:hAnsi="Times New Roman" w:cs="Times New Roman"/>
          <w:sz w:val="27"/>
          <w:szCs w:val="27"/>
          <w:lang w:val="tt-RU" w:eastAsia="ru-RU"/>
        </w:rPr>
      </w:pPr>
      <w:r>
        <w:rPr>
          <w:rFonts w:ascii="Times New Roman" w:hAnsi="Times New Roman" w:cs="Times New Roman"/>
          <w:sz w:val="27"/>
          <w:szCs w:val="27"/>
          <w:lang w:val="tt-RU" w:eastAsia="ru-RU"/>
        </w:rPr>
        <w:t>Кушымта №</w:t>
      </w:r>
      <w:r w:rsidRPr="00E70A95">
        <w:rPr>
          <w:rFonts w:ascii="Times New Roman" w:hAnsi="Times New Roman" w:cs="Times New Roman"/>
          <w:sz w:val="27"/>
          <w:szCs w:val="27"/>
          <w:lang w:val="tt-RU" w:eastAsia="ru-RU"/>
        </w:rPr>
        <w:t>2</w:t>
      </w:r>
    </w:p>
    <w:p w:rsidR="001478C0" w:rsidRPr="00E70A95" w:rsidRDefault="001478C0" w:rsidP="001478C0">
      <w:pPr>
        <w:pStyle w:val="ad"/>
        <w:jc w:val="right"/>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шәһәр төзелеше өчен җирле стандартларга</w:t>
      </w:r>
    </w:p>
    <w:p w:rsidR="001478C0" w:rsidRPr="00E70A95" w:rsidRDefault="001478C0" w:rsidP="001478C0">
      <w:pPr>
        <w:pStyle w:val="ad"/>
        <w:jc w:val="both"/>
        <w:rPr>
          <w:rFonts w:ascii="Times New Roman" w:hAnsi="Times New Roman" w:cs="Times New Roman"/>
          <w:sz w:val="27"/>
          <w:szCs w:val="27"/>
          <w:lang w:val="tt-RU" w:eastAsia="ru-RU"/>
        </w:rPr>
      </w:pPr>
    </w:p>
    <w:p w:rsidR="001478C0" w:rsidRPr="00E70A95" w:rsidRDefault="001478C0" w:rsidP="001478C0">
      <w:pPr>
        <w:pStyle w:val="ad"/>
        <w:jc w:val="center"/>
        <w:rPr>
          <w:rFonts w:ascii="Times New Roman" w:hAnsi="Times New Roman" w:cs="Times New Roman"/>
          <w:sz w:val="27"/>
          <w:szCs w:val="27"/>
          <w:lang w:val="tt-RU" w:eastAsia="ru-RU"/>
        </w:rPr>
      </w:pPr>
      <w:r>
        <w:rPr>
          <w:rFonts w:ascii="Times New Roman" w:hAnsi="Times New Roman" w:cs="Times New Roman"/>
          <w:sz w:val="27"/>
          <w:szCs w:val="27"/>
          <w:lang w:val="tt-RU" w:eastAsia="ru-RU"/>
        </w:rPr>
        <w:t xml:space="preserve">ТЕРМИННАР </w:t>
      </w:r>
      <w:r w:rsidRPr="00E70A95">
        <w:rPr>
          <w:rFonts w:ascii="Times New Roman" w:hAnsi="Times New Roman" w:cs="Times New Roman"/>
          <w:sz w:val="27"/>
          <w:szCs w:val="27"/>
          <w:lang w:val="tt-RU" w:eastAsia="ru-RU"/>
        </w:rPr>
        <w:t>ҺӘМ</w:t>
      </w:r>
      <w:r>
        <w:rPr>
          <w:rFonts w:ascii="Times New Roman" w:hAnsi="Times New Roman" w:cs="Times New Roman"/>
          <w:sz w:val="27"/>
          <w:szCs w:val="27"/>
          <w:lang w:val="tt-RU" w:eastAsia="ru-RU"/>
        </w:rPr>
        <w:t>КАГЫЙДӘЛӘР</w:t>
      </w:r>
    </w:p>
    <w:p w:rsidR="001478C0" w:rsidRPr="00E70A95" w:rsidRDefault="001478C0" w:rsidP="001478C0">
      <w:pPr>
        <w:pStyle w:val="ad"/>
        <w:jc w:val="both"/>
        <w:rPr>
          <w:rFonts w:ascii="Times New Roman" w:hAnsi="Times New Roman" w:cs="Times New Roman"/>
          <w:sz w:val="27"/>
          <w:szCs w:val="27"/>
          <w:lang w:val="tt-RU" w:eastAsia="ru-RU"/>
        </w:rPr>
      </w:pP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Антропоген тәэсир</w:t>
      </w:r>
      <w:r>
        <w:rPr>
          <w:rFonts w:ascii="Times New Roman" w:hAnsi="Times New Roman" w:cs="Times New Roman"/>
          <w:sz w:val="27"/>
          <w:szCs w:val="27"/>
          <w:lang w:val="tt-RU" w:eastAsia="ru-RU"/>
        </w:rPr>
        <w:t>е</w:t>
      </w:r>
      <w:r w:rsidRPr="00E70A95">
        <w:rPr>
          <w:rFonts w:ascii="Times New Roman" w:hAnsi="Times New Roman" w:cs="Times New Roman"/>
          <w:sz w:val="27"/>
          <w:szCs w:val="27"/>
          <w:lang w:val="tt-RU" w:eastAsia="ru-RU"/>
        </w:rPr>
        <w:t xml:space="preserve"> - кеше эшчәнлегенең табигый мохиткә турыдан-туры йогынтысы, аның ноктасына, җирле яки глобаль үзгәрешләргә китерә.</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Бизнес-инкубатор - кече, яңа төзелгән предприятияләргә һәм стартап эшкуарларына булышу проблемаларын чишүче оешма.</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Буфер зона - төрле максатлар өчен территорияләр (зоналар) арасындагы чик бүлеге, оешмасы үзара тискәре йогынтысын йомшарту өчен эшләнгән.</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Суны саклау зонасы - су пычрану, тыгылу һәм бетүдән саклану өчен махсус режим булдырылган су зоналары янындагы территория.</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Әйләнә-тирә мохиткә йогынты - тискәре яки уңай табигать мохитендәге теләсә нинди үзгәреш, тулы яки өлешчә кеше эшчәнлегенең экологик аспектлары нәтиҗәсендә.</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Керү төркеме - подъезддагы бинаның бер өлеше, шуңа туры китереп эшләнгән, урамны һәм бинаның төп функциональ мәйданын, тышкы һәм эчке өлешләрдән торган бинаны аера. Тышкы өлеше гадәттә түбә һәм дренаж системасы белән җиһазландырылган, анда адымнар, пандуслар, баганалар, коймалар булырга мөмкин. Эчке зонага вестибюль, вестибюль зонасы, прам бүлмәсе, плащ бүлмәсе, подъезддагы дежур офицер өчен бүлмә, куркынычсызлык посты, пассажир һ.б. керә ала, бинаның функциональ максатына карап.</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Шәһәр төзелеше - территориаль планлаштыру өчен документлар проектын әзерләү, шәһәр зонасы документлары һәм территорияне планлаштыру документлары.</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Бистәнең чиге - торак пункт җирләренең тышкы чиге, аларны бүтән категорияләрдән аера.</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lastRenderedPageBreak/>
        <w:t>Торак төркеме - торак биналарын, балалар бакчасын, гомуми куллану өчен яшел мәйданнарны һәм торак төркемендә яшәүчеләргә хезмәт күрсәтү белән бәйле булган блок территориясе (микро район).</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Торак мәйданы - аерым район биналарын, торак комплексларын урнаштыру һәм торак мәйданы халкын социаль инфраструктура объектлары комплексы һәм системасы белән тәэмин итү өчен, микрорайоннар һәм (яки) торак төркемнәреннән торган шәһәр территориясенең бер өлеше. мәйданнар, бульварлар яки парк кертеп, ял итү урыннары.</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Тыйган (куркыныч) зона - оешманың куркынычсызлыгын тәэмин итүче һәм тышкы койма янындагы территория.</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Яшел зона - беренче төркем урманнары категориясе, шәһәрдән 150 км ераклыкта санитар, гигиена һәм ял итү функцияләрен башкара.Яшел урыннар - билгеле бер өлкәдә агач, куак һәм үләнле үсемлекләр җыелмасы.</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Шәһәр һәм авыл торак пунктларының яшел фонды - бу торак пунктлар чикләрендә агачлар, куаклар һәм үлән үсемлекләре белән капланган территорияләр җыелмасы. Шәһәр һәм авыл торак пунктларының яшел фондын саклау яшел фондны саклау һәм үстерү һәм уңайлы шартлар тудыру өчен чаралар системасын тәэмин итә.</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Җир участогы - җир өслегенең бер өлеше, аның чикләре федераль законнар нигезендә билгеләнә. Федераль законнарда билгеләнгән очракларда һәм тәртиптә ясалма җир участоклары булдырылырга мөмкин.</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Ял итү зоналары - муниципалитетлар, торак пунктлар чикләрендәге зоналар, урманнар, шәһәр урманнары, мәйданнар, парклар, шәһәр бакчалары, буалар, күлләр, сусаклагычлар, пляжлар, су объектларының яр буйлары, һәм башка территорияләр чикләрендә. ял итү, туризм, физик культура һәм спорт өчен кулланылган һәм кулланылган.</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Су объектларының ял зонасы - ял итү өчен кулланылган су яры яки аның янындагы яр.</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Инвалидлар - тән функцияләренең өзлексез бозылуы белән сәламәтлек проблемалары булган кешеләр, шул исәптән мускул-скелет системасына зыян, күрү начарлыгы һәм ишетү начарлыгы, тормыш эшчәнлегенең чикләнүенә китерә һәм аларның социаль яклавын таләп итә.</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Биналарның инженер җиһазлары - халык тормышы һәм эше өчен уңайлы шартлар тудыручы техник җайланмалар комплексы.</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Инновацион инкубатор - кече предприятияләр һәм фирмалар зонасы, алар өстенлекле (эзләнү) тикшеренү өлкәләрен башкаралар һәм аларның башлангыч үсешен тәэмин итәләр.</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Тарихи һәм архитектура белән сакланган территория - бистә территориясе, һәйкәлләрне һәм аларның тарихи мохитен саклау һәм торгызу белән беррәттән, музей экспонаты буларак түгел, ә хәзерге тормыш өчен яраклы мохит буларак кулланыла.</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Әйләнә-тирә мохиткә һәм кеше сәламәтлегенә йогынты чыганаклары - сәнәгать мәйданыннан читтә барлыкка килгән пычрану дәрәҗәсе MPC һәм / яки MPC-тан арткан һәм / яки торак мәйданнарын пычратуга өлеш кертү 0,1 MPC-тан артып китә.</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Квартал - урам яки транспорт юллары аша кызыл линияләр чикләренә бүленгән торак пунктның барлык төзелеш зоналарын планлаштыру бүлеге. Кечкенә күләмдә (8-10 гектар), торак мәйданның дүрттән бер өлеше, кагыйдә буларак, көндәлек хезмәтләрнең тулы спектрына ия түгел.</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Коммуналь склад зонасы - коммуналь һәм склад объектларын, торак һәм коммуналь хезмәтләрне, транспорт объектларын, күпләп сәүдә объектларын урнаштыру зонасы.</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Төзелеш тыгызлыгы коэффициенты - биналарның һәм корылмаларның барлык катларының мәйданы \ u200b \ u200b мәйданына нисбәте.</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lastRenderedPageBreak/>
        <w:t>Coсеш коэффициенты - биналар һәм корылмалар биләгән мәйданның мәйдан мәйданына мөнәсәбәте.</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Кызыл линияләр - уртак мәйданнарның булган, планлаштырылган (үзгәртелә торган, яңа формалашкан) чикләрен, электр линияләре, элемтә линияләре (сызыклы кабель корылмаларын да кертеп), торбаүткәргечләр, юллар, тимер юл линияләре һәм башка шундый корылмаларны күрсәтүче сызыклар. (сызыклы әйберләр).</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Урман паркы - халыкның ял итүе өчен ландшафтлы урман мәйданы.</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Сызыклы объектлар - кызыл линияләр эчендә урнашкан һәм элемтә, электр энергиясе тапшыру, ташу өчен эшләнгән сызыклы киңәйтелгән объектлар системасы (электр челтәрләре, төп газүткәргечләр, нефть үткәргечләре, нефть үткәргечләре, элемтә линияләре, юллар, тимер юл линияләре). газ, нефть һәм нефть продуктлары, транспорт хәрәкәте. Ике яки күбрәк капитал төзелешен тәэмин итүче инженер-техник челтәрләр аерым сызыклы корылма булып санала, ул квартал саен газүткәргечне һәм башка сызыклы корылмаларны (су белән тәэмин итү, канализация, линия-кабель элемтәләре һ.б.) үз эченә ала.</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Төзелешне көйләү линиясе - биналарны, корылмаларны һәм корылмаларны урнаштырганда, кызыл сызыктан яки җир участогы чикләреннән куелган бина чикләре (SP 42.13330.2011).</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Хәрәкәте чикләнгән кешеләр - мөстәкыйль хәрәкәт итү, хезмәтләр алу, кирәкле мәгълүмат алу яки космоска юнәлтү авыр булган кешеләр. Мондагы халыкның аз хәрәкәтчән төркемнәренә түбәндәгеләр керә: инвалидлар, вакытлыча сәламәтлек проблемалары булган кешеләр, йөкле хатын-кызлар, картлар һ.б.</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Төп челтәр - махсус җылылык һәм электр челтәре, аның төп функциясе - җылылык ташучыны җылылык энергиясе чыганагыннан микро районга, кварталга яки сәнәгать предприятиясенә җибәрү.</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Төпара территория - транспорт магистральләре аша торак пунктны үстерү системасында бүлеп бирелгән территория. Аерым шартларга карап, аны кварталларга бүлеп була яки зур территориаль массив рәвешендә чишәргә мөмкин. Төпара территориянең мәйданы, үсеш табигатенә һәм вакытына карап, 30 - 1000 гектар.</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Күрше - торак мәйданының функциональ структурасының төп берәмлеге. Халыкка көндәлек мәдәни һәм җәмәгать хезмәтләрен күрсәтүче торак биналарын һәм якын-тирә дәүләт учреждениеләрен кертә.</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Музей-тыюлык - тарихи, архитектура, сәнгать, ландшафт һәм табигать комплексының бөтенлеге сакланган һәм музей экспозициясе буларак кулланылган тарихи һәм мәдәни һәйкәлләр төркеме.</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Фән паркы - тикшеренү институтларының һәм пилот җитештерүнең төп урыны.</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Гомуми куллануның яшел өлкәләре - шәһәр яисә муниципаль әһәмияткә ия булган территориянең төрле территориаль зоналарында урнашкан, яшелләндерү һәм ял итү өчен куллану өчен һәмэкологик максатлар һәм чиксез санлы кешеләр өчен парклар, бакчалар, мәйданнар, бульварлар.</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Махсус сакланган табигый территорияләр - экологик, фәнни, тарихи, мәдәни, эстетик, ял итү, сәламәтлекне яхшырту мөһимлеге булган территорияләр, аларда махсус хокук саклау режимы урнаштырылган.</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Шәһәр үсеше өчен перспективалы өлкә - шәһәрнең алга таба үсеше өчен бүлеп бирелгән һәм социаль инфраструктура объектларын, сәнәгать максатларын, инженерлык һәм транспорт инфраструктурасын урнаштыру һәм халыкның ял итү ихтыяҗларын канәгатьләндерү өчен кулланылган территория.</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Җәяүлеләр зоналары - җәяүлеләр хәрәкәте өчен билгеләнгән территорияләр, аларда йөрергә рөхсәт ителми, бу территорияләргә хезмәт күрсәтүче махсус машиналардан кала.</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lastRenderedPageBreak/>
        <w:t>Заводка кадәрге зона - җитештерү предприятиясенең социаль чараларын үткәрү өчен буш урын. Ул эшчеләрнең төп подъездлары һәм карашлары ягына урнаштырылырга тиеш. Заводка кадәрге зона предприятия читендә урнашкан. Административ һәм көнкүреш максатларында гомуми завод корылмалары тарафыннан формалашкан.</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Күрше территория - билгеләнгән чикләрдәге җир участогы һәм анда урнашкан торак бина, бүтән күчемсез милек объектлары, торак яки бүтән максатлар өчен бүлмәләр гражданнар, юридик затлар, Россия Федерациясе, субъектлары. Россия Федерациясе, муниципалитетлар (йорт хуҗалары) - шәхси, дәүләт, муниципаль һәм башка милек формалары, калган өлешләр (уртак милек) уртак милектә.</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Индустриаль зона - җитештерү корылмалары әйләнә-тирә мохиткә йогынты ясауның төрле стандартлары булган зона, кагыйдә буларак, киңлеге 50 метрдан артык булган санитар яклау зоналарын, шулай ук ​​тимер юлга керү юлларын таләп итә.</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Индустриаль үзәк - ярдәмче производство һәм хуҗалыклар, инженерлык структуралары, элемтә, бердәм көнкүреш системасы һәм башка төр хезмәтләр өчен уртак объектлары булган предприятияләр төркеме. Аны мөстәкыйль яисә сәнәгать зонасының структур өлеше итеп урнаштырырга мөмкин.</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Бәйләү челтәре - җылылык йөртүчене төп челтәрләрдән филиалга биналарга ташу һәм җибәрү.</w:t>
      </w:r>
    </w:p>
    <w:p w:rsidR="001478C0" w:rsidRPr="00E70A95" w:rsidRDefault="001478C0" w:rsidP="001478C0">
      <w:pPr>
        <w:pStyle w:val="ad"/>
        <w:ind w:firstLine="708"/>
        <w:jc w:val="both"/>
        <w:rPr>
          <w:rFonts w:ascii="Times New Roman" w:hAnsi="Times New Roman" w:cs="Times New Roman"/>
          <w:sz w:val="27"/>
          <w:szCs w:val="27"/>
          <w:lang w:val="tt-RU" w:eastAsia="ru-RU"/>
        </w:rPr>
      </w:pPr>
      <w:r>
        <w:rPr>
          <w:rFonts w:ascii="Times New Roman" w:hAnsi="Times New Roman" w:cs="Times New Roman"/>
          <w:sz w:val="27"/>
          <w:szCs w:val="27"/>
          <w:lang w:val="tt-RU" w:eastAsia="ru-RU"/>
        </w:rPr>
        <w:t>Җ</w:t>
      </w:r>
      <w:r w:rsidRPr="00E70A95">
        <w:rPr>
          <w:rFonts w:ascii="Times New Roman" w:hAnsi="Times New Roman" w:cs="Times New Roman"/>
          <w:sz w:val="27"/>
          <w:szCs w:val="27"/>
          <w:lang w:val="tt-RU" w:eastAsia="ru-RU"/>
        </w:rPr>
        <w:t>ирне мелиорацияләү - бозылган җирләрнең җитештерүчәнлеген һәм икътисадый кыйммәтен торгызуга, шулай ук ​​җәмгыять мәнфәгатьләренә туры китереп экологик шартларны яхшыртуга юнәлтелгән әсәрләр җыелмасы.</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Санитар саклау зонасы - сәнәгать предприятияләре, корылмалар һәм башка сәнәгать һәм авыл хуҗалыгы объектлары, торак зоналары, атмосфера өслегендәге пычраткыч матдәләр өчен кирәкле гигиена стандартларын тәэмин итү өчен эшләнгән территория, предприятияләрнең, транспорт элемтәләренең, халык өчен электр линияләренең тискәре йогынтысын киметү.</w:t>
      </w:r>
    </w:p>
    <w:p w:rsidR="001478C0" w:rsidRPr="00E70A95" w:rsidRDefault="001478C0" w:rsidP="001478C0">
      <w:pPr>
        <w:pStyle w:val="ad"/>
        <w:ind w:firstLine="708"/>
        <w:jc w:val="both"/>
        <w:rPr>
          <w:rFonts w:ascii="Times New Roman" w:hAnsi="Times New Roman" w:cs="Times New Roman"/>
          <w:sz w:val="27"/>
          <w:szCs w:val="27"/>
          <w:lang w:eastAsia="ru-RU"/>
        </w:rPr>
      </w:pPr>
      <w:r w:rsidRPr="00E70A95">
        <w:rPr>
          <w:rFonts w:ascii="Times New Roman" w:hAnsi="Times New Roman" w:cs="Times New Roman"/>
          <w:sz w:val="27"/>
          <w:szCs w:val="27"/>
          <w:lang w:val="tt-RU" w:eastAsia="ru-RU"/>
        </w:rPr>
        <w:t>Урнаштыру системасы - халыкның территориаль кушылмасы, алар арасында функцияләр, производство һәм социаль бәйләнешләр ачыкрак.</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Табигат</w:t>
      </w:r>
      <w:r w:rsidRPr="00962D69">
        <w:rPr>
          <w:rFonts w:ascii="Times New Roman" w:hAnsi="Times New Roman" w:cs="Times New Roman"/>
          <w:sz w:val="27"/>
          <w:szCs w:val="27"/>
          <w:lang w:val="tt-RU" w:eastAsia="ru-RU"/>
        </w:rPr>
        <w:t>ь</w:t>
      </w:r>
      <w:r w:rsidRPr="00E70A95">
        <w:rPr>
          <w:rFonts w:ascii="Times New Roman" w:hAnsi="Times New Roman" w:cs="Times New Roman"/>
          <w:sz w:val="27"/>
          <w:szCs w:val="27"/>
          <w:lang w:val="tt-RU" w:eastAsia="ru-RU"/>
        </w:rPr>
        <w:t xml:space="preserve"> - кеше тормышы шартларын билгеләүче әйберләр, күренешләр һәм әйләнә-тирә мохит факторлары (табигый һәм ясалма).</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Әйләнә-тирә мохит - бер үк яки охшаш экологик үзенчәлекләргә ия булган кварталлар төркеме (морфотиплар).</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Бистәнең территориаль зонасы - шәһәр төзелешен куллануның төп төре.</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Техник коридор - элемтәгә (торба, кабель, электр линиясе һ.б.) өлешчә туры килүче яки уң як куркынычсызлык зоналары куелган җирнең бер өлеше.</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Технопарк - сәнәгать корылмалары, бизнес, күргәзмә үзәкләре, фәнни-тикшеренү институтлары, күрше җир участокларында урнашкан мәгариф учреждениеләре, ярдәмче хезмәтләр, инженер-транспорт ярдәме системалары, эшчеләр өчен мәдәни һәм җәмәгать хезмәтләре һәм җитештерү белән идарә итү.</w:t>
      </w:r>
    </w:p>
    <w:p w:rsidR="001478C0" w:rsidRPr="00E70A95" w:rsidRDefault="001478C0" w:rsidP="001478C0">
      <w:pPr>
        <w:pStyle w:val="ad"/>
        <w:ind w:firstLine="708"/>
        <w:jc w:val="both"/>
        <w:rPr>
          <w:rFonts w:ascii="Times New Roman" w:hAnsi="Times New Roman" w:cs="Times New Roman"/>
          <w:sz w:val="27"/>
          <w:szCs w:val="27"/>
          <w:lang w:eastAsia="ru-RU"/>
        </w:rPr>
      </w:pPr>
      <w:r w:rsidRPr="00E70A95">
        <w:rPr>
          <w:rFonts w:ascii="Times New Roman" w:hAnsi="Times New Roman" w:cs="Times New Roman"/>
          <w:sz w:val="27"/>
          <w:szCs w:val="27"/>
          <w:lang w:val="tt-RU" w:eastAsia="ru-RU"/>
        </w:rPr>
        <w:t>Функциональ зоналар - чикләр һәм функциональ максат территориаль планлаштыру документлары белән билгеләнгән зоналар.</w:t>
      </w:r>
    </w:p>
    <w:p w:rsidR="001478C0" w:rsidRPr="00962D69"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Бер фатирлы торак бинасы участогы - бер гаилә һәм бәйләнешле бәйләнешләр яки кешеләрнең башка якын мөнәсәбәтләре өчен торак бина урнаштыру өчен чирек яки чирек территориясенең бер өлеше, һәм аның белән янәшә урнашкан йорт. ачык функциональ зональләштерү һәм ял итү урыннары, уен мәйданчыклары, спорт, көнкүреш мәйданчыклары, гаражлар (машиналар кую урыннары).</w:t>
      </w:r>
    </w:p>
    <w:p w:rsidR="001478C0" w:rsidRPr="00E70A95" w:rsidRDefault="001478C0" w:rsidP="001478C0">
      <w:pPr>
        <w:pStyle w:val="ad"/>
        <w:ind w:firstLine="708"/>
        <w:jc w:val="both"/>
        <w:rPr>
          <w:rFonts w:ascii="Times New Roman" w:hAnsi="Times New Roman" w:cs="Times New Roman"/>
          <w:sz w:val="27"/>
          <w:szCs w:val="27"/>
          <w:lang w:val="tt-RU" w:eastAsia="ru-RU"/>
        </w:rPr>
      </w:pPr>
      <w:r w:rsidRPr="00E70A95">
        <w:rPr>
          <w:rFonts w:ascii="Times New Roman" w:hAnsi="Times New Roman" w:cs="Times New Roman"/>
          <w:sz w:val="27"/>
          <w:szCs w:val="27"/>
          <w:lang w:val="tt-RU" w:eastAsia="ru-RU"/>
        </w:rPr>
        <w:t xml:space="preserve">Экологик рамка - төрле төрдәге яшел территорияләр системасы, бу территориянең шәһәр үсеше системасы өчен экологик чиста мохит (антропоген рамка). Экологик база төрле категориядәге урманнар, махсус сакланган табигый зоналар, урман саклау </w:t>
      </w:r>
      <w:r w:rsidRPr="00E70A95">
        <w:rPr>
          <w:rFonts w:ascii="Times New Roman" w:hAnsi="Times New Roman" w:cs="Times New Roman"/>
          <w:sz w:val="27"/>
          <w:szCs w:val="27"/>
          <w:lang w:val="tt-RU" w:eastAsia="ru-RU"/>
        </w:rPr>
        <w:lastRenderedPageBreak/>
        <w:t>каешлары, сусаклагычларның сакланган зоналары, сәнәгать һәм инженер корылмаларының саклагыч зоналары исәбенә формалаша.</w:t>
      </w: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Default="001478C0" w:rsidP="001478C0">
      <w:pPr>
        <w:pStyle w:val="ad"/>
        <w:jc w:val="right"/>
        <w:rPr>
          <w:rFonts w:ascii="Times New Roman" w:hAnsi="Times New Roman" w:cs="Times New Roman"/>
          <w:sz w:val="27"/>
          <w:szCs w:val="27"/>
          <w:lang w:val="tt-RU" w:eastAsia="ru-RU"/>
        </w:rPr>
      </w:pPr>
    </w:p>
    <w:p w:rsidR="001478C0" w:rsidRPr="007213CA" w:rsidRDefault="001478C0" w:rsidP="001478C0">
      <w:pPr>
        <w:pStyle w:val="ad"/>
        <w:jc w:val="right"/>
        <w:rPr>
          <w:rFonts w:ascii="Times New Roman" w:hAnsi="Times New Roman" w:cs="Times New Roman"/>
          <w:b/>
          <w:sz w:val="27"/>
          <w:szCs w:val="27"/>
          <w:lang w:val="tt-RU" w:eastAsia="ru-RU"/>
        </w:rPr>
      </w:pPr>
      <w:r w:rsidRPr="007213CA">
        <w:rPr>
          <w:rFonts w:ascii="Times New Roman" w:hAnsi="Times New Roman" w:cs="Times New Roman"/>
          <w:b/>
          <w:sz w:val="27"/>
          <w:szCs w:val="27"/>
          <w:lang w:val="tt-RU" w:eastAsia="ru-RU"/>
        </w:rPr>
        <w:t>3 нче кушымта</w:t>
      </w:r>
    </w:p>
    <w:p w:rsidR="001478C0" w:rsidRPr="007213CA" w:rsidRDefault="001478C0" w:rsidP="001478C0">
      <w:pPr>
        <w:pStyle w:val="ad"/>
        <w:jc w:val="right"/>
        <w:rPr>
          <w:rFonts w:ascii="Times New Roman" w:hAnsi="Times New Roman" w:cs="Times New Roman"/>
          <w:b/>
          <w:sz w:val="27"/>
          <w:szCs w:val="27"/>
          <w:lang w:val="tt-RU" w:eastAsia="ru-RU"/>
        </w:rPr>
      </w:pPr>
      <w:r w:rsidRPr="007213CA">
        <w:rPr>
          <w:rFonts w:ascii="Times New Roman" w:hAnsi="Times New Roman" w:cs="Times New Roman"/>
          <w:b/>
          <w:sz w:val="27"/>
          <w:szCs w:val="27"/>
          <w:lang w:val="tt-RU" w:eastAsia="ru-RU"/>
        </w:rPr>
        <w:t>шәһәр төзелеше өчен җирле стандартларга</w:t>
      </w:r>
    </w:p>
    <w:p w:rsidR="001478C0" w:rsidRPr="007213CA" w:rsidRDefault="001478C0" w:rsidP="001478C0">
      <w:pPr>
        <w:pStyle w:val="ad"/>
        <w:jc w:val="right"/>
        <w:rPr>
          <w:rFonts w:ascii="Times New Roman" w:hAnsi="Times New Roman" w:cs="Times New Roman"/>
          <w:b/>
          <w:sz w:val="27"/>
          <w:szCs w:val="27"/>
          <w:lang w:val="tt-RU" w:eastAsia="ru-RU"/>
        </w:rPr>
      </w:pPr>
    </w:p>
    <w:p w:rsidR="001478C0" w:rsidRPr="007213CA" w:rsidRDefault="001478C0" w:rsidP="001478C0">
      <w:pPr>
        <w:pStyle w:val="ad"/>
        <w:jc w:val="both"/>
        <w:rPr>
          <w:rFonts w:ascii="Times New Roman" w:hAnsi="Times New Roman" w:cs="Times New Roman"/>
          <w:b/>
          <w:sz w:val="27"/>
          <w:szCs w:val="27"/>
          <w:lang w:val="tt-RU" w:eastAsia="ru-RU"/>
        </w:rPr>
      </w:pPr>
    </w:p>
    <w:p w:rsidR="001478C0" w:rsidRPr="007213CA" w:rsidRDefault="001478C0" w:rsidP="001478C0">
      <w:pPr>
        <w:pStyle w:val="ad"/>
        <w:jc w:val="center"/>
        <w:rPr>
          <w:rFonts w:ascii="Times New Roman" w:hAnsi="Times New Roman" w:cs="Times New Roman"/>
          <w:b/>
          <w:sz w:val="27"/>
          <w:szCs w:val="27"/>
          <w:lang w:val="tt-RU" w:eastAsia="ru-RU"/>
        </w:rPr>
      </w:pPr>
      <w:r w:rsidRPr="0049419C">
        <w:rPr>
          <w:rFonts w:ascii="Times New Roman" w:hAnsi="Times New Roman" w:cs="Times New Roman"/>
          <w:b/>
          <w:sz w:val="27"/>
          <w:szCs w:val="27"/>
          <w:lang w:val="tt-RU" w:eastAsia="ru-RU"/>
        </w:rPr>
        <w:t>Җ</w:t>
      </w:r>
      <w:r>
        <w:rPr>
          <w:rFonts w:ascii="Times New Roman" w:hAnsi="Times New Roman" w:cs="Times New Roman"/>
          <w:b/>
          <w:sz w:val="27"/>
          <w:szCs w:val="27"/>
          <w:lang w:val="tt-RU" w:eastAsia="ru-RU"/>
        </w:rPr>
        <w:t>ИРЛЕК ТЕРРИТОРИЯЛӘРЕН ОЕШТЫРУ</w:t>
      </w:r>
    </w:p>
    <w:p w:rsidR="001478C0" w:rsidRPr="007213CA" w:rsidRDefault="001478C0" w:rsidP="001478C0">
      <w:pPr>
        <w:pStyle w:val="ad"/>
        <w:jc w:val="center"/>
        <w:rPr>
          <w:rFonts w:ascii="Times New Roman" w:hAnsi="Times New Roman" w:cs="Times New Roman"/>
          <w:b/>
          <w:sz w:val="27"/>
          <w:szCs w:val="27"/>
          <w:lang w:val="tt-RU" w:eastAsia="ru-RU"/>
        </w:rPr>
      </w:pPr>
      <w:r w:rsidRPr="007213CA">
        <w:rPr>
          <w:rFonts w:ascii="Times New Roman" w:hAnsi="Times New Roman" w:cs="Times New Roman"/>
          <w:b/>
          <w:sz w:val="27"/>
          <w:szCs w:val="27"/>
          <w:lang w:val="tt-RU" w:eastAsia="ru-RU"/>
        </w:rPr>
        <w:t>Еллык уртача халык саны (Татарстан Республикасы Икътисад Министрлыгы фаразы буенча)</w:t>
      </w:r>
    </w:p>
    <w:p w:rsidR="001478C0" w:rsidRPr="00E70A95" w:rsidRDefault="001478C0" w:rsidP="001478C0">
      <w:pPr>
        <w:pStyle w:val="ad"/>
        <w:jc w:val="both"/>
        <w:rPr>
          <w:rFonts w:ascii="Times New Roman" w:hAnsi="Times New Roman" w:cs="Times New Roman"/>
          <w:sz w:val="27"/>
          <w:szCs w:val="27"/>
          <w:lang w:val="tt-RU" w:eastAsia="ru-RU"/>
        </w:rPr>
      </w:pPr>
    </w:p>
    <w:tbl>
      <w:tblPr>
        <w:tblW w:w="0" w:type="auto"/>
        <w:jc w:val="center"/>
        <w:tblLayout w:type="fixed"/>
        <w:tblCellMar>
          <w:left w:w="0" w:type="dxa"/>
          <w:right w:w="0" w:type="dxa"/>
        </w:tblCellMar>
        <w:tblLook w:val="0000" w:firstRow="0" w:lastRow="0" w:firstColumn="0" w:lastColumn="0" w:noHBand="0" w:noVBand="0"/>
      </w:tblPr>
      <w:tblGrid>
        <w:gridCol w:w="2703"/>
        <w:gridCol w:w="1133"/>
        <w:gridCol w:w="1133"/>
        <w:gridCol w:w="1133"/>
        <w:gridCol w:w="1277"/>
        <w:gridCol w:w="1277"/>
        <w:gridCol w:w="1287"/>
      </w:tblGrid>
      <w:tr w:rsidR="001478C0" w:rsidRPr="00E70A95" w:rsidTr="003B315F">
        <w:trPr>
          <w:trHeight w:hRule="exact" w:val="500"/>
          <w:jc w:val="center"/>
        </w:trPr>
        <w:tc>
          <w:tcPr>
            <w:tcW w:w="2703"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7"/>
                <w:szCs w:val="27"/>
                <w:lang w:val="tt-RU"/>
              </w:rPr>
            </w:pPr>
            <w:r w:rsidRPr="00E70A95">
              <w:rPr>
                <w:rFonts w:ascii="Times New Roman" w:eastAsia="Times New Roman" w:hAnsi="Times New Roman" w:cs="Times New Roman"/>
                <w:b/>
                <w:bCs/>
                <w:sz w:val="27"/>
                <w:szCs w:val="27"/>
                <w:lang w:val="tt-RU"/>
              </w:rPr>
              <w:t>Исемлек</w:t>
            </w:r>
          </w:p>
        </w:tc>
        <w:tc>
          <w:tcPr>
            <w:tcW w:w="1133"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2012г.</w:t>
            </w:r>
          </w:p>
        </w:tc>
        <w:tc>
          <w:tcPr>
            <w:tcW w:w="1133"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2015г.</w:t>
            </w:r>
          </w:p>
        </w:tc>
        <w:tc>
          <w:tcPr>
            <w:tcW w:w="1133"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2020г.</w:t>
            </w:r>
          </w:p>
        </w:tc>
        <w:tc>
          <w:tcPr>
            <w:tcW w:w="1277"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2025г.</w:t>
            </w:r>
          </w:p>
        </w:tc>
        <w:tc>
          <w:tcPr>
            <w:tcW w:w="1277"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6"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2030г.</w:t>
            </w:r>
          </w:p>
        </w:tc>
        <w:tc>
          <w:tcPr>
            <w:tcW w:w="1287"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6"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2035г.</w:t>
            </w:r>
          </w:p>
        </w:tc>
      </w:tr>
      <w:tr w:rsidR="001478C0" w:rsidRPr="00E70A95" w:rsidTr="003B315F">
        <w:trPr>
          <w:trHeight w:hRule="exact" w:val="346"/>
          <w:jc w:val="center"/>
        </w:trPr>
        <w:tc>
          <w:tcPr>
            <w:tcW w:w="2703"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1</w:t>
            </w:r>
          </w:p>
        </w:tc>
        <w:tc>
          <w:tcPr>
            <w:tcW w:w="1133"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2</w:t>
            </w:r>
          </w:p>
        </w:tc>
        <w:tc>
          <w:tcPr>
            <w:tcW w:w="1133"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3</w:t>
            </w:r>
          </w:p>
        </w:tc>
        <w:tc>
          <w:tcPr>
            <w:tcW w:w="1133"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4</w:t>
            </w:r>
          </w:p>
        </w:tc>
        <w:tc>
          <w:tcPr>
            <w:tcW w:w="1277"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5</w:t>
            </w:r>
          </w:p>
        </w:tc>
        <w:tc>
          <w:tcPr>
            <w:tcW w:w="1277"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6</w:t>
            </w:r>
          </w:p>
        </w:tc>
        <w:tc>
          <w:tcPr>
            <w:tcW w:w="1287" w:type="dxa"/>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7"/>
                <w:szCs w:val="27"/>
              </w:rPr>
            </w:pPr>
            <w:r w:rsidRPr="00E70A95">
              <w:rPr>
                <w:rFonts w:ascii="Times New Roman" w:eastAsia="Times New Roman" w:hAnsi="Times New Roman" w:cs="Times New Roman"/>
                <w:b/>
                <w:bCs/>
                <w:sz w:val="27"/>
                <w:szCs w:val="27"/>
              </w:rPr>
              <w:t>7</w:t>
            </w:r>
          </w:p>
        </w:tc>
      </w:tr>
      <w:tr w:rsidR="001478C0" w:rsidRPr="00E70A95" w:rsidTr="003B315F">
        <w:trPr>
          <w:trHeight w:hRule="exact" w:val="83"/>
          <w:jc w:val="center"/>
        </w:trPr>
        <w:tc>
          <w:tcPr>
            <w:tcW w:w="2703" w:type="dxa"/>
            <w:tcBorders>
              <w:top w:val="single" w:sz="4" w:space="0" w:color="000000"/>
              <w:left w:val="single" w:sz="4" w:space="0" w:color="000000"/>
              <w:bottom w:val="nil"/>
              <w:right w:val="single" w:sz="4" w:space="0" w:color="000000"/>
            </w:tcBorders>
          </w:tcPr>
          <w:p w:rsidR="001478C0" w:rsidRPr="00E70A95"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7"/>
                <w:szCs w:val="27"/>
              </w:rPr>
            </w:pPr>
          </w:p>
        </w:tc>
        <w:tc>
          <w:tcPr>
            <w:tcW w:w="1133" w:type="dxa"/>
            <w:vMerge w:val="restart"/>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7"/>
                <w:szCs w:val="27"/>
              </w:rPr>
            </w:pPr>
            <w:r w:rsidRPr="00E70A95">
              <w:rPr>
                <w:rFonts w:ascii="Times New Roman" w:eastAsia="Times New Roman" w:hAnsi="Times New Roman" w:cs="Times New Roman"/>
                <w:sz w:val="27"/>
                <w:szCs w:val="27"/>
              </w:rPr>
              <w:t>3803,2</w:t>
            </w:r>
          </w:p>
        </w:tc>
        <w:tc>
          <w:tcPr>
            <w:tcW w:w="1133" w:type="dxa"/>
            <w:vMerge w:val="restart"/>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7"/>
                <w:szCs w:val="27"/>
              </w:rPr>
            </w:pPr>
            <w:r w:rsidRPr="00E70A95">
              <w:rPr>
                <w:rFonts w:ascii="Times New Roman" w:eastAsia="Times New Roman" w:hAnsi="Times New Roman" w:cs="Times New Roman"/>
                <w:sz w:val="27"/>
                <w:szCs w:val="27"/>
              </w:rPr>
              <w:t>3832,9</w:t>
            </w:r>
          </w:p>
        </w:tc>
        <w:tc>
          <w:tcPr>
            <w:tcW w:w="1133" w:type="dxa"/>
            <w:vMerge w:val="restart"/>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7"/>
                <w:szCs w:val="27"/>
              </w:rPr>
            </w:pPr>
            <w:r w:rsidRPr="00E70A95">
              <w:rPr>
                <w:rFonts w:ascii="Times New Roman" w:eastAsia="Times New Roman" w:hAnsi="Times New Roman" w:cs="Times New Roman"/>
                <w:sz w:val="27"/>
                <w:szCs w:val="27"/>
              </w:rPr>
              <w:t>3861,7</w:t>
            </w:r>
          </w:p>
        </w:tc>
        <w:tc>
          <w:tcPr>
            <w:tcW w:w="1277" w:type="dxa"/>
            <w:vMerge w:val="restart"/>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7"/>
                <w:szCs w:val="27"/>
              </w:rPr>
            </w:pPr>
            <w:r w:rsidRPr="00E70A95">
              <w:rPr>
                <w:rFonts w:ascii="Times New Roman" w:eastAsia="Times New Roman" w:hAnsi="Times New Roman" w:cs="Times New Roman"/>
                <w:sz w:val="27"/>
                <w:szCs w:val="27"/>
              </w:rPr>
              <w:t>3871,4</w:t>
            </w:r>
          </w:p>
        </w:tc>
        <w:tc>
          <w:tcPr>
            <w:tcW w:w="1277" w:type="dxa"/>
            <w:vMerge w:val="restart"/>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7"/>
                <w:szCs w:val="27"/>
              </w:rPr>
            </w:pPr>
            <w:r w:rsidRPr="00E70A95">
              <w:rPr>
                <w:rFonts w:ascii="Times New Roman" w:eastAsia="Times New Roman" w:hAnsi="Times New Roman" w:cs="Times New Roman"/>
                <w:sz w:val="27"/>
                <w:szCs w:val="27"/>
              </w:rPr>
              <w:t>3881,1</w:t>
            </w:r>
          </w:p>
        </w:tc>
        <w:tc>
          <w:tcPr>
            <w:tcW w:w="1287" w:type="dxa"/>
            <w:vMerge w:val="restart"/>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7"/>
                <w:szCs w:val="27"/>
              </w:rPr>
            </w:pPr>
            <w:r w:rsidRPr="00E70A95">
              <w:rPr>
                <w:rFonts w:ascii="Times New Roman" w:eastAsia="Times New Roman" w:hAnsi="Times New Roman" w:cs="Times New Roman"/>
                <w:sz w:val="27"/>
                <w:szCs w:val="27"/>
              </w:rPr>
              <w:t>3890,8</w:t>
            </w:r>
          </w:p>
        </w:tc>
      </w:tr>
      <w:tr w:rsidR="001478C0" w:rsidRPr="00E70A95" w:rsidTr="003B315F">
        <w:trPr>
          <w:trHeight w:hRule="exact" w:val="1793"/>
          <w:jc w:val="center"/>
        </w:trPr>
        <w:tc>
          <w:tcPr>
            <w:tcW w:w="2703" w:type="dxa"/>
            <w:tcBorders>
              <w:top w:val="nil"/>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7"/>
                <w:szCs w:val="27"/>
                <w:lang w:val="tt-RU"/>
              </w:rPr>
            </w:pPr>
            <w:r w:rsidRPr="00E70A95">
              <w:rPr>
                <w:rFonts w:ascii="Times New Roman" w:eastAsia="Times New Roman" w:hAnsi="Times New Roman" w:cs="Times New Roman"/>
                <w:sz w:val="27"/>
                <w:szCs w:val="27"/>
              </w:rPr>
              <w:t>Татарстан</w:t>
            </w:r>
            <w:r w:rsidRPr="00E70A95">
              <w:rPr>
                <w:rFonts w:ascii="Times New Roman" w:eastAsia="Times New Roman" w:hAnsi="Times New Roman" w:cs="Times New Roman"/>
                <w:sz w:val="27"/>
                <w:szCs w:val="27"/>
                <w:lang w:val="tt-RU"/>
              </w:rPr>
              <w:t xml:space="preserve"> Республикасы буенча барлыгы</w:t>
            </w:r>
          </w:p>
        </w:tc>
        <w:tc>
          <w:tcPr>
            <w:tcW w:w="1133" w:type="dxa"/>
            <w:vMerge/>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7"/>
                <w:szCs w:val="27"/>
              </w:rPr>
            </w:pPr>
          </w:p>
        </w:tc>
        <w:tc>
          <w:tcPr>
            <w:tcW w:w="1133" w:type="dxa"/>
            <w:vMerge/>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7"/>
                <w:szCs w:val="27"/>
              </w:rPr>
            </w:pPr>
          </w:p>
        </w:tc>
        <w:tc>
          <w:tcPr>
            <w:tcW w:w="1133" w:type="dxa"/>
            <w:vMerge/>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7"/>
                <w:szCs w:val="27"/>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7"/>
                <w:szCs w:val="27"/>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7"/>
                <w:szCs w:val="27"/>
              </w:rPr>
            </w:pPr>
          </w:p>
        </w:tc>
        <w:tc>
          <w:tcPr>
            <w:tcW w:w="1287" w:type="dxa"/>
            <w:vMerge/>
            <w:tcBorders>
              <w:top w:val="single" w:sz="4" w:space="0" w:color="000000"/>
              <w:left w:val="single" w:sz="4" w:space="0" w:color="000000"/>
              <w:bottom w:val="single" w:sz="4" w:space="0" w:color="000000"/>
              <w:right w:val="single" w:sz="4" w:space="0" w:color="000000"/>
            </w:tcBorders>
          </w:tcPr>
          <w:p w:rsidR="001478C0" w:rsidRPr="00E70A95"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7"/>
                <w:szCs w:val="27"/>
              </w:rPr>
            </w:pPr>
          </w:p>
        </w:tc>
      </w:tr>
    </w:tbl>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eastAsia="Times New Roman" w:hAnsi="Times New Roman" w:cs="Times New Roman"/>
          <w:color w:val="202124"/>
          <w:sz w:val="27"/>
          <w:szCs w:val="27"/>
          <w:lang w:eastAsia="ru-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Default="001478C0" w:rsidP="001478C0">
      <w:pPr>
        <w:pStyle w:val="ad"/>
        <w:jc w:val="both"/>
        <w:rPr>
          <w:rFonts w:ascii="Times New Roman" w:hAnsi="Times New Roman" w:cs="Times New Roman"/>
          <w:sz w:val="27"/>
          <w:szCs w:val="27"/>
          <w:lang w:val="tt-RU"/>
        </w:rPr>
      </w:pPr>
    </w:p>
    <w:p w:rsidR="001478C0" w:rsidRPr="00E70A95" w:rsidRDefault="001478C0" w:rsidP="001478C0">
      <w:pPr>
        <w:pStyle w:val="ad"/>
        <w:jc w:val="both"/>
        <w:rPr>
          <w:rFonts w:ascii="Times New Roman" w:hAnsi="Times New Roman" w:cs="Times New Roman"/>
          <w:sz w:val="27"/>
          <w:szCs w:val="27"/>
          <w:lang w:val="tt-RU"/>
        </w:rPr>
      </w:pPr>
    </w:p>
    <w:p w:rsidR="001478C0" w:rsidRPr="00F954E6" w:rsidRDefault="001478C0" w:rsidP="001478C0">
      <w:pPr>
        <w:pStyle w:val="ad"/>
        <w:jc w:val="right"/>
        <w:rPr>
          <w:rFonts w:ascii="Times New Roman" w:hAnsi="Times New Roman" w:cs="Times New Roman"/>
          <w:sz w:val="27"/>
          <w:szCs w:val="27"/>
          <w:lang w:eastAsia="ru-RU"/>
        </w:rPr>
      </w:pPr>
      <w:r w:rsidRPr="00F954E6">
        <w:rPr>
          <w:rFonts w:ascii="Times New Roman" w:hAnsi="Times New Roman" w:cs="Times New Roman"/>
          <w:sz w:val="27"/>
          <w:szCs w:val="27"/>
          <w:lang w:eastAsia="ru-RU"/>
        </w:rPr>
        <w:t>Таблица2</w:t>
      </w:r>
    </w:p>
    <w:p w:rsidR="001478C0" w:rsidRPr="00F954E6" w:rsidRDefault="001478C0" w:rsidP="001478C0">
      <w:pPr>
        <w:pStyle w:val="ad"/>
        <w:jc w:val="center"/>
        <w:rPr>
          <w:rFonts w:ascii="Times New Roman" w:hAnsi="Times New Roman" w:cs="Times New Roman"/>
          <w:b/>
          <w:color w:val="202124"/>
          <w:sz w:val="27"/>
          <w:szCs w:val="27"/>
          <w:lang w:val="tt-RU" w:eastAsia="ru-RU"/>
        </w:rPr>
      </w:pPr>
      <w:r w:rsidRPr="00F954E6">
        <w:rPr>
          <w:rFonts w:ascii="Times New Roman" w:hAnsi="Times New Roman" w:cs="Times New Roman"/>
          <w:b/>
          <w:color w:val="202124"/>
          <w:sz w:val="27"/>
          <w:szCs w:val="27"/>
          <w:lang w:val="tt-RU" w:eastAsia="ru-RU"/>
        </w:rPr>
        <w:t>Территориаль планлаштыру документларында күрсәтелгән объектларның</w:t>
      </w:r>
    </w:p>
    <w:p w:rsidR="001478C0" w:rsidRPr="00F954E6" w:rsidRDefault="001478C0" w:rsidP="001478C0">
      <w:pPr>
        <w:pStyle w:val="ad"/>
        <w:jc w:val="center"/>
        <w:rPr>
          <w:rFonts w:ascii="Times New Roman" w:hAnsi="Times New Roman" w:cs="Times New Roman"/>
          <w:b/>
          <w:color w:val="202124"/>
          <w:sz w:val="27"/>
          <w:szCs w:val="27"/>
          <w:lang w:val="tt-RU" w:eastAsia="ru-RU"/>
        </w:rPr>
      </w:pPr>
      <w:r w:rsidRPr="00F954E6">
        <w:rPr>
          <w:rFonts w:ascii="Times New Roman" w:hAnsi="Times New Roman" w:cs="Times New Roman"/>
          <w:b/>
          <w:color w:val="202124"/>
          <w:sz w:val="27"/>
          <w:szCs w:val="27"/>
          <w:lang w:val="tt-RU" w:eastAsia="ru-RU"/>
        </w:rPr>
        <w:t>исемлеге</w:t>
      </w:r>
    </w:p>
    <w:p w:rsidR="001478C0" w:rsidRPr="00F954E6" w:rsidRDefault="001478C0" w:rsidP="001478C0">
      <w:pPr>
        <w:pStyle w:val="ad"/>
        <w:jc w:val="both"/>
        <w:rPr>
          <w:rFonts w:ascii="Times New Roman" w:hAnsi="Times New Roman" w:cs="Times New Roman"/>
          <w:b/>
          <w:color w:val="202124"/>
          <w:sz w:val="27"/>
          <w:szCs w:val="27"/>
          <w:lang w:val="tt-RU" w:eastAsia="ru-RU"/>
        </w:rPr>
      </w:pPr>
    </w:p>
    <w:tbl>
      <w:tblPr>
        <w:tblW w:w="10234" w:type="dxa"/>
        <w:jc w:val="center"/>
        <w:tblLayout w:type="fixed"/>
        <w:tblCellMar>
          <w:left w:w="0" w:type="dxa"/>
          <w:right w:w="0" w:type="dxa"/>
        </w:tblCellMar>
        <w:tblLook w:val="0000" w:firstRow="0" w:lastRow="0" w:firstColumn="0" w:lastColumn="0" w:noHBand="0" w:noVBand="0"/>
      </w:tblPr>
      <w:tblGrid>
        <w:gridCol w:w="851"/>
        <w:gridCol w:w="2268"/>
        <w:gridCol w:w="4908"/>
        <w:gridCol w:w="849"/>
        <w:gridCol w:w="710"/>
        <w:gridCol w:w="648"/>
      </w:tblGrid>
      <w:tr w:rsidR="001478C0" w:rsidRPr="00F954E6" w:rsidTr="003B315F">
        <w:trPr>
          <w:trHeight w:hRule="exact" w:val="1872"/>
          <w:jc w:val="center"/>
        </w:trPr>
        <w:tc>
          <w:tcPr>
            <w:tcW w:w="851"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b/>
                <w:sz w:val="27"/>
                <w:szCs w:val="27"/>
                <w:lang w:eastAsia="ru-RU"/>
              </w:rPr>
            </w:pPr>
            <w:r w:rsidRPr="00F954E6">
              <w:rPr>
                <w:rFonts w:ascii="Times New Roman" w:hAnsi="Times New Roman" w:cs="Times New Roman"/>
                <w:b/>
                <w:sz w:val="27"/>
                <w:szCs w:val="27"/>
                <w:lang w:eastAsia="ru-RU"/>
              </w:rPr>
              <w:t>№п/п</w:t>
            </w:r>
          </w:p>
        </w:tc>
        <w:tc>
          <w:tcPr>
            <w:tcW w:w="226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b/>
                <w:sz w:val="27"/>
                <w:szCs w:val="27"/>
                <w:lang w:val="tt-RU" w:eastAsia="ru-RU"/>
              </w:rPr>
            </w:pPr>
            <w:r w:rsidRPr="00F954E6">
              <w:rPr>
                <w:rFonts w:ascii="Times New Roman" w:hAnsi="Times New Roman" w:cs="Times New Roman"/>
                <w:b/>
                <w:sz w:val="27"/>
                <w:szCs w:val="27"/>
                <w:lang w:eastAsia="ru-RU"/>
              </w:rPr>
              <w:t>Объек</w:t>
            </w:r>
            <w:r w:rsidRPr="00F954E6">
              <w:rPr>
                <w:rFonts w:ascii="Times New Roman" w:hAnsi="Times New Roman" w:cs="Times New Roman"/>
                <w:b/>
                <w:sz w:val="27"/>
                <w:szCs w:val="27"/>
                <w:lang w:val="tt-RU" w:eastAsia="ru-RU"/>
              </w:rPr>
              <w:t>т төре</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b/>
                <w:sz w:val="27"/>
                <w:szCs w:val="27"/>
                <w:lang w:val="tt-RU" w:eastAsia="ru-RU"/>
              </w:rPr>
            </w:pPr>
            <w:r w:rsidRPr="00F954E6">
              <w:rPr>
                <w:rFonts w:ascii="Times New Roman" w:hAnsi="Times New Roman" w:cs="Times New Roman"/>
                <w:b/>
                <w:sz w:val="27"/>
                <w:szCs w:val="27"/>
                <w:lang w:val="tt-RU"/>
              </w:rPr>
              <w:t>Об</w:t>
            </w:r>
            <w:r w:rsidRPr="00F954E6">
              <w:rPr>
                <w:rFonts w:ascii="Times New Roman" w:hAnsi="Times New Roman" w:cs="Times New Roman"/>
                <w:b/>
                <w:sz w:val="27"/>
                <w:szCs w:val="27"/>
              </w:rPr>
              <w:t>ъ</w:t>
            </w:r>
            <w:r w:rsidRPr="00F954E6">
              <w:rPr>
                <w:rFonts w:ascii="Times New Roman" w:hAnsi="Times New Roman" w:cs="Times New Roman"/>
                <w:b/>
                <w:sz w:val="27"/>
                <w:szCs w:val="27"/>
                <w:lang w:val="tt-RU"/>
              </w:rPr>
              <w:t>ектлар</w:t>
            </w:r>
          </w:p>
        </w:tc>
        <w:tc>
          <w:tcPr>
            <w:tcW w:w="849" w:type="dxa"/>
            <w:tcBorders>
              <w:top w:val="single" w:sz="4" w:space="0" w:color="000000"/>
              <w:left w:val="single" w:sz="4" w:space="0" w:color="000000"/>
              <w:bottom w:val="single" w:sz="4" w:space="0" w:color="000000"/>
              <w:right w:val="single" w:sz="4" w:space="0" w:color="000000"/>
            </w:tcBorders>
            <w:textDirection w:val="btLr"/>
          </w:tcPr>
          <w:p w:rsidR="001478C0" w:rsidRPr="00F954E6" w:rsidRDefault="001478C0" w:rsidP="003B315F">
            <w:pPr>
              <w:pStyle w:val="ad"/>
              <w:jc w:val="center"/>
              <w:rPr>
                <w:rFonts w:ascii="Times New Roman" w:hAnsi="Times New Roman" w:cs="Times New Roman"/>
                <w:b/>
                <w:sz w:val="27"/>
                <w:szCs w:val="27"/>
                <w:lang w:eastAsia="ru-RU"/>
              </w:rPr>
            </w:pPr>
            <w:r w:rsidRPr="00F954E6">
              <w:rPr>
                <w:rFonts w:ascii="Times New Roman" w:hAnsi="Times New Roman" w:cs="Times New Roman"/>
                <w:b/>
                <w:sz w:val="27"/>
                <w:szCs w:val="27"/>
                <w:lang w:eastAsia="ru-RU"/>
              </w:rPr>
              <w:t>Муницип</w:t>
            </w:r>
            <w:r w:rsidRPr="00F954E6">
              <w:rPr>
                <w:rFonts w:ascii="Times New Roman" w:hAnsi="Times New Roman" w:cs="Times New Roman"/>
                <w:b/>
                <w:sz w:val="27"/>
                <w:szCs w:val="27"/>
                <w:lang w:val="tt-RU" w:eastAsia="ru-RU"/>
              </w:rPr>
              <w:t>а</w:t>
            </w:r>
            <w:r w:rsidRPr="00F954E6">
              <w:rPr>
                <w:rFonts w:ascii="Times New Roman" w:hAnsi="Times New Roman" w:cs="Times New Roman"/>
                <w:b/>
                <w:sz w:val="27"/>
                <w:szCs w:val="27"/>
                <w:lang w:eastAsia="ru-RU"/>
              </w:rPr>
              <w:t>льрайон</w:t>
            </w:r>
          </w:p>
        </w:tc>
        <w:tc>
          <w:tcPr>
            <w:tcW w:w="710" w:type="dxa"/>
            <w:tcBorders>
              <w:top w:val="single" w:sz="4" w:space="0" w:color="000000"/>
              <w:left w:val="single" w:sz="4" w:space="0" w:color="000000"/>
              <w:bottom w:val="single" w:sz="4" w:space="0" w:color="000000"/>
              <w:right w:val="single" w:sz="4" w:space="0" w:color="000000"/>
            </w:tcBorders>
            <w:textDirection w:val="btLr"/>
          </w:tcPr>
          <w:p w:rsidR="001478C0" w:rsidRPr="00F954E6" w:rsidRDefault="001478C0" w:rsidP="003B315F">
            <w:pPr>
              <w:pStyle w:val="ad"/>
              <w:jc w:val="center"/>
              <w:rPr>
                <w:rFonts w:ascii="Times New Roman" w:hAnsi="Times New Roman" w:cs="Times New Roman"/>
                <w:b/>
                <w:sz w:val="27"/>
                <w:szCs w:val="27"/>
                <w:lang w:val="tt-RU" w:eastAsia="ru-RU"/>
              </w:rPr>
            </w:pPr>
            <w:r w:rsidRPr="00F954E6">
              <w:rPr>
                <w:rFonts w:ascii="Times New Roman" w:hAnsi="Times New Roman" w:cs="Times New Roman"/>
                <w:b/>
                <w:sz w:val="27"/>
                <w:szCs w:val="27"/>
                <w:lang w:val="tt-RU" w:eastAsia="ru-RU"/>
              </w:rPr>
              <w:t>Шәһәр</w:t>
            </w:r>
          </w:p>
        </w:tc>
        <w:tc>
          <w:tcPr>
            <w:tcW w:w="648" w:type="dxa"/>
            <w:tcBorders>
              <w:top w:val="single" w:sz="4" w:space="0" w:color="000000"/>
              <w:left w:val="single" w:sz="4" w:space="0" w:color="000000"/>
              <w:bottom w:val="single" w:sz="4" w:space="0" w:color="000000"/>
              <w:right w:val="single" w:sz="4" w:space="0" w:color="000000"/>
            </w:tcBorders>
            <w:textDirection w:val="btLr"/>
          </w:tcPr>
          <w:p w:rsidR="001478C0" w:rsidRPr="00F954E6" w:rsidRDefault="001478C0" w:rsidP="003B315F">
            <w:pPr>
              <w:pStyle w:val="ad"/>
              <w:jc w:val="center"/>
              <w:rPr>
                <w:rFonts w:ascii="Times New Roman" w:hAnsi="Times New Roman" w:cs="Times New Roman"/>
                <w:b/>
                <w:sz w:val="27"/>
                <w:szCs w:val="27"/>
                <w:lang w:val="tt-RU" w:eastAsia="ru-RU"/>
              </w:rPr>
            </w:pPr>
            <w:r w:rsidRPr="00F954E6">
              <w:rPr>
                <w:rFonts w:ascii="Times New Roman" w:hAnsi="Times New Roman" w:cs="Times New Roman"/>
                <w:b/>
                <w:sz w:val="27"/>
                <w:szCs w:val="27"/>
                <w:lang w:val="tt-RU" w:eastAsia="ru-RU"/>
              </w:rPr>
              <w:t>Бистә</w:t>
            </w:r>
          </w:p>
        </w:tc>
      </w:tr>
      <w:tr w:rsidR="001478C0" w:rsidRPr="00F954E6" w:rsidTr="003B315F">
        <w:trPr>
          <w:trHeight w:hRule="exact" w:val="298"/>
          <w:jc w:val="center"/>
        </w:trPr>
        <w:tc>
          <w:tcPr>
            <w:tcW w:w="851"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b/>
                <w:sz w:val="27"/>
                <w:szCs w:val="27"/>
                <w:lang w:eastAsia="ru-RU"/>
              </w:rPr>
            </w:pPr>
            <w:r w:rsidRPr="00F954E6">
              <w:rPr>
                <w:rFonts w:ascii="Times New Roman" w:hAnsi="Times New Roman" w:cs="Times New Roman"/>
                <w:b/>
                <w:sz w:val="27"/>
                <w:szCs w:val="27"/>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b/>
                <w:sz w:val="27"/>
                <w:szCs w:val="27"/>
                <w:lang w:eastAsia="ru-RU"/>
              </w:rPr>
            </w:pPr>
            <w:r w:rsidRPr="00F954E6">
              <w:rPr>
                <w:rFonts w:ascii="Times New Roman" w:hAnsi="Times New Roman" w:cs="Times New Roman"/>
                <w:b/>
                <w:sz w:val="27"/>
                <w:szCs w:val="27"/>
                <w:lang w:eastAsia="ru-RU"/>
              </w:rPr>
              <w:t>2</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b/>
                <w:sz w:val="27"/>
                <w:szCs w:val="27"/>
                <w:lang w:eastAsia="ru-RU"/>
              </w:rPr>
            </w:pPr>
            <w:r w:rsidRPr="00F954E6">
              <w:rPr>
                <w:rFonts w:ascii="Times New Roman" w:hAnsi="Times New Roman" w:cs="Times New Roman"/>
                <w:b/>
                <w:sz w:val="27"/>
                <w:szCs w:val="27"/>
                <w:lang w:eastAsia="ru-RU"/>
              </w:rPr>
              <w:t>3</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b/>
                <w:sz w:val="27"/>
                <w:szCs w:val="27"/>
                <w:lang w:eastAsia="ru-RU"/>
              </w:rPr>
            </w:pPr>
            <w:r w:rsidRPr="00F954E6">
              <w:rPr>
                <w:rFonts w:ascii="Times New Roman" w:hAnsi="Times New Roman" w:cs="Times New Roman"/>
                <w:b/>
                <w:sz w:val="27"/>
                <w:szCs w:val="27"/>
                <w:lang w:eastAsia="ru-RU"/>
              </w:rPr>
              <w:t>4</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b/>
                <w:sz w:val="27"/>
                <w:szCs w:val="27"/>
                <w:lang w:eastAsia="ru-RU"/>
              </w:rPr>
            </w:pPr>
            <w:r w:rsidRPr="00F954E6">
              <w:rPr>
                <w:rFonts w:ascii="Times New Roman" w:hAnsi="Times New Roman" w:cs="Times New Roman"/>
                <w:b/>
                <w:sz w:val="27"/>
                <w:szCs w:val="27"/>
                <w:lang w:eastAsia="ru-RU"/>
              </w:rPr>
              <w:t>5</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b/>
                <w:sz w:val="27"/>
                <w:szCs w:val="27"/>
                <w:lang w:eastAsia="ru-RU"/>
              </w:rPr>
            </w:pPr>
            <w:r w:rsidRPr="00F954E6">
              <w:rPr>
                <w:rFonts w:ascii="Times New Roman" w:hAnsi="Times New Roman" w:cs="Times New Roman"/>
                <w:b/>
                <w:sz w:val="27"/>
                <w:szCs w:val="27"/>
                <w:lang w:eastAsia="ru-RU"/>
              </w:rPr>
              <w:t>6</w:t>
            </w:r>
          </w:p>
        </w:tc>
      </w:tr>
      <w:tr w:rsidR="001478C0" w:rsidRPr="00F954E6" w:rsidTr="003B315F">
        <w:trPr>
          <w:trHeight w:hRule="exact" w:val="351"/>
          <w:jc w:val="center"/>
        </w:trPr>
        <w:tc>
          <w:tcPr>
            <w:tcW w:w="851" w:type="dxa"/>
            <w:vMerge w:val="restart"/>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r w:rsidRPr="00F954E6">
              <w:rPr>
                <w:rFonts w:ascii="Times New Roman" w:hAnsi="Times New Roman" w:cs="Times New Roman"/>
                <w:sz w:val="27"/>
                <w:szCs w:val="27"/>
                <w:lang w:eastAsia="ru-RU"/>
              </w:rPr>
              <w:t>1</w:t>
            </w:r>
          </w:p>
        </w:tc>
        <w:tc>
          <w:tcPr>
            <w:tcW w:w="2268" w:type="dxa"/>
            <w:vMerge w:val="restart"/>
            <w:tcBorders>
              <w:top w:val="single" w:sz="4" w:space="0" w:color="000000"/>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 xml:space="preserve"> Электр белән тәэмин итү</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Түбәнәйтүче станцияләр: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r>
      <w:tr w:rsidR="001478C0" w:rsidRPr="00F954E6" w:rsidTr="003B315F">
        <w:trPr>
          <w:trHeight w:hRule="exact" w:val="295"/>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ПС 550 кВ</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ПС 220 кВ</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3"/>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ПС 110 кВ</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ПС 35 кВ</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3"/>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ПС 10 кВ</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eastAsia="ru-RU"/>
              </w:rPr>
              <w:t xml:space="preserve">Электр </w:t>
            </w:r>
            <w:r w:rsidRPr="00F954E6">
              <w:rPr>
                <w:rFonts w:ascii="Times New Roman" w:hAnsi="Times New Roman" w:cs="Times New Roman"/>
                <w:sz w:val="27"/>
                <w:szCs w:val="27"/>
                <w:lang w:val="tt-RU" w:eastAsia="ru-RU"/>
              </w:rPr>
              <w:t>үткәрүче линияләр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r>
      <w:tr w:rsidR="001478C0" w:rsidRPr="00F954E6" w:rsidTr="003B315F">
        <w:trPr>
          <w:trHeight w:hRule="exact" w:val="298"/>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550кВ</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3"/>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220кВ</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300"/>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110кВ</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3"/>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35 кВ</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10 кВ</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3"/>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ГРЭС</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r>
      <w:tr w:rsidR="001478C0" w:rsidRPr="00F954E6" w:rsidTr="003B315F">
        <w:trPr>
          <w:trHeight w:hRule="exact" w:val="298"/>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ТЭЦ</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r>
      <w:tr w:rsidR="001478C0" w:rsidRPr="00F954E6" w:rsidTr="003B315F">
        <w:trPr>
          <w:trHeight w:hRule="exact" w:val="298"/>
          <w:jc w:val="center"/>
        </w:trPr>
        <w:tc>
          <w:tcPr>
            <w:tcW w:w="851" w:type="dxa"/>
            <w:vMerge w:val="restart"/>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r w:rsidRPr="00F954E6">
              <w:rPr>
                <w:rFonts w:ascii="Times New Roman" w:hAnsi="Times New Roman" w:cs="Times New Roman"/>
                <w:sz w:val="27"/>
                <w:szCs w:val="27"/>
                <w:lang w:eastAsia="ru-RU"/>
              </w:rPr>
              <w:t>2</w:t>
            </w:r>
          </w:p>
        </w:tc>
        <w:tc>
          <w:tcPr>
            <w:tcW w:w="2268" w:type="dxa"/>
            <w:vMerge w:val="restart"/>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Газ белән тәэмин итү</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Газ бүлү станцияләре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7"/>
          <w:jc w:val="center"/>
        </w:trPr>
        <w:tc>
          <w:tcPr>
            <w:tcW w:w="851" w:type="dxa"/>
            <w:vMerge/>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Югары басымлы магистраль газүткәргеч</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3"/>
          <w:jc w:val="center"/>
        </w:trPr>
        <w:tc>
          <w:tcPr>
            <w:tcW w:w="851" w:type="dxa"/>
            <w:vMerge/>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Газ бүлү пункты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Югары басымлы газүткәргеч</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312"/>
          <w:jc w:val="center"/>
        </w:trPr>
        <w:tc>
          <w:tcPr>
            <w:tcW w:w="851" w:type="dxa"/>
            <w:vMerge/>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Уртача басымлы газүткәргеч</w:t>
            </w:r>
          </w:p>
        </w:tc>
        <w:tc>
          <w:tcPr>
            <w:tcW w:w="849" w:type="dxa"/>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6"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302"/>
          <w:jc w:val="center"/>
        </w:trPr>
        <w:tc>
          <w:tcPr>
            <w:tcW w:w="851" w:type="dxa"/>
            <w:vMerge w:val="restart"/>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r w:rsidRPr="00F954E6">
              <w:rPr>
                <w:rFonts w:ascii="Times New Roman" w:hAnsi="Times New Roman" w:cs="Times New Roman"/>
                <w:sz w:val="27"/>
                <w:szCs w:val="27"/>
                <w:lang w:eastAsia="ru-RU"/>
              </w:rPr>
              <w:t>3</w:t>
            </w:r>
          </w:p>
        </w:tc>
        <w:tc>
          <w:tcPr>
            <w:tcW w:w="2268" w:type="dxa"/>
            <w:vMerge w:val="restart"/>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Элемтә</w:t>
            </w:r>
          </w:p>
        </w:tc>
        <w:tc>
          <w:tcPr>
            <w:tcW w:w="4908" w:type="dxa"/>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Магистраль элемтә челтәрләре</w:t>
            </w:r>
          </w:p>
        </w:tc>
        <w:tc>
          <w:tcPr>
            <w:tcW w:w="849" w:type="dxa"/>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300"/>
          <w:jc w:val="center"/>
        </w:trPr>
        <w:tc>
          <w:tcPr>
            <w:tcW w:w="851" w:type="dxa"/>
            <w:vMerge/>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Автомат телефон станциясе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3"/>
          <w:jc w:val="center"/>
        </w:trPr>
        <w:tc>
          <w:tcPr>
            <w:tcW w:w="851" w:type="dxa"/>
            <w:vMerge/>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eastAsia="ru-RU"/>
              </w:rPr>
              <w:t>Элемтә каланча</w:t>
            </w:r>
            <w:r w:rsidRPr="00F954E6">
              <w:rPr>
                <w:rFonts w:ascii="Times New Roman" w:hAnsi="Times New Roman" w:cs="Times New Roman"/>
                <w:sz w:val="27"/>
                <w:szCs w:val="27"/>
                <w:lang w:val="tt-RU" w:eastAsia="ru-RU"/>
              </w:rPr>
              <w:t>сы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Телевизионретранслятор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3"/>
          <w:jc w:val="center"/>
        </w:trPr>
        <w:tc>
          <w:tcPr>
            <w:tcW w:w="851" w:type="dxa"/>
            <w:vMerge/>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eastAsia="ru-RU"/>
              </w:rPr>
              <w:t>Радиотрансляци</w:t>
            </w:r>
            <w:r w:rsidRPr="00F954E6">
              <w:rPr>
                <w:rFonts w:ascii="Times New Roman" w:hAnsi="Times New Roman" w:cs="Times New Roman"/>
                <w:sz w:val="27"/>
                <w:szCs w:val="27"/>
                <w:lang w:val="tt-RU" w:eastAsia="ru-RU"/>
              </w:rPr>
              <w:t>я</w:t>
            </w:r>
            <w:r w:rsidRPr="00F954E6">
              <w:rPr>
                <w:rFonts w:ascii="Times New Roman" w:hAnsi="Times New Roman" w:cs="Times New Roman"/>
                <w:sz w:val="27"/>
                <w:szCs w:val="27"/>
                <w:lang w:eastAsia="ru-RU"/>
              </w:rPr>
              <w:t>станция</w:t>
            </w:r>
            <w:r w:rsidRPr="00F954E6">
              <w:rPr>
                <w:rFonts w:ascii="Times New Roman" w:hAnsi="Times New Roman" w:cs="Times New Roman"/>
                <w:sz w:val="27"/>
                <w:szCs w:val="27"/>
                <w:lang w:val="tt-RU" w:eastAsia="ru-RU"/>
              </w:rPr>
              <w:t>се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6"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Элемтә челтәрләре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val="restart"/>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r w:rsidRPr="00F954E6">
              <w:rPr>
                <w:rFonts w:ascii="Times New Roman" w:hAnsi="Times New Roman" w:cs="Times New Roman"/>
                <w:sz w:val="27"/>
                <w:szCs w:val="27"/>
                <w:lang w:eastAsia="ru-RU"/>
              </w:rPr>
              <w:t>4</w:t>
            </w:r>
          </w:p>
        </w:tc>
        <w:tc>
          <w:tcPr>
            <w:tcW w:w="2268" w:type="dxa"/>
            <w:vMerge w:val="restart"/>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val="tt-RU" w:eastAsia="ru-RU"/>
              </w:rPr>
              <w:t xml:space="preserve">Җылылык </w:t>
            </w:r>
            <w:r w:rsidRPr="00F954E6">
              <w:rPr>
                <w:rFonts w:ascii="Times New Roman" w:hAnsi="Times New Roman" w:cs="Times New Roman"/>
                <w:sz w:val="27"/>
                <w:szCs w:val="27"/>
                <w:lang w:eastAsia="ru-RU"/>
              </w:rPr>
              <w:t>белән тәэмин итү</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ГЭС,ГРЭС</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3"/>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ТЭЦ</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r>
      <w:tr w:rsidR="001478C0" w:rsidRPr="00F954E6" w:rsidTr="003B315F">
        <w:trPr>
          <w:trHeight w:hRule="exact" w:val="300"/>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Җылылык белән тәэмин итү бүлмәсе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3"/>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Магистраль челтәрләре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val="restart"/>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r w:rsidRPr="00F954E6">
              <w:rPr>
                <w:rFonts w:ascii="Times New Roman" w:hAnsi="Times New Roman" w:cs="Times New Roman"/>
                <w:sz w:val="27"/>
                <w:szCs w:val="27"/>
                <w:lang w:eastAsia="ru-RU"/>
              </w:rPr>
              <w:t>5</w:t>
            </w:r>
          </w:p>
        </w:tc>
        <w:tc>
          <w:tcPr>
            <w:tcW w:w="2268" w:type="dxa"/>
            <w:vMerge w:val="restart"/>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val="tt-RU" w:eastAsia="ru-RU"/>
              </w:rPr>
              <w:t xml:space="preserve">Су </w:t>
            </w:r>
            <w:r w:rsidRPr="00F954E6">
              <w:rPr>
                <w:rFonts w:ascii="Times New Roman" w:hAnsi="Times New Roman" w:cs="Times New Roman"/>
                <w:sz w:val="27"/>
                <w:szCs w:val="27"/>
                <w:lang w:eastAsia="ru-RU"/>
              </w:rPr>
              <w:t>белән тәэмин итү</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Су алу</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Су чистарту корылмалары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3"/>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eastAsia="ru-RU"/>
              </w:rPr>
              <w:t>Насосстанция</w:t>
            </w:r>
            <w:r w:rsidRPr="00F954E6">
              <w:rPr>
                <w:rFonts w:ascii="Times New Roman" w:hAnsi="Times New Roman" w:cs="Times New Roman"/>
                <w:sz w:val="27"/>
                <w:szCs w:val="27"/>
                <w:lang w:val="tt-RU" w:eastAsia="ru-RU"/>
              </w:rPr>
              <w:t>се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Магистраль челтәрләре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3"/>
          <w:jc w:val="center"/>
        </w:trPr>
        <w:tc>
          <w:tcPr>
            <w:tcW w:w="851" w:type="dxa"/>
            <w:vMerge w:val="restart"/>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r w:rsidRPr="00F954E6">
              <w:rPr>
                <w:rFonts w:ascii="Times New Roman" w:hAnsi="Times New Roman" w:cs="Times New Roman"/>
                <w:sz w:val="27"/>
                <w:szCs w:val="27"/>
                <w:lang w:eastAsia="ru-RU"/>
              </w:rPr>
              <w:t>6</w:t>
            </w:r>
          </w:p>
        </w:tc>
        <w:tc>
          <w:tcPr>
            <w:tcW w:w="2268" w:type="dxa"/>
            <w:vMerge w:val="restart"/>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Су бүлү</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eastAsia="ru-RU"/>
              </w:rPr>
              <w:t>Канализация чистарту</w:t>
            </w:r>
            <w:r w:rsidRPr="00F954E6">
              <w:rPr>
                <w:rFonts w:ascii="Times New Roman" w:hAnsi="Times New Roman" w:cs="Times New Roman"/>
                <w:sz w:val="27"/>
                <w:szCs w:val="27"/>
                <w:lang w:val="tt-RU" w:eastAsia="ru-RU"/>
              </w:rPr>
              <w:t xml:space="preserve"> корылмалары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val="tt-RU" w:eastAsia="ru-RU"/>
              </w:rPr>
              <w:t>К</w:t>
            </w:r>
            <w:r w:rsidRPr="00F954E6">
              <w:rPr>
                <w:rFonts w:ascii="Times New Roman" w:hAnsi="Times New Roman" w:cs="Times New Roman"/>
                <w:sz w:val="27"/>
                <w:szCs w:val="27"/>
                <w:lang w:eastAsia="ru-RU"/>
              </w:rPr>
              <w:t>анализация</w:t>
            </w:r>
            <w:r w:rsidRPr="00F954E6">
              <w:rPr>
                <w:rFonts w:ascii="Times New Roman" w:hAnsi="Times New Roman" w:cs="Times New Roman"/>
                <w:sz w:val="27"/>
                <w:szCs w:val="27"/>
                <w:lang w:val="tt-RU" w:eastAsia="ru-RU"/>
              </w:rPr>
              <w:t>нең баш</w:t>
            </w:r>
            <w:r w:rsidRPr="00F954E6">
              <w:rPr>
                <w:rFonts w:ascii="Times New Roman" w:hAnsi="Times New Roman" w:cs="Times New Roman"/>
                <w:sz w:val="27"/>
                <w:szCs w:val="27"/>
                <w:lang w:eastAsia="ru-RU"/>
              </w:rPr>
              <w:t xml:space="preserve"> станциясе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5"/>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Канализация</w:t>
            </w:r>
            <w:r w:rsidRPr="00F954E6">
              <w:rPr>
                <w:rFonts w:ascii="Times New Roman" w:hAnsi="Times New Roman" w:cs="Times New Roman"/>
                <w:sz w:val="27"/>
                <w:szCs w:val="27"/>
                <w:lang w:val="tt-RU" w:eastAsia="ru-RU"/>
              </w:rPr>
              <w:t>нең</w:t>
            </w:r>
            <w:r w:rsidRPr="00F954E6">
              <w:rPr>
                <w:rFonts w:ascii="Times New Roman" w:hAnsi="Times New Roman" w:cs="Times New Roman"/>
                <w:sz w:val="27"/>
                <w:szCs w:val="27"/>
                <w:lang w:eastAsia="ru-RU"/>
              </w:rPr>
              <w:t xml:space="preserve"> насос станциясе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Магистраль челтәрләре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eastAsia="ru-RU"/>
              </w:rPr>
              <w:t>+</w:t>
            </w:r>
          </w:p>
        </w:tc>
      </w:tr>
      <w:tr w:rsidR="001478C0" w:rsidRPr="00F954E6" w:rsidTr="003B315F">
        <w:trPr>
          <w:trHeight w:hRule="exact" w:val="298"/>
          <w:jc w:val="center"/>
        </w:trPr>
        <w:tc>
          <w:tcPr>
            <w:tcW w:w="851" w:type="dxa"/>
            <w:vMerge w:val="restart"/>
            <w:tcBorders>
              <w:top w:val="single" w:sz="4" w:space="0" w:color="000000"/>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7</w:t>
            </w:r>
          </w:p>
        </w:tc>
        <w:tc>
          <w:tcPr>
            <w:tcW w:w="2268" w:type="dxa"/>
            <w:vMerge w:val="restart"/>
            <w:tcBorders>
              <w:top w:val="single" w:sz="4" w:space="0" w:color="000000"/>
              <w:left w:val="single" w:sz="4" w:space="0" w:color="000000"/>
              <w:right w:val="single" w:sz="4" w:space="0" w:color="000000"/>
            </w:tcBorders>
          </w:tcPr>
          <w:p w:rsidR="001478C0" w:rsidRPr="00F954E6" w:rsidRDefault="001478C0" w:rsidP="003B315F">
            <w:pPr>
              <w:pStyle w:val="ad"/>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Ягулык белән тәэмин итү оешмасы</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Газ саклагыч бүлмәсе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Газгольдер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Ягулык саклау склады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8</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Каты коммуналь, азык-төлек һәм биологик калдыкларны утильләштерү һәм урнаштыру</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Каты коммуналь калдыклар полигоны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Азык-төлек калдыклары полигоны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 xml:space="preserve">    +</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Үлә</w:t>
            </w:r>
            <w:r>
              <w:rPr>
                <w:rFonts w:ascii="Times New Roman" w:hAnsi="Times New Roman" w:cs="Times New Roman"/>
                <w:sz w:val="27"/>
                <w:szCs w:val="27"/>
                <w:lang w:val="tt-RU" w:eastAsia="ru-RU"/>
              </w:rPr>
              <w:t>т базы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105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Чүп эшкәртү заводы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9</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Автомобиль юллары</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Федераль әһәмиятле автомобиль юллары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Региональ әһәмиятле автомобиль юллары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Муниципаль район чикләреннән, торак пунктлардан читтәге әһәмиятле автомобиль юллары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Шәһәр округы чикләрендә әһәмиятле автомобиль юллары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r>
      <w:tr w:rsidR="001478C0" w:rsidRPr="00F954E6" w:rsidTr="003B315F">
        <w:trPr>
          <w:trHeight w:hRule="exact" w:val="29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Торак пункт чикләрендәге урамнар һәм юллар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10</w:t>
            </w:r>
          </w:p>
        </w:tc>
        <w:tc>
          <w:tcPr>
            <w:tcW w:w="2268" w:type="dxa"/>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Тимер юл</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Тимер юл станцияләре, тукталыш платформалары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11</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Белем бирү</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Мәктәпкәчә белем бирү оешмалары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Гомуми белем бирү оешмалары: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Башлангыч гомуми белем бирү оешмалары (башлангыч мәктәпләр)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төп гомуми белем бирү оешмалары (төп мәктәпләр)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742"/>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lastRenderedPageBreak/>
              <w:t>12</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Сәламәтлек саклау</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Дәвалау-профилактика учреждениеләре, шул исәптән:</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Амбулатор-поликлиника учреждениеләре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13</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Рекреация</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Балаларга ял  итү өчен лагерьлар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Балалы  гаиләләр өчен ял йортлары (пансионатлар)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Балалы гаиләләр өчен туристик базалар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Урман-парклар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Парк, бакчалар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Сквер, бульварлар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Ял итү өчен мәйданчыклар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Аквапарк</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Пляж</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Яр буйлары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14</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Көнкүреш хезмәте күрсәтү предприятиеләре</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Халыкка көнкүреш хезмәте күрсәтү предприятиеләре (халыкка турыдан-туры хезмәт күрсәтү)</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Мунчалар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15</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Сәүдә объектлары</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Азык-төлек товарлары кибетләре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Азык-төлек булмаган товарлар кибетләре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_+</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Базар комплекслары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16</w:t>
            </w:r>
          </w:p>
        </w:tc>
        <w:tc>
          <w:tcPr>
            <w:tcW w:w="2268" w:type="dxa"/>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Туклану предприятиеләре</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Җәмәгать туклануы предприятиеләре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17</w:t>
            </w:r>
          </w:p>
        </w:tc>
        <w:tc>
          <w:tcPr>
            <w:tcW w:w="2268" w:type="dxa"/>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Идарә оешмалары</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18</w:t>
            </w:r>
          </w:p>
        </w:tc>
        <w:tc>
          <w:tcPr>
            <w:tcW w:w="2268" w:type="dxa"/>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Элемтә предприятиеләре</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Элемтә бүлеге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627"/>
          <w:jc w:val="center"/>
        </w:trPr>
        <w:tc>
          <w:tcPr>
            <w:tcW w:w="851" w:type="dxa"/>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19</w:t>
            </w:r>
          </w:p>
        </w:tc>
        <w:tc>
          <w:tcPr>
            <w:tcW w:w="2268" w:type="dxa"/>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Торак инфраструктурасы</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eastAsia="ru-RU"/>
              </w:rPr>
            </w:pPr>
            <w:r w:rsidRPr="00F954E6">
              <w:rPr>
                <w:rFonts w:ascii="Times New Roman" w:hAnsi="Times New Roman" w:cs="Times New Roman"/>
                <w:sz w:val="27"/>
                <w:szCs w:val="27"/>
                <w:lang w:val="tt-RU" w:eastAsia="ru-RU"/>
              </w:rPr>
              <w:t>Со</w:t>
            </w:r>
            <w:r w:rsidRPr="00F954E6">
              <w:rPr>
                <w:rFonts w:ascii="Times New Roman" w:hAnsi="Times New Roman" w:cs="Times New Roman"/>
                <w:sz w:val="27"/>
                <w:szCs w:val="27"/>
                <w:lang w:eastAsia="ru-RU"/>
              </w:rPr>
              <w:t>циаль торак фонды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20</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Китапханә</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Авыл китапханәсе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413"/>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Китапханә пункты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21</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Мәдәният объектлары</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Клуб</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Дини-мәдәни билгеләү учреждениесе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Театр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43"/>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Цирк</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Коцерт залы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Кинотеатр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Музей</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22</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Физкультурно-</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Физкультура-спорт заллары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Ачык яссылык корылмалары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23</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Җәмәгать тәртибен саклау</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Хокук тәртибен саклауның терәк пункты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Полициянең участок пункты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339"/>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24</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Янгын куркынычсызлыгы</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Янгын бүлеге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Янгын депосы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Янгын пункты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237"/>
          <w:jc w:val="center"/>
        </w:trPr>
        <w:tc>
          <w:tcPr>
            <w:tcW w:w="851" w:type="dxa"/>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25</w:t>
            </w:r>
          </w:p>
        </w:tc>
        <w:tc>
          <w:tcPr>
            <w:tcW w:w="2268" w:type="dxa"/>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Җирле әһәмияттәге саклау, үстерү һәм тәэмин итү</w:t>
            </w:r>
          </w:p>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дәвалау-сәламәтләндерү урыннары,</w:t>
            </w:r>
          </w:p>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 xml:space="preserve"> курортлар</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Шифаханә-курорт учреждениеләре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val="restart"/>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26</w:t>
            </w:r>
          </w:p>
        </w:tc>
        <w:tc>
          <w:tcPr>
            <w:tcW w:w="2268" w:type="dxa"/>
            <w:vMerge w:val="restart"/>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Җитештерү территорияләре</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Сәнәгать предприятиеләре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Коммуналь-склад корылмалары</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Бизнес-инкубатор</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298"/>
          <w:jc w:val="center"/>
        </w:trPr>
        <w:tc>
          <w:tcPr>
            <w:tcW w:w="851" w:type="dxa"/>
            <w:vMerge/>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p>
        </w:tc>
        <w:tc>
          <w:tcPr>
            <w:tcW w:w="2268" w:type="dxa"/>
            <w:vMerge/>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Технопарк</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r w:rsidR="001478C0" w:rsidRPr="00F954E6" w:rsidTr="003B315F">
        <w:trPr>
          <w:trHeight w:hRule="exact" w:val="1634"/>
          <w:jc w:val="center"/>
        </w:trPr>
        <w:tc>
          <w:tcPr>
            <w:tcW w:w="851" w:type="dxa"/>
            <w:tcBorders>
              <w:left w:val="single" w:sz="4" w:space="0" w:color="000000"/>
              <w:bottom w:val="single" w:sz="4" w:space="0" w:color="000000"/>
              <w:right w:val="single" w:sz="4" w:space="0" w:color="000000"/>
            </w:tcBorders>
          </w:tcPr>
          <w:p w:rsidR="001478C0" w:rsidRPr="00F954E6" w:rsidRDefault="001478C0" w:rsidP="003B315F">
            <w:pPr>
              <w:pStyle w:val="ad"/>
              <w:jc w:val="center"/>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lastRenderedPageBreak/>
              <w:t>27</w:t>
            </w:r>
          </w:p>
        </w:tc>
        <w:tc>
          <w:tcPr>
            <w:tcW w:w="2268" w:type="dxa"/>
            <w:tcBorders>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Балалар һәм яшьләр белән эшләү чараларын оештыру һәм гамәлгә ашыру</w:t>
            </w:r>
          </w:p>
        </w:tc>
        <w:tc>
          <w:tcPr>
            <w:tcW w:w="490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Яшьләр эшләре буенча органнар учреждениеләре</w:t>
            </w:r>
          </w:p>
        </w:tc>
        <w:tc>
          <w:tcPr>
            <w:tcW w:w="849"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c>
          <w:tcPr>
            <w:tcW w:w="648" w:type="dxa"/>
            <w:tcBorders>
              <w:top w:val="single" w:sz="4" w:space="0" w:color="000000"/>
              <w:left w:val="single" w:sz="4" w:space="0" w:color="000000"/>
              <w:bottom w:val="single" w:sz="4" w:space="0" w:color="000000"/>
              <w:right w:val="single" w:sz="4" w:space="0" w:color="000000"/>
            </w:tcBorders>
          </w:tcPr>
          <w:p w:rsidR="001478C0" w:rsidRPr="00F954E6" w:rsidRDefault="001478C0" w:rsidP="003B315F">
            <w:pPr>
              <w:pStyle w:val="ad"/>
              <w:jc w:val="both"/>
              <w:rPr>
                <w:rFonts w:ascii="Times New Roman" w:hAnsi="Times New Roman" w:cs="Times New Roman"/>
                <w:sz w:val="27"/>
                <w:szCs w:val="27"/>
                <w:lang w:val="tt-RU" w:eastAsia="ru-RU"/>
              </w:rPr>
            </w:pPr>
            <w:r w:rsidRPr="00F954E6">
              <w:rPr>
                <w:rFonts w:ascii="Times New Roman" w:hAnsi="Times New Roman" w:cs="Times New Roman"/>
                <w:sz w:val="27"/>
                <w:szCs w:val="27"/>
                <w:lang w:val="tt-RU" w:eastAsia="ru-RU"/>
              </w:rPr>
              <w:t>+</w:t>
            </w:r>
          </w:p>
        </w:tc>
      </w:tr>
    </w:tbl>
    <w:p w:rsidR="001478C0" w:rsidRPr="00F1156B" w:rsidRDefault="001478C0" w:rsidP="001478C0">
      <w:pPr>
        <w:rPr>
          <w:rFonts w:ascii="Times New Roman" w:eastAsia="Times New Roman" w:hAnsi="Times New Roman" w:cs="Times New Roman"/>
          <w:sz w:val="27"/>
          <w:szCs w:val="27"/>
          <w:lang w:val="tt-RU"/>
        </w:rPr>
        <w:sectPr w:rsidR="001478C0" w:rsidRPr="00F1156B" w:rsidSect="006B33A7">
          <w:headerReference w:type="default" r:id="rId39"/>
          <w:type w:val="continuous"/>
          <w:pgSz w:w="11910" w:h="16840"/>
          <w:pgMar w:top="620" w:right="711" w:bottom="280" w:left="851" w:header="0" w:footer="0" w:gutter="0"/>
          <w:cols w:space="720" w:equalWidth="0">
            <w:col w:w="10348"/>
          </w:cols>
          <w:noEndnote/>
        </w:sectPr>
      </w:pPr>
    </w:p>
    <w:p w:rsidR="001478C0" w:rsidRPr="00167FB3" w:rsidRDefault="001478C0" w:rsidP="001478C0">
      <w:pPr>
        <w:pStyle w:val="ad"/>
        <w:jc w:val="center"/>
        <w:rPr>
          <w:rFonts w:ascii="Times New Roman" w:hAnsi="Times New Roman" w:cs="Times New Roman"/>
          <w:sz w:val="27"/>
          <w:szCs w:val="27"/>
          <w:lang w:val="tt-RU" w:eastAsia="ru-RU"/>
        </w:rPr>
      </w:pPr>
      <w:r w:rsidRPr="00167FB3">
        <w:rPr>
          <w:rFonts w:ascii="Times New Roman" w:hAnsi="Times New Roman" w:cs="Times New Roman"/>
          <w:sz w:val="27"/>
          <w:szCs w:val="27"/>
          <w:lang w:val="tt-RU" w:eastAsia="ru-RU"/>
        </w:rPr>
        <w:lastRenderedPageBreak/>
        <w:t>Таблица4</w:t>
      </w:r>
    </w:p>
    <w:p w:rsidR="001478C0" w:rsidRPr="00167FB3" w:rsidRDefault="001478C0" w:rsidP="001478C0">
      <w:pPr>
        <w:pStyle w:val="ad"/>
        <w:jc w:val="both"/>
        <w:rPr>
          <w:rFonts w:ascii="Times New Roman" w:hAnsi="Times New Roman" w:cs="Times New Roman"/>
          <w:sz w:val="27"/>
          <w:szCs w:val="27"/>
          <w:lang w:val="tt-RU" w:eastAsia="ru-RU"/>
        </w:rPr>
      </w:pPr>
      <w:r w:rsidRPr="00167FB3">
        <w:rPr>
          <w:rFonts w:ascii="Times New Roman" w:hAnsi="Times New Roman" w:cs="Times New Roman"/>
          <w:position w:val="8"/>
          <w:sz w:val="27"/>
          <w:szCs w:val="27"/>
          <w:lang w:val="tt-RU" w:eastAsia="ru-RU"/>
        </w:rPr>
        <w:tab/>
      </w:r>
    </w:p>
    <w:p w:rsidR="001478C0" w:rsidRPr="00D11046" w:rsidRDefault="001478C0" w:rsidP="001478C0">
      <w:pPr>
        <w:pStyle w:val="ad"/>
        <w:jc w:val="center"/>
        <w:rPr>
          <w:rFonts w:ascii="Times New Roman" w:hAnsi="Times New Roman" w:cs="Times New Roman"/>
          <w:b/>
          <w:color w:val="202124"/>
          <w:sz w:val="24"/>
          <w:szCs w:val="24"/>
          <w:lang w:val="tt-RU" w:eastAsia="ru-RU"/>
        </w:rPr>
      </w:pPr>
      <w:r w:rsidRPr="00D11046">
        <w:rPr>
          <w:rFonts w:ascii="Times New Roman" w:hAnsi="Times New Roman" w:cs="Times New Roman"/>
          <w:b/>
          <w:color w:val="202124"/>
          <w:sz w:val="24"/>
          <w:szCs w:val="24"/>
          <w:lang w:val="tt-RU" w:eastAsia="ru-RU"/>
        </w:rPr>
        <w:t>Иҗтимагый үзәкләрнең структурасы һәм типологиясе, иҗтимагый һәм бизнес зонасы объектлары</w:t>
      </w:r>
    </w:p>
    <w:p w:rsidR="001478C0" w:rsidRPr="00D11046" w:rsidRDefault="001478C0" w:rsidP="001478C0">
      <w:pPr>
        <w:pStyle w:val="ad"/>
        <w:jc w:val="center"/>
        <w:rPr>
          <w:rFonts w:ascii="Times New Roman" w:hAnsi="Times New Roman" w:cs="Times New Roman"/>
          <w:b/>
          <w:bCs/>
          <w:sz w:val="24"/>
          <w:szCs w:val="24"/>
          <w:lang w:val="tt-RU" w:eastAsia="ru-RU"/>
        </w:rPr>
      </w:pPr>
    </w:p>
    <w:tbl>
      <w:tblPr>
        <w:tblW w:w="0" w:type="auto"/>
        <w:tblInd w:w="118" w:type="dxa"/>
        <w:tblLayout w:type="fixed"/>
        <w:tblCellMar>
          <w:left w:w="0" w:type="dxa"/>
          <w:right w:w="0" w:type="dxa"/>
        </w:tblCellMar>
        <w:tblLook w:val="0000" w:firstRow="0" w:lastRow="0" w:firstColumn="0" w:lastColumn="0" w:noHBand="0" w:noVBand="0"/>
      </w:tblPr>
      <w:tblGrid>
        <w:gridCol w:w="2581"/>
        <w:gridCol w:w="6360"/>
        <w:gridCol w:w="6070"/>
      </w:tblGrid>
      <w:tr w:rsidR="001478C0" w:rsidRPr="00D11046" w:rsidTr="003B315F">
        <w:trPr>
          <w:trHeight w:hRule="exact" w:val="530"/>
        </w:trPr>
        <w:tc>
          <w:tcPr>
            <w:tcW w:w="2581" w:type="dxa"/>
            <w:vMerge w:val="restart"/>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jc w:val="center"/>
              <w:rPr>
                <w:rFonts w:ascii="Times New Roman" w:hAnsi="Times New Roman" w:cs="Times New Roman"/>
                <w:b/>
                <w:color w:val="202124"/>
                <w:sz w:val="24"/>
                <w:szCs w:val="24"/>
                <w:lang w:eastAsia="ru-RU"/>
              </w:rPr>
            </w:pPr>
            <w:r w:rsidRPr="00B10E28">
              <w:rPr>
                <w:rFonts w:ascii="Times New Roman" w:hAnsi="Times New Roman" w:cs="Times New Roman"/>
                <w:b/>
                <w:color w:val="202124"/>
                <w:sz w:val="24"/>
                <w:szCs w:val="24"/>
                <w:lang w:val="tt-RU" w:eastAsia="ru-RU"/>
              </w:rPr>
              <w:t>Юнәлеш буенча объектлар</w:t>
            </w:r>
          </w:p>
          <w:p w:rsidR="001478C0" w:rsidRPr="00B10E28" w:rsidRDefault="001478C0" w:rsidP="003B315F">
            <w:pPr>
              <w:pStyle w:val="ad"/>
              <w:jc w:val="center"/>
              <w:rPr>
                <w:rFonts w:ascii="Times New Roman" w:hAnsi="Times New Roman" w:cs="Times New Roman"/>
                <w:sz w:val="24"/>
                <w:szCs w:val="24"/>
                <w:lang w:eastAsia="ru-RU"/>
              </w:rPr>
            </w:pPr>
          </w:p>
        </w:tc>
        <w:tc>
          <w:tcPr>
            <w:tcW w:w="12430" w:type="dxa"/>
            <w:gridSpan w:val="2"/>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jc w:val="center"/>
              <w:rPr>
                <w:rFonts w:ascii="Times New Roman" w:hAnsi="Times New Roman" w:cs="Times New Roman"/>
                <w:b/>
                <w:color w:val="202124"/>
                <w:sz w:val="24"/>
                <w:szCs w:val="24"/>
                <w:lang w:val="tt-RU" w:eastAsia="ru-RU"/>
              </w:rPr>
            </w:pPr>
            <w:r w:rsidRPr="00B10E28">
              <w:rPr>
                <w:rFonts w:ascii="Times New Roman" w:hAnsi="Times New Roman" w:cs="Times New Roman"/>
                <w:b/>
                <w:color w:val="202124"/>
                <w:sz w:val="24"/>
                <w:szCs w:val="24"/>
                <w:lang w:val="tt-RU" w:eastAsia="ru-RU"/>
              </w:rPr>
              <w:t>Иҗтимагый үзәкләр һәм хезмәт төрләре буенча иҗтимагый һәм бизнес зонасы объектлары</w:t>
            </w:r>
          </w:p>
          <w:p w:rsidR="001478C0" w:rsidRPr="00B10E28" w:rsidRDefault="001478C0" w:rsidP="003B315F">
            <w:pPr>
              <w:pStyle w:val="ad"/>
              <w:jc w:val="center"/>
              <w:rPr>
                <w:rFonts w:ascii="Times New Roman" w:hAnsi="Times New Roman" w:cs="Times New Roman"/>
                <w:b/>
                <w:color w:val="202124"/>
                <w:sz w:val="24"/>
                <w:szCs w:val="24"/>
                <w:lang w:val="tt-RU" w:eastAsia="ru-RU"/>
              </w:rPr>
            </w:pPr>
          </w:p>
          <w:p w:rsidR="001478C0" w:rsidRPr="00B10E28" w:rsidRDefault="001478C0" w:rsidP="003B315F">
            <w:pPr>
              <w:pStyle w:val="ad"/>
              <w:jc w:val="center"/>
              <w:rPr>
                <w:rFonts w:ascii="Times New Roman" w:hAnsi="Times New Roman" w:cs="Times New Roman"/>
                <w:b/>
                <w:color w:val="202124"/>
                <w:sz w:val="24"/>
                <w:szCs w:val="24"/>
                <w:lang w:val="tt-RU" w:eastAsia="ru-RU"/>
              </w:rPr>
            </w:pPr>
          </w:p>
          <w:p w:rsidR="001478C0" w:rsidRPr="00B10E28" w:rsidRDefault="001478C0" w:rsidP="003B315F">
            <w:pPr>
              <w:pStyle w:val="ad"/>
              <w:jc w:val="center"/>
              <w:rPr>
                <w:rFonts w:ascii="Times New Roman" w:hAnsi="Times New Roman" w:cs="Times New Roman"/>
                <w:b/>
                <w:color w:val="202124"/>
                <w:sz w:val="24"/>
                <w:szCs w:val="24"/>
                <w:lang w:eastAsia="ru-RU"/>
              </w:rPr>
            </w:pPr>
          </w:p>
          <w:p w:rsidR="001478C0" w:rsidRPr="00B10E28" w:rsidRDefault="001478C0" w:rsidP="003B315F">
            <w:pPr>
              <w:pStyle w:val="ad"/>
              <w:jc w:val="center"/>
              <w:rPr>
                <w:rFonts w:ascii="Times New Roman" w:hAnsi="Times New Roman" w:cs="Times New Roman"/>
                <w:b/>
                <w:sz w:val="24"/>
                <w:szCs w:val="24"/>
                <w:lang w:eastAsia="ru-RU"/>
              </w:rPr>
            </w:pPr>
          </w:p>
        </w:tc>
      </w:tr>
      <w:tr w:rsidR="001478C0" w:rsidRPr="00D11046" w:rsidTr="003B315F">
        <w:trPr>
          <w:trHeight w:hRule="exact" w:val="438"/>
        </w:trPr>
        <w:tc>
          <w:tcPr>
            <w:tcW w:w="2581" w:type="dxa"/>
            <w:vMerge/>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jc w:val="center"/>
              <w:rPr>
                <w:rFonts w:ascii="Times New Roman" w:hAnsi="Times New Roman" w:cs="Times New Roman"/>
                <w:sz w:val="24"/>
                <w:szCs w:val="24"/>
                <w:lang w:eastAsia="ru-RU"/>
              </w:rPr>
            </w:pPr>
          </w:p>
        </w:tc>
        <w:tc>
          <w:tcPr>
            <w:tcW w:w="6360" w:type="dxa"/>
            <w:tcBorders>
              <w:top w:val="single" w:sz="4" w:space="0" w:color="000000"/>
              <w:left w:val="single" w:sz="18" w:space="0" w:color="000000"/>
              <w:bottom w:val="single" w:sz="4" w:space="0" w:color="000000"/>
              <w:right w:val="single" w:sz="4" w:space="0" w:color="000000"/>
            </w:tcBorders>
          </w:tcPr>
          <w:p w:rsidR="001478C0" w:rsidRPr="00B10E28" w:rsidRDefault="001478C0" w:rsidP="003B315F">
            <w:pPr>
              <w:pStyle w:val="ad"/>
              <w:jc w:val="center"/>
              <w:rPr>
                <w:rFonts w:ascii="Times New Roman" w:hAnsi="Times New Roman" w:cs="Times New Roman"/>
                <w:b/>
                <w:sz w:val="24"/>
                <w:szCs w:val="24"/>
                <w:lang w:eastAsia="ru-RU"/>
              </w:rPr>
            </w:pPr>
            <w:r w:rsidRPr="00B10E28">
              <w:rPr>
                <w:rFonts w:ascii="Times New Roman" w:hAnsi="Times New Roman" w:cs="Times New Roman"/>
                <w:b/>
                <w:sz w:val="24"/>
                <w:szCs w:val="24"/>
                <w:lang w:eastAsia="ru-RU"/>
              </w:rPr>
              <w:t>вакытлы хезмәт күрсәтү</w:t>
            </w:r>
          </w:p>
        </w:tc>
        <w:tc>
          <w:tcPr>
            <w:tcW w:w="607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jc w:val="center"/>
              <w:rPr>
                <w:rFonts w:ascii="Times New Roman" w:hAnsi="Times New Roman" w:cs="Times New Roman"/>
                <w:b/>
                <w:sz w:val="24"/>
                <w:szCs w:val="24"/>
                <w:lang w:eastAsia="ru-RU"/>
              </w:rPr>
            </w:pPr>
            <w:r w:rsidRPr="00B10E28">
              <w:rPr>
                <w:rFonts w:ascii="Times New Roman" w:hAnsi="Times New Roman" w:cs="Times New Roman"/>
                <w:b/>
                <w:sz w:val="24"/>
                <w:szCs w:val="24"/>
                <w:lang w:eastAsia="ru-RU"/>
              </w:rPr>
              <w:t>көндәлек хезмәт күрсәтү</w:t>
            </w:r>
          </w:p>
        </w:tc>
      </w:tr>
      <w:tr w:rsidR="001478C0" w:rsidRPr="00D11046" w:rsidTr="003B315F">
        <w:trPr>
          <w:trHeight w:hRule="exact" w:val="432"/>
        </w:trPr>
        <w:tc>
          <w:tcPr>
            <w:tcW w:w="2581" w:type="dxa"/>
            <w:vMerge/>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jc w:val="center"/>
              <w:rPr>
                <w:rFonts w:ascii="Times New Roman" w:hAnsi="Times New Roman" w:cs="Times New Roman"/>
                <w:sz w:val="24"/>
                <w:szCs w:val="24"/>
                <w:lang w:eastAsia="ru-RU"/>
              </w:rPr>
            </w:pPr>
          </w:p>
        </w:tc>
        <w:tc>
          <w:tcPr>
            <w:tcW w:w="636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jc w:val="center"/>
              <w:rPr>
                <w:rFonts w:ascii="Times New Roman" w:hAnsi="Times New Roman" w:cs="Times New Roman"/>
                <w:b/>
                <w:sz w:val="24"/>
                <w:szCs w:val="24"/>
                <w:lang w:eastAsia="ru-RU"/>
              </w:rPr>
            </w:pPr>
            <w:r w:rsidRPr="00B10E28">
              <w:rPr>
                <w:rFonts w:ascii="Times New Roman" w:hAnsi="Times New Roman" w:cs="Times New Roman"/>
                <w:b/>
                <w:sz w:val="24"/>
                <w:szCs w:val="24"/>
                <w:lang w:val="tt-RU" w:eastAsia="ru-RU"/>
              </w:rPr>
              <w:t>Зур а</w:t>
            </w:r>
            <w:r w:rsidRPr="00B10E28">
              <w:rPr>
                <w:rFonts w:ascii="Times New Roman" w:hAnsi="Times New Roman" w:cs="Times New Roman"/>
                <w:b/>
                <w:sz w:val="24"/>
                <w:szCs w:val="24"/>
                <w:lang w:eastAsia="ru-RU"/>
              </w:rPr>
              <w:t>выл җирлеге үзәге</w:t>
            </w:r>
          </w:p>
        </w:tc>
        <w:tc>
          <w:tcPr>
            <w:tcW w:w="607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jc w:val="center"/>
              <w:rPr>
                <w:rFonts w:ascii="Times New Roman" w:hAnsi="Times New Roman" w:cs="Times New Roman"/>
                <w:b/>
                <w:sz w:val="24"/>
                <w:szCs w:val="24"/>
                <w:lang w:eastAsia="ru-RU"/>
              </w:rPr>
            </w:pPr>
            <w:r w:rsidRPr="00B10E28">
              <w:rPr>
                <w:rFonts w:ascii="Times New Roman" w:hAnsi="Times New Roman" w:cs="Times New Roman"/>
                <w:b/>
                <w:sz w:val="24"/>
                <w:szCs w:val="24"/>
                <w:lang w:eastAsia="ru-RU"/>
              </w:rPr>
              <w:t>кечкенә авыл җирлеге үзәге, урта</w:t>
            </w:r>
            <w:r w:rsidRPr="00B10E28">
              <w:rPr>
                <w:rFonts w:ascii="Times New Roman" w:hAnsi="Times New Roman" w:cs="Times New Roman"/>
                <w:b/>
                <w:sz w:val="24"/>
                <w:szCs w:val="24"/>
                <w:lang w:val="tt-RU" w:eastAsia="ru-RU"/>
              </w:rPr>
              <w:t>ча</w:t>
            </w:r>
            <w:r w:rsidRPr="00B10E28">
              <w:rPr>
                <w:rFonts w:ascii="Times New Roman" w:hAnsi="Times New Roman" w:cs="Times New Roman"/>
                <w:b/>
                <w:sz w:val="24"/>
                <w:szCs w:val="24"/>
                <w:lang w:eastAsia="ru-RU"/>
              </w:rPr>
              <w:t xml:space="preserve"> авыллар җирлеге</w:t>
            </w:r>
          </w:p>
        </w:tc>
      </w:tr>
      <w:tr w:rsidR="001478C0" w:rsidRPr="00D11046" w:rsidTr="003B315F">
        <w:trPr>
          <w:trHeight w:hRule="exact" w:val="298"/>
        </w:trPr>
        <w:tc>
          <w:tcPr>
            <w:tcW w:w="2581"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jc w:val="center"/>
              <w:rPr>
                <w:rFonts w:ascii="Times New Roman" w:hAnsi="Times New Roman" w:cs="Times New Roman"/>
                <w:sz w:val="24"/>
                <w:szCs w:val="24"/>
                <w:lang w:eastAsia="ru-RU"/>
              </w:rPr>
            </w:pPr>
            <w:r w:rsidRPr="00B10E28">
              <w:rPr>
                <w:rFonts w:ascii="Times New Roman" w:hAnsi="Times New Roman" w:cs="Times New Roman"/>
                <w:b/>
                <w:bCs/>
                <w:sz w:val="24"/>
                <w:szCs w:val="24"/>
                <w:lang w:eastAsia="ru-RU"/>
              </w:rPr>
              <w:t>1</w:t>
            </w:r>
          </w:p>
        </w:tc>
        <w:tc>
          <w:tcPr>
            <w:tcW w:w="636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jc w:val="center"/>
              <w:rPr>
                <w:rFonts w:ascii="Times New Roman" w:hAnsi="Times New Roman" w:cs="Times New Roman"/>
                <w:sz w:val="24"/>
                <w:szCs w:val="24"/>
                <w:lang w:eastAsia="ru-RU"/>
              </w:rPr>
            </w:pPr>
            <w:r w:rsidRPr="00B10E28">
              <w:rPr>
                <w:rFonts w:ascii="Times New Roman" w:hAnsi="Times New Roman" w:cs="Times New Roman"/>
                <w:b/>
                <w:bCs/>
                <w:sz w:val="24"/>
                <w:szCs w:val="24"/>
                <w:lang w:eastAsia="ru-RU"/>
              </w:rPr>
              <w:t>2</w:t>
            </w:r>
          </w:p>
        </w:tc>
        <w:tc>
          <w:tcPr>
            <w:tcW w:w="607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jc w:val="center"/>
              <w:rPr>
                <w:rFonts w:ascii="Times New Roman" w:hAnsi="Times New Roman" w:cs="Times New Roman"/>
                <w:sz w:val="24"/>
                <w:szCs w:val="24"/>
                <w:lang w:eastAsia="ru-RU"/>
              </w:rPr>
            </w:pPr>
            <w:r w:rsidRPr="00B10E28">
              <w:rPr>
                <w:rFonts w:ascii="Times New Roman" w:hAnsi="Times New Roman" w:cs="Times New Roman"/>
                <w:b/>
                <w:bCs/>
                <w:sz w:val="24"/>
                <w:szCs w:val="24"/>
                <w:lang w:eastAsia="ru-RU"/>
              </w:rPr>
              <w:t>3</w:t>
            </w:r>
          </w:p>
        </w:tc>
      </w:tr>
      <w:tr w:rsidR="001478C0" w:rsidRPr="00D11046" w:rsidTr="003B315F">
        <w:trPr>
          <w:trHeight w:hRule="exact" w:val="1099"/>
        </w:trPr>
        <w:tc>
          <w:tcPr>
            <w:tcW w:w="2581"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Административ-эшлекле һәм хуҗалык учреждениеләре</w:t>
            </w:r>
          </w:p>
        </w:tc>
        <w:tc>
          <w:tcPr>
            <w:tcW w:w="636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Административ-хуҗалык хезмәте, элемтә, полиция, банклар, юридик һәм нотариаль конторалар, ремонт-эксплуатация идарәләре</w:t>
            </w:r>
          </w:p>
        </w:tc>
        <w:tc>
          <w:tcPr>
            <w:tcW w:w="607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Административ-хуҗалык бинасы, элемтә бүлеге, банк, торак - коммуналь хуҗалык предприятиеләре, тәртип саклау</w:t>
            </w:r>
            <w:r w:rsidRPr="00B10E28">
              <w:rPr>
                <w:rFonts w:ascii="Times New Roman" w:hAnsi="Times New Roman" w:cs="Times New Roman"/>
                <w:sz w:val="24"/>
                <w:szCs w:val="24"/>
                <w:lang w:val="tt-RU" w:eastAsia="ru-RU"/>
              </w:rPr>
              <w:t>ның</w:t>
            </w:r>
            <w:r w:rsidRPr="00B10E28">
              <w:rPr>
                <w:rFonts w:ascii="Times New Roman" w:hAnsi="Times New Roman" w:cs="Times New Roman"/>
                <w:sz w:val="24"/>
                <w:szCs w:val="24"/>
                <w:lang w:eastAsia="ru-RU"/>
              </w:rPr>
              <w:t xml:space="preserve"> терәк пункты</w:t>
            </w:r>
          </w:p>
        </w:tc>
      </w:tr>
      <w:tr w:rsidR="001478C0" w:rsidRPr="00D11046" w:rsidTr="003B315F">
        <w:trPr>
          <w:trHeight w:hRule="exact" w:val="845"/>
        </w:trPr>
        <w:tc>
          <w:tcPr>
            <w:tcW w:w="2581"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Мәгариф оешмалары</w:t>
            </w:r>
          </w:p>
        </w:tc>
        <w:tc>
          <w:tcPr>
            <w:tcW w:w="636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Көллиятләр, лицейлар, гимназияләр, балалар сәнгать һәм иҗат мәктәпләре һ. б.</w:t>
            </w:r>
          </w:p>
        </w:tc>
        <w:tc>
          <w:tcPr>
            <w:tcW w:w="607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Мәктәпкәчә белем бирү оешмалары, гомуми белем бирү оешмалары, балалар иҗат мәктәпләре</w:t>
            </w:r>
          </w:p>
        </w:tc>
      </w:tr>
      <w:tr w:rsidR="001478C0" w:rsidRPr="00D11046" w:rsidTr="003B315F">
        <w:trPr>
          <w:trHeight w:hRule="exact" w:val="833"/>
        </w:trPr>
        <w:tc>
          <w:tcPr>
            <w:tcW w:w="2581"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Мәдәният һәм сәнгать учреждениеләре</w:t>
            </w:r>
          </w:p>
        </w:tc>
        <w:tc>
          <w:tcPr>
            <w:tcW w:w="636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Клуб тибындагы учреждениеләр, мәнфәгатьләр буенча клублар, ял итү үзәкләре, өлкәннәр һәм балалар өчен китапханәләр</w:t>
            </w:r>
          </w:p>
        </w:tc>
        <w:tc>
          <w:tcPr>
            <w:tcW w:w="607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Кино җайланмалы клуб тибындагы учреждениеләр,  өлкәннәр һәм балалар өчен китапханәләр филиаллары</w:t>
            </w:r>
          </w:p>
        </w:tc>
      </w:tr>
      <w:tr w:rsidR="001478C0" w:rsidRPr="00D11046" w:rsidTr="003B315F">
        <w:trPr>
          <w:trHeight w:hRule="exact" w:val="859"/>
        </w:trPr>
        <w:tc>
          <w:tcPr>
            <w:tcW w:w="2581"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Сәламәтлек саклау һәм социаль тәэмин итү учреждениеләре</w:t>
            </w:r>
          </w:p>
        </w:tc>
        <w:tc>
          <w:tcPr>
            <w:tcW w:w="636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Участок хастаханәсе, поликлиника, күчмә ашыгыч медицина ярдәм күрсәтү пункты, даруханә</w:t>
            </w:r>
          </w:p>
        </w:tc>
        <w:tc>
          <w:tcPr>
            <w:tcW w:w="607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Фельдшер-акушерлык пункты, табиб амбулаториясе, даруханә</w:t>
            </w:r>
          </w:p>
        </w:tc>
      </w:tr>
      <w:tr w:rsidR="001478C0" w:rsidRPr="00D11046" w:rsidTr="003B315F">
        <w:trPr>
          <w:trHeight w:hRule="exact" w:val="702"/>
        </w:trPr>
        <w:tc>
          <w:tcPr>
            <w:tcW w:w="2581"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Физкультура-спорт корылмалары</w:t>
            </w:r>
          </w:p>
        </w:tc>
        <w:tc>
          <w:tcPr>
            <w:tcW w:w="636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Стадионнар, спорт заллары, бассейннар, балалар спорт мәктәпләре</w:t>
            </w:r>
          </w:p>
        </w:tc>
        <w:tc>
          <w:tcPr>
            <w:tcW w:w="607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Стадион, бассейнлы спорт залы, мәктәп белән берләштерелгән</w:t>
            </w:r>
          </w:p>
        </w:tc>
      </w:tr>
      <w:tr w:rsidR="001478C0" w:rsidRPr="00D11046" w:rsidTr="003B315F">
        <w:trPr>
          <w:trHeight w:hRule="exact" w:val="711"/>
        </w:trPr>
        <w:tc>
          <w:tcPr>
            <w:tcW w:w="2581"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Сәүдә һәм җәмәгать туклануы</w:t>
            </w:r>
          </w:p>
        </w:tc>
        <w:tc>
          <w:tcPr>
            <w:tcW w:w="636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Азык-төлек һәм сәнәгать товарлары кибетләре, җәмәгать туклануы предприятиеләре</w:t>
            </w:r>
          </w:p>
        </w:tc>
        <w:tc>
          <w:tcPr>
            <w:tcW w:w="607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Көндәлек ихтыяҗдагы азык-төлек һәм сәнәгать товарлары кибетләре, җәмәгать туклануы пунктлары</w:t>
            </w:r>
          </w:p>
        </w:tc>
      </w:tr>
      <w:tr w:rsidR="001478C0" w:rsidRPr="00D11046" w:rsidTr="003B315F">
        <w:trPr>
          <w:trHeight w:hRule="exact" w:val="1047"/>
        </w:trPr>
        <w:tc>
          <w:tcPr>
            <w:tcW w:w="2581"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Көнкүреш һәм коммуналь хезмәт күрсәтү учреждениеләре</w:t>
            </w:r>
          </w:p>
        </w:tc>
        <w:tc>
          <w:tcPr>
            <w:tcW w:w="636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eastAsia="ru-RU"/>
              </w:rPr>
            </w:pPr>
            <w:r w:rsidRPr="00B10E28">
              <w:rPr>
                <w:rFonts w:ascii="Times New Roman" w:hAnsi="Times New Roman" w:cs="Times New Roman"/>
                <w:sz w:val="24"/>
                <w:szCs w:val="24"/>
                <w:lang w:eastAsia="ru-RU"/>
              </w:rPr>
              <w:t>Кер юу-химик чистарту, мунчалар, янгын деполары, җәмгыять көнкүреш хезмәте күрсәтү предприятиеләре, бәдрәф</w:t>
            </w:r>
          </w:p>
        </w:tc>
        <w:tc>
          <w:tcPr>
            <w:tcW w:w="6070" w:type="dxa"/>
            <w:tcBorders>
              <w:top w:val="single" w:sz="4" w:space="0" w:color="000000"/>
              <w:left w:val="single" w:sz="4" w:space="0" w:color="000000"/>
              <w:bottom w:val="single" w:sz="4" w:space="0" w:color="000000"/>
              <w:right w:val="single" w:sz="4" w:space="0" w:color="000000"/>
            </w:tcBorders>
          </w:tcPr>
          <w:p w:rsidR="001478C0" w:rsidRPr="00B10E28" w:rsidRDefault="001478C0" w:rsidP="003B315F">
            <w:pPr>
              <w:pStyle w:val="ad"/>
              <w:rPr>
                <w:rFonts w:ascii="Times New Roman" w:hAnsi="Times New Roman" w:cs="Times New Roman"/>
                <w:sz w:val="24"/>
                <w:szCs w:val="24"/>
                <w:lang w:val="tt-RU" w:eastAsia="ru-RU"/>
              </w:rPr>
            </w:pPr>
            <w:r w:rsidRPr="00B10E28">
              <w:rPr>
                <w:rFonts w:ascii="Times New Roman" w:hAnsi="Times New Roman" w:cs="Times New Roman"/>
                <w:sz w:val="24"/>
                <w:szCs w:val="24"/>
                <w:lang w:eastAsia="ru-RU"/>
              </w:rPr>
              <w:t>Көнкүреш хезмәте күрсәтү предприятиеләре, кер юу - химчистка кабул итү пунктлары, мунча</w:t>
            </w:r>
          </w:p>
        </w:tc>
      </w:tr>
    </w:tbl>
    <w:p w:rsidR="001478C0" w:rsidRPr="00D11046" w:rsidRDefault="001478C0" w:rsidP="001478C0">
      <w:pPr>
        <w:pStyle w:val="ad"/>
        <w:jc w:val="both"/>
        <w:rPr>
          <w:rFonts w:ascii="Times New Roman" w:hAnsi="Times New Roman" w:cs="Times New Roman"/>
          <w:sz w:val="24"/>
          <w:szCs w:val="24"/>
          <w:lang w:val="tt-RU" w:eastAsia="ru-RU"/>
        </w:rPr>
        <w:sectPr w:rsidR="001478C0" w:rsidRPr="00D11046" w:rsidSect="00D11046">
          <w:headerReference w:type="default" r:id="rId40"/>
          <w:pgSz w:w="16840" w:h="11910" w:orient="landscape"/>
          <w:pgMar w:top="720" w:right="680" w:bottom="280" w:left="900" w:header="0" w:footer="0" w:gutter="0"/>
          <w:cols w:space="720" w:equalWidth="0">
            <w:col w:w="15920"/>
          </w:cols>
          <w:noEndnote/>
          <w:docGrid w:linePitch="299"/>
        </w:sectPr>
      </w:pPr>
    </w:p>
    <w:p w:rsidR="001478C0" w:rsidRPr="00167FB3" w:rsidRDefault="001478C0" w:rsidP="001478C0">
      <w:pPr>
        <w:pStyle w:val="ad"/>
        <w:jc w:val="right"/>
        <w:rPr>
          <w:rFonts w:ascii="Times New Roman" w:hAnsi="Times New Roman" w:cs="Times New Roman"/>
          <w:b/>
          <w:sz w:val="27"/>
          <w:szCs w:val="27"/>
          <w:lang w:val="tt-RU" w:eastAsia="ru-RU"/>
        </w:rPr>
      </w:pPr>
      <w:r>
        <w:rPr>
          <w:rFonts w:ascii="Times New Roman" w:hAnsi="Times New Roman" w:cs="Times New Roman"/>
          <w:b/>
          <w:sz w:val="27"/>
          <w:szCs w:val="27"/>
          <w:lang w:val="tt-RU" w:eastAsia="ru-RU"/>
        </w:rPr>
        <w:lastRenderedPageBreak/>
        <w:t xml:space="preserve">        Таблица 4</w:t>
      </w:r>
    </w:p>
    <w:p w:rsidR="001478C0" w:rsidRPr="00167FB3" w:rsidRDefault="001478C0" w:rsidP="001478C0">
      <w:pPr>
        <w:pStyle w:val="ad"/>
        <w:jc w:val="both"/>
        <w:rPr>
          <w:rFonts w:ascii="Times New Roman" w:hAnsi="Times New Roman" w:cs="Times New Roman"/>
          <w:b/>
          <w:bCs/>
          <w:sz w:val="27"/>
          <w:szCs w:val="27"/>
          <w:lang w:val="tt-RU" w:eastAsia="ru-RU"/>
        </w:rPr>
      </w:pPr>
      <w:r w:rsidRPr="00167FB3">
        <w:rPr>
          <w:rFonts w:ascii="Times New Roman" w:hAnsi="Times New Roman" w:cs="Times New Roman"/>
          <w:b/>
          <w:sz w:val="27"/>
          <w:szCs w:val="27"/>
          <w:lang w:val="tt-RU" w:eastAsia="ru-RU"/>
        </w:rPr>
        <w:t>Хезмәт күрсәтү учреждениеләре һәм предприятиеләрен исәпләү нормалары һәм җир кишәрлекләре күләме.</w:t>
      </w:r>
      <w:r w:rsidRPr="00167FB3">
        <w:rPr>
          <w:rFonts w:ascii="Times New Roman" w:hAnsi="Times New Roman" w:cs="Times New Roman"/>
          <w:sz w:val="27"/>
          <w:szCs w:val="27"/>
          <w:lang w:val="tt-RU" w:eastAsia="ru-RU"/>
        </w:rPr>
        <w:br w:type="column"/>
      </w:r>
    </w:p>
    <w:p w:rsidR="001478C0" w:rsidRPr="00167FB3" w:rsidRDefault="001478C0" w:rsidP="001478C0">
      <w:pPr>
        <w:pStyle w:val="ad"/>
        <w:jc w:val="both"/>
        <w:rPr>
          <w:rFonts w:ascii="Times New Roman" w:hAnsi="Times New Roman" w:cs="Times New Roman"/>
          <w:sz w:val="27"/>
          <w:szCs w:val="27"/>
          <w:lang w:val="tt-RU" w:eastAsia="ru-RU"/>
        </w:rPr>
        <w:sectPr w:rsidR="001478C0" w:rsidRPr="00167FB3">
          <w:headerReference w:type="default" r:id="rId41"/>
          <w:pgSz w:w="16840" w:h="11910" w:orient="landscape"/>
          <w:pgMar w:top="680" w:right="320" w:bottom="280" w:left="320" w:header="0" w:footer="0" w:gutter="0"/>
          <w:cols w:num="2" w:space="720" w:equalWidth="0">
            <w:col w:w="13570" w:space="40"/>
            <w:col w:w="2590"/>
          </w:cols>
          <w:noEndnote/>
        </w:sectPr>
      </w:pPr>
    </w:p>
    <w:tbl>
      <w:tblPr>
        <w:tblpPr w:leftFromText="180" w:rightFromText="180" w:vertAnchor="text" w:horzAnchor="margin" w:tblpY="132"/>
        <w:tblW w:w="14747" w:type="dxa"/>
        <w:tblLayout w:type="fixed"/>
        <w:tblCellMar>
          <w:left w:w="0" w:type="dxa"/>
          <w:right w:w="0" w:type="dxa"/>
        </w:tblCellMar>
        <w:tblLook w:val="0000" w:firstRow="0" w:lastRow="0" w:firstColumn="0" w:lastColumn="0" w:noHBand="0" w:noVBand="0"/>
      </w:tblPr>
      <w:tblGrid>
        <w:gridCol w:w="1423"/>
        <w:gridCol w:w="1134"/>
        <w:gridCol w:w="1559"/>
        <w:gridCol w:w="1701"/>
        <w:gridCol w:w="4885"/>
        <w:gridCol w:w="4045"/>
      </w:tblGrid>
      <w:tr w:rsidR="001478C0" w:rsidRPr="00D11046" w:rsidTr="003B315F">
        <w:trPr>
          <w:trHeight w:val="1545"/>
        </w:trPr>
        <w:tc>
          <w:tcPr>
            <w:tcW w:w="1423"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center"/>
              <w:rPr>
                <w:rFonts w:ascii="Times New Roman" w:hAnsi="Times New Roman" w:cs="Times New Roman"/>
                <w:b/>
                <w:sz w:val="20"/>
                <w:szCs w:val="20"/>
                <w:lang w:eastAsia="ru-RU"/>
              </w:rPr>
            </w:pPr>
            <w:r w:rsidRPr="00D11046">
              <w:rPr>
                <w:rFonts w:ascii="Times New Roman" w:hAnsi="Times New Roman" w:cs="Times New Roman"/>
                <w:b/>
                <w:sz w:val="20"/>
                <w:szCs w:val="20"/>
                <w:lang w:eastAsia="ru-RU"/>
              </w:rPr>
              <w:lastRenderedPageBreak/>
              <w:t>Учреждениеләр, предприятиеләр, корылмалар</w:t>
            </w:r>
          </w:p>
        </w:tc>
        <w:tc>
          <w:tcPr>
            <w:tcW w:w="1134"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center"/>
              <w:rPr>
                <w:rFonts w:ascii="Times New Roman" w:hAnsi="Times New Roman" w:cs="Times New Roman"/>
                <w:b/>
                <w:sz w:val="20"/>
                <w:szCs w:val="20"/>
                <w:lang w:eastAsia="ru-RU"/>
              </w:rPr>
            </w:pPr>
            <w:r w:rsidRPr="00D11046">
              <w:rPr>
                <w:rFonts w:ascii="Times New Roman" w:hAnsi="Times New Roman" w:cs="Times New Roman"/>
                <w:b/>
                <w:sz w:val="20"/>
                <w:szCs w:val="20"/>
                <w:lang w:eastAsia="ru-RU"/>
              </w:rPr>
              <w:t>Үлчәү берәмлеге, үлчәүче</w:t>
            </w:r>
          </w:p>
        </w:tc>
        <w:tc>
          <w:tcPr>
            <w:tcW w:w="1559" w:type="dxa"/>
            <w:tcBorders>
              <w:top w:val="single" w:sz="4" w:space="0" w:color="000000"/>
              <w:left w:val="single" w:sz="4" w:space="0" w:color="000000"/>
              <w:right w:val="single" w:sz="4" w:space="0" w:color="000000"/>
            </w:tcBorders>
          </w:tcPr>
          <w:p w:rsidR="001478C0" w:rsidRPr="00D11046" w:rsidRDefault="001478C0" w:rsidP="003B315F">
            <w:pPr>
              <w:pStyle w:val="ad"/>
              <w:jc w:val="center"/>
              <w:rPr>
                <w:rFonts w:ascii="Times New Roman" w:hAnsi="Times New Roman" w:cs="Times New Roman"/>
                <w:b/>
                <w:sz w:val="20"/>
                <w:szCs w:val="20"/>
                <w:lang w:eastAsia="ru-RU"/>
              </w:rPr>
            </w:pPr>
            <w:r w:rsidRPr="00D11046">
              <w:rPr>
                <w:rFonts w:ascii="Times New Roman" w:hAnsi="Times New Roman" w:cs="Times New Roman"/>
                <w:b/>
                <w:sz w:val="20"/>
                <w:szCs w:val="20"/>
                <w:lang w:eastAsia="ru-RU"/>
              </w:rPr>
              <w:t>1000 кешегә тәкъдим ителгән тәэмин ителеш (минимум чикләрендә) авыл җирлеге</w:t>
            </w:r>
          </w:p>
        </w:tc>
        <w:tc>
          <w:tcPr>
            <w:tcW w:w="1701"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center"/>
              <w:rPr>
                <w:rFonts w:ascii="Times New Roman" w:hAnsi="Times New Roman" w:cs="Times New Roman"/>
                <w:b/>
                <w:sz w:val="20"/>
                <w:szCs w:val="20"/>
                <w:lang w:eastAsia="ru-RU"/>
              </w:rPr>
            </w:pPr>
            <w:r w:rsidRPr="00D11046">
              <w:rPr>
                <w:rFonts w:ascii="Times New Roman" w:hAnsi="Times New Roman" w:cs="Times New Roman"/>
                <w:b/>
                <w:sz w:val="20"/>
                <w:szCs w:val="20"/>
                <w:lang w:eastAsia="ru-RU"/>
              </w:rPr>
              <w:t>Җир кишәрлегенең күләме, кв. метр, аерым очракларда-гектарларда (га)</w:t>
            </w:r>
          </w:p>
        </w:tc>
        <w:tc>
          <w:tcPr>
            <w:tcW w:w="4885" w:type="dxa"/>
            <w:tcBorders>
              <w:top w:val="single" w:sz="4" w:space="0" w:color="000000"/>
              <w:left w:val="single" w:sz="4" w:space="0" w:color="000000"/>
              <w:bottom w:val="single" w:sz="4" w:space="0" w:color="000000"/>
              <w:right w:val="single" w:sz="4" w:space="0" w:color="auto"/>
            </w:tcBorders>
          </w:tcPr>
          <w:p w:rsidR="001478C0" w:rsidRPr="00D11046" w:rsidRDefault="001478C0" w:rsidP="003B315F">
            <w:pPr>
              <w:pStyle w:val="ad"/>
              <w:rPr>
                <w:rFonts w:ascii="Times New Roman" w:hAnsi="Times New Roman" w:cs="Times New Roman"/>
                <w:b/>
                <w:sz w:val="20"/>
                <w:szCs w:val="20"/>
                <w:lang w:eastAsia="ru-RU"/>
              </w:rPr>
            </w:pPr>
            <w:r w:rsidRPr="00D11046">
              <w:rPr>
                <w:rFonts w:ascii="Times New Roman" w:hAnsi="Times New Roman" w:cs="Times New Roman"/>
                <w:b/>
                <w:sz w:val="20"/>
                <w:szCs w:val="20"/>
                <w:lang w:eastAsia="ru-RU"/>
              </w:rPr>
              <w:t>Искәрмә</w:t>
            </w:r>
          </w:p>
        </w:tc>
        <w:tc>
          <w:tcPr>
            <w:tcW w:w="4045" w:type="dxa"/>
            <w:vMerge w:val="restart"/>
            <w:tcBorders>
              <w:top w:val="nil"/>
              <w:left w:val="single" w:sz="4" w:space="0" w:color="auto"/>
              <w:right w:val="single" w:sz="4" w:space="0" w:color="000000"/>
            </w:tcBorders>
          </w:tcPr>
          <w:p w:rsidR="001478C0" w:rsidRDefault="001478C0" w:rsidP="003B315F">
            <w:pPr>
              <w:rPr>
                <w:rFonts w:ascii="Times New Roman" w:eastAsiaTheme="minorHAnsi" w:hAnsi="Times New Roman" w:cs="Times New Roman"/>
                <w:sz w:val="20"/>
                <w:szCs w:val="20"/>
              </w:rPr>
            </w:pPr>
          </w:p>
          <w:p w:rsidR="001478C0" w:rsidRDefault="001478C0" w:rsidP="003B315F">
            <w:pPr>
              <w:rPr>
                <w:rFonts w:ascii="Times New Roman" w:eastAsiaTheme="minorHAnsi" w:hAnsi="Times New Roman" w:cs="Times New Roman"/>
                <w:sz w:val="20"/>
                <w:szCs w:val="20"/>
              </w:rPr>
            </w:pPr>
          </w:p>
          <w:p w:rsidR="001478C0" w:rsidRDefault="001478C0" w:rsidP="003B315F">
            <w:pPr>
              <w:rPr>
                <w:rFonts w:ascii="Times New Roman" w:eastAsiaTheme="minorHAnsi" w:hAnsi="Times New Roman" w:cs="Times New Roman"/>
                <w:sz w:val="20"/>
                <w:szCs w:val="20"/>
              </w:rPr>
            </w:pPr>
          </w:p>
          <w:p w:rsidR="001478C0" w:rsidRDefault="001478C0" w:rsidP="003B315F">
            <w:pPr>
              <w:rPr>
                <w:rFonts w:ascii="Times New Roman" w:eastAsiaTheme="minorHAnsi" w:hAnsi="Times New Roman" w:cs="Times New Roman"/>
                <w:sz w:val="20"/>
                <w:szCs w:val="20"/>
              </w:rPr>
            </w:pPr>
          </w:p>
          <w:p w:rsidR="001478C0" w:rsidRDefault="001478C0" w:rsidP="003B315F">
            <w:pPr>
              <w:rPr>
                <w:rFonts w:ascii="Times New Roman" w:eastAsiaTheme="minorHAnsi" w:hAnsi="Times New Roman" w:cs="Times New Roman"/>
                <w:sz w:val="20"/>
                <w:szCs w:val="20"/>
              </w:rPr>
            </w:pPr>
          </w:p>
          <w:p w:rsidR="001478C0" w:rsidRDefault="001478C0" w:rsidP="003B315F">
            <w:pPr>
              <w:rPr>
                <w:rFonts w:ascii="Times New Roman" w:eastAsiaTheme="minorHAnsi" w:hAnsi="Times New Roman" w:cs="Times New Roman"/>
                <w:sz w:val="20"/>
                <w:szCs w:val="20"/>
              </w:rPr>
            </w:pPr>
          </w:p>
          <w:p w:rsidR="001478C0" w:rsidRPr="00D11046" w:rsidRDefault="001478C0" w:rsidP="003B315F">
            <w:pPr>
              <w:pStyle w:val="ad"/>
              <w:jc w:val="both"/>
              <w:rPr>
                <w:rFonts w:ascii="Times New Roman" w:hAnsi="Times New Roman" w:cs="Times New Roman"/>
                <w:b/>
                <w:sz w:val="20"/>
                <w:szCs w:val="20"/>
                <w:lang w:eastAsia="ru-RU"/>
              </w:rPr>
            </w:pPr>
          </w:p>
        </w:tc>
      </w:tr>
      <w:tr w:rsidR="001478C0" w:rsidRPr="00D11046" w:rsidTr="003B315F">
        <w:trPr>
          <w:trHeight w:hRule="exact" w:val="298"/>
        </w:trPr>
        <w:tc>
          <w:tcPr>
            <w:tcW w:w="1423"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center"/>
              <w:rPr>
                <w:rFonts w:ascii="Times New Roman" w:hAnsi="Times New Roman" w:cs="Times New Roman"/>
                <w:b/>
                <w:sz w:val="20"/>
                <w:szCs w:val="20"/>
                <w:lang w:eastAsia="ru-RU"/>
              </w:rPr>
            </w:pPr>
            <w:r w:rsidRPr="00D11046">
              <w:rPr>
                <w:rFonts w:ascii="Times New Roman" w:hAnsi="Times New Roman" w:cs="Times New Roman"/>
                <w:b/>
                <w:bCs/>
                <w:sz w:val="20"/>
                <w:szCs w:val="20"/>
                <w:lang w:eastAsia="ru-RU"/>
              </w:rPr>
              <w:t>1</w:t>
            </w:r>
          </w:p>
        </w:tc>
        <w:tc>
          <w:tcPr>
            <w:tcW w:w="1134" w:type="dxa"/>
            <w:tcBorders>
              <w:top w:val="single" w:sz="4" w:space="0" w:color="000000"/>
              <w:left w:val="single" w:sz="4" w:space="0" w:color="000000"/>
              <w:bottom w:val="single" w:sz="4" w:space="0" w:color="000000"/>
              <w:right w:val="single" w:sz="20" w:space="0" w:color="000000"/>
            </w:tcBorders>
          </w:tcPr>
          <w:p w:rsidR="001478C0" w:rsidRPr="00D11046" w:rsidRDefault="001478C0" w:rsidP="003B315F">
            <w:pPr>
              <w:pStyle w:val="ad"/>
              <w:jc w:val="center"/>
              <w:rPr>
                <w:rFonts w:ascii="Times New Roman" w:hAnsi="Times New Roman" w:cs="Times New Roman"/>
                <w:b/>
                <w:sz w:val="20"/>
                <w:szCs w:val="20"/>
                <w:lang w:eastAsia="ru-RU"/>
              </w:rPr>
            </w:pPr>
            <w:r w:rsidRPr="00D11046">
              <w:rPr>
                <w:rFonts w:ascii="Times New Roman" w:hAnsi="Times New Roman" w:cs="Times New Roman"/>
                <w:b/>
                <w:bCs/>
                <w:sz w:val="20"/>
                <w:szCs w:val="20"/>
                <w:lang w:eastAsia="ru-RU"/>
              </w:rPr>
              <w:t>2</w:t>
            </w:r>
          </w:p>
        </w:tc>
        <w:tc>
          <w:tcPr>
            <w:tcW w:w="1559" w:type="dxa"/>
            <w:tcBorders>
              <w:top w:val="single" w:sz="4" w:space="0" w:color="000000"/>
              <w:left w:val="single" w:sz="20" w:space="0" w:color="000000"/>
              <w:bottom w:val="single" w:sz="4" w:space="0" w:color="000000"/>
              <w:right w:val="single" w:sz="4" w:space="0" w:color="000000"/>
            </w:tcBorders>
          </w:tcPr>
          <w:p w:rsidR="001478C0" w:rsidRPr="00D11046" w:rsidRDefault="001478C0" w:rsidP="003B315F">
            <w:pPr>
              <w:pStyle w:val="ad"/>
              <w:jc w:val="center"/>
              <w:rPr>
                <w:rFonts w:ascii="Times New Roman" w:hAnsi="Times New Roman" w:cs="Times New Roman"/>
                <w:b/>
                <w:sz w:val="20"/>
                <w:szCs w:val="20"/>
                <w:lang w:eastAsia="ru-RU"/>
              </w:rPr>
            </w:pPr>
            <w:r w:rsidRPr="00D11046">
              <w:rPr>
                <w:rFonts w:ascii="Times New Roman" w:hAnsi="Times New Roman" w:cs="Times New Roman"/>
                <w:b/>
                <w:bCs/>
                <w:sz w:val="20"/>
                <w:szCs w:val="20"/>
                <w:lang w:eastAsia="ru-RU"/>
              </w:rPr>
              <w:t>3</w:t>
            </w:r>
          </w:p>
        </w:tc>
        <w:tc>
          <w:tcPr>
            <w:tcW w:w="1701"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center"/>
              <w:rPr>
                <w:rFonts w:ascii="Times New Roman" w:hAnsi="Times New Roman" w:cs="Times New Roman"/>
                <w:b/>
                <w:sz w:val="20"/>
                <w:szCs w:val="20"/>
                <w:lang w:eastAsia="ru-RU"/>
              </w:rPr>
            </w:pPr>
            <w:r w:rsidRPr="00D11046">
              <w:rPr>
                <w:rFonts w:ascii="Times New Roman" w:hAnsi="Times New Roman" w:cs="Times New Roman"/>
                <w:b/>
                <w:bCs/>
                <w:sz w:val="20"/>
                <w:szCs w:val="20"/>
                <w:lang w:eastAsia="ru-RU"/>
              </w:rPr>
              <w:t>4</w:t>
            </w:r>
          </w:p>
        </w:tc>
        <w:tc>
          <w:tcPr>
            <w:tcW w:w="4885" w:type="dxa"/>
            <w:tcBorders>
              <w:top w:val="single" w:sz="4" w:space="0" w:color="000000"/>
              <w:left w:val="single" w:sz="4" w:space="0" w:color="000000"/>
              <w:bottom w:val="single" w:sz="4" w:space="0" w:color="000000"/>
              <w:right w:val="single" w:sz="4" w:space="0" w:color="auto"/>
            </w:tcBorders>
          </w:tcPr>
          <w:p w:rsidR="001478C0" w:rsidRPr="00D11046" w:rsidRDefault="001478C0" w:rsidP="003B315F">
            <w:pPr>
              <w:pStyle w:val="ad"/>
              <w:rPr>
                <w:rFonts w:ascii="Times New Roman" w:hAnsi="Times New Roman" w:cs="Times New Roman"/>
                <w:b/>
                <w:sz w:val="20"/>
                <w:szCs w:val="20"/>
                <w:lang w:eastAsia="ru-RU"/>
              </w:rPr>
            </w:pPr>
            <w:r w:rsidRPr="00D11046">
              <w:rPr>
                <w:rFonts w:ascii="Times New Roman" w:hAnsi="Times New Roman" w:cs="Times New Roman"/>
                <w:b/>
                <w:bCs/>
                <w:sz w:val="20"/>
                <w:szCs w:val="20"/>
                <w:lang w:eastAsia="ru-RU"/>
              </w:rPr>
              <w:t>5</w:t>
            </w:r>
          </w:p>
        </w:tc>
        <w:tc>
          <w:tcPr>
            <w:tcW w:w="4045" w:type="dxa"/>
            <w:vMerge/>
            <w:tcBorders>
              <w:left w:val="single" w:sz="4" w:space="0" w:color="auto"/>
              <w:right w:val="single" w:sz="4" w:space="0" w:color="000000"/>
            </w:tcBorders>
          </w:tcPr>
          <w:p w:rsidR="001478C0" w:rsidRPr="00D11046" w:rsidRDefault="001478C0" w:rsidP="003B315F">
            <w:pPr>
              <w:pStyle w:val="ad"/>
              <w:jc w:val="both"/>
              <w:rPr>
                <w:rFonts w:ascii="Times New Roman" w:hAnsi="Times New Roman" w:cs="Times New Roman"/>
                <w:b/>
                <w:sz w:val="20"/>
                <w:szCs w:val="20"/>
                <w:lang w:eastAsia="ru-RU"/>
              </w:rPr>
            </w:pPr>
          </w:p>
        </w:tc>
      </w:tr>
      <w:tr w:rsidR="001478C0" w:rsidRPr="00D11046" w:rsidTr="003B315F">
        <w:trPr>
          <w:trHeight w:hRule="exact" w:val="293"/>
        </w:trPr>
        <w:tc>
          <w:tcPr>
            <w:tcW w:w="10702" w:type="dxa"/>
            <w:gridSpan w:val="5"/>
            <w:tcBorders>
              <w:top w:val="single" w:sz="4" w:space="0" w:color="000000"/>
              <w:left w:val="single" w:sz="4" w:space="0" w:color="000000"/>
              <w:bottom w:val="single" w:sz="4" w:space="0" w:color="000000"/>
              <w:right w:val="single" w:sz="4" w:space="0" w:color="auto"/>
            </w:tcBorders>
          </w:tcPr>
          <w:p w:rsidR="001478C0" w:rsidRPr="00D11046" w:rsidRDefault="001478C0" w:rsidP="003B315F">
            <w:pPr>
              <w:pStyle w:val="ad"/>
              <w:jc w:val="center"/>
              <w:rPr>
                <w:rFonts w:ascii="Times New Roman" w:hAnsi="Times New Roman" w:cs="Times New Roman"/>
                <w:sz w:val="20"/>
                <w:szCs w:val="20"/>
                <w:lang w:eastAsia="ru-RU"/>
              </w:rPr>
            </w:pPr>
            <w:r w:rsidRPr="00D11046">
              <w:rPr>
                <w:rFonts w:ascii="Times New Roman" w:hAnsi="Times New Roman" w:cs="Times New Roman"/>
                <w:b/>
                <w:bCs/>
                <w:sz w:val="20"/>
                <w:szCs w:val="20"/>
                <w:lang w:eastAsia="ru-RU"/>
              </w:rPr>
              <w:t>I. Мәгариф оешмалары</w:t>
            </w:r>
          </w:p>
        </w:tc>
        <w:tc>
          <w:tcPr>
            <w:tcW w:w="4045" w:type="dxa"/>
            <w:vMerge/>
            <w:tcBorders>
              <w:left w:val="single" w:sz="4" w:space="0" w:color="auto"/>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p>
        </w:tc>
      </w:tr>
      <w:tr w:rsidR="001478C0" w:rsidRPr="00D11046" w:rsidTr="003B315F">
        <w:trPr>
          <w:trHeight w:hRule="exact" w:val="5082"/>
        </w:trPr>
        <w:tc>
          <w:tcPr>
            <w:tcW w:w="1423"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Мәктәпкәчә белем бирү оешмалары</w:t>
            </w:r>
          </w:p>
        </w:tc>
        <w:tc>
          <w:tcPr>
            <w:tcW w:w="1134"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1 урын</w:t>
            </w:r>
          </w:p>
        </w:tc>
        <w:tc>
          <w:tcPr>
            <w:tcW w:w="1559"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Авыл җирлегенең, шәһәр округының демографик структурасына бәйле рәвештә билгеләнә</w:t>
            </w:r>
          </w:p>
        </w:tc>
        <w:tc>
          <w:tcPr>
            <w:tcW w:w="1701"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rPr>
                <w:rFonts w:ascii="Times New Roman" w:hAnsi="Times New Roman" w:cs="Times New Roman"/>
                <w:sz w:val="20"/>
                <w:szCs w:val="20"/>
                <w:lang w:eastAsia="ru-RU"/>
              </w:rPr>
            </w:pPr>
            <w:r w:rsidRPr="00D11046">
              <w:rPr>
                <w:rFonts w:ascii="Times New Roman" w:hAnsi="Times New Roman" w:cs="Times New Roman"/>
                <w:sz w:val="20"/>
                <w:szCs w:val="20"/>
                <w:lang w:eastAsia="ru-RU"/>
              </w:rPr>
              <w:t>Сыйдырышлыгы: 100 урынга кадәр</w:t>
            </w:r>
          </w:p>
          <w:p w:rsidR="001478C0" w:rsidRPr="00D11046" w:rsidRDefault="001478C0" w:rsidP="003B315F">
            <w:pPr>
              <w:pStyle w:val="ad"/>
              <w:rPr>
                <w:rFonts w:ascii="Times New Roman" w:hAnsi="Times New Roman" w:cs="Times New Roman"/>
                <w:sz w:val="20"/>
                <w:szCs w:val="20"/>
                <w:lang w:eastAsia="ru-RU"/>
              </w:rPr>
            </w:pPr>
            <w:r w:rsidRPr="00D11046">
              <w:rPr>
                <w:rFonts w:ascii="Times New Roman" w:hAnsi="Times New Roman" w:cs="Times New Roman"/>
                <w:sz w:val="20"/>
                <w:szCs w:val="20"/>
                <w:lang w:eastAsia="ru-RU"/>
              </w:rPr>
              <w:t>- 40; 100-35дән артык; оешмалар комплексында 500 урын-30.</w:t>
            </w:r>
          </w:p>
          <w:p w:rsidR="001478C0" w:rsidRPr="00D11046" w:rsidRDefault="001478C0" w:rsidP="003B315F">
            <w:pPr>
              <w:pStyle w:val="ad"/>
              <w:rPr>
                <w:rFonts w:ascii="Times New Roman" w:hAnsi="Times New Roman" w:cs="Times New Roman"/>
                <w:sz w:val="20"/>
                <w:szCs w:val="20"/>
                <w:lang w:eastAsia="ru-RU"/>
              </w:rPr>
            </w:pPr>
            <w:r w:rsidRPr="00D11046">
              <w:rPr>
                <w:rFonts w:ascii="Times New Roman" w:hAnsi="Times New Roman" w:cs="Times New Roman"/>
                <w:sz w:val="20"/>
                <w:szCs w:val="20"/>
                <w:lang w:eastAsia="ru-RU"/>
              </w:rPr>
              <w:t>Җир кишәрлекләре күләме кимергә мөмкин: реконструкция шартларында-25%;</w:t>
            </w:r>
          </w:p>
          <w:p w:rsidR="001478C0" w:rsidRPr="00D11046" w:rsidRDefault="001478C0" w:rsidP="003B315F">
            <w:pPr>
              <w:pStyle w:val="ad"/>
              <w:rPr>
                <w:rFonts w:ascii="Times New Roman" w:hAnsi="Times New Roman" w:cs="Times New Roman"/>
                <w:sz w:val="20"/>
                <w:szCs w:val="20"/>
                <w:lang w:eastAsia="ru-RU"/>
              </w:rPr>
            </w:pPr>
            <w:r w:rsidRPr="00D11046">
              <w:rPr>
                <w:rFonts w:ascii="Times New Roman" w:hAnsi="Times New Roman" w:cs="Times New Roman"/>
                <w:sz w:val="20"/>
                <w:szCs w:val="20"/>
                <w:lang w:eastAsia="ru-RU"/>
              </w:rPr>
              <w:t>рельефта 20% тан артык - 15% ка%;</w:t>
            </w:r>
          </w:p>
          <w:p w:rsidR="001478C0" w:rsidRPr="00D11046" w:rsidRDefault="001478C0" w:rsidP="003B315F">
            <w:pPr>
              <w:pStyle w:val="ad"/>
              <w:rPr>
                <w:rFonts w:ascii="Times New Roman" w:hAnsi="Times New Roman" w:cs="Times New Roman"/>
                <w:sz w:val="20"/>
                <w:szCs w:val="20"/>
                <w:lang w:eastAsia="ru-RU"/>
              </w:rPr>
            </w:pPr>
            <w:r w:rsidRPr="00D11046">
              <w:rPr>
                <w:rFonts w:ascii="Times New Roman" w:hAnsi="Times New Roman" w:cs="Times New Roman"/>
                <w:sz w:val="20"/>
                <w:szCs w:val="20"/>
                <w:lang w:eastAsia="ru-RU"/>
              </w:rPr>
              <w:t>торак пунктларда-яңа төзелешләрдә -10% ка (яшелләндерү мәйданын кыскарту хисабына)</w:t>
            </w:r>
          </w:p>
        </w:tc>
        <w:tc>
          <w:tcPr>
            <w:tcW w:w="4885" w:type="dxa"/>
            <w:tcBorders>
              <w:top w:val="single" w:sz="4" w:space="0" w:color="000000"/>
              <w:left w:val="single" w:sz="4" w:space="0" w:color="000000"/>
              <w:bottom w:val="single" w:sz="4" w:space="0" w:color="000000"/>
              <w:right w:val="single" w:sz="4" w:space="0" w:color="auto"/>
            </w:tcBorders>
          </w:tcPr>
          <w:p w:rsidR="001478C0" w:rsidRDefault="001478C0" w:rsidP="003B315F">
            <w:pPr>
              <w:pStyle w:val="ad"/>
              <w:rPr>
                <w:rFonts w:ascii="Times New Roman" w:hAnsi="Times New Roman" w:cs="Times New Roman"/>
                <w:sz w:val="20"/>
                <w:szCs w:val="20"/>
                <w:lang w:val="tt-RU"/>
              </w:rPr>
            </w:pPr>
            <w:r w:rsidRPr="00D11046">
              <w:rPr>
                <w:rFonts w:ascii="Times New Roman" w:hAnsi="Times New Roman" w:cs="Times New Roman"/>
                <w:sz w:val="20"/>
                <w:szCs w:val="20"/>
              </w:rPr>
              <w:t xml:space="preserve">Мәктәпкәчә белем бирү оешмаларының балаларның </w:t>
            </w:r>
          </w:p>
          <w:p w:rsidR="001478C0" w:rsidRPr="00D11046" w:rsidRDefault="001478C0" w:rsidP="003B315F">
            <w:pPr>
              <w:pStyle w:val="ad"/>
              <w:rPr>
                <w:rFonts w:ascii="Times New Roman" w:hAnsi="Times New Roman" w:cs="Times New Roman"/>
                <w:sz w:val="20"/>
                <w:szCs w:val="20"/>
              </w:rPr>
            </w:pPr>
            <w:r w:rsidRPr="00D11046">
              <w:rPr>
                <w:rFonts w:ascii="Times New Roman" w:hAnsi="Times New Roman" w:cs="Times New Roman"/>
                <w:sz w:val="20"/>
                <w:szCs w:val="20"/>
              </w:rPr>
              <w:t>(1 - 6 яшь) тәэмин ителеше дәрәҗәсе:</w:t>
            </w:r>
          </w:p>
          <w:p w:rsidR="001478C0" w:rsidRPr="00D11046" w:rsidRDefault="001478C0" w:rsidP="003B315F">
            <w:pPr>
              <w:pStyle w:val="ad"/>
              <w:rPr>
                <w:rFonts w:ascii="Times New Roman" w:hAnsi="Times New Roman" w:cs="Times New Roman"/>
                <w:sz w:val="20"/>
                <w:szCs w:val="20"/>
              </w:rPr>
            </w:pPr>
            <w:r w:rsidRPr="00D11046">
              <w:rPr>
                <w:rFonts w:ascii="Times New Roman" w:hAnsi="Times New Roman" w:cs="Times New Roman"/>
                <w:sz w:val="20"/>
                <w:szCs w:val="20"/>
              </w:rPr>
              <w:t>шәһәр округы һәм шәһәр җирлекләре - 85-100%;</w:t>
            </w:r>
          </w:p>
          <w:p w:rsidR="001478C0" w:rsidRPr="00D11046" w:rsidRDefault="001478C0" w:rsidP="003B315F">
            <w:pPr>
              <w:pStyle w:val="ad"/>
              <w:rPr>
                <w:rFonts w:ascii="Times New Roman" w:hAnsi="Times New Roman" w:cs="Times New Roman"/>
                <w:sz w:val="20"/>
                <w:szCs w:val="20"/>
              </w:rPr>
            </w:pPr>
            <w:r w:rsidRPr="00D11046">
              <w:rPr>
                <w:rFonts w:ascii="Times New Roman" w:hAnsi="Times New Roman" w:cs="Times New Roman"/>
                <w:sz w:val="20"/>
                <w:szCs w:val="20"/>
              </w:rPr>
              <w:t>авыл җирлекләре-85-90%.</w:t>
            </w:r>
          </w:p>
          <w:p w:rsidR="001478C0" w:rsidRDefault="001478C0" w:rsidP="003B315F">
            <w:pPr>
              <w:pStyle w:val="ad"/>
              <w:rPr>
                <w:rFonts w:ascii="Times New Roman" w:hAnsi="Times New Roman" w:cs="Times New Roman"/>
                <w:sz w:val="20"/>
                <w:szCs w:val="20"/>
                <w:lang w:val="tt-RU"/>
              </w:rPr>
            </w:pPr>
            <w:r w:rsidRPr="00D11046">
              <w:rPr>
                <w:rFonts w:ascii="Times New Roman" w:hAnsi="Times New Roman" w:cs="Times New Roman"/>
                <w:sz w:val="20"/>
                <w:szCs w:val="20"/>
              </w:rPr>
              <w:t xml:space="preserve">Татарстан Республикасы Министрлар Кабинетының </w:t>
            </w:r>
          </w:p>
          <w:p w:rsidR="001478C0" w:rsidRDefault="001478C0" w:rsidP="003B315F">
            <w:pPr>
              <w:pStyle w:val="ad"/>
              <w:rPr>
                <w:rFonts w:ascii="Times New Roman" w:hAnsi="Times New Roman" w:cs="Times New Roman"/>
                <w:sz w:val="20"/>
                <w:szCs w:val="20"/>
                <w:lang w:val="tt-RU"/>
              </w:rPr>
            </w:pPr>
            <w:r w:rsidRPr="00081A1E">
              <w:rPr>
                <w:rFonts w:ascii="Times New Roman" w:hAnsi="Times New Roman" w:cs="Times New Roman"/>
                <w:sz w:val="20"/>
                <w:szCs w:val="20"/>
                <w:lang w:val="tt-RU"/>
              </w:rPr>
              <w:t>"2019 елга кадәр иҗтимагый инфраструктура, социаль</w:t>
            </w:r>
          </w:p>
          <w:p w:rsidR="001478C0" w:rsidRDefault="001478C0" w:rsidP="003B315F">
            <w:pPr>
              <w:pStyle w:val="ad"/>
              <w:rPr>
                <w:rFonts w:ascii="Times New Roman" w:hAnsi="Times New Roman" w:cs="Times New Roman"/>
                <w:sz w:val="20"/>
                <w:szCs w:val="20"/>
                <w:lang w:val="tt-RU"/>
              </w:rPr>
            </w:pPr>
            <w:r w:rsidRPr="00081A1E">
              <w:rPr>
                <w:rFonts w:ascii="Times New Roman" w:hAnsi="Times New Roman" w:cs="Times New Roman"/>
                <w:sz w:val="20"/>
                <w:szCs w:val="20"/>
                <w:lang w:val="tt-RU"/>
              </w:rPr>
              <w:t xml:space="preserve"> хезмәт күрсәтүләр белән тәэмин ителешнең социаль</w:t>
            </w:r>
          </w:p>
          <w:p w:rsidR="001478C0" w:rsidRDefault="001478C0" w:rsidP="003B315F">
            <w:pPr>
              <w:pStyle w:val="ad"/>
              <w:rPr>
                <w:rFonts w:ascii="Times New Roman" w:hAnsi="Times New Roman" w:cs="Times New Roman"/>
                <w:sz w:val="20"/>
                <w:szCs w:val="20"/>
                <w:lang w:val="tt-RU"/>
              </w:rPr>
            </w:pPr>
            <w:r w:rsidRPr="00081A1E">
              <w:rPr>
                <w:rFonts w:ascii="Times New Roman" w:hAnsi="Times New Roman" w:cs="Times New Roman"/>
                <w:sz w:val="20"/>
                <w:szCs w:val="20"/>
                <w:lang w:val="tt-RU"/>
              </w:rPr>
              <w:t xml:space="preserve"> гарантияләре дәрәҗәсен билгеләү турында" 2009 ел, </w:t>
            </w:r>
          </w:p>
          <w:p w:rsidR="001478C0" w:rsidRDefault="001478C0" w:rsidP="003B315F">
            <w:pPr>
              <w:pStyle w:val="ad"/>
              <w:rPr>
                <w:rFonts w:ascii="Times New Roman" w:hAnsi="Times New Roman" w:cs="Times New Roman"/>
                <w:sz w:val="20"/>
                <w:szCs w:val="20"/>
                <w:lang w:val="tt-RU"/>
              </w:rPr>
            </w:pPr>
            <w:r w:rsidRPr="00081A1E">
              <w:rPr>
                <w:rFonts w:ascii="Times New Roman" w:hAnsi="Times New Roman" w:cs="Times New Roman"/>
                <w:sz w:val="20"/>
                <w:szCs w:val="20"/>
                <w:lang w:val="tt-RU"/>
              </w:rPr>
              <w:t>26 гыйнвар, 42 нче карары нигезендә мәктәпкәчә белем</w:t>
            </w:r>
          </w:p>
          <w:p w:rsidR="001478C0" w:rsidRDefault="001478C0" w:rsidP="003B315F">
            <w:pPr>
              <w:pStyle w:val="ad"/>
              <w:rPr>
                <w:rFonts w:ascii="Times New Roman" w:hAnsi="Times New Roman" w:cs="Times New Roman"/>
                <w:sz w:val="20"/>
                <w:szCs w:val="20"/>
                <w:lang w:val="tt-RU"/>
              </w:rPr>
            </w:pPr>
            <w:r w:rsidRPr="00081A1E">
              <w:rPr>
                <w:rFonts w:ascii="Times New Roman" w:hAnsi="Times New Roman" w:cs="Times New Roman"/>
                <w:sz w:val="20"/>
                <w:szCs w:val="20"/>
                <w:lang w:val="tt-RU"/>
              </w:rPr>
              <w:t xml:space="preserve"> бирү оешмаларының төп төрләренең гомуми мәйданының </w:t>
            </w:r>
          </w:p>
          <w:p w:rsidR="001478C0" w:rsidRDefault="001478C0" w:rsidP="003B315F">
            <w:pPr>
              <w:pStyle w:val="ad"/>
              <w:rPr>
                <w:rFonts w:ascii="Times New Roman" w:hAnsi="Times New Roman" w:cs="Times New Roman"/>
                <w:sz w:val="20"/>
                <w:szCs w:val="20"/>
                <w:lang w:val="tt-RU"/>
              </w:rPr>
            </w:pPr>
            <w:r w:rsidRPr="00081A1E">
              <w:rPr>
                <w:rFonts w:ascii="Times New Roman" w:hAnsi="Times New Roman" w:cs="Times New Roman"/>
                <w:sz w:val="20"/>
                <w:szCs w:val="20"/>
                <w:lang w:val="tt-RU"/>
              </w:rPr>
              <w:t xml:space="preserve">уртача күрсәткеченең уртача нормативы: шәһәр округлары </w:t>
            </w:r>
          </w:p>
          <w:p w:rsidR="001478C0" w:rsidRPr="00081A1E" w:rsidRDefault="001478C0" w:rsidP="003B315F">
            <w:pPr>
              <w:pStyle w:val="ad"/>
              <w:rPr>
                <w:rFonts w:ascii="Times New Roman" w:hAnsi="Times New Roman" w:cs="Times New Roman"/>
                <w:sz w:val="20"/>
                <w:szCs w:val="20"/>
                <w:lang w:val="tt-RU"/>
              </w:rPr>
            </w:pPr>
            <w:r w:rsidRPr="00081A1E">
              <w:rPr>
                <w:rFonts w:ascii="Times New Roman" w:hAnsi="Times New Roman" w:cs="Times New Roman"/>
                <w:sz w:val="20"/>
                <w:szCs w:val="20"/>
                <w:lang w:val="tt-RU"/>
              </w:rPr>
              <w:t>һәм шәһәр җирлекләре - бер тәрбияләнүчегә 11,28 кв. метр;</w:t>
            </w:r>
          </w:p>
          <w:p w:rsidR="001478C0" w:rsidRPr="00D11046" w:rsidRDefault="001478C0" w:rsidP="003B315F">
            <w:pPr>
              <w:pStyle w:val="ad"/>
              <w:rPr>
                <w:rFonts w:ascii="Times New Roman" w:hAnsi="Times New Roman" w:cs="Times New Roman"/>
                <w:sz w:val="20"/>
                <w:szCs w:val="20"/>
              </w:rPr>
            </w:pPr>
            <w:r w:rsidRPr="00D11046">
              <w:rPr>
                <w:rFonts w:ascii="Times New Roman" w:hAnsi="Times New Roman" w:cs="Times New Roman"/>
                <w:sz w:val="20"/>
                <w:szCs w:val="20"/>
              </w:rPr>
              <w:t>авыл җирлекләре - бер кешегә 14,36 кв. метр</w:t>
            </w:r>
          </w:p>
        </w:tc>
        <w:tc>
          <w:tcPr>
            <w:tcW w:w="4045" w:type="dxa"/>
            <w:vMerge/>
            <w:tcBorders>
              <w:left w:val="single" w:sz="4" w:space="0" w:color="auto"/>
              <w:right w:val="single" w:sz="4" w:space="0" w:color="000000"/>
            </w:tcBorders>
          </w:tcPr>
          <w:p w:rsidR="001478C0" w:rsidRPr="00D11046" w:rsidRDefault="001478C0" w:rsidP="003B315F">
            <w:pPr>
              <w:pStyle w:val="ad"/>
              <w:jc w:val="both"/>
              <w:rPr>
                <w:rFonts w:ascii="Times New Roman" w:hAnsi="Times New Roman" w:cs="Times New Roman"/>
                <w:sz w:val="20"/>
                <w:szCs w:val="20"/>
              </w:rPr>
            </w:pPr>
          </w:p>
        </w:tc>
      </w:tr>
      <w:tr w:rsidR="001478C0" w:rsidRPr="00D11046" w:rsidTr="003B315F">
        <w:trPr>
          <w:trHeight w:hRule="exact" w:val="2558"/>
        </w:trPr>
        <w:tc>
          <w:tcPr>
            <w:tcW w:w="1423"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Төркемнәрнең максималь урыны булган компенсация тибындагы мәктәпкәчә белем бирү оешмалары:</w:t>
            </w:r>
          </w:p>
        </w:tc>
        <w:tc>
          <w:tcPr>
            <w:tcW w:w="1134"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гомуми мәйданның 1 кв. м.</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1 тәрбияләнүчегә гомуми мәйданы</w:t>
            </w:r>
          </w:p>
        </w:tc>
        <w:tc>
          <w:tcPr>
            <w:tcW w:w="1559"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17,05 - 51,16</w:t>
            </w:r>
          </w:p>
        </w:tc>
        <w:tc>
          <w:tcPr>
            <w:tcW w:w="1701"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Бирем буенча проектлау</w:t>
            </w:r>
          </w:p>
        </w:tc>
        <w:tc>
          <w:tcPr>
            <w:tcW w:w="4885" w:type="dxa"/>
            <w:tcBorders>
              <w:top w:val="single" w:sz="4" w:space="0" w:color="000000"/>
              <w:left w:val="single" w:sz="4" w:space="0" w:color="000000"/>
              <w:bottom w:val="single" w:sz="4" w:space="0" w:color="000000"/>
              <w:right w:val="single" w:sz="4" w:space="0" w:color="auto"/>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Сыйдырышлылыгына карап, нигезендә</w:t>
            </w:r>
          </w:p>
          <w:p w:rsidR="001478C0" w:rsidRDefault="001478C0" w:rsidP="003B315F">
            <w:pPr>
              <w:pStyle w:val="ad"/>
              <w:jc w:val="both"/>
              <w:rPr>
                <w:rFonts w:ascii="Times New Roman" w:hAnsi="Times New Roman" w:cs="Times New Roman"/>
                <w:sz w:val="20"/>
                <w:szCs w:val="20"/>
                <w:lang w:val="tt-RU" w:eastAsia="ru-RU"/>
              </w:rPr>
            </w:pPr>
            <w:r w:rsidRPr="00D11046">
              <w:rPr>
                <w:rFonts w:ascii="Times New Roman" w:hAnsi="Times New Roman" w:cs="Times New Roman"/>
                <w:sz w:val="20"/>
                <w:szCs w:val="20"/>
                <w:lang w:eastAsia="ru-RU"/>
              </w:rPr>
              <w:t xml:space="preserve">"Иҗтимагый инфраструктура, социаль инфраструктура </w:t>
            </w:r>
          </w:p>
          <w:p w:rsidR="001478C0" w:rsidRDefault="001478C0" w:rsidP="003B315F">
            <w:pPr>
              <w:pStyle w:val="ad"/>
              <w:jc w:val="both"/>
              <w:rPr>
                <w:rFonts w:ascii="Times New Roman" w:hAnsi="Times New Roman" w:cs="Times New Roman"/>
                <w:sz w:val="20"/>
                <w:szCs w:val="20"/>
                <w:lang w:val="tt-RU" w:eastAsia="ru-RU"/>
              </w:rPr>
            </w:pPr>
            <w:r w:rsidRPr="00413EA6">
              <w:rPr>
                <w:rFonts w:ascii="Times New Roman" w:hAnsi="Times New Roman" w:cs="Times New Roman"/>
                <w:sz w:val="20"/>
                <w:szCs w:val="20"/>
                <w:lang w:val="tt-RU" w:eastAsia="ru-RU"/>
              </w:rPr>
              <w:t xml:space="preserve">белән тәэмин ителешнең социаль гарантияләре </w:t>
            </w:r>
          </w:p>
          <w:p w:rsidR="001478C0" w:rsidRDefault="001478C0" w:rsidP="003B315F">
            <w:pPr>
              <w:pStyle w:val="ad"/>
              <w:jc w:val="both"/>
              <w:rPr>
                <w:rFonts w:ascii="Times New Roman" w:hAnsi="Times New Roman" w:cs="Times New Roman"/>
                <w:sz w:val="20"/>
                <w:szCs w:val="20"/>
                <w:lang w:val="tt-RU" w:eastAsia="ru-RU"/>
              </w:rPr>
            </w:pPr>
            <w:r w:rsidRPr="00413EA6">
              <w:rPr>
                <w:rFonts w:ascii="Times New Roman" w:hAnsi="Times New Roman" w:cs="Times New Roman"/>
                <w:sz w:val="20"/>
                <w:szCs w:val="20"/>
                <w:lang w:val="tt-RU" w:eastAsia="ru-RU"/>
              </w:rPr>
              <w:t xml:space="preserve">дәрәҗәсен билгеләү турында "2009 елның 26 </w:t>
            </w:r>
          </w:p>
          <w:p w:rsidR="001478C0" w:rsidRDefault="001478C0" w:rsidP="003B315F">
            <w:pPr>
              <w:pStyle w:val="ad"/>
              <w:jc w:val="both"/>
              <w:rPr>
                <w:rFonts w:ascii="Times New Roman" w:hAnsi="Times New Roman" w:cs="Times New Roman"/>
                <w:sz w:val="20"/>
                <w:szCs w:val="20"/>
                <w:lang w:val="tt-RU" w:eastAsia="ru-RU"/>
              </w:rPr>
            </w:pPr>
            <w:r w:rsidRPr="00D11046">
              <w:rPr>
                <w:rFonts w:ascii="Times New Roman" w:hAnsi="Times New Roman" w:cs="Times New Roman"/>
                <w:sz w:val="20"/>
                <w:szCs w:val="20"/>
                <w:lang w:eastAsia="ru-RU"/>
              </w:rPr>
              <w:t xml:space="preserve">гыйнварындагы 42 номерлы Татарстан Республикасы </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Министрлар Кабинеты карары</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2019 елга кадәр хезмәт күрсәтү"</w:t>
            </w:r>
          </w:p>
        </w:tc>
        <w:tc>
          <w:tcPr>
            <w:tcW w:w="4045" w:type="dxa"/>
            <w:vMerge/>
            <w:tcBorders>
              <w:left w:val="single" w:sz="4" w:space="0" w:color="auto"/>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p>
        </w:tc>
      </w:tr>
      <w:tr w:rsidR="001478C0" w:rsidRPr="00EA2D35" w:rsidTr="003B315F">
        <w:trPr>
          <w:trHeight w:hRule="exact" w:val="3396"/>
        </w:trPr>
        <w:tc>
          <w:tcPr>
            <w:tcW w:w="1423"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гомуми белем бирү учреждениеләре</w:t>
            </w:r>
          </w:p>
        </w:tc>
        <w:tc>
          <w:tcPr>
            <w:tcW w:w="1134"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1 урын</w:t>
            </w:r>
          </w:p>
        </w:tc>
        <w:tc>
          <w:tcPr>
            <w:tcW w:w="1559"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Җирлекнең демографик структурасына бәйле рәвештә билгеләнә</w:t>
            </w:r>
          </w:p>
        </w:tc>
        <w:tc>
          <w:tcPr>
            <w:tcW w:w="1701"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 xml:space="preserve">Сыйдырышлыгы: </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 xml:space="preserve">400 урынга кадәр- 50; </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 xml:space="preserve">400-500 урын-60; </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 xml:space="preserve">500 -600 урын-50; </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 xml:space="preserve">600-800 урын -40; </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 xml:space="preserve">800-1100 урын - 33; </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1100 урын - -</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 xml:space="preserve">1500 урын-21; </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1500-2000 урын -17 (реконструкция шартларында 20% ка кимергә мөмкин)</w:t>
            </w:r>
          </w:p>
        </w:tc>
        <w:tc>
          <w:tcPr>
            <w:tcW w:w="4885" w:type="dxa"/>
            <w:tcBorders>
              <w:top w:val="single" w:sz="4" w:space="0" w:color="000000"/>
              <w:left w:val="single" w:sz="4" w:space="0" w:color="000000"/>
              <w:bottom w:val="single" w:sz="4" w:space="0" w:color="000000"/>
              <w:right w:val="single" w:sz="4" w:space="0" w:color="auto"/>
            </w:tcBorders>
          </w:tcPr>
          <w:p w:rsidR="001478C0" w:rsidRPr="00D11046" w:rsidRDefault="001478C0" w:rsidP="003B315F">
            <w:pPr>
              <w:pStyle w:val="ad"/>
              <w:rPr>
                <w:rFonts w:ascii="Times New Roman" w:hAnsi="Times New Roman" w:cs="Times New Roman"/>
                <w:iCs/>
                <w:sz w:val="20"/>
                <w:szCs w:val="20"/>
                <w:lang w:eastAsia="ru-RU"/>
              </w:rPr>
            </w:pPr>
            <w:r w:rsidRPr="00D11046">
              <w:rPr>
                <w:rFonts w:ascii="Times New Roman" w:hAnsi="Times New Roman" w:cs="Times New Roman"/>
                <w:iCs/>
                <w:sz w:val="20"/>
                <w:szCs w:val="20"/>
                <w:lang w:eastAsia="ru-RU"/>
              </w:rPr>
              <w:t>I-XI сыйныф укучыларын колачлау дәрәҗәсе-100%.</w:t>
            </w:r>
          </w:p>
          <w:p w:rsidR="001478C0" w:rsidRDefault="001478C0" w:rsidP="003B315F">
            <w:pPr>
              <w:pStyle w:val="ad"/>
              <w:rPr>
                <w:rFonts w:ascii="Times New Roman" w:hAnsi="Times New Roman" w:cs="Times New Roman"/>
                <w:iCs/>
                <w:sz w:val="20"/>
                <w:szCs w:val="20"/>
                <w:lang w:val="tt-RU" w:eastAsia="ru-RU"/>
              </w:rPr>
            </w:pPr>
            <w:r w:rsidRPr="00D11046">
              <w:rPr>
                <w:rFonts w:ascii="Times New Roman" w:hAnsi="Times New Roman" w:cs="Times New Roman"/>
                <w:iCs/>
                <w:sz w:val="20"/>
                <w:szCs w:val="20"/>
                <w:lang w:eastAsia="ru-RU"/>
              </w:rPr>
              <w:t>Гомуми белем бирү оешмасының спорт зонасы торак</w:t>
            </w:r>
          </w:p>
          <w:p w:rsidR="001478C0" w:rsidRDefault="001478C0" w:rsidP="003B315F">
            <w:pPr>
              <w:pStyle w:val="ad"/>
              <w:rPr>
                <w:rFonts w:ascii="Times New Roman" w:hAnsi="Times New Roman" w:cs="Times New Roman"/>
                <w:iCs/>
                <w:sz w:val="20"/>
                <w:szCs w:val="20"/>
                <w:lang w:val="tt-RU" w:eastAsia="ru-RU"/>
              </w:rPr>
            </w:pPr>
            <w:r w:rsidRPr="00D11046">
              <w:rPr>
                <w:rFonts w:ascii="Times New Roman" w:hAnsi="Times New Roman" w:cs="Times New Roman"/>
                <w:iCs/>
                <w:sz w:val="20"/>
                <w:szCs w:val="20"/>
                <w:lang w:eastAsia="ru-RU"/>
              </w:rPr>
              <w:t xml:space="preserve"> белем бирү физкультура-сәламәтләндерү комплексы белән</w:t>
            </w:r>
          </w:p>
          <w:p w:rsidR="001478C0" w:rsidRPr="00D11046" w:rsidRDefault="001478C0" w:rsidP="003B315F">
            <w:pPr>
              <w:pStyle w:val="ad"/>
              <w:rPr>
                <w:rFonts w:ascii="Times New Roman" w:hAnsi="Times New Roman" w:cs="Times New Roman"/>
                <w:iCs/>
                <w:sz w:val="20"/>
                <w:szCs w:val="20"/>
                <w:lang w:eastAsia="ru-RU"/>
              </w:rPr>
            </w:pPr>
            <w:r w:rsidRPr="00D11046">
              <w:rPr>
                <w:rFonts w:ascii="Times New Roman" w:hAnsi="Times New Roman" w:cs="Times New Roman"/>
                <w:iCs/>
                <w:sz w:val="20"/>
                <w:szCs w:val="20"/>
                <w:lang w:eastAsia="ru-RU"/>
              </w:rPr>
              <w:t xml:space="preserve"> берләшергә мөмкин.</w:t>
            </w:r>
          </w:p>
          <w:p w:rsidR="001478C0" w:rsidRDefault="001478C0" w:rsidP="003B315F">
            <w:pPr>
              <w:pStyle w:val="ad"/>
              <w:rPr>
                <w:rFonts w:ascii="Times New Roman" w:hAnsi="Times New Roman" w:cs="Times New Roman"/>
                <w:iCs/>
                <w:sz w:val="20"/>
                <w:szCs w:val="20"/>
                <w:lang w:val="tt-RU" w:eastAsia="ru-RU"/>
              </w:rPr>
            </w:pPr>
            <w:r w:rsidRPr="00D11046">
              <w:rPr>
                <w:rFonts w:ascii="Times New Roman" w:hAnsi="Times New Roman" w:cs="Times New Roman"/>
                <w:iCs/>
                <w:sz w:val="20"/>
                <w:szCs w:val="20"/>
                <w:lang w:eastAsia="ru-RU"/>
              </w:rPr>
              <w:t>Гомуми белем бирү оешмалары биналарының гомуми</w:t>
            </w:r>
          </w:p>
          <w:p w:rsidR="001478C0" w:rsidRPr="00D11046" w:rsidRDefault="001478C0" w:rsidP="003B315F">
            <w:pPr>
              <w:pStyle w:val="ad"/>
              <w:rPr>
                <w:rFonts w:ascii="Times New Roman" w:hAnsi="Times New Roman" w:cs="Times New Roman"/>
                <w:iCs/>
                <w:sz w:val="20"/>
                <w:szCs w:val="20"/>
                <w:lang w:eastAsia="ru-RU"/>
              </w:rPr>
            </w:pPr>
            <w:r w:rsidRPr="00D11046">
              <w:rPr>
                <w:rFonts w:ascii="Times New Roman" w:hAnsi="Times New Roman" w:cs="Times New Roman"/>
                <w:iCs/>
                <w:sz w:val="20"/>
                <w:szCs w:val="20"/>
                <w:lang w:eastAsia="ru-RU"/>
              </w:rPr>
              <w:t xml:space="preserve"> мәйданының чагыштырма күрсәткечләре нормативлары:</w:t>
            </w:r>
          </w:p>
          <w:p w:rsidR="001478C0" w:rsidRPr="00D11046" w:rsidRDefault="001478C0" w:rsidP="003B315F">
            <w:pPr>
              <w:pStyle w:val="ad"/>
              <w:rPr>
                <w:rFonts w:ascii="Times New Roman" w:hAnsi="Times New Roman" w:cs="Times New Roman"/>
                <w:sz w:val="20"/>
                <w:szCs w:val="20"/>
                <w:lang w:eastAsia="ru-RU"/>
              </w:rPr>
            </w:pPr>
            <w:r w:rsidRPr="00D11046">
              <w:rPr>
                <w:rFonts w:ascii="Times New Roman" w:hAnsi="Times New Roman" w:cs="Times New Roman"/>
                <w:sz w:val="20"/>
                <w:szCs w:val="20"/>
                <w:lang w:eastAsia="ru-RU"/>
              </w:rPr>
              <w:t>шәһәр округы һәм шәһәр җирлекләре-16,96 - 31,73 кв. метр,</w:t>
            </w:r>
          </w:p>
          <w:p w:rsidR="001478C0" w:rsidRDefault="001478C0" w:rsidP="003B315F">
            <w:pPr>
              <w:pStyle w:val="ad"/>
              <w:rPr>
                <w:rFonts w:ascii="Times New Roman" w:hAnsi="Times New Roman" w:cs="Times New Roman"/>
                <w:sz w:val="20"/>
                <w:szCs w:val="20"/>
                <w:lang w:val="tt-RU" w:eastAsia="ru-RU"/>
              </w:rPr>
            </w:pPr>
            <w:r w:rsidRPr="00D11046">
              <w:rPr>
                <w:rFonts w:ascii="Times New Roman" w:hAnsi="Times New Roman" w:cs="Times New Roman"/>
                <w:sz w:val="20"/>
                <w:szCs w:val="20"/>
                <w:lang w:eastAsia="ru-RU"/>
              </w:rPr>
              <w:t xml:space="preserve">авыл җирлекләре - 10,07-22,25 кв. метр </w:t>
            </w:r>
          </w:p>
          <w:p w:rsidR="001478C0" w:rsidRDefault="001478C0" w:rsidP="003B315F">
            <w:pPr>
              <w:pStyle w:val="ad"/>
              <w:rPr>
                <w:rFonts w:ascii="Times New Roman" w:hAnsi="Times New Roman" w:cs="Times New Roman"/>
                <w:sz w:val="20"/>
                <w:szCs w:val="20"/>
                <w:lang w:val="tt-RU" w:eastAsia="ru-RU"/>
              </w:rPr>
            </w:pPr>
            <w:r w:rsidRPr="00081A1E">
              <w:rPr>
                <w:rFonts w:ascii="Times New Roman" w:hAnsi="Times New Roman" w:cs="Times New Roman"/>
                <w:sz w:val="20"/>
                <w:szCs w:val="20"/>
                <w:lang w:val="tt-RU" w:eastAsia="ru-RU"/>
              </w:rPr>
              <w:t xml:space="preserve">(сыйдырышлылыгына карап, Россия Федерациясе </w:t>
            </w:r>
          </w:p>
          <w:p w:rsidR="001478C0" w:rsidRDefault="001478C0" w:rsidP="003B315F">
            <w:pPr>
              <w:pStyle w:val="ad"/>
              <w:rPr>
                <w:rFonts w:ascii="Times New Roman" w:hAnsi="Times New Roman" w:cs="Times New Roman"/>
                <w:sz w:val="20"/>
                <w:szCs w:val="20"/>
                <w:lang w:val="tt-RU" w:eastAsia="ru-RU"/>
              </w:rPr>
            </w:pPr>
            <w:r w:rsidRPr="00081A1E">
              <w:rPr>
                <w:rFonts w:ascii="Times New Roman" w:hAnsi="Times New Roman" w:cs="Times New Roman"/>
                <w:sz w:val="20"/>
                <w:szCs w:val="20"/>
                <w:lang w:val="tt-RU" w:eastAsia="ru-RU"/>
              </w:rPr>
              <w:t>Хөкүмәтенең 1996 елның 3 июлендәге 1063-р номерлы</w:t>
            </w:r>
          </w:p>
          <w:p w:rsidR="001478C0" w:rsidRPr="00081A1E" w:rsidRDefault="001478C0" w:rsidP="003B315F">
            <w:pPr>
              <w:pStyle w:val="ad"/>
              <w:rPr>
                <w:rFonts w:ascii="Times New Roman" w:hAnsi="Times New Roman" w:cs="Times New Roman"/>
                <w:sz w:val="20"/>
                <w:szCs w:val="20"/>
                <w:lang w:val="tt-RU" w:eastAsia="ru-RU"/>
              </w:rPr>
            </w:pPr>
            <w:r w:rsidRPr="00081A1E">
              <w:rPr>
                <w:rFonts w:ascii="Times New Roman" w:hAnsi="Times New Roman" w:cs="Times New Roman"/>
                <w:sz w:val="20"/>
                <w:szCs w:val="20"/>
                <w:lang w:val="tt-RU" w:eastAsia="ru-RU"/>
              </w:rPr>
              <w:t xml:space="preserve"> күрсәтмәсе нигезендә)</w:t>
            </w:r>
          </w:p>
        </w:tc>
        <w:tc>
          <w:tcPr>
            <w:tcW w:w="4045" w:type="dxa"/>
            <w:vMerge/>
            <w:tcBorders>
              <w:left w:val="single" w:sz="4" w:space="0" w:color="auto"/>
              <w:bottom w:val="single" w:sz="4" w:space="0" w:color="000000"/>
              <w:right w:val="single" w:sz="4" w:space="0" w:color="000000"/>
            </w:tcBorders>
          </w:tcPr>
          <w:p w:rsidR="001478C0" w:rsidRPr="00081A1E" w:rsidRDefault="001478C0" w:rsidP="003B315F">
            <w:pPr>
              <w:pStyle w:val="ad"/>
              <w:jc w:val="both"/>
              <w:rPr>
                <w:rFonts w:ascii="Times New Roman" w:hAnsi="Times New Roman" w:cs="Times New Roman"/>
                <w:sz w:val="20"/>
                <w:szCs w:val="20"/>
                <w:lang w:val="tt-RU" w:eastAsia="ru-RU"/>
              </w:rPr>
            </w:pPr>
          </w:p>
        </w:tc>
      </w:tr>
      <w:tr w:rsidR="001478C0" w:rsidRPr="00EA2D35" w:rsidTr="003B315F">
        <w:trPr>
          <w:trHeight w:hRule="exact" w:val="3974"/>
        </w:trPr>
        <w:tc>
          <w:tcPr>
            <w:tcW w:w="1423" w:type="dxa"/>
            <w:tcBorders>
              <w:top w:val="single" w:sz="4" w:space="0" w:color="000000"/>
              <w:left w:val="single" w:sz="4" w:space="0" w:color="000000"/>
              <w:bottom w:val="single" w:sz="4" w:space="0" w:color="000000"/>
              <w:right w:val="single" w:sz="4" w:space="0" w:color="000000"/>
            </w:tcBorders>
          </w:tcPr>
          <w:p w:rsidR="001478C0" w:rsidRPr="001B3EEA" w:rsidRDefault="001478C0" w:rsidP="003B315F">
            <w:pPr>
              <w:pStyle w:val="ad"/>
              <w:jc w:val="both"/>
              <w:rPr>
                <w:rFonts w:ascii="Times New Roman" w:hAnsi="Times New Roman" w:cs="Times New Roman"/>
                <w:sz w:val="20"/>
                <w:szCs w:val="20"/>
                <w:lang w:val="tt-RU" w:eastAsia="ru-RU"/>
              </w:rPr>
            </w:pPr>
            <w:r w:rsidRPr="001B3EEA">
              <w:rPr>
                <w:rFonts w:ascii="Times New Roman" w:hAnsi="Times New Roman" w:cs="Times New Roman"/>
                <w:sz w:val="20"/>
                <w:szCs w:val="20"/>
                <w:lang w:val="tt-RU" w:eastAsia="ru-RU"/>
              </w:rPr>
              <w:lastRenderedPageBreak/>
              <w:t>Балаларга өстәмә белем бирүне оештыру</w:t>
            </w:r>
          </w:p>
        </w:tc>
        <w:tc>
          <w:tcPr>
            <w:tcW w:w="1134"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1 урын</w:t>
            </w:r>
          </w:p>
        </w:tc>
        <w:tc>
          <w:tcPr>
            <w:tcW w:w="1559"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Мәктәп укучыларының гомуми саныннан 120%ы, шул исәптән биналар төрләре буенча, %:</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яшь туристлар станциясе-0,4%;</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20 нче балалар-яшүсмерләр спорт мәктәбе%;</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балалар сәнгать мәктәбе яки музыка, сәнгать, хореография мәктәбе-12%</w:t>
            </w:r>
          </w:p>
        </w:tc>
        <w:tc>
          <w:tcPr>
            <w:tcW w:w="1701"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Бирем буенча проктлау</w:t>
            </w:r>
          </w:p>
          <w:p w:rsidR="001478C0" w:rsidRPr="00D11046" w:rsidRDefault="001478C0" w:rsidP="003B315F">
            <w:pPr>
              <w:pStyle w:val="ad"/>
              <w:jc w:val="both"/>
              <w:rPr>
                <w:rFonts w:ascii="Times New Roman" w:hAnsi="Times New Roman" w:cs="Times New Roman"/>
                <w:sz w:val="20"/>
                <w:szCs w:val="20"/>
                <w:lang w:eastAsia="ru-RU"/>
              </w:rPr>
            </w:pPr>
          </w:p>
        </w:tc>
        <w:tc>
          <w:tcPr>
            <w:tcW w:w="4885" w:type="dxa"/>
            <w:tcBorders>
              <w:top w:val="single" w:sz="4" w:space="0" w:color="000000"/>
              <w:left w:val="single" w:sz="4" w:space="0" w:color="000000"/>
              <w:bottom w:val="single" w:sz="4" w:space="0" w:color="000000"/>
              <w:right w:val="single" w:sz="4" w:space="0" w:color="auto"/>
            </w:tcBorders>
          </w:tcPr>
          <w:p w:rsidR="001478C0" w:rsidRPr="00D11046" w:rsidRDefault="001478C0" w:rsidP="003B315F">
            <w:pPr>
              <w:pStyle w:val="ad"/>
              <w:rPr>
                <w:rFonts w:ascii="Times New Roman" w:hAnsi="Times New Roman" w:cs="Times New Roman"/>
                <w:sz w:val="20"/>
                <w:szCs w:val="20"/>
                <w:lang w:eastAsia="ru-RU"/>
              </w:rPr>
            </w:pPr>
            <w:r w:rsidRPr="00D11046">
              <w:rPr>
                <w:rFonts w:ascii="Times New Roman" w:hAnsi="Times New Roman" w:cs="Times New Roman"/>
                <w:sz w:val="20"/>
                <w:szCs w:val="20"/>
                <w:lang w:eastAsia="ru-RU"/>
              </w:rPr>
              <w:t>Мәктәпкәчә яшьтәге балаларны билгеле бер колачлау күздә тотыла.</w:t>
            </w:r>
          </w:p>
          <w:p w:rsidR="001478C0" w:rsidRPr="00D11046" w:rsidRDefault="001478C0" w:rsidP="003B315F">
            <w:pPr>
              <w:pStyle w:val="ad"/>
              <w:rPr>
                <w:rFonts w:ascii="Times New Roman" w:hAnsi="Times New Roman" w:cs="Times New Roman"/>
                <w:sz w:val="20"/>
                <w:szCs w:val="20"/>
                <w:lang w:eastAsia="ru-RU"/>
              </w:rPr>
            </w:pPr>
            <w:r w:rsidRPr="00D11046">
              <w:rPr>
                <w:rFonts w:ascii="Times New Roman" w:hAnsi="Times New Roman" w:cs="Times New Roman"/>
                <w:sz w:val="20"/>
                <w:szCs w:val="20"/>
                <w:lang w:eastAsia="ru-RU"/>
              </w:rPr>
              <w:t>Авыл җирлекләрендә балаларга өстәмә белем бирү оешмалары өчен урыннарны гомуми белем бирү оешмалары биналарында күздә тотарга киңәш ителә.</w:t>
            </w:r>
          </w:p>
          <w:p w:rsidR="001478C0" w:rsidRDefault="001478C0" w:rsidP="003B315F">
            <w:pPr>
              <w:pStyle w:val="ad"/>
              <w:rPr>
                <w:rFonts w:ascii="Times New Roman" w:hAnsi="Times New Roman" w:cs="Times New Roman"/>
                <w:sz w:val="20"/>
                <w:szCs w:val="20"/>
                <w:lang w:val="tt-RU" w:eastAsia="ru-RU"/>
              </w:rPr>
            </w:pPr>
            <w:r w:rsidRPr="00D11046">
              <w:rPr>
                <w:rFonts w:ascii="Times New Roman" w:hAnsi="Times New Roman" w:cs="Times New Roman"/>
                <w:sz w:val="20"/>
                <w:szCs w:val="20"/>
                <w:lang w:eastAsia="ru-RU"/>
              </w:rPr>
              <w:t xml:space="preserve">Татарстан Республикасы Министрлар Кабинетының "2019 елга кадәр иҗтимагый инфраструктура, </w:t>
            </w:r>
          </w:p>
          <w:p w:rsidR="001478C0" w:rsidRDefault="001478C0" w:rsidP="003B315F">
            <w:pPr>
              <w:pStyle w:val="ad"/>
              <w:rPr>
                <w:rFonts w:ascii="Times New Roman" w:hAnsi="Times New Roman" w:cs="Times New Roman"/>
                <w:sz w:val="20"/>
                <w:szCs w:val="20"/>
                <w:lang w:val="tt-RU" w:eastAsia="ru-RU"/>
              </w:rPr>
            </w:pPr>
            <w:r w:rsidRPr="00E70A8B">
              <w:rPr>
                <w:rFonts w:ascii="Times New Roman" w:hAnsi="Times New Roman" w:cs="Times New Roman"/>
                <w:sz w:val="20"/>
                <w:szCs w:val="20"/>
                <w:lang w:val="tt-RU" w:eastAsia="ru-RU"/>
              </w:rPr>
              <w:t xml:space="preserve">социаль хезмәт күрсәтүләр белән тәэмин </w:t>
            </w:r>
          </w:p>
          <w:p w:rsidR="001478C0" w:rsidRDefault="001478C0" w:rsidP="003B315F">
            <w:pPr>
              <w:pStyle w:val="ad"/>
              <w:rPr>
                <w:rFonts w:ascii="Times New Roman" w:hAnsi="Times New Roman" w:cs="Times New Roman"/>
                <w:sz w:val="20"/>
                <w:szCs w:val="20"/>
                <w:lang w:val="tt-RU" w:eastAsia="ru-RU"/>
              </w:rPr>
            </w:pPr>
            <w:r w:rsidRPr="00E70A8B">
              <w:rPr>
                <w:rFonts w:ascii="Times New Roman" w:hAnsi="Times New Roman" w:cs="Times New Roman"/>
                <w:sz w:val="20"/>
                <w:szCs w:val="20"/>
                <w:lang w:val="tt-RU" w:eastAsia="ru-RU"/>
              </w:rPr>
              <w:t xml:space="preserve">ителешнең социаль гарантияләре дәрәҗәсен </w:t>
            </w:r>
          </w:p>
          <w:p w:rsidR="001478C0" w:rsidRDefault="001478C0" w:rsidP="003B315F">
            <w:pPr>
              <w:pStyle w:val="ad"/>
              <w:rPr>
                <w:rFonts w:ascii="Times New Roman" w:hAnsi="Times New Roman" w:cs="Times New Roman"/>
                <w:sz w:val="20"/>
                <w:szCs w:val="20"/>
                <w:lang w:val="tt-RU" w:eastAsia="ru-RU"/>
              </w:rPr>
            </w:pPr>
            <w:r w:rsidRPr="00E70A8B">
              <w:rPr>
                <w:rFonts w:ascii="Times New Roman" w:hAnsi="Times New Roman" w:cs="Times New Roman"/>
                <w:sz w:val="20"/>
                <w:szCs w:val="20"/>
                <w:lang w:val="tt-RU" w:eastAsia="ru-RU"/>
              </w:rPr>
              <w:t>билгеләү турында"2009 елның 26 гыйнварындагы</w:t>
            </w:r>
          </w:p>
          <w:p w:rsidR="001478C0" w:rsidRPr="00E70A8B" w:rsidRDefault="001478C0" w:rsidP="003B315F">
            <w:pPr>
              <w:pStyle w:val="ad"/>
              <w:rPr>
                <w:rFonts w:ascii="Times New Roman" w:hAnsi="Times New Roman" w:cs="Times New Roman"/>
                <w:sz w:val="20"/>
                <w:szCs w:val="20"/>
                <w:lang w:val="tt-RU" w:eastAsia="ru-RU"/>
              </w:rPr>
            </w:pPr>
            <w:r w:rsidRPr="00E70A8B">
              <w:rPr>
                <w:rFonts w:ascii="Times New Roman" w:hAnsi="Times New Roman" w:cs="Times New Roman"/>
                <w:sz w:val="20"/>
                <w:szCs w:val="20"/>
                <w:lang w:val="tt-RU" w:eastAsia="ru-RU"/>
              </w:rPr>
              <w:t xml:space="preserve"> 42 номерлы карары нигезендә</w:t>
            </w:r>
          </w:p>
        </w:tc>
        <w:tc>
          <w:tcPr>
            <w:tcW w:w="4045" w:type="dxa"/>
            <w:vMerge w:val="restart"/>
            <w:tcBorders>
              <w:left w:val="single" w:sz="4" w:space="0" w:color="auto"/>
              <w:right w:val="single" w:sz="4" w:space="0" w:color="000000"/>
            </w:tcBorders>
          </w:tcPr>
          <w:p w:rsidR="001478C0" w:rsidRPr="00E70A8B" w:rsidRDefault="001478C0" w:rsidP="003B315F">
            <w:pPr>
              <w:pStyle w:val="ad"/>
              <w:jc w:val="both"/>
              <w:rPr>
                <w:rFonts w:ascii="Times New Roman" w:hAnsi="Times New Roman" w:cs="Times New Roman"/>
                <w:sz w:val="20"/>
                <w:szCs w:val="20"/>
                <w:lang w:val="tt-RU" w:eastAsia="ru-RU"/>
              </w:rPr>
            </w:pPr>
          </w:p>
        </w:tc>
      </w:tr>
      <w:tr w:rsidR="001478C0" w:rsidRPr="00E70A8B" w:rsidTr="003B315F">
        <w:trPr>
          <w:trHeight w:hRule="exact" w:val="1590"/>
        </w:trPr>
        <w:tc>
          <w:tcPr>
            <w:tcW w:w="1423"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Интернат-оешмалар</w:t>
            </w:r>
          </w:p>
        </w:tc>
        <w:tc>
          <w:tcPr>
            <w:tcW w:w="1134"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1 урын</w:t>
            </w:r>
          </w:p>
        </w:tc>
        <w:tc>
          <w:tcPr>
            <w:tcW w:w="1559"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Бирем буенча проектлау, 0,6 ким булмаска тиеш</w:t>
            </w:r>
          </w:p>
        </w:tc>
        <w:tc>
          <w:tcPr>
            <w:tcW w:w="1701"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 xml:space="preserve">Сыйдырышлыгы: </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200-300 урын-70;</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300-500 урын-65;</w:t>
            </w:r>
          </w:p>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500 һәм аннан күбрәк урын-45</w:t>
            </w:r>
          </w:p>
        </w:tc>
        <w:tc>
          <w:tcPr>
            <w:tcW w:w="4885" w:type="dxa"/>
            <w:tcBorders>
              <w:top w:val="single" w:sz="4" w:space="0" w:color="000000"/>
              <w:left w:val="single" w:sz="4" w:space="0" w:color="000000"/>
              <w:bottom w:val="single" w:sz="4" w:space="0" w:color="000000"/>
              <w:right w:val="single" w:sz="4" w:space="0" w:color="auto"/>
            </w:tcBorders>
          </w:tcPr>
          <w:p w:rsidR="001478C0" w:rsidRDefault="001478C0" w:rsidP="003B315F">
            <w:pPr>
              <w:pStyle w:val="ad"/>
              <w:rPr>
                <w:rFonts w:ascii="Times New Roman" w:hAnsi="Times New Roman" w:cs="Times New Roman"/>
                <w:sz w:val="20"/>
                <w:szCs w:val="20"/>
                <w:lang w:val="tt-RU" w:eastAsia="ru-RU"/>
              </w:rPr>
            </w:pPr>
            <w:r w:rsidRPr="00D11046">
              <w:rPr>
                <w:rFonts w:ascii="Times New Roman" w:hAnsi="Times New Roman" w:cs="Times New Roman"/>
                <w:sz w:val="20"/>
                <w:szCs w:val="20"/>
                <w:lang w:eastAsia="ru-RU"/>
              </w:rPr>
              <w:t xml:space="preserve">Интернат бинасын (йокы корпусын) </w:t>
            </w:r>
          </w:p>
          <w:p w:rsidR="001478C0" w:rsidRPr="00E70A8B" w:rsidRDefault="001478C0" w:rsidP="003B315F">
            <w:pPr>
              <w:pStyle w:val="ad"/>
              <w:rPr>
                <w:rFonts w:ascii="Times New Roman" w:hAnsi="Times New Roman" w:cs="Times New Roman"/>
                <w:sz w:val="20"/>
                <w:szCs w:val="20"/>
                <w:lang w:val="tt-RU" w:eastAsia="ru-RU"/>
              </w:rPr>
            </w:pPr>
            <w:r>
              <w:rPr>
                <w:rFonts w:ascii="Times New Roman" w:hAnsi="Times New Roman" w:cs="Times New Roman"/>
                <w:sz w:val="20"/>
                <w:szCs w:val="20"/>
                <w:lang w:val="tt-RU" w:eastAsia="ru-RU"/>
              </w:rPr>
              <w:t xml:space="preserve">интернат оешмасының җир </w:t>
            </w:r>
            <w:r w:rsidRPr="00E70A8B">
              <w:rPr>
                <w:rFonts w:ascii="Times New Roman" w:hAnsi="Times New Roman" w:cs="Times New Roman"/>
                <w:sz w:val="20"/>
                <w:szCs w:val="20"/>
                <w:lang w:val="tt-RU" w:eastAsia="ru-RU"/>
              </w:rPr>
              <w:t>кишәрлегендә урнаштырганда җир кишәрлегенең мәйданын 0,2 гектарга арттырырга кирәк</w:t>
            </w:r>
          </w:p>
        </w:tc>
        <w:tc>
          <w:tcPr>
            <w:tcW w:w="4045" w:type="dxa"/>
            <w:vMerge/>
            <w:tcBorders>
              <w:left w:val="single" w:sz="4" w:space="0" w:color="auto"/>
              <w:right w:val="single" w:sz="4" w:space="0" w:color="000000"/>
            </w:tcBorders>
          </w:tcPr>
          <w:p w:rsidR="001478C0" w:rsidRPr="00E70A8B" w:rsidRDefault="001478C0" w:rsidP="003B315F">
            <w:pPr>
              <w:pStyle w:val="ad"/>
              <w:jc w:val="both"/>
              <w:rPr>
                <w:rFonts w:ascii="Times New Roman" w:hAnsi="Times New Roman" w:cs="Times New Roman"/>
                <w:sz w:val="20"/>
                <w:szCs w:val="20"/>
                <w:lang w:val="tt-RU" w:eastAsia="ru-RU"/>
              </w:rPr>
            </w:pPr>
          </w:p>
        </w:tc>
      </w:tr>
      <w:tr w:rsidR="001478C0" w:rsidRPr="00E70A8B" w:rsidTr="003B315F">
        <w:trPr>
          <w:trHeight w:hRule="exact" w:val="3540"/>
        </w:trPr>
        <w:tc>
          <w:tcPr>
            <w:tcW w:w="1423"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Һөнәри белем бирү оешмалары</w:t>
            </w:r>
          </w:p>
        </w:tc>
        <w:tc>
          <w:tcPr>
            <w:tcW w:w="1134"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1 урын</w:t>
            </w:r>
          </w:p>
        </w:tc>
        <w:tc>
          <w:tcPr>
            <w:tcW w:w="1559"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Бирем буенча проектлау, 3,0 ким булмаска тиеш</w:t>
            </w:r>
          </w:p>
        </w:tc>
        <w:tc>
          <w:tcPr>
            <w:tcW w:w="1701" w:type="dxa"/>
            <w:tcBorders>
              <w:top w:val="single" w:sz="4" w:space="0" w:color="000000"/>
              <w:left w:val="single" w:sz="4" w:space="0" w:color="000000"/>
              <w:bottom w:val="single" w:sz="4" w:space="0" w:color="000000"/>
              <w:right w:val="single" w:sz="4" w:space="0" w:color="000000"/>
            </w:tcBorders>
          </w:tcPr>
          <w:p w:rsidR="001478C0" w:rsidRPr="00D11046" w:rsidRDefault="001478C0" w:rsidP="003B315F">
            <w:pPr>
              <w:pStyle w:val="ad"/>
              <w:jc w:val="both"/>
              <w:rPr>
                <w:rFonts w:ascii="Times New Roman" w:hAnsi="Times New Roman" w:cs="Times New Roman"/>
                <w:sz w:val="20"/>
                <w:szCs w:val="20"/>
                <w:lang w:eastAsia="ru-RU"/>
              </w:rPr>
            </w:pPr>
            <w:r w:rsidRPr="00D11046">
              <w:rPr>
                <w:rFonts w:ascii="Times New Roman" w:hAnsi="Times New Roman" w:cs="Times New Roman"/>
                <w:sz w:val="20"/>
                <w:szCs w:val="20"/>
                <w:lang w:eastAsia="ru-RU"/>
              </w:rPr>
              <w:t>Әлеге кушымтаның 5 нче таблицасы буенча</w:t>
            </w:r>
          </w:p>
        </w:tc>
        <w:tc>
          <w:tcPr>
            <w:tcW w:w="4885" w:type="dxa"/>
            <w:tcBorders>
              <w:top w:val="single" w:sz="4" w:space="0" w:color="000000"/>
              <w:left w:val="single" w:sz="4" w:space="0" w:color="000000"/>
              <w:bottom w:val="single" w:sz="4" w:space="0" w:color="000000"/>
              <w:right w:val="single" w:sz="4" w:space="0" w:color="auto"/>
            </w:tcBorders>
          </w:tcPr>
          <w:p w:rsidR="001478C0" w:rsidRDefault="001478C0" w:rsidP="003B315F">
            <w:pPr>
              <w:pStyle w:val="ad"/>
              <w:rPr>
                <w:rFonts w:ascii="Times New Roman" w:hAnsi="Times New Roman" w:cs="Times New Roman"/>
                <w:sz w:val="20"/>
                <w:szCs w:val="20"/>
                <w:lang w:val="tt-RU" w:eastAsia="ru-RU"/>
              </w:rPr>
            </w:pPr>
            <w:r w:rsidRPr="00D11046">
              <w:rPr>
                <w:rFonts w:ascii="Times New Roman" w:hAnsi="Times New Roman" w:cs="Times New Roman"/>
                <w:sz w:val="20"/>
                <w:szCs w:val="20"/>
                <w:lang w:eastAsia="ru-RU"/>
              </w:rPr>
              <w:t xml:space="preserve">Җир кишәрлекләре авыл җирлекләрендә урнашкан </w:t>
            </w:r>
          </w:p>
          <w:p w:rsidR="001478C0" w:rsidRDefault="001478C0" w:rsidP="003B315F">
            <w:pPr>
              <w:pStyle w:val="ad"/>
              <w:rPr>
                <w:rFonts w:ascii="Times New Roman" w:hAnsi="Times New Roman" w:cs="Times New Roman"/>
                <w:sz w:val="20"/>
                <w:szCs w:val="20"/>
                <w:lang w:val="tt-RU" w:eastAsia="ru-RU"/>
              </w:rPr>
            </w:pPr>
            <w:r w:rsidRPr="00E70A8B">
              <w:rPr>
                <w:rFonts w:ascii="Times New Roman" w:hAnsi="Times New Roman" w:cs="Times New Roman"/>
                <w:sz w:val="20"/>
                <w:szCs w:val="20"/>
                <w:lang w:val="tt-RU" w:eastAsia="ru-RU"/>
              </w:rPr>
              <w:t xml:space="preserve">авыл хуҗалыгы юнәлешендәге уку йортлары өчен </w:t>
            </w:r>
          </w:p>
          <w:p w:rsidR="001478C0" w:rsidRPr="00413EA6" w:rsidRDefault="001478C0" w:rsidP="003B315F">
            <w:pPr>
              <w:pStyle w:val="ad"/>
              <w:rPr>
                <w:rFonts w:ascii="Times New Roman" w:hAnsi="Times New Roman" w:cs="Times New Roman"/>
                <w:sz w:val="20"/>
                <w:szCs w:val="20"/>
                <w:lang w:val="tt-RU" w:eastAsia="ru-RU"/>
              </w:rPr>
            </w:pPr>
            <w:r w:rsidRPr="00413EA6">
              <w:rPr>
                <w:rFonts w:ascii="Times New Roman" w:hAnsi="Times New Roman" w:cs="Times New Roman"/>
                <w:sz w:val="20"/>
                <w:szCs w:val="20"/>
                <w:lang w:val="tt-RU" w:eastAsia="ru-RU"/>
              </w:rPr>
              <w:t>50% ка артырга мөмкин.</w:t>
            </w:r>
          </w:p>
          <w:p w:rsidR="001478C0" w:rsidRPr="00413EA6" w:rsidRDefault="001478C0" w:rsidP="003B315F">
            <w:pPr>
              <w:pStyle w:val="ad"/>
              <w:rPr>
                <w:rFonts w:ascii="Times New Roman" w:hAnsi="Times New Roman" w:cs="Times New Roman"/>
                <w:sz w:val="20"/>
                <w:szCs w:val="20"/>
                <w:lang w:val="tt-RU" w:eastAsia="ru-RU"/>
              </w:rPr>
            </w:pPr>
            <w:r w:rsidRPr="00413EA6">
              <w:rPr>
                <w:rFonts w:ascii="Times New Roman" w:hAnsi="Times New Roman" w:cs="Times New Roman"/>
                <w:sz w:val="20"/>
                <w:szCs w:val="20"/>
                <w:lang w:val="tt-RU" w:eastAsia="ru-RU"/>
              </w:rPr>
              <w:t>Төзекләндерү шартларында гуманитар профильдәге уку йортлары өчен 30% ка кимергә мөмкин.</w:t>
            </w:r>
          </w:p>
          <w:p w:rsidR="001478C0" w:rsidRPr="00413EA6" w:rsidRDefault="001478C0" w:rsidP="003B315F">
            <w:pPr>
              <w:pStyle w:val="ad"/>
              <w:rPr>
                <w:rFonts w:ascii="Times New Roman" w:hAnsi="Times New Roman" w:cs="Times New Roman"/>
                <w:sz w:val="20"/>
                <w:szCs w:val="20"/>
                <w:lang w:val="tt-RU" w:eastAsia="ru-RU"/>
              </w:rPr>
            </w:pPr>
            <w:r w:rsidRPr="00413EA6">
              <w:rPr>
                <w:rFonts w:ascii="Times New Roman" w:hAnsi="Times New Roman" w:cs="Times New Roman"/>
                <w:sz w:val="20"/>
                <w:szCs w:val="20"/>
                <w:lang w:val="tt-RU" w:eastAsia="ru-RU"/>
              </w:rPr>
              <w:t>Һөнәри белем бирү оешмаларының гомуми мәйданының чагыштырма күрсәткечләре нормативлары:</w:t>
            </w:r>
          </w:p>
          <w:p w:rsidR="001478C0" w:rsidRPr="00D11046" w:rsidRDefault="001478C0" w:rsidP="003B315F">
            <w:pPr>
              <w:pStyle w:val="ad"/>
              <w:rPr>
                <w:rFonts w:ascii="Times New Roman" w:hAnsi="Times New Roman" w:cs="Times New Roman"/>
                <w:sz w:val="20"/>
                <w:szCs w:val="20"/>
                <w:lang w:eastAsia="ru-RU"/>
              </w:rPr>
            </w:pPr>
            <w:r w:rsidRPr="00D11046">
              <w:rPr>
                <w:rFonts w:ascii="Times New Roman" w:hAnsi="Times New Roman" w:cs="Times New Roman"/>
                <w:sz w:val="20"/>
                <w:szCs w:val="20"/>
                <w:lang w:eastAsia="ru-RU"/>
              </w:rPr>
              <w:t>һөнәри училищелар өчен 1 укучыга 17,35 кв. метр;</w:t>
            </w:r>
          </w:p>
          <w:p w:rsidR="001478C0" w:rsidRPr="00D11046" w:rsidRDefault="001478C0" w:rsidP="003B315F">
            <w:pPr>
              <w:pStyle w:val="ad"/>
              <w:rPr>
                <w:rFonts w:ascii="Times New Roman" w:hAnsi="Times New Roman" w:cs="Times New Roman"/>
                <w:sz w:val="20"/>
                <w:szCs w:val="20"/>
                <w:lang w:eastAsia="ru-RU"/>
              </w:rPr>
            </w:pPr>
            <w:r w:rsidRPr="00D11046">
              <w:rPr>
                <w:rFonts w:ascii="Times New Roman" w:hAnsi="Times New Roman" w:cs="Times New Roman"/>
                <w:sz w:val="20"/>
                <w:szCs w:val="20"/>
                <w:lang w:eastAsia="ru-RU"/>
              </w:rPr>
              <w:t>һөнәри лицейлар өчен 1 укучыга 22,51 кв. метр</w:t>
            </w:r>
          </w:p>
          <w:p w:rsidR="001478C0" w:rsidRDefault="001478C0" w:rsidP="003B315F">
            <w:pPr>
              <w:pStyle w:val="ad"/>
              <w:rPr>
                <w:rFonts w:ascii="Times New Roman" w:hAnsi="Times New Roman" w:cs="Times New Roman"/>
                <w:sz w:val="20"/>
                <w:szCs w:val="20"/>
                <w:lang w:val="tt-RU" w:eastAsia="ru-RU"/>
              </w:rPr>
            </w:pPr>
            <w:r w:rsidRPr="00D11046">
              <w:rPr>
                <w:rFonts w:ascii="Times New Roman" w:hAnsi="Times New Roman" w:cs="Times New Roman"/>
                <w:sz w:val="20"/>
                <w:szCs w:val="20"/>
                <w:lang w:eastAsia="ru-RU"/>
              </w:rPr>
              <w:t xml:space="preserve">("2019 елга кадәр иҗтимагый инфраструктура, </w:t>
            </w:r>
          </w:p>
          <w:p w:rsidR="001478C0" w:rsidRDefault="001478C0" w:rsidP="003B315F">
            <w:pPr>
              <w:pStyle w:val="ad"/>
              <w:rPr>
                <w:rFonts w:ascii="Times New Roman" w:hAnsi="Times New Roman" w:cs="Times New Roman"/>
                <w:sz w:val="20"/>
                <w:szCs w:val="20"/>
                <w:lang w:val="tt-RU" w:eastAsia="ru-RU"/>
              </w:rPr>
            </w:pPr>
            <w:r w:rsidRPr="00E70A8B">
              <w:rPr>
                <w:rFonts w:ascii="Times New Roman" w:hAnsi="Times New Roman" w:cs="Times New Roman"/>
                <w:sz w:val="20"/>
                <w:szCs w:val="20"/>
                <w:lang w:val="tt-RU" w:eastAsia="ru-RU"/>
              </w:rPr>
              <w:t xml:space="preserve">социаль хезмәт күрсәтүләр белән тәэмин </w:t>
            </w:r>
          </w:p>
          <w:p w:rsidR="001478C0" w:rsidRDefault="001478C0" w:rsidP="003B315F">
            <w:pPr>
              <w:pStyle w:val="ad"/>
              <w:rPr>
                <w:rFonts w:ascii="Times New Roman" w:hAnsi="Times New Roman" w:cs="Times New Roman"/>
                <w:sz w:val="20"/>
                <w:szCs w:val="20"/>
                <w:lang w:val="tt-RU" w:eastAsia="ru-RU"/>
              </w:rPr>
            </w:pPr>
            <w:r w:rsidRPr="00E70A8B">
              <w:rPr>
                <w:rFonts w:ascii="Times New Roman" w:hAnsi="Times New Roman" w:cs="Times New Roman"/>
                <w:sz w:val="20"/>
                <w:szCs w:val="20"/>
                <w:lang w:val="tt-RU" w:eastAsia="ru-RU"/>
              </w:rPr>
              <w:t xml:space="preserve">ителешнең социаль гарантияләре дәрәҗәсен </w:t>
            </w:r>
          </w:p>
          <w:p w:rsidR="001478C0" w:rsidRDefault="001478C0" w:rsidP="003B315F">
            <w:pPr>
              <w:pStyle w:val="ad"/>
              <w:rPr>
                <w:rFonts w:ascii="Times New Roman" w:hAnsi="Times New Roman" w:cs="Times New Roman"/>
                <w:sz w:val="20"/>
                <w:szCs w:val="20"/>
                <w:lang w:val="tt-RU" w:eastAsia="ru-RU"/>
              </w:rPr>
            </w:pPr>
            <w:r w:rsidRPr="00E70A8B">
              <w:rPr>
                <w:rFonts w:ascii="Times New Roman" w:hAnsi="Times New Roman" w:cs="Times New Roman"/>
                <w:sz w:val="20"/>
                <w:szCs w:val="20"/>
                <w:lang w:val="tt-RU" w:eastAsia="ru-RU"/>
              </w:rPr>
              <w:t>билгеләү турында"Татарстан Республикасы Министрлар Кабинетының 26.01.2009 елдагы 42 номерлы</w:t>
            </w:r>
          </w:p>
          <w:p w:rsidR="001478C0" w:rsidRPr="00E70A8B" w:rsidRDefault="001478C0" w:rsidP="003B315F">
            <w:pPr>
              <w:pStyle w:val="ad"/>
              <w:rPr>
                <w:rFonts w:ascii="Times New Roman" w:hAnsi="Times New Roman" w:cs="Times New Roman"/>
                <w:sz w:val="20"/>
                <w:szCs w:val="20"/>
                <w:lang w:val="tt-RU" w:eastAsia="ru-RU"/>
              </w:rPr>
            </w:pPr>
            <w:r w:rsidRPr="00E70A8B">
              <w:rPr>
                <w:rFonts w:ascii="Times New Roman" w:hAnsi="Times New Roman" w:cs="Times New Roman"/>
                <w:sz w:val="20"/>
                <w:szCs w:val="20"/>
                <w:lang w:val="tt-RU" w:eastAsia="ru-RU"/>
              </w:rPr>
              <w:t xml:space="preserve"> карары нигезендә)</w:t>
            </w:r>
          </w:p>
          <w:p w:rsidR="001478C0" w:rsidRPr="00E70A8B" w:rsidRDefault="001478C0" w:rsidP="003B315F">
            <w:pPr>
              <w:pStyle w:val="ad"/>
              <w:jc w:val="both"/>
              <w:rPr>
                <w:rFonts w:ascii="Times New Roman" w:hAnsi="Times New Roman" w:cs="Times New Roman"/>
                <w:sz w:val="20"/>
                <w:szCs w:val="20"/>
                <w:lang w:val="tt-RU" w:eastAsia="ru-RU"/>
              </w:rPr>
            </w:pPr>
          </w:p>
        </w:tc>
        <w:tc>
          <w:tcPr>
            <w:tcW w:w="4045" w:type="dxa"/>
            <w:vMerge/>
            <w:tcBorders>
              <w:left w:val="single" w:sz="4" w:space="0" w:color="auto"/>
              <w:bottom w:val="nil"/>
              <w:right w:val="single" w:sz="4" w:space="0" w:color="000000"/>
            </w:tcBorders>
          </w:tcPr>
          <w:p w:rsidR="001478C0" w:rsidRPr="00E70A8B" w:rsidRDefault="001478C0" w:rsidP="003B315F">
            <w:pPr>
              <w:pStyle w:val="ad"/>
              <w:jc w:val="both"/>
              <w:rPr>
                <w:rFonts w:ascii="Times New Roman" w:hAnsi="Times New Roman" w:cs="Times New Roman"/>
                <w:sz w:val="20"/>
                <w:szCs w:val="20"/>
                <w:lang w:val="tt-RU" w:eastAsia="ru-RU"/>
              </w:rPr>
            </w:pPr>
          </w:p>
        </w:tc>
      </w:tr>
    </w:tbl>
    <w:p w:rsidR="001478C0" w:rsidRPr="00E70A8B" w:rsidRDefault="001478C0" w:rsidP="001478C0">
      <w:pPr>
        <w:pStyle w:val="ad"/>
        <w:jc w:val="both"/>
        <w:rPr>
          <w:rFonts w:ascii="Times New Roman" w:hAnsi="Times New Roman" w:cs="Times New Roman"/>
          <w:sz w:val="20"/>
          <w:szCs w:val="20"/>
          <w:lang w:val="tt-RU" w:eastAsia="ru-RU"/>
        </w:rPr>
      </w:pPr>
    </w:p>
    <w:p w:rsidR="001478C0" w:rsidRPr="00E70A8B" w:rsidRDefault="001478C0" w:rsidP="001478C0">
      <w:pPr>
        <w:pStyle w:val="ad"/>
        <w:jc w:val="both"/>
        <w:rPr>
          <w:rFonts w:ascii="Times New Roman" w:hAnsi="Times New Roman" w:cs="Times New Roman"/>
          <w:sz w:val="20"/>
          <w:szCs w:val="20"/>
          <w:lang w:val="tt-RU" w:eastAsia="ru-RU"/>
        </w:rPr>
      </w:pPr>
    </w:p>
    <w:p w:rsidR="001478C0" w:rsidRPr="00E70A8B" w:rsidRDefault="001478C0" w:rsidP="001478C0">
      <w:pPr>
        <w:pStyle w:val="ad"/>
        <w:jc w:val="both"/>
        <w:rPr>
          <w:rFonts w:ascii="Times New Roman" w:hAnsi="Times New Roman" w:cs="Times New Roman"/>
          <w:sz w:val="20"/>
          <w:szCs w:val="20"/>
          <w:lang w:val="tt-RU" w:eastAsia="ru-RU"/>
        </w:rPr>
      </w:pPr>
    </w:p>
    <w:p w:rsidR="001478C0" w:rsidRPr="00E70A8B" w:rsidRDefault="001478C0" w:rsidP="001478C0">
      <w:pPr>
        <w:pStyle w:val="ad"/>
        <w:jc w:val="both"/>
        <w:rPr>
          <w:rFonts w:ascii="Times New Roman" w:hAnsi="Times New Roman" w:cs="Times New Roman"/>
          <w:sz w:val="20"/>
          <w:szCs w:val="20"/>
          <w:lang w:val="tt-RU" w:eastAsia="ru-RU"/>
        </w:rPr>
      </w:pPr>
    </w:p>
    <w:p w:rsidR="001478C0" w:rsidRPr="00E70A8B" w:rsidRDefault="001478C0" w:rsidP="001478C0">
      <w:pPr>
        <w:pStyle w:val="ad"/>
        <w:jc w:val="both"/>
        <w:rPr>
          <w:rFonts w:ascii="Times New Roman" w:hAnsi="Times New Roman" w:cs="Times New Roman"/>
          <w:sz w:val="27"/>
          <w:szCs w:val="27"/>
          <w:lang w:val="tt-RU" w:eastAsia="ru-RU"/>
        </w:rPr>
      </w:pPr>
    </w:p>
    <w:p w:rsidR="001478C0" w:rsidRPr="00167FB3" w:rsidRDefault="001478C0" w:rsidP="001478C0">
      <w:pPr>
        <w:pStyle w:val="ad"/>
        <w:jc w:val="both"/>
        <w:rPr>
          <w:rFonts w:ascii="Times New Roman" w:hAnsi="Times New Roman" w:cs="Times New Roman"/>
          <w:sz w:val="27"/>
          <w:szCs w:val="27"/>
          <w:lang w:val="tt-RU"/>
        </w:rPr>
      </w:pPr>
    </w:p>
    <w:p w:rsidR="001478C0" w:rsidRPr="00A45AEA" w:rsidRDefault="001478C0" w:rsidP="001478C0">
      <w:pPr>
        <w:rPr>
          <w:lang w:val="tt-RU"/>
        </w:rPr>
      </w:pPr>
    </w:p>
    <w:p w:rsidR="001478C0" w:rsidRPr="00601E58" w:rsidRDefault="001478C0" w:rsidP="001478C0">
      <w:pPr>
        <w:spacing w:after="0" w:line="240" w:lineRule="auto"/>
        <w:rPr>
          <w:rFonts w:ascii="Times New Roman" w:hAnsi="Times New Roman" w:cs="Times New Roman"/>
          <w:sz w:val="24"/>
          <w:szCs w:val="24"/>
          <w:lang w:val="tt-RU"/>
        </w:rPr>
      </w:pPr>
    </w:p>
    <w:p w:rsidR="001478C0" w:rsidRPr="00601E58" w:rsidRDefault="001478C0" w:rsidP="001478C0">
      <w:pPr>
        <w:spacing w:after="0" w:line="240" w:lineRule="auto"/>
        <w:rPr>
          <w:rFonts w:ascii="Times New Roman" w:hAnsi="Times New Roman" w:cs="Times New Roman"/>
          <w:sz w:val="24"/>
          <w:szCs w:val="24"/>
          <w:lang w:val="tt-RU"/>
        </w:rPr>
      </w:pPr>
    </w:p>
    <w:p w:rsidR="001478C0" w:rsidRPr="00D41DB4" w:rsidRDefault="001478C0" w:rsidP="001478C0">
      <w:pPr>
        <w:pStyle w:val="a3"/>
        <w:kinsoku w:val="0"/>
        <w:overflowPunct w:val="0"/>
        <w:spacing w:line="249" w:lineRule="auto"/>
        <w:ind w:left="0" w:right="215" w:firstLine="0"/>
        <w:rPr>
          <w:sz w:val="18"/>
          <w:szCs w:val="18"/>
          <w:lang w:val="tt-RU"/>
        </w:rPr>
        <w:sectPr w:rsidR="001478C0" w:rsidRPr="00D41DB4" w:rsidSect="00D11046">
          <w:type w:val="continuous"/>
          <w:pgSz w:w="11910" w:h="16840"/>
          <w:pgMar w:top="960" w:right="853" w:bottom="280" w:left="709" w:header="756" w:footer="0" w:gutter="0"/>
          <w:cols w:space="720"/>
          <w:noEndnote/>
        </w:sectPr>
      </w:pPr>
    </w:p>
    <w:p w:rsidR="001478C0" w:rsidRPr="00AB5051" w:rsidRDefault="001478C0" w:rsidP="001478C0">
      <w:pPr>
        <w:rPr>
          <w:lang w:val="tt-RU"/>
        </w:rPr>
      </w:pPr>
    </w:p>
    <w:tbl>
      <w:tblPr>
        <w:tblW w:w="0" w:type="auto"/>
        <w:tblInd w:w="122" w:type="dxa"/>
        <w:tblLayout w:type="fixed"/>
        <w:tblCellMar>
          <w:left w:w="0" w:type="dxa"/>
          <w:right w:w="0" w:type="dxa"/>
        </w:tblCellMar>
        <w:tblLook w:val="0000" w:firstRow="0" w:lastRow="0" w:firstColumn="0" w:lastColumn="0" w:noHBand="0" w:noVBand="0"/>
      </w:tblPr>
      <w:tblGrid>
        <w:gridCol w:w="2435"/>
        <w:gridCol w:w="1984"/>
        <w:gridCol w:w="2791"/>
        <w:gridCol w:w="3121"/>
        <w:gridCol w:w="5631"/>
      </w:tblGrid>
      <w:tr w:rsidR="001478C0" w:rsidTr="003B315F">
        <w:trPr>
          <w:trHeight w:hRule="exact" w:val="297"/>
        </w:trPr>
        <w:tc>
          <w:tcPr>
            <w:tcW w:w="15962" w:type="dxa"/>
            <w:gridSpan w:val="5"/>
            <w:tcBorders>
              <w:top w:val="single" w:sz="4" w:space="0" w:color="000000"/>
              <w:left w:val="single" w:sz="4" w:space="0" w:color="000000"/>
              <w:right w:val="single" w:sz="4" w:space="0" w:color="000000"/>
            </w:tcBorders>
          </w:tcPr>
          <w:p w:rsidR="001478C0" w:rsidRPr="00AE349C" w:rsidRDefault="001478C0" w:rsidP="003B315F">
            <w:pPr>
              <w:pStyle w:val="a3"/>
              <w:kinsoku w:val="0"/>
              <w:overflowPunct w:val="0"/>
              <w:ind w:left="0" w:firstLine="0"/>
              <w:rPr>
                <w:b/>
                <w:sz w:val="20"/>
                <w:szCs w:val="20"/>
              </w:rPr>
            </w:pPr>
            <w:r w:rsidRPr="00AE349C">
              <w:rPr>
                <w:b/>
                <w:bCs/>
                <w:sz w:val="23"/>
                <w:szCs w:val="23"/>
              </w:rPr>
              <w:t xml:space="preserve">2. </w:t>
            </w:r>
            <w:r w:rsidRPr="00C42238">
              <w:rPr>
                <w:b/>
              </w:rPr>
              <w:t>Медицина оешмалары һәм социаль хезмәт күрсәтү оешмалары</w:t>
            </w:r>
          </w:p>
          <w:p w:rsidR="001478C0" w:rsidRDefault="001478C0" w:rsidP="003B315F"/>
        </w:tc>
      </w:tr>
      <w:tr w:rsidR="001478C0" w:rsidTr="003B315F">
        <w:trPr>
          <w:trHeight w:hRule="exact" w:val="297"/>
        </w:trPr>
        <w:tc>
          <w:tcPr>
            <w:tcW w:w="2435" w:type="dxa"/>
            <w:vMerge w:val="restart"/>
            <w:tcBorders>
              <w:top w:val="single" w:sz="4" w:space="0" w:color="000000"/>
              <w:left w:val="single" w:sz="4" w:space="0" w:color="000000"/>
              <w:right w:val="single" w:sz="4" w:space="0" w:color="000000"/>
            </w:tcBorders>
          </w:tcPr>
          <w:p w:rsidR="001478C0" w:rsidRPr="00C42238" w:rsidRDefault="001478C0" w:rsidP="003B315F">
            <w:pPr>
              <w:pStyle w:val="TableParagraph"/>
              <w:kinsoku w:val="0"/>
              <w:overflowPunct w:val="0"/>
              <w:spacing w:line="259" w:lineRule="exact"/>
              <w:ind w:left="64"/>
              <w:rPr>
                <w:sz w:val="23"/>
                <w:szCs w:val="23"/>
              </w:rPr>
            </w:pPr>
            <w:r w:rsidRPr="00C42238">
              <w:rPr>
                <w:sz w:val="23"/>
                <w:szCs w:val="23"/>
              </w:rPr>
              <w:t>Яке фельдшеры</w:t>
            </w:r>
          </w:p>
          <w:p w:rsidR="001478C0" w:rsidRPr="00C42238" w:rsidRDefault="001478C0" w:rsidP="003B315F">
            <w:pPr>
              <w:pStyle w:val="TableParagraph"/>
              <w:kinsoku w:val="0"/>
              <w:overflowPunct w:val="0"/>
              <w:spacing w:line="259" w:lineRule="exact"/>
              <w:ind w:left="64"/>
              <w:rPr>
                <w:sz w:val="23"/>
                <w:szCs w:val="23"/>
              </w:rPr>
            </w:pPr>
            <w:r w:rsidRPr="00C42238">
              <w:rPr>
                <w:sz w:val="23"/>
                <w:szCs w:val="23"/>
              </w:rPr>
              <w:t>фельдшер-акушер</w:t>
            </w:r>
          </w:p>
          <w:p w:rsidR="001478C0" w:rsidRPr="00C45627" w:rsidRDefault="001478C0" w:rsidP="003B315F">
            <w:pPr>
              <w:pStyle w:val="TableParagraph"/>
              <w:kinsoku w:val="0"/>
              <w:overflowPunct w:val="0"/>
              <w:spacing w:before="6"/>
              <w:ind w:left="64"/>
              <w:rPr>
                <w:lang w:val="tt-RU"/>
              </w:rPr>
            </w:pPr>
            <w:r w:rsidRPr="00C42238">
              <w:rPr>
                <w:sz w:val="23"/>
                <w:szCs w:val="23"/>
              </w:rPr>
              <w:t>нокта</w:t>
            </w:r>
          </w:p>
        </w:tc>
        <w:tc>
          <w:tcPr>
            <w:tcW w:w="1984"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302"/>
            </w:pPr>
            <w:r>
              <w:rPr>
                <w:sz w:val="23"/>
                <w:szCs w:val="23"/>
              </w:rPr>
              <w:t>1объект</w:t>
            </w:r>
          </w:p>
        </w:tc>
        <w:tc>
          <w:tcPr>
            <w:tcW w:w="2791" w:type="dxa"/>
            <w:tcBorders>
              <w:top w:val="single" w:sz="4" w:space="0" w:color="000000"/>
              <w:left w:val="single" w:sz="4" w:space="0" w:color="000000"/>
              <w:bottom w:val="nil"/>
              <w:right w:val="single" w:sz="4" w:space="0" w:color="000000"/>
            </w:tcBorders>
          </w:tcPr>
          <w:p w:rsidR="001478C0" w:rsidRPr="00242F4B" w:rsidRDefault="001478C0" w:rsidP="003B315F">
            <w:pPr>
              <w:jc w:val="center"/>
            </w:pPr>
            <w:r w:rsidRPr="00242F4B">
              <w:t>Бирем буенча:</w:t>
            </w:r>
          </w:p>
        </w:tc>
        <w:tc>
          <w:tcPr>
            <w:tcW w:w="3121"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right="1"/>
              <w:jc w:val="center"/>
            </w:pPr>
            <w:r>
              <w:rPr>
                <w:sz w:val="23"/>
                <w:szCs w:val="23"/>
              </w:rPr>
              <w:t>0,2га</w:t>
            </w:r>
          </w:p>
        </w:tc>
        <w:tc>
          <w:tcPr>
            <w:tcW w:w="5631" w:type="dxa"/>
            <w:vMerge w:val="restart"/>
            <w:tcBorders>
              <w:top w:val="single" w:sz="4" w:space="0" w:color="000000"/>
              <w:left w:val="single" w:sz="4" w:space="0" w:color="000000"/>
              <w:bottom w:val="single" w:sz="4" w:space="0" w:color="000000"/>
              <w:right w:val="single" w:sz="4" w:space="0" w:color="000000"/>
            </w:tcBorders>
          </w:tcPr>
          <w:p w:rsidR="001478C0" w:rsidRPr="00D757EA" w:rsidRDefault="001478C0" w:rsidP="003B315F">
            <w:pPr>
              <w:rPr>
                <w:lang w:val="tt-RU"/>
              </w:rPr>
            </w:pPr>
            <w:r>
              <w:rPr>
                <w:lang w:val="tt-RU"/>
              </w:rPr>
              <w:t xml:space="preserve">  Кушылып корылган корылма</w:t>
            </w:r>
          </w:p>
        </w:tc>
      </w:tr>
      <w:tr w:rsidR="001478C0" w:rsidTr="003B315F">
        <w:trPr>
          <w:trHeight w:val="522"/>
        </w:trPr>
        <w:tc>
          <w:tcPr>
            <w:tcW w:w="2435" w:type="dxa"/>
            <w:vMerge/>
            <w:tcBorders>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ind w:left="64"/>
            </w:pPr>
          </w:p>
        </w:tc>
        <w:tc>
          <w:tcPr>
            <w:tcW w:w="198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64"/>
            </w:pPr>
          </w:p>
        </w:tc>
        <w:tc>
          <w:tcPr>
            <w:tcW w:w="2791" w:type="dxa"/>
            <w:tcBorders>
              <w:top w:val="nil"/>
              <w:left w:val="single" w:sz="4" w:space="0" w:color="000000"/>
              <w:bottom w:val="single" w:sz="4" w:space="0" w:color="000000"/>
              <w:right w:val="single" w:sz="4" w:space="0" w:color="000000"/>
            </w:tcBorders>
          </w:tcPr>
          <w:p w:rsidR="001478C0" w:rsidRDefault="001478C0" w:rsidP="003B315F">
            <w:pPr>
              <w:jc w:val="center"/>
            </w:pPr>
            <w:r w:rsidRPr="00242F4B">
              <w:t>проектлау</w:t>
            </w: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837"/>
            </w:pP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837"/>
            </w:pPr>
          </w:p>
        </w:tc>
      </w:tr>
      <w:tr w:rsidR="001478C0" w:rsidRPr="00EA2D35" w:rsidTr="003B315F">
        <w:trPr>
          <w:trHeight w:hRule="exact" w:val="591"/>
        </w:trPr>
        <w:tc>
          <w:tcPr>
            <w:tcW w:w="2435" w:type="dxa"/>
            <w:vMerge w:val="restart"/>
            <w:tcBorders>
              <w:top w:val="single" w:sz="4" w:space="0" w:color="000000"/>
              <w:left w:val="single" w:sz="4" w:space="0" w:color="000000"/>
              <w:bottom w:val="single" w:sz="4" w:space="0" w:color="000000"/>
              <w:right w:val="single" w:sz="4" w:space="0" w:color="000000"/>
            </w:tcBorders>
          </w:tcPr>
          <w:p w:rsidR="001478C0" w:rsidRPr="009E3DFF" w:rsidRDefault="001478C0" w:rsidP="003B315F">
            <w:pPr>
              <w:pStyle w:val="TableParagraph"/>
              <w:kinsoku w:val="0"/>
              <w:overflowPunct w:val="0"/>
              <w:spacing w:line="259" w:lineRule="exact"/>
              <w:ind w:left="64"/>
              <w:rPr>
                <w:lang w:val="en-US"/>
              </w:rPr>
            </w:pPr>
            <w:r>
              <w:rPr>
                <w:sz w:val="23"/>
                <w:szCs w:val="23"/>
                <w:lang w:val="tt-RU"/>
              </w:rPr>
              <w:t>Даруханә</w:t>
            </w:r>
          </w:p>
        </w:tc>
        <w:tc>
          <w:tcPr>
            <w:tcW w:w="1984" w:type="dxa"/>
            <w:tcBorders>
              <w:top w:val="single" w:sz="4" w:space="0" w:color="000000"/>
              <w:left w:val="single" w:sz="4" w:space="0" w:color="000000"/>
              <w:bottom w:val="single" w:sz="4" w:space="0" w:color="000000"/>
              <w:right w:val="single" w:sz="4" w:space="0" w:color="000000"/>
            </w:tcBorders>
          </w:tcPr>
          <w:p w:rsidR="001478C0" w:rsidRDefault="001478C0" w:rsidP="003B315F"/>
        </w:tc>
        <w:tc>
          <w:tcPr>
            <w:tcW w:w="279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9" w:lineRule="auto"/>
              <w:ind w:left="820" w:right="53" w:hanging="768"/>
              <w:jc w:val="center"/>
            </w:pPr>
            <w:r w:rsidRPr="00C42238">
              <w:rPr>
                <w:sz w:val="23"/>
                <w:szCs w:val="23"/>
              </w:rPr>
              <w:t>Бирем буенча проектлау, якынча</w:t>
            </w:r>
          </w:p>
        </w:tc>
        <w:tc>
          <w:tcPr>
            <w:tcW w:w="3121" w:type="dxa"/>
            <w:vMerge w:val="restart"/>
            <w:tcBorders>
              <w:top w:val="single" w:sz="4" w:space="0" w:color="000000"/>
              <w:left w:val="single" w:sz="4" w:space="0" w:color="000000"/>
              <w:bottom w:val="single" w:sz="4" w:space="0" w:color="000000"/>
              <w:right w:val="single" w:sz="4" w:space="0" w:color="000000"/>
            </w:tcBorders>
          </w:tcPr>
          <w:p w:rsidR="001478C0" w:rsidRPr="00F16A48" w:rsidRDefault="001478C0" w:rsidP="003B315F">
            <w:pPr>
              <w:pStyle w:val="TableParagraph"/>
              <w:kinsoku w:val="0"/>
              <w:overflowPunct w:val="0"/>
              <w:spacing w:line="259" w:lineRule="exact"/>
              <w:ind w:left="542"/>
              <w:rPr>
                <w:lang w:val="tt-RU"/>
              </w:rPr>
            </w:pPr>
            <w:r>
              <w:rPr>
                <w:sz w:val="23"/>
                <w:szCs w:val="23"/>
              </w:rPr>
              <w:t>0,2 - 0,3</w:t>
            </w:r>
            <w:r>
              <w:rPr>
                <w:sz w:val="23"/>
                <w:szCs w:val="23"/>
                <w:lang w:val="tt-RU"/>
              </w:rPr>
              <w:t xml:space="preserve">га </w:t>
            </w:r>
            <w:r>
              <w:rPr>
                <w:sz w:val="23"/>
                <w:szCs w:val="23"/>
              </w:rPr>
              <w:t>объект</w:t>
            </w:r>
            <w:r>
              <w:rPr>
                <w:sz w:val="23"/>
                <w:szCs w:val="23"/>
                <w:lang w:val="tt-RU"/>
              </w:rPr>
              <w:t>ка</w:t>
            </w:r>
          </w:p>
        </w:tc>
        <w:tc>
          <w:tcPr>
            <w:tcW w:w="5631" w:type="dxa"/>
            <w:vMerge w:val="restart"/>
            <w:tcBorders>
              <w:top w:val="single" w:sz="4" w:space="0" w:color="000000"/>
              <w:left w:val="single" w:sz="4" w:space="0" w:color="000000"/>
              <w:bottom w:val="single" w:sz="4" w:space="0" w:color="000000"/>
              <w:right w:val="single" w:sz="4" w:space="0" w:color="000000"/>
            </w:tcBorders>
          </w:tcPr>
          <w:p w:rsidR="001478C0" w:rsidRPr="00A770B2" w:rsidRDefault="001478C0" w:rsidP="003B315F">
            <w:pPr>
              <w:pStyle w:val="TableParagraph"/>
              <w:kinsoku w:val="0"/>
              <w:overflowPunct w:val="0"/>
              <w:spacing w:before="6" w:line="249" w:lineRule="auto"/>
              <w:ind w:left="4" w:right="2"/>
              <w:rPr>
                <w:lang w:val="tt-RU"/>
              </w:rPr>
            </w:pPr>
            <w:r w:rsidRPr="00450B41">
              <w:rPr>
                <w:sz w:val="23"/>
                <w:szCs w:val="23"/>
                <w:lang w:val="tt-RU"/>
              </w:rPr>
              <w:t>Бәлки,</w:t>
            </w:r>
            <w:r>
              <w:rPr>
                <w:sz w:val="23"/>
                <w:szCs w:val="23"/>
                <w:lang w:val="tt-RU"/>
              </w:rPr>
              <w:t xml:space="preserve"> а</w:t>
            </w:r>
            <w:r w:rsidRPr="00450B41">
              <w:rPr>
                <w:sz w:val="23"/>
                <w:szCs w:val="23"/>
                <w:lang w:val="tt-RU"/>
              </w:rPr>
              <w:t>выл җирлекләрендә, кагыйдә буларак, амбулаториядә һәм ФАПта</w:t>
            </w:r>
            <w:r>
              <w:rPr>
                <w:sz w:val="23"/>
                <w:szCs w:val="23"/>
                <w:lang w:val="tt-RU"/>
              </w:rPr>
              <w:t xml:space="preserve"> а</w:t>
            </w:r>
          </w:p>
        </w:tc>
      </w:tr>
      <w:tr w:rsidR="001478C0" w:rsidTr="003B315F">
        <w:trPr>
          <w:trHeight w:hRule="exact" w:val="316"/>
        </w:trPr>
        <w:tc>
          <w:tcPr>
            <w:tcW w:w="2435" w:type="dxa"/>
            <w:vMerge/>
            <w:tcBorders>
              <w:top w:val="single" w:sz="4" w:space="0" w:color="000000"/>
              <w:left w:val="single" w:sz="4" w:space="0" w:color="000000"/>
              <w:bottom w:val="single" w:sz="4" w:space="0" w:color="000000"/>
              <w:right w:val="single" w:sz="4" w:space="0" w:color="000000"/>
            </w:tcBorders>
          </w:tcPr>
          <w:p w:rsidR="001478C0" w:rsidRPr="00450B41" w:rsidRDefault="001478C0" w:rsidP="003B315F">
            <w:pPr>
              <w:pStyle w:val="TableParagraph"/>
              <w:kinsoku w:val="0"/>
              <w:overflowPunct w:val="0"/>
              <w:spacing w:before="6" w:line="249" w:lineRule="auto"/>
              <w:ind w:left="4" w:right="2"/>
              <w:rPr>
                <w:lang w:val="tt-RU"/>
              </w:rPr>
            </w:pPr>
          </w:p>
        </w:tc>
        <w:tc>
          <w:tcPr>
            <w:tcW w:w="1984" w:type="dxa"/>
            <w:tcBorders>
              <w:top w:val="single" w:sz="4" w:space="0" w:color="000000"/>
              <w:left w:val="single" w:sz="4" w:space="0" w:color="000000"/>
              <w:bottom w:val="nil"/>
              <w:right w:val="single" w:sz="20" w:space="0" w:color="000000"/>
            </w:tcBorders>
          </w:tcPr>
          <w:p w:rsidR="001478C0" w:rsidRDefault="001478C0" w:rsidP="003B315F">
            <w:pPr>
              <w:pStyle w:val="TableParagraph"/>
              <w:kinsoku w:val="0"/>
              <w:overflowPunct w:val="0"/>
              <w:spacing w:line="259" w:lineRule="exact"/>
              <w:ind w:left="141"/>
            </w:pPr>
            <w:r>
              <w:rPr>
                <w:sz w:val="23"/>
                <w:szCs w:val="23"/>
              </w:rPr>
              <w:t>1учрежде</w:t>
            </w:r>
          </w:p>
        </w:tc>
        <w:tc>
          <w:tcPr>
            <w:tcW w:w="2791" w:type="dxa"/>
            <w:tcBorders>
              <w:top w:val="single" w:sz="4" w:space="0" w:color="000000"/>
              <w:left w:val="single" w:sz="20" w:space="0" w:color="000000"/>
              <w:bottom w:val="nil"/>
              <w:right w:val="single" w:sz="4" w:space="0" w:color="000000"/>
            </w:tcBorders>
          </w:tcPr>
          <w:p w:rsidR="001478C0" w:rsidRPr="00E42C81" w:rsidRDefault="001478C0" w:rsidP="003B315F">
            <w:pPr>
              <w:jc w:val="center"/>
            </w:pPr>
            <w:r w:rsidRPr="00E42C81">
              <w:t>1-6,2 мең сум.</w:t>
            </w: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205"/>
            </w:pP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205"/>
            </w:pPr>
          </w:p>
        </w:tc>
      </w:tr>
      <w:tr w:rsidR="001478C0" w:rsidTr="003B315F">
        <w:trPr>
          <w:trHeight w:hRule="exact" w:val="378"/>
        </w:trPr>
        <w:tc>
          <w:tcPr>
            <w:tcW w:w="243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205"/>
            </w:pPr>
          </w:p>
        </w:tc>
        <w:tc>
          <w:tcPr>
            <w:tcW w:w="1984" w:type="dxa"/>
            <w:tcBorders>
              <w:top w:val="nil"/>
              <w:left w:val="single" w:sz="4" w:space="0" w:color="000000"/>
              <w:bottom w:val="single" w:sz="4" w:space="0" w:color="000000"/>
              <w:right w:val="single" w:sz="20" w:space="0" w:color="000000"/>
            </w:tcBorders>
          </w:tcPr>
          <w:p w:rsidR="001478C0" w:rsidRDefault="001478C0" w:rsidP="003B315F">
            <w:pPr>
              <w:pStyle w:val="TableParagraph"/>
              <w:kinsoku w:val="0"/>
              <w:overflowPunct w:val="0"/>
              <w:spacing w:before="28"/>
              <w:ind w:left="604"/>
            </w:pPr>
            <w:r>
              <w:rPr>
                <w:sz w:val="23"/>
                <w:szCs w:val="23"/>
              </w:rPr>
              <w:t>ние</w:t>
            </w:r>
          </w:p>
        </w:tc>
        <w:tc>
          <w:tcPr>
            <w:tcW w:w="2791" w:type="dxa"/>
            <w:tcBorders>
              <w:top w:val="nil"/>
              <w:left w:val="single" w:sz="20" w:space="0" w:color="000000"/>
              <w:bottom w:val="single" w:sz="4" w:space="0" w:color="000000"/>
              <w:right w:val="single" w:sz="4" w:space="0" w:color="000000"/>
            </w:tcBorders>
          </w:tcPr>
          <w:p w:rsidR="001478C0" w:rsidRDefault="001478C0" w:rsidP="003B315F">
            <w:pPr>
              <w:jc w:val="center"/>
            </w:pPr>
            <w:r w:rsidRPr="00E42C81">
              <w:t>яшәүче</w:t>
            </w: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8"/>
              <w:ind w:left="385"/>
            </w:pP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8"/>
              <w:ind w:left="385"/>
            </w:pPr>
          </w:p>
        </w:tc>
      </w:tr>
      <w:tr w:rsidR="001478C0" w:rsidTr="003B315F">
        <w:trPr>
          <w:trHeight w:hRule="exact" w:val="584"/>
        </w:trPr>
        <w:tc>
          <w:tcPr>
            <w:tcW w:w="243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8"/>
              <w:ind w:left="385"/>
            </w:pPr>
          </w:p>
        </w:tc>
        <w:tc>
          <w:tcPr>
            <w:tcW w:w="1984" w:type="dxa"/>
            <w:tcBorders>
              <w:top w:val="single" w:sz="4" w:space="0" w:color="000000"/>
              <w:left w:val="single" w:sz="4" w:space="0" w:color="000000"/>
              <w:bottom w:val="nil"/>
              <w:right w:val="single" w:sz="20" w:space="0" w:color="000000"/>
            </w:tcBorders>
          </w:tcPr>
          <w:p w:rsidR="001478C0" w:rsidRPr="00A770B2" w:rsidRDefault="001478C0" w:rsidP="003B315F">
            <w:pPr>
              <w:pStyle w:val="TableParagraph"/>
              <w:kinsoku w:val="0"/>
              <w:overflowPunct w:val="0"/>
              <w:spacing w:before="6" w:line="252" w:lineRule="auto"/>
              <w:ind w:right="242"/>
              <w:rPr>
                <w:lang w:val="tt-RU"/>
              </w:rPr>
            </w:pPr>
          </w:p>
        </w:tc>
        <w:tc>
          <w:tcPr>
            <w:tcW w:w="2791" w:type="dxa"/>
            <w:vMerge w:val="restart"/>
            <w:tcBorders>
              <w:top w:val="single" w:sz="4" w:space="0" w:color="000000"/>
              <w:left w:val="single" w:sz="20"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85"/>
            </w:pPr>
            <w:r>
              <w:rPr>
                <w:sz w:val="23"/>
                <w:szCs w:val="23"/>
              </w:rPr>
              <w:t>14,0</w:t>
            </w: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85"/>
            </w:pP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85"/>
            </w:pPr>
          </w:p>
        </w:tc>
      </w:tr>
      <w:tr w:rsidR="001478C0" w:rsidTr="003B315F">
        <w:trPr>
          <w:trHeight w:hRule="exact" w:val="562"/>
        </w:trPr>
        <w:tc>
          <w:tcPr>
            <w:tcW w:w="243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85"/>
            </w:pPr>
          </w:p>
        </w:tc>
        <w:tc>
          <w:tcPr>
            <w:tcW w:w="1984" w:type="dxa"/>
            <w:tcBorders>
              <w:top w:val="nil"/>
              <w:left w:val="single" w:sz="4" w:space="0" w:color="000000"/>
              <w:bottom w:val="single" w:sz="4" w:space="0" w:color="000000"/>
              <w:right w:val="single" w:sz="20" w:space="0" w:color="000000"/>
            </w:tcBorders>
          </w:tcPr>
          <w:p w:rsidR="001478C0" w:rsidRPr="00A770B2" w:rsidRDefault="001478C0" w:rsidP="003B315F">
            <w:pPr>
              <w:pStyle w:val="TableParagraph"/>
              <w:kinsoku w:val="0"/>
              <w:overflowPunct w:val="0"/>
              <w:spacing w:before="5"/>
              <w:rPr>
                <w:lang w:val="tt-RU"/>
              </w:rPr>
            </w:pPr>
            <w:r>
              <w:rPr>
                <w:sz w:val="23"/>
                <w:szCs w:val="23"/>
              </w:rPr>
              <w:t>го</w:t>
            </w:r>
            <w:r>
              <w:rPr>
                <w:sz w:val="23"/>
                <w:szCs w:val="23"/>
                <w:lang w:val="tt-RU"/>
              </w:rPr>
              <w:t>муммәйданның кв.меты</w:t>
            </w:r>
          </w:p>
        </w:tc>
        <w:tc>
          <w:tcPr>
            <w:tcW w:w="2791" w:type="dxa"/>
            <w:vMerge/>
            <w:tcBorders>
              <w:top w:val="single" w:sz="4" w:space="0" w:color="000000"/>
              <w:left w:val="single" w:sz="20" w:space="0" w:color="000000"/>
              <w:bottom w:val="single" w:sz="4" w:space="0" w:color="000000"/>
              <w:right w:val="single" w:sz="4" w:space="0" w:color="000000"/>
            </w:tcBorders>
          </w:tcPr>
          <w:p w:rsidR="001478C0" w:rsidRDefault="001478C0" w:rsidP="003B315F">
            <w:pPr>
              <w:pStyle w:val="TableParagraph"/>
              <w:kinsoku w:val="0"/>
              <w:overflowPunct w:val="0"/>
              <w:spacing w:before="5"/>
              <w:ind w:left="621"/>
            </w:pP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5"/>
              <w:ind w:left="621"/>
            </w:pP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5"/>
              <w:ind w:left="621"/>
            </w:pPr>
          </w:p>
        </w:tc>
      </w:tr>
      <w:tr w:rsidR="001478C0" w:rsidTr="003B315F">
        <w:trPr>
          <w:trHeight w:hRule="exact" w:val="329"/>
        </w:trPr>
        <w:tc>
          <w:tcPr>
            <w:tcW w:w="2435" w:type="dxa"/>
            <w:tcBorders>
              <w:top w:val="single" w:sz="4" w:space="0" w:color="000000"/>
              <w:left w:val="single" w:sz="4" w:space="0" w:color="000000"/>
              <w:bottom w:val="nil"/>
              <w:right w:val="single" w:sz="4" w:space="0" w:color="000000"/>
            </w:tcBorders>
          </w:tcPr>
          <w:p w:rsidR="001478C0" w:rsidRPr="00C45627" w:rsidRDefault="001478C0" w:rsidP="003B315F">
            <w:pPr>
              <w:pStyle w:val="TableParagraph"/>
              <w:kinsoku w:val="0"/>
              <w:overflowPunct w:val="0"/>
              <w:spacing w:line="259" w:lineRule="exact"/>
              <w:ind w:left="-10"/>
              <w:rPr>
                <w:lang w:val="tt-RU"/>
              </w:rPr>
            </w:pPr>
            <w:r>
              <w:rPr>
                <w:lang w:val="tt-RU"/>
              </w:rPr>
              <w:t>Яшьләр эшләре буенча</w:t>
            </w:r>
          </w:p>
        </w:tc>
        <w:tc>
          <w:tcPr>
            <w:tcW w:w="1984"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122"/>
            </w:pPr>
            <w:r>
              <w:rPr>
                <w:sz w:val="23"/>
                <w:szCs w:val="23"/>
              </w:rPr>
              <w:t>кв.метр</w:t>
            </w:r>
          </w:p>
        </w:tc>
        <w:tc>
          <w:tcPr>
            <w:tcW w:w="2791"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right="122"/>
              <w:jc w:val="center"/>
            </w:pPr>
            <w:r>
              <w:rPr>
                <w:sz w:val="23"/>
                <w:szCs w:val="23"/>
              </w:rPr>
              <w:t>25</w:t>
            </w:r>
          </w:p>
        </w:tc>
        <w:tc>
          <w:tcPr>
            <w:tcW w:w="3121"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pPr>
            <w:r w:rsidRPr="00C42238">
              <w:rPr>
                <w:sz w:val="23"/>
                <w:szCs w:val="23"/>
              </w:rPr>
              <w:t>Бирем буенча:</w:t>
            </w:r>
          </w:p>
        </w:tc>
        <w:tc>
          <w:tcPr>
            <w:tcW w:w="5631"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10"/>
            </w:pPr>
            <w:r w:rsidRPr="00C42238">
              <w:rPr>
                <w:sz w:val="23"/>
                <w:szCs w:val="23"/>
              </w:rPr>
              <w:t>Бәлки составында күп профильле учреждениеләр</w:t>
            </w:r>
            <w:r>
              <w:rPr>
                <w:sz w:val="23"/>
                <w:szCs w:val="23"/>
              </w:rPr>
              <w:t>.</w:t>
            </w:r>
          </w:p>
        </w:tc>
      </w:tr>
    </w:tbl>
    <w:p w:rsidR="001478C0" w:rsidRDefault="001478C0" w:rsidP="001478C0">
      <w:pPr>
        <w:rPr>
          <w:lang w:val="tt-RU"/>
        </w:rPr>
      </w:pPr>
    </w:p>
    <w:tbl>
      <w:tblPr>
        <w:tblW w:w="0" w:type="auto"/>
        <w:tblInd w:w="147" w:type="dxa"/>
        <w:tblLayout w:type="fixed"/>
        <w:tblCellMar>
          <w:left w:w="0" w:type="dxa"/>
          <w:right w:w="0" w:type="dxa"/>
        </w:tblCellMar>
        <w:tblLook w:val="0000" w:firstRow="0" w:lastRow="0" w:firstColumn="0" w:lastColumn="0" w:noHBand="0" w:noVBand="0"/>
      </w:tblPr>
      <w:tblGrid>
        <w:gridCol w:w="2490"/>
        <w:gridCol w:w="1904"/>
        <w:gridCol w:w="2777"/>
        <w:gridCol w:w="3120"/>
        <w:gridCol w:w="5631"/>
      </w:tblGrid>
      <w:tr w:rsidR="001478C0" w:rsidRPr="00450B41" w:rsidTr="003B315F">
        <w:trPr>
          <w:trHeight w:hRule="exact" w:val="352"/>
        </w:trPr>
        <w:tc>
          <w:tcPr>
            <w:tcW w:w="2490" w:type="dxa"/>
            <w:vMerge w:val="restart"/>
            <w:tcBorders>
              <w:top w:val="nil"/>
              <w:left w:val="single" w:sz="4" w:space="0" w:color="000000"/>
              <w:bottom w:val="single" w:sz="4" w:space="0" w:color="000000"/>
              <w:right w:val="single" w:sz="4" w:space="0" w:color="000000"/>
            </w:tcBorders>
          </w:tcPr>
          <w:p w:rsidR="001478C0" w:rsidRPr="00450B41" w:rsidRDefault="001478C0" w:rsidP="003B315F">
            <w:pPr>
              <w:rPr>
                <w:lang w:val="tt-RU"/>
              </w:rPr>
            </w:pPr>
            <w:r w:rsidRPr="00450B41">
              <w:rPr>
                <w:lang w:val="tt-RU"/>
              </w:rPr>
              <w:t>органнарны оештыру</w:t>
            </w:r>
          </w:p>
        </w:tc>
        <w:tc>
          <w:tcPr>
            <w:tcW w:w="1904" w:type="dxa"/>
            <w:tcBorders>
              <w:top w:val="nil"/>
              <w:left w:val="single" w:sz="4" w:space="0" w:color="000000"/>
              <w:bottom w:val="single" w:sz="4" w:space="0" w:color="000000"/>
              <w:right w:val="single" w:sz="4" w:space="0" w:color="000000"/>
            </w:tcBorders>
          </w:tcPr>
          <w:p w:rsidR="001478C0" w:rsidRPr="00450B41" w:rsidRDefault="001478C0" w:rsidP="003B315F">
            <w:pPr>
              <w:rPr>
                <w:lang w:val="tt-RU"/>
              </w:rPr>
            </w:pPr>
            <w:r w:rsidRPr="00450B41">
              <w:t>го</w:t>
            </w:r>
            <w:r w:rsidRPr="00450B41">
              <w:rPr>
                <w:lang w:val="tt-RU"/>
              </w:rPr>
              <w:t>муммәйдан</w:t>
            </w:r>
          </w:p>
        </w:tc>
        <w:tc>
          <w:tcPr>
            <w:tcW w:w="2777" w:type="dxa"/>
            <w:tcBorders>
              <w:top w:val="nil"/>
              <w:left w:val="single" w:sz="4" w:space="0" w:color="000000"/>
              <w:bottom w:val="single" w:sz="4" w:space="0" w:color="000000"/>
              <w:right w:val="single" w:sz="4" w:space="0" w:color="000000"/>
            </w:tcBorders>
          </w:tcPr>
          <w:p w:rsidR="001478C0" w:rsidRPr="00450B41" w:rsidRDefault="001478C0" w:rsidP="003B315F"/>
        </w:tc>
        <w:tc>
          <w:tcPr>
            <w:tcW w:w="3120" w:type="dxa"/>
            <w:vMerge w:val="restart"/>
            <w:tcBorders>
              <w:top w:val="nil"/>
              <w:left w:val="single" w:sz="4" w:space="0" w:color="000000"/>
              <w:bottom w:val="single" w:sz="4" w:space="0" w:color="000000"/>
              <w:right w:val="single" w:sz="4" w:space="0" w:color="000000"/>
            </w:tcBorders>
          </w:tcPr>
          <w:p w:rsidR="001478C0" w:rsidRPr="00450B41" w:rsidRDefault="001478C0" w:rsidP="003B315F">
            <w:r w:rsidRPr="00450B41">
              <w:t>проектлау</w:t>
            </w:r>
          </w:p>
        </w:tc>
        <w:tc>
          <w:tcPr>
            <w:tcW w:w="5631" w:type="dxa"/>
            <w:tcBorders>
              <w:top w:val="nil"/>
              <w:left w:val="single" w:sz="4" w:space="0" w:color="000000"/>
              <w:bottom w:val="nil"/>
              <w:right w:val="single" w:sz="4" w:space="0" w:color="000000"/>
            </w:tcBorders>
          </w:tcPr>
          <w:p w:rsidR="001478C0" w:rsidRPr="00450B41" w:rsidRDefault="001478C0" w:rsidP="003B315F">
            <w:r w:rsidRPr="00450B41">
              <w:t>Учреждениене яшьләр сәясәте өлкәсенә кертүнең төп критерие-шөгыльләнүчеләрнең кимендә 50% ы</w:t>
            </w:r>
          </w:p>
        </w:tc>
      </w:tr>
      <w:tr w:rsidR="001478C0" w:rsidRPr="00450B41" w:rsidTr="003B315F">
        <w:trPr>
          <w:trHeight w:hRule="exact" w:val="302"/>
        </w:trPr>
        <w:tc>
          <w:tcPr>
            <w:tcW w:w="2490" w:type="dxa"/>
            <w:vMerge/>
            <w:tcBorders>
              <w:top w:val="nil"/>
              <w:left w:val="single" w:sz="4" w:space="0" w:color="000000"/>
              <w:bottom w:val="single" w:sz="4" w:space="0" w:color="000000"/>
              <w:right w:val="single" w:sz="4" w:space="0" w:color="000000"/>
            </w:tcBorders>
          </w:tcPr>
          <w:p w:rsidR="001478C0" w:rsidRPr="00450B41" w:rsidRDefault="001478C0" w:rsidP="003B315F"/>
        </w:tc>
        <w:tc>
          <w:tcPr>
            <w:tcW w:w="1904" w:type="dxa"/>
            <w:tcBorders>
              <w:top w:val="single" w:sz="4" w:space="0" w:color="000000"/>
              <w:left w:val="single" w:sz="4" w:space="0" w:color="000000"/>
              <w:bottom w:val="nil"/>
              <w:right w:val="single" w:sz="4" w:space="0" w:color="000000"/>
            </w:tcBorders>
          </w:tcPr>
          <w:p w:rsidR="001478C0" w:rsidRPr="00450B41" w:rsidRDefault="001478C0" w:rsidP="003B315F">
            <w:pPr>
              <w:rPr>
                <w:lang w:val="tt-RU"/>
              </w:rPr>
            </w:pPr>
            <w:r w:rsidRPr="00450B41">
              <w:rPr>
                <w:lang w:val="tt-RU"/>
              </w:rPr>
              <w:t>Эш урыны</w:t>
            </w:r>
          </w:p>
        </w:tc>
        <w:tc>
          <w:tcPr>
            <w:tcW w:w="2777" w:type="dxa"/>
            <w:tcBorders>
              <w:top w:val="single" w:sz="4" w:space="0" w:color="000000"/>
              <w:left w:val="single" w:sz="4" w:space="0" w:color="000000"/>
              <w:bottom w:val="nil"/>
              <w:right w:val="single" w:sz="4" w:space="0" w:color="000000"/>
            </w:tcBorders>
          </w:tcPr>
          <w:p w:rsidR="001478C0" w:rsidRPr="00450B41" w:rsidRDefault="001478C0" w:rsidP="003B315F">
            <w:r w:rsidRPr="00450B41">
              <w:t>2 .укытучы, тренер,</w:t>
            </w:r>
          </w:p>
        </w:tc>
        <w:tc>
          <w:tcPr>
            <w:tcW w:w="3120" w:type="dxa"/>
            <w:vMerge/>
            <w:tcBorders>
              <w:top w:val="nil"/>
              <w:left w:val="single" w:sz="4" w:space="0" w:color="000000"/>
              <w:bottom w:val="single" w:sz="4" w:space="0" w:color="000000"/>
              <w:right w:val="single" w:sz="4" w:space="0" w:color="000000"/>
            </w:tcBorders>
          </w:tcPr>
          <w:p w:rsidR="001478C0" w:rsidRPr="00450B41" w:rsidRDefault="001478C0" w:rsidP="003B315F"/>
        </w:tc>
        <w:tc>
          <w:tcPr>
            <w:tcW w:w="5631" w:type="dxa"/>
            <w:tcBorders>
              <w:top w:val="nil"/>
              <w:left w:val="single" w:sz="4" w:space="0" w:color="000000"/>
              <w:bottom w:val="nil"/>
              <w:right w:val="single" w:sz="4" w:space="0" w:color="000000"/>
            </w:tcBorders>
          </w:tcPr>
          <w:p w:rsidR="001478C0" w:rsidRPr="00450B41" w:rsidRDefault="001478C0" w:rsidP="003B315F">
            <w:r w:rsidRPr="00450B41">
              <w:t>бу озак вакытка исәпләнгән нигезендә яшьтә 12 кадәр</w:t>
            </w:r>
          </w:p>
        </w:tc>
      </w:tr>
      <w:tr w:rsidR="001478C0" w:rsidRPr="00450B41" w:rsidTr="003B315F">
        <w:trPr>
          <w:trHeight w:hRule="exact" w:val="426"/>
        </w:trPr>
        <w:tc>
          <w:tcPr>
            <w:tcW w:w="2490" w:type="dxa"/>
            <w:vMerge/>
            <w:tcBorders>
              <w:top w:val="nil"/>
              <w:left w:val="single" w:sz="4" w:space="0" w:color="000000"/>
              <w:bottom w:val="single" w:sz="4" w:space="0" w:color="000000"/>
              <w:right w:val="single" w:sz="4" w:space="0" w:color="000000"/>
            </w:tcBorders>
          </w:tcPr>
          <w:p w:rsidR="001478C0" w:rsidRPr="00450B41" w:rsidRDefault="001478C0" w:rsidP="003B315F"/>
        </w:tc>
        <w:tc>
          <w:tcPr>
            <w:tcW w:w="1904" w:type="dxa"/>
            <w:tcBorders>
              <w:top w:val="nil"/>
              <w:left w:val="single" w:sz="4" w:space="0" w:color="000000"/>
              <w:bottom w:val="single" w:sz="4" w:space="0" w:color="000000"/>
              <w:right w:val="single" w:sz="4" w:space="0" w:color="000000"/>
            </w:tcBorders>
          </w:tcPr>
          <w:p w:rsidR="001478C0" w:rsidRPr="00450B41" w:rsidRDefault="001478C0" w:rsidP="003B315F"/>
        </w:tc>
        <w:tc>
          <w:tcPr>
            <w:tcW w:w="2777" w:type="dxa"/>
            <w:tcBorders>
              <w:top w:val="nil"/>
              <w:left w:val="single" w:sz="4" w:space="0" w:color="000000"/>
              <w:bottom w:val="single" w:sz="4" w:space="0" w:color="000000"/>
              <w:right w:val="single" w:sz="4" w:space="0" w:color="000000"/>
            </w:tcBorders>
          </w:tcPr>
          <w:p w:rsidR="001478C0" w:rsidRPr="00450B41" w:rsidRDefault="001478C0" w:rsidP="003B315F">
            <w:r w:rsidRPr="00450B41">
              <w:t>социаль хезмәткәр һ. б.)</w:t>
            </w:r>
          </w:p>
        </w:tc>
        <w:tc>
          <w:tcPr>
            <w:tcW w:w="3120" w:type="dxa"/>
            <w:vMerge/>
            <w:tcBorders>
              <w:top w:val="nil"/>
              <w:left w:val="single" w:sz="4" w:space="0" w:color="000000"/>
              <w:bottom w:val="single" w:sz="4" w:space="0" w:color="000000"/>
              <w:right w:val="single" w:sz="4" w:space="0" w:color="000000"/>
            </w:tcBorders>
          </w:tcPr>
          <w:p w:rsidR="001478C0" w:rsidRPr="00450B41" w:rsidRDefault="001478C0" w:rsidP="003B315F"/>
        </w:tc>
        <w:tc>
          <w:tcPr>
            <w:tcW w:w="5631" w:type="dxa"/>
            <w:tcBorders>
              <w:top w:val="nil"/>
              <w:left w:val="single" w:sz="4" w:space="0" w:color="000000"/>
              <w:bottom w:val="single" w:sz="4" w:space="0" w:color="000000"/>
              <w:right w:val="single" w:sz="4" w:space="0" w:color="000000"/>
            </w:tcBorders>
          </w:tcPr>
          <w:p w:rsidR="001478C0" w:rsidRPr="00450B41" w:rsidRDefault="001478C0" w:rsidP="003B315F">
            <w:r w:rsidRPr="00450B41">
              <w:t>23 ел</w:t>
            </w:r>
          </w:p>
        </w:tc>
      </w:tr>
      <w:tr w:rsidR="001478C0" w:rsidRPr="00450B41" w:rsidTr="003B315F">
        <w:trPr>
          <w:trHeight w:hRule="exact" w:val="303"/>
        </w:trPr>
        <w:tc>
          <w:tcPr>
            <w:tcW w:w="2490" w:type="dxa"/>
            <w:tcBorders>
              <w:top w:val="single" w:sz="4" w:space="0" w:color="000000"/>
              <w:left w:val="single" w:sz="4" w:space="0" w:color="000000"/>
              <w:bottom w:val="nil"/>
              <w:right w:val="single" w:sz="4" w:space="0" w:color="000000"/>
            </w:tcBorders>
          </w:tcPr>
          <w:p w:rsidR="001478C0" w:rsidRPr="00450B41" w:rsidRDefault="001478C0" w:rsidP="003B315F">
            <w:pPr>
              <w:rPr>
                <w:lang w:val="tt-RU"/>
              </w:rPr>
            </w:pPr>
            <w:r w:rsidRPr="00450B41">
              <w:rPr>
                <w:lang w:val="tt-RU"/>
              </w:rPr>
              <w:t xml:space="preserve">Предприятиеләрнең ял </w:t>
            </w:r>
          </w:p>
          <w:p w:rsidR="001478C0" w:rsidRPr="00450B41" w:rsidRDefault="001478C0" w:rsidP="003B315F">
            <w:pPr>
              <w:rPr>
                <w:lang w:val="tt-RU"/>
              </w:rPr>
            </w:pPr>
          </w:p>
          <w:p w:rsidR="001478C0" w:rsidRPr="00450B41" w:rsidRDefault="001478C0" w:rsidP="003B315F">
            <w:pPr>
              <w:rPr>
                <w:lang w:val="tt-RU"/>
              </w:rPr>
            </w:pPr>
            <w:r w:rsidRPr="00450B41">
              <w:rPr>
                <w:lang w:val="tt-RU"/>
              </w:rPr>
              <w:t xml:space="preserve"> базалары</w:t>
            </w:r>
          </w:p>
          <w:p w:rsidR="001478C0" w:rsidRPr="00450B41" w:rsidRDefault="001478C0" w:rsidP="003B315F">
            <w:pPr>
              <w:rPr>
                <w:lang w:val="tt-RU"/>
              </w:rPr>
            </w:pPr>
            <w:r w:rsidRPr="00450B41">
              <w:rPr>
                <w:lang w:val="tt-RU"/>
              </w:rPr>
              <w:t>оешма һәм оешмалар, МБ</w:t>
            </w:r>
          </w:p>
          <w:p w:rsidR="001478C0" w:rsidRPr="00450B41" w:rsidRDefault="001478C0" w:rsidP="003B315F">
            <w:pPr>
              <w:rPr>
                <w:lang w:val="tt-RU"/>
              </w:rPr>
            </w:pPr>
            <w:r w:rsidRPr="00450B41">
              <w:rPr>
                <w:lang w:val="tt-RU"/>
              </w:rPr>
              <w:t>яшьләр лагерьлары</w:t>
            </w:r>
          </w:p>
          <w:p w:rsidR="001478C0" w:rsidRPr="00450B41" w:rsidRDefault="001478C0" w:rsidP="003B315F">
            <w:pPr>
              <w:rPr>
                <w:lang w:val="tt-RU"/>
              </w:rPr>
            </w:pPr>
            <w:r w:rsidRPr="00450B41">
              <w:rPr>
                <w:lang w:val="tt-RU"/>
              </w:rPr>
              <w:t>оешма һәм оешмалар, МБ</w:t>
            </w:r>
          </w:p>
          <w:p w:rsidR="001478C0" w:rsidRPr="00450B41" w:rsidRDefault="001478C0" w:rsidP="003B315F">
            <w:pPr>
              <w:rPr>
                <w:lang w:val="tt-RU"/>
              </w:rPr>
            </w:pPr>
            <w:r w:rsidRPr="00450B41">
              <w:rPr>
                <w:lang w:val="tt-RU"/>
              </w:rPr>
              <w:t>яшьләр лагерьлары</w:t>
            </w:r>
          </w:p>
        </w:tc>
        <w:tc>
          <w:tcPr>
            <w:tcW w:w="1904" w:type="dxa"/>
            <w:vMerge w:val="restart"/>
            <w:tcBorders>
              <w:top w:val="single" w:sz="4" w:space="0" w:color="000000"/>
              <w:left w:val="single" w:sz="4" w:space="0" w:color="000000"/>
              <w:bottom w:val="single" w:sz="4" w:space="0" w:color="000000"/>
              <w:right w:val="single" w:sz="4" w:space="0" w:color="000000"/>
            </w:tcBorders>
          </w:tcPr>
          <w:p w:rsidR="001478C0" w:rsidRPr="00450B41" w:rsidRDefault="001478C0" w:rsidP="003B315F">
            <w:pPr>
              <w:rPr>
                <w:lang w:val="tt-RU"/>
              </w:rPr>
            </w:pPr>
            <w:r>
              <w:rPr>
                <w:lang w:val="tt-RU"/>
              </w:rPr>
              <w:t xml:space="preserve"> 1</w:t>
            </w:r>
            <w:r w:rsidRPr="00450B41">
              <w:rPr>
                <w:lang w:val="tt-RU"/>
              </w:rPr>
              <w:t>урын</w:t>
            </w:r>
          </w:p>
        </w:tc>
        <w:tc>
          <w:tcPr>
            <w:tcW w:w="2777" w:type="dxa"/>
            <w:tcBorders>
              <w:top w:val="single" w:sz="4" w:space="0" w:color="000000"/>
              <w:left w:val="single" w:sz="4" w:space="0" w:color="000000"/>
              <w:bottom w:val="nil"/>
              <w:right w:val="single" w:sz="4" w:space="0" w:color="000000"/>
            </w:tcBorders>
          </w:tcPr>
          <w:p w:rsidR="001478C0" w:rsidRPr="00450B41" w:rsidRDefault="001478C0" w:rsidP="003B315F">
            <w:r w:rsidRPr="00450B41">
              <w:t>Бирем буенча:</w:t>
            </w:r>
          </w:p>
        </w:tc>
        <w:tc>
          <w:tcPr>
            <w:tcW w:w="3120" w:type="dxa"/>
            <w:vMerge w:val="restart"/>
            <w:tcBorders>
              <w:top w:val="single" w:sz="4" w:space="0" w:color="000000"/>
              <w:left w:val="single" w:sz="4" w:space="0" w:color="000000"/>
              <w:bottom w:val="single" w:sz="4" w:space="0" w:color="000000"/>
              <w:right w:val="single" w:sz="4" w:space="0" w:color="000000"/>
            </w:tcBorders>
          </w:tcPr>
          <w:p w:rsidR="001478C0" w:rsidRPr="00450B41" w:rsidRDefault="001478C0" w:rsidP="003B315F">
            <w:r w:rsidRPr="00450B41">
              <w:t>140 - 160</w:t>
            </w:r>
          </w:p>
        </w:tc>
        <w:tc>
          <w:tcPr>
            <w:tcW w:w="5631" w:type="dxa"/>
            <w:vMerge w:val="restart"/>
            <w:tcBorders>
              <w:top w:val="single" w:sz="4" w:space="0" w:color="000000"/>
              <w:left w:val="single" w:sz="4" w:space="0" w:color="000000"/>
              <w:bottom w:val="single" w:sz="4" w:space="0" w:color="000000"/>
              <w:right w:val="single" w:sz="4" w:space="0" w:color="000000"/>
            </w:tcBorders>
          </w:tcPr>
          <w:p w:rsidR="001478C0" w:rsidRPr="00450B41" w:rsidRDefault="001478C0" w:rsidP="003B315F"/>
        </w:tc>
      </w:tr>
      <w:tr w:rsidR="001478C0" w:rsidRPr="00450B41" w:rsidTr="003B315F">
        <w:trPr>
          <w:trHeight w:hRule="exact" w:val="102"/>
        </w:trPr>
        <w:tc>
          <w:tcPr>
            <w:tcW w:w="2490" w:type="dxa"/>
            <w:tcBorders>
              <w:top w:val="nil"/>
              <w:left w:val="single" w:sz="4" w:space="0" w:color="000000"/>
              <w:bottom w:val="nil"/>
              <w:right w:val="single" w:sz="4" w:space="0" w:color="000000"/>
            </w:tcBorders>
          </w:tcPr>
          <w:p w:rsidR="001478C0" w:rsidRPr="00450B41" w:rsidRDefault="001478C0" w:rsidP="003B315F">
            <w:pPr>
              <w:rPr>
                <w:lang w:val="tt-RU"/>
              </w:rPr>
            </w:pPr>
          </w:p>
        </w:tc>
        <w:tc>
          <w:tcPr>
            <w:tcW w:w="1904" w:type="dxa"/>
            <w:vMerge/>
            <w:tcBorders>
              <w:top w:val="single" w:sz="4" w:space="0" w:color="000000"/>
              <w:left w:val="single" w:sz="4" w:space="0" w:color="000000"/>
              <w:bottom w:val="single" w:sz="4" w:space="0" w:color="000000"/>
              <w:right w:val="single" w:sz="4" w:space="0" w:color="000000"/>
            </w:tcBorders>
          </w:tcPr>
          <w:p w:rsidR="001478C0" w:rsidRPr="00450B41" w:rsidRDefault="001478C0" w:rsidP="003B315F"/>
        </w:tc>
        <w:tc>
          <w:tcPr>
            <w:tcW w:w="2777" w:type="dxa"/>
            <w:vMerge w:val="restart"/>
            <w:tcBorders>
              <w:top w:val="nil"/>
              <w:left w:val="single" w:sz="4" w:space="0" w:color="000000"/>
              <w:bottom w:val="single" w:sz="4" w:space="0" w:color="000000"/>
              <w:right w:val="single" w:sz="4" w:space="0" w:color="000000"/>
            </w:tcBorders>
          </w:tcPr>
          <w:p w:rsidR="001478C0" w:rsidRPr="00450B41" w:rsidRDefault="001478C0" w:rsidP="003B315F">
            <w:r w:rsidRPr="00450B41">
              <w:t>проектлау</w:t>
            </w:r>
          </w:p>
        </w:tc>
        <w:tc>
          <w:tcPr>
            <w:tcW w:w="3120" w:type="dxa"/>
            <w:vMerge/>
            <w:tcBorders>
              <w:top w:val="single" w:sz="4" w:space="0" w:color="000000"/>
              <w:left w:val="single" w:sz="4" w:space="0" w:color="000000"/>
              <w:bottom w:val="single" w:sz="4" w:space="0" w:color="000000"/>
              <w:right w:val="single" w:sz="4" w:space="0" w:color="000000"/>
            </w:tcBorders>
          </w:tcPr>
          <w:p w:rsidR="001478C0" w:rsidRPr="00450B41" w:rsidRDefault="001478C0" w:rsidP="003B315F"/>
        </w:tc>
        <w:tc>
          <w:tcPr>
            <w:tcW w:w="5631" w:type="dxa"/>
            <w:vMerge/>
            <w:tcBorders>
              <w:top w:val="single" w:sz="4" w:space="0" w:color="000000"/>
              <w:left w:val="single" w:sz="4" w:space="0" w:color="000000"/>
              <w:bottom w:val="single" w:sz="4" w:space="0" w:color="000000"/>
              <w:right w:val="single" w:sz="4" w:space="0" w:color="000000"/>
            </w:tcBorders>
          </w:tcPr>
          <w:p w:rsidR="001478C0" w:rsidRPr="00450B41" w:rsidRDefault="001478C0" w:rsidP="003B315F"/>
        </w:tc>
      </w:tr>
      <w:tr w:rsidR="001478C0" w:rsidRPr="00450B41" w:rsidTr="003B315F">
        <w:trPr>
          <w:trHeight w:hRule="exact" w:val="864"/>
        </w:trPr>
        <w:tc>
          <w:tcPr>
            <w:tcW w:w="2490" w:type="dxa"/>
            <w:tcBorders>
              <w:top w:val="nil"/>
              <w:left w:val="single" w:sz="4" w:space="0" w:color="000000"/>
              <w:bottom w:val="single" w:sz="4" w:space="0" w:color="000000"/>
              <w:right w:val="single" w:sz="4" w:space="0" w:color="000000"/>
            </w:tcBorders>
          </w:tcPr>
          <w:p w:rsidR="001478C0" w:rsidRPr="00450B41" w:rsidRDefault="001478C0" w:rsidP="003B315F">
            <w:pPr>
              <w:rPr>
                <w:lang w:val="tt-RU"/>
              </w:rPr>
            </w:pPr>
            <w:r w:rsidRPr="00450B41">
              <w:rPr>
                <w:lang w:val="tt-RU"/>
              </w:rPr>
              <w:t>Базалары оешма һәм оешмалар, МБ яшьләр лагерьлары</w:t>
            </w:r>
          </w:p>
        </w:tc>
        <w:tc>
          <w:tcPr>
            <w:tcW w:w="1904" w:type="dxa"/>
            <w:vMerge/>
            <w:tcBorders>
              <w:top w:val="single" w:sz="4" w:space="0" w:color="000000"/>
              <w:left w:val="single" w:sz="4" w:space="0" w:color="000000"/>
              <w:bottom w:val="single" w:sz="4" w:space="0" w:color="000000"/>
              <w:right w:val="single" w:sz="4" w:space="0" w:color="000000"/>
            </w:tcBorders>
          </w:tcPr>
          <w:p w:rsidR="001478C0" w:rsidRPr="00450B41" w:rsidRDefault="001478C0" w:rsidP="003B315F"/>
        </w:tc>
        <w:tc>
          <w:tcPr>
            <w:tcW w:w="2777" w:type="dxa"/>
            <w:vMerge/>
            <w:tcBorders>
              <w:top w:val="nil"/>
              <w:left w:val="single" w:sz="4" w:space="0" w:color="000000"/>
              <w:bottom w:val="single" w:sz="4" w:space="0" w:color="000000"/>
              <w:right w:val="single" w:sz="4" w:space="0" w:color="000000"/>
            </w:tcBorders>
          </w:tcPr>
          <w:p w:rsidR="001478C0" w:rsidRPr="00450B41" w:rsidRDefault="001478C0" w:rsidP="003B315F"/>
        </w:tc>
        <w:tc>
          <w:tcPr>
            <w:tcW w:w="3120" w:type="dxa"/>
            <w:vMerge/>
            <w:tcBorders>
              <w:top w:val="single" w:sz="4" w:space="0" w:color="000000"/>
              <w:left w:val="single" w:sz="4" w:space="0" w:color="000000"/>
              <w:bottom w:val="single" w:sz="4" w:space="0" w:color="000000"/>
              <w:right w:val="single" w:sz="4" w:space="0" w:color="000000"/>
            </w:tcBorders>
          </w:tcPr>
          <w:p w:rsidR="001478C0" w:rsidRPr="00450B41" w:rsidRDefault="001478C0" w:rsidP="003B315F"/>
        </w:tc>
        <w:tc>
          <w:tcPr>
            <w:tcW w:w="5631" w:type="dxa"/>
            <w:vMerge/>
            <w:tcBorders>
              <w:top w:val="single" w:sz="4" w:space="0" w:color="000000"/>
              <w:left w:val="single" w:sz="4" w:space="0" w:color="000000"/>
              <w:bottom w:val="single" w:sz="4" w:space="0" w:color="000000"/>
              <w:right w:val="single" w:sz="4" w:space="0" w:color="000000"/>
            </w:tcBorders>
          </w:tcPr>
          <w:p w:rsidR="001478C0" w:rsidRPr="00450B41" w:rsidRDefault="001478C0" w:rsidP="003B315F"/>
        </w:tc>
      </w:tr>
      <w:tr w:rsidR="001478C0" w:rsidRPr="00450B41" w:rsidTr="003B315F">
        <w:trPr>
          <w:trHeight w:hRule="exact" w:val="408"/>
        </w:trPr>
        <w:tc>
          <w:tcPr>
            <w:tcW w:w="2490" w:type="dxa"/>
            <w:tcBorders>
              <w:top w:val="single" w:sz="4" w:space="0" w:color="000000"/>
              <w:left w:val="single" w:sz="4" w:space="0" w:color="000000"/>
              <w:bottom w:val="single" w:sz="4" w:space="0" w:color="000000"/>
              <w:right w:val="single" w:sz="4" w:space="0" w:color="000000"/>
            </w:tcBorders>
          </w:tcPr>
          <w:p w:rsidR="001478C0" w:rsidRPr="00450B41" w:rsidRDefault="001478C0" w:rsidP="003B315F">
            <w:pPr>
              <w:rPr>
                <w:lang w:val="tt-RU"/>
              </w:rPr>
            </w:pPr>
            <w:r w:rsidRPr="00450B41">
              <w:rPr>
                <w:lang w:val="tt-RU"/>
              </w:rPr>
              <w:t>Балалар лагерьлары</w:t>
            </w:r>
          </w:p>
        </w:tc>
        <w:tc>
          <w:tcPr>
            <w:tcW w:w="1904" w:type="dxa"/>
            <w:tcBorders>
              <w:top w:val="single" w:sz="4" w:space="0" w:color="000000"/>
              <w:left w:val="single" w:sz="4" w:space="0" w:color="000000"/>
              <w:bottom w:val="single" w:sz="4" w:space="0" w:color="000000"/>
              <w:right w:val="single" w:sz="4" w:space="0" w:color="000000"/>
            </w:tcBorders>
          </w:tcPr>
          <w:p w:rsidR="001478C0" w:rsidRPr="00450B41" w:rsidRDefault="001478C0" w:rsidP="003B315F">
            <w:pPr>
              <w:rPr>
                <w:lang w:val="tt-RU"/>
              </w:rPr>
            </w:pPr>
            <w:r w:rsidRPr="00450B41">
              <w:t>1 урын</w:t>
            </w:r>
          </w:p>
        </w:tc>
        <w:tc>
          <w:tcPr>
            <w:tcW w:w="2777" w:type="dxa"/>
            <w:tcBorders>
              <w:top w:val="single" w:sz="4" w:space="0" w:color="000000"/>
              <w:left w:val="single" w:sz="4" w:space="0" w:color="000000"/>
              <w:bottom w:val="single" w:sz="4" w:space="0" w:color="000000"/>
              <w:right w:val="single" w:sz="4" w:space="0" w:color="000000"/>
            </w:tcBorders>
          </w:tcPr>
          <w:p w:rsidR="001478C0" w:rsidRPr="00450B41" w:rsidRDefault="001478C0" w:rsidP="003B315F">
            <w:r w:rsidRPr="00450B41">
              <w:t>0,05</w:t>
            </w:r>
          </w:p>
        </w:tc>
        <w:tc>
          <w:tcPr>
            <w:tcW w:w="3120" w:type="dxa"/>
            <w:tcBorders>
              <w:top w:val="single" w:sz="4" w:space="0" w:color="000000"/>
              <w:left w:val="single" w:sz="4" w:space="0" w:color="000000"/>
              <w:bottom w:val="single" w:sz="4" w:space="0" w:color="000000"/>
              <w:right w:val="single" w:sz="4" w:space="0" w:color="000000"/>
            </w:tcBorders>
          </w:tcPr>
          <w:p w:rsidR="001478C0" w:rsidRPr="00450B41" w:rsidRDefault="001478C0" w:rsidP="003B315F">
            <w:r w:rsidRPr="00450B41">
              <w:t>150 - 200</w:t>
            </w:r>
          </w:p>
        </w:tc>
        <w:tc>
          <w:tcPr>
            <w:tcW w:w="5631" w:type="dxa"/>
            <w:tcBorders>
              <w:top w:val="single" w:sz="4" w:space="0" w:color="000000"/>
              <w:left w:val="single" w:sz="4" w:space="0" w:color="000000"/>
              <w:bottom w:val="single" w:sz="4" w:space="0" w:color="000000"/>
              <w:right w:val="single" w:sz="4" w:space="0" w:color="000000"/>
            </w:tcBorders>
          </w:tcPr>
          <w:p w:rsidR="001478C0" w:rsidRPr="00450B41" w:rsidRDefault="001478C0" w:rsidP="003B315F"/>
        </w:tc>
      </w:tr>
    </w:tbl>
    <w:p w:rsidR="001478C0" w:rsidRPr="00450B41" w:rsidRDefault="001478C0" w:rsidP="001478C0">
      <w:pPr>
        <w:rPr>
          <w:lang w:val="tt-RU"/>
        </w:rPr>
      </w:pPr>
    </w:p>
    <w:p w:rsidR="001478C0" w:rsidRPr="00450B41" w:rsidRDefault="001478C0" w:rsidP="001478C0">
      <w:pPr>
        <w:rPr>
          <w:lang w:val="tt-RU"/>
        </w:rPr>
      </w:pPr>
    </w:p>
    <w:p w:rsidR="001478C0" w:rsidRDefault="001478C0" w:rsidP="001478C0">
      <w:pPr>
        <w:rPr>
          <w:lang w:val="tt-RU"/>
        </w:rPr>
      </w:pPr>
    </w:p>
    <w:p w:rsidR="001478C0" w:rsidRPr="00D757EA" w:rsidRDefault="001478C0" w:rsidP="001478C0">
      <w:pPr>
        <w:rPr>
          <w:lang w:val="tt-RU"/>
        </w:rPr>
        <w:sectPr w:rsidR="001478C0" w:rsidRPr="00D757EA">
          <w:headerReference w:type="default" r:id="rId42"/>
          <w:pgSz w:w="16840" w:h="11910" w:orient="landscape"/>
          <w:pgMar w:top="560" w:right="320" w:bottom="280" w:left="320" w:header="0" w:footer="0" w:gutter="0"/>
          <w:cols w:space="720" w:equalWidth="0">
            <w:col w:w="16200"/>
          </w:cols>
          <w:noEndnote/>
        </w:sectPr>
      </w:pPr>
    </w:p>
    <w:p w:rsidR="001478C0" w:rsidRDefault="0017164C" w:rsidP="001478C0">
      <w:pPr>
        <w:pStyle w:val="a3"/>
        <w:kinsoku w:val="0"/>
        <w:overflowPunct w:val="0"/>
        <w:spacing w:before="4"/>
        <w:ind w:left="0" w:firstLine="0"/>
        <w:rPr>
          <w:sz w:val="6"/>
          <w:szCs w:val="6"/>
        </w:rPr>
      </w:pPr>
      <w:r>
        <w:rPr>
          <w:noProof/>
        </w:rPr>
        <w:lastRenderedPageBreak/>
        <mc:AlternateContent>
          <mc:Choice Requires="wps">
            <w:drawing>
              <wp:anchor distT="0" distB="0" distL="114300" distR="114300" simplePos="0" relativeHeight="251715584" behindDoc="1" locked="1" layoutInCell="0" allowOverlap="1">
                <wp:simplePos x="0" y="0"/>
                <wp:positionH relativeFrom="page">
                  <wp:posOffset>5151755</wp:posOffset>
                </wp:positionH>
                <wp:positionV relativeFrom="page">
                  <wp:posOffset>257810</wp:posOffset>
                </wp:positionV>
                <wp:extent cx="1677035" cy="608965"/>
                <wp:effectExtent l="0" t="0" r="18415" b="635"/>
                <wp:wrapNone/>
                <wp:docPr id="104" name="Поле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035" cy="608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before="1"/>
                              <w:ind w:left="0" w:firstLine="0"/>
                              <w:rPr>
                                <w:sz w:val="19"/>
                                <w:szCs w:val="19"/>
                              </w:rPr>
                            </w:pPr>
                          </w:p>
                          <w:p w:rsidR="001478C0" w:rsidRDefault="001478C0" w:rsidP="001478C0">
                            <w:pPr>
                              <w:pStyle w:val="a3"/>
                              <w:kinsoku w:val="0"/>
                              <w:overflowPunct w:val="0"/>
                              <w:ind w:left="576" w:firstLine="0"/>
                              <w:rPr>
                                <w:sz w:val="22"/>
                                <w:szCs w:val="22"/>
                              </w:rPr>
                            </w:pPr>
                            <w:r>
                              <w:rPr>
                                <w:sz w:val="22"/>
                                <w:szCs w:val="22"/>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3" o:spid="_x0000_s1028" type="#_x0000_t202" style="position:absolute;margin-left:405.65pt;margin-top:20.3pt;width:132.05pt;height:47.95p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" o:allowincell="f" filled="f" stroked="f">
                <v:textbox inset="0,0,0,0">
                  <w:txbxContent>
                    <w:p w:rsidR="001478C0" w:rsidRDefault="001478C0" w:rsidP="001478C0">
                      <w:pPr>
                        <w:pStyle w:val="a3"/>
                        <w:kinsoku w:val="0"/>
                        <w:overflowPunct w:val="0"/>
                        <w:spacing w:before="1"/>
                        <w:ind w:left="0" w:firstLine="0"/>
                        <w:rPr>
                          <w:sz w:val="19"/>
                          <w:szCs w:val="19"/>
                        </w:rPr>
                      </w:pPr>
                    </w:p>
                    <w:p w:rsidR="001478C0" w:rsidRDefault="001478C0" w:rsidP="001478C0">
                      <w:pPr>
                        <w:pStyle w:val="a3"/>
                        <w:kinsoku w:val="0"/>
                        <w:overflowPunct w:val="0"/>
                        <w:ind w:left="576" w:firstLine="0"/>
                        <w:rPr>
                          <w:sz w:val="22"/>
                          <w:szCs w:val="22"/>
                        </w:rPr>
                      </w:pPr>
                      <w:r>
                        <w:rPr>
                          <w:sz w:val="22"/>
                          <w:szCs w:val="22"/>
                        </w:rPr>
                        <w:t>11</w:t>
                      </w:r>
                    </w:p>
                  </w:txbxContent>
                </v:textbox>
                <w10:wrap anchorx="page" anchory="page"/>
                <w10:anchorlock/>
              </v:shape>
            </w:pict>
          </mc:Fallback>
        </mc:AlternateContent>
      </w:r>
      <w:r>
        <w:rPr>
          <w:noProof/>
        </w:rPr>
        <mc:AlternateContent>
          <mc:Choice Requires="wps">
            <w:drawing>
              <wp:anchor distT="0" distB="0" distL="114300" distR="114300" simplePos="0" relativeHeight="251716608" behindDoc="1" locked="1" layoutInCell="0" allowOverlap="1">
                <wp:simplePos x="0" y="0"/>
                <wp:positionH relativeFrom="page">
                  <wp:posOffset>5151120</wp:posOffset>
                </wp:positionH>
                <wp:positionV relativeFrom="page">
                  <wp:posOffset>257175</wp:posOffset>
                </wp:positionV>
                <wp:extent cx="1677035" cy="608965"/>
                <wp:effectExtent l="0" t="0" r="0" b="635"/>
                <wp:wrapNone/>
                <wp:docPr id="103" name="Полилиния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7035" cy="608965"/>
                        </a:xfrm>
                        <a:custGeom>
                          <a:avLst/>
                          <a:gdLst>
                            <a:gd name="T0" fmla="*/ 0 w 2641"/>
                            <a:gd name="T1" fmla="*/ 958 h 959"/>
                            <a:gd name="T2" fmla="*/ 2640 w 2641"/>
                            <a:gd name="T3" fmla="*/ 958 h 959"/>
                            <a:gd name="T4" fmla="*/ 2640 w 2641"/>
                            <a:gd name="T5" fmla="*/ 0 h 959"/>
                            <a:gd name="T6" fmla="*/ 0 w 2641"/>
                            <a:gd name="T7" fmla="*/ 0 h 959"/>
                            <a:gd name="T8" fmla="*/ 0 w 2641"/>
                            <a:gd name="T9" fmla="*/ 958 h 959"/>
                          </a:gdLst>
                          <a:ahLst/>
                          <a:cxnLst>
                            <a:cxn ang="0">
                              <a:pos x="T0" y="T1"/>
                            </a:cxn>
                            <a:cxn ang="0">
                              <a:pos x="T2" y="T3"/>
                            </a:cxn>
                            <a:cxn ang="0">
                              <a:pos x="T4" y="T5"/>
                            </a:cxn>
                            <a:cxn ang="0">
                              <a:pos x="T6" y="T7"/>
                            </a:cxn>
                            <a:cxn ang="0">
                              <a:pos x="T8" y="T9"/>
                            </a:cxn>
                          </a:cxnLst>
                          <a:rect l="0" t="0" r="r" b="b"/>
                          <a:pathLst>
                            <a:path w="2641" h="959">
                              <a:moveTo>
                                <a:pt x="0" y="958"/>
                              </a:moveTo>
                              <a:lnTo>
                                <a:pt x="2640" y="958"/>
                              </a:lnTo>
                              <a:lnTo>
                                <a:pt x="2640" y="0"/>
                              </a:lnTo>
                              <a:lnTo>
                                <a:pt x="0" y="0"/>
                              </a:lnTo>
                              <a:lnTo>
                                <a:pt x="0" y="958"/>
                              </a:lnTo>
                              <a:close/>
                            </a:path>
                          </a:pathLst>
                        </a:cu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51579" id="Полилиния 103" o:spid="_x0000_s1026" style="position:absolute;margin-left:405.6pt;margin-top:20.25pt;width:132.05pt;height:47.95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41,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" o:allowincell="f" path="m,958r2640,l2640,,,,,958xe" stroked="f">
                <v:path arrowok="t" o:connecttype="custom" o:connectlocs="0,608330;1676400,608330;1676400,0;0,0;0,608330" o:connectangles="0,0,0,0,0"/>
                <w10:wrap anchorx="page" anchory="page"/>
                <w10:anchorlock/>
              </v:shape>
            </w:pict>
          </mc:Fallback>
        </mc:AlternateContent>
      </w:r>
    </w:p>
    <w:p w:rsidR="001478C0" w:rsidRPr="00D757EA" w:rsidRDefault="001478C0" w:rsidP="001478C0">
      <w:pPr>
        <w:rPr>
          <w:lang w:val="tt-RU"/>
        </w:rPr>
        <w:sectPr w:rsidR="001478C0" w:rsidRPr="00D757EA" w:rsidSect="001301E4">
          <w:headerReference w:type="default" r:id="rId43"/>
          <w:pgSz w:w="16840" w:h="11910" w:orient="landscape"/>
          <w:pgMar w:top="284" w:right="320" w:bottom="280" w:left="320" w:header="0" w:footer="0" w:gutter="0"/>
          <w:cols w:space="720"/>
          <w:noEndnote/>
        </w:sectPr>
      </w:pPr>
    </w:p>
    <w:p w:rsidR="001478C0" w:rsidRDefault="0017164C" w:rsidP="001478C0">
      <w:pPr>
        <w:pStyle w:val="a3"/>
        <w:kinsoku w:val="0"/>
        <w:overflowPunct w:val="0"/>
        <w:spacing w:before="11"/>
        <w:ind w:left="0" w:firstLine="0"/>
        <w:rPr>
          <w:sz w:val="6"/>
          <w:szCs w:val="6"/>
        </w:rPr>
      </w:pPr>
      <w:r>
        <w:rPr>
          <w:noProof/>
        </w:rPr>
        <w:lastRenderedPageBreak/>
        <mc:AlternateContent>
          <mc:Choice Requires="wps">
            <w:drawing>
              <wp:anchor distT="0" distB="0" distL="114300" distR="114300" simplePos="0" relativeHeight="251717632" behindDoc="1" locked="1" layoutInCell="0" allowOverlap="1">
                <wp:simplePos x="0" y="0"/>
                <wp:positionH relativeFrom="page">
                  <wp:posOffset>4865370</wp:posOffset>
                </wp:positionH>
                <wp:positionV relativeFrom="page">
                  <wp:posOffset>414655</wp:posOffset>
                </wp:positionV>
                <wp:extent cx="1969770" cy="161925"/>
                <wp:effectExtent l="0" t="0" r="11430" b="9525"/>
                <wp:wrapNone/>
                <wp:docPr id="102"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line="225" w:lineRule="exact"/>
                              <w:ind w:left="1027" w:firstLine="0"/>
                              <w:rPr>
                                <w:sz w:val="22"/>
                                <w:szCs w:val="22"/>
                              </w:rPr>
                            </w:pPr>
                            <w:r>
                              <w:rPr>
                                <w:sz w:val="22"/>
                                <w:szCs w:val="22"/>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1" o:spid="_x0000_s1029" type="#_x0000_t202" style="position:absolute;margin-left:383.1pt;margin-top:32.65pt;width:155.1pt;height:12.7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" o:allowincell="f" filled="f" stroked="f">
                <v:textbox inset="0,0,0,0">
                  <w:txbxContent>
                    <w:p w:rsidR="001478C0" w:rsidRDefault="001478C0" w:rsidP="001478C0">
                      <w:pPr>
                        <w:pStyle w:val="a3"/>
                        <w:kinsoku w:val="0"/>
                        <w:overflowPunct w:val="0"/>
                        <w:spacing w:line="225" w:lineRule="exact"/>
                        <w:ind w:left="1027" w:firstLine="0"/>
                        <w:rPr>
                          <w:sz w:val="22"/>
                          <w:szCs w:val="22"/>
                        </w:rPr>
                      </w:pPr>
                      <w:r>
                        <w:rPr>
                          <w:sz w:val="22"/>
                          <w:szCs w:val="22"/>
                        </w:rPr>
                        <w:t>12</w:t>
                      </w:r>
                    </w:p>
                  </w:txbxContent>
                </v:textbox>
                <w10:wrap anchorx="page" anchory="page"/>
                <w10:anchorlock/>
              </v:shape>
            </w:pict>
          </mc:Fallback>
        </mc:AlternateContent>
      </w:r>
      <w:r>
        <w:rPr>
          <w:noProof/>
        </w:rPr>
        <mc:AlternateContent>
          <mc:Choice Requires="wpg">
            <w:drawing>
              <wp:anchor distT="0" distB="0" distL="114300" distR="114300" simplePos="0" relativeHeight="251718656" behindDoc="1" locked="1" layoutInCell="0" allowOverlap="1">
                <wp:simplePos x="0" y="0"/>
                <wp:positionH relativeFrom="page">
                  <wp:posOffset>4862195</wp:posOffset>
                </wp:positionH>
                <wp:positionV relativeFrom="page">
                  <wp:posOffset>264795</wp:posOffset>
                </wp:positionV>
                <wp:extent cx="1975485" cy="311150"/>
                <wp:effectExtent l="0" t="0" r="5715" b="0"/>
                <wp:wrapNone/>
                <wp:docPr id="99" name="Группа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5485" cy="311150"/>
                          <a:chOff x="7657" y="417"/>
                          <a:chExt cx="3111" cy="490"/>
                        </a:xfrm>
                      </wpg:grpSpPr>
                      <wps:wsp>
                        <wps:cNvPr id="100" name="Freeform 11"/>
                        <wps:cNvSpPr>
                          <a:spLocks/>
                        </wps:cNvSpPr>
                        <wps:spPr bwMode="auto">
                          <a:xfrm>
                            <a:off x="7657" y="417"/>
                            <a:ext cx="3111" cy="317"/>
                          </a:xfrm>
                          <a:custGeom>
                            <a:avLst/>
                            <a:gdLst>
                              <a:gd name="T0" fmla="*/ 0 w 3111"/>
                              <a:gd name="T1" fmla="*/ 316 h 317"/>
                              <a:gd name="T2" fmla="*/ 3110 w 3111"/>
                              <a:gd name="T3" fmla="*/ 316 h 317"/>
                              <a:gd name="T4" fmla="*/ 3110 w 3111"/>
                              <a:gd name="T5" fmla="*/ 0 h 317"/>
                              <a:gd name="T6" fmla="*/ 0 w 3111"/>
                              <a:gd name="T7" fmla="*/ 0 h 317"/>
                              <a:gd name="T8" fmla="*/ 0 w 3111"/>
                              <a:gd name="T9" fmla="*/ 316 h 317"/>
                            </a:gdLst>
                            <a:ahLst/>
                            <a:cxnLst>
                              <a:cxn ang="0">
                                <a:pos x="T0" y="T1"/>
                              </a:cxn>
                              <a:cxn ang="0">
                                <a:pos x="T2" y="T3"/>
                              </a:cxn>
                              <a:cxn ang="0">
                                <a:pos x="T4" y="T5"/>
                              </a:cxn>
                              <a:cxn ang="0">
                                <a:pos x="T6" y="T7"/>
                              </a:cxn>
                              <a:cxn ang="0">
                                <a:pos x="T8" y="T9"/>
                              </a:cxn>
                            </a:cxnLst>
                            <a:rect l="0" t="0" r="r" b="b"/>
                            <a:pathLst>
                              <a:path w="3111" h="317">
                                <a:moveTo>
                                  <a:pt x="0" y="316"/>
                                </a:moveTo>
                                <a:lnTo>
                                  <a:pt x="3110" y="316"/>
                                </a:lnTo>
                                <a:lnTo>
                                  <a:pt x="3110" y="0"/>
                                </a:lnTo>
                                <a:lnTo>
                                  <a:pt x="0" y="0"/>
                                </a:lnTo>
                                <a:lnTo>
                                  <a:pt x="0" y="316"/>
                                </a:lnTo>
                                <a:close/>
                              </a:path>
                            </a:pathLst>
                          </a:custGeom>
                          <a:solidFill>
                            <a:srgbClr val="FFFFFF"/>
                          </a:solidFill>
                          <a:ln>
                            <a:noFill/>
                          </a:ln>
                        </wps:spPr>
                        <wps:bodyPr rot="0" vert="horz" wrap="square" lIns="91440" tIns="45720" rIns="91440" bIns="45720" anchor="t" anchorCtr="0" upright="1">
                          <a:noAutofit/>
                        </wps:bodyPr>
                      </wps:wsp>
                      <wps:wsp>
                        <wps:cNvPr id="101" name="Freeform 12"/>
                        <wps:cNvSpPr>
                          <a:spLocks/>
                        </wps:cNvSpPr>
                        <wps:spPr bwMode="auto">
                          <a:xfrm>
                            <a:off x="7661" y="734"/>
                            <a:ext cx="3102" cy="173"/>
                          </a:xfrm>
                          <a:custGeom>
                            <a:avLst/>
                            <a:gdLst>
                              <a:gd name="T0" fmla="*/ 0 w 3102"/>
                              <a:gd name="T1" fmla="*/ 172 h 173"/>
                              <a:gd name="T2" fmla="*/ 3101 w 3102"/>
                              <a:gd name="T3" fmla="*/ 172 h 173"/>
                              <a:gd name="T4" fmla="*/ 3101 w 3102"/>
                              <a:gd name="T5" fmla="*/ 0 h 173"/>
                              <a:gd name="T6" fmla="*/ 0 w 3102"/>
                              <a:gd name="T7" fmla="*/ 0 h 173"/>
                              <a:gd name="T8" fmla="*/ 0 w 3102"/>
                              <a:gd name="T9" fmla="*/ 172 h 173"/>
                            </a:gdLst>
                            <a:ahLst/>
                            <a:cxnLst>
                              <a:cxn ang="0">
                                <a:pos x="T0" y="T1"/>
                              </a:cxn>
                              <a:cxn ang="0">
                                <a:pos x="T2" y="T3"/>
                              </a:cxn>
                              <a:cxn ang="0">
                                <a:pos x="T4" y="T5"/>
                              </a:cxn>
                              <a:cxn ang="0">
                                <a:pos x="T6" y="T7"/>
                              </a:cxn>
                              <a:cxn ang="0">
                                <a:pos x="T8" y="T9"/>
                              </a:cxn>
                            </a:cxnLst>
                            <a:rect l="0" t="0" r="r" b="b"/>
                            <a:pathLst>
                              <a:path w="3102" h="173">
                                <a:moveTo>
                                  <a:pt x="0" y="172"/>
                                </a:moveTo>
                                <a:lnTo>
                                  <a:pt x="3101" y="172"/>
                                </a:lnTo>
                                <a:lnTo>
                                  <a:pt x="3101" y="0"/>
                                </a:lnTo>
                                <a:lnTo>
                                  <a:pt x="0" y="0"/>
                                </a:lnTo>
                                <a:lnTo>
                                  <a:pt x="0" y="172"/>
                                </a:lnTo>
                                <a:close/>
                              </a:path>
                            </a:pathLst>
                          </a:custGeom>
                          <a:solidFill>
                            <a:srgbClr val="FFFFFF"/>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F21685" id="Группа 99" o:spid="_x0000_s1026" style="position:absolute;margin-left:382.85pt;margin-top:20.85pt;width:155.55pt;height:24.5pt;z-index:-251597824;mso-position-horizontal-relative:page;mso-position-vertical-relative:page" coordorigin="7657,417" coordsize="3111,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" o:allowincell="f">
                <v:shape id="Freeform 11" o:spid="_x0000_s1027" style="position:absolute;left:7657;top:417;width:3111;height:317;visibility:visible;mso-wrap-style:square;v-text-anchor:top" coordsize="3111,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lGcgA&#10;AADcAAAADwAAAGRycy9kb3ducmV2LnhtbESPQWvCQBCF7wX/wzKCl6KbWhFJXUWkSi+lGntob0N2&#10;TKLZ2ZDdmrS/vnMo9DbDe/PeN8t172p1ozZUng08TBJQxLm3FRcG3k+78QJUiMgWa89k4JsCrFeD&#10;uyWm1nd8pFsWCyUhHFI0UMbYpFqHvCSHYeIbYtHOvnUYZW0LbVvsJNzVepokc+2wYmkosaFtSfk1&#10;+3IG9vvP7fPj20d8zQLNZqefbnq5PxgzGvabJ1CR+vhv/rt+sYKfCL48IxPo1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1eUZyAAAANwAAAAPAAAAAAAAAAAAAAAAAJgCAABk&#10;cnMvZG93bnJldi54bWxQSwUGAAAAAAQABAD1AAAAjQMAAAAA&#10;" path="m,316r3110,l3110,,,,,316xe" stroked="f">
                  <v:path arrowok="t" o:connecttype="custom" o:connectlocs="0,316;3110,316;3110,0;0,0;0,316" o:connectangles="0,0,0,0,0"/>
                </v:shape>
                <v:shape id="Freeform 12" o:spid="_x0000_s1028" style="position:absolute;left:7661;top:734;width:3102;height:173;visibility:visible;mso-wrap-style:square;v-text-anchor:top" coordsize="3102,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sY8IA&#10;AADcAAAADwAAAGRycy9kb3ducmV2LnhtbERPzWrCQBC+F3yHZQRvdWOkKtFVSqEh5FCo+gBDdkyC&#10;2dmY3WbTt+8WCr3Nx/c7h9NkOjHS4FrLClbLBARxZXXLtYLr5f15B8J5ZI2dZVLwTQ5Ox9nTATNt&#10;A3/SePa1iCHsMlTQeN9nUrqqIYNuaXviyN3sYNBHONRSDxhiuOlkmiQbabDl2NBgT28NVffzl1Hw&#10;MYVy+xiDTsML53lbbG5rXSq1mE+vexCeJv8v/nMXOs5PVvD7TLxAH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VixjwgAAANwAAAAPAAAAAAAAAAAAAAAAAJgCAABkcnMvZG93&#10;bnJldi54bWxQSwUGAAAAAAQABAD1AAAAhwMAAAAA&#10;" path="m,172r3101,l3101,,,,,172xe" stroked="f">
                  <v:path arrowok="t" o:connecttype="custom" o:connectlocs="0,172;3101,172;3101,0;0,0;0,172" o:connectangles="0,0,0,0,0"/>
                </v:shape>
                <w10:wrap anchorx="page" anchory="page"/>
                <w10:anchorlock/>
              </v:group>
            </w:pict>
          </mc:Fallback>
        </mc:AlternateContent>
      </w:r>
    </w:p>
    <w:tbl>
      <w:tblPr>
        <w:tblW w:w="0" w:type="auto"/>
        <w:tblInd w:w="147" w:type="dxa"/>
        <w:tblLayout w:type="fixed"/>
        <w:tblCellMar>
          <w:left w:w="0" w:type="dxa"/>
          <w:right w:w="0" w:type="dxa"/>
        </w:tblCellMar>
        <w:tblLook w:val="0000" w:firstRow="0" w:lastRow="0" w:firstColumn="0" w:lastColumn="0" w:noHBand="0" w:noVBand="0"/>
      </w:tblPr>
      <w:tblGrid>
        <w:gridCol w:w="2501"/>
        <w:gridCol w:w="1416"/>
        <w:gridCol w:w="3265"/>
        <w:gridCol w:w="3120"/>
        <w:gridCol w:w="5635"/>
      </w:tblGrid>
      <w:tr w:rsidR="001478C0" w:rsidTr="003B315F">
        <w:trPr>
          <w:trHeight w:hRule="exact" w:val="566"/>
        </w:trPr>
        <w:tc>
          <w:tcPr>
            <w:tcW w:w="2501" w:type="dxa"/>
            <w:vMerge w:val="restart"/>
            <w:tcBorders>
              <w:top w:val="single" w:sz="4" w:space="0" w:color="000000"/>
              <w:left w:val="single" w:sz="4" w:space="0" w:color="000000"/>
              <w:bottom w:val="single" w:sz="4" w:space="0" w:color="000000"/>
              <w:right w:val="single" w:sz="4" w:space="0" w:color="000000"/>
            </w:tcBorders>
          </w:tcPr>
          <w:p w:rsidR="001478C0" w:rsidRPr="00CD04A9" w:rsidRDefault="001478C0" w:rsidP="003B315F">
            <w:pPr>
              <w:pStyle w:val="TableParagraph"/>
              <w:kinsoku w:val="0"/>
              <w:overflowPunct w:val="0"/>
              <w:spacing w:line="259" w:lineRule="exact"/>
              <w:ind w:left="4"/>
              <w:rPr>
                <w:lang w:val="tt-RU"/>
              </w:rPr>
            </w:pPr>
            <w:r w:rsidRPr="00CD04A9">
              <w:rPr>
                <w:lang w:val="tt-RU"/>
              </w:rPr>
              <w:t>Туристик кунакханәләр</w:t>
            </w:r>
          </w:p>
        </w:tc>
        <w:tc>
          <w:tcPr>
            <w:tcW w:w="1416" w:type="dxa"/>
            <w:vMerge w:val="restart"/>
            <w:tcBorders>
              <w:top w:val="single" w:sz="4" w:space="0" w:color="000000"/>
              <w:left w:val="single" w:sz="4" w:space="0" w:color="000000"/>
              <w:bottom w:val="single" w:sz="4" w:space="0" w:color="000000"/>
              <w:right w:val="single" w:sz="4" w:space="0" w:color="000000"/>
            </w:tcBorders>
          </w:tcPr>
          <w:p w:rsidR="001478C0" w:rsidRPr="00FA69E4" w:rsidRDefault="001478C0" w:rsidP="003B315F">
            <w:pPr>
              <w:pStyle w:val="TableParagraph"/>
              <w:kinsoku w:val="0"/>
              <w:overflowPunct w:val="0"/>
              <w:spacing w:line="259" w:lineRule="exact"/>
              <w:ind w:left="346"/>
              <w:rPr>
                <w:lang w:val="tt-RU"/>
              </w:rPr>
            </w:pPr>
            <w:r>
              <w:rPr>
                <w:sz w:val="23"/>
                <w:szCs w:val="23"/>
              </w:rPr>
              <w:t xml:space="preserve">1 </w:t>
            </w:r>
            <w:r w:rsidRPr="00FA69E4">
              <w:rPr>
                <w:sz w:val="23"/>
                <w:szCs w:val="23"/>
              </w:rPr>
              <w:t>урын</w:t>
            </w:r>
          </w:p>
        </w:tc>
        <w:tc>
          <w:tcPr>
            <w:tcW w:w="3265"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35" w:lineRule="auto"/>
              <w:ind w:left="586" w:right="49" w:hanging="531"/>
            </w:pPr>
            <w:r w:rsidRPr="000F4891">
              <w:rPr>
                <w:sz w:val="23"/>
                <w:szCs w:val="23"/>
              </w:rPr>
              <w:t>Бирем буенча проектлауга якынча 5-9</w:t>
            </w:r>
          </w:p>
        </w:tc>
        <w:tc>
          <w:tcPr>
            <w:tcW w:w="3120"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0"/>
              <w:jc w:val="center"/>
            </w:pPr>
            <w:r>
              <w:rPr>
                <w:sz w:val="23"/>
                <w:szCs w:val="23"/>
              </w:rPr>
              <w:t>50 - 75</w:t>
            </w:r>
          </w:p>
        </w:tc>
        <w:tc>
          <w:tcPr>
            <w:tcW w:w="5635" w:type="dxa"/>
            <w:tcBorders>
              <w:top w:val="single" w:sz="4" w:space="0" w:color="000000"/>
              <w:left w:val="single" w:sz="4" w:space="0" w:color="000000"/>
              <w:bottom w:val="nil"/>
              <w:right w:val="single" w:sz="4" w:space="0" w:color="000000"/>
            </w:tcBorders>
          </w:tcPr>
          <w:p w:rsidR="001478C0" w:rsidRPr="00AF067F" w:rsidRDefault="001478C0" w:rsidP="003B315F">
            <w:r w:rsidRPr="00AF067F">
              <w:t>Иҗтимагый үзәкләрдә урнашкан туристлык кунакханәләре өчен җир кишәрлекләре күләме.-</w:t>
            </w:r>
          </w:p>
        </w:tc>
      </w:tr>
      <w:tr w:rsidR="001478C0" w:rsidTr="003B315F">
        <w:trPr>
          <w:trHeight w:hRule="exact" w:val="291"/>
        </w:trPr>
        <w:tc>
          <w:tcPr>
            <w:tcW w:w="250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608"/>
                <w:tab w:val="left" w:pos="1938"/>
                <w:tab w:val="left" w:pos="3118"/>
                <w:tab w:val="left" w:pos="4696"/>
                <w:tab w:val="left" w:pos="5025"/>
              </w:tabs>
              <w:kinsoku w:val="0"/>
              <w:overflowPunct w:val="0"/>
              <w:ind w:left="8" w:right="2"/>
            </w:pPr>
          </w:p>
        </w:tc>
        <w:tc>
          <w:tcPr>
            <w:tcW w:w="141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608"/>
                <w:tab w:val="left" w:pos="1938"/>
                <w:tab w:val="left" w:pos="3118"/>
                <w:tab w:val="left" w:pos="4696"/>
                <w:tab w:val="left" w:pos="5025"/>
              </w:tabs>
              <w:kinsoku w:val="0"/>
              <w:overflowPunct w:val="0"/>
              <w:ind w:left="8" w:right="2"/>
            </w:pPr>
          </w:p>
        </w:tc>
        <w:tc>
          <w:tcPr>
            <w:tcW w:w="32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608"/>
                <w:tab w:val="left" w:pos="1938"/>
                <w:tab w:val="left" w:pos="3118"/>
                <w:tab w:val="left" w:pos="4696"/>
                <w:tab w:val="left" w:pos="5025"/>
              </w:tabs>
              <w:kinsoku w:val="0"/>
              <w:overflowPunct w:val="0"/>
              <w:ind w:left="8" w:right="2"/>
            </w:pPr>
          </w:p>
        </w:tc>
        <w:tc>
          <w:tcPr>
            <w:tcW w:w="312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608"/>
                <w:tab w:val="left" w:pos="1938"/>
                <w:tab w:val="left" w:pos="3118"/>
                <w:tab w:val="left" w:pos="4696"/>
                <w:tab w:val="left" w:pos="5025"/>
              </w:tabs>
              <w:kinsoku w:val="0"/>
              <w:overflowPunct w:val="0"/>
              <w:ind w:left="8" w:right="2"/>
            </w:pPr>
          </w:p>
        </w:tc>
        <w:tc>
          <w:tcPr>
            <w:tcW w:w="5635" w:type="dxa"/>
            <w:tcBorders>
              <w:top w:val="nil"/>
              <w:left w:val="single" w:sz="4" w:space="0" w:color="000000"/>
              <w:bottom w:val="nil"/>
              <w:right w:val="single" w:sz="4" w:space="0" w:color="000000"/>
            </w:tcBorders>
          </w:tcPr>
          <w:p w:rsidR="001478C0" w:rsidRPr="00AF067F" w:rsidRDefault="001478C0" w:rsidP="003B315F">
            <w:r w:rsidRPr="00AF067F">
              <w:t>билгеләнгән нормалар буенча кабул итү рөхсәт ителә.</w:t>
            </w:r>
          </w:p>
        </w:tc>
      </w:tr>
      <w:tr w:rsidR="001478C0" w:rsidTr="003B315F">
        <w:trPr>
          <w:trHeight w:hRule="exact" w:val="262"/>
        </w:trPr>
        <w:tc>
          <w:tcPr>
            <w:tcW w:w="250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4"/>
              <w:ind w:left="8"/>
            </w:pPr>
          </w:p>
        </w:tc>
        <w:tc>
          <w:tcPr>
            <w:tcW w:w="141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4"/>
              <w:ind w:left="8"/>
            </w:pPr>
          </w:p>
        </w:tc>
        <w:tc>
          <w:tcPr>
            <w:tcW w:w="32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4"/>
              <w:ind w:left="8"/>
            </w:pPr>
          </w:p>
        </w:tc>
        <w:tc>
          <w:tcPr>
            <w:tcW w:w="312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4"/>
              <w:ind w:left="8"/>
            </w:pPr>
          </w:p>
        </w:tc>
        <w:tc>
          <w:tcPr>
            <w:tcW w:w="5635" w:type="dxa"/>
            <w:tcBorders>
              <w:top w:val="nil"/>
              <w:left w:val="single" w:sz="4" w:space="0" w:color="000000"/>
              <w:bottom w:val="single" w:sz="4" w:space="0" w:color="000000"/>
              <w:right w:val="single" w:sz="4" w:space="0" w:color="000000"/>
            </w:tcBorders>
          </w:tcPr>
          <w:p w:rsidR="001478C0" w:rsidRDefault="001478C0" w:rsidP="003B315F">
            <w:r w:rsidRPr="00AF067F">
              <w:t>коммуналь кунакханәләр</w:t>
            </w:r>
          </w:p>
        </w:tc>
      </w:tr>
      <w:tr w:rsidR="001478C0" w:rsidTr="003B315F">
        <w:trPr>
          <w:trHeight w:hRule="exact" w:val="286"/>
        </w:trPr>
        <w:tc>
          <w:tcPr>
            <w:tcW w:w="2501" w:type="dxa"/>
            <w:tcBorders>
              <w:top w:val="single" w:sz="4" w:space="0" w:color="000000"/>
              <w:left w:val="single" w:sz="4" w:space="0" w:color="000000"/>
              <w:bottom w:val="single" w:sz="4" w:space="0" w:color="000000"/>
              <w:right w:val="single" w:sz="4" w:space="0" w:color="000000"/>
            </w:tcBorders>
          </w:tcPr>
          <w:p w:rsidR="001478C0" w:rsidRPr="00CD04A9" w:rsidRDefault="001478C0" w:rsidP="003B315F">
            <w:pPr>
              <w:pStyle w:val="TableParagraph"/>
              <w:kinsoku w:val="0"/>
              <w:overflowPunct w:val="0"/>
              <w:spacing w:line="259" w:lineRule="exact"/>
              <w:ind w:left="4"/>
              <w:rPr>
                <w:lang w:val="tt-RU"/>
              </w:rPr>
            </w:pPr>
            <w:r>
              <w:rPr>
                <w:sz w:val="23"/>
                <w:szCs w:val="23"/>
              </w:rPr>
              <w:t>Турист</w:t>
            </w:r>
            <w:r>
              <w:rPr>
                <w:sz w:val="23"/>
                <w:szCs w:val="23"/>
                <w:lang w:val="tt-RU"/>
              </w:rPr>
              <w:t>ик базалар</w:t>
            </w:r>
          </w:p>
        </w:tc>
        <w:tc>
          <w:tcPr>
            <w:tcW w:w="1416" w:type="dxa"/>
            <w:tcBorders>
              <w:top w:val="single" w:sz="4" w:space="0" w:color="000000"/>
              <w:left w:val="single" w:sz="4" w:space="0" w:color="000000"/>
              <w:bottom w:val="single" w:sz="4" w:space="0" w:color="000000"/>
              <w:right w:val="single" w:sz="4" w:space="0" w:color="000000"/>
            </w:tcBorders>
          </w:tcPr>
          <w:p w:rsidR="001478C0" w:rsidRPr="00FA69E4" w:rsidRDefault="001478C0" w:rsidP="003B315F">
            <w:pPr>
              <w:pStyle w:val="TableParagraph"/>
              <w:kinsoku w:val="0"/>
              <w:overflowPunct w:val="0"/>
              <w:spacing w:line="259" w:lineRule="exact"/>
              <w:ind w:left="346"/>
              <w:rPr>
                <w:lang w:val="tt-RU"/>
              </w:rPr>
            </w:pPr>
            <w:r>
              <w:rPr>
                <w:sz w:val="23"/>
                <w:szCs w:val="23"/>
              </w:rPr>
              <w:t xml:space="preserve">1 </w:t>
            </w:r>
            <w:r w:rsidRPr="00FA69E4">
              <w:rPr>
                <w:sz w:val="23"/>
                <w:szCs w:val="23"/>
              </w:rPr>
              <w:t>урын</w:t>
            </w:r>
          </w:p>
        </w:tc>
        <w:tc>
          <w:tcPr>
            <w:tcW w:w="326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
              <w:jc w:val="center"/>
            </w:pPr>
            <w:r>
              <w:rPr>
                <w:sz w:val="23"/>
                <w:szCs w:val="23"/>
              </w:rPr>
              <w:t>Шулай ук</w:t>
            </w:r>
          </w:p>
        </w:tc>
        <w:tc>
          <w:tcPr>
            <w:tcW w:w="312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0"/>
              <w:jc w:val="center"/>
            </w:pPr>
            <w:r>
              <w:rPr>
                <w:sz w:val="23"/>
                <w:szCs w:val="23"/>
              </w:rPr>
              <w:t>65 - 80</w:t>
            </w:r>
          </w:p>
        </w:tc>
        <w:tc>
          <w:tcPr>
            <w:tcW w:w="5635"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95"/>
        </w:trPr>
        <w:tc>
          <w:tcPr>
            <w:tcW w:w="2501" w:type="dxa"/>
            <w:tcBorders>
              <w:top w:val="single" w:sz="4" w:space="0" w:color="000000"/>
              <w:left w:val="single" w:sz="4" w:space="0" w:color="000000"/>
              <w:bottom w:val="nil"/>
              <w:right w:val="single" w:sz="4" w:space="0" w:color="000000"/>
            </w:tcBorders>
          </w:tcPr>
          <w:p w:rsidR="001478C0" w:rsidRPr="00CD04A9" w:rsidRDefault="001478C0" w:rsidP="003B315F">
            <w:pPr>
              <w:pStyle w:val="TableParagraph"/>
              <w:kinsoku w:val="0"/>
              <w:overflowPunct w:val="0"/>
              <w:spacing w:line="259" w:lineRule="exact"/>
              <w:ind w:left="4"/>
              <w:rPr>
                <w:lang w:val="tt-RU"/>
              </w:rPr>
            </w:pPr>
            <w:r w:rsidRPr="00CD04A9">
              <w:rPr>
                <w:lang w:val="tt-RU"/>
              </w:rPr>
              <w:t>Туристик базалар өчен</w:t>
            </w:r>
          </w:p>
          <w:p w:rsidR="001478C0" w:rsidRPr="00CD04A9" w:rsidRDefault="001478C0" w:rsidP="003B315F">
            <w:pPr>
              <w:pStyle w:val="TableParagraph"/>
              <w:kinsoku w:val="0"/>
              <w:overflowPunct w:val="0"/>
              <w:spacing w:line="259" w:lineRule="exact"/>
              <w:ind w:left="4"/>
              <w:rPr>
                <w:lang w:val="tt-RU"/>
              </w:rPr>
            </w:pPr>
            <w:r w:rsidRPr="00CD04A9">
              <w:rPr>
                <w:lang w:val="tt-RU"/>
              </w:rPr>
              <w:t>балалары булган гаиләләр</w:t>
            </w:r>
          </w:p>
        </w:tc>
        <w:tc>
          <w:tcPr>
            <w:tcW w:w="1416"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346"/>
            </w:pPr>
            <w:r>
              <w:rPr>
                <w:sz w:val="23"/>
                <w:szCs w:val="23"/>
              </w:rPr>
              <w:t xml:space="preserve">1 </w:t>
            </w:r>
            <w:r w:rsidRPr="00FA69E4">
              <w:rPr>
                <w:sz w:val="23"/>
                <w:szCs w:val="23"/>
              </w:rPr>
              <w:t>урын</w:t>
            </w:r>
          </w:p>
        </w:tc>
        <w:tc>
          <w:tcPr>
            <w:tcW w:w="3265"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
            </w:pPr>
            <w:r w:rsidRPr="00682FF3">
              <w:t>Шулай ук</w:t>
            </w:r>
          </w:p>
        </w:tc>
        <w:tc>
          <w:tcPr>
            <w:tcW w:w="3120"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56"/>
              <w:jc w:val="center"/>
            </w:pPr>
            <w:r>
              <w:rPr>
                <w:sz w:val="23"/>
                <w:szCs w:val="23"/>
              </w:rPr>
              <w:t>95 -120</w:t>
            </w:r>
          </w:p>
        </w:tc>
        <w:tc>
          <w:tcPr>
            <w:tcW w:w="5635"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81"/>
        </w:trPr>
        <w:tc>
          <w:tcPr>
            <w:tcW w:w="2501" w:type="dxa"/>
            <w:tcBorders>
              <w:top w:val="nil"/>
              <w:left w:val="single" w:sz="4" w:space="0" w:color="000000"/>
              <w:bottom w:val="single" w:sz="4" w:space="0" w:color="000000"/>
              <w:right w:val="single" w:sz="4" w:space="0" w:color="000000"/>
            </w:tcBorders>
          </w:tcPr>
          <w:p w:rsidR="001478C0" w:rsidRPr="00CD04A9" w:rsidRDefault="001478C0" w:rsidP="003B315F">
            <w:pPr>
              <w:pStyle w:val="TableParagraph"/>
              <w:kinsoku w:val="0"/>
              <w:overflowPunct w:val="0"/>
              <w:spacing w:before="6"/>
              <w:rPr>
                <w:lang w:val="tt-RU"/>
              </w:rPr>
            </w:pPr>
            <w:r w:rsidRPr="00CD04A9">
              <w:rPr>
                <w:lang w:val="tt-RU"/>
              </w:rPr>
              <w:t>балалары булган гаиләләр</w:t>
            </w:r>
          </w:p>
        </w:tc>
        <w:tc>
          <w:tcPr>
            <w:tcW w:w="141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ind w:left="4"/>
            </w:pPr>
          </w:p>
        </w:tc>
        <w:tc>
          <w:tcPr>
            <w:tcW w:w="32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ind w:left="4"/>
            </w:pPr>
          </w:p>
        </w:tc>
        <w:tc>
          <w:tcPr>
            <w:tcW w:w="312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ind w:left="4"/>
            </w:pPr>
          </w:p>
        </w:tc>
        <w:tc>
          <w:tcPr>
            <w:tcW w:w="563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ind w:left="4"/>
            </w:pPr>
          </w:p>
        </w:tc>
      </w:tr>
      <w:tr w:rsidR="001478C0" w:rsidTr="003B315F">
        <w:trPr>
          <w:trHeight w:hRule="exact" w:val="1195"/>
        </w:trPr>
        <w:tc>
          <w:tcPr>
            <w:tcW w:w="2501" w:type="dxa"/>
            <w:tcBorders>
              <w:top w:val="single" w:sz="4" w:space="0" w:color="000000"/>
              <w:left w:val="single" w:sz="4" w:space="0" w:color="000000"/>
              <w:bottom w:val="single" w:sz="4" w:space="0" w:color="000000"/>
              <w:right w:val="single" w:sz="4" w:space="0" w:color="000000"/>
            </w:tcBorders>
          </w:tcPr>
          <w:p w:rsidR="001478C0" w:rsidRPr="00CD04A9" w:rsidRDefault="001478C0" w:rsidP="003B315F">
            <w:pPr>
              <w:pStyle w:val="TableParagraph"/>
              <w:kinsoku w:val="0"/>
              <w:overflowPunct w:val="0"/>
              <w:ind w:left="4" w:right="1"/>
              <w:jc w:val="both"/>
              <w:rPr>
                <w:lang w:val="tt-RU"/>
              </w:rPr>
            </w:pPr>
            <w:r w:rsidRPr="00CD04A9">
              <w:rPr>
                <w:lang w:val="tt-RU"/>
              </w:rPr>
              <w:t>Шәһәр читендәге ял базалары, Балык тоту-Ау базалары: төнлә белән</w:t>
            </w:r>
          </w:p>
        </w:tc>
        <w:tc>
          <w:tcPr>
            <w:tcW w:w="1416" w:type="dxa"/>
            <w:tcBorders>
              <w:top w:val="single" w:sz="4" w:space="0" w:color="000000"/>
              <w:left w:val="single" w:sz="4" w:space="0" w:color="000000"/>
              <w:bottom w:val="single" w:sz="4" w:space="0" w:color="000000"/>
              <w:right w:val="single" w:sz="4" w:space="0" w:color="000000"/>
            </w:tcBorders>
          </w:tcPr>
          <w:p w:rsidR="001478C0" w:rsidRPr="00FA69E4" w:rsidRDefault="001478C0" w:rsidP="003B315F">
            <w:pPr>
              <w:pStyle w:val="TableParagraph"/>
              <w:kinsoku w:val="0"/>
              <w:overflowPunct w:val="0"/>
              <w:spacing w:line="259" w:lineRule="exact"/>
              <w:ind w:left="346"/>
              <w:rPr>
                <w:lang w:val="tt-RU"/>
              </w:rPr>
            </w:pPr>
            <w:r>
              <w:rPr>
                <w:sz w:val="23"/>
                <w:szCs w:val="23"/>
              </w:rPr>
              <w:t>1</w:t>
            </w:r>
            <w:r w:rsidRPr="00FA69E4">
              <w:rPr>
                <w:sz w:val="23"/>
                <w:szCs w:val="23"/>
                <w:lang w:val="tt-RU"/>
              </w:rPr>
              <w:t>урын</w:t>
            </w:r>
          </w:p>
        </w:tc>
        <w:tc>
          <w:tcPr>
            <w:tcW w:w="326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28"/>
            </w:pPr>
            <w:r>
              <w:rPr>
                <w:sz w:val="23"/>
                <w:szCs w:val="23"/>
              </w:rPr>
              <w:t>15</w:t>
            </w:r>
          </w:p>
        </w:tc>
        <w:tc>
          <w:tcPr>
            <w:tcW w:w="3120" w:type="dxa"/>
            <w:tcBorders>
              <w:top w:val="single" w:sz="4" w:space="0" w:color="000000"/>
              <w:left w:val="single" w:sz="4" w:space="0" w:color="000000"/>
              <w:bottom w:val="single" w:sz="4" w:space="0" w:color="000000"/>
              <w:right w:val="single" w:sz="4" w:space="0" w:color="000000"/>
            </w:tcBorders>
          </w:tcPr>
          <w:p w:rsidR="001478C0" w:rsidRPr="000F4891" w:rsidRDefault="001478C0" w:rsidP="003B315F">
            <w:pPr>
              <w:pStyle w:val="TableParagraph"/>
              <w:kinsoku w:val="0"/>
              <w:overflowPunct w:val="0"/>
              <w:ind w:left="788" w:right="740"/>
              <w:rPr>
                <w:sz w:val="23"/>
                <w:szCs w:val="23"/>
              </w:rPr>
            </w:pPr>
            <w:r w:rsidRPr="000F4891">
              <w:rPr>
                <w:sz w:val="23"/>
                <w:szCs w:val="23"/>
              </w:rPr>
              <w:t>Бирем буенча:</w:t>
            </w:r>
          </w:p>
          <w:p w:rsidR="001478C0" w:rsidRDefault="001478C0" w:rsidP="003B315F">
            <w:pPr>
              <w:pStyle w:val="TableParagraph"/>
              <w:kinsoku w:val="0"/>
              <w:overflowPunct w:val="0"/>
              <w:ind w:left="788" w:right="740"/>
            </w:pPr>
            <w:r w:rsidRPr="000F4891">
              <w:rPr>
                <w:sz w:val="23"/>
                <w:szCs w:val="23"/>
              </w:rPr>
              <w:t>проектлау</w:t>
            </w:r>
          </w:p>
        </w:tc>
        <w:tc>
          <w:tcPr>
            <w:tcW w:w="5635"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575"/>
        </w:trPr>
        <w:tc>
          <w:tcPr>
            <w:tcW w:w="2501" w:type="dxa"/>
            <w:tcBorders>
              <w:top w:val="single" w:sz="4" w:space="0" w:color="000000"/>
              <w:left w:val="single" w:sz="4" w:space="0" w:color="000000"/>
              <w:bottom w:val="single" w:sz="4" w:space="0" w:color="000000"/>
              <w:right w:val="single" w:sz="4" w:space="0" w:color="000000"/>
            </w:tcBorders>
          </w:tcPr>
          <w:p w:rsidR="001478C0" w:rsidRPr="00591879" w:rsidRDefault="001478C0" w:rsidP="003B315F">
            <w:pPr>
              <w:pStyle w:val="TableParagraph"/>
              <w:kinsoku w:val="0"/>
              <w:overflowPunct w:val="0"/>
              <w:spacing w:line="259" w:lineRule="exact"/>
              <w:ind w:left="4"/>
              <w:rPr>
                <w:lang w:val="tt-RU"/>
              </w:rPr>
            </w:pPr>
            <w:r>
              <w:rPr>
                <w:sz w:val="23"/>
                <w:szCs w:val="23"/>
              </w:rPr>
              <w:t>Б</w:t>
            </w:r>
            <w:r>
              <w:rPr>
                <w:sz w:val="23"/>
                <w:szCs w:val="23"/>
                <w:lang w:val="tt-RU"/>
              </w:rPr>
              <w:t xml:space="preserve">ашка </w:t>
            </w:r>
            <w:r>
              <w:rPr>
                <w:spacing w:val="-2"/>
                <w:sz w:val="23"/>
                <w:szCs w:val="23"/>
                <w:lang w:val="tt-RU"/>
              </w:rPr>
              <w:t>төнге ял итү урыннары</w:t>
            </w:r>
          </w:p>
        </w:tc>
        <w:tc>
          <w:tcPr>
            <w:tcW w:w="1416" w:type="dxa"/>
            <w:tcBorders>
              <w:top w:val="single" w:sz="4" w:space="0" w:color="000000"/>
              <w:left w:val="single" w:sz="4" w:space="0" w:color="000000"/>
              <w:bottom w:val="single" w:sz="4" w:space="0" w:color="000000"/>
              <w:right w:val="single" w:sz="4" w:space="0" w:color="000000"/>
            </w:tcBorders>
          </w:tcPr>
          <w:p w:rsidR="001478C0" w:rsidRDefault="001478C0" w:rsidP="003B315F"/>
        </w:tc>
        <w:tc>
          <w:tcPr>
            <w:tcW w:w="326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28"/>
            </w:pPr>
            <w:r>
              <w:rPr>
                <w:sz w:val="23"/>
                <w:szCs w:val="23"/>
              </w:rPr>
              <w:t>112</w:t>
            </w:r>
          </w:p>
        </w:tc>
        <w:tc>
          <w:tcPr>
            <w:tcW w:w="3120" w:type="dxa"/>
            <w:tcBorders>
              <w:top w:val="single" w:sz="4" w:space="0" w:color="000000"/>
              <w:left w:val="single" w:sz="4" w:space="0" w:color="000000"/>
              <w:bottom w:val="single" w:sz="4" w:space="0" w:color="000000"/>
              <w:right w:val="single" w:sz="4" w:space="0" w:color="000000"/>
            </w:tcBorders>
          </w:tcPr>
          <w:p w:rsidR="001478C0" w:rsidRDefault="001478C0" w:rsidP="003B315F"/>
        </w:tc>
        <w:tc>
          <w:tcPr>
            <w:tcW w:w="5635"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413"/>
        </w:trPr>
        <w:tc>
          <w:tcPr>
            <w:tcW w:w="2501" w:type="dxa"/>
            <w:tcBorders>
              <w:top w:val="single" w:sz="4" w:space="0" w:color="000000"/>
              <w:left w:val="single" w:sz="4" w:space="0" w:color="000000"/>
              <w:bottom w:val="single" w:sz="4" w:space="0" w:color="000000"/>
              <w:right w:val="single" w:sz="4" w:space="0" w:color="000000"/>
            </w:tcBorders>
          </w:tcPr>
          <w:p w:rsidR="001478C0" w:rsidRPr="00591879" w:rsidRDefault="001478C0" w:rsidP="003B315F">
            <w:pPr>
              <w:pStyle w:val="TableParagraph"/>
              <w:kinsoku w:val="0"/>
              <w:overflowPunct w:val="0"/>
              <w:spacing w:line="259" w:lineRule="exact"/>
              <w:ind w:left="4"/>
              <w:rPr>
                <w:lang w:val="tt-RU"/>
              </w:rPr>
            </w:pPr>
            <w:r>
              <w:rPr>
                <w:sz w:val="23"/>
                <w:szCs w:val="23"/>
                <w:lang w:val="tt-RU"/>
              </w:rPr>
              <w:t>Кунакханәләр</w:t>
            </w:r>
          </w:p>
        </w:tc>
        <w:tc>
          <w:tcPr>
            <w:tcW w:w="1416" w:type="dxa"/>
            <w:tcBorders>
              <w:top w:val="single" w:sz="4" w:space="0" w:color="000000"/>
              <w:left w:val="single" w:sz="4" w:space="0" w:color="000000"/>
              <w:bottom w:val="single" w:sz="4" w:space="0" w:color="000000"/>
              <w:right w:val="single" w:sz="4" w:space="0" w:color="000000"/>
            </w:tcBorders>
          </w:tcPr>
          <w:p w:rsidR="001478C0" w:rsidRPr="00FA69E4" w:rsidRDefault="001478C0" w:rsidP="003B315F">
            <w:pPr>
              <w:pStyle w:val="TableParagraph"/>
              <w:kinsoku w:val="0"/>
              <w:overflowPunct w:val="0"/>
              <w:spacing w:line="259" w:lineRule="exact"/>
              <w:ind w:left="346"/>
              <w:rPr>
                <w:lang w:val="tt-RU"/>
              </w:rPr>
            </w:pPr>
            <w:r>
              <w:rPr>
                <w:sz w:val="23"/>
                <w:szCs w:val="23"/>
              </w:rPr>
              <w:t xml:space="preserve">1 </w:t>
            </w:r>
            <w:r w:rsidRPr="00FA69E4">
              <w:rPr>
                <w:sz w:val="23"/>
                <w:szCs w:val="23"/>
              </w:rPr>
              <w:t>урын</w:t>
            </w:r>
          </w:p>
        </w:tc>
        <w:tc>
          <w:tcPr>
            <w:tcW w:w="326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28"/>
            </w:pPr>
            <w:r>
              <w:rPr>
                <w:sz w:val="23"/>
                <w:szCs w:val="23"/>
              </w:rPr>
              <w:t>3</w:t>
            </w:r>
          </w:p>
        </w:tc>
        <w:tc>
          <w:tcPr>
            <w:tcW w:w="312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56"/>
              <w:jc w:val="center"/>
            </w:pPr>
            <w:r>
              <w:rPr>
                <w:sz w:val="23"/>
                <w:szCs w:val="23"/>
              </w:rPr>
              <w:t>75 -100</w:t>
            </w:r>
          </w:p>
        </w:tc>
        <w:tc>
          <w:tcPr>
            <w:tcW w:w="5635"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516"/>
        </w:trPr>
        <w:tc>
          <w:tcPr>
            <w:tcW w:w="2501" w:type="dxa"/>
            <w:tcBorders>
              <w:top w:val="single" w:sz="4" w:space="0" w:color="000000"/>
              <w:left w:val="single" w:sz="4" w:space="0" w:color="000000"/>
              <w:bottom w:val="single" w:sz="4" w:space="0" w:color="000000"/>
              <w:right w:val="single" w:sz="4" w:space="0" w:color="000000"/>
            </w:tcBorders>
          </w:tcPr>
          <w:p w:rsidR="001478C0" w:rsidRPr="00CD04A9" w:rsidRDefault="001478C0" w:rsidP="003B315F">
            <w:pPr>
              <w:pStyle w:val="TableParagraph"/>
              <w:kinsoku w:val="0"/>
              <w:overflowPunct w:val="0"/>
              <w:spacing w:line="259" w:lineRule="exact"/>
              <w:ind w:left="4"/>
              <w:rPr>
                <w:lang w:val="tt-RU"/>
              </w:rPr>
            </w:pPr>
            <w:r>
              <w:rPr>
                <w:sz w:val="23"/>
                <w:szCs w:val="23"/>
              </w:rPr>
              <w:t>Кемпинг</w:t>
            </w:r>
          </w:p>
        </w:tc>
        <w:tc>
          <w:tcPr>
            <w:tcW w:w="1416" w:type="dxa"/>
            <w:tcBorders>
              <w:top w:val="single" w:sz="4" w:space="0" w:color="000000"/>
              <w:left w:val="single" w:sz="4" w:space="0" w:color="000000"/>
              <w:bottom w:val="single" w:sz="4" w:space="0" w:color="000000"/>
              <w:right w:val="single" w:sz="4" w:space="0" w:color="000000"/>
            </w:tcBorders>
          </w:tcPr>
          <w:p w:rsidR="001478C0" w:rsidRPr="00FA69E4" w:rsidRDefault="001478C0" w:rsidP="003B315F">
            <w:pPr>
              <w:pStyle w:val="TableParagraph"/>
              <w:kinsoku w:val="0"/>
              <w:overflowPunct w:val="0"/>
              <w:spacing w:line="259" w:lineRule="exact"/>
              <w:ind w:left="346"/>
              <w:rPr>
                <w:lang w:val="tt-RU"/>
              </w:rPr>
            </w:pPr>
            <w:r>
              <w:rPr>
                <w:sz w:val="23"/>
                <w:szCs w:val="23"/>
              </w:rPr>
              <w:t>1</w:t>
            </w:r>
            <w:r>
              <w:rPr>
                <w:sz w:val="23"/>
                <w:szCs w:val="23"/>
                <w:lang w:val="tt-RU"/>
              </w:rPr>
              <w:t xml:space="preserve"> урын</w:t>
            </w:r>
          </w:p>
        </w:tc>
        <w:tc>
          <w:tcPr>
            <w:tcW w:w="326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28"/>
            </w:pPr>
            <w:r>
              <w:rPr>
                <w:sz w:val="23"/>
                <w:szCs w:val="23"/>
              </w:rPr>
              <w:t>9</w:t>
            </w:r>
          </w:p>
        </w:tc>
        <w:tc>
          <w:tcPr>
            <w:tcW w:w="312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31"/>
              <w:jc w:val="center"/>
            </w:pPr>
            <w:r>
              <w:rPr>
                <w:sz w:val="23"/>
                <w:szCs w:val="23"/>
              </w:rPr>
              <w:t>135 -150</w:t>
            </w:r>
          </w:p>
        </w:tc>
        <w:tc>
          <w:tcPr>
            <w:tcW w:w="5635"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93"/>
        </w:trPr>
        <w:tc>
          <w:tcPr>
            <w:tcW w:w="15937" w:type="dxa"/>
            <w:gridSpan w:val="5"/>
            <w:tcBorders>
              <w:top w:val="single" w:sz="4" w:space="0" w:color="000000"/>
              <w:left w:val="single" w:sz="4" w:space="0" w:color="000000"/>
              <w:bottom w:val="single" w:sz="4" w:space="0" w:color="000000"/>
              <w:right w:val="single" w:sz="4" w:space="0" w:color="000000"/>
            </w:tcBorders>
          </w:tcPr>
          <w:p w:rsidR="001478C0" w:rsidRPr="00B50FB1" w:rsidRDefault="001478C0" w:rsidP="003B315F">
            <w:pPr>
              <w:pStyle w:val="TableParagraph"/>
              <w:kinsoku w:val="0"/>
              <w:overflowPunct w:val="0"/>
              <w:spacing w:line="263" w:lineRule="exact"/>
              <w:ind w:left="5845"/>
              <w:rPr>
                <w:lang w:val="tt-RU"/>
              </w:rPr>
            </w:pPr>
            <w:r>
              <w:rPr>
                <w:b/>
                <w:bCs/>
                <w:sz w:val="23"/>
                <w:szCs w:val="23"/>
              </w:rPr>
              <w:t xml:space="preserve">III. </w:t>
            </w:r>
            <w:r>
              <w:rPr>
                <w:b/>
                <w:bCs/>
                <w:sz w:val="23"/>
                <w:szCs w:val="23"/>
                <w:lang w:val="tt-RU"/>
              </w:rPr>
              <w:t>М</w:t>
            </w:r>
            <w:r w:rsidRPr="00B50FB1">
              <w:rPr>
                <w:b/>
                <w:bCs/>
                <w:sz w:val="23"/>
                <w:szCs w:val="23"/>
              </w:rPr>
              <w:t>әдәни-массакүләм һәм физкультура оешмалары</w:t>
            </w:r>
          </w:p>
        </w:tc>
      </w:tr>
      <w:tr w:rsidR="001478C0" w:rsidTr="003B315F">
        <w:trPr>
          <w:trHeight w:hRule="exact" w:val="269"/>
        </w:trPr>
        <w:tc>
          <w:tcPr>
            <w:tcW w:w="2501" w:type="dxa"/>
            <w:vMerge w:val="restart"/>
            <w:tcBorders>
              <w:top w:val="single" w:sz="4" w:space="0" w:color="000000"/>
              <w:left w:val="single" w:sz="4" w:space="0" w:color="000000"/>
              <w:bottom w:val="single" w:sz="6" w:space="0" w:color="000000"/>
              <w:right w:val="single" w:sz="4" w:space="0" w:color="000000"/>
            </w:tcBorders>
          </w:tcPr>
          <w:p w:rsidR="001478C0" w:rsidRPr="00CD04A9" w:rsidRDefault="001478C0" w:rsidP="003B315F">
            <w:pPr>
              <w:pStyle w:val="TableParagraph"/>
              <w:kinsoku w:val="0"/>
              <w:overflowPunct w:val="0"/>
              <w:spacing w:line="259" w:lineRule="exact"/>
              <w:ind w:left="4"/>
              <w:rPr>
                <w:lang w:val="tt-RU"/>
              </w:rPr>
            </w:pPr>
            <w:r>
              <w:rPr>
                <w:sz w:val="23"/>
                <w:szCs w:val="23"/>
              </w:rPr>
              <w:t>Музе</w:t>
            </w:r>
            <w:r>
              <w:rPr>
                <w:sz w:val="23"/>
                <w:szCs w:val="23"/>
                <w:lang w:val="tt-RU"/>
              </w:rPr>
              <w:t>йлар</w:t>
            </w:r>
          </w:p>
        </w:tc>
        <w:tc>
          <w:tcPr>
            <w:tcW w:w="1416"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85"/>
            </w:pPr>
            <w:r>
              <w:rPr>
                <w:sz w:val="23"/>
                <w:szCs w:val="23"/>
              </w:rPr>
              <w:t>1учрежде</w:t>
            </w:r>
          </w:p>
        </w:tc>
        <w:tc>
          <w:tcPr>
            <w:tcW w:w="3265" w:type="dxa"/>
            <w:tcBorders>
              <w:top w:val="single" w:sz="4" w:space="0" w:color="000000"/>
              <w:left w:val="single" w:sz="4" w:space="0" w:color="000000"/>
              <w:bottom w:val="nil"/>
              <w:right w:val="single" w:sz="4" w:space="0" w:color="000000"/>
            </w:tcBorders>
          </w:tcPr>
          <w:p w:rsidR="001478C0" w:rsidRPr="006C46D5" w:rsidRDefault="001478C0" w:rsidP="003B315F">
            <w:pPr>
              <w:pStyle w:val="TableParagraph"/>
              <w:kinsoku w:val="0"/>
              <w:overflowPunct w:val="0"/>
              <w:spacing w:line="259" w:lineRule="exact"/>
              <w:ind w:left="6"/>
              <w:jc w:val="center"/>
              <w:rPr>
                <w:lang w:val="tt-RU"/>
              </w:rPr>
            </w:pPr>
            <w:r>
              <w:rPr>
                <w:sz w:val="23"/>
                <w:szCs w:val="23"/>
              </w:rPr>
              <w:t>1 - 2</w:t>
            </w:r>
          </w:p>
        </w:tc>
        <w:tc>
          <w:tcPr>
            <w:tcW w:w="3120" w:type="dxa"/>
            <w:vMerge w:val="restart"/>
            <w:tcBorders>
              <w:top w:val="single" w:sz="4" w:space="0" w:color="000000"/>
              <w:left w:val="single" w:sz="4" w:space="0" w:color="000000"/>
              <w:bottom w:val="single" w:sz="6" w:space="0" w:color="000000"/>
              <w:right w:val="single" w:sz="4" w:space="0" w:color="000000"/>
            </w:tcBorders>
          </w:tcPr>
          <w:p w:rsidR="001478C0" w:rsidRPr="006C46D5" w:rsidRDefault="001478C0" w:rsidP="003B315F">
            <w:pPr>
              <w:pStyle w:val="TableParagraph"/>
              <w:kinsoku w:val="0"/>
              <w:overflowPunct w:val="0"/>
              <w:spacing w:line="259" w:lineRule="exact"/>
              <w:ind w:right="35"/>
              <w:jc w:val="center"/>
              <w:rPr>
                <w:lang w:val="tt-RU"/>
              </w:rPr>
            </w:pPr>
            <w:r>
              <w:rPr>
                <w:sz w:val="23"/>
                <w:szCs w:val="23"/>
                <w:lang w:val="tt-RU"/>
              </w:rPr>
              <w:t>Шулай ук</w:t>
            </w:r>
          </w:p>
        </w:tc>
        <w:tc>
          <w:tcPr>
            <w:tcW w:w="5635" w:type="dxa"/>
            <w:tcBorders>
              <w:top w:val="single" w:sz="4" w:space="0" w:color="000000"/>
              <w:left w:val="single" w:sz="4" w:space="0" w:color="000000"/>
              <w:bottom w:val="nil"/>
              <w:right w:val="single" w:sz="4" w:space="0" w:color="000000"/>
            </w:tcBorders>
          </w:tcPr>
          <w:p w:rsidR="001478C0" w:rsidRPr="00034DBE" w:rsidRDefault="001478C0" w:rsidP="003B315F">
            <w:r w:rsidRPr="00034DBE">
              <w:t>мәдәни-массакүләм һәм физкультура оешмалары-</w:t>
            </w:r>
          </w:p>
        </w:tc>
      </w:tr>
      <w:tr w:rsidR="001478C0" w:rsidTr="003B315F">
        <w:trPr>
          <w:trHeight w:hRule="exact" w:val="835"/>
        </w:trPr>
        <w:tc>
          <w:tcPr>
            <w:tcW w:w="2501" w:type="dxa"/>
            <w:vMerge/>
            <w:tcBorders>
              <w:top w:val="single" w:sz="4" w:space="0" w:color="000000"/>
              <w:left w:val="single" w:sz="4" w:space="0" w:color="000000"/>
              <w:bottom w:val="single" w:sz="6" w:space="0" w:color="000000"/>
              <w:right w:val="single" w:sz="4" w:space="0" w:color="000000"/>
            </w:tcBorders>
          </w:tcPr>
          <w:p w:rsidR="001478C0" w:rsidRDefault="001478C0" w:rsidP="003B315F">
            <w:pPr>
              <w:pStyle w:val="TableParagraph"/>
              <w:kinsoku w:val="0"/>
              <w:overflowPunct w:val="0"/>
              <w:spacing w:line="259" w:lineRule="exact"/>
              <w:ind w:left="8"/>
            </w:pPr>
          </w:p>
        </w:tc>
        <w:tc>
          <w:tcPr>
            <w:tcW w:w="1416" w:type="dxa"/>
            <w:tcBorders>
              <w:top w:val="nil"/>
              <w:left w:val="single" w:sz="4" w:space="0" w:color="000000"/>
              <w:bottom w:val="single" w:sz="6" w:space="0" w:color="000000"/>
              <w:right w:val="single" w:sz="4" w:space="0" w:color="000000"/>
            </w:tcBorders>
          </w:tcPr>
          <w:p w:rsidR="001478C0" w:rsidRDefault="001478C0" w:rsidP="003B315F">
            <w:pPr>
              <w:pStyle w:val="TableParagraph"/>
              <w:kinsoku w:val="0"/>
              <w:overflowPunct w:val="0"/>
              <w:spacing w:line="258" w:lineRule="exact"/>
              <w:ind w:left="735"/>
            </w:pPr>
            <w:r>
              <w:rPr>
                <w:sz w:val="23"/>
                <w:szCs w:val="23"/>
              </w:rPr>
              <w:t>ние</w:t>
            </w:r>
          </w:p>
        </w:tc>
        <w:tc>
          <w:tcPr>
            <w:tcW w:w="3265" w:type="dxa"/>
            <w:tcBorders>
              <w:top w:val="nil"/>
              <w:left w:val="single" w:sz="4" w:space="0" w:color="000000"/>
              <w:bottom w:val="single" w:sz="6" w:space="0" w:color="000000"/>
              <w:right w:val="single" w:sz="4" w:space="0" w:color="000000"/>
            </w:tcBorders>
          </w:tcPr>
          <w:p w:rsidR="001478C0" w:rsidRPr="006C46D5" w:rsidRDefault="001478C0" w:rsidP="003B315F">
            <w:pPr>
              <w:pStyle w:val="TableParagraph"/>
              <w:kinsoku w:val="0"/>
              <w:overflowPunct w:val="0"/>
              <w:spacing w:line="258" w:lineRule="exact"/>
              <w:ind w:left="512"/>
              <w:rPr>
                <w:lang w:val="tt-RU"/>
              </w:rPr>
            </w:pPr>
            <w:r>
              <w:rPr>
                <w:sz w:val="23"/>
                <w:szCs w:val="23"/>
              </w:rPr>
              <w:t>муниципальрайон</w:t>
            </w:r>
            <w:r>
              <w:rPr>
                <w:sz w:val="23"/>
                <w:szCs w:val="23"/>
                <w:lang w:val="tt-RU"/>
              </w:rPr>
              <w:t>га</w:t>
            </w:r>
          </w:p>
        </w:tc>
        <w:tc>
          <w:tcPr>
            <w:tcW w:w="3120" w:type="dxa"/>
            <w:vMerge/>
            <w:tcBorders>
              <w:top w:val="single" w:sz="4" w:space="0" w:color="000000"/>
              <w:left w:val="single" w:sz="4" w:space="0" w:color="000000"/>
              <w:bottom w:val="single" w:sz="6" w:space="0" w:color="000000"/>
              <w:right w:val="single" w:sz="4" w:space="0" w:color="000000"/>
            </w:tcBorders>
          </w:tcPr>
          <w:p w:rsidR="001478C0" w:rsidRDefault="001478C0" w:rsidP="003B315F">
            <w:pPr>
              <w:pStyle w:val="TableParagraph"/>
              <w:kinsoku w:val="0"/>
              <w:overflowPunct w:val="0"/>
              <w:spacing w:line="258" w:lineRule="exact"/>
              <w:ind w:left="512"/>
            </w:pPr>
          </w:p>
        </w:tc>
        <w:tc>
          <w:tcPr>
            <w:tcW w:w="5635" w:type="dxa"/>
            <w:tcBorders>
              <w:top w:val="nil"/>
              <w:left w:val="single" w:sz="4" w:space="0" w:color="000000"/>
              <w:bottom w:val="single" w:sz="4" w:space="0" w:color="000000"/>
              <w:right w:val="single" w:sz="4" w:space="0" w:color="000000"/>
            </w:tcBorders>
          </w:tcPr>
          <w:p w:rsidR="001478C0" w:rsidRDefault="001478C0" w:rsidP="003B315F">
            <w:r w:rsidRPr="00034DBE">
              <w:t>укучылар һәм халык тарафыннан (нормативларны суммалаштырып) җәяүлеләр өчен мөмкин булган чикләрдә куллану өчен 500 метрдан да артмаган сәламәтләндерү эшләре</w:t>
            </w:r>
          </w:p>
        </w:tc>
      </w:tr>
      <w:tr w:rsidR="001478C0" w:rsidRPr="00EA2D35" w:rsidTr="003B315F">
        <w:trPr>
          <w:trHeight w:hRule="exact" w:val="1653"/>
        </w:trPr>
        <w:tc>
          <w:tcPr>
            <w:tcW w:w="2501" w:type="dxa"/>
            <w:tcBorders>
              <w:top w:val="single" w:sz="6"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0" w:lineRule="exact"/>
              <w:ind w:left="50"/>
            </w:pPr>
            <w:r>
              <w:t>Авыл җирлекләре һәм аларның төркемнәре клублары, мең кеше: 0,2 дән артык</w:t>
            </w:r>
          </w:p>
          <w:p w:rsidR="001478C0" w:rsidRDefault="001478C0" w:rsidP="003B315F">
            <w:pPr>
              <w:pStyle w:val="TableParagraph"/>
              <w:kinsoku w:val="0"/>
              <w:overflowPunct w:val="0"/>
              <w:spacing w:line="260" w:lineRule="exact"/>
              <w:ind w:left="50"/>
            </w:pPr>
            <w:r>
              <w:t>1дән 3кә кадәр</w:t>
            </w:r>
          </w:p>
        </w:tc>
        <w:tc>
          <w:tcPr>
            <w:tcW w:w="1416" w:type="dxa"/>
            <w:tcBorders>
              <w:top w:val="single" w:sz="6" w:space="0" w:color="000000"/>
              <w:left w:val="single" w:sz="4" w:space="0" w:color="000000"/>
              <w:bottom w:val="single" w:sz="4" w:space="0" w:color="000000"/>
              <w:right w:val="single" w:sz="4" w:space="0" w:color="000000"/>
            </w:tcBorders>
          </w:tcPr>
          <w:p w:rsidR="001478C0" w:rsidRPr="000109DE" w:rsidRDefault="001478C0" w:rsidP="003B315F">
            <w:pPr>
              <w:pStyle w:val="TableParagraph"/>
              <w:kinsoku w:val="0"/>
              <w:overflowPunct w:val="0"/>
              <w:spacing w:line="261" w:lineRule="exact"/>
              <w:ind w:left="-7"/>
              <w:rPr>
                <w:lang w:val="tt-RU"/>
              </w:rPr>
            </w:pPr>
            <w:r w:rsidRPr="000109DE">
              <w:rPr>
                <w:sz w:val="23"/>
                <w:szCs w:val="23"/>
                <w:lang w:val="tt-RU"/>
              </w:rPr>
              <w:t>1 урын</w:t>
            </w:r>
          </w:p>
        </w:tc>
        <w:tc>
          <w:tcPr>
            <w:tcW w:w="3265" w:type="dxa"/>
            <w:tcBorders>
              <w:top w:val="single" w:sz="6" w:space="0" w:color="000000"/>
              <w:left w:val="single" w:sz="4" w:space="0" w:color="000000"/>
              <w:bottom w:val="single" w:sz="4" w:space="0" w:color="000000"/>
              <w:right w:val="single" w:sz="4" w:space="0" w:color="000000"/>
            </w:tcBorders>
          </w:tcPr>
          <w:p w:rsidR="001478C0" w:rsidRPr="000109DE" w:rsidRDefault="001478C0" w:rsidP="003B315F">
            <w:pPr>
              <w:pStyle w:val="TableParagraph"/>
              <w:kinsoku w:val="0"/>
              <w:overflowPunct w:val="0"/>
              <w:spacing w:line="261" w:lineRule="exact"/>
              <w:rPr>
                <w:lang w:val="tt-RU"/>
              </w:rPr>
            </w:pPr>
            <w:r>
              <w:rPr>
                <w:sz w:val="23"/>
                <w:szCs w:val="23"/>
              </w:rPr>
              <w:t xml:space="preserve"> 300 300 –230</w:t>
            </w:r>
            <w:r>
              <w:rPr>
                <w:sz w:val="23"/>
                <w:szCs w:val="23"/>
                <w:lang w:val="tt-RU"/>
              </w:rPr>
              <w:t xml:space="preserve"> кадәр</w:t>
            </w:r>
          </w:p>
        </w:tc>
        <w:tc>
          <w:tcPr>
            <w:tcW w:w="3120" w:type="dxa"/>
            <w:tcBorders>
              <w:top w:val="single" w:sz="6" w:space="0" w:color="000000"/>
              <w:left w:val="single" w:sz="4" w:space="0" w:color="000000"/>
              <w:bottom w:val="single" w:sz="4" w:space="0" w:color="000000"/>
              <w:right w:val="single" w:sz="4" w:space="0" w:color="000000"/>
            </w:tcBorders>
          </w:tcPr>
          <w:p w:rsidR="001478C0" w:rsidRPr="006C46D5" w:rsidRDefault="001478C0" w:rsidP="003B315F">
            <w:pPr>
              <w:pStyle w:val="TableParagraph"/>
              <w:kinsoku w:val="0"/>
              <w:overflowPunct w:val="0"/>
              <w:spacing w:line="261" w:lineRule="exact"/>
              <w:ind w:left="10"/>
              <w:jc w:val="center"/>
              <w:rPr>
                <w:lang w:val="tt-RU"/>
              </w:rPr>
            </w:pPr>
            <w:r>
              <w:rPr>
                <w:sz w:val="23"/>
                <w:szCs w:val="23"/>
                <w:lang w:val="tt-RU"/>
              </w:rPr>
              <w:t>Шулай ук</w:t>
            </w:r>
          </w:p>
        </w:tc>
        <w:tc>
          <w:tcPr>
            <w:tcW w:w="5635" w:type="dxa"/>
            <w:tcBorders>
              <w:top w:val="single" w:sz="4" w:space="0" w:color="000000"/>
              <w:left w:val="single" w:sz="4" w:space="0" w:color="000000"/>
              <w:bottom w:val="single" w:sz="4" w:space="0" w:color="000000"/>
              <w:right w:val="single" w:sz="4" w:space="0" w:color="000000"/>
            </w:tcBorders>
          </w:tcPr>
          <w:p w:rsidR="001478C0" w:rsidRPr="00C42238" w:rsidRDefault="001478C0" w:rsidP="003B315F">
            <w:pPr>
              <w:pStyle w:val="TableParagraph"/>
              <w:kinsoku w:val="0"/>
              <w:overflowPunct w:val="0"/>
              <w:spacing w:before="1"/>
              <w:ind w:left="-6" w:right="22"/>
              <w:rPr>
                <w:lang w:val="tt-RU"/>
              </w:rPr>
            </w:pPr>
            <w:r w:rsidRPr="00C42238">
              <w:rPr>
                <w:sz w:val="23"/>
                <w:szCs w:val="23"/>
                <w:lang w:val="tt-RU"/>
              </w:rPr>
              <w:t>Клублар һәм китапханәләрнең азрак сыйдырышлылыгы зур җирлекләр өчен кабул итәргә тиеш</w:t>
            </w:r>
          </w:p>
        </w:tc>
      </w:tr>
    </w:tbl>
    <w:p w:rsidR="001478C0" w:rsidRDefault="001478C0" w:rsidP="001478C0">
      <w:pPr>
        <w:rPr>
          <w:lang w:val="tt-RU"/>
        </w:rPr>
      </w:pPr>
    </w:p>
    <w:p w:rsidR="001478C0" w:rsidRDefault="001478C0" w:rsidP="001478C0">
      <w:pPr>
        <w:rPr>
          <w:lang w:val="tt-RU"/>
        </w:rPr>
      </w:pPr>
    </w:p>
    <w:p w:rsidR="001478C0" w:rsidRPr="00C42238" w:rsidRDefault="001478C0" w:rsidP="001478C0">
      <w:pPr>
        <w:rPr>
          <w:lang w:val="tt-RU"/>
        </w:rPr>
        <w:sectPr w:rsidR="001478C0" w:rsidRPr="00C42238" w:rsidSect="001301E4">
          <w:headerReference w:type="default" r:id="rId44"/>
          <w:pgSz w:w="16840" w:h="11910" w:orient="landscape"/>
          <w:pgMar w:top="426" w:right="320" w:bottom="280" w:left="320" w:header="0" w:footer="0" w:gutter="0"/>
          <w:cols w:space="720"/>
          <w:noEndnote/>
        </w:sectPr>
      </w:pPr>
    </w:p>
    <w:p w:rsidR="001478C0" w:rsidRPr="00C42238" w:rsidRDefault="0017164C" w:rsidP="001478C0">
      <w:pPr>
        <w:pStyle w:val="a3"/>
        <w:kinsoku w:val="0"/>
        <w:overflowPunct w:val="0"/>
        <w:spacing w:before="11"/>
        <w:ind w:left="0" w:firstLine="0"/>
        <w:rPr>
          <w:sz w:val="6"/>
          <w:szCs w:val="6"/>
          <w:lang w:val="tt-RU"/>
        </w:rPr>
      </w:pPr>
      <w:r>
        <w:rPr>
          <w:noProof/>
        </w:rPr>
        <w:lastRenderedPageBreak/>
        <mc:AlternateContent>
          <mc:Choice Requires="wps">
            <w:drawing>
              <wp:anchor distT="0" distB="0" distL="114300" distR="114300" simplePos="0" relativeHeight="251719680" behindDoc="1" locked="1" layoutInCell="0" allowOverlap="1">
                <wp:simplePos x="0" y="0"/>
                <wp:positionH relativeFrom="page">
                  <wp:posOffset>4862195</wp:posOffset>
                </wp:positionH>
                <wp:positionV relativeFrom="page">
                  <wp:posOffset>265430</wp:posOffset>
                </wp:positionV>
                <wp:extent cx="1975485" cy="1543050"/>
                <wp:effectExtent l="0" t="0" r="5715" b="0"/>
                <wp:wrapNone/>
                <wp:docPr id="98"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5485" cy="154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ind w:left="0" w:firstLine="0"/>
                              <w:rPr>
                                <w:sz w:val="18"/>
                                <w:szCs w:val="18"/>
                              </w:rPr>
                            </w:pPr>
                          </w:p>
                          <w:p w:rsidR="001478C0" w:rsidRDefault="001478C0" w:rsidP="001478C0">
                            <w:pPr>
                              <w:pStyle w:val="a3"/>
                              <w:kinsoku w:val="0"/>
                              <w:overflowPunct w:val="0"/>
                              <w:ind w:left="1031" w:firstLine="0"/>
                              <w:rPr>
                                <w:sz w:val="22"/>
                                <w:szCs w:val="22"/>
                              </w:rPr>
                            </w:pPr>
                            <w:r>
                              <w:rPr>
                                <w:sz w:val="22"/>
                                <w:szCs w:val="22"/>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7" o:spid="_x0000_s1030" type="#_x0000_t202" style="position:absolute;margin-left:382.85pt;margin-top:20.9pt;width:155.55pt;height:121.5pt;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" o:allowincell="f" filled="f" stroked="f">
                <v:textbox inset="0,0,0,0">
                  <w:txbxContent>
                    <w:p w:rsidR="001478C0" w:rsidRDefault="001478C0" w:rsidP="001478C0">
                      <w:pPr>
                        <w:pStyle w:val="a3"/>
                        <w:kinsoku w:val="0"/>
                        <w:overflowPunct w:val="0"/>
                        <w:ind w:left="0" w:firstLine="0"/>
                        <w:rPr>
                          <w:sz w:val="18"/>
                          <w:szCs w:val="18"/>
                        </w:rPr>
                      </w:pPr>
                    </w:p>
                    <w:p w:rsidR="001478C0" w:rsidRDefault="001478C0" w:rsidP="001478C0">
                      <w:pPr>
                        <w:pStyle w:val="a3"/>
                        <w:kinsoku w:val="0"/>
                        <w:overflowPunct w:val="0"/>
                        <w:ind w:left="1031" w:firstLine="0"/>
                        <w:rPr>
                          <w:sz w:val="22"/>
                          <w:szCs w:val="22"/>
                        </w:rPr>
                      </w:pPr>
                      <w:r>
                        <w:rPr>
                          <w:sz w:val="22"/>
                          <w:szCs w:val="22"/>
                        </w:rPr>
                        <w:t>13</w:t>
                      </w:r>
                    </w:p>
                  </w:txbxContent>
                </v:textbox>
                <w10:wrap anchorx="page" anchory="page"/>
                <w10:anchorlock/>
              </v:shape>
            </w:pict>
          </mc:Fallback>
        </mc:AlternateContent>
      </w:r>
      <w:r>
        <w:rPr>
          <w:noProof/>
        </w:rPr>
        <mc:AlternateContent>
          <mc:Choice Requires="wps">
            <w:drawing>
              <wp:anchor distT="0" distB="0" distL="114300" distR="114300" simplePos="0" relativeHeight="251720704" behindDoc="1" locked="1" layoutInCell="0" allowOverlap="1">
                <wp:simplePos x="0" y="0"/>
                <wp:positionH relativeFrom="page">
                  <wp:posOffset>4862195</wp:posOffset>
                </wp:positionH>
                <wp:positionV relativeFrom="page">
                  <wp:posOffset>264795</wp:posOffset>
                </wp:positionV>
                <wp:extent cx="1975485" cy="1543050"/>
                <wp:effectExtent l="0" t="0" r="5715" b="0"/>
                <wp:wrapNone/>
                <wp:docPr id="97" name="Полилиния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543050"/>
                        </a:xfrm>
                        <a:custGeom>
                          <a:avLst/>
                          <a:gdLst>
                            <a:gd name="T0" fmla="*/ 0 w 3111"/>
                            <a:gd name="T1" fmla="*/ 2429 h 2430"/>
                            <a:gd name="T2" fmla="*/ 3110 w 3111"/>
                            <a:gd name="T3" fmla="*/ 2429 h 2430"/>
                            <a:gd name="T4" fmla="*/ 3110 w 3111"/>
                            <a:gd name="T5" fmla="*/ 0 h 2430"/>
                            <a:gd name="T6" fmla="*/ 0 w 3111"/>
                            <a:gd name="T7" fmla="*/ 0 h 2430"/>
                            <a:gd name="T8" fmla="*/ 0 w 3111"/>
                            <a:gd name="T9" fmla="*/ 2429 h 2430"/>
                          </a:gdLst>
                          <a:ahLst/>
                          <a:cxnLst>
                            <a:cxn ang="0">
                              <a:pos x="T0" y="T1"/>
                            </a:cxn>
                            <a:cxn ang="0">
                              <a:pos x="T2" y="T3"/>
                            </a:cxn>
                            <a:cxn ang="0">
                              <a:pos x="T4" y="T5"/>
                            </a:cxn>
                            <a:cxn ang="0">
                              <a:pos x="T6" y="T7"/>
                            </a:cxn>
                            <a:cxn ang="0">
                              <a:pos x="T8" y="T9"/>
                            </a:cxn>
                          </a:cxnLst>
                          <a:rect l="0" t="0" r="r" b="b"/>
                          <a:pathLst>
                            <a:path w="3111" h="2430">
                              <a:moveTo>
                                <a:pt x="0" y="2429"/>
                              </a:moveTo>
                              <a:lnTo>
                                <a:pt x="3110" y="2429"/>
                              </a:lnTo>
                              <a:lnTo>
                                <a:pt x="3110" y="0"/>
                              </a:lnTo>
                              <a:lnTo>
                                <a:pt x="0" y="0"/>
                              </a:lnTo>
                              <a:lnTo>
                                <a:pt x="0" y="2429"/>
                              </a:lnTo>
                              <a:close/>
                            </a:path>
                          </a:pathLst>
                        </a:cu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A5A74" id="Полилиния 97" o:spid="_x0000_s1026" style="position:absolute;margin-left:382.85pt;margin-top:20.85pt;width:155.55pt;height:121.5pt;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11,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" o:allowincell="f" path="m,2429r3110,l3110,,,,,2429xe" stroked="f">
                <v:path arrowok="t" o:connecttype="custom" o:connectlocs="0,1542415;1974850,1542415;1974850,0;0,0;0,1542415" o:connectangles="0,0,0,0,0"/>
                <w10:wrap anchorx="page" anchory="page"/>
                <w10:anchorlock/>
              </v:shape>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30"/>
        <w:gridCol w:w="1464"/>
        <w:gridCol w:w="3216"/>
        <w:gridCol w:w="3121"/>
        <w:gridCol w:w="5631"/>
      </w:tblGrid>
      <w:tr w:rsidR="001478C0" w:rsidTr="003B315F">
        <w:trPr>
          <w:trHeight w:hRule="exact" w:val="797"/>
        </w:trPr>
        <w:tc>
          <w:tcPr>
            <w:tcW w:w="2530" w:type="dxa"/>
            <w:vMerge w:val="restart"/>
            <w:tcBorders>
              <w:top w:val="single" w:sz="4" w:space="0" w:color="000000"/>
              <w:left w:val="single" w:sz="4" w:space="0" w:color="000000"/>
              <w:bottom w:val="single" w:sz="4" w:space="0" w:color="000000"/>
              <w:right w:val="single" w:sz="4" w:space="0" w:color="000000"/>
            </w:tcBorders>
          </w:tcPr>
          <w:p w:rsidR="001478C0" w:rsidRPr="000F4891" w:rsidRDefault="001478C0" w:rsidP="003B315F">
            <w:pPr>
              <w:pStyle w:val="TableParagraph"/>
              <w:kinsoku w:val="0"/>
              <w:overflowPunct w:val="0"/>
              <w:spacing w:before="2" w:line="260" w:lineRule="exact"/>
              <w:ind w:left="4" w:right="4"/>
              <w:rPr>
                <w:lang w:val="tt-RU"/>
              </w:rPr>
            </w:pPr>
            <w:r w:rsidRPr="000F4891">
              <w:rPr>
                <w:lang w:val="tt-RU"/>
              </w:rPr>
              <w:t>Авыл массакүләм китапханәләре 1 мең кешегә хезмәт күрсәтү зоналары (30 минутлык һәркем өчен мөмкин булганны исәпкә алып);:</w:t>
            </w:r>
          </w:p>
          <w:p w:rsidR="001478C0" w:rsidRPr="000F4891" w:rsidRDefault="001478C0" w:rsidP="003B315F">
            <w:pPr>
              <w:pStyle w:val="TableParagraph"/>
              <w:kinsoku w:val="0"/>
              <w:overflowPunct w:val="0"/>
              <w:spacing w:before="2" w:line="260" w:lineRule="exact"/>
              <w:ind w:left="4" w:right="4"/>
              <w:rPr>
                <w:lang w:val="tt-RU"/>
              </w:rPr>
            </w:pPr>
            <w:r w:rsidRPr="000F4891">
              <w:rPr>
                <w:lang w:val="tt-RU"/>
              </w:rPr>
              <w:t>авыл җирлекләре һәм аларның төркемнәре, мең кеше: 1дән 3кә кадәр</w:t>
            </w:r>
          </w:p>
        </w:tc>
        <w:tc>
          <w:tcPr>
            <w:tcW w:w="1464"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35" w:lineRule="auto"/>
              <w:ind w:left="415" w:right="151" w:hanging="264"/>
              <w:rPr>
                <w:sz w:val="23"/>
                <w:szCs w:val="23"/>
                <w:lang w:val="tt-RU"/>
              </w:rPr>
            </w:pPr>
            <w:r>
              <w:rPr>
                <w:sz w:val="23"/>
                <w:szCs w:val="23"/>
                <w:lang w:val="tt-RU"/>
              </w:rPr>
              <w:t>Саклау, мең берәмлеге</w:t>
            </w:r>
          </w:p>
          <w:p w:rsidR="001478C0" w:rsidRPr="00D757EA" w:rsidRDefault="001478C0" w:rsidP="003B315F">
            <w:pPr>
              <w:pStyle w:val="TableParagraph"/>
              <w:kinsoku w:val="0"/>
              <w:overflowPunct w:val="0"/>
              <w:spacing w:line="235" w:lineRule="auto"/>
              <w:ind w:left="415" w:right="151" w:hanging="264"/>
              <w:rPr>
                <w:lang w:val="tt-RU"/>
              </w:rPr>
            </w:pPr>
            <w:r>
              <w:rPr>
                <w:sz w:val="23"/>
                <w:szCs w:val="23"/>
                <w:lang w:val="tt-RU"/>
              </w:rPr>
              <w:t>берәмлеге,</w:t>
            </w:r>
          </w:p>
        </w:tc>
        <w:tc>
          <w:tcPr>
            <w:tcW w:w="3216"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39"/>
              <w:ind w:left="755"/>
            </w:pPr>
            <w:r>
              <w:rPr>
                <w:sz w:val="23"/>
                <w:szCs w:val="23"/>
              </w:rPr>
              <w:t>6 - 7,5 5 -6</w:t>
            </w:r>
          </w:p>
        </w:tc>
        <w:tc>
          <w:tcPr>
            <w:tcW w:w="3121" w:type="dxa"/>
            <w:vMerge w:val="restart"/>
            <w:tcBorders>
              <w:top w:val="single" w:sz="4" w:space="0" w:color="000000"/>
              <w:left w:val="single" w:sz="4" w:space="0" w:color="000000"/>
              <w:bottom w:val="single" w:sz="4" w:space="0" w:color="000000"/>
              <w:right w:val="single" w:sz="4" w:space="0" w:color="000000"/>
            </w:tcBorders>
          </w:tcPr>
          <w:p w:rsidR="001478C0" w:rsidRPr="006C46D5" w:rsidRDefault="001478C0" w:rsidP="003B315F">
            <w:pPr>
              <w:pStyle w:val="TableParagraph"/>
              <w:kinsoku w:val="0"/>
              <w:overflowPunct w:val="0"/>
              <w:spacing w:line="259" w:lineRule="exact"/>
              <w:ind w:right="1"/>
              <w:jc w:val="center"/>
              <w:rPr>
                <w:lang w:val="tt-RU"/>
              </w:rPr>
            </w:pPr>
            <w:r>
              <w:rPr>
                <w:sz w:val="23"/>
                <w:szCs w:val="23"/>
                <w:lang w:val="tt-RU"/>
              </w:rPr>
              <w:t>Шулай ук.</w:t>
            </w:r>
          </w:p>
        </w:tc>
        <w:tc>
          <w:tcPr>
            <w:tcW w:w="5631"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113"/>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1464" w:type="dxa"/>
            <w:tcBorders>
              <w:top w:val="single" w:sz="4" w:space="0" w:color="000000"/>
              <w:left w:val="single" w:sz="4" w:space="0" w:color="000000"/>
              <w:bottom w:val="single" w:sz="4" w:space="0" w:color="000000"/>
              <w:right w:val="single" w:sz="4" w:space="0" w:color="000000"/>
            </w:tcBorders>
          </w:tcPr>
          <w:p w:rsidR="001478C0" w:rsidRPr="00FA69E4" w:rsidRDefault="001478C0" w:rsidP="003B315F">
            <w:pPr>
              <w:pStyle w:val="TableParagraph"/>
              <w:kinsoku w:val="0"/>
              <w:overflowPunct w:val="0"/>
              <w:spacing w:line="259" w:lineRule="exact"/>
              <w:ind w:left="419"/>
              <w:rPr>
                <w:lang w:val="tt-RU"/>
              </w:rPr>
            </w:pPr>
            <w:r w:rsidRPr="00FA69E4">
              <w:rPr>
                <w:lang w:val="tt-RU"/>
              </w:rPr>
              <w:t>урын</w:t>
            </w:r>
          </w:p>
        </w:tc>
        <w:tc>
          <w:tcPr>
            <w:tcW w:w="321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19"/>
            </w:pP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19"/>
            </w:pP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19"/>
            </w:pPr>
          </w:p>
        </w:tc>
      </w:tr>
      <w:tr w:rsidR="001478C0" w:rsidTr="003B315F">
        <w:trPr>
          <w:trHeight w:hRule="exact" w:val="298"/>
        </w:trPr>
        <w:tc>
          <w:tcPr>
            <w:tcW w:w="7210" w:type="dxa"/>
            <w:gridSpan w:val="3"/>
            <w:tcBorders>
              <w:top w:val="single" w:sz="4" w:space="0" w:color="000000"/>
              <w:left w:val="single" w:sz="4" w:space="0" w:color="000000"/>
              <w:bottom w:val="single" w:sz="4" w:space="0" w:color="000000"/>
              <w:right w:val="single" w:sz="4" w:space="0" w:color="000000"/>
            </w:tcBorders>
          </w:tcPr>
          <w:p w:rsidR="001478C0" w:rsidRPr="00B50FB1" w:rsidRDefault="001478C0" w:rsidP="003B315F">
            <w:pPr>
              <w:pStyle w:val="TableParagraph"/>
              <w:kinsoku w:val="0"/>
              <w:overflowPunct w:val="0"/>
              <w:spacing w:line="263" w:lineRule="exact"/>
              <w:ind w:right="72"/>
              <w:jc w:val="right"/>
              <w:rPr>
                <w:lang w:val="tt-RU"/>
              </w:rPr>
            </w:pPr>
            <w:r>
              <w:rPr>
                <w:b/>
                <w:bCs/>
                <w:sz w:val="23"/>
                <w:szCs w:val="23"/>
              </w:rPr>
              <w:t>IV.</w:t>
            </w:r>
            <w:r>
              <w:rPr>
                <w:b/>
                <w:bCs/>
                <w:sz w:val="23"/>
                <w:szCs w:val="23"/>
                <w:lang w:val="tt-RU"/>
              </w:rPr>
              <w:t>Ф</w:t>
            </w:r>
            <w:r w:rsidRPr="00B50FB1">
              <w:rPr>
                <w:b/>
                <w:bCs/>
                <w:sz w:val="23"/>
                <w:szCs w:val="23"/>
              </w:rPr>
              <w:t>изкультура-спорт корылмалары</w:t>
            </w:r>
          </w:p>
        </w:tc>
        <w:tc>
          <w:tcPr>
            <w:tcW w:w="8752" w:type="dxa"/>
            <w:gridSpan w:val="2"/>
            <w:tcBorders>
              <w:top w:val="single" w:sz="4" w:space="0" w:color="000000"/>
              <w:left w:val="single" w:sz="4" w:space="0" w:color="000000"/>
              <w:bottom w:val="single" w:sz="4" w:space="0" w:color="000000"/>
              <w:right w:val="single" w:sz="4" w:space="0" w:color="000000"/>
            </w:tcBorders>
          </w:tcPr>
          <w:p w:rsidR="001478C0" w:rsidRPr="00B50FB1" w:rsidRDefault="001478C0" w:rsidP="003B315F">
            <w:pPr>
              <w:pStyle w:val="TableParagraph"/>
              <w:kinsoku w:val="0"/>
              <w:overflowPunct w:val="0"/>
              <w:spacing w:line="263" w:lineRule="exact"/>
              <w:rPr>
                <w:lang w:val="tt-RU"/>
              </w:rPr>
            </w:pPr>
          </w:p>
        </w:tc>
      </w:tr>
      <w:tr w:rsidR="001478C0" w:rsidTr="003B315F">
        <w:trPr>
          <w:trHeight w:hRule="exact" w:val="2670"/>
        </w:trPr>
        <w:tc>
          <w:tcPr>
            <w:tcW w:w="2530" w:type="dxa"/>
            <w:tcBorders>
              <w:top w:val="single" w:sz="4" w:space="0" w:color="000000"/>
              <w:left w:val="single" w:sz="4" w:space="0" w:color="000000"/>
              <w:bottom w:val="single" w:sz="4" w:space="0" w:color="000000"/>
              <w:right w:val="single" w:sz="4" w:space="0" w:color="000000"/>
            </w:tcBorders>
          </w:tcPr>
          <w:p w:rsidR="001478C0" w:rsidRPr="00C45627" w:rsidRDefault="001478C0" w:rsidP="003B315F">
            <w:pPr>
              <w:pStyle w:val="TableParagraph"/>
              <w:kinsoku w:val="0"/>
              <w:overflowPunct w:val="0"/>
              <w:spacing w:line="246" w:lineRule="exact"/>
              <w:ind w:left="4" w:right="3"/>
              <w:rPr>
                <w:lang w:val="tt-RU"/>
              </w:rPr>
            </w:pPr>
            <w:r w:rsidRPr="00CD04A9">
              <w:rPr>
                <w:lang w:val="tt-RU"/>
              </w:rPr>
              <w:t>Яссылык спорт корылмалары территориясе</w:t>
            </w:r>
          </w:p>
        </w:tc>
        <w:tc>
          <w:tcPr>
            <w:tcW w:w="1464" w:type="dxa"/>
            <w:tcBorders>
              <w:top w:val="single" w:sz="4" w:space="0" w:color="000000"/>
              <w:left w:val="single" w:sz="4" w:space="0" w:color="000000"/>
              <w:bottom w:val="single" w:sz="4" w:space="0" w:color="000000"/>
              <w:right w:val="single" w:sz="4" w:space="0" w:color="000000"/>
            </w:tcBorders>
          </w:tcPr>
          <w:p w:rsidR="001478C0" w:rsidRPr="00FA69E4" w:rsidRDefault="001478C0" w:rsidP="003B315F">
            <w:pPr>
              <w:pStyle w:val="TableParagraph"/>
              <w:kinsoku w:val="0"/>
              <w:overflowPunct w:val="0"/>
              <w:spacing w:line="218" w:lineRule="auto"/>
              <w:ind w:left="220" w:right="216"/>
              <w:rPr>
                <w:lang w:val="tt-RU"/>
              </w:rPr>
            </w:pPr>
            <w:r>
              <w:rPr>
                <w:sz w:val="23"/>
                <w:szCs w:val="23"/>
                <w:lang w:val="tt-RU"/>
              </w:rPr>
              <w:t xml:space="preserve">Мең </w:t>
            </w:r>
            <w:r>
              <w:rPr>
                <w:sz w:val="23"/>
                <w:szCs w:val="23"/>
              </w:rPr>
              <w:t>кв.метр</w:t>
            </w:r>
          </w:p>
        </w:tc>
        <w:tc>
          <w:tcPr>
            <w:tcW w:w="321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right="40"/>
              <w:jc w:val="center"/>
            </w:pPr>
            <w:r>
              <w:rPr>
                <w:sz w:val="23"/>
                <w:szCs w:val="23"/>
              </w:rPr>
              <w:t>1,95</w:t>
            </w:r>
          </w:p>
        </w:tc>
        <w:tc>
          <w:tcPr>
            <w:tcW w:w="3121" w:type="dxa"/>
            <w:tcBorders>
              <w:top w:val="single" w:sz="4" w:space="0" w:color="000000"/>
              <w:left w:val="single" w:sz="4" w:space="0" w:color="000000"/>
              <w:bottom w:val="single" w:sz="4" w:space="0" w:color="000000"/>
              <w:right w:val="single" w:sz="4" w:space="0" w:color="000000"/>
            </w:tcBorders>
          </w:tcPr>
          <w:p w:rsidR="001478C0" w:rsidRPr="006C46D5" w:rsidRDefault="001478C0" w:rsidP="003B315F">
            <w:pPr>
              <w:pStyle w:val="TableParagraph"/>
              <w:kinsoku w:val="0"/>
              <w:overflowPunct w:val="0"/>
              <w:spacing w:line="242" w:lineRule="exact"/>
              <w:rPr>
                <w:sz w:val="23"/>
                <w:szCs w:val="23"/>
                <w:lang w:val="tt-RU"/>
              </w:rPr>
            </w:pPr>
            <w:r w:rsidRPr="006C46D5">
              <w:rPr>
                <w:sz w:val="23"/>
                <w:szCs w:val="23"/>
                <w:lang w:val="tt-RU"/>
              </w:rPr>
              <w:t xml:space="preserve">Проектлаштыруга  </w:t>
            </w:r>
          </w:p>
          <w:p w:rsidR="001478C0" w:rsidRPr="006C46D5" w:rsidRDefault="001478C0" w:rsidP="003B315F">
            <w:pPr>
              <w:pStyle w:val="TableParagraph"/>
              <w:kinsoku w:val="0"/>
              <w:overflowPunct w:val="0"/>
              <w:spacing w:line="242" w:lineRule="exact"/>
              <w:rPr>
                <w:lang w:val="tt-RU"/>
              </w:rPr>
            </w:pPr>
            <w:r>
              <w:rPr>
                <w:sz w:val="23"/>
                <w:szCs w:val="23"/>
                <w:lang w:val="tt-RU"/>
              </w:rPr>
              <w:t xml:space="preserve"> бирем   </w:t>
            </w:r>
          </w:p>
        </w:tc>
        <w:tc>
          <w:tcPr>
            <w:tcW w:w="5631" w:type="dxa"/>
            <w:tcBorders>
              <w:top w:val="single" w:sz="4" w:space="0" w:color="000000"/>
              <w:left w:val="single" w:sz="4" w:space="0" w:color="000000"/>
              <w:bottom w:val="single" w:sz="4" w:space="0" w:color="000000"/>
              <w:right w:val="single" w:sz="4" w:space="0" w:color="000000"/>
            </w:tcBorders>
          </w:tcPr>
          <w:p w:rsidR="001478C0" w:rsidRPr="00C42238" w:rsidRDefault="001478C0" w:rsidP="003B315F">
            <w:pPr>
              <w:pStyle w:val="TableParagraph"/>
              <w:kinsoku w:val="0"/>
              <w:overflowPunct w:val="0"/>
              <w:spacing w:line="223" w:lineRule="auto"/>
              <w:ind w:left="4" w:right="1"/>
              <w:jc w:val="both"/>
              <w:rPr>
                <w:sz w:val="23"/>
                <w:szCs w:val="23"/>
                <w:lang w:val="tt-RU"/>
              </w:rPr>
            </w:pPr>
            <w:r w:rsidRPr="00C42238">
              <w:rPr>
                <w:sz w:val="23"/>
                <w:szCs w:val="23"/>
                <w:lang w:val="tt-RU"/>
              </w:rPr>
              <w:t>Гомуми кулланыштагы физкультура-спорт корылмаларын мәгариф мәктәпләренең һәм башка уку йортларының, ял һәм мәдәният учреждениеләренең спорт объектлары белән берләштерергә кирәк. Кече җирлекләр өчен залларны һәм бассейннарны исәпләү нормаларын, объектларның минималь сыйдырышлылыгын исәпкә алып, технологик талә</w:t>
            </w:r>
            <w:r>
              <w:rPr>
                <w:sz w:val="23"/>
                <w:szCs w:val="23"/>
                <w:lang w:val="tt-RU"/>
              </w:rPr>
              <w:t>пләр буенча кабул итәргә кирәк.</w:t>
            </w:r>
            <w:r w:rsidRPr="00C42238">
              <w:rPr>
                <w:sz w:val="23"/>
                <w:szCs w:val="23"/>
                <w:lang w:val="tt-RU"/>
              </w:rPr>
              <w:t>Физкультура-сәламәтләндерү мәйданчыклары комплекслары һәр җирлектә карала. 2 меңнән 5 меңгә кадәр халкы булган җирлекләрдә 540 кв.метр мәйданлы бер спорт залын күздә тотарга кирәк.</w:t>
            </w:r>
          </w:p>
          <w:p w:rsidR="001478C0" w:rsidRDefault="001478C0" w:rsidP="003B315F">
            <w:pPr>
              <w:pStyle w:val="TableParagraph"/>
              <w:kinsoku w:val="0"/>
              <w:overflowPunct w:val="0"/>
              <w:spacing w:line="223" w:lineRule="auto"/>
              <w:ind w:left="64" w:right="294"/>
            </w:pPr>
            <w:r w:rsidRPr="00C42238">
              <w:rPr>
                <w:sz w:val="23"/>
                <w:szCs w:val="23"/>
              </w:rPr>
              <w:t>Шәһәр әһәмиятендәге физкультура-спорт корылмаларының үтемлелеге 30 минуттан артмаска тиеш. Торак районда урнашкан физкультура-спорт корылмаларының өлешен Кабул итәргә кирәк.</w:t>
            </w:r>
          </w:p>
        </w:tc>
      </w:tr>
      <w:tr w:rsidR="001478C0" w:rsidTr="003B315F">
        <w:trPr>
          <w:trHeight w:hRule="exact" w:val="995"/>
        </w:trPr>
        <w:tc>
          <w:tcPr>
            <w:tcW w:w="253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30" w:lineRule="auto"/>
              <w:ind w:left="4" w:right="5"/>
            </w:pPr>
            <w:r w:rsidRPr="00CD04A9">
              <w:t>Спорт заллары, шул исәптән:</w:t>
            </w:r>
          </w:p>
        </w:tc>
        <w:tc>
          <w:tcPr>
            <w:tcW w:w="1464" w:type="dxa"/>
            <w:tcBorders>
              <w:top w:val="single" w:sz="4" w:space="0" w:color="000000"/>
              <w:left w:val="single" w:sz="4" w:space="0" w:color="000000"/>
              <w:bottom w:val="single" w:sz="4" w:space="0" w:color="000000"/>
              <w:right w:val="single" w:sz="4" w:space="0" w:color="000000"/>
            </w:tcBorders>
          </w:tcPr>
          <w:p w:rsidR="001478C0" w:rsidRPr="00FA69E4" w:rsidRDefault="001478C0" w:rsidP="003B315F">
            <w:pPr>
              <w:pStyle w:val="TableParagraph"/>
              <w:kinsoku w:val="0"/>
              <w:overflowPunct w:val="0"/>
              <w:spacing w:line="228" w:lineRule="auto"/>
              <w:ind w:right="3"/>
              <w:rPr>
                <w:lang w:val="tt-RU"/>
              </w:rPr>
            </w:pPr>
            <w:r>
              <w:rPr>
                <w:sz w:val="23"/>
                <w:szCs w:val="23"/>
              </w:rPr>
              <w:t>зал</w:t>
            </w:r>
            <w:r>
              <w:rPr>
                <w:sz w:val="23"/>
                <w:szCs w:val="23"/>
                <w:lang w:val="tt-RU"/>
              </w:rPr>
              <w:t xml:space="preserve"> идәненең мәйданы кв.метрда</w:t>
            </w:r>
          </w:p>
        </w:tc>
        <w:tc>
          <w:tcPr>
            <w:tcW w:w="321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right="98"/>
              <w:jc w:val="center"/>
            </w:pPr>
            <w:r>
              <w:rPr>
                <w:sz w:val="23"/>
                <w:szCs w:val="23"/>
              </w:rPr>
              <w:t>350</w:t>
            </w:r>
          </w:p>
        </w:tc>
        <w:tc>
          <w:tcPr>
            <w:tcW w:w="312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 w:line="244" w:lineRule="exact"/>
              <w:ind w:left="129" w:right="130"/>
              <w:jc w:val="center"/>
            </w:pPr>
            <w:r>
              <w:rPr>
                <w:sz w:val="23"/>
                <w:szCs w:val="23"/>
                <w:lang w:val="tt-RU"/>
              </w:rPr>
              <w:t xml:space="preserve">Бирем </w:t>
            </w:r>
            <w:r w:rsidRPr="00C42238">
              <w:rPr>
                <w:sz w:val="23"/>
                <w:szCs w:val="23"/>
              </w:rPr>
              <w:t xml:space="preserve"> буенча проектлауга, әмма кимендә күрсәтелгән искәрмәдә</w:t>
            </w:r>
          </w:p>
        </w:tc>
        <w:tc>
          <w:tcPr>
            <w:tcW w:w="563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 w:line="244" w:lineRule="exact"/>
              <w:ind w:left="129" w:right="130"/>
              <w:jc w:val="center"/>
            </w:pPr>
          </w:p>
        </w:tc>
      </w:tr>
      <w:tr w:rsidR="001478C0" w:rsidTr="003B315F">
        <w:trPr>
          <w:trHeight w:hRule="exact" w:val="570"/>
        </w:trPr>
        <w:tc>
          <w:tcPr>
            <w:tcW w:w="253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
            </w:pPr>
            <w:r w:rsidRPr="00CD04A9">
              <w:t>гомуми файдалану</w:t>
            </w:r>
          </w:p>
        </w:tc>
        <w:tc>
          <w:tcPr>
            <w:tcW w:w="1464"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
            </w:pPr>
          </w:p>
        </w:tc>
        <w:tc>
          <w:tcPr>
            <w:tcW w:w="321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206"/>
              <w:jc w:val="center"/>
            </w:pPr>
            <w:r>
              <w:rPr>
                <w:sz w:val="23"/>
                <w:szCs w:val="23"/>
              </w:rPr>
              <w:t>60 - 80</w:t>
            </w:r>
          </w:p>
        </w:tc>
        <w:tc>
          <w:tcPr>
            <w:tcW w:w="312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206"/>
              <w:jc w:val="center"/>
            </w:pPr>
          </w:p>
        </w:tc>
        <w:tc>
          <w:tcPr>
            <w:tcW w:w="5631"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206"/>
              <w:jc w:val="center"/>
            </w:pPr>
          </w:p>
        </w:tc>
      </w:tr>
      <w:tr w:rsidR="001478C0" w:rsidTr="003B315F">
        <w:trPr>
          <w:trHeight w:hRule="exact" w:val="861"/>
        </w:trPr>
        <w:tc>
          <w:tcPr>
            <w:tcW w:w="253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30" w:lineRule="auto"/>
              <w:ind w:left="64" w:right="574"/>
            </w:pPr>
            <w:r w:rsidRPr="00CD04A9">
              <w:t>Балалар һәм яшүсмерләр спорт мәктәбе</w:t>
            </w:r>
          </w:p>
        </w:tc>
        <w:tc>
          <w:tcPr>
            <w:tcW w:w="1464" w:type="dxa"/>
            <w:tcBorders>
              <w:top w:val="single" w:sz="4" w:space="0" w:color="000000"/>
              <w:left w:val="single" w:sz="4" w:space="0" w:color="000000"/>
              <w:bottom w:val="single" w:sz="4" w:space="0" w:color="000000"/>
              <w:right w:val="single" w:sz="4" w:space="0" w:color="000000"/>
            </w:tcBorders>
          </w:tcPr>
          <w:p w:rsidR="001478C0" w:rsidRPr="00FA69E4" w:rsidRDefault="001478C0" w:rsidP="003B315F">
            <w:pPr>
              <w:pStyle w:val="TableParagraph"/>
              <w:kinsoku w:val="0"/>
              <w:overflowPunct w:val="0"/>
              <w:ind w:right="3"/>
              <w:rPr>
                <w:lang w:val="tt-RU"/>
              </w:rPr>
            </w:pPr>
            <w:r w:rsidRPr="00FA69E4">
              <w:rPr>
                <w:lang w:val="tt-RU"/>
              </w:rPr>
              <w:t>зал идәненең мәйданы кв.метрда</w:t>
            </w:r>
          </w:p>
        </w:tc>
        <w:tc>
          <w:tcPr>
            <w:tcW w:w="321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right="213"/>
              <w:jc w:val="center"/>
            </w:pPr>
            <w:r>
              <w:rPr>
                <w:sz w:val="23"/>
                <w:szCs w:val="23"/>
              </w:rPr>
              <w:t>10</w:t>
            </w:r>
          </w:p>
        </w:tc>
        <w:tc>
          <w:tcPr>
            <w:tcW w:w="3121" w:type="dxa"/>
            <w:tcBorders>
              <w:top w:val="single" w:sz="4" w:space="0" w:color="000000"/>
              <w:left w:val="single" w:sz="4" w:space="0" w:color="000000"/>
              <w:bottom w:val="single" w:sz="4" w:space="0" w:color="000000"/>
              <w:right w:val="single" w:sz="4" w:space="0" w:color="000000"/>
            </w:tcBorders>
          </w:tcPr>
          <w:p w:rsidR="001478C0" w:rsidRPr="009E07BA" w:rsidRDefault="001478C0" w:rsidP="003B315F">
            <w:pPr>
              <w:pStyle w:val="TableParagraph"/>
              <w:kinsoku w:val="0"/>
              <w:overflowPunct w:val="0"/>
              <w:spacing w:line="259" w:lineRule="exact"/>
              <w:ind w:left="542"/>
              <w:rPr>
                <w:lang w:val="tt-RU"/>
              </w:rPr>
            </w:pPr>
            <w:r>
              <w:rPr>
                <w:sz w:val="23"/>
                <w:szCs w:val="23"/>
              </w:rPr>
              <w:t>1,5 - 1,0 га объект</w:t>
            </w:r>
            <w:r>
              <w:rPr>
                <w:sz w:val="23"/>
                <w:szCs w:val="23"/>
                <w:lang w:val="tt-RU"/>
              </w:rPr>
              <w:t>ка</w:t>
            </w: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542"/>
            </w:pPr>
          </w:p>
        </w:tc>
      </w:tr>
    </w:tbl>
    <w:p w:rsidR="001478C0" w:rsidRDefault="001478C0" w:rsidP="001478C0">
      <w:pPr>
        <w:rPr>
          <w:lang w:val="tt-RU"/>
        </w:rPr>
      </w:pPr>
    </w:p>
    <w:p w:rsidR="001478C0" w:rsidRPr="00586DFA" w:rsidRDefault="001478C0" w:rsidP="001478C0">
      <w:pPr>
        <w:rPr>
          <w:lang w:val="tt-RU"/>
        </w:rPr>
        <w:sectPr w:rsidR="001478C0" w:rsidRPr="00586DFA" w:rsidSect="001301E4">
          <w:headerReference w:type="default" r:id="rId45"/>
          <w:pgSz w:w="16840" w:h="11910" w:orient="landscape"/>
          <w:pgMar w:top="426" w:right="320" w:bottom="280" w:left="320" w:header="0" w:footer="0" w:gutter="0"/>
          <w:cols w:space="720"/>
          <w:noEndnote/>
        </w:sectPr>
      </w:pPr>
    </w:p>
    <w:p w:rsidR="001478C0" w:rsidRDefault="0017164C" w:rsidP="001478C0">
      <w:pPr>
        <w:pStyle w:val="a3"/>
        <w:kinsoku w:val="0"/>
        <w:overflowPunct w:val="0"/>
        <w:spacing w:before="5"/>
        <w:ind w:left="0" w:firstLine="0"/>
        <w:rPr>
          <w:sz w:val="6"/>
          <w:szCs w:val="6"/>
        </w:rPr>
      </w:pPr>
      <w:r>
        <w:rPr>
          <w:noProof/>
        </w:rPr>
        <w:lastRenderedPageBreak/>
        <mc:AlternateContent>
          <mc:Choice Requires="wps">
            <w:drawing>
              <wp:anchor distT="0" distB="0" distL="114300" distR="114300" simplePos="0" relativeHeight="251721728" behindDoc="1" locked="1" layoutInCell="0" allowOverlap="1">
                <wp:simplePos x="0" y="0"/>
                <wp:positionH relativeFrom="page">
                  <wp:posOffset>4862195</wp:posOffset>
                </wp:positionH>
                <wp:positionV relativeFrom="page">
                  <wp:posOffset>229870</wp:posOffset>
                </wp:positionV>
                <wp:extent cx="1975485" cy="526415"/>
                <wp:effectExtent l="0" t="0" r="5715" b="6985"/>
                <wp:wrapNone/>
                <wp:docPr id="96" name="Поле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5485" cy="526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before="10"/>
                              <w:ind w:left="0" w:firstLine="0"/>
                              <w:rPr>
                                <w:sz w:val="22"/>
                                <w:szCs w:val="22"/>
                              </w:rPr>
                            </w:pPr>
                          </w:p>
                          <w:p w:rsidR="001478C0" w:rsidRDefault="001478C0" w:rsidP="001478C0">
                            <w:pPr>
                              <w:pStyle w:val="a3"/>
                              <w:kinsoku w:val="0"/>
                              <w:overflowPunct w:val="0"/>
                              <w:ind w:left="1031" w:firstLine="0"/>
                              <w:rPr>
                                <w:sz w:val="22"/>
                                <w:szCs w:val="22"/>
                              </w:rPr>
                            </w:pPr>
                            <w:r>
                              <w:rPr>
                                <w:sz w:val="22"/>
                                <w:szCs w:val="22"/>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5" o:spid="_x0000_s1031" type="#_x0000_t202" style="position:absolute;margin-left:382.85pt;margin-top:18.1pt;width:155.55pt;height:41.4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" o:allowincell="f" filled="f" stroked="f">
                <v:textbox inset="0,0,0,0">
                  <w:txbxContent>
                    <w:p w:rsidR="001478C0" w:rsidRDefault="001478C0" w:rsidP="001478C0">
                      <w:pPr>
                        <w:pStyle w:val="a3"/>
                        <w:kinsoku w:val="0"/>
                        <w:overflowPunct w:val="0"/>
                        <w:spacing w:before="10"/>
                        <w:ind w:left="0" w:firstLine="0"/>
                        <w:rPr>
                          <w:sz w:val="22"/>
                          <w:szCs w:val="22"/>
                        </w:rPr>
                      </w:pPr>
                    </w:p>
                    <w:p w:rsidR="001478C0" w:rsidRDefault="001478C0" w:rsidP="001478C0">
                      <w:pPr>
                        <w:pStyle w:val="a3"/>
                        <w:kinsoku w:val="0"/>
                        <w:overflowPunct w:val="0"/>
                        <w:ind w:left="1031" w:firstLine="0"/>
                        <w:rPr>
                          <w:sz w:val="22"/>
                          <w:szCs w:val="22"/>
                        </w:rPr>
                      </w:pPr>
                      <w:r>
                        <w:rPr>
                          <w:sz w:val="22"/>
                          <w:szCs w:val="22"/>
                        </w:rPr>
                        <w:t>14</w:t>
                      </w:r>
                    </w:p>
                  </w:txbxContent>
                </v:textbox>
                <w10:wrap anchorx="page" anchory="page"/>
                <w10:anchorlock/>
              </v:shape>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30"/>
        <w:gridCol w:w="1416"/>
        <w:gridCol w:w="48"/>
        <w:gridCol w:w="3216"/>
        <w:gridCol w:w="3121"/>
        <w:gridCol w:w="42"/>
        <w:gridCol w:w="5589"/>
      </w:tblGrid>
      <w:tr w:rsidR="001478C0" w:rsidTr="003B315F">
        <w:trPr>
          <w:trHeight w:hRule="exact" w:val="1013"/>
        </w:trPr>
        <w:tc>
          <w:tcPr>
            <w:tcW w:w="2530" w:type="dxa"/>
            <w:tcBorders>
              <w:top w:val="single" w:sz="4" w:space="0" w:color="000000"/>
              <w:left w:val="single" w:sz="4" w:space="0" w:color="000000"/>
              <w:bottom w:val="single" w:sz="4" w:space="0" w:color="000000"/>
              <w:right w:val="single" w:sz="4" w:space="0" w:color="000000"/>
            </w:tcBorders>
          </w:tcPr>
          <w:p w:rsidR="001478C0" w:rsidRDefault="001478C0" w:rsidP="003B315F"/>
        </w:tc>
        <w:tc>
          <w:tcPr>
            <w:tcW w:w="1416" w:type="dxa"/>
            <w:tcBorders>
              <w:top w:val="single" w:sz="4" w:space="0" w:color="000000"/>
              <w:left w:val="single" w:sz="4" w:space="0" w:color="000000"/>
              <w:bottom w:val="single" w:sz="4" w:space="0" w:color="000000"/>
              <w:right w:val="single" w:sz="4" w:space="0" w:color="000000"/>
            </w:tcBorders>
          </w:tcPr>
          <w:p w:rsidR="001478C0" w:rsidRDefault="001478C0" w:rsidP="003B315F"/>
        </w:tc>
        <w:tc>
          <w:tcPr>
            <w:tcW w:w="3264" w:type="dxa"/>
            <w:gridSpan w:val="2"/>
            <w:tcBorders>
              <w:top w:val="single" w:sz="4" w:space="0" w:color="000000"/>
              <w:left w:val="single" w:sz="4" w:space="0" w:color="000000"/>
              <w:bottom w:val="single" w:sz="4" w:space="0" w:color="000000"/>
              <w:right w:val="single" w:sz="4" w:space="0" w:color="000000"/>
            </w:tcBorders>
          </w:tcPr>
          <w:p w:rsidR="001478C0" w:rsidRDefault="001478C0" w:rsidP="003B315F"/>
        </w:tc>
        <w:tc>
          <w:tcPr>
            <w:tcW w:w="312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3"/>
              <w:rPr>
                <w:sz w:val="15"/>
                <w:szCs w:val="15"/>
              </w:rPr>
            </w:pPr>
          </w:p>
          <w:p w:rsidR="001478C0" w:rsidRDefault="0017164C" w:rsidP="003B315F">
            <w:pPr>
              <w:pStyle w:val="TableParagraph"/>
              <w:kinsoku w:val="0"/>
              <w:overflowPunct w:val="0"/>
              <w:spacing w:line="828" w:lineRule="exact"/>
            </w:pPr>
            <w:r>
              <w:rPr>
                <w:noProof/>
                <w:position w:val="-17"/>
                <w:sz w:val="20"/>
                <w:szCs w:val="20"/>
              </w:rPr>
              <mc:AlternateContent>
                <mc:Choice Requires="wpg">
                  <w:drawing>
                    <wp:inline distT="0" distB="0" distL="0" distR="0">
                      <wp:extent cx="1975485" cy="526415"/>
                      <wp:effectExtent l="1270" t="1270" r="0" b="0"/>
                      <wp:docPr id="94" name="Группа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5485" cy="526415"/>
                                <a:chOff x="0" y="0"/>
                                <a:chExt cx="3111" cy="829"/>
                              </a:xfrm>
                            </wpg:grpSpPr>
                            <wps:wsp>
                              <wps:cNvPr id="95" name="Freeform 6"/>
                              <wps:cNvSpPr>
                                <a:spLocks/>
                              </wps:cNvSpPr>
                              <wps:spPr bwMode="auto">
                                <a:xfrm>
                                  <a:off x="0" y="0"/>
                                  <a:ext cx="3111" cy="829"/>
                                </a:xfrm>
                                <a:custGeom>
                                  <a:avLst/>
                                  <a:gdLst>
                                    <a:gd name="T0" fmla="*/ 0 w 3111"/>
                                    <a:gd name="T1" fmla="*/ 828 h 829"/>
                                    <a:gd name="T2" fmla="*/ 3110 w 3111"/>
                                    <a:gd name="T3" fmla="*/ 828 h 829"/>
                                    <a:gd name="T4" fmla="*/ 3110 w 3111"/>
                                    <a:gd name="T5" fmla="*/ 0 h 829"/>
                                    <a:gd name="T6" fmla="*/ 0 w 3111"/>
                                    <a:gd name="T7" fmla="*/ 0 h 829"/>
                                    <a:gd name="T8" fmla="*/ 0 w 3111"/>
                                    <a:gd name="T9" fmla="*/ 828 h 82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111" h="829">
                                      <a:moveTo>
                                        <a:pt x="0" y="828"/>
                                      </a:moveTo>
                                      <a:lnTo>
                                        <a:pt x="3110" y="828"/>
                                      </a:lnTo>
                                      <a:lnTo>
                                        <a:pt x="3110" y="0"/>
                                      </a:lnTo>
                                      <a:lnTo>
                                        <a:pt x="0" y="0"/>
                                      </a:lnTo>
                                      <a:lnTo>
                                        <a:pt x="0" y="82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CF0F393" id="Группа 43" o:spid="_x0000_s1026" style="width:155.55pt;height:41.45pt;mso-position-horizontal-relative:char;mso-position-vertical-relative:line" coordsize="3111,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">
                      <v:shape id="Freeform 6" o:spid="_x0000_s1027" style="position:absolute;width:3111;height:829;visibility:visible;mso-wrap-style:square;v-text-anchor:top" coordsize="311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DmecYA&#10;AADbAAAADwAAAGRycy9kb3ducmV2LnhtbESP0WrCQBRE34X+w3ILfSm6qUVNUlcptoqIgtp+wCV7&#10;zYZm74bsqunfd4WCj8PMnGGm887W4kKtrxwreBkkIIgLpysuFXx/LfspCB+QNdaOScEveZjPHnpT&#10;zLW78oEux1CKCGGfowITQpNL6QtDFv3ANcTRO7nWYoiyLaVu8RrhtpbDJBlLixXHBYMNLQwVP8ez&#10;VXAw2XY5qU6rz016fn6td+X6I9sr9fTYvb+BCNSFe/i/vdYKshHcvsQf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qDmecYAAADbAAAADwAAAAAAAAAAAAAAAACYAgAAZHJz&#10;L2Rvd25yZXYueG1sUEsFBgAAAAAEAAQA9QAAAIsDAAAAAA==&#10;" path="m,828r3110,l3110,,,,,828xe" stroked="f">
                        <v:path arrowok="t" o:connecttype="custom" o:connectlocs="0,828;3110,828;3110,0;0,0;0,828" o:connectangles="0,0,0,0,0"/>
                      </v:shape>
                      <w10:anchorlock/>
                    </v:group>
                  </w:pict>
                </mc:Fallback>
              </mc:AlternateContent>
            </w:r>
          </w:p>
        </w:tc>
        <w:tc>
          <w:tcPr>
            <w:tcW w:w="5631" w:type="dxa"/>
            <w:gridSpan w:val="2"/>
            <w:tcBorders>
              <w:top w:val="single" w:sz="4" w:space="0" w:color="000000"/>
              <w:left w:val="single" w:sz="4" w:space="0" w:color="000000"/>
              <w:bottom w:val="single" w:sz="4" w:space="0" w:color="000000"/>
              <w:right w:val="single" w:sz="4" w:space="0" w:color="000000"/>
            </w:tcBorders>
          </w:tcPr>
          <w:p w:rsidR="001478C0" w:rsidRPr="00C42238" w:rsidRDefault="001478C0" w:rsidP="003B315F">
            <w:pPr>
              <w:pStyle w:val="TableParagraph"/>
              <w:kinsoku w:val="0"/>
              <w:overflowPunct w:val="0"/>
              <w:spacing w:before="1" w:line="244" w:lineRule="exact"/>
              <w:ind w:left="64" w:right="288"/>
              <w:rPr>
                <w:lang w:val="tt-RU"/>
              </w:rPr>
            </w:pPr>
            <w:r w:rsidRPr="00C42238">
              <w:rPr>
                <w:sz w:val="23"/>
                <w:szCs w:val="23"/>
              </w:rPr>
              <w:t>гомуми норма, %: территорияләр-35, спорт заллары-50, бассейннар-45</w:t>
            </w:r>
          </w:p>
        </w:tc>
      </w:tr>
      <w:tr w:rsidR="001478C0" w:rsidTr="003B315F">
        <w:trPr>
          <w:trHeight w:hRule="exact" w:val="293"/>
        </w:trPr>
        <w:tc>
          <w:tcPr>
            <w:tcW w:w="15962" w:type="dxa"/>
            <w:gridSpan w:val="7"/>
            <w:tcBorders>
              <w:top w:val="single" w:sz="4" w:space="0" w:color="000000"/>
              <w:left w:val="single" w:sz="4" w:space="0" w:color="000000"/>
              <w:bottom w:val="single" w:sz="4" w:space="0" w:color="000000"/>
              <w:right w:val="single" w:sz="4" w:space="0" w:color="000000"/>
            </w:tcBorders>
          </w:tcPr>
          <w:p w:rsidR="001478C0" w:rsidRPr="00F1353C" w:rsidRDefault="001478C0" w:rsidP="003B315F">
            <w:pPr>
              <w:pStyle w:val="TableParagraph"/>
              <w:kinsoku w:val="0"/>
              <w:overflowPunct w:val="0"/>
              <w:spacing w:line="263" w:lineRule="exact"/>
              <w:rPr>
                <w:b/>
              </w:rPr>
            </w:pPr>
            <w:r w:rsidRPr="00F1353C">
              <w:rPr>
                <w:b/>
                <w:bCs/>
                <w:sz w:val="23"/>
                <w:szCs w:val="23"/>
              </w:rPr>
              <w:t>V. Сәүдә һәм җәмәгать туклануы</w:t>
            </w:r>
          </w:p>
        </w:tc>
      </w:tr>
      <w:tr w:rsidR="001478C0" w:rsidTr="003B315F">
        <w:trPr>
          <w:trHeight w:hRule="exact" w:val="4008"/>
        </w:trPr>
        <w:tc>
          <w:tcPr>
            <w:tcW w:w="253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1388"/>
              </w:tabs>
              <w:kinsoku w:val="0"/>
              <w:overflowPunct w:val="0"/>
              <w:spacing w:before="3" w:line="244" w:lineRule="exact"/>
              <w:ind w:left="4" w:right="3"/>
            </w:pPr>
            <w:r>
              <w:t>Сәүдә объектлары, шул исәптән:</w:t>
            </w:r>
          </w:p>
          <w:p w:rsidR="001478C0" w:rsidRDefault="001478C0" w:rsidP="003B315F">
            <w:pPr>
              <w:pStyle w:val="TableParagraph"/>
              <w:tabs>
                <w:tab w:val="left" w:pos="1388"/>
              </w:tabs>
              <w:kinsoku w:val="0"/>
              <w:overflowPunct w:val="0"/>
              <w:spacing w:before="3" w:line="244" w:lineRule="exact"/>
              <w:ind w:left="4" w:right="3"/>
            </w:pPr>
            <w:r>
              <w:t>киосклар, павильоннар, кибетләр, ваклап сату базарлары</w:t>
            </w:r>
          </w:p>
        </w:tc>
        <w:tc>
          <w:tcPr>
            <w:tcW w:w="1464" w:type="dxa"/>
            <w:gridSpan w:val="2"/>
            <w:tcBorders>
              <w:top w:val="single" w:sz="4" w:space="0" w:color="000000"/>
              <w:left w:val="single" w:sz="4" w:space="0" w:color="000000"/>
              <w:bottom w:val="single" w:sz="4" w:space="0" w:color="000000"/>
              <w:right w:val="single" w:sz="4" w:space="0" w:color="000000"/>
            </w:tcBorders>
          </w:tcPr>
          <w:p w:rsidR="001478C0" w:rsidRPr="00F93875" w:rsidRDefault="001478C0" w:rsidP="003B315F">
            <w:pPr>
              <w:pStyle w:val="TableParagraph"/>
              <w:kinsoku w:val="0"/>
              <w:overflowPunct w:val="0"/>
              <w:spacing w:line="228" w:lineRule="auto"/>
              <w:ind w:right="218"/>
              <w:jc w:val="both"/>
              <w:rPr>
                <w:lang w:val="tt-RU"/>
              </w:rPr>
            </w:pPr>
            <w:r>
              <w:rPr>
                <w:sz w:val="23"/>
                <w:szCs w:val="23"/>
                <w:lang w:val="tt-RU"/>
              </w:rPr>
              <w:t xml:space="preserve"> сату   мәйданы кв.метрда</w:t>
            </w:r>
          </w:p>
        </w:tc>
        <w:tc>
          <w:tcPr>
            <w:tcW w:w="3216" w:type="dxa"/>
            <w:tcBorders>
              <w:top w:val="single" w:sz="4" w:space="0" w:color="000000"/>
              <w:left w:val="single" w:sz="4" w:space="0" w:color="000000"/>
              <w:bottom w:val="single" w:sz="4" w:space="0" w:color="000000"/>
              <w:right w:val="single" w:sz="4" w:space="0" w:color="000000"/>
            </w:tcBorders>
          </w:tcPr>
          <w:p w:rsidR="001478C0" w:rsidRPr="00F071B2" w:rsidRDefault="001478C0" w:rsidP="003B315F">
            <w:pPr>
              <w:pStyle w:val="TableParagraph"/>
              <w:kinsoku w:val="0"/>
              <w:overflowPunct w:val="0"/>
              <w:spacing w:line="259" w:lineRule="exact"/>
              <w:ind w:left="115"/>
              <w:jc w:val="center"/>
            </w:pPr>
            <w:r w:rsidRPr="00F071B2">
              <w:rPr>
                <w:sz w:val="23"/>
                <w:szCs w:val="23"/>
              </w:rPr>
              <w:t>486,6</w:t>
            </w:r>
          </w:p>
        </w:tc>
        <w:tc>
          <w:tcPr>
            <w:tcW w:w="3163" w:type="dxa"/>
            <w:gridSpan w:val="2"/>
            <w:tcBorders>
              <w:top w:val="single" w:sz="4" w:space="0" w:color="000000"/>
              <w:left w:val="single" w:sz="4" w:space="0" w:color="000000"/>
              <w:bottom w:val="nil"/>
              <w:right w:val="single" w:sz="4" w:space="0" w:color="000000"/>
            </w:tcBorders>
          </w:tcPr>
          <w:p w:rsidR="001478C0" w:rsidRPr="000F4891" w:rsidRDefault="001478C0" w:rsidP="003B315F">
            <w:pPr>
              <w:pStyle w:val="TableParagraph"/>
              <w:kinsoku w:val="0"/>
              <w:overflowPunct w:val="0"/>
              <w:spacing w:line="223" w:lineRule="auto"/>
              <w:ind w:left="4" w:right="2"/>
              <w:jc w:val="both"/>
              <w:rPr>
                <w:sz w:val="23"/>
                <w:szCs w:val="23"/>
              </w:rPr>
            </w:pPr>
            <w:r w:rsidRPr="000F4891">
              <w:rPr>
                <w:sz w:val="23"/>
                <w:szCs w:val="23"/>
              </w:rPr>
              <w:t>Җирле әһәмияттәге сәүдә үзәкләре, халык саны, мең кеше:</w:t>
            </w:r>
          </w:p>
          <w:p w:rsidR="001478C0" w:rsidRPr="000F4891" w:rsidRDefault="001478C0" w:rsidP="003B315F">
            <w:pPr>
              <w:pStyle w:val="TableParagraph"/>
              <w:kinsoku w:val="0"/>
              <w:overflowPunct w:val="0"/>
              <w:spacing w:line="223" w:lineRule="auto"/>
              <w:ind w:left="4" w:right="2"/>
              <w:jc w:val="both"/>
              <w:rPr>
                <w:sz w:val="23"/>
                <w:szCs w:val="23"/>
              </w:rPr>
            </w:pPr>
            <w:r w:rsidRPr="000F4891">
              <w:rPr>
                <w:sz w:val="23"/>
                <w:szCs w:val="23"/>
              </w:rPr>
              <w:t>4тән алып 6 - 0,4 - 0,6 объектка га;</w:t>
            </w:r>
          </w:p>
          <w:p w:rsidR="001478C0" w:rsidRPr="000F4891" w:rsidRDefault="001478C0" w:rsidP="003B315F">
            <w:pPr>
              <w:pStyle w:val="TableParagraph"/>
              <w:kinsoku w:val="0"/>
              <w:overflowPunct w:val="0"/>
              <w:spacing w:line="223" w:lineRule="auto"/>
              <w:ind w:left="4" w:right="2"/>
              <w:jc w:val="both"/>
              <w:rPr>
                <w:sz w:val="23"/>
                <w:szCs w:val="23"/>
              </w:rPr>
            </w:pPr>
            <w:r w:rsidRPr="000F4891">
              <w:rPr>
                <w:sz w:val="23"/>
                <w:szCs w:val="23"/>
              </w:rPr>
              <w:t>6 яшьтән алып 10 - 0,6 - 0,8 объектка га;</w:t>
            </w:r>
          </w:p>
          <w:p w:rsidR="001478C0" w:rsidRPr="000F4891" w:rsidRDefault="001478C0" w:rsidP="003B315F">
            <w:pPr>
              <w:pStyle w:val="TableParagraph"/>
              <w:kinsoku w:val="0"/>
              <w:overflowPunct w:val="0"/>
              <w:spacing w:line="223" w:lineRule="auto"/>
              <w:ind w:left="4" w:right="2"/>
              <w:jc w:val="both"/>
              <w:rPr>
                <w:sz w:val="23"/>
                <w:szCs w:val="23"/>
              </w:rPr>
            </w:pPr>
            <w:r w:rsidRPr="000F4891">
              <w:rPr>
                <w:sz w:val="23"/>
                <w:szCs w:val="23"/>
              </w:rPr>
              <w:t>10нан алып 15 - 0,8 - 1,1 объектка га;</w:t>
            </w:r>
          </w:p>
          <w:p w:rsidR="001478C0" w:rsidRPr="000F4891" w:rsidRDefault="001478C0" w:rsidP="003B315F">
            <w:pPr>
              <w:pStyle w:val="TableParagraph"/>
              <w:kinsoku w:val="0"/>
              <w:overflowPunct w:val="0"/>
              <w:spacing w:line="223" w:lineRule="auto"/>
              <w:ind w:left="4" w:right="2"/>
              <w:jc w:val="both"/>
              <w:rPr>
                <w:sz w:val="23"/>
                <w:szCs w:val="23"/>
              </w:rPr>
            </w:pPr>
            <w:r w:rsidRPr="000F4891">
              <w:rPr>
                <w:sz w:val="23"/>
                <w:szCs w:val="23"/>
              </w:rPr>
              <w:t>15тән 15кә кадәр 20 - 1,1 - 1,3 га объектка.</w:t>
            </w:r>
          </w:p>
          <w:p w:rsidR="001478C0" w:rsidRPr="000F4891" w:rsidRDefault="001478C0" w:rsidP="003B315F">
            <w:pPr>
              <w:pStyle w:val="TableParagraph"/>
              <w:kinsoku w:val="0"/>
              <w:overflowPunct w:val="0"/>
              <w:spacing w:line="223" w:lineRule="auto"/>
              <w:ind w:left="4" w:right="2"/>
              <w:jc w:val="both"/>
              <w:rPr>
                <w:sz w:val="23"/>
                <w:szCs w:val="23"/>
              </w:rPr>
            </w:pPr>
            <w:r w:rsidRPr="000F4891">
              <w:rPr>
                <w:sz w:val="23"/>
                <w:szCs w:val="23"/>
              </w:rPr>
              <w:t>Кече шәһәр җирлекләренең һәм авыл җирлекләренең сәүдә үзәкләре, халык саны, мең кеше: кадәр 1 - 0,1 - 0,2 га;</w:t>
            </w:r>
          </w:p>
          <w:p w:rsidR="001478C0" w:rsidRPr="00F071B2" w:rsidRDefault="001478C0" w:rsidP="003B315F">
            <w:pPr>
              <w:pStyle w:val="TableParagraph"/>
              <w:kinsoku w:val="0"/>
              <w:overflowPunct w:val="0"/>
              <w:spacing w:line="248" w:lineRule="exact"/>
              <w:ind w:left="64"/>
            </w:pPr>
            <w:r w:rsidRPr="000F4891">
              <w:rPr>
                <w:sz w:val="23"/>
                <w:szCs w:val="23"/>
              </w:rPr>
              <w:t>1дән алып 3 - 0,2 - 0,4 га;</w:t>
            </w:r>
          </w:p>
        </w:tc>
        <w:tc>
          <w:tcPr>
            <w:tcW w:w="5589" w:type="dxa"/>
            <w:vMerge w:val="restart"/>
            <w:tcBorders>
              <w:top w:val="single" w:sz="4" w:space="0" w:color="000000"/>
              <w:left w:val="single" w:sz="4" w:space="0" w:color="000000"/>
              <w:bottom w:val="single" w:sz="4" w:space="0" w:color="000000"/>
              <w:right w:val="single" w:sz="4" w:space="0" w:color="000000"/>
            </w:tcBorders>
          </w:tcPr>
          <w:p w:rsidR="001478C0" w:rsidRPr="00C42238" w:rsidRDefault="001478C0" w:rsidP="003B315F">
            <w:pPr>
              <w:pStyle w:val="TableParagraph"/>
              <w:kinsoku w:val="0"/>
              <w:overflowPunct w:val="0"/>
              <w:spacing w:line="228" w:lineRule="auto"/>
              <w:ind w:left="4" w:right="1"/>
              <w:jc w:val="both"/>
              <w:rPr>
                <w:sz w:val="23"/>
                <w:szCs w:val="23"/>
              </w:rPr>
            </w:pPr>
            <w:r>
              <w:rPr>
                <w:sz w:val="23"/>
                <w:szCs w:val="23"/>
              </w:rPr>
              <w:t>Бакчачылык</w:t>
            </w:r>
            <w:r w:rsidRPr="00C42238">
              <w:rPr>
                <w:sz w:val="23"/>
                <w:szCs w:val="23"/>
              </w:rPr>
              <w:t xml:space="preserve"> берләшмәләре территориясендә азык-төлек кибетләре 1000 кешегә исәпләнгән сәүдә мәйданының 80 кв. метрын исәпкә алырга тиеш.</w:t>
            </w:r>
          </w:p>
          <w:p w:rsidR="001478C0" w:rsidRDefault="001478C0" w:rsidP="003B315F">
            <w:pPr>
              <w:pStyle w:val="TableParagraph"/>
              <w:kinsoku w:val="0"/>
              <w:overflowPunct w:val="0"/>
              <w:spacing w:before="182" w:line="250" w:lineRule="exact"/>
              <w:ind w:left="4" w:right="2"/>
              <w:jc w:val="both"/>
            </w:pPr>
            <w:r w:rsidRPr="00C42238">
              <w:rPr>
                <w:sz w:val="23"/>
                <w:szCs w:val="23"/>
              </w:rPr>
              <w:t>Ваклап сату базарлары өчен 1 сәүдә урыны 6 кв. метр күләмендә кабул ителә</w:t>
            </w:r>
          </w:p>
        </w:tc>
      </w:tr>
      <w:tr w:rsidR="001478C0" w:rsidTr="003B315F">
        <w:trPr>
          <w:trHeight w:hRule="exact" w:val="1189"/>
        </w:trPr>
        <w:tc>
          <w:tcPr>
            <w:tcW w:w="253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7" w:lineRule="auto"/>
              <w:ind w:left="64" w:right="60"/>
            </w:pPr>
          </w:p>
          <w:p w:rsidR="001478C0" w:rsidRDefault="001478C0" w:rsidP="003B315F">
            <w:pPr>
              <w:pStyle w:val="TableParagraph"/>
              <w:kinsoku w:val="0"/>
              <w:overflowPunct w:val="0"/>
              <w:spacing w:before="6" w:line="247" w:lineRule="auto"/>
              <w:ind w:left="64" w:right="60"/>
            </w:pPr>
            <w:r>
              <w:t>шул исәптән: азык-төлек товарларын сату буенча</w:t>
            </w:r>
          </w:p>
          <w:p w:rsidR="001478C0" w:rsidRDefault="001478C0" w:rsidP="003B315F">
            <w:pPr>
              <w:pStyle w:val="TableParagraph"/>
              <w:kinsoku w:val="0"/>
              <w:overflowPunct w:val="0"/>
              <w:spacing w:before="6" w:line="247" w:lineRule="auto"/>
              <w:ind w:left="64" w:right="60"/>
            </w:pPr>
          </w:p>
          <w:p w:rsidR="001478C0" w:rsidRDefault="001478C0" w:rsidP="003B315F">
            <w:pPr>
              <w:pStyle w:val="TableParagraph"/>
              <w:kinsoku w:val="0"/>
              <w:overflowPunct w:val="0"/>
              <w:spacing w:before="6" w:line="247" w:lineRule="auto"/>
              <w:ind w:left="64" w:right="60"/>
            </w:pPr>
          </w:p>
        </w:tc>
        <w:tc>
          <w:tcPr>
            <w:tcW w:w="1464" w:type="dxa"/>
            <w:gridSpan w:val="2"/>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52" w:lineRule="auto"/>
              <w:ind w:left="218" w:right="218"/>
              <w:jc w:val="both"/>
              <w:rPr>
                <w:lang w:val="tt-RU"/>
              </w:rPr>
            </w:pPr>
            <w:r>
              <w:rPr>
                <w:lang w:val="tt-RU"/>
              </w:rPr>
              <w:t>сату мәйданы</w:t>
            </w:r>
          </w:p>
          <w:p w:rsidR="001478C0" w:rsidRPr="00F93875" w:rsidRDefault="001478C0" w:rsidP="003B315F">
            <w:pPr>
              <w:pStyle w:val="TableParagraph"/>
              <w:kinsoku w:val="0"/>
              <w:overflowPunct w:val="0"/>
              <w:spacing w:before="6" w:line="252" w:lineRule="auto"/>
              <w:ind w:left="218" w:right="218"/>
              <w:jc w:val="both"/>
              <w:rPr>
                <w:lang w:val="tt-RU"/>
              </w:rPr>
            </w:pPr>
            <w:r w:rsidRPr="00F93875">
              <w:rPr>
                <w:lang w:val="tt-RU"/>
              </w:rPr>
              <w:t>кв.метрда</w:t>
            </w:r>
          </w:p>
        </w:tc>
        <w:tc>
          <w:tcPr>
            <w:tcW w:w="321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15"/>
              <w:jc w:val="center"/>
            </w:pPr>
            <w:r>
              <w:rPr>
                <w:sz w:val="23"/>
                <w:szCs w:val="23"/>
              </w:rPr>
              <w:t>148,5</w:t>
            </w:r>
          </w:p>
        </w:tc>
        <w:tc>
          <w:tcPr>
            <w:tcW w:w="3163" w:type="dxa"/>
            <w:gridSpan w:val="2"/>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42" w:lineRule="exact"/>
              <w:ind w:left="4"/>
              <w:rPr>
                <w:sz w:val="23"/>
                <w:szCs w:val="23"/>
              </w:rPr>
            </w:pPr>
            <w:r>
              <w:rPr>
                <w:sz w:val="23"/>
                <w:szCs w:val="23"/>
              </w:rPr>
              <w:t>от 3 до 4 - 0,4 - 0,6 га; от 5 до6</w:t>
            </w:r>
          </w:p>
          <w:p w:rsidR="001478C0" w:rsidRDefault="001478C0" w:rsidP="003B315F">
            <w:pPr>
              <w:pStyle w:val="TableParagraph"/>
              <w:kinsoku w:val="0"/>
              <w:overflowPunct w:val="0"/>
              <w:spacing w:line="245" w:lineRule="exact"/>
              <w:ind w:left="4"/>
              <w:rPr>
                <w:sz w:val="23"/>
                <w:szCs w:val="23"/>
              </w:rPr>
            </w:pPr>
            <w:r>
              <w:rPr>
                <w:sz w:val="23"/>
                <w:szCs w:val="23"/>
              </w:rPr>
              <w:t>-0,6-1,0га;от7до10-1,0-</w:t>
            </w:r>
          </w:p>
          <w:p w:rsidR="001478C0" w:rsidRDefault="001478C0" w:rsidP="003B315F">
            <w:pPr>
              <w:pStyle w:val="TableParagraph"/>
              <w:kinsoku w:val="0"/>
              <w:overflowPunct w:val="0"/>
              <w:spacing w:before="9" w:line="244" w:lineRule="exact"/>
              <w:ind w:left="4" w:right="6"/>
            </w:pPr>
            <w:r>
              <w:rPr>
                <w:sz w:val="23"/>
                <w:szCs w:val="23"/>
              </w:rPr>
              <w:t>1,2 га.</w:t>
            </w:r>
            <w:r>
              <w:rPr>
                <w:sz w:val="23"/>
                <w:szCs w:val="23"/>
                <w:lang w:val="tt-RU"/>
              </w:rPr>
              <w:t>Сату предприятияләре</w:t>
            </w:r>
            <w:r>
              <w:rPr>
                <w:sz w:val="23"/>
                <w:szCs w:val="23"/>
              </w:rPr>
              <w:t xml:space="preserve">, </w:t>
            </w:r>
            <w:r>
              <w:rPr>
                <w:sz w:val="23"/>
                <w:szCs w:val="23"/>
                <w:lang w:val="tt-RU"/>
              </w:rPr>
              <w:t>кв.метрда</w:t>
            </w:r>
            <w:r w:rsidRPr="00D5350F">
              <w:rPr>
                <w:sz w:val="23"/>
                <w:szCs w:val="23"/>
              </w:rPr>
              <w:t>:</w:t>
            </w:r>
          </w:p>
        </w:tc>
        <w:tc>
          <w:tcPr>
            <w:tcW w:w="5589"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line="244" w:lineRule="exact"/>
              <w:ind w:left="4" w:right="6"/>
            </w:pPr>
          </w:p>
        </w:tc>
      </w:tr>
      <w:tr w:rsidR="001478C0" w:rsidRPr="006C46D5" w:rsidTr="003B315F">
        <w:trPr>
          <w:trHeight w:hRule="exact" w:val="1190"/>
        </w:trPr>
        <w:tc>
          <w:tcPr>
            <w:tcW w:w="253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7" w:lineRule="auto"/>
              <w:ind w:left="64" w:right="257"/>
            </w:pPr>
          </w:p>
          <w:p w:rsidR="001478C0" w:rsidRDefault="001478C0" w:rsidP="003B315F">
            <w:pPr>
              <w:pStyle w:val="TableParagraph"/>
              <w:kinsoku w:val="0"/>
              <w:overflowPunct w:val="0"/>
              <w:spacing w:before="6" w:line="247" w:lineRule="auto"/>
              <w:ind w:left="64" w:right="257"/>
            </w:pPr>
            <w:r>
              <w:t>азык-төлек булмаган товарлар сату буенча</w:t>
            </w:r>
          </w:p>
        </w:tc>
        <w:tc>
          <w:tcPr>
            <w:tcW w:w="1464" w:type="dxa"/>
            <w:gridSpan w:val="2"/>
            <w:tcBorders>
              <w:top w:val="single" w:sz="4" w:space="0" w:color="000000"/>
              <w:left w:val="single" w:sz="4" w:space="0" w:color="000000"/>
              <w:bottom w:val="single" w:sz="4" w:space="0" w:color="000000"/>
              <w:right w:val="single" w:sz="4" w:space="0" w:color="000000"/>
            </w:tcBorders>
          </w:tcPr>
          <w:p w:rsidR="001478C0" w:rsidRPr="00F93875" w:rsidRDefault="001478C0" w:rsidP="003B315F">
            <w:pPr>
              <w:pStyle w:val="TableParagraph"/>
              <w:kinsoku w:val="0"/>
              <w:overflowPunct w:val="0"/>
              <w:spacing w:before="6" w:line="252" w:lineRule="auto"/>
              <w:ind w:right="218"/>
              <w:jc w:val="both"/>
              <w:rPr>
                <w:lang w:val="tt-RU"/>
              </w:rPr>
            </w:pPr>
            <w:r w:rsidRPr="00F93875">
              <w:rPr>
                <w:lang w:val="tt-RU"/>
              </w:rPr>
              <w:t>сату мәйданы</w:t>
            </w:r>
          </w:p>
          <w:p w:rsidR="001478C0" w:rsidRPr="00F93875" w:rsidRDefault="001478C0" w:rsidP="003B315F">
            <w:pPr>
              <w:pStyle w:val="TableParagraph"/>
              <w:kinsoku w:val="0"/>
              <w:overflowPunct w:val="0"/>
              <w:spacing w:before="6" w:line="252" w:lineRule="auto"/>
              <w:ind w:right="218"/>
              <w:jc w:val="both"/>
              <w:rPr>
                <w:lang w:val="tt-RU"/>
              </w:rPr>
            </w:pPr>
            <w:r w:rsidRPr="00F93875">
              <w:rPr>
                <w:lang w:val="tt-RU"/>
              </w:rPr>
              <w:t>кв.метрда</w:t>
            </w:r>
          </w:p>
        </w:tc>
        <w:tc>
          <w:tcPr>
            <w:tcW w:w="321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15"/>
              <w:jc w:val="center"/>
            </w:pPr>
            <w:r>
              <w:rPr>
                <w:sz w:val="23"/>
                <w:szCs w:val="23"/>
              </w:rPr>
              <w:t>338,1</w:t>
            </w:r>
          </w:p>
        </w:tc>
        <w:tc>
          <w:tcPr>
            <w:tcW w:w="3163" w:type="dxa"/>
            <w:gridSpan w:val="2"/>
            <w:tcBorders>
              <w:top w:val="single" w:sz="4" w:space="0" w:color="000000"/>
              <w:left w:val="single" w:sz="4" w:space="0" w:color="000000"/>
              <w:bottom w:val="single" w:sz="4" w:space="0" w:color="000000"/>
              <w:right w:val="single" w:sz="4" w:space="0" w:color="000000"/>
            </w:tcBorders>
          </w:tcPr>
          <w:p w:rsidR="001478C0" w:rsidRPr="00D5350F" w:rsidRDefault="001478C0" w:rsidP="003B315F">
            <w:pPr>
              <w:pStyle w:val="TableParagraph"/>
              <w:kinsoku w:val="0"/>
              <w:overflowPunct w:val="0"/>
              <w:spacing w:line="237" w:lineRule="exact"/>
              <w:ind w:left="4"/>
              <w:rPr>
                <w:sz w:val="23"/>
                <w:szCs w:val="23"/>
                <w:lang w:val="tt-RU"/>
              </w:rPr>
            </w:pPr>
          </w:p>
          <w:p w:rsidR="001478C0" w:rsidRPr="00D5350F" w:rsidRDefault="001478C0" w:rsidP="003B315F">
            <w:pPr>
              <w:pStyle w:val="TableParagraph"/>
              <w:kinsoku w:val="0"/>
              <w:overflowPunct w:val="0"/>
              <w:spacing w:before="5" w:line="223" w:lineRule="auto"/>
              <w:ind w:left="64" w:right="214"/>
              <w:rPr>
                <w:lang w:val="tt-RU"/>
              </w:rPr>
            </w:pPr>
            <w:r w:rsidRPr="006C46D5">
              <w:rPr>
                <w:sz w:val="23"/>
                <w:szCs w:val="23"/>
                <w:lang w:val="tt-RU"/>
              </w:rPr>
              <w:t>250</w:t>
            </w:r>
            <w:r>
              <w:rPr>
                <w:sz w:val="23"/>
                <w:szCs w:val="23"/>
                <w:lang w:val="tt-RU"/>
              </w:rPr>
              <w:t xml:space="preserve"> дән</w:t>
            </w:r>
            <w:r w:rsidRPr="006C46D5">
              <w:rPr>
                <w:sz w:val="23"/>
                <w:szCs w:val="23"/>
                <w:lang w:val="tt-RU"/>
              </w:rPr>
              <w:t xml:space="preserve"> - 0,08 га 100кв.</w:t>
            </w:r>
            <w:r>
              <w:rPr>
                <w:sz w:val="23"/>
                <w:szCs w:val="23"/>
                <w:lang w:val="tt-RU"/>
              </w:rPr>
              <w:t>метрга</w:t>
            </w:r>
            <w:r w:rsidRPr="006C46D5">
              <w:rPr>
                <w:sz w:val="23"/>
                <w:szCs w:val="23"/>
                <w:lang w:val="tt-RU"/>
              </w:rPr>
              <w:t>;250 д</w:t>
            </w:r>
            <w:r>
              <w:rPr>
                <w:sz w:val="23"/>
                <w:szCs w:val="23"/>
                <w:lang w:val="tt-RU"/>
              </w:rPr>
              <w:t>ән</w:t>
            </w:r>
            <w:r w:rsidRPr="006C46D5">
              <w:rPr>
                <w:sz w:val="23"/>
                <w:szCs w:val="23"/>
                <w:lang w:val="tt-RU"/>
              </w:rPr>
              <w:t xml:space="preserve"> 650 - 0,08</w:t>
            </w:r>
            <w:r>
              <w:rPr>
                <w:sz w:val="23"/>
                <w:szCs w:val="23"/>
                <w:lang w:val="tt-RU"/>
              </w:rPr>
              <w:t>гә кадәр.</w:t>
            </w:r>
          </w:p>
        </w:tc>
        <w:tc>
          <w:tcPr>
            <w:tcW w:w="5589" w:type="dxa"/>
            <w:vMerge/>
            <w:tcBorders>
              <w:top w:val="single" w:sz="4" w:space="0" w:color="000000"/>
              <w:left w:val="single" w:sz="4" w:space="0" w:color="000000"/>
              <w:bottom w:val="single" w:sz="4" w:space="0" w:color="000000"/>
              <w:right w:val="single" w:sz="4" w:space="0" w:color="000000"/>
            </w:tcBorders>
          </w:tcPr>
          <w:p w:rsidR="001478C0" w:rsidRPr="006C46D5" w:rsidRDefault="001478C0" w:rsidP="003B315F">
            <w:pPr>
              <w:pStyle w:val="TableParagraph"/>
              <w:kinsoku w:val="0"/>
              <w:overflowPunct w:val="0"/>
              <w:spacing w:before="5" w:line="223" w:lineRule="auto"/>
              <w:ind w:left="64" w:right="214"/>
              <w:rPr>
                <w:lang w:val="tt-RU"/>
              </w:rPr>
            </w:pPr>
          </w:p>
        </w:tc>
      </w:tr>
    </w:tbl>
    <w:p w:rsidR="001478C0" w:rsidRDefault="001478C0" w:rsidP="001478C0">
      <w:pPr>
        <w:rPr>
          <w:lang w:val="tt-RU"/>
        </w:rPr>
      </w:pPr>
    </w:p>
    <w:p w:rsidR="001478C0" w:rsidRPr="006C46D5" w:rsidRDefault="001478C0" w:rsidP="001478C0">
      <w:pPr>
        <w:rPr>
          <w:lang w:val="tt-RU"/>
        </w:rPr>
        <w:sectPr w:rsidR="001478C0" w:rsidRPr="006C46D5" w:rsidSect="001301E4">
          <w:headerReference w:type="default" r:id="rId46"/>
          <w:pgSz w:w="16840" w:h="11910" w:orient="landscape"/>
          <w:pgMar w:top="284" w:right="320" w:bottom="280" w:left="320" w:header="0" w:footer="0" w:gutter="0"/>
          <w:cols w:space="720"/>
          <w:noEndnote/>
        </w:sectPr>
      </w:pPr>
    </w:p>
    <w:p w:rsidR="001478C0" w:rsidRPr="006C46D5" w:rsidRDefault="0017164C" w:rsidP="001478C0">
      <w:pPr>
        <w:pStyle w:val="a3"/>
        <w:kinsoku w:val="0"/>
        <w:overflowPunct w:val="0"/>
        <w:spacing w:before="11"/>
        <w:ind w:left="0" w:firstLine="0"/>
        <w:rPr>
          <w:sz w:val="6"/>
          <w:szCs w:val="6"/>
          <w:lang w:val="tt-RU"/>
        </w:rPr>
      </w:pPr>
      <w:r>
        <w:rPr>
          <w:noProof/>
        </w:rPr>
        <w:lastRenderedPageBreak/>
        <mc:AlternateContent>
          <mc:Choice Requires="wps">
            <w:drawing>
              <wp:anchor distT="0" distB="0" distL="114300" distR="114300" simplePos="0" relativeHeight="251722752" behindDoc="1" locked="1" layoutInCell="0" allowOverlap="1">
                <wp:simplePos x="0" y="0"/>
                <wp:positionH relativeFrom="page">
                  <wp:posOffset>4865370</wp:posOffset>
                </wp:positionH>
                <wp:positionV relativeFrom="page">
                  <wp:posOffset>408305</wp:posOffset>
                </wp:positionV>
                <wp:extent cx="1969770" cy="155575"/>
                <wp:effectExtent l="0" t="0" r="11430" b="15875"/>
                <wp:wrapNone/>
                <wp:docPr id="93"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line="235" w:lineRule="exact"/>
                              <w:ind w:left="1027" w:firstLine="0"/>
                              <w:rPr>
                                <w:sz w:val="22"/>
                                <w:szCs w:val="22"/>
                              </w:rPr>
                            </w:pPr>
                            <w:r>
                              <w:rPr>
                                <w:sz w:val="22"/>
                                <w:szCs w:val="22"/>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2" o:spid="_x0000_s1032" type="#_x0000_t202" style="position:absolute;margin-left:383.1pt;margin-top:32.15pt;width:155.1pt;height:12.25pt;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" o:allowincell="f" filled="f" stroked="f">
                <v:textbox inset="0,0,0,0">
                  <w:txbxContent>
                    <w:p w:rsidR="001478C0" w:rsidRDefault="001478C0" w:rsidP="001478C0">
                      <w:pPr>
                        <w:pStyle w:val="a3"/>
                        <w:kinsoku w:val="0"/>
                        <w:overflowPunct w:val="0"/>
                        <w:spacing w:line="235" w:lineRule="exact"/>
                        <w:ind w:left="1027" w:firstLine="0"/>
                        <w:rPr>
                          <w:sz w:val="22"/>
                          <w:szCs w:val="22"/>
                        </w:rPr>
                      </w:pPr>
                      <w:r>
                        <w:rPr>
                          <w:sz w:val="22"/>
                          <w:szCs w:val="22"/>
                        </w:rPr>
                        <w:t>15</w:t>
                      </w:r>
                    </w:p>
                  </w:txbxContent>
                </v:textbox>
                <w10:wrap anchorx="page" anchory="page"/>
                <w10:anchorlock/>
              </v:shape>
            </w:pict>
          </mc:Fallback>
        </mc:AlternateContent>
      </w:r>
      <w:r>
        <w:rPr>
          <w:noProof/>
        </w:rPr>
        <mc:AlternateContent>
          <mc:Choice Requires="wps">
            <w:drawing>
              <wp:anchor distT="0" distB="0" distL="114300" distR="114300" simplePos="0" relativeHeight="251723776" behindDoc="1" locked="1" layoutInCell="0" allowOverlap="1">
                <wp:simplePos x="0" y="0"/>
                <wp:positionH relativeFrom="page">
                  <wp:posOffset>4864735</wp:posOffset>
                </wp:positionH>
                <wp:positionV relativeFrom="page">
                  <wp:posOffset>408305</wp:posOffset>
                </wp:positionV>
                <wp:extent cx="1969770" cy="155575"/>
                <wp:effectExtent l="0" t="0" r="0" b="0"/>
                <wp:wrapNone/>
                <wp:docPr id="92" name="Полилиния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9770" cy="155575"/>
                        </a:xfrm>
                        <a:custGeom>
                          <a:avLst/>
                          <a:gdLst>
                            <a:gd name="T0" fmla="*/ 0 w 3102"/>
                            <a:gd name="T1" fmla="*/ 244 h 245"/>
                            <a:gd name="T2" fmla="*/ 3101 w 3102"/>
                            <a:gd name="T3" fmla="*/ 244 h 245"/>
                            <a:gd name="T4" fmla="*/ 3101 w 3102"/>
                            <a:gd name="T5" fmla="*/ 0 h 245"/>
                            <a:gd name="T6" fmla="*/ 0 w 3102"/>
                            <a:gd name="T7" fmla="*/ 0 h 245"/>
                            <a:gd name="T8" fmla="*/ 0 w 3102"/>
                            <a:gd name="T9" fmla="*/ 244 h 245"/>
                          </a:gdLst>
                          <a:ahLst/>
                          <a:cxnLst>
                            <a:cxn ang="0">
                              <a:pos x="T0" y="T1"/>
                            </a:cxn>
                            <a:cxn ang="0">
                              <a:pos x="T2" y="T3"/>
                            </a:cxn>
                            <a:cxn ang="0">
                              <a:pos x="T4" y="T5"/>
                            </a:cxn>
                            <a:cxn ang="0">
                              <a:pos x="T6" y="T7"/>
                            </a:cxn>
                            <a:cxn ang="0">
                              <a:pos x="T8" y="T9"/>
                            </a:cxn>
                          </a:cxnLst>
                          <a:rect l="0" t="0" r="r" b="b"/>
                          <a:pathLst>
                            <a:path w="3102" h="245">
                              <a:moveTo>
                                <a:pt x="0" y="244"/>
                              </a:moveTo>
                              <a:lnTo>
                                <a:pt x="3101" y="244"/>
                              </a:lnTo>
                              <a:lnTo>
                                <a:pt x="3101" y="0"/>
                              </a:lnTo>
                              <a:lnTo>
                                <a:pt x="0" y="0"/>
                              </a:lnTo>
                              <a:lnTo>
                                <a:pt x="0" y="244"/>
                              </a:lnTo>
                              <a:close/>
                            </a:path>
                          </a:pathLst>
                        </a:cu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01704" id="Полилиния 92" o:spid="_x0000_s1026" style="position:absolute;margin-left:383.05pt;margin-top:32.15pt;width:155.1pt;height:12.25pt;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02,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" o:allowincell="f" path="m,244r3101,l3101,,,,,244xe" stroked="f">
                <v:path arrowok="t" o:connecttype="custom" o:connectlocs="0,154940;1969135,154940;1969135,0;0,0;0,154940" o:connectangles="0,0,0,0,0"/>
                <w10:wrap anchorx="page" anchory="page"/>
                <w10:anchorlock/>
              </v:shape>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30"/>
        <w:gridCol w:w="1416"/>
        <w:gridCol w:w="3264"/>
        <w:gridCol w:w="3121"/>
        <w:gridCol w:w="5631"/>
      </w:tblGrid>
      <w:tr w:rsidR="001478C0" w:rsidTr="003B315F">
        <w:trPr>
          <w:trHeight w:hRule="exact" w:val="3606"/>
        </w:trPr>
        <w:tc>
          <w:tcPr>
            <w:tcW w:w="2530" w:type="dxa"/>
            <w:tcBorders>
              <w:top w:val="single" w:sz="4" w:space="0" w:color="000000"/>
              <w:left w:val="single" w:sz="4" w:space="0" w:color="000000"/>
              <w:bottom w:val="single" w:sz="4" w:space="0" w:color="000000"/>
              <w:right w:val="single" w:sz="4" w:space="0" w:color="000000"/>
            </w:tcBorders>
          </w:tcPr>
          <w:p w:rsidR="001478C0" w:rsidRPr="006C46D5" w:rsidRDefault="001478C0" w:rsidP="003B315F">
            <w:pPr>
              <w:rPr>
                <w:lang w:val="tt-RU"/>
              </w:rPr>
            </w:pPr>
          </w:p>
        </w:tc>
        <w:tc>
          <w:tcPr>
            <w:tcW w:w="1416" w:type="dxa"/>
            <w:tcBorders>
              <w:top w:val="single" w:sz="4" w:space="0" w:color="000000"/>
              <w:left w:val="single" w:sz="4" w:space="0" w:color="000000"/>
              <w:bottom w:val="single" w:sz="4" w:space="0" w:color="000000"/>
              <w:right w:val="single" w:sz="4" w:space="0" w:color="000000"/>
            </w:tcBorders>
          </w:tcPr>
          <w:p w:rsidR="001478C0" w:rsidRPr="006C46D5" w:rsidRDefault="001478C0" w:rsidP="003B315F">
            <w:pPr>
              <w:rPr>
                <w:lang w:val="tt-RU"/>
              </w:rPr>
            </w:pPr>
          </w:p>
        </w:tc>
        <w:tc>
          <w:tcPr>
            <w:tcW w:w="3264" w:type="dxa"/>
            <w:tcBorders>
              <w:top w:val="single" w:sz="4" w:space="0" w:color="000000"/>
              <w:left w:val="single" w:sz="4" w:space="0" w:color="000000"/>
              <w:bottom w:val="single" w:sz="4" w:space="0" w:color="000000"/>
              <w:right w:val="single" w:sz="4" w:space="0" w:color="000000"/>
            </w:tcBorders>
          </w:tcPr>
          <w:p w:rsidR="001478C0" w:rsidRPr="006C46D5" w:rsidRDefault="001478C0" w:rsidP="003B315F">
            <w:pPr>
              <w:rPr>
                <w:lang w:val="tt-RU"/>
              </w:rPr>
            </w:pPr>
          </w:p>
        </w:tc>
        <w:tc>
          <w:tcPr>
            <w:tcW w:w="3121" w:type="dxa"/>
            <w:tcBorders>
              <w:top w:val="single" w:sz="4" w:space="0" w:color="000000"/>
              <w:left w:val="single" w:sz="4" w:space="0" w:color="000000"/>
              <w:bottom w:val="single" w:sz="4" w:space="0" w:color="000000"/>
              <w:right w:val="single" w:sz="4" w:space="0" w:color="000000"/>
            </w:tcBorders>
          </w:tcPr>
          <w:p w:rsidR="001478C0" w:rsidRPr="000F4891" w:rsidRDefault="001478C0" w:rsidP="003B315F">
            <w:pPr>
              <w:pStyle w:val="TableParagraph"/>
              <w:kinsoku w:val="0"/>
              <w:overflowPunct w:val="0"/>
              <w:spacing w:before="1" w:line="244" w:lineRule="exact"/>
              <w:ind w:left="4" w:right="2"/>
              <w:rPr>
                <w:sz w:val="23"/>
                <w:szCs w:val="23"/>
              </w:rPr>
            </w:pPr>
            <w:r w:rsidRPr="000F4891">
              <w:rPr>
                <w:sz w:val="23"/>
                <w:szCs w:val="23"/>
              </w:rPr>
              <w:t>Сәүдә мәйданы 0,06 кв. метр;</w:t>
            </w:r>
          </w:p>
          <w:p w:rsidR="001478C0" w:rsidRPr="000F4891" w:rsidRDefault="001478C0" w:rsidP="003B315F">
            <w:pPr>
              <w:pStyle w:val="TableParagraph"/>
              <w:kinsoku w:val="0"/>
              <w:overflowPunct w:val="0"/>
              <w:spacing w:before="1" w:line="244" w:lineRule="exact"/>
              <w:ind w:left="4" w:right="2"/>
              <w:rPr>
                <w:sz w:val="23"/>
                <w:szCs w:val="23"/>
              </w:rPr>
            </w:pPr>
            <w:r w:rsidRPr="000F4891">
              <w:rPr>
                <w:sz w:val="23"/>
                <w:szCs w:val="23"/>
              </w:rPr>
              <w:t>650дән алып 1500 - 0,06 - 0,04</w:t>
            </w:r>
          </w:p>
          <w:p w:rsidR="001478C0" w:rsidRPr="000F4891" w:rsidRDefault="001478C0" w:rsidP="003B315F">
            <w:pPr>
              <w:pStyle w:val="TableParagraph"/>
              <w:kinsoku w:val="0"/>
              <w:overflowPunct w:val="0"/>
              <w:spacing w:before="1" w:line="244" w:lineRule="exact"/>
              <w:ind w:left="4" w:right="2"/>
              <w:rPr>
                <w:sz w:val="23"/>
                <w:szCs w:val="23"/>
              </w:rPr>
            </w:pPr>
            <w:r w:rsidRPr="000F4891">
              <w:rPr>
                <w:sz w:val="23"/>
                <w:szCs w:val="23"/>
              </w:rPr>
              <w:t>кв. метр сәүдә мәйданы; 1500 дән алып 3500 - 0,04 - 0,02</w:t>
            </w:r>
          </w:p>
          <w:p w:rsidR="001478C0" w:rsidRDefault="001478C0" w:rsidP="003B315F">
            <w:pPr>
              <w:pStyle w:val="TableParagraph"/>
              <w:tabs>
                <w:tab w:val="left" w:pos="1321"/>
                <w:tab w:val="left" w:pos="1897"/>
                <w:tab w:val="left" w:pos="2362"/>
                <w:tab w:val="left" w:pos="2728"/>
              </w:tabs>
              <w:kinsoku w:val="0"/>
              <w:overflowPunct w:val="0"/>
              <w:spacing w:line="223" w:lineRule="auto"/>
              <w:ind w:left="4"/>
            </w:pPr>
            <w:r w:rsidRPr="000F4891">
              <w:rPr>
                <w:sz w:val="23"/>
                <w:szCs w:val="23"/>
              </w:rPr>
              <w:t>мәйданы 3500 - 0,02 кв. метрдан артык булган сәүдә мәйданы.</w:t>
            </w:r>
            <w:r w:rsidRPr="000F4891">
              <w:rPr>
                <w:sz w:val="23"/>
                <w:szCs w:val="23"/>
              </w:rPr>
              <w:tab/>
            </w:r>
            <w:r w:rsidRPr="000F4891">
              <w:rPr>
                <w:sz w:val="23"/>
                <w:szCs w:val="23"/>
              </w:rPr>
              <w:tab/>
              <w:t>Ваклап сату базарлары өчен - сәүдә мәйданының 1 кв. метрына 7-14 кв. метр; 14-комплексның сәүдә мәйданы янында 600 кв. метр; 7-комплексның сәүдә мәйданы 3000 кв. метрдан артык булганда</w:t>
            </w:r>
          </w:p>
        </w:tc>
        <w:tc>
          <w:tcPr>
            <w:tcW w:w="5631"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1128"/>
        </w:trPr>
        <w:tc>
          <w:tcPr>
            <w:tcW w:w="253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7" w:lineRule="auto"/>
              <w:ind w:left="4" w:right="2"/>
              <w:jc w:val="both"/>
            </w:pPr>
            <w:r>
              <w:t xml:space="preserve">Азык-төлек һәм яшелчә </w:t>
            </w:r>
            <w:r>
              <w:rPr>
                <w:lang w:val="tt-RU"/>
              </w:rPr>
              <w:t>ризыгы</w:t>
            </w:r>
            <w:r>
              <w:t xml:space="preserve"> базасы</w:t>
            </w:r>
          </w:p>
          <w:p w:rsidR="001478C0" w:rsidRDefault="001478C0" w:rsidP="003B315F">
            <w:pPr>
              <w:pStyle w:val="TableParagraph"/>
              <w:kinsoku w:val="0"/>
              <w:overflowPunct w:val="0"/>
              <w:spacing w:before="6" w:line="247" w:lineRule="auto"/>
              <w:ind w:left="4" w:right="2"/>
              <w:jc w:val="both"/>
            </w:pPr>
          </w:p>
          <w:p w:rsidR="001478C0" w:rsidRDefault="001478C0" w:rsidP="003B315F">
            <w:pPr>
              <w:pStyle w:val="TableParagraph"/>
              <w:kinsoku w:val="0"/>
              <w:overflowPunct w:val="0"/>
              <w:spacing w:before="6" w:line="247" w:lineRule="auto"/>
              <w:ind w:left="4" w:right="2"/>
              <w:jc w:val="both"/>
            </w:pPr>
          </w:p>
        </w:tc>
        <w:tc>
          <w:tcPr>
            <w:tcW w:w="1416" w:type="dxa"/>
            <w:tcBorders>
              <w:top w:val="single" w:sz="4" w:space="0" w:color="000000"/>
              <w:left w:val="single" w:sz="4" w:space="0" w:color="000000"/>
              <w:bottom w:val="single" w:sz="4" w:space="0" w:color="000000"/>
              <w:right w:val="single" w:sz="20" w:space="0" w:color="000000"/>
            </w:tcBorders>
          </w:tcPr>
          <w:p w:rsidR="001478C0" w:rsidRPr="00F93875" w:rsidRDefault="001478C0" w:rsidP="003B315F">
            <w:pPr>
              <w:pStyle w:val="TableParagraph"/>
              <w:kinsoku w:val="0"/>
              <w:overflowPunct w:val="0"/>
              <w:spacing w:before="6" w:line="252" w:lineRule="auto"/>
              <w:ind w:left="141" w:right="119" w:hanging="2"/>
              <w:rPr>
                <w:lang w:val="tt-RU"/>
              </w:rPr>
            </w:pPr>
            <w:r w:rsidRPr="00F93875">
              <w:rPr>
                <w:lang w:val="tt-RU"/>
              </w:rPr>
              <w:t>сату мәйданы</w:t>
            </w:r>
          </w:p>
          <w:p w:rsidR="001478C0" w:rsidRPr="00F93875" w:rsidRDefault="001478C0" w:rsidP="003B315F">
            <w:pPr>
              <w:pStyle w:val="TableParagraph"/>
              <w:kinsoku w:val="0"/>
              <w:overflowPunct w:val="0"/>
              <w:spacing w:before="6" w:line="252" w:lineRule="auto"/>
              <w:ind w:left="141" w:right="119" w:hanging="2"/>
              <w:rPr>
                <w:lang w:val="tt-RU"/>
              </w:rPr>
            </w:pPr>
            <w:r w:rsidRPr="00F93875">
              <w:rPr>
                <w:lang w:val="tt-RU"/>
              </w:rPr>
              <w:t>кв.метрда</w:t>
            </w:r>
          </w:p>
        </w:tc>
        <w:tc>
          <w:tcPr>
            <w:tcW w:w="3264" w:type="dxa"/>
            <w:tcBorders>
              <w:top w:val="single" w:sz="4" w:space="0" w:color="000000"/>
              <w:left w:val="single" w:sz="20" w:space="0" w:color="000000"/>
              <w:bottom w:val="single" w:sz="4" w:space="0" w:color="000000"/>
              <w:right w:val="single" w:sz="4" w:space="0" w:color="000000"/>
            </w:tcBorders>
          </w:tcPr>
          <w:p w:rsidR="001478C0" w:rsidRDefault="001478C0" w:rsidP="003B315F"/>
        </w:tc>
        <w:tc>
          <w:tcPr>
            <w:tcW w:w="3121" w:type="dxa"/>
            <w:tcBorders>
              <w:top w:val="single" w:sz="4" w:space="0" w:color="000000"/>
              <w:left w:val="single" w:sz="4" w:space="0" w:color="000000"/>
              <w:bottom w:val="single" w:sz="4" w:space="0" w:color="000000"/>
              <w:right w:val="single" w:sz="4" w:space="0" w:color="000000"/>
            </w:tcBorders>
          </w:tcPr>
          <w:p w:rsidR="001478C0" w:rsidRPr="00D5350F" w:rsidRDefault="001478C0" w:rsidP="003B315F">
            <w:pPr>
              <w:pStyle w:val="TableParagraph"/>
              <w:kinsoku w:val="0"/>
              <w:overflowPunct w:val="0"/>
              <w:spacing w:before="6" w:line="247" w:lineRule="auto"/>
              <w:ind w:right="743"/>
              <w:rPr>
                <w:lang w:val="tt-RU"/>
              </w:rPr>
            </w:pPr>
          </w:p>
          <w:p w:rsidR="001478C0" w:rsidRPr="00D5350F" w:rsidRDefault="001478C0" w:rsidP="003B315F">
            <w:pPr>
              <w:pStyle w:val="TableParagraph"/>
              <w:kinsoku w:val="0"/>
              <w:overflowPunct w:val="0"/>
              <w:spacing w:before="6" w:line="247" w:lineRule="auto"/>
              <w:ind w:right="743"/>
              <w:rPr>
                <w:lang w:val="tt-RU"/>
              </w:rPr>
            </w:pPr>
          </w:p>
        </w:tc>
        <w:tc>
          <w:tcPr>
            <w:tcW w:w="5631"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RPr="00EA2D35" w:rsidTr="003B315F">
        <w:trPr>
          <w:trHeight w:hRule="exact" w:val="3615"/>
        </w:trPr>
        <w:tc>
          <w:tcPr>
            <w:tcW w:w="253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52" w:lineRule="auto"/>
              <w:ind w:right="310"/>
            </w:pPr>
          </w:p>
          <w:p w:rsidR="001478C0" w:rsidRDefault="001478C0" w:rsidP="003B315F">
            <w:pPr>
              <w:pStyle w:val="TableParagraph"/>
              <w:kinsoku w:val="0"/>
              <w:overflowPunct w:val="0"/>
              <w:spacing w:before="6" w:line="252" w:lineRule="auto"/>
              <w:ind w:left="64" w:right="310"/>
            </w:pPr>
            <w:r>
              <w:t>Җәмәгать туклануы предприятиесе</w:t>
            </w:r>
          </w:p>
        </w:tc>
        <w:tc>
          <w:tcPr>
            <w:tcW w:w="1416" w:type="dxa"/>
            <w:tcBorders>
              <w:top w:val="single" w:sz="4" w:space="0" w:color="000000"/>
              <w:left w:val="single" w:sz="4" w:space="0" w:color="000000"/>
              <w:bottom w:val="single" w:sz="4" w:space="0" w:color="000000"/>
              <w:right w:val="single" w:sz="4" w:space="0" w:color="000000"/>
            </w:tcBorders>
          </w:tcPr>
          <w:p w:rsidR="001478C0" w:rsidRPr="00F93875" w:rsidRDefault="001478C0" w:rsidP="003B315F">
            <w:pPr>
              <w:pStyle w:val="TableParagraph"/>
              <w:kinsoku w:val="0"/>
              <w:overflowPunct w:val="0"/>
              <w:spacing w:before="6" w:line="252" w:lineRule="auto"/>
              <w:ind w:left="419" w:right="51" w:hanging="370"/>
              <w:rPr>
                <w:lang w:val="tt-RU"/>
              </w:rPr>
            </w:pPr>
            <w:r>
              <w:rPr>
                <w:sz w:val="23"/>
                <w:szCs w:val="23"/>
              </w:rPr>
              <w:t>1</w:t>
            </w:r>
            <w:r>
              <w:rPr>
                <w:sz w:val="23"/>
                <w:szCs w:val="23"/>
                <w:lang w:val="tt-RU"/>
              </w:rPr>
              <w:t>утырту урыны</w:t>
            </w:r>
          </w:p>
        </w:tc>
        <w:tc>
          <w:tcPr>
            <w:tcW w:w="3264"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24"/>
              <w:jc w:val="center"/>
            </w:pPr>
            <w:r>
              <w:rPr>
                <w:sz w:val="23"/>
                <w:szCs w:val="23"/>
              </w:rPr>
              <w:t>40</w:t>
            </w:r>
          </w:p>
        </w:tc>
        <w:tc>
          <w:tcPr>
            <w:tcW w:w="312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7" w:lineRule="auto"/>
              <w:ind w:left="4" w:right="924"/>
              <w:rPr>
                <w:sz w:val="23"/>
                <w:szCs w:val="23"/>
                <w:lang w:val="tt-RU"/>
              </w:rPr>
            </w:pPr>
            <w:r w:rsidRPr="009F71E1">
              <w:rPr>
                <w:sz w:val="23"/>
                <w:szCs w:val="23"/>
                <w:lang w:val="tt-RU"/>
              </w:rPr>
              <w:t>Шулай ук урын</w:t>
            </w:r>
            <w:r>
              <w:rPr>
                <w:sz w:val="23"/>
                <w:szCs w:val="23"/>
              </w:rPr>
              <w:t>, га,</w:t>
            </w:r>
          </w:p>
          <w:p w:rsidR="001478C0" w:rsidRDefault="001478C0" w:rsidP="003B315F">
            <w:pPr>
              <w:pStyle w:val="TableParagraph"/>
              <w:kinsoku w:val="0"/>
              <w:overflowPunct w:val="0"/>
              <w:spacing w:before="6" w:line="247" w:lineRule="auto"/>
              <w:ind w:right="924"/>
              <w:rPr>
                <w:sz w:val="23"/>
                <w:szCs w:val="23"/>
              </w:rPr>
            </w:pPr>
            <w:r>
              <w:rPr>
                <w:sz w:val="23"/>
                <w:szCs w:val="23"/>
              </w:rPr>
              <w:t xml:space="preserve">100 </w:t>
            </w:r>
            <w:r>
              <w:rPr>
                <w:sz w:val="23"/>
                <w:szCs w:val="23"/>
                <w:lang w:val="tt-RU"/>
              </w:rPr>
              <w:t>урынга</w:t>
            </w:r>
            <w:r>
              <w:rPr>
                <w:sz w:val="23"/>
                <w:szCs w:val="23"/>
              </w:rPr>
              <w:t>:</w:t>
            </w:r>
          </w:p>
          <w:p w:rsidR="001478C0" w:rsidRDefault="001478C0" w:rsidP="003B315F">
            <w:pPr>
              <w:pStyle w:val="TableParagraph"/>
              <w:kinsoku w:val="0"/>
              <w:overflowPunct w:val="0"/>
              <w:spacing w:before="1"/>
              <w:ind w:left="4"/>
              <w:rPr>
                <w:sz w:val="23"/>
                <w:szCs w:val="23"/>
              </w:rPr>
            </w:pPr>
            <w:r>
              <w:rPr>
                <w:sz w:val="23"/>
                <w:szCs w:val="23"/>
              </w:rPr>
              <w:t xml:space="preserve"> 50</w:t>
            </w:r>
            <w:r>
              <w:rPr>
                <w:sz w:val="23"/>
                <w:szCs w:val="23"/>
                <w:lang w:val="tt-RU"/>
              </w:rPr>
              <w:t xml:space="preserve"> дән</w:t>
            </w:r>
            <w:r>
              <w:rPr>
                <w:sz w:val="23"/>
                <w:szCs w:val="23"/>
              </w:rPr>
              <w:t xml:space="preserve"> - 0,2 -0,25</w:t>
            </w:r>
            <w:r>
              <w:rPr>
                <w:sz w:val="23"/>
                <w:szCs w:val="23"/>
                <w:lang w:val="tt-RU"/>
              </w:rPr>
              <w:t xml:space="preserve"> кадәр</w:t>
            </w:r>
            <w:r>
              <w:rPr>
                <w:sz w:val="23"/>
                <w:szCs w:val="23"/>
              </w:rPr>
              <w:t>;</w:t>
            </w:r>
          </w:p>
          <w:p w:rsidR="001478C0" w:rsidRPr="00D5350F" w:rsidRDefault="001478C0" w:rsidP="003B315F">
            <w:pPr>
              <w:pStyle w:val="TableParagraph"/>
              <w:kinsoku w:val="0"/>
              <w:overflowPunct w:val="0"/>
              <w:spacing w:before="9"/>
              <w:ind w:left="4"/>
              <w:rPr>
                <w:sz w:val="23"/>
                <w:szCs w:val="23"/>
                <w:lang w:val="tt-RU"/>
              </w:rPr>
            </w:pPr>
            <w:r>
              <w:rPr>
                <w:sz w:val="23"/>
                <w:szCs w:val="23"/>
              </w:rPr>
              <w:t xml:space="preserve">50 </w:t>
            </w:r>
            <w:r>
              <w:rPr>
                <w:sz w:val="23"/>
                <w:szCs w:val="23"/>
                <w:lang w:val="tt-RU"/>
              </w:rPr>
              <w:t>дән</w:t>
            </w:r>
            <w:r>
              <w:rPr>
                <w:sz w:val="23"/>
                <w:szCs w:val="23"/>
              </w:rPr>
              <w:t>150 - 0,15 -0,2;</w:t>
            </w:r>
            <w:r>
              <w:rPr>
                <w:sz w:val="23"/>
                <w:szCs w:val="23"/>
                <w:lang w:val="tt-RU"/>
              </w:rPr>
              <w:t>кадәр</w:t>
            </w:r>
          </w:p>
          <w:p w:rsidR="001478C0" w:rsidRPr="00D5350F" w:rsidRDefault="001478C0" w:rsidP="003B315F">
            <w:pPr>
              <w:pStyle w:val="TableParagraph"/>
              <w:kinsoku w:val="0"/>
              <w:overflowPunct w:val="0"/>
              <w:spacing w:before="9"/>
              <w:ind w:left="4"/>
              <w:rPr>
                <w:lang w:val="tt-RU"/>
              </w:rPr>
            </w:pPr>
            <w:r>
              <w:rPr>
                <w:sz w:val="23"/>
                <w:szCs w:val="23"/>
              </w:rPr>
              <w:t>150 -0,1</w:t>
            </w:r>
            <w:r>
              <w:rPr>
                <w:sz w:val="23"/>
                <w:szCs w:val="23"/>
                <w:lang w:val="tt-RU"/>
              </w:rPr>
              <w:t xml:space="preserve"> дән югарырак.</w:t>
            </w:r>
          </w:p>
        </w:tc>
        <w:tc>
          <w:tcPr>
            <w:tcW w:w="5631" w:type="dxa"/>
            <w:tcBorders>
              <w:top w:val="single" w:sz="4" w:space="0" w:color="000000"/>
              <w:left w:val="single" w:sz="4" w:space="0" w:color="000000"/>
              <w:bottom w:val="single" w:sz="4" w:space="0" w:color="000000"/>
              <w:right w:val="single" w:sz="4" w:space="0" w:color="000000"/>
            </w:tcBorders>
          </w:tcPr>
          <w:p w:rsidR="001478C0" w:rsidRPr="00F071B2" w:rsidRDefault="001478C0" w:rsidP="003B315F">
            <w:pPr>
              <w:pStyle w:val="TableParagraph"/>
              <w:kinsoku w:val="0"/>
              <w:overflowPunct w:val="0"/>
              <w:spacing w:before="6" w:line="247" w:lineRule="auto"/>
              <w:ind w:left="4" w:right="4"/>
              <w:jc w:val="both"/>
              <w:rPr>
                <w:sz w:val="23"/>
                <w:szCs w:val="23"/>
                <w:lang w:val="tt-RU"/>
              </w:rPr>
            </w:pPr>
            <w:r w:rsidRPr="00F071B2">
              <w:rPr>
                <w:sz w:val="23"/>
                <w:szCs w:val="23"/>
                <w:lang w:val="tt-RU"/>
              </w:rPr>
              <w:t>Шәһәр-туризм үзәкләрендә җәмәгать туклануы предприятиеләре челтәрен вакытлыча халыкны исәпкә алып исәпләргә кирәк.</w:t>
            </w:r>
          </w:p>
          <w:p w:rsidR="001478C0" w:rsidRPr="00F071B2" w:rsidRDefault="001478C0" w:rsidP="003B315F">
            <w:pPr>
              <w:pStyle w:val="TableParagraph"/>
              <w:kinsoku w:val="0"/>
              <w:overflowPunct w:val="0"/>
              <w:spacing w:before="6" w:line="247" w:lineRule="auto"/>
              <w:ind w:left="4" w:right="4"/>
              <w:jc w:val="both"/>
              <w:rPr>
                <w:sz w:val="23"/>
                <w:szCs w:val="23"/>
                <w:lang w:val="tt-RU"/>
              </w:rPr>
            </w:pPr>
            <w:r w:rsidRPr="00F071B2">
              <w:rPr>
                <w:sz w:val="23"/>
                <w:szCs w:val="23"/>
                <w:lang w:val="tt-RU"/>
              </w:rPr>
              <w:t>Җитештерү предприятиеләрендә, учреждениеләрдә, оешмаларда һәм уку йортларында җәмәгать туклануы предприятиеләренә ихтыяҗ 1 мең эшләүче (укучы) норматив буенча максималь сменада исәпләнә.</w:t>
            </w:r>
          </w:p>
          <w:p w:rsidR="001478C0" w:rsidRPr="000F4891" w:rsidRDefault="001478C0" w:rsidP="003B315F">
            <w:pPr>
              <w:pStyle w:val="TableParagraph"/>
              <w:kinsoku w:val="0"/>
              <w:overflowPunct w:val="0"/>
              <w:spacing w:line="249" w:lineRule="auto"/>
              <w:ind w:left="4" w:right="5"/>
              <w:jc w:val="both"/>
              <w:rPr>
                <w:lang w:val="tt-RU"/>
              </w:rPr>
            </w:pPr>
            <w:r w:rsidRPr="000F4891">
              <w:rPr>
                <w:sz w:val="23"/>
                <w:szCs w:val="23"/>
                <w:lang w:val="tt-RU"/>
              </w:rPr>
              <w:t>Авыл җирлекләренең җитештерү зоналарында һәм башка хезмәт кушымталары урыннарында, шулай ук эшчеләргә хезмәт күрсәтү өчен кыр станокларында 1 мең максатта эшләүче 1 мең кешегә 220 урын исәбеннән җәмәгать туклануы предприятиеләре каралырга тиеш.-</w:t>
            </w:r>
          </w:p>
        </w:tc>
      </w:tr>
    </w:tbl>
    <w:p w:rsidR="001478C0" w:rsidRPr="000F4891" w:rsidRDefault="001478C0" w:rsidP="001478C0">
      <w:pPr>
        <w:rPr>
          <w:lang w:val="tt-RU"/>
        </w:rPr>
      </w:pPr>
    </w:p>
    <w:p w:rsidR="001478C0" w:rsidRPr="000F4891" w:rsidRDefault="001478C0" w:rsidP="001478C0">
      <w:pPr>
        <w:rPr>
          <w:lang w:val="tt-RU"/>
        </w:rPr>
      </w:pPr>
    </w:p>
    <w:p w:rsidR="001478C0" w:rsidRPr="000F4891" w:rsidRDefault="001478C0" w:rsidP="001478C0">
      <w:pPr>
        <w:rPr>
          <w:lang w:val="tt-RU"/>
        </w:rPr>
      </w:pPr>
    </w:p>
    <w:p w:rsidR="001478C0" w:rsidRPr="000F4891" w:rsidRDefault="001478C0" w:rsidP="001478C0">
      <w:pPr>
        <w:tabs>
          <w:tab w:val="left" w:pos="7240"/>
        </w:tabs>
        <w:rPr>
          <w:lang w:val="tt-RU"/>
        </w:rPr>
      </w:pPr>
      <w:r w:rsidRPr="000F4891">
        <w:rPr>
          <w:lang w:val="tt-RU"/>
        </w:rPr>
        <w:tab/>
      </w:r>
    </w:p>
    <w:p w:rsidR="001478C0" w:rsidRPr="000F4891" w:rsidRDefault="001478C0" w:rsidP="001478C0">
      <w:pPr>
        <w:rPr>
          <w:lang w:val="tt-RU"/>
        </w:rPr>
      </w:pPr>
    </w:p>
    <w:p w:rsidR="001478C0" w:rsidRPr="000F4891" w:rsidRDefault="001478C0" w:rsidP="001478C0">
      <w:pPr>
        <w:rPr>
          <w:lang w:val="tt-RU"/>
        </w:rPr>
        <w:sectPr w:rsidR="001478C0" w:rsidRPr="000F4891" w:rsidSect="001301E4">
          <w:headerReference w:type="default" r:id="rId47"/>
          <w:pgSz w:w="16840" w:h="11910" w:orient="landscape"/>
          <w:pgMar w:top="426" w:right="320" w:bottom="280" w:left="320" w:header="0" w:footer="0" w:gutter="0"/>
          <w:cols w:space="720"/>
          <w:noEndnote/>
        </w:sectPr>
      </w:pPr>
    </w:p>
    <w:p w:rsidR="001478C0" w:rsidRPr="000F4891" w:rsidRDefault="0017164C" w:rsidP="001478C0">
      <w:pPr>
        <w:pStyle w:val="a3"/>
        <w:kinsoku w:val="0"/>
        <w:overflowPunct w:val="0"/>
        <w:spacing w:before="11"/>
        <w:ind w:left="0" w:firstLine="0"/>
        <w:rPr>
          <w:sz w:val="6"/>
          <w:szCs w:val="6"/>
          <w:lang w:val="tt-RU"/>
        </w:rPr>
      </w:pPr>
      <w:r>
        <w:rPr>
          <w:noProof/>
        </w:rPr>
        <w:lastRenderedPageBreak/>
        <mc:AlternateContent>
          <mc:Choice Requires="wps">
            <w:drawing>
              <wp:anchor distT="0" distB="0" distL="114300" distR="114300" simplePos="0" relativeHeight="251724800" behindDoc="1" locked="1" layoutInCell="0" allowOverlap="1">
                <wp:simplePos x="0" y="0"/>
                <wp:positionH relativeFrom="page">
                  <wp:posOffset>4865370</wp:posOffset>
                </wp:positionH>
                <wp:positionV relativeFrom="page">
                  <wp:posOffset>414655</wp:posOffset>
                </wp:positionV>
                <wp:extent cx="1969770" cy="170815"/>
                <wp:effectExtent l="0" t="0" r="11430" b="635"/>
                <wp:wrapNone/>
                <wp:docPr id="91" name="Поле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line="225" w:lineRule="exact"/>
                              <w:ind w:left="1027" w:firstLine="0"/>
                              <w:rPr>
                                <w:sz w:val="22"/>
                                <w:szCs w:val="22"/>
                              </w:rPr>
                            </w:pPr>
                            <w:r>
                              <w:rPr>
                                <w:sz w:val="22"/>
                                <w:szCs w:val="22"/>
                              </w:rPr>
                              <w:t>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0" o:spid="_x0000_s1033" type="#_x0000_t202" style="position:absolute;margin-left:383.1pt;margin-top:32.65pt;width:155.1pt;height:13.45pt;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" o:allowincell="f" filled="f" stroked="f">
                <v:textbox inset="0,0,0,0">
                  <w:txbxContent>
                    <w:p w:rsidR="001478C0" w:rsidRDefault="001478C0" w:rsidP="001478C0">
                      <w:pPr>
                        <w:pStyle w:val="a3"/>
                        <w:kinsoku w:val="0"/>
                        <w:overflowPunct w:val="0"/>
                        <w:spacing w:line="225" w:lineRule="exact"/>
                        <w:ind w:left="1027" w:firstLine="0"/>
                        <w:rPr>
                          <w:sz w:val="22"/>
                          <w:szCs w:val="22"/>
                        </w:rPr>
                      </w:pPr>
                      <w:r>
                        <w:rPr>
                          <w:sz w:val="22"/>
                          <w:szCs w:val="22"/>
                        </w:rPr>
                        <w:t>16</w:t>
                      </w:r>
                    </w:p>
                  </w:txbxContent>
                </v:textbox>
                <w10:wrap anchorx="page" anchory="page"/>
                <w10:anchorlock/>
              </v:shape>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30"/>
        <w:gridCol w:w="1426"/>
        <w:gridCol w:w="3254"/>
        <w:gridCol w:w="3121"/>
        <w:gridCol w:w="5631"/>
      </w:tblGrid>
      <w:tr w:rsidR="001478C0" w:rsidTr="003B315F">
        <w:trPr>
          <w:trHeight w:hRule="exact" w:val="603"/>
        </w:trPr>
        <w:tc>
          <w:tcPr>
            <w:tcW w:w="2530" w:type="dxa"/>
            <w:vMerge w:val="restart"/>
            <w:tcBorders>
              <w:top w:val="single" w:sz="4" w:space="0" w:color="000000"/>
              <w:left w:val="single" w:sz="4" w:space="0" w:color="000000"/>
              <w:bottom w:val="single" w:sz="4" w:space="0" w:color="000000"/>
              <w:right w:val="single" w:sz="4" w:space="0" w:color="000000"/>
            </w:tcBorders>
          </w:tcPr>
          <w:p w:rsidR="001478C0" w:rsidRPr="000F4891" w:rsidRDefault="001478C0" w:rsidP="003B315F">
            <w:pPr>
              <w:rPr>
                <w:lang w:val="tt-RU"/>
              </w:rPr>
            </w:pPr>
          </w:p>
        </w:tc>
        <w:tc>
          <w:tcPr>
            <w:tcW w:w="1426" w:type="dxa"/>
            <w:vMerge w:val="restart"/>
            <w:tcBorders>
              <w:top w:val="single" w:sz="4" w:space="0" w:color="000000"/>
              <w:left w:val="single" w:sz="4" w:space="0" w:color="000000"/>
              <w:bottom w:val="single" w:sz="4" w:space="0" w:color="000000"/>
              <w:right w:val="single" w:sz="4" w:space="0" w:color="000000"/>
            </w:tcBorders>
          </w:tcPr>
          <w:p w:rsidR="001478C0" w:rsidRPr="000F4891" w:rsidRDefault="001478C0" w:rsidP="003B315F">
            <w:pPr>
              <w:rPr>
                <w:lang w:val="tt-RU"/>
              </w:rPr>
            </w:pPr>
          </w:p>
        </w:tc>
        <w:tc>
          <w:tcPr>
            <w:tcW w:w="3254" w:type="dxa"/>
            <w:vMerge w:val="restart"/>
            <w:tcBorders>
              <w:top w:val="single" w:sz="4" w:space="0" w:color="000000"/>
              <w:left w:val="single" w:sz="4" w:space="0" w:color="000000"/>
              <w:bottom w:val="single" w:sz="4" w:space="0" w:color="000000"/>
              <w:right w:val="single" w:sz="4" w:space="0" w:color="000000"/>
            </w:tcBorders>
          </w:tcPr>
          <w:p w:rsidR="001478C0" w:rsidRPr="000F4891" w:rsidRDefault="001478C0" w:rsidP="003B315F">
            <w:pPr>
              <w:rPr>
                <w:lang w:val="tt-RU"/>
              </w:rPr>
            </w:pPr>
          </w:p>
        </w:tc>
        <w:tc>
          <w:tcPr>
            <w:tcW w:w="3121" w:type="dxa"/>
            <w:vMerge w:val="restart"/>
            <w:tcBorders>
              <w:top w:val="single" w:sz="4" w:space="0" w:color="000000"/>
              <w:left w:val="single" w:sz="4" w:space="0" w:color="000000"/>
              <w:bottom w:val="single" w:sz="4" w:space="0" w:color="000000"/>
              <w:right w:val="single" w:sz="4" w:space="0" w:color="000000"/>
            </w:tcBorders>
          </w:tcPr>
          <w:p w:rsidR="001478C0" w:rsidRPr="000F4891" w:rsidRDefault="001478C0" w:rsidP="003B315F">
            <w:pPr>
              <w:pStyle w:val="TableParagraph"/>
              <w:kinsoku w:val="0"/>
              <w:overflowPunct w:val="0"/>
              <w:rPr>
                <w:sz w:val="15"/>
                <w:szCs w:val="15"/>
                <w:lang w:val="tt-RU"/>
              </w:rPr>
            </w:pPr>
          </w:p>
          <w:p w:rsidR="001478C0" w:rsidRDefault="0017164C" w:rsidP="003B315F">
            <w:pPr>
              <w:pStyle w:val="TableParagraph"/>
              <w:kinsoku w:val="0"/>
              <w:overflowPunct w:val="0"/>
              <w:spacing w:line="595" w:lineRule="exact"/>
              <w:rPr>
                <w:position w:val="-12"/>
                <w:sz w:val="20"/>
                <w:szCs w:val="20"/>
              </w:rPr>
            </w:pPr>
            <w:r>
              <w:rPr>
                <w:noProof/>
                <w:position w:val="-12"/>
                <w:sz w:val="20"/>
                <w:szCs w:val="20"/>
              </w:rPr>
              <mc:AlternateContent>
                <mc:Choice Requires="wpg">
                  <w:drawing>
                    <wp:inline distT="0" distB="0" distL="0" distR="0">
                      <wp:extent cx="1975485" cy="378460"/>
                      <wp:effectExtent l="1270" t="0" r="0" b="0"/>
                      <wp:docPr id="88" name="Группа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5485" cy="378460"/>
                                <a:chOff x="0" y="0"/>
                                <a:chExt cx="3111" cy="596"/>
                              </a:xfrm>
                            </wpg:grpSpPr>
                            <wps:wsp>
                              <wps:cNvPr id="89" name="Freeform 3"/>
                              <wps:cNvSpPr>
                                <a:spLocks/>
                              </wps:cNvSpPr>
                              <wps:spPr bwMode="auto">
                                <a:xfrm>
                                  <a:off x="0" y="0"/>
                                  <a:ext cx="3111" cy="423"/>
                                </a:xfrm>
                                <a:custGeom>
                                  <a:avLst/>
                                  <a:gdLst>
                                    <a:gd name="T0" fmla="*/ 0 w 3111"/>
                                    <a:gd name="T1" fmla="*/ 422 h 423"/>
                                    <a:gd name="T2" fmla="*/ 3110 w 3111"/>
                                    <a:gd name="T3" fmla="*/ 422 h 423"/>
                                    <a:gd name="T4" fmla="*/ 3110 w 3111"/>
                                    <a:gd name="T5" fmla="*/ 0 h 423"/>
                                    <a:gd name="T6" fmla="*/ 0 w 3111"/>
                                    <a:gd name="T7" fmla="*/ 0 h 423"/>
                                    <a:gd name="T8" fmla="*/ 0 w 3111"/>
                                    <a:gd name="T9" fmla="*/ 422 h 42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111" h="423">
                                      <a:moveTo>
                                        <a:pt x="0" y="422"/>
                                      </a:moveTo>
                                      <a:lnTo>
                                        <a:pt x="3110" y="422"/>
                                      </a:lnTo>
                                      <a:lnTo>
                                        <a:pt x="3110" y="0"/>
                                      </a:lnTo>
                                      <a:lnTo>
                                        <a:pt x="0" y="0"/>
                                      </a:lnTo>
                                      <a:lnTo>
                                        <a:pt x="0" y="4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4"/>
                              <wps:cNvSpPr>
                                <a:spLocks/>
                              </wps:cNvSpPr>
                              <wps:spPr bwMode="auto">
                                <a:xfrm>
                                  <a:off x="4" y="422"/>
                                  <a:ext cx="3102" cy="173"/>
                                </a:xfrm>
                                <a:custGeom>
                                  <a:avLst/>
                                  <a:gdLst>
                                    <a:gd name="T0" fmla="*/ 0 w 3102"/>
                                    <a:gd name="T1" fmla="*/ 172 h 173"/>
                                    <a:gd name="T2" fmla="*/ 3101 w 3102"/>
                                    <a:gd name="T3" fmla="*/ 172 h 173"/>
                                    <a:gd name="T4" fmla="*/ 3101 w 3102"/>
                                    <a:gd name="T5" fmla="*/ 0 h 173"/>
                                    <a:gd name="T6" fmla="*/ 0 w 3102"/>
                                    <a:gd name="T7" fmla="*/ 0 h 173"/>
                                    <a:gd name="T8" fmla="*/ 0 w 3102"/>
                                    <a:gd name="T9" fmla="*/ 172 h 17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102" h="173">
                                      <a:moveTo>
                                        <a:pt x="0" y="172"/>
                                      </a:moveTo>
                                      <a:lnTo>
                                        <a:pt x="3101" y="172"/>
                                      </a:lnTo>
                                      <a:lnTo>
                                        <a:pt x="3101" y="0"/>
                                      </a:lnTo>
                                      <a:lnTo>
                                        <a:pt x="0" y="0"/>
                                      </a:lnTo>
                                      <a:lnTo>
                                        <a:pt x="0" y="1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C9EB4B2" id="Группа 37" o:spid="_x0000_s1026" style="width:155.55pt;height:29.8pt;mso-position-horizontal-relative:char;mso-position-vertical-relative:line" coordsize="311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">
                      <v:shape id="Freeform 3" o:spid="_x0000_s1027" style="position:absolute;width:3111;height:423;visibility:visible;mso-wrap-style:square;v-text-anchor:top" coordsize="311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nL/sQA&#10;AADbAAAADwAAAGRycy9kb3ducmV2LnhtbESPQWvCQBSE7wX/w/KEXorZKEW2MRtRoVAoFGpLz4/s&#10;M4lm38bsGuO/7xYKHoeZ+YbJ16NtxUC9bxxrmCcpCOLSmYYrDd9frzMFwgdkg61j0nAjD+ti8pBj&#10;ZtyVP2nYh0pECPsMNdQhdJmUvqzJok9cRxy9g+sthij7SpoerxFuW7lI06W02HBcqLGjXU3laX+x&#10;kaKW7fbsF8/DBp+Ol/eP248KO60fp+NmBSLQGO7h//ab0aBe4O9L/AGy+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Jy/7EAAAA2wAAAA8AAAAAAAAAAAAAAAAAmAIAAGRycy9k&#10;b3ducmV2LnhtbFBLBQYAAAAABAAEAPUAAACJAwAAAAA=&#10;" path="m,422r3110,l3110,,,,,422xe" stroked="f">
                        <v:path arrowok="t" o:connecttype="custom" o:connectlocs="0,422;3110,422;3110,0;0,0;0,422" o:connectangles="0,0,0,0,0"/>
                      </v:shape>
                      <v:shape id="Freeform 4" o:spid="_x0000_s1028" style="position:absolute;left:4;top:422;width:3102;height:173;visibility:visible;mso-wrap-style:square;v-text-anchor:top" coordsize="3102,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7bgsAA&#10;AADbAAAADwAAAGRycy9kb3ducmV2LnhtbERPzYrCMBC+C75DGGFvmuqi7lajiKCIB8HuPsDQjG2x&#10;mdQmNt233xwEjx/f/3rbm1p01LrKsoLpJAFBnFtdcaHg9+cw/gLhPLLG2jIp+CMH281wsMZU28BX&#10;6jJfiBjCLkUFpfdNKqXLSzLoJrYhjtzNtgZ9hG0hdYshhptazpJkIQ1WHBtKbGhfUn7PnkbBpQ/n&#10;5aMLehbmfDxWp8XtU5+V+hj1uxUIT71/i1/uk1bwHdfHL/EHyM0/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l7bgsAAAADbAAAADwAAAAAAAAAAAAAAAACYAgAAZHJzL2Rvd25y&#10;ZXYueG1sUEsFBgAAAAAEAAQA9QAAAIUDAAAAAA==&#10;" path="m,172r3101,l3101,,,,,172xe" stroked="f">
                        <v:path arrowok="t" o:connecttype="custom" o:connectlocs="0,172;3101,172;3101,0;0,0;0,172" o:connectangles="0,0,0,0,0"/>
                      </v:shape>
                      <w10:anchorlock/>
                    </v:group>
                  </w:pict>
                </mc:Fallback>
              </mc:AlternateContent>
            </w: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rPr>
                <w:sz w:val="20"/>
                <w:szCs w:val="20"/>
              </w:rPr>
            </w:pPr>
          </w:p>
          <w:p w:rsidR="001478C0" w:rsidRDefault="001478C0" w:rsidP="003B315F">
            <w:pPr>
              <w:pStyle w:val="TableParagraph"/>
              <w:kinsoku w:val="0"/>
              <w:overflowPunct w:val="0"/>
            </w:pPr>
          </w:p>
        </w:tc>
        <w:tc>
          <w:tcPr>
            <w:tcW w:w="5631" w:type="dxa"/>
            <w:tcBorders>
              <w:top w:val="single" w:sz="4" w:space="0" w:color="000000"/>
              <w:left w:val="single" w:sz="4" w:space="0" w:color="000000"/>
              <w:bottom w:val="nil"/>
              <w:right w:val="single" w:sz="4" w:space="0" w:color="000000"/>
            </w:tcBorders>
          </w:tcPr>
          <w:p w:rsidR="001478C0" w:rsidRPr="003D2D90" w:rsidRDefault="001478C0" w:rsidP="003B315F">
            <w:r w:rsidRPr="003D2D90">
              <w:t>алмаш.</w:t>
            </w:r>
          </w:p>
        </w:tc>
      </w:tr>
      <w:tr w:rsidR="001478C0" w:rsidTr="003B315F">
        <w:trPr>
          <w:trHeight w:hRule="exact" w:val="280"/>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59"/>
              <w:ind w:left="64"/>
            </w:pPr>
          </w:p>
        </w:tc>
        <w:tc>
          <w:tcPr>
            <w:tcW w:w="142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59"/>
              <w:ind w:left="64"/>
            </w:pPr>
          </w:p>
        </w:tc>
        <w:tc>
          <w:tcPr>
            <w:tcW w:w="325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59"/>
              <w:ind w:left="64"/>
            </w:pP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59"/>
              <w:ind w:left="64"/>
            </w:pPr>
          </w:p>
        </w:tc>
        <w:tc>
          <w:tcPr>
            <w:tcW w:w="5631" w:type="dxa"/>
            <w:tcBorders>
              <w:top w:val="nil"/>
              <w:left w:val="single" w:sz="4" w:space="0" w:color="000000"/>
              <w:bottom w:val="nil"/>
              <w:right w:val="single" w:sz="4" w:space="0" w:color="000000"/>
            </w:tcBorders>
          </w:tcPr>
          <w:p w:rsidR="001478C0" w:rsidRPr="003D2D90" w:rsidRDefault="001478C0" w:rsidP="003B315F">
            <w:r w:rsidRPr="003D2D90">
              <w:t>Җәмәгать туклануы предприятиеләре</w:t>
            </w:r>
          </w:p>
        </w:tc>
      </w:tr>
      <w:tr w:rsidR="001478C0" w:rsidTr="003B315F">
        <w:trPr>
          <w:trHeight w:hRule="exact" w:val="276"/>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6" w:lineRule="exact"/>
              <w:ind w:left="64"/>
            </w:pPr>
          </w:p>
        </w:tc>
        <w:tc>
          <w:tcPr>
            <w:tcW w:w="142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6" w:lineRule="exact"/>
              <w:ind w:left="64"/>
            </w:pPr>
          </w:p>
        </w:tc>
        <w:tc>
          <w:tcPr>
            <w:tcW w:w="325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6" w:lineRule="exact"/>
              <w:ind w:left="64"/>
            </w:pP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6" w:lineRule="exact"/>
              <w:ind w:left="64"/>
            </w:pPr>
          </w:p>
        </w:tc>
        <w:tc>
          <w:tcPr>
            <w:tcW w:w="5631" w:type="dxa"/>
            <w:tcBorders>
              <w:top w:val="nil"/>
              <w:left w:val="single" w:sz="4" w:space="0" w:color="000000"/>
              <w:bottom w:val="nil"/>
              <w:right w:val="single" w:sz="4" w:space="0" w:color="000000"/>
            </w:tcBorders>
          </w:tcPr>
          <w:p w:rsidR="001478C0" w:rsidRPr="003D2D90" w:rsidRDefault="001478C0" w:rsidP="003B315F">
            <w:r w:rsidRPr="003D2D90">
              <w:t xml:space="preserve">норма буенча тәүлегенә 300 кг. га исәпләнә . </w:t>
            </w:r>
          </w:p>
        </w:tc>
      </w:tr>
      <w:tr w:rsidR="001478C0" w:rsidTr="003B315F">
        <w:trPr>
          <w:trHeight w:hRule="exact" w:val="281"/>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64"/>
            </w:pPr>
          </w:p>
        </w:tc>
        <w:tc>
          <w:tcPr>
            <w:tcW w:w="142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64"/>
            </w:pPr>
          </w:p>
        </w:tc>
        <w:tc>
          <w:tcPr>
            <w:tcW w:w="325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64"/>
            </w:pP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64"/>
            </w:pPr>
          </w:p>
        </w:tc>
        <w:tc>
          <w:tcPr>
            <w:tcW w:w="5631" w:type="dxa"/>
            <w:tcBorders>
              <w:top w:val="nil"/>
              <w:left w:val="single" w:sz="4" w:space="0" w:color="000000"/>
              <w:bottom w:val="nil"/>
              <w:right w:val="single" w:sz="4" w:space="0" w:color="000000"/>
            </w:tcBorders>
          </w:tcPr>
          <w:p w:rsidR="001478C0" w:rsidRPr="003D2D90" w:rsidRDefault="001478C0" w:rsidP="003B315F">
            <w:r w:rsidRPr="003D2D90">
              <w:t>кеше.</w:t>
            </w:r>
          </w:p>
        </w:tc>
      </w:tr>
      <w:tr w:rsidR="001478C0" w:rsidTr="003B315F">
        <w:trPr>
          <w:trHeight w:hRule="exact" w:val="288"/>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64"/>
            </w:pPr>
          </w:p>
        </w:tc>
        <w:tc>
          <w:tcPr>
            <w:tcW w:w="142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64"/>
            </w:pPr>
          </w:p>
        </w:tc>
        <w:tc>
          <w:tcPr>
            <w:tcW w:w="325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64"/>
            </w:pP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64"/>
            </w:pPr>
          </w:p>
        </w:tc>
        <w:tc>
          <w:tcPr>
            <w:tcW w:w="5631" w:type="dxa"/>
            <w:tcBorders>
              <w:top w:val="nil"/>
              <w:left w:val="single" w:sz="4" w:space="0" w:color="000000"/>
              <w:bottom w:val="nil"/>
              <w:right w:val="single" w:sz="4" w:space="0" w:color="000000"/>
            </w:tcBorders>
          </w:tcPr>
          <w:p w:rsidR="001478C0" w:rsidRPr="003D2D90" w:rsidRDefault="001478C0" w:rsidP="003B315F">
            <w:r w:rsidRPr="003D2D90">
              <w:t>Зур шәһәрләрдә халык күпләп ял итә торган зоналар өчен-</w:t>
            </w:r>
          </w:p>
        </w:tc>
      </w:tr>
      <w:tr w:rsidR="001478C0" w:rsidTr="003B315F">
        <w:trPr>
          <w:trHeight w:hRule="exact" w:val="283"/>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4"/>
              <w:ind w:left="64"/>
            </w:pPr>
          </w:p>
        </w:tc>
        <w:tc>
          <w:tcPr>
            <w:tcW w:w="142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4"/>
              <w:ind w:left="64"/>
            </w:pPr>
          </w:p>
        </w:tc>
        <w:tc>
          <w:tcPr>
            <w:tcW w:w="325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4"/>
              <w:ind w:left="64"/>
            </w:pP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4"/>
              <w:ind w:left="64"/>
            </w:pPr>
          </w:p>
        </w:tc>
        <w:tc>
          <w:tcPr>
            <w:tcW w:w="5631" w:type="dxa"/>
            <w:tcBorders>
              <w:top w:val="nil"/>
              <w:left w:val="single" w:sz="4" w:space="0" w:color="000000"/>
              <w:bottom w:val="nil"/>
              <w:right w:val="single" w:sz="4" w:space="0" w:color="000000"/>
            </w:tcBorders>
          </w:tcPr>
          <w:p w:rsidR="001478C0" w:rsidRPr="003D2D90" w:rsidRDefault="001478C0" w:rsidP="003B315F">
            <w:r w:rsidRPr="003D2D90">
              <w:t>шәһәр округларында һәм шәһәр җирлекләрендә түбәндәгеләр:</w:t>
            </w:r>
          </w:p>
        </w:tc>
      </w:tr>
      <w:tr w:rsidR="001478C0" w:rsidTr="003B315F">
        <w:trPr>
          <w:trHeight w:hRule="exact" w:val="756"/>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4"/>
            </w:pPr>
          </w:p>
        </w:tc>
        <w:tc>
          <w:tcPr>
            <w:tcW w:w="142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4"/>
            </w:pPr>
          </w:p>
        </w:tc>
        <w:tc>
          <w:tcPr>
            <w:tcW w:w="325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4"/>
            </w:pP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4"/>
            </w:pPr>
          </w:p>
        </w:tc>
        <w:tc>
          <w:tcPr>
            <w:tcW w:w="5631" w:type="dxa"/>
            <w:tcBorders>
              <w:top w:val="nil"/>
              <w:left w:val="single" w:sz="4" w:space="0" w:color="000000"/>
              <w:bottom w:val="single" w:sz="4" w:space="0" w:color="000000"/>
              <w:right w:val="single" w:sz="4" w:space="0" w:color="000000"/>
            </w:tcBorders>
          </w:tcPr>
          <w:p w:rsidR="001478C0" w:rsidRPr="003D2D90" w:rsidRDefault="001478C0" w:rsidP="003B315F">
            <w:r w:rsidRPr="003D2D90">
              <w:t>җәмәгать туклануы предприятиеләре нормаларын исәпкә алырга-</w:t>
            </w:r>
          </w:p>
        </w:tc>
      </w:tr>
      <w:tr w:rsidR="001478C0" w:rsidTr="003B315F">
        <w:trPr>
          <w:trHeight w:hRule="exact" w:val="298"/>
        </w:trPr>
        <w:tc>
          <w:tcPr>
            <w:tcW w:w="15962" w:type="dxa"/>
            <w:gridSpan w:val="5"/>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3" w:lineRule="exact"/>
              <w:ind w:left="3905"/>
            </w:pPr>
            <w:r>
              <w:rPr>
                <w:b/>
                <w:bCs/>
                <w:sz w:val="23"/>
                <w:szCs w:val="23"/>
              </w:rPr>
              <w:t xml:space="preserve">VI. </w:t>
            </w:r>
            <w:r w:rsidRPr="00F071B2">
              <w:rPr>
                <w:b/>
                <w:bCs/>
                <w:sz w:val="23"/>
                <w:szCs w:val="23"/>
              </w:rPr>
              <w:t>Көнкүреш һәм коммуналь хезмәт күрсәтү учреждениеләре һәм предприятиеләре</w:t>
            </w:r>
          </w:p>
        </w:tc>
      </w:tr>
      <w:tr w:rsidR="001478C0" w:rsidTr="003B315F">
        <w:trPr>
          <w:trHeight w:hRule="exact" w:val="297"/>
        </w:trPr>
        <w:tc>
          <w:tcPr>
            <w:tcW w:w="2530"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pPr>
            <w:r>
              <w:t>Көнкүреш предприятиеләре</w:t>
            </w:r>
          </w:p>
          <w:p w:rsidR="001478C0" w:rsidRDefault="001478C0" w:rsidP="003B315F">
            <w:pPr>
              <w:pStyle w:val="TableParagraph"/>
              <w:kinsoku w:val="0"/>
              <w:overflowPunct w:val="0"/>
              <w:spacing w:line="259" w:lineRule="exact"/>
            </w:pPr>
            <w:r>
              <w:t>халыкка хезмәт күрсәтү-</w:t>
            </w:r>
          </w:p>
          <w:p w:rsidR="001478C0" w:rsidRDefault="001478C0" w:rsidP="003B315F">
            <w:pPr>
              <w:pStyle w:val="TableParagraph"/>
              <w:kinsoku w:val="0"/>
              <w:overflowPunct w:val="0"/>
              <w:spacing w:line="259" w:lineRule="exact"/>
            </w:pPr>
            <w:r>
              <w:t>җен</w:t>
            </w:r>
          </w:p>
          <w:p w:rsidR="001478C0" w:rsidRDefault="001478C0" w:rsidP="003B315F">
            <w:pPr>
              <w:pStyle w:val="TableParagraph"/>
              <w:kinsoku w:val="0"/>
              <w:overflowPunct w:val="0"/>
              <w:spacing w:line="259" w:lineRule="exact"/>
            </w:pPr>
            <w:r>
              <w:t>халыкка хезмәт күрсәтү-</w:t>
            </w:r>
          </w:p>
          <w:p w:rsidR="001478C0" w:rsidRDefault="001478C0" w:rsidP="003B315F">
            <w:pPr>
              <w:pStyle w:val="TableParagraph"/>
              <w:kinsoku w:val="0"/>
              <w:overflowPunct w:val="0"/>
              <w:spacing w:line="259" w:lineRule="exact"/>
            </w:pPr>
            <w:r>
              <w:t>җенпредприятиеләре</w:t>
            </w:r>
          </w:p>
          <w:p w:rsidR="001478C0" w:rsidRDefault="001478C0" w:rsidP="003B315F">
            <w:pPr>
              <w:pStyle w:val="TableParagraph"/>
              <w:kinsoku w:val="0"/>
              <w:overflowPunct w:val="0"/>
              <w:spacing w:line="259" w:lineRule="exact"/>
            </w:pPr>
            <w:r>
              <w:t>халыкка хезмәт күрсәтү-</w:t>
            </w:r>
          </w:p>
          <w:p w:rsidR="001478C0" w:rsidRDefault="001478C0" w:rsidP="003B315F">
            <w:pPr>
              <w:pStyle w:val="TableParagraph"/>
              <w:kinsoku w:val="0"/>
              <w:overflowPunct w:val="0"/>
              <w:spacing w:line="259" w:lineRule="exact"/>
            </w:pPr>
            <w:r>
              <w:t>җен</w:t>
            </w:r>
          </w:p>
        </w:tc>
        <w:tc>
          <w:tcPr>
            <w:tcW w:w="1426" w:type="dxa"/>
            <w:tcBorders>
              <w:top w:val="single" w:sz="4" w:space="0" w:color="000000"/>
              <w:left w:val="single" w:sz="4" w:space="0" w:color="000000"/>
              <w:bottom w:val="nil"/>
              <w:right w:val="single" w:sz="20" w:space="0" w:color="000000"/>
            </w:tcBorders>
          </w:tcPr>
          <w:p w:rsidR="001478C0" w:rsidRPr="00F93875" w:rsidRDefault="001478C0" w:rsidP="003B315F">
            <w:pPr>
              <w:pStyle w:val="TableParagraph"/>
              <w:kinsoku w:val="0"/>
              <w:overflowPunct w:val="0"/>
              <w:spacing w:line="259" w:lineRule="exact"/>
              <w:ind w:left="263"/>
              <w:rPr>
                <w:lang w:val="tt-RU"/>
              </w:rPr>
            </w:pPr>
            <w:r>
              <w:rPr>
                <w:sz w:val="23"/>
                <w:szCs w:val="23"/>
              </w:rPr>
              <w:t>1</w:t>
            </w:r>
            <w:r>
              <w:rPr>
                <w:sz w:val="23"/>
                <w:szCs w:val="23"/>
                <w:lang w:val="tt-RU"/>
              </w:rPr>
              <w:t xml:space="preserve">эш </w:t>
            </w:r>
            <w:r>
              <w:rPr>
                <w:sz w:val="23"/>
                <w:szCs w:val="23"/>
                <w:lang w:val="en-US"/>
              </w:rPr>
              <w:t>eeeeheeehehsys</w:t>
            </w:r>
            <w:r>
              <w:rPr>
                <w:sz w:val="23"/>
                <w:szCs w:val="23"/>
                <w:lang w:val="tt-RU"/>
              </w:rPr>
              <w:t>урыныуурыныурыныурыны</w:t>
            </w:r>
          </w:p>
        </w:tc>
        <w:tc>
          <w:tcPr>
            <w:tcW w:w="3254" w:type="dxa"/>
            <w:vMerge w:val="restart"/>
            <w:tcBorders>
              <w:top w:val="single" w:sz="4" w:space="0" w:color="000000"/>
              <w:left w:val="single" w:sz="20"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94"/>
            </w:pPr>
            <w:r>
              <w:rPr>
                <w:sz w:val="23"/>
                <w:szCs w:val="23"/>
              </w:rPr>
              <w:t>4</w:t>
            </w:r>
          </w:p>
        </w:tc>
        <w:tc>
          <w:tcPr>
            <w:tcW w:w="3121" w:type="dxa"/>
            <w:tcBorders>
              <w:top w:val="single" w:sz="4" w:space="0" w:color="000000"/>
              <w:left w:val="single" w:sz="4" w:space="0" w:color="000000"/>
              <w:bottom w:val="nil"/>
              <w:right w:val="single" w:sz="4" w:space="0" w:color="000000"/>
            </w:tcBorders>
          </w:tcPr>
          <w:p w:rsidR="001478C0" w:rsidRPr="00F06764" w:rsidRDefault="001478C0" w:rsidP="003B315F">
            <w:r w:rsidRPr="00F06764">
              <w:t>10 эш урыны бар.</w:t>
            </w:r>
          </w:p>
        </w:tc>
        <w:tc>
          <w:tcPr>
            <w:tcW w:w="5631" w:type="dxa"/>
            <w:vMerge w:val="restart"/>
            <w:tcBorders>
              <w:top w:val="single" w:sz="4" w:space="0" w:color="000000"/>
              <w:left w:val="single" w:sz="4" w:space="0" w:color="000000"/>
              <w:bottom w:val="single" w:sz="4" w:space="0" w:color="000000"/>
              <w:right w:val="single" w:sz="4" w:space="0" w:color="000000"/>
            </w:tcBorders>
          </w:tcPr>
          <w:p w:rsidR="001478C0" w:rsidRPr="00A770B2" w:rsidRDefault="001478C0" w:rsidP="003B315F">
            <w:pPr>
              <w:pStyle w:val="TableParagraph"/>
              <w:kinsoku w:val="0"/>
              <w:overflowPunct w:val="0"/>
              <w:spacing w:line="259" w:lineRule="exact"/>
              <w:rPr>
                <w:b/>
                <w:lang w:val="tt-RU"/>
              </w:rPr>
            </w:pPr>
            <w:r>
              <w:rPr>
                <w:sz w:val="23"/>
                <w:szCs w:val="23"/>
                <w:lang w:val="tt-RU"/>
              </w:rPr>
              <w:t xml:space="preserve"> Кушылып корылган корылма.</w:t>
            </w:r>
          </w:p>
        </w:tc>
      </w:tr>
      <w:tr w:rsidR="001478C0" w:rsidTr="003B315F">
        <w:trPr>
          <w:trHeight w:hRule="exact" w:val="290"/>
        </w:trPr>
        <w:tc>
          <w:tcPr>
            <w:tcW w:w="2530"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9"/>
            </w:pPr>
          </w:p>
        </w:tc>
        <w:tc>
          <w:tcPr>
            <w:tcW w:w="1426" w:type="dxa"/>
            <w:vMerge w:val="restart"/>
            <w:tcBorders>
              <w:top w:val="nil"/>
              <w:left w:val="single" w:sz="4" w:space="0" w:color="000000"/>
              <w:bottom w:val="single" w:sz="4" w:space="0" w:color="000000"/>
              <w:right w:val="single" w:sz="20" w:space="0" w:color="000000"/>
            </w:tcBorders>
          </w:tcPr>
          <w:p w:rsidR="001478C0" w:rsidRPr="00997DCD" w:rsidRDefault="001478C0" w:rsidP="003B315F">
            <w:pPr>
              <w:pStyle w:val="TableParagraph"/>
              <w:kinsoku w:val="0"/>
              <w:overflowPunct w:val="0"/>
              <w:spacing w:before="9"/>
              <w:rPr>
                <w:lang w:val="tt-RU"/>
              </w:rPr>
            </w:pPr>
            <w:r>
              <w:rPr>
                <w:lang w:val="tt-RU"/>
              </w:rPr>
              <w:t>урыны</w:t>
            </w:r>
          </w:p>
        </w:tc>
        <w:tc>
          <w:tcPr>
            <w:tcW w:w="3254" w:type="dxa"/>
            <w:vMerge/>
            <w:tcBorders>
              <w:top w:val="single" w:sz="4" w:space="0" w:color="000000"/>
              <w:left w:val="single" w:sz="20" w:space="0" w:color="000000"/>
              <w:bottom w:val="single" w:sz="4" w:space="0" w:color="000000"/>
              <w:right w:val="single" w:sz="4" w:space="0" w:color="000000"/>
            </w:tcBorders>
          </w:tcPr>
          <w:p w:rsidR="001478C0" w:rsidRDefault="001478C0" w:rsidP="003B315F">
            <w:pPr>
              <w:pStyle w:val="TableParagraph"/>
              <w:kinsoku w:val="0"/>
              <w:overflowPunct w:val="0"/>
              <w:spacing w:before="9"/>
              <w:ind w:left="424"/>
            </w:pPr>
          </w:p>
        </w:tc>
        <w:tc>
          <w:tcPr>
            <w:tcW w:w="3121" w:type="dxa"/>
            <w:tcBorders>
              <w:top w:val="nil"/>
              <w:left w:val="single" w:sz="4" w:space="0" w:color="000000"/>
              <w:bottom w:val="nil"/>
              <w:right w:val="single" w:sz="4" w:space="0" w:color="000000"/>
            </w:tcBorders>
          </w:tcPr>
          <w:p w:rsidR="001478C0" w:rsidRPr="00F06764" w:rsidRDefault="001478C0" w:rsidP="003B315F">
            <w:r w:rsidRPr="00F06764">
              <w:t>егәрлеге булган предприятиеләр,</w:t>
            </w: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64"/>
            </w:pPr>
          </w:p>
        </w:tc>
      </w:tr>
      <w:tr w:rsidR="001478C0" w:rsidTr="003B315F">
        <w:trPr>
          <w:trHeight w:hRule="exact" w:val="1105"/>
        </w:trPr>
        <w:tc>
          <w:tcPr>
            <w:tcW w:w="2530"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7" w:lineRule="exact"/>
            </w:pPr>
            <w:r>
              <w:t>предприятиеләре</w:t>
            </w:r>
          </w:p>
          <w:p w:rsidR="001478C0" w:rsidRPr="00C04564" w:rsidRDefault="001478C0" w:rsidP="003B315F">
            <w:pPr>
              <w:pStyle w:val="TableParagraph"/>
              <w:kinsoku w:val="0"/>
              <w:overflowPunct w:val="0"/>
              <w:spacing w:line="257" w:lineRule="exact"/>
              <w:rPr>
                <w:lang w:val="tt-RU"/>
              </w:rPr>
            </w:pPr>
            <w:r>
              <w:t>халыкка хезмәт күрсәтү</w:t>
            </w:r>
            <w:r>
              <w:rPr>
                <w:lang w:val="tt-RU"/>
              </w:rPr>
              <w:t xml:space="preserve"> об</w:t>
            </w:r>
            <w:r>
              <w:t>ъ</w:t>
            </w:r>
            <w:r>
              <w:rPr>
                <w:lang w:val="tt-RU"/>
              </w:rPr>
              <w:t>ектлары (урыннары)</w:t>
            </w:r>
          </w:p>
          <w:p w:rsidR="001478C0" w:rsidRPr="00C04564" w:rsidRDefault="001478C0" w:rsidP="003B315F">
            <w:pPr>
              <w:pStyle w:val="TableParagraph"/>
              <w:kinsoku w:val="0"/>
              <w:overflowPunct w:val="0"/>
              <w:spacing w:line="257" w:lineRule="exact"/>
              <w:rPr>
                <w:lang w:val="tt-RU"/>
              </w:rPr>
            </w:pPr>
          </w:p>
        </w:tc>
        <w:tc>
          <w:tcPr>
            <w:tcW w:w="1426" w:type="dxa"/>
            <w:vMerge/>
            <w:tcBorders>
              <w:top w:val="nil"/>
              <w:left w:val="single" w:sz="4" w:space="0" w:color="000000"/>
              <w:bottom w:val="single" w:sz="4" w:space="0" w:color="000000"/>
              <w:right w:val="single" w:sz="20" w:space="0" w:color="000000"/>
            </w:tcBorders>
          </w:tcPr>
          <w:p w:rsidR="001478C0" w:rsidRDefault="001478C0" w:rsidP="003B315F">
            <w:pPr>
              <w:pStyle w:val="TableParagraph"/>
              <w:kinsoku w:val="0"/>
              <w:overflowPunct w:val="0"/>
              <w:spacing w:line="257" w:lineRule="exact"/>
              <w:ind w:left="4"/>
            </w:pPr>
          </w:p>
        </w:tc>
        <w:tc>
          <w:tcPr>
            <w:tcW w:w="3254" w:type="dxa"/>
            <w:vMerge/>
            <w:tcBorders>
              <w:top w:val="single" w:sz="4" w:space="0" w:color="000000"/>
              <w:left w:val="single" w:sz="20" w:space="0" w:color="000000"/>
              <w:bottom w:val="single" w:sz="4" w:space="0" w:color="000000"/>
              <w:right w:val="single" w:sz="4" w:space="0" w:color="000000"/>
            </w:tcBorders>
          </w:tcPr>
          <w:p w:rsidR="001478C0" w:rsidRDefault="001478C0" w:rsidP="003B315F">
            <w:pPr>
              <w:pStyle w:val="TableParagraph"/>
              <w:kinsoku w:val="0"/>
              <w:overflowPunct w:val="0"/>
              <w:spacing w:line="257" w:lineRule="exact"/>
              <w:ind w:left="4"/>
            </w:pPr>
          </w:p>
        </w:tc>
        <w:tc>
          <w:tcPr>
            <w:tcW w:w="3121" w:type="dxa"/>
            <w:tcBorders>
              <w:top w:val="nil"/>
              <w:left w:val="single" w:sz="4" w:space="0" w:color="000000"/>
              <w:bottom w:val="single" w:sz="4" w:space="0" w:color="000000"/>
              <w:right w:val="single" w:sz="4" w:space="0" w:color="000000"/>
            </w:tcBorders>
          </w:tcPr>
          <w:p w:rsidR="001478C0" w:rsidRPr="00F06764" w:rsidRDefault="001478C0" w:rsidP="003B315F">
            <w:r w:rsidRPr="00F06764">
              <w:t>эш урыннары: 10 - 50 - 0,1 -</w:t>
            </w: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64"/>
            </w:pPr>
          </w:p>
        </w:tc>
      </w:tr>
    </w:tbl>
    <w:p w:rsidR="001478C0" w:rsidRDefault="001478C0" w:rsidP="001478C0">
      <w:pPr>
        <w:sectPr w:rsidR="001478C0" w:rsidSect="001301E4">
          <w:headerReference w:type="default" r:id="rId48"/>
          <w:pgSz w:w="16840" w:h="11910" w:orient="landscape"/>
          <w:pgMar w:top="426" w:right="320" w:bottom="280" w:left="320" w:header="0" w:footer="0" w:gutter="0"/>
          <w:cols w:space="720"/>
          <w:noEndnote/>
        </w:sectPr>
      </w:pPr>
    </w:p>
    <w:p w:rsidR="001478C0" w:rsidRDefault="0017164C" w:rsidP="001478C0">
      <w:pPr>
        <w:pStyle w:val="a3"/>
        <w:kinsoku w:val="0"/>
        <w:overflowPunct w:val="0"/>
        <w:spacing w:before="11"/>
        <w:ind w:left="0" w:firstLine="0"/>
        <w:rPr>
          <w:sz w:val="6"/>
          <w:szCs w:val="6"/>
        </w:rPr>
      </w:pPr>
      <w:r>
        <w:rPr>
          <w:noProof/>
        </w:rPr>
        <w:lastRenderedPageBreak/>
        <mc:AlternateContent>
          <mc:Choice Requires="wps">
            <w:drawing>
              <wp:anchor distT="0" distB="0" distL="114300" distR="114300" simplePos="0" relativeHeight="251725824" behindDoc="1" locked="1" layoutInCell="0" allowOverlap="1">
                <wp:simplePos x="0" y="0"/>
                <wp:positionH relativeFrom="page">
                  <wp:posOffset>4862195</wp:posOffset>
                </wp:positionH>
                <wp:positionV relativeFrom="page">
                  <wp:posOffset>402590</wp:posOffset>
                </wp:positionV>
                <wp:extent cx="1975485" cy="1218565"/>
                <wp:effectExtent l="0" t="0" r="5715" b="635"/>
                <wp:wrapNone/>
                <wp:docPr id="87"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5485" cy="1218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line="244" w:lineRule="exact"/>
                              <w:ind w:left="1031" w:firstLine="0"/>
                              <w:rPr>
                                <w:sz w:val="22"/>
                                <w:szCs w:val="22"/>
                              </w:rPr>
                            </w:pPr>
                            <w:r>
                              <w:rPr>
                                <w:sz w:val="22"/>
                                <w:szCs w:val="22"/>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6" o:spid="_x0000_s1034" type="#_x0000_t202" style="position:absolute;margin-left:382.85pt;margin-top:31.7pt;width:155.55pt;height:95.95pt;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" o:allowincell="f" filled="f" stroked="f">
                <v:textbox inset="0,0,0,0">
                  <w:txbxContent>
                    <w:p w:rsidR="001478C0" w:rsidRDefault="001478C0" w:rsidP="001478C0">
                      <w:pPr>
                        <w:pStyle w:val="a3"/>
                        <w:kinsoku w:val="0"/>
                        <w:overflowPunct w:val="0"/>
                        <w:spacing w:line="244" w:lineRule="exact"/>
                        <w:ind w:left="1031" w:firstLine="0"/>
                        <w:rPr>
                          <w:sz w:val="22"/>
                          <w:szCs w:val="22"/>
                        </w:rPr>
                      </w:pPr>
                      <w:r>
                        <w:rPr>
                          <w:sz w:val="22"/>
                          <w:szCs w:val="22"/>
                        </w:rPr>
                        <w:t>17</w:t>
                      </w:r>
                    </w:p>
                  </w:txbxContent>
                </v:textbox>
                <w10:wrap anchorx="page" anchory="page"/>
                <w10:anchorlock/>
              </v:shape>
            </w:pict>
          </mc:Fallback>
        </mc:AlternateContent>
      </w:r>
      <w:r>
        <w:rPr>
          <w:noProof/>
        </w:rPr>
        <mc:AlternateContent>
          <mc:Choice Requires="wps">
            <w:drawing>
              <wp:anchor distT="0" distB="0" distL="114300" distR="114300" simplePos="0" relativeHeight="251726848" behindDoc="1" locked="1" layoutInCell="0" allowOverlap="1">
                <wp:simplePos x="0" y="0"/>
                <wp:positionH relativeFrom="page">
                  <wp:posOffset>4862195</wp:posOffset>
                </wp:positionH>
                <wp:positionV relativeFrom="page">
                  <wp:posOffset>401955</wp:posOffset>
                </wp:positionV>
                <wp:extent cx="1975485" cy="1218565"/>
                <wp:effectExtent l="0" t="0" r="5715" b="635"/>
                <wp:wrapNone/>
                <wp:docPr id="86" name="Полилиния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18565"/>
                        </a:xfrm>
                        <a:custGeom>
                          <a:avLst/>
                          <a:gdLst>
                            <a:gd name="T0" fmla="*/ 0 w 3111"/>
                            <a:gd name="T1" fmla="*/ 1918 h 1919"/>
                            <a:gd name="T2" fmla="*/ 3110 w 3111"/>
                            <a:gd name="T3" fmla="*/ 1918 h 1919"/>
                            <a:gd name="T4" fmla="*/ 3110 w 3111"/>
                            <a:gd name="T5" fmla="*/ 0 h 1919"/>
                            <a:gd name="T6" fmla="*/ 0 w 3111"/>
                            <a:gd name="T7" fmla="*/ 0 h 1919"/>
                            <a:gd name="T8" fmla="*/ 0 w 3111"/>
                            <a:gd name="T9" fmla="*/ 1918 h 1919"/>
                          </a:gdLst>
                          <a:ahLst/>
                          <a:cxnLst>
                            <a:cxn ang="0">
                              <a:pos x="T0" y="T1"/>
                            </a:cxn>
                            <a:cxn ang="0">
                              <a:pos x="T2" y="T3"/>
                            </a:cxn>
                            <a:cxn ang="0">
                              <a:pos x="T4" y="T5"/>
                            </a:cxn>
                            <a:cxn ang="0">
                              <a:pos x="T6" y="T7"/>
                            </a:cxn>
                            <a:cxn ang="0">
                              <a:pos x="T8" y="T9"/>
                            </a:cxn>
                          </a:cxnLst>
                          <a:rect l="0" t="0" r="r" b="b"/>
                          <a:pathLst>
                            <a:path w="3111" h="1919">
                              <a:moveTo>
                                <a:pt x="0" y="1918"/>
                              </a:moveTo>
                              <a:lnTo>
                                <a:pt x="3110" y="1918"/>
                              </a:lnTo>
                              <a:lnTo>
                                <a:pt x="3110" y="0"/>
                              </a:lnTo>
                              <a:lnTo>
                                <a:pt x="0" y="0"/>
                              </a:lnTo>
                              <a:lnTo>
                                <a:pt x="0" y="1918"/>
                              </a:lnTo>
                              <a:close/>
                            </a:path>
                          </a:pathLst>
                        </a:cu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7FF8F9" id="Полилиния 86" o:spid="_x0000_s1026" style="position:absolute;margin-left:382.85pt;margin-top:31.65pt;width:155.55pt;height:95.95pt;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11,1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" o:allowincell="f" path="m,1918r3110,l3110,,,,,1918xe" stroked="f">
                <v:path arrowok="t" o:connecttype="custom" o:connectlocs="0,1217930;1974850,1217930;1974850,0;0,0;0,1217930" o:connectangles="0,0,0,0,0"/>
                <w10:wrap anchorx="page" anchory="page"/>
                <w10:anchorlock/>
              </v:shape>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30"/>
        <w:gridCol w:w="1426"/>
        <w:gridCol w:w="3254"/>
        <w:gridCol w:w="3121"/>
        <w:gridCol w:w="5631"/>
      </w:tblGrid>
      <w:tr w:rsidR="001478C0" w:rsidTr="003B315F">
        <w:trPr>
          <w:trHeight w:hRule="exact" w:val="297"/>
        </w:trPr>
        <w:tc>
          <w:tcPr>
            <w:tcW w:w="2530"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pPr>
          </w:p>
          <w:p w:rsidR="001478C0" w:rsidRDefault="001478C0" w:rsidP="003B315F">
            <w:pPr>
              <w:pStyle w:val="TableParagraph"/>
              <w:kinsoku w:val="0"/>
              <w:overflowPunct w:val="0"/>
              <w:spacing w:line="259" w:lineRule="exact"/>
            </w:pPr>
            <w:r>
              <w:t>яңа комплекс</w:t>
            </w:r>
          </w:p>
          <w:p w:rsidR="001478C0" w:rsidRDefault="001478C0" w:rsidP="003B315F">
            <w:pPr>
              <w:pStyle w:val="TableParagraph"/>
              <w:kinsoku w:val="0"/>
              <w:overflowPunct w:val="0"/>
              <w:spacing w:line="259" w:lineRule="exact"/>
            </w:pPr>
          </w:p>
          <w:p w:rsidR="001478C0" w:rsidRDefault="001478C0" w:rsidP="003B315F">
            <w:pPr>
              <w:pStyle w:val="TableParagraph"/>
              <w:kinsoku w:val="0"/>
              <w:overflowPunct w:val="0"/>
              <w:spacing w:line="259" w:lineRule="exact"/>
            </w:pPr>
            <w:r>
              <w:t>Кунакханә</w:t>
            </w:r>
          </w:p>
          <w:p w:rsidR="001478C0" w:rsidRDefault="001478C0" w:rsidP="003B315F">
            <w:pPr>
              <w:pStyle w:val="TableParagraph"/>
              <w:kinsoku w:val="0"/>
              <w:overflowPunct w:val="0"/>
              <w:spacing w:line="259" w:lineRule="exact"/>
            </w:pPr>
          </w:p>
          <w:p w:rsidR="001478C0" w:rsidRDefault="001478C0" w:rsidP="003B315F">
            <w:pPr>
              <w:pStyle w:val="TableParagraph"/>
              <w:kinsoku w:val="0"/>
              <w:overflowPunct w:val="0"/>
              <w:spacing w:line="259" w:lineRule="exact"/>
            </w:pPr>
            <w:r>
              <w:t>Янгын депосы</w:t>
            </w:r>
          </w:p>
          <w:p w:rsidR="001478C0" w:rsidRDefault="001478C0" w:rsidP="003B315F">
            <w:pPr>
              <w:pStyle w:val="TableParagraph"/>
              <w:kinsoku w:val="0"/>
              <w:overflowPunct w:val="0"/>
              <w:spacing w:line="259" w:lineRule="exact"/>
            </w:pPr>
          </w:p>
          <w:p w:rsidR="001478C0" w:rsidRDefault="001478C0" w:rsidP="003B315F">
            <w:pPr>
              <w:pStyle w:val="TableParagraph"/>
              <w:kinsoku w:val="0"/>
              <w:overflowPunct w:val="0"/>
              <w:spacing w:line="259" w:lineRule="exact"/>
            </w:pPr>
            <w:r>
              <w:t>Җәмәгать бәдрәфе</w:t>
            </w:r>
          </w:p>
          <w:p w:rsidR="001478C0" w:rsidRDefault="001478C0" w:rsidP="003B315F">
            <w:pPr>
              <w:pStyle w:val="TableParagraph"/>
              <w:kinsoku w:val="0"/>
              <w:overflowPunct w:val="0"/>
              <w:spacing w:line="259" w:lineRule="exact"/>
            </w:pPr>
          </w:p>
          <w:p w:rsidR="001478C0" w:rsidRDefault="001478C0" w:rsidP="003B315F">
            <w:pPr>
              <w:pStyle w:val="TableParagraph"/>
              <w:kinsoku w:val="0"/>
              <w:overflowPunct w:val="0"/>
              <w:spacing w:line="259" w:lineRule="exact"/>
            </w:pPr>
            <w:r>
              <w:t>Зират</w:t>
            </w:r>
          </w:p>
          <w:p w:rsidR="001478C0" w:rsidRDefault="001478C0" w:rsidP="003B315F">
            <w:pPr>
              <w:pStyle w:val="TableParagraph"/>
              <w:kinsoku w:val="0"/>
              <w:overflowPunct w:val="0"/>
              <w:spacing w:line="259" w:lineRule="exact"/>
            </w:pPr>
          </w:p>
          <w:p w:rsidR="001478C0" w:rsidRDefault="001478C0" w:rsidP="003B315F">
            <w:pPr>
              <w:pStyle w:val="TableParagraph"/>
              <w:kinsoku w:val="0"/>
              <w:overflowPunct w:val="0"/>
              <w:spacing w:line="259" w:lineRule="exact"/>
            </w:pPr>
            <w:r>
              <w:t>Административ-</w:t>
            </w:r>
          </w:p>
          <w:p w:rsidR="001478C0" w:rsidRDefault="001478C0" w:rsidP="003B315F">
            <w:pPr>
              <w:pStyle w:val="TableParagraph"/>
              <w:kinsoku w:val="0"/>
              <w:overflowPunct w:val="0"/>
              <w:spacing w:line="259" w:lineRule="exact"/>
            </w:pPr>
            <w:r>
              <w:t>идарә итү учреждениесе-</w:t>
            </w:r>
          </w:p>
          <w:p w:rsidR="001478C0" w:rsidRDefault="001478C0" w:rsidP="003B315F">
            <w:pPr>
              <w:pStyle w:val="TableParagraph"/>
              <w:kinsoku w:val="0"/>
              <w:overflowPunct w:val="0"/>
              <w:spacing w:line="259" w:lineRule="exact"/>
            </w:pPr>
            <w:r>
              <w:t>ждение</w:t>
            </w:r>
          </w:p>
        </w:tc>
        <w:tc>
          <w:tcPr>
            <w:tcW w:w="1426" w:type="dxa"/>
            <w:tcBorders>
              <w:top w:val="single" w:sz="4" w:space="0" w:color="000000"/>
              <w:left w:val="single" w:sz="4" w:space="0" w:color="000000"/>
              <w:bottom w:val="nil"/>
              <w:right w:val="single" w:sz="20" w:space="0" w:color="000000"/>
            </w:tcBorders>
          </w:tcPr>
          <w:p w:rsidR="001478C0" w:rsidRPr="00F93875" w:rsidRDefault="001478C0" w:rsidP="003B315F">
            <w:pPr>
              <w:pStyle w:val="TableParagraph"/>
              <w:kinsoku w:val="0"/>
              <w:overflowPunct w:val="0"/>
              <w:spacing w:line="259" w:lineRule="exact"/>
              <w:ind w:left="35"/>
              <w:rPr>
                <w:lang w:val="tt-RU"/>
              </w:rPr>
            </w:pPr>
            <w:r>
              <w:rPr>
                <w:sz w:val="23"/>
                <w:szCs w:val="23"/>
              </w:rPr>
              <w:t>1</w:t>
            </w:r>
            <w:r>
              <w:rPr>
                <w:sz w:val="23"/>
                <w:szCs w:val="23"/>
                <w:lang w:val="tt-RU"/>
              </w:rPr>
              <w:t>юу урыны</w:t>
            </w:r>
          </w:p>
        </w:tc>
        <w:tc>
          <w:tcPr>
            <w:tcW w:w="3254" w:type="dxa"/>
            <w:vMerge w:val="restart"/>
            <w:tcBorders>
              <w:top w:val="single" w:sz="4" w:space="0" w:color="000000"/>
              <w:left w:val="single" w:sz="20"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715"/>
            </w:pPr>
            <w:r>
              <w:rPr>
                <w:sz w:val="23"/>
                <w:szCs w:val="23"/>
              </w:rPr>
              <w:t>7</w:t>
            </w:r>
          </w:p>
        </w:tc>
        <w:tc>
          <w:tcPr>
            <w:tcW w:w="3121"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504"/>
            </w:pPr>
            <w:r>
              <w:rPr>
                <w:sz w:val="23"/>
                <w:szCs w:val="23"/>
              </w:rPr>
              <w:t xml:space="preserve">0,2 - 0,4 га </w:t>
            </w:r>
            <w:r w:rsidRPr="000F4891">
              <w:rPr>
                <w:sz w:val="23"/>
                <w:szCs w:val="23"/>
              </w:rPr>
              <w:t>объектына</w:t>
            </w:r>
          </w:p>
        </w:tc>
        <w:tc>
          <w:tcPr>
            <w:tcW w:w="5631" w:type="dxa"/>
            <w:tcBorders>
              <w:top w:val="single" w:sz="4" w:space="0" w:color="000000"/>
              <w:left w:val="single" w:sz="4" w:space="0" w:color="000000"/>
              <w:bottom w:val="nil"/>
              <w:right w:val="single" w:sz="4" w:space="0" w:color="000000"/>
            </w:tcBorders>
          </w:tcPr>
          <w:p w:rsidR="001478C0" w:rsidRPr="008C0FBF" w:rsidRDefault="001478C0" w:rsidP="003B315F">
            <w:r w:rsidRPr="008C0FBF">
              <w:t>Шәһәр округында һәм җирлекләрдә</w:t>
            </w:r>
          </w:p>
        </w:tc>
      </w:tr>
      <w:tr w:rsidR="001478C0" w:rsidTr="003B315F">
        <w:trPr>
          <w:trHeight w:hRule="exact" w:val="1611"/>
        </w:trPr>
        <w:tc>
          <w:tcPr>
            <w:tcW w:w="2530"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pPr>
            <w:r>
              <w:t>Мунча-сәламәтләндерү-</w:t>
            </w:r>
          </w:p>
          <w:p w:rsidR="001478C0" w:rsidRDefault="001478C0" w:rsidP="003B315F">
            <w:pPr>
              <w:pStyle w:val="TableParagraph"/>
              <w:kinsoku w:val="0"/>
              <w:overflowPunct w:val="0"/>
              <w:spacing w:before="9"/>
            </w:pPr>
            <w:r>
              <w:t>яңа комплексы</w:t>
            </w:r>
          </w:p>
          <w:p w:rsidR="001478C0" w:rsidRDefault="001478C0" w:rsidP="003B315F">
            <w:pPr>
              <w:pStyle w:val="TableParagraph"/>
              <w:kinsoku w:val="0"/>
              <w:overflowPunct w:val="0"/>
              <w:spacing w:before="9"/>
            </w:pPr>
          </w:p>
          <w:p w:rsidR="001478C0" w:rsidRDefault="001478C0" w:rsidP="003B315F">
            <w:pPr>
              <w:pStyle w:val="TableParagraph"/>
              <w:kinsoku w:val="0"/>
              <w:overflowPunct w:val="0"/>
              <w:spacing w:before="9"/>
            </w:pPr>
          </w:p>
          <w:p w:rsidR="001478C0" w:rsidRDefault="001478C0" w:rsidP="003B315F">
            <w:pPr>
              <w:pStyle w:val="TableParagraph"/>
              <w:kinsoku w:val="0"/>
              <w:overflowPunct w:val="0"/>
              <w:spacing w:before="9"/>
            </w:pPr>
          </w:p>
          <w:p w:rsidR="001478C0" w:rsidRDefault="001478C0" w:rsidP="003B315F">
            <w:pPr>
              <w:pStyle w:val="TableParagraph"/>
              <w:kinsoku w:val="0"/>
              <w:overflowPunct w:val="0"/>
              <w:spacing w:before="9"/>
            </w:pPr>
          </w:p>
        </w:tc>
        <w:tc>
          <w:tcPr>
            <w:tcW w:w="1426" w:type="dxa"/>
            <w:tcBorders>
              <w:top w:val="nil"/>
              <w:left w:val="single" w:sz="4" w:space="0" w:color="000000"/>
              <w:bottom w:val="single" w:sz="4" w:space="0" w:color="000000"/>
              <w:right w:val="single" w:sz="20" w:space="0" w:color="000000"/>
            </w:tcBorders>
          </w:tcPr>
          <w:p w:rsidR="001478C0" w:rsidRPr="00F93875" w:rsidRDefault="001478C0" w:rsidP="003B315F">
            <w:pPr>
              <w:pStyle w:val="TableParagraph"/>
              <w:kinsoku w:val="0"/>
              <w:overflowPunct w:val="0"/>
              <w:spacing w:before="9"/>
              <w:rPr>
                <w:lang w:val="tt-RU"/>
              </w:rPr>
            </w:pPr>
          </w:p>
        </w:tc>
        <w:tc>
          <w:tcPr>
            <w:tcW w:w="3254" w:type="dxa"/>
            <w:vMerge/>
            <w:tcBorders>
              <w:top w:val="single" w:sz="4" w:space="0" w:color="000000"/>
              <w:left w:val="single" w:sz="20" w:space="0" w:color="000000"/>
              <w:bottom w:val="single" w:sz="4" w:space="0" w:color="000000"/>
              <w:right w:val="single" w:sz="4" w:space="0" w:color="000000"/>
            </w:tcBorders>
          </w:tcPr>
          <w:p w:rsidR="001478C0" w:rsidRDefault="001478C0" w:rsidP="003B315F">
            <w:pPr>
              <w:pStyle w:val="TableParagraph"/>
              <w:kinsoku w:val="0"/>
              <w:overflowPunct w:val="0"/>
              <w:spacing w:before="9"/>
              <w:ind w:left="199"/>
            </w:pP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199"/>
            </w:pPr>
          </w:p>
        </w:tc>
        <w:tc>
          <w:tcPr>
            <w:tcW w:w="5631" w:type="dxa"/>
            <w:tcBorders>
              <w:top w:val="nil"/>
              <w:left w:val="single" w:sz="4" w:space="0" w:color="000000"/>
              <w:bottom w:val="single" w:sz="4" w:space="0" w:color="000000"/>
              <w:right w:val="single" w:sz="4" w:space="0" w:color="000000"/>
            </w:tcBorders>
          </w:tcPr>
          <w:p w:rsidR="001478C0" w:rsidRDefault="001478C0" w:rsidP="003B315F">
            <w:r w:rsidRPr="008C0FBF">
              <w:t>төзекләндерелгән торак фонды тарафыннан 1 мең кешегә мунча һәм мунча-сәламәтләндерү комплексларының сыйфатын исәпләү нормалары бар. Яңа төзелешләр өчен 3 урынга кадәр киметү һәм 10 урынга кадәр арттыру рөхсәт ителә</w:t>
            </w:r>
          </w:p>
        </w:tc>
      </w:tr>
      <w:tr w:rsidR="001478C0" w:rsidTr="003B315F">
        <w:trPr>
          <w:trHeight w:hRule="exact" w:val="1562"/>
        </w:trPr>
        <w:tc>
          <w:tcPr>
            <w:tcW w:w="253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pPr>
            <w:r>
              <w:t>Кунакханә</w:t>
            </w:r>
          </w:p>
          <w:p w:rsidR="001478C0" w:rsidRDefault="001478C0" w:rsidP="003B315F">
            <w:pPr>
              <w:pStyle w:val="TableParagraph"/>
              <w:kinsoku w:val="0"/>
              <w:overflowPunct w:val="0"/>
              <w:spacing w:line="261" w:lineRule="exact"/>
              <w:ind w:left="64"/>
            </w:pPr>
          </w:p>
        </w:tc>
        <w:tc>
          <w:tcPr>
            <w:tcW w:w="1426" w:type="dxa"/>
            <w:tcBorders>
              <w:top w:val="single" w:sz="4" w:space="0" w:color="000000"/>
              <w:left w:val="single" w:sz="4" w:space="0" w:color="000000"/>
              <w:bottom w:val="single" w:sz="4" w:space="0" w:color="000000"/>
              <w:right w:val="single" w:sz="20" w:space="0" w:color="000000"/>
            </w:tcBorders>
          </w:tcPr>
          <w:p w:rsidR="001478C0" w:rsidRPr="00F93875" w:rsidRDefault="001478C0" w:rsidP="003B315F">
            <w:pPr>
              <w:pStyle w:val="TableParagraph"/>
              <w:kinsoku w:val="0"/>
              <w:overflowPunct w:val="0"/>
              <w:spacing w:line="261" w:lineRule="exact"/>
              <w:ind w:left="424"/>
              <w:rPr>
                <w:lang w:val="tt-RU"/>
              </w:rPr>
            </w:pPr>
            <w:r>
              <w:rPr>
                <w:sz w:val="23"/>
                <w:szCs w:val="23"/>
              </w:rPr>
              <w:t xml:space="preserve">1 </w:t>
            </w:r>
            <w:r>
              <w:rPr>
                <w:sz w:val="23"/>
                <w:szCs w:val="23"/>
                <w:lang w:val="tt-RU"/>
              </w:rPr>
              <w:t>урын</w:t>
            </w:r>
          </w:p>
        </w:tc>
        <w:tc>
          <w:tcPr>
            <w:tcW w:w="3254" w:type="dxa"/>
            <w:tcBorders>
              <w:top w:val="single" w:sz="4" w:space="0" w:color="000000"/>
              <w:left w:val="single" w:sz="20" w:space="0" w:color="000000"/>
              <w:bottom w:val="single" w:sz="4" w:space="0" w:color="000000"/>
              <w:right w:val="single" w:sz="4" w:space="0" w:color="000000"/>
            </w:tcBorders>
          </w:tcPr>
          <w:p w:rsidR="001478C0" w:rsidRDefault="001478C0" w:rsidP="003B315F"/>
        </w:tc>
        <w:tc>
          <w:tcPr>
            <w:tcW w:w="3121" w:type="dxa"/>
            <w:tcBorders>
              <w:top w:val="single" w:sz="4" w:space="0" w:color="000000"/>
              <w:left w:val="single" w:sz="4" w:space="0" w:color="000000"/>
              <w:bottom w:val="single" w:sz="4" w:space="0" w:color="000000"/>
              <w:right w:val="single" w:sz="4" w:space="0" w:color="000000"/>
            </w:tcBorders>
          </w:tcPr>
          <w:p w:rsidR="001478C0" w:rsidRPr="000F4891" w:rsidRDefault="001478C0" w:rsidP="003B315F">
            <w:pPr>
              <w:pStyle w:val="TableParagraph"/>
              <w:kinsoku w:val="0"/>
              <w:overflowPunct w:val="0"/>
              <w:spacing w:before="8" w:line="247" w:lineRule="auto"/>
              <w:ind w:left="64" w:right="62"/>
              <w:rPr>
                <w:sz w:val="23"/>
                <w:szCs w:val="23"/>
              </w:rPr>
            </w:pPr>
            <w:r w:rsidRPr="000F4891">
              <w:rPr>
                <w:sz w:val="23"/>
                <w:szCs w:val="23"/>
              </w:rPr>
              <w:t>Кунакханәнең урыннары саны: 25-100-55; 100 дән артык</w:t>
            </w:r>
          </w:p>
          <w:p w:rsidR="001478C0" w:rsidRPr="000F4891" w:rsidRDefault="001478C0" w:rsidP="003B315F">
            <w:pPr>
              <w:pStyle w:val="TableParagraph"/>
              <w:kinsoku w:val="0"/>
              <w:overflowPunct w:val="0"/>
              <w:spacing w:before="8" w:line="247" w:lineRule="auto"/>
              <w:ind w:left="64" w:right="62"/>
              <w:rPr>
                <w:sz w:val="23"/>
                <w:szCs w:val="23"/>
              </w:rPr>
            </w:pPr>
            <w:r w:rsidRPr="000F4891">
              <w:rPr>
                <w:sz w:val="23"/>
                <w:szCs w:val="23"/>
              </w:rPr>
              <w:t>500-30; 500-1000нән артык -</w:t>
            </w:r>
          </w:p>
          <w:p w:rsidR="001478C0" w:rsidRDefault="001478C0" w:rsidP="003B315F">
            <w:pPr>
              <w:pStyle w:val="TableParagraph"/>
              <w:kinsoku w:val="0"/>
              <w:overflowPunct w:val="0"/>
              <w:spacing w:before="9"/>
              <w:ind w:left="64"/>
            </w:pPr>
            <w:r w:rsidRPr="000F4891">
              <w:rPr>
                <w:sz w:val="23"/>
                <w:szCs w:val="23"/>
              </w:rPr>
              <w:t>20; 1000 - 2000-15</w:t>
            </w:r>
          </w:p>
        </w:tc>
        <w:tc>
          <w:tcPr>
            <w:tcW w:w="5631" w:type="dxa"/>
            <w:tcBorders>
              <w:top w:val="single" w:sz="4" w:space="0" w:color="000000"/>
              <w:left w:val="single" w:sz="4" w:space="0" w:color="000000"/>
              <w:bottom w:val="single" w:sz="4" w:space="0" w:color="000000"/>
              <w:right w:val="single" w:sz="4" w:space="0" w:color="000000"/>
            </w:tcBorders>
          </w:tcPr>
          <w:p w:rsidR="001478C0" w:rsidRDefault="001478C0" w:rsidP="003B315F">
            <w:r w:rsidRPr="00F47B79">
              <w:t>Авыл җирлекләренең җитештерү зоналарында һәм башка хезмәт кушымталары урыннарында</w:t>
            </w:r>
          </w:p>
        </w:tc>
      </w:tr>
      <w:tr w:rsidR="001478C0" w:rsidTr="003B315F">
        <w:trPr>
          <w:trHeight w:hRule="exact" w:val="862"/>
        </w:trPr>
        <w:tc>
          <w:tcPr>
            <w:tcW w:w="253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4"/>
            </w:pPr>
            <w:r w:rsidRPr="008A2E68">
              <w:t>Янгын депосы</w:t>
            </w:r>
          </w:p>
        </w:tc>
        <w:tc>
          <w:tcPr>
            <w:tcW w:w="1426" w:type="dxa"/>
            <w:tcBorders>
              <w:top w:val="single" w:sz="4" w:space="0" w:color="000000"/>
              <w:left w:val="single" w:sz="4" w:space="0" w:color="000000"/>
              <w:bottom w:val="single" w:sz="4" w:space="0" w:color="000000"/>
              <w:right w:val="single" w:sz="20" w:space="0" w:color="000000"/>
            </w:tcBorders>
          </w:tcPr>
          <w:p w:rsidR="001478C0" w:rsidRDefault="001478C0" w:rsidP="003B315F">
            <w:pPr>
              <w:pStyle w:val="TableParagraph"/>
              <w:kinsoku w:val="0"/>
              <w:overflowPunct w:val="0"/>
              <w:spacing w:line="245" w:lineRule="exact"/>
              <w:ind w:right="232"/>
              <w:jc w:val="right"/>
              <w:rPr>
                <w:sz w:val="23"/>
                <w:szCs w:val="23"/>
              </w:rPr>
            </w:pPr>
            <w:r>
              <w:rPr>
                <w:sz w:val="23"/>
                <w:szCs w:val="23"/>
              </w:rPr>
              <w:t>1</w:t>
            </w:r>
          </w:p>
          <w:p w:rsidR="001478C0" w:rsidRPr="00F93875" w:rsidRDefault="001478C0" w:rsidP="003B315F">
            <w:pPr>
              <w:pStyle w:val="TableParagraph"/>
              <w:kinsoku w:val="0"/>
              <w:overflowPunct w:val="0"/>
              <w:spacing w:before="8" w:line="250" w:lineRule="exact"/>
              <w:ind w:left="14" w:right="231" w:firstLine="132"/>
              <w:jc w:val="right"/>
              <w:rPr>
                <w:lang w:val="tt-RU"/>
              </w:rPr>
            </w:pPr>
            <w:r>
              <w:rPr>
                <w:spacing w:val="-1"/>
                <w:sz w:val="23"/>
                <w:szCs w:val="23"/>
                <w:lang w:val="tt-RU"/>
              </w:rPr>
              <w:t xml:space="preserve">Янгын </w:t>
            </w:r>
            <w:r>
              <w:rPr>
                <w:spacing w:val="-1"/>
                <w:sz w:val="23"/>
                <w:szCs w:val="23"/>
              </w:rPr>
              <w:t>автомобил</w:t>
            </w:r>
            <w:r>
              <w:rPr>
                <w:spacing w:val="-1"/>
                <w:sz w:val="23"/>
                <w:szCs w:val="23"/>
                <w:lang w:val="tt-RU"/>
              </w:rPr>
              <w:t>е</w:t>
            </w:r>
          </w:p>
        </w:tc>
        <w:tc>
          <w:tcPr>
            <w:tcW w:w="3254" w:type="dxa"/>
            <w:tcBorders>
              <w:top w:val="single" w:sz="4" w:space="0" w:color="000000"/>
              <w:left w:val="single" w:sz="20"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715"/>
            </w:pPr>
            <w:r>
              <w:rPr>
                <w:sz w:val="23"/>
                <w:szCs w:val="23"/>
              </w:rPr>
              <w:t>0,4</w:t>
            </w:r>
          </w:p>
        </w:tc>
        <w:tc>
          <w:tcPr>
            <w:tcW w:w="3121" w:type="dxa"/>
            <w:tcBorders>
              <w:top w:val="single" w:sz="4" w:space="0" w:color="000000"/>
              <w:left w:val="single" w:sz="4" w:space="0" w:color="000000"/>
              <w:bottom w:val="single" w:sz="4" w:space="0" w:color="000000"/>
              <w:right w:val="single" w:sz="4" w:space="0" w:color="000000"/>
            </w:tcBorders>
          </w:tcPr>
          <w:p w:rsidR="001478C0" w:rsidRPr="006C46D5" w:rsidRDefault="001478C0" w:rsidP="003B315F">
            <w:pPr>
              <w:pStyle w:val="TableParagraph"/>
              <w:kinsoku w:val="0"/>
              <w:overflowPunct w:val="0"/>
              <w:spacing w:line="259" w:lineRule="exact"/>
              <w:rPr>
                <w:lang w:val="tt-RU"/>
              </w:rPr>
            </w:pPr>
            <w:r>
              <w:rPr>
                <w:sz w:val="23"/>
                <w:szCs w:val="23"/>
                <w:lang w:val="tt-RU"/>
              </w:rPr>
              <w:t xml:space="preserve">  О</w:t>
            </w:r>
            <w:r>
              <w:rPr>
                <w:sz w:val="23"/>
                <w:szCs w:val="23"/>
              </w:rPr>
              <w:t>бъект</w:t>
            </w:r>
            <w:r>
              <w:rPr>
                <w:sz w:val="23"/>
                <w:szCs w:val="23"/>
                <w:lang w:val="tt-RU"/>
              </w:rPr>
              <w:t>ка -</w:t>
            </w:r>
            <w:r w:rsidRPr="006C46D5">
              <w:rPr>
                <w:sz w:val="23"/>
                <w:szCs w:val="23"/>
                <w:lang w:val="tt-RU"/>
              </w:rPr>
              <w:t>5 - 2,0 га</w:t>
            </w:r>
          </w:p>
        </w:tc>
        <w:tc>
          <w:tcPr>
            <w:tcW w:w="563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
            </w:pPr>
            <w:r w:rsidRPr="00F071B2">
              <w:rPr>
                <w:sz w:val="23"/>
                <w:szCs w:val="23"/>
              </w:rPr>
              <w:t>НПБ буенча исәп-хисап 101-95</w:t>
            </w:r>
          </w:p>
        </w:tc>
      </w:tr>
      <w:tr w:rsidR="001478C0" w:rsidTr="003B315F">
        <w:trPr>
          <w:trHeight w:hRule="exact" w:val="549"/>
        </w:trPr>
        <w:tc>
          <w:tcPr>
            <w:tcW w:w="253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4"/>
            </w:pPr>
            <w:r w:rsidRPr="008A2E68">
              <w:t>Җәмәгать бәдрәф</w:t>
            </w:r>
            <w:r>
              <w:t>е</w:t>
            </w:r>
          </w:p>
        </w:tc>
        <w:tc>
          <w:tcPr>
            <w:tcW w:w="1426" w:type="dxa"/>
            <w:tcBorders>
              <w:top w:val="single" w:sz="4" w:space="0" w:color="000000"/>
              <w:left w:val="single" w:sz="4" w:space="0" w:color="000000"/>
              <w:bottom w:val="single" w:sz="4" w:space="0" w:color="000000"/>
              <w:right w:val="single" w:sz="20" w:space="0" w:color="000000"/>
            </w:tcBorders>
          </w:tcPr>
          <w:p w:rsidR="001478C0" w:rsidRDefault="001478C0" w:rsidP="003B315F">
            <w:pPr>
              <w:pStyle w:val="TableParagraph"/>
              <w:kinsoku w:val="0"/>
              <w:overflowPunct w:val="0"/>
              <w:spacing w:line="259" w:lineRule="exact"/>
              <w:ind w:left="280"/>
            </w:pPr>
            <w:r>
              <w:rPr>
                <w:sz w:val="23"/>
                <w:szCs w:val="23"/>
              </w:rPr>
              <w:t>1прибор</w:t>
            </w:r>
          </w:p>
        </w:tc>
        <w:tc>
          <w:tcPr>
            <w:tcW w:w="3254" w:type="dxa"/>
            <w:tcBorders>
              <w:top w:val="single" w:sz="4" w:space="0" w:color="000000"/>
              <w:left w:val="single" w:sz="20" w:space="0" w:color="000000"/>
              <w:bottom w:val="single" w:sz="4" w:space="0" w:color="000000"/>
              <w:right w:val="single" w:sz="4" w:space="0" w:color="000000"/>
            </w:tcBorders>
          </w:tcPr>
          <w:p w:rsidR="001478C0" w:rsidRDefault="001478C0" w:rsidP="003B315F"/>
        </w:tc>
        <w:tc>
          <w:tcPr>
            <w:tcW w:w="3121" w:type="dxa"/>
            <w:tcBorders>
              <w:top w:val="single" w:sz="4" w:space="0" w:color="000000"/>
              <w:left w:val="single" w:sz="4" w:space="0" w:color="000000"/>
              <w:bottom w:val="single" w:sz="4" w:space="0" w:color="000000"/>
              <w:right w:val="single" w:sz="4" w:space="0" w:color="000000"/>
            </w:tcBorders>
          </w:tcPr>
          <w:p w:rsidR="001478C0" w:rsidRDefault="001478C0" w:rsidP="003B315F"/>
        </w:tc>
        <w:tc>
          <w:tcPr>
            <w:tcW w:w="563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
            </w:pPr>
            <w:r w:rsidRPr="00F071B2">
              <w:rPr>
                <w:sz w:val="23"/>
                <w:szCs w:val="23"/>
              </w:rPr>
              <w:t>Кешеләр күп була торган урыннарда</w:t>
            </w:r>
          </w:p>
        </w:tc>
      </w:tr>
      <w:tr w:rsidR="001478C0" w:rsidTr="003B315F">
        <w:trPr>
          <w:trHeight w:hRule="exact" w:val="288"/>
        </w:trPr>
        <w:tc>
          <w:tcPr>
            <w:tcW w:w="2530"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4"/>
            </w:pPr>
            <w:r>
              <w:rPr>
                <w:sz w:val="23"/>
                <w:szCs w:val="23"/>
              </w:rPr>
              <w:t>Зират</w:t>
            </w:r>
          </w:p>
        </w:tc>
        <w:tc>
          <w:tcPr>
            <w:tcW w:w="1426"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9"/>
              <w:jc w:val="center"/>
            </w:pPr>
            <w:r>
              <w:rPr>
                <w:sz w:val="23"/>
                <w:szCs w:val="23"/>
              </w:rPr>
              <w:t>га</w:t>
            </w:r>
          </w:p>
        </w:tc>
        <w:tc>
          <w:tcPr>
            <w:tcW w:w="3254"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pPr>
            <w:r>
              <w:rPr>
                <w:sz w:val="23"/>
                <w:szCs w:val="23"/>
              </w:rPr>
              <w:t>0,24</w:t>
            </w:r>
          </w:p>
        </w:tc>
        <w:tc>
          <w:tcPr>
            <w:tcW w:w="3121" w:type="dxa"/>
            <w:tcBorders>
              <w:top w:val="single" w:sz="4" w:space="0" w:color="000000"/>
              <w:left w:val="single" w:sz="4" w:space="0" w:color="000000"/>
              <w:bottom w:val="nil"/>
              <w:right w:val="single" w:sz="4" w:space="0" w:color="000000"/>
            </w:tcBorders>
          </w:tcPr>
          <w:p w:rsidR="001478C0" w:rsidRPr="00BC4E44" w:rsidRDefault="001478C0" w:rsidP="003B315F">
            <w:r w:rsidRPr="00BC4E44">
              <w:t>Бирем буенча:</w:t>
            </w:r>
          </w:p>
        </w:tc>
        <w:tc>
          <w:tcPr>
            <w:tcW w:w="5631" w:type="dxa"/>
            <w:tcBorders>
              <w:top w:val="single" w:sz="4" w:space="0" w:color="000000"/>
              <w:left w:val="single" w:sz="4" w:space="0" w:color="000000"/>
              <w:bottom w:val="nil"/>
              <w:right w:val="single" w:sz="4" w:space="0" w:color="000000"/>
            </w:tcBorders>
          </w:tcPr>
          <w:p w:rsidR="001478C0" w:rsidRPr="001E6007" w:rsidRDefault="001478C0" w:rsidP="003B315F">
            <w:r w:rsidRPr="001E6007">
              <w:t>Шәһәр округы, авыл җирлеге чикләрендә урнашкан</w:t>
            </w:r>
          </w:p>
        </w:tc>
      </w:tr>
      <w:tr w:rsidR="001478C0" w:rsidTr="003B315F">
        <w:trPr>
          <w:trHeight w:hRule="exact" w:val="274"/>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
            </w:pPr>
          </w:p>
        </w:tc>
        <w:tc>
          <w:tcPr>
            <w:tcW w:w="142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
            </w:pPr>
          </w:p>
        </w:tc>
        <w:tc>
          <w:tcPr>
            <w:tcW w:w="325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
            </w:pPr>
          </w:p>
        </w:tc>
        <w:tc>
          <w:tcPr>
            <w:tcW w:w="3121" w:type="dxa"/>
            <w:tcBorders>
              <w:top w:val="nil"/>
              <w:left w:val="single" w:sz="4" w:space="0" w:color="000000"/>
              <w:bottom w:val="single" w:sz="4" w:space="0" w:color="000000"/>
              <w:right w:val="single" w:sz="4" w:space="0" w:color="000000"/>
            </w:tcBorders>
          </w:tcPr>
          <w:p w:rsidR="001478C0" w:rsidRDefault="001478C0" w:rsidP="003B315F">
            <w:r w:rsidRPr="00BC4E44">
              <w:t>проектлау</w:t>
            </w:r>
          </w:p>
        </w:tc>
        <w:tc>
          <w:tcPr>
            <w:tcW w:w="5631" w:type="dxa"/>
            <w:tcBorders>
              <w:top w:val="nil"/>
              <w:left w:val="single" w:sz="4" w:space="0" w:color="000000"/>
              <w:bottom w:val="single" w:sz="4" w:space="0" w:color="000000"/>
              <w:right w:val="single" w:sz="4" w:space="0" w:color="000000"/>
            </w:tcBorders>
          </w:tcPr>
          <w:p w:rsidR="001478C0" w:rsidRDefault="001478C0" w:rsidP="003B315F">
            <w:r w:rsidRPr="001E6007">
              <w:t>махсус билгеләнештәге зоналар территорияләрендә</w:t>
            </w:r>
          </w:p>
        </w:tc>
      </w:tr>
      <w:tr w:rsidR="001478C0" w:rsidTr="003B315F">
        <w:trPr>
          <w:trHeight w:hRule="exact" w:val="298"/>
        </w:trPr>
        <w:tc>
          <w:tcPr>
            <w:tcW w:w="10331" w:type="dxa"/>
            <w:gridSpan w:val="4"/>
            <w:tcBorders>
              <w:top w:val="single" w:sz="4" w:space="0" w:color="000000"/>
              <w:left w:val="single" w:sz="4" w:space="0" w:color="000000"/>
              <w:bottom w:val="single" w:sz="4" w:space="0" w:color="000000"/>
              <w:right w:val="single" w:sz="4" w:space="0" w:color="000000"/>
            </w:tcBorders>
          </w:tcPr>
          <w:p w:rsidR="001478C0" w:rsidRPr="00F1353C" w:rsidRDefault="001478C0" w:rsidP="003B315F">
            <w:pPr>
              <w:pStyle w:val="TableParagraph"/>
              <w:kinsoku w:val="0"/>
              <w:overflowPunct w:val="0"/>
              <w:spacing w:line="263" w:lineRule="exact"/>
              <w:rPr>
                <w:b/>
                <w:lang w:val="tt-RU"/>
              </w:rPr>
            </w:pPr>
            <w:r w:rsidRPr="00F1353C">
              <w:rPr>
                <w:b/>
              </w:rPr>
              <w:t>VII. Административ-эшлекле һәм хуҗалык учреждениеләре</w:t>
            </w:r>
            <w:r w:rsidRPr="00F1353C">
              <w:rPr>
                <w:b/>
                <w:lang w:val="tt-RU"/>
              </w:rPr>
              <w:t xml:space="preserve"> учреждениеләре</w:t>
            </w:r>
          </w:p>
        </w:tc>
        <w:tc>
          <w:tcPr>
            <w:tcW w:w="5631" w:type="dxa"/>
            <w:tcBorders>
              <w:top w:val="single" w:sz="4" w:space="0" w:color="000000"/>
              <w:left w:val="single" w:sz="4" w:space="0" w:color="000000"/>
              <w:bottom w:val="single" w:sz="4" w:space="0" w:color="000000"/>
              <w:right w:val="single" w:sz="4" w:space="0" w:color="000000"/>
            </w:tcBorders>
          </w:tcPr>
          <w:p w:rsidR="001478C0" w:rsidRPr="00F1353C" w:rsidRDefault="001478C0" w:rsidP="003B315F">
            <w:pPr>
              <w:pStyle w:val="TableParagraph"/>
              <w:kinsoku w:val="0"/>
              <w:overflowPunct w:val="0"/>
              <w:spacing w:line="259" w:lineRule="exact"/>
              <w:ind w:left="4"/>
              <w:rPr>
                <w:lang w:val="tt-RU"/>
              </w:rPr>
            </w:pPr>
          </w:p>
        </w:tc>
      </w:tr>
      <w:tr w:rsidR="001478C0" w:rsidTr="003B315F">
        <w:trPr>
          <w:trHeight w:hRule="exact" w:val="305"/>
        </w:trPr>
        <w:tc>
          <w:tcPr>
            <w:tcW w:w="2530"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pPr>
          </w:p>
        </w:tc>
        <w:tc>
          <w:tcPr>
            <w:tcW w:w="1426" w:type="dxa"/>
            <w:tcBorders>
              <w:top w:val="single" w:sz="4" w:space="0" w:color="000000"/>
              <w:left w:val="single" w:sz="4" w:space="0" w:color="000000"/>
              <w:bottom w:val="nil"/>
              <w:right w:val="single" w:sz="4" w:space="0" w:color="000000"/>
            </w:tcBorders>
          </w:tcPr>
          <w:p w:rsidR="001478C0" w:rsidRPr="00F93875" w:rsidRDefault="001478C0" w:rsidP="003B315F">
            <w:pPr>
              <w:pStyle w:val="TableParagraph"/>
              <w:kinsoku w:val="0"/>
              <w:overflowPunct w:val="0"/>
              <w:spacing w:line="259" w:lineRule="exact"/>
              <w:ind w:left="220"/>
              <w:rPr>
                <w:lang w:val="tt-RU"/>
              </w:rPr>
            </w:pPr>
            <w:r>
              <w:rPr>
                <w:sz w:val="23"/>
                <w:szCs w:val="23"/>
              </w:rPr>
              <w:t>1</w:t>
            </w:r>
            <w:r>
              <w:rPr>
                <w:sz w:val="23"/>
                <w:szCs w:val="23"/>
                <w:lang w:val="tt-RU"/>
              </w:rPr>
              <w:t>эш урыны</w:t>
            </w:r>
          </w:p>
        </w:tc>
        <w:tc>
          <w:tcPr>
            <w:tcW w:w="3254"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947"/>
            </w:pPr>
            <w:r w:rsidRPr="00E00076">
              <w:t>Бирем буенча:</w:t>
            </w:r>
          </w:p>
        </w:tc>
        <w:tc>
          <w:tcPr>
            <w:tcW w:w="3121"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64"/>
            </w:pPr>
            <w:r w:rsidRPr="00D05D60">
              <w:t>Бинаның катлары:</w:t>
            </w:r>
          </w:p>
        </w:tc>
        <w:tc>
          <w:tcPr>
            <w:tcW w:w="5631"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r w:rsidRPr="00F47B79">
              <w:t>Авыл җирлекләренең җитештерү зоналарында һәм башка хезмәт кушымталары урыннарында</w:t>
            </w:r>
          </w:p>
        </w:tc>
      </w:tr>
      <w:tr w:rsidR="001478C0" w:rsidTr="003B315F">
        <w:trPr>
          <w:trHeight w:hRule="exact" w:val="294"/>
        </w:trPr>
        <w:tc>
          <w:tcPr>
            <w:tcW w:w="2530"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7"/>
            </w:pPr>
          </w:p>
        </w:tc>
        <w:tc>
          <w:tcPr>
            <w:tcW w:w="1426" w:type="dxa"/>
            <w:vMerge w:val="restart"/>
            <w:tcBorders>
              <w:top w:val="nil"/>
              <w:left w:val="single" w:sz="4" w:space="0" w:color="000000"/>
              <w:bottom w:val="single" w:sz="4" w:space="0" w:color="000000"/>
              <w:right w:val="single" w:sz="4" w:space="0" w:color="000000"/>
            </w:tcBorders>
          </w:tcPr>
          <w:p w:rsidR="001478C0" w:rsidRPr="00F93875" w:rsidRDefault="001478C0" w:rsidP="003B315F">
            <w:pPr>
              <w:pStyle w:val="TableParagraph"/>
              <w:kinsoku w:val="0"/>
              <w:overflowPunct w:val="0"/>
              <w:spacing w:before="17"/>
              <w:rPr>
                <w:lang w:val="tt-RU"/>
              </w:rPr>
            </w:pPr>
          </w:p>
        </w:tc>
        <w:tc>
          <w:tcPr>
            <w:tcW w:w="3254" w:type="dxa"/>
            <w:vMerge w:val="restart"/>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7"/>
              <w:ind w:left="820"/>
            </w:pPr>
            <w:r w:rsidRPr="00E00076">
              <w:t>проектлау</w:t>
            </w:r>
          </w:p>
        </w:tc>
        <w:tc>
          <w:tcPr>
            <w:tcW w:w="3121"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7"/>
              <w:ind w:left="64"/>
            </w:pPr>
            <w:r w:rsidRPr="00D05D60">
              <w:t>3-5 кат - 44-18,5;</w:t>
            </w: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7"/>
              <w:ind w:left="64"/>
            </w:pPr>
          </w:p>
        </w:tc>
      </w:tr>
      <w:tr w:rsidR="001478C0" w:rsidTr="003B315F">
        <w:trPr>
          <w:trHeight w:hRule="exact" w:val="1369"/>
        </w:trPr>
        <w:tc>
          <w:tcPr>
            <w:tcW w:w="2530"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pPr>
            <w:r>
              <w:t>Административ-</w:t>
            </w:r>
          </w:p>
          <w:p w:rsidR="001478C0" w:rsidRPr="002D6129" w:rsidRDefault="001478C0" w:rsidP="003B315F">
            <w:pPr>
              <w:pStyle w:val="TableParagraph"/>
              <w:kinsoku w:val="0"/>
              <w:overflowPunct w:val="0"/>
              <w:spacing w:line="252" w:lineRule="exact"/>
              <w:rPr>
                <w:lang w:val="tt-RU"/>
              </w:rPr>
            </w:pPr>
            <w:r>
              <w:t>идарә итү учреждениесе</w:t>
            </w:r>
          </w:p>
          <w:p w:rsidR="001478C0" w:rsidRPr="00F47B79" w:rsidRDefault="001478C0" w:rsidP="003B315F">
            <w:pPr>
              <w:pStyle w:val="TableParagraph"/>
              <w:kinsoku w:val="0"/>
              <w:overflowPunct w:val="0"/>
              <w:spacing w:line="252" w:lineRule="exact"/>
              <w:rPr>
                <w:lang w:val="tt-RU"/>
              </w:rPr>
            </w:pPr>
          </w:p>
        </w:tc>
        <w:tc>
          <w:tcPr>
            <w:tcW w:w="1426"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64"/>
            </w:pPr>
          </w:p>
        </w:tc>
        <w:tc>
          <w:tcPr>
            <w:tcW w:w="3254"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64"/>
            </w:pPr>
          </w:p>
        </w:tc>
        <w:tc>
          <w:tcPr>
            <w:tcW w:w="3121"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47" w:lineRule="auto"/>
              <w:ind w:left="64" w:right="215"/>
            </w:pPr>
            <w:r w:rsidRPr="00D05D60">
              <w:t>9-12 кат - 13,5-11; 16 һәм аннан да күбрәк катлар-10,5 өлкә, шәһәр, район хакимият органнары катларында:</w:t>
            </w: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47" w:lineRule="auto"/>
              <w:ind w:left="64" w:right="215"/>
            </w:pPr>
          </w:p>
        </w:tc>
      </w:tr>
    </w:tbl>
    <w:p w:rsidR="001478C0" w:rsidRDefault="001478C0" w:rsidP="001478C0">
      <w:pPr>
        <w:sectPr w:rsidR="001478C0" w:rsidSect="001301E4">
          <w:headerReference w:type="default" r:id="rId49"/>
          <w:pgSz w:w="16840" w:h="11910" w:orient="landscape"/>
          <w:pgMar w:top="426" w:right="320" w:bottom="280" w:left="320" w:header="0" w:footer="0" w:gutter="0"/>
          <w:cols w:space="720"/>
          <w:noEndnote/>
        </w:sectPr>
      </w:pPr>
    </w:p>
    <w:p w:rsidR="001478C0" w:rsidRDefault="0017164C" w:rsidP="001478C0">
      <w:pPr>
        <w:pStyle w:val="a3"/>
        <w:kinsoku w:val="0"/>
        <w:overflowPunct w:val="0"/>
        <w:spacing w:before="11"/>
        <w:ind w:left="0" w:firstLine="0"/>
        <w:rPr>
          <w:sz w:val="6"/>
          <w:szCs w:val="6"/>
        </w:rPr>
      </w:pPr>
      <w:r>
        <w:rPr>
          <w:noProof/>
        </w:rPr>
        <w:lastRenderedPageBreak/>
        <mc:AlternateContent>
          <mc:Choice Requires="wps">
            <w:drawing>
              <wp:anchor distT="0" distB="0" distL="114300" distR="114300" simplePos="0" relativeHeight="251727872" behindDoc="1" locked="1" layoutInCell="0" allowOverlap="1">
                <wp:simplePos x="0" y="0"/>
                <wp:positionH relativeFrom="page">
                  <wp:posOffset>4865370</wp:posOffset>
                </wp:positionH>
                <wp:positionV relativeFrom="page">
                  <wp:posOffset>414655</wp:posOffset>
                </wp:positionV>
                <wp:extent cx="1969770" cy="204470"/>
                <wp:effectExtent l="0" t="0" r="11430" b="5080"/>
                <wp:wrapNone/>
                <wp:docPr id="85"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line="225" w:lineRule="exact"/>
                              <w:ind w:left="1027" w:firstLine="0"/>
                              <w:rPr>
                                <w:sz w:val="22"/>
                                <w:szCs w:val="22"/>
                              </w:rPr>
                            </w:pPr>
                            <w:r>
                              <w:rPr>
                                <w:sz w:val="22"/>
                                <w:szCs w:val="22"/>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 o:spid="_x0000_s1035" type="#_x0000_t202" style="position:absolute;margin-left:383.1pt;margin-top:32.65pt;width:155.1pt;height:16.1pt;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" o:allowincell="f" filled="f" stroked="f">
                <v:textbox inset="0,0,0,0">
                  <w:txbxContent>
                    <w:p w:rsidR="001478C0" w:rsidRDefault="001478C0" w:rsidP="001478C0">
                      <w:pPr>
                        <w:pStyle w:val="a3"/>
                        <w:kinsoku w:val="0"/>
                        <w:overflowPunct w:val="0"/>
                        <w:spacing w:line="225" w:lineRule="exact"/>
                        <w:ind w:left="1027" w:firstLine="0"/>
                        <w:rPr>
                          <w:sz w:val="22"/>
                          <w:szCs w:val="22"/>
                        </w:rPr>
                      </w:pPr>
                      <w:r>
                        <w:rPr>
                          <w:sz w:val="22"/>
                          <w:szCs w:val="22"/>
                        </w:rPr>
                        <w:t>18</w:t>
                      </w:r>
                    </w:p>
                  </w:txbxContent>
                </v:textbox>
                <w10:wrap anchorx="page" anchory="page"/>
                <w10:anchorlock/>
              </v:shape>
            </w:pict>
          </mc:Fallback>
        </mc:AlternateContent>
      </w:r>
      <w:r>
        <w:rPr>
          <w:noProof/>
        </w:rPr>
        <mc:AlternateContent>
          <mc:Choice Requires="wpg">
            <w:drawing>
              <wp:anchor distT="0" distB="0" distL="114300" distR="114300" simplePos="0" relativeHeight="251728896" behindDoc="1" locked="1" layoutInCell="0" allowOverlap="1">
                <wp:simplePos x="0" y="0"/>
                <wp:positionH relativeFrom="page">
                  <wp:posOffset>4860290</wp:posOffset>
                </wp:positionH>
                <wp:positionV relativeFrom="page">
                  <wp:posOffset>280035</wp:posOffset>
                </wp:positionV>
                <wp:extent cx="1978660" cy="338455"/>
                <wp:effectExtent l="0" t="0" r="21590" b="4445"/>
                <wp:wrapNone/>
                <wp:docPr id="81" name="Группа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8660" cy="338455"/>
                          <a:chOff x="7654" y="441"/>
                          <a:chExt cx="3116" cy="533"/>
                        </a:xfrm>
                      </wpg:grpSpPr>
                      <wps:wsp>
                        <wps:cNvPr id="82" name="Freeform 23"/>
                        <wps:cNvSpPr>
                          <a:spLocks/>
                        </wps:cNvSpPr>
                        <wps:spPr bwMode="auto">
                          <a:xfrm>
                            <a:off x="7657" y="708"/>
                            <a:ext cx="3111" cy="20"/>
                          </a:xfrm>
                          <a:custGeom>
                            <a:avLst/>
                            <a:gdLst>
                              <a:gd name="T0" fmla="*/ 0 w 3111"/>
                              <a:gd name="T1" fmla="*/ 0 h 20"/>
                              <a:gd name="T2" fmla="*/ 3110 w 3111"/>
                              <a:gd name="T3" fmla="*/ 0 h 20"/>
                            </a:gdLst>
                            <a:ahLst/>
                            <a:cxnLst>
                              <a:cxn ang="0">
                                <a:pos x="T0" y="T1"/>
                              </a:cxn>
                              <a:cxn ang="0">
                                <a:pos x="T2" y="T3"/>
                              </a:cxn>
                            </a:cxnLst>
                            <a:rect l="0" t="0" r="r" b="b"/>
                            <a:pathLst>
                              <a:path w="3111" h="20">
                                <a:moveTo>
                                  <a:pt x="0" y="0"/>
                                </a:moveTo>
                                <a:lnTo>
                                  <a:pt x="3110" y="0"/>
                                </a:lnTo>
                              </a:path>
                            </a:pathLst>
                          </a:custGeom>
                          <a:noFill/>
                          <a:ln w="3048">
                            <a:solidFill>
                              <a:srgbClr val="FFFFFF"/>
                            </a:solidFill>
                            <a:round/>
                            <a:headEnd/>
                            <a:tailEnd/>
                          </a:ln>
                        </wps:spPr>
                        <wps:bodyPr rot="0" vert="horz" wrap="square" lIns="91440" tIns="45720" rIns="91440" bIns="45720" anchor="t" anchorCtr="0" upright="1">
                          <a:noAutofit/>
                        </wps:bodyPr>
                      </wps:wsp>
                      <wps:wsp>
                        <wps:cNvPr id="83" name="Freeform 24"/>
                        <wps:cNvSpPr>
                          <a:spLocks/>
                        </wps:cNvSpPr>
                        <wps:spPr bwMode="auto">
                          <a:xfrm>
                            <a:off x="7661" y="441"/>
                            <a:ext cx="3102" cy="264"/>
                          </a:xfrm>
                          <a:custGeom>
                            <a:avLst/>
                            <a:gdLst>
                              <a:gd name="T0" fmla="*/ 0 w 3102"/>
                              <a:gd name="T1" fmla="*/ 264 h 264"/>
                              <a:gd name="T2" fmla="*/ 3101 w 3102"/>
                              <a:gd name="T3" fmla="*/ 264 h 264"/>
                              <a:gd name="T4" fmla="*/ 3101 w 3102"/>
                              <a:gd name="T5" fmla="*/ 0 h 264"/>
                              <a:gd name="T6" fmla="*/ 0 w 3102"/>
                              <a:gd name="T7" fmla="*/ 0 h 264"/>
                              <a:gd name="T8" fmla="*/ 0 w 3102"/>
                              <a:gd name="T9" fmla="*/ 264 h 264"/>
                            </a:gdLst>
                            <a:ahLst/>
                            <a:cxnLst>
                              <a:cxn ang="0">
                                <a:pos x="T0" y="T1"/>
                              </a:cxn>
                              <a:cxn ang="0">
                                <a:pos x="T2" y="T3"/>
                              </a:cxn>
                              <a:cxn ang="0">
                                <a:pos x="T4" y="T5"/>
                              </a:cxn>
                              <a:cxn ang="0">
                                <a:pos x="T6" y="T7"/>
                              </a:cxn>
                              <a:cxn ang="0">
                                <a:pos x="T8" y="T9"/>
                              </a:cxn>
                            </a:cxnLst>
                            <a:rect l="0" t="0" r="r" b="b"/>
                            <a:pathLst>
                              <a:path w="3102" h="264">
                                <a:moveTo>
                                  <a:pt x="0" y="264"/>
                                </a:moveTo>
                                <a:lnTo>
                                  <a:pt x="3101" y="264"/>
                                </a:lnTo>
                                <a:lnTo>
                                  <a:pt x="3101" y="0"/>
                                </a:lnTo>
                                <a:lnTo>
                                  <a:pt x="0" y="0"/>
                                </a:lnTo>
                                <a:lnTo>
                                  <a:pt x="0" y="264"/>
                                </a:lnTo>
                                <a:close/>
                              </a:path>
                            </a:pathLst>
                          </a:custGeom>
                          <a:solidFill>
                            <a:srgbClr val="FFFFFF"/>
                          </a:solidFill>
                          <a:ln>
                            <a:noFill/>
                          </a:ln>
                        </wps:spPr>
                        <wps:bodyPr rot="0" vert="horz" wrap="square" lIns="91440" tIns="45720" rIns="91440" bIns="45720" anchor="t" anchorCtr="0" upright="1">
                          <a:noAutofit/>
                        </wps:bodyPr>
                      </wps:wsp>
                      <wps:wsp>
                        <wps:cNvPr id="84" name="Freeform 25"/>
                        <wps:cNvSpPr>
                          <a:spLocks/>
                        </wps:cNvSpPr>
                        <wps:spPr bwMode="auto">
                          <a:xfrm>
                            <a:off x="7661" y="710"/>
                            <a:ext cx="3102" cy="264"/>
                          </a:xfrm>
                          <a:custGeom>
                            <a:avLst/>
                            <a:gdLst>
                              <a:gd name="T0" fmla="*/ 0 w 3102"/>
                              <a:gd name="T1" fmla="*/ 264 h 264"/>
                              <a:gd name="T2" fmla="*/ 3101 w 3102"/>
                              <a:gd name="T3" fmla="*/ 264 h 264"/>
                              <a:gd name="T4" fmla="*/ 3101 w 3102"/>
                              <a:gd name="T5" fmla="*/ 0 h 264"/>
                              <a:gd name="T6" fmla="*/ 0 w 3102"/>
                              <a:gd name="T7" fmla="*/ 0 h 264"/>
                              <a:gd name="T8" fmla="*/ 0 w 3102"/>
                              <a:gd name="T9" fmla="*/ 264 h 264"/>
                            </a:gdLst>
                            <a:ahLst/>
                            <a:cxnLst>
                              <a:cxn ang="0">
                                <a:pos x="T0" y="T1"/>
                              </a:cxn>
                              <a:cxn ang="0">
                                <a:pos x="T2" y="T3"/>
                              </a:cxn>
                              <a:cxn ang="0">
                                <a:pos x="T4" y="T5"/>
                              </a:cxn>
                              <a:cxn ang="0">
                                <a:pos x="T6" y="T7"/>
                              </a:cxn>
                              <a:cxn ang="0">
                                <a:pos x="T8" y="T9"/>
                              </a:cxn>
                            </a:cxnLst>
                            <a:rect l="0" t="0" r="r" b="b"/>
                            <a:pathLst>
                              <a:path w="3102" h="264">
                                <a:moveTo>
                                  <a:pt x="0" y="264"/>
                                </a:moveTo>
                                <a:lnTo>
                                  <a:pt x="3101" y="264"/>
                                </a:lnTo>
                                <a:lnTo>
                                  <a:pt x="3101" y="0"/>
                                </a:lnTo>
                                <a:lnTo>
                                  <a:pt x="0" y="0"/>
                                </a:lnTo>
                                <a:lnTo>
                                  <a:pt x="0" y="264"/>
                                </a:lnTo>
                                <a:close/>
                              </a:path>
                            </a:pathLst>
                          </a:custGeom>
                          <a:solidFill>
                            <a:srgbClr val="FFFFFF"/>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7EC29D" id="Группа 81" o:spid="_x0000_s1026" style="position:absolute;margin-left:382.7pt;margin-top:22.05pt;width:155.8pt;height:26.65pt;z-index:-251587584;mso-position-horizontal-relative:page;mso-position-vertical-relative:page" coordorigin="7654,441" coordsize="3116,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" o:allowincell="f">
                <v:shape id="Freeform 23" o:spid="_x0000_s1027" style="position:absolute;left:7657;top:708;width:3111;height:20;visibility:visible;mso-wrap-style:square;v-text-anchor:top" coordsize="31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vptMMA&#10;AADbAAAADwAAAGRycy9kb3ducmV2LnhtbESPzYvCMBTE74L/Q3jC3jTZ7gdajSKC4B79OHh82zzb&#10;ss1LaWKs/vWbBWGPw8z8hlmsetuISJ2vHWt4nSgQxIUzNZcaTsfteArCB2SDjWPScCcPq+VwsMDc&#10;uBvvKR5CKRKEfY4aqhDaXEpfVGTRT1xLnLyL6yyGJLtSmg5vCW4bmSn1KS3WnBYqbGlTUfFzuFoN&#10;b+8xi/3jI55PX9/3cJ2p8/qitH4Z9es5iEB9+A8/2zujYZrB3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vptMMAAADbAAAADwAAAAAAAAAAAAAAAACYAgAAZHJzL2Rv&#10;d25yZXYueG1sUEsFBgAAAAAEAAQA9QAAAIgDAAAAAA==&#10;" path="m,l3110,e" filled="f" strokecolor="white" strokeweight=".24pt">
                  <v:path arrowok="t" o:connecttype="custom" o:connectlocs="0,0;3110,0" o:connectangles="0,0"/>
                </v:shape>
                <v:shape id="Freeform 24" o:spid="_x0000_s1028" style="position:absolute;left:7661;top:441;width:3102;height:264;visibility:visible;mso-wrap-style:square;v-text-anchor:top" coordsize="310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7v5cMA&#10;AADbAAAADwAAAGRycy9kb3ducmV2LnhtbESPQWvCQBSE74L/YXmF3nRTLUVSN0GkhZ4KWlGPj+xr&#10;Es2+DbvbZPvvuwXB4zAz3zDrMppODOR8a1nB0zwDQVxZ3XKt4PD1PluB8AFZY2eZFPySh7KYTtaY&#10;azvyjoZ9qEWCsM9RQRNCn0vpq4YM+rntiZP3bZ3BkKSrpXY4Jrjp5CLLXqTBltNCgz1tG6qu+x+j&#10;YOBrW0Vz+Hx+i7vz8jIu6OSOSj0+xM0riEAx3MO39odWsFrC/5f0A2T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Y7v5cMAAADbAAAADwAAAAAAAAAAAAAAAACYAgAAZHJzL2Rv&#10;d25yZXYueG1sUEsFBgAAAAAEAAQA9QAAAIgDAAAAAA==&#10;" path="m,264r3101,l3101,,,,,264xe" stroked="f">
                  <v:path arrowok="t" o:connecttype="custom" o:connectlocs="0,264;3101,264;3101,0;0,0;0,264" o:connectangles="0,0,0,0,0"/>
                </v:shape>
                <v:shape id="Freeform 25" o:spid="_x0000_s1029" style="position:absolute;left:7661;top:710;width:3102;height:264;visibility:visible;mso-wrap-style:square;v-text-anchor:top" coordsize="310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d3kcIA&#10;AADbAAAADwAAAGRycy9kb3ducmV2LnhtbESPQWsCMRSE7wX/Q3hCbzWrlSKrUURa8CRoRT0+Ns/d&#10;1c3LksTd+O+bQqHHYWa+YRaraBrRkfO1ZQXjUQaCuLC65lLB8fvrbQbCB2SNjWVS8CQPq+XgZYG5&#10;tj3vqTuEUiQI+xwVVCG0uZS+qMigH9mWOHlX6wyGJF0ptcM+wU0jJ1n2IQ3WnBYqbGlTUXE/PIyC&#10;ju91Ec1xN/2M+8v7rZ/Q2Z2Ueh3G9RxEoBj+w3/trVYwm8Lvl/QD5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Z3eRwgAAANsAAAAPAAAAAAAAAAAAAAAAAJgCAABkcnMvZG93&#10;bnJldi54bWxQSwUGAAAAAAQABAD1AAAAhwMAAAAA&#10;" path="m,264r3101,l3101,,,,,264xe" stroked="f">
                  <v:path arrowok="t" o:connecttype="custom" o:connectlocs="0,264;3101,264;3101,0;0,0;0,264" o:connectangles="0,0,0,0,0"/>
                </v:shape>
                <w10:wrap anchorx="page" anchory="page"/>
                <w10:anchorlock/>
              </v:group>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30"/>
        <w:gridCol w:w="1416"/>
        <w:gridCol w:w="3264"/>
        <w:gridCol w:w="3121"/>
        <w:gridCol w:w="4783"/>
        <w:gridCol w:w="848"/>
      </w:tblGrid>
      <w:tr w:rsidR="001478C0" w:rsidTr="003B315F">
        <w:trPr>
          <w:trHeight w:hRule="exact" w:val="287"/>
        </w:trPr>
        <w:tc>
          <w:tcPr>
            <w:tcW w:w="2530" w:type="dxa"/>
            <w:vMerge w:val="restart"/>
            <w:tcBorders>
              <w:top w:val="single" w:sz="4" w:space="0" w:color="000000"/>
              <w:left w:val="single" w:sz="4" w:space="0" w:color="000000"/>
              <w:bottom w:val="single" w:sz="4" w:space="0" w:color="000000"/>
              <w:right w:val="single" w:sz="4" w:space="0" w:color="000000"/>
            </w:tcBorders>
          </w:tcPr>
          <w:p w:rsidR="001478C0" w:rsidRPr="009E0420" w:rsidRDefault="001478C0" w:rsidP="003B315F">
            <w:pPr>
              <w:rPr>
                <w:lang w:val="tt-RU"/>
              </w:rPr>
            </w:pPr>
          </w:p>
        </w:tc>
        <w:tc>
          <w:tcPr>
            <w:tcW w:w="1416"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tc>
        <w:tc>
          <w:tcPr>
            <w:tcW w:w="3264"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tc>
        <w:tc>
          <w:tcPr>
            <w:tcW w:w="3121"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64"/>
            </w:pPr>
            <w:r w:rsidRPr="00A60465">
              <w:t>3-5 кат - 54-30;</w:t>
            </w:r>
          </w:p>
        </w:tc>
        <w:tc>
          <w:tcPr>
            <w:tcW w:w="5631" w:type="dxa"/>
            <w:gridSpan w:val="2"/>
            <w:vMerge w:val="restart"/>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78"/>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1416"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3264"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3121"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64" w:lineRule="exact"/>
              <w:ind w:left="64"/>
            </w:pPr>
            <w:r w:rsidRPr="00A60465">
              <w:t>9-12 кат - 13-12;</w:t>
            </w:r>
          </w:p>
        </w:tc>
        <w:tc>
          <w:tcPr>
            <w:tcW w:w="5631" w:type="dxa"/>
            <w:gridSpan w:val="2"/>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64"/>
            </w:pPr>
          </w:p>
        </w:tc>
      </w:tr>
      <w:tr w:rsidR="001478C0" w:rsidTr="003B315F">
        <w:trPr>
          <w:trHeight w:hRule="exact" w:val="286"/>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64"/>
            </w:pPr>
          </w:p>
        </w:tc>
        <w:tc>
          <w:tcPr>
            <w:tcW w:w="141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64"/>
            </w:pPr>
          </w:p>
        </w:tc>
        <w:tc>
          <w:tcPr>
            <w:tcW w:w="326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64"/>
            </w:pPr>
          </w:p>
        </w:tc>
        <w:tc>
          <w:tcPr>
            <w:tcW w:w="3121"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4" w:lineRule="exact"/>
              <w:ind w:left="64"/>
            </w:pPr>
            <w:r w:rsidRPr="00A60465">
              <w:t>16 һәм аннан күбрәк катлар-11;</w:t>
            </w:r>
          </w:p>
        </w:tc>
        <w:tc>
          <w:tcPr>
            <w:tcW w:w="5631" w:type="dxa"/>
            <w:gridSpan w:val="2"/>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4" w:lineRule="exact"/>
              <w:ind w:left="64"/>
            </w:pPr>
          </w:p>
        </w:tc>
      </w:tr>
      <w:tr w:rsidR="001478C0" w:rsidTr="003B315F">
        <w:trPr>
          <w:trHeight w:hRule="exact" w:val="298"/>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4" w:lineRule="exact"/>
              <w:ind w:left="64"/>
            </w:pPr>
          </w:p>
        </w:tc>
        <w:tc>
          <w:tcPr>
            <w:tcW w:w="141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4" w:lineRule="exact"/>
              <w:ind w:left="64"/>
            </w:pPr>
          </w:p>
        </w:tc>
        <w:tc>
          <w:tcPr>
            <w:tcW w:w="326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4" w:lineRule="exact"/>
              <w:ind w:left="64"/>
            </w:pPr>
          </w:p>
        </w:tc>
        <w:tc>
          <w:tcPr>
            <w:tcW w:w="3121"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7"/>
              <w:ind w:left="64"/>
            </w:pPr>
            <w:r w:rsidRPr="00A60465">
              <w:t>авыл хакимият органнары</w:t>
            </w:r>
          </w:p>
        </w:tc>
        <w:tc>
          <w:tcPr>
            <w:tcW w:w="5631" w:type="dxa"/>
            <w:gridSpan w:val="2"/>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7"/>
              <w:ind w:left="64"/>
            </w:pPr>
          </w:p>
        </w:tc>
      </w:tr>
      <w:tr w:rsidR="001478C0" w:rsidTr="003B315F">
        <w:trPr>
          <w:trHeight w:hRule="exact" w:val="278"/>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7"/>
              <w:ind w:left="64"/>
            </w:pPr>
          </w:p>
        </w:tc>
        <w:tc>
          <w:tcPr>
            <w:tcW w:w="141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7"/>
              <w:ind w:left="64"/>
            </w:pPr>
          </w:p>
        </w:tc>
        <w:tc>
          <w:tcPr>
            <w:tcW w:w="326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7"/>
              <w:ind w:left="64"/>
            </w:pPr>
          </w:p>
        </w:tc>
        <w:tc>
          <w:tcPr>
            <w:tcW w:w="3121"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2"/>
              <w:ind w:left="64"/>
            </w:pPr>
            <w:r w:rsidRPr="00A60465">
              <w:t>2-3 катның</w:t>
            </w:r>
            <w:r>
              <w:rPr>
                <w:lang w:val="tt-RU"/>
              </w:rPr>
              <w:t xml:space="preserve">, </w:t>
            </w:r>
            <w:r w:rsidRPr="00A60465">
              <w:t xml:space="preserve"> катлары -</w:t>
            </w:r>
          </w:p>
        </w:tc>
        <w:tc>
          <w:tcPr>
            <w:tcW w:w="5631" w:type="dxa"/>
            <w:gridSpan w:val="2"/>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64"/>
            </w:pPr>
          </w:p>
        </w:tc>
      </w:tr>
      <w:tr w:rsidR="001478C0" w:rsidTr="003B315F">
        <w:trPr>
          <w:trHeight w:hRule="exact" w:val="322"/>
        </w:trPr>
        <w:tc>
          <w:tcPr>
            <w:tcW w:w="2530"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64"/>
            </w:pPr>
          </w:p>
        </w:tc>
        <w:tc>
          <w:tcPr>
            <w:tcW w:w="141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64"/>
            </w:pPr>
          </w:p>
        </w:tc>
        <w:tc>
          <w:tcPr>
            <w:tcW w:w="326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64"/>
            </w:pPr>
          </w:p>
        </w:tc>
        <w:tc>
          <w:tcPr>
            <w:tcW w:w="3121"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64"/>
            </w:pPr>
            <w:r w:rsidRPr="00A60465">
              <w:t>60 - 40</w:t>
            </w:r>
          </w:p>
        </w:tc>
        <w:tc>
          <w:tcPr>
            <w:tcW w:w="5631" w:type="dxa"/>
            <w:gridSpan w:val="2"/>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64"/>
            </w:pPr>
          </w:p>
        </w:tc>
      </w:tr>
      <w:tr w:rsidR="001478C0" w:rsidRPr="00F1353C" w:rsidTr="003B315F">
        <w:trPr>
          <w:trHeight w:hRule="exact" w:val="449"/>
        </w:trPr>
        <w:tc>
          <w:tcPr>
            <w:tcW w:w="2530"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4"/>
            </w:pPr>
            <w:r w:rsidRPr="009A25D0">
              <w:t>Милиция бүлеге</w:t>
            </w:r>
          </w:p>
        </w:tc>
        <w:tc>
          <w:tcPr>
            <w:tcW w:w="1416"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302"/>
            </w:pPr>
            <w:r>
              <w:rPr>
                <w:sz w:val="23"/>
                <w:szCs w:val="23"/>
              </w:rPr>
              <w:t>1объект</w:t>
            </w:r>
          </w:p>
        </w:tc>
        <w:tc>
          <w:tcPr>
            <w:tcW w:w="3264" w:type="dxa"/>
            <w:vMerge w:val="restart"/>
            <w:tcBorders>
              <w:top w:val="single" w:sz="4" w:space="0" w:color="000000"/>
              <w:left w:val="single" w:sz="4" w:space="0" w:color="000000"/>
              <w:bottom w:val="single" w:sz="4" w:space="0" w:color="000000"/>
              <w:right w:val="single" w:sz="4" w:space="0" w:color="000000"/>
            </w:tcBorders>
          </w:tcPr>
          <w:p w:rsidR="001478C0" w:rsidRPr="000F4891" w:rsidRDefault="001478C0" w:rsidP="003B315F">
            <w:pPr>
              <w:pStyle w:val="TableParagraph"/>
              <w:kinsoku w:val="0"/>
              <w:overflowPunct w:val="0"/>
              <w:spacing w:before="1" w:line="247" w:lineRule="auto"/>
              <w:ind w:left="830" w:right="842" w:firstLine="124"/>
              <w:rPr>
                <w:sz w:val="23"/>
                <w:szCs w:val="23"/>
              </w:rPr>
            </w:pPr>
            <w:r w:rsidRPr="000F4891">
              <w:rPr>
                <w:sz w:val="23"/>
                <w:szCs w:val="23"/>
              </w:rPr>
              <w:t>Бирем буенча:</w:t>
            </w:r>
          </w:p>
          <w:p w:rsidR="001478C0" w:rsidRDefault="001478C0" w:rsidP="003B315F">
            <w:pPr>
              <w:pStyle w:val="TableParagraph"/>
              <w:kinsoku w:val="0"/>
              <w:overflowPunct w:val="0"/>
              <w:spacing w:before="1" w:line="247" w:lineRule="auto"/>
              <w:ind w:left="830" w:right="842" w:firstLine="124"/>
            </w:pPr>
            <w:r w:rsidRPr="000F4891">
              <w:rPr>
                <w:sz w:val="23"/>
                <w:szCs w:val="23"/>
              </w:rPr>
              <w:t>проектлау</w:t>
            </w:r>
          </w:p>
        </w:tc>
        <w:tc>
          <w:tcPr>
            <w:tcW w:w="3121"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024"/>
            </w:pPr>
            <w:r>
              <w:rPr>
                <w:sz w:val="23"/>
                <w:szCs w:val="23"/>
              </w:rPr>
              <w:t>0,3 - 0,5га</w:t>
            </w:r>
          </w:p>
        </w:tc>
        <w:tc>
          <w:tcPr>
            <w:tcW w:w="4783" w:type="dxa"/>
            <w:tcBorders>
              <w:top w:val="single" w:sz="4" w:space="0" w:color="000000"/>
              <w:left w:val="single" w:sz="4" w:space="0" w:color="000000"/>
              <w:bottom w:val="nil"/>
              <w:right w:val="nil"/>
            </w:tcBorders>
          </w:tcPr>
          <w:p w:rsidR="001478C0" w:rsidRDefault="001478C0" w:rsidP="003B315F">
            <w:pPr>
              <w:pStyle w:val="TableParagraph"/>
              <w:kinsoku w:val="0"/>
              <w:overflowPunct w:val="0"/>
              <w:spacing w:before="6"/>
              <w:rPr>
                <w:lang w:val="tt-RU"/>
              </w:rPr>
            </w:pPr>
          </w:p>
          <w:p w:rsidR="001478C0" w:rsidRPr="00F47B79" w:rsidRDefault="001478C0" w:rsidP="003B315F">
            <w:pPr>
              <w:pStyle w:val="TableParagraph"/>
              <w:kinsoku w:val="0"/>
              <w:overflowPunct w:val="0"/>
              <w:spacing w:before="6"/>
              <w:rPr>
                <w:lang w:val="tt-RU"/>
              </w:rPr>
            </w:pPr>
          </w:p>
        </w:tc>
        <w:tc>
          <w:tcPr>
            <w:tcW w:w="848" w:type="dxa"/>
            <w:tcBorders>
              <w:top w:val="single" w:sz="4" w:space="0" w:color="000000"/>
              <w:left w:val="nil"/>
              <w:bottom w:val="nil"/>
              <w:right w:val="single" w:sz="4" w:space="0" w:color="000000"/>
            </w:tcBorders>
          </w:tcPr>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Default="001478C0" w:rsidP="003B315F">
            <w:pPr>
              <w:pStyle w:val="TableParagraph"/>
              <w:kinsoku w:val="0"/>
              <w:overflowPunct w:val="0"/>
              <w:spacing w:before="6"/>
              <w:rPr>
                <w:b/>
                <w:lang w:val="tt-RU"/>
              </w:rPr>
            </w:pPr>
          </w:p>
          <w:p w:rsidR="001478C0" w:rsidRPr="00F1353C" w:rsidRDefault="001478C0" w:rsidP="003B315F">
            <w:pPr>
              <w:pStyle w:val="TableParagraph"/>
              <w:kinsoku w:val="0"/>
              <w:overflowPunct w:val="0"/>
              <w:spacing w:before="6"/>
              <w:rPr>
                <w:b/>
                <w:lang w:val="tt-RU"/>
              </w:rPr>
            </w:pPr>
          </w:p>
        </w:tc>
      </w:tr>
      <w:tr w:rsidR="001478C0" w:rsidRPr="00F47B79" w:rsidTr="003B315F">
        <w:trPr>
          <w:trHeight w:hRule="exact" w:val="277"/>
        </w:trPr>
        <w:tc>
          <w:tcPr>
            <w:tcW w:w="2530" w:type="dxa"/>
            <w:vMerge/>
            <w:tcBorders>
              <w:top w:val="single" w:sz="4" w:space="0" w:color="000000"/>
              <w:left w:val="single" w:sz="4" w:space="0" w:color="000000"/>
              <w:bottom w:val="single" w:sz="4" w:space="0" w:color="000000"/>
              <w:right w:val="single" w:sz="4" w:space="0" w:color="000000"/>
            </w:tcBorders>
          </w:tcPr>
          <w:p w:rsidR="001478C0" w:rsidRPr="00F1353C" w:rsidRDefault="001478C0" w:rsidP="003B315F">
            <w:pPr>
              <w:pStyle w:val="TableParagraph"/>
              <w:kinsoku w:val="0"/>
              <w:overflowPunct w:val="0"/>
              <w:spacing w:before="6"/>
              <w:ind w:left="93"/>
              <w:rPr>
                <w:lang w:val="tt-RU"/>
              </w:rPr>
            </w:pPr>
          </w:p>
        </w:tc>
        <w:tc>
          <w:tcPr>
            <w:tcW w:w="1416" w:type="dxa"/>
            <w:vMerge/>
            <w:tcBorders>
              <w:top w:val="single" w:sz="4" w:space="0" w:color="000000"/>
              <w:left w:val="single" w:sz="4" w:space="0" w:color="000000"/>
              <w:bottom w:val="single" w:sz="4" w:space="0" w:color="000000"/>
              <w:right w:val="single" w:sz="4" w:space="0" w:color="000000"/>
            </w:tcBorders>
          </w:tcPr>
          <w:p w:rsidR="001478C0" w:rsidRPr="00F1353C" w:rsidRDefault="001478C0" w:rsidP="003B315F">
            <w:pPr>
              <w:pStyle w:val="TableParagraph"/>
              <w:kinsoku w:val="0"/>
              <w:overflowPunct w:val="0"/>
              <w:spacing w:before="6"/>
              <w:ind w:left="93"/>
              <w:rPr>
                <w:lang w:val="tt-RU"/>
              </w:rPr>
            </w:pPr>
          </w:p>
        </w:tc>
        <w:tc>
          <w:tcPr>
            <w:tcW w:w="3264" w:type="dxa"/>
            <w:vMerge/>
            <w:tcBorders>
              <w:top w:val="single" w:sz="4" w:space="0" w:color="000000"/>
              <w:left w:val="single" w:sz="4" w:space="0" w:color="000000"/>
              <w:bottom w:val="single" w:sz="4" w:space="0" w:color="000000"/>
              <w:right w:val="single" w:sz="4" w:space="0" w:color="000000"/>
            </w:tcBorders>
          </w:tcPr>
          <w:p w:rsidR="001478C0" w:rsidRPr="00F1353C" w:rsidRDefault="001478C0" w:rsidP="003B315F">
            <w:pPr>
              <w:pStyle w:val="TableParagraph"/>
              <w:kinsoku w:val="0"/>
              <w:overflowPunct w:val="0"/>
              <w:spacing w:before="6"/>
              <w:ind w:left="93"/>
              <w:rPr>
                <w:lang w:val="tt-RU"/>
              </w:rPr>
            </w:pPr>
          </w:p>
        </w:tc>
        <w:tc>
          <w:tcPr>
            <w:tcW w:w="3121" w:type="dxa"/>
            <w:vMerge/>
            <w:tcBorders>
              <w:top w:val="single" w:sz="4" w:space="0" w:color="000000"/>
              <w:left w:val="single" w:sz="4" w:space="0" w:color="000000"/>
              <w:bottom w:val="single" w:sz="4" w:space="0" w:color="000000"/>
              <w:right w:val="single" w:sz="4" w:space="0" w:color="000000"/>
            </w:tcBorders>
          </w:tcPr>
          <w:p w:rsidR="001478C0" w:rsidRPr="00F1353C" w:rsidRDefault="001478C0" w:rsidP="003B315F">
            <w:pPr>
              <w:pStyle w:val="TableParagraph"/>
              <w:kinsoku w:val="0"/>
              <w:overflowPunct w:val="0"/>
              <w:spacing w:before="6"/>
              <w:ind w:left="93"/>
              <w:rPr>
                <w:lang w:val="tt-RU"/>
              </w:rPr>
            </w:pPr>
          </w:p>
        </w:tc>
        <w:tc>
          <w:tcPr>
            <w:tcW w:w="5631" w:type="dxa"/>
            <w:gridSpan w:val="2"/>
            <w:tcBorders>
              <w:top w:val="nil"/>
              <w:left w:val="single" w:sz="4" w:space="0" w:color="000000"/>
              <w:bottom w:val="single" w:sz="4" w:space="0" w:color="000000"/>
              <w:right w:val="single" w:sz="4" w:space="0" w:color="000000"/>
            </w:tcBorders>
          </w:tcPr>
          <w:p w:rsidR="001478C0" w:rsidRPr="00F47B79" w:rsidRDefault="001478C0" w:rsidP="003B315F">
            <w:pPr>
              <w:pStyle w:val="TableParagraph"/>
              <w:kinsoku w:val="0"/>
              <w:overflowPunct w:val="0"/>
              <w:spacing w:before="149"/>
              <w:rPr>
                <w:b/>
                <w:lang w:val="tt-RU"/>
              </w:rPr>
            </w:pPr>
          </w:p>
        </w:tc>
      </w:tr>
      <w:tr w:rsidR="001478C0" w:rsidTr="003B315F">
        <w:trPr>
          <w:trHeight w:hRule="exact" w:val="305"/>
        </w:trPr>
        <w:tc>
          <w:tcPr>
            <w:tcW w:w="2530" w:type="dxa"/>
            <w:tcBorders>
              <w:top w:val="single" w:sz="4" w:space="0" w:color="000000"/>
              <w:left w:val="single" w:sz="4" w:space="0" w:color="000000"/>
              <w:bottom w:val="nil"/>
              <w:right w:val="single" w:sz="4" w:space="0" w:color="000000"/>
            </w:tcBorders>
          </w:tcPr>
          <w:p w:rsidR="001478C0" w:rsidRPr="00404A84" w:rsidRDefault="001478C0" w:rsidP="003B315F">
            <w:pPr>
              <w:pStyle w:val="TableParagraph"/>
              <w:kinsoku w:val="0"/>
              <w:overflowPunct w:val="0"/>
              <w:spacing w:line="259" w:lineRule="exact"/>
              <w:rPr>
                <w:lang w:val="tt-RU"/>
              </w:rPr>
            </w:pPr>
          </w:p>
        </w:tc>
        <w:tc>
          <w:tcPr>
            <w:tcW w:w="1416" w:type="dxa"/>
            <w:vMerge w:val="restart"/>
            <w:tcBorders>
              <w:top w:val="single" w:sz="4" w:space="0" w:color="000000"/>
              <w:left w:val="single" w:sz="4" w:space="0" w:color="000000"/>
              <w:bottom w:val="single" w:sz="4" w:space="0" w:color="000000"/>
              <w:right w:val="single" w:sz="20" w:space="0" w:color="000000"/>
            </w:tcBorders>
          </w:tcPr>
          <w:p w:rsidR="001478C0" w:rsidRDefault="001478C0" w:rsidP="003B315F">
            <w:pPr>
              <w:pStyle w:val="TableParagraph"/>
              <w:kinsoku w:val="0"/>
              <w:overflowPunct w:val="0"/>
              <w:spacing w:line="259" w:lineRule="exact"/>
              <w:ind w:left="302"/>
              <w:rPr>
                <w:sz w:val="23"/>
                <w:szCs w:val="23"/>
                <w:lang w:val="tt-RU"/>
              </w:rPr>
            </w:pPr>
          </w:p>
          <w:p w:rsidR="001478C0" w:rsidRDefault="001478C0" w:rsidP="003B315F">
            <w:pPr>
              <w:pStyle w:val="TableParagraph"/>
              <w:kinsoku w:val="0"/>
              <w:overflowPunct w:val="0"/>
              <w:spacing w:line="259" w:lineRule="exact"/>
              <w:ind w:left="302"/>
              <w:rPr>
                <w:sz w:val="23"/>
                <w:szCs w:val="23"/>
                <w:lang w:val="tt-RU"/>
              </w:rPr>
            </w:pPr>
          </w:p>
          <w:p w:rsidR="001478C0" w:rsidRDefault="001478C0" w:rsidP="003B315F">
            <w:pPr>
              <w:pStyle w:val="TableParagraph"/>
              <w:kinsoku w:val="0"/>
              <w:overflowPunct w:val="0"/>
              <w:spacing w:line="259" w:lineRule="exact"/>
              <w:ind w:left="302"/>
            </w:pPr>
            <w:r>
              <w:rPr>
                <w:sz w:val="23"/>
                <w:szCs w:val="23"/>
              </w:rPr>
              <w:t>1объект</w:t>
            </w:r>
          </w:p>
        </w:tc>
        <w:tc>
          <w:tcPr>
            <w:tcW w:w="3264" w:type="dxa"/>
            <w:vMerge w:val="restart"/>
            <w:tcBorders>
              <w:top w:val="single" w:sz="4" w:space="0" w:color="000000"/>
              <w:left w:val="single" w:sz="20" w:space="0" w:color="000000"/>
              <w:bottom w:val="single" w:sz="4" w:space="0" w:color="000000"/>
              <w:right w:val="single" w:sz="4" w:space="0" w:color="000000"/>
            </w:tcBorders>
          </w:tcPr>
          <w:p w:rsidR="001478C0" w:rsidRDefault="001478C0" w:rsidP="003B315F"/>
        </w:tc>
        <w:tc>
          <w:tcPr>
            <w:tcW w:w="3121"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right="90"/>
              <w:jc w:val="center"/>
              <w:rPr>
                <w:sz w:val="23"/>
                <w:szCs w:val="23"/>
                <w:lang w:val="tt-RU"/>
              </w:rPr>
            </w:pPr>
          </w:p>
          <w:p w:rsidR="001478C0" w:rsidRDefault="001478C0" w:rsidP="003B315F">
            <w:pPr>
              <w:pStyle w:val="TableParagraph"/>
              <w:kinsoku w:val="0"/>
              <w:overflowPunct w:val="0"/>
              <w:spacing w:line="259" w:lineRule="exact"/>
              <w:ind w:right="90"/>
              <w:jc w:val="center"/>
              <w:rPr>
                <w:sz w:val="23"/>
                <w:szCs w:val="23"/>
                <w:lang w:val="tt-RU"/>
              </w:rPr>
            </w:pPr>
          </w:p>
          <w:p w:rsidR="001478C0" w:rsidRDefault="001478C0" w:rsidP="003B315F">
            <w:pPr>
              <w:pStyle w:val="TableParagraph"/>
              <w:kinsoku w:val="0"/>
              <w:overflowPunct w:val="0"/>
              <w:spacing w:line="259" w:lineRule="exact"/>
              <w:ind w:right="90"/>
              <w:jc w:val="center"/>
            </w:pPr>
            <w:r>
              <w:rPr>
                <w:sz w:val="23"/>
                <w:szCs w:val="23"/>
              </w:rPr>
              <w:t>1га</w:t>
            </w:r>
          </w:p>
        </w:tc>
        <w:tc>
          <w:tcPr>
            <w:tcW w:w="5631" w:type="dxa"/>
            <w:gridSpan w:val="2"/>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
              <w:rPr>
                <w:sz w:val="23"/>
                <w:szCs w:val="23"/>
                <w:lang w:val="tt-RU"/>
              </w:rPr>
            </w:pPr>
          </w:p>
          <w:p w:rsidR="001478C0" w:rsidRDefault="001478C0" w:rsidP="003B315F">
            <w:pPr>
              <w:pStyle w:val="TableParagraph"/>
              <w:kinsoku w:val="0"/>
              <w:overflowPunct w:val="0"/>
              <w:spacing w:line="259" w:lineRule="exact"/>
              <w:ind w:left="4"/>
              <w:rPr>
                <w:sz w:val="23"/>
                <w:szCs w:val="23"/>
                <w:lang w:val="tt-RU"/>
              </w:rPr>
            </w:pPr>
          </w:p>
          <w:p w:rsidR="001478C0" w:rsidRDefault="001478C0" w:rsidP="003B315F">
            <w:pPr>
              <w:pStyle w:val="TableParagraph"/>
              <w:kinsoku w:val="0"/>
              <w:overflowPunct w:val="0"/>
              <w:spacing w:line="259" w:lineRule="exact"/>
              <w:ind w:left="4"/>
              <w:rPr>
                <w:sz w:val="23"/>
                <w:szCs w:val="23"/>
                <w:lang w:val="tt-RU"/>
              </w:rPr>
            </w:pPr>
          </w:p>
          <w:p w:rsidR="001478C0" w:rsidRPr="002225CC" w:rsidRDefault="001478C0" w:rsidP="003B315F">
            <w:pPr>
              <w:pStyle w:val="TableParagraph"/>
              <w:kinsoku w:val="0"/>
              <w:overflowPunct w:val="0"/>
              <w:spacing w:line="259" w:lineRule="exact"/>
              <w:rPr>
                <w:lang w:val="tt-RU"/>
              </w:rPr>
            </w:pPr>
            <w:r>
              <w:rPr>
                <w:sz w:val="23"/>
                <w:szCs w:val="23"/>
                <w:lang w:val="tt-RU"/>
              </w:rPr>
              <w:t>Шулай ук.</w:t>
            </w:r>
          </w:p>
        </w:tc>
      </w:tr>
      <w:tr w:rsidR="001478C0" w:rsidTr="003B315F">
        <w:trPr>
          <w:trHeight w:hRule="exact" w:val="300"/>
        </w:trPr>
        <w:tc>
          <w:tcPr>
            <w:tcW w:w="2530"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7"/>
            </w:pPr>
          </w:p>
        </w:tc>
        <w:tc>
          <w:tcPr>
            <w:tcW w:w="1416" w:type="dxa"/>
            <w:vMerge/>
            <w:tcBorders>
              <w:top w:val="single" w:sz="4" w:space="0" w:color="000000"/>
              <w:left w:val="single" w:sz="4" w:space="0" w:color="000000"/>
              <w:bottom w:val="single" w:sz="4" w:space="0" w:color="000000"/>
              <w:right w:val="single" w:sz="20" w:space="0" w:color="000000"/>
            </w:tcBorders>
          </w:tcPr>
          <w:p w:rsidR="001478C0" w:rsidRDefault="001478C0" w:rsidP="003B315F">
            <w:pPr>
              <w:pStyle w:val="TableParagraph"/>
              <w:kinsoku w:val="0"/>
              <w:overflowPunct w:val="0"/>
              <w:spacing w:before="17"/>
              <w:ind w:left="64"/>
            </w:pPr>
          </w:p>
        </w:tc>
        <w:tc>
          <w:tcPr>
            <w:tcW w:w="3264" w:type="dxa"/>
            <w:vMerge/>
            <w:tcBorders>
              <w:top w:val="single" w:sz="4" w:space="0" w:color="000000"/>
              <w:left w:val="single" w:sz="20" w:space="0" w:color="000000"/>
              <w:bottom w:val="single" w:sz="4" w:space="0" w:color="000000"/>
              <w:right w:val="single" w:sz="4" w:space="0" w:color="000000"/>
            </w:tcBorders>
          </w:tcPr>
          <w:p w:rsidR="001478C0" w:rsidRDefault="001478C0" w:rsidP="003B315F">
            <w:pPr>
              <w:pStyle w:val="TableParagraph"/>
              <w:kinsoku w:val="0"/>
              <w:overflowPunct w:val="0"/>
              <w:spacing w:before="17"/>
              <w:ind w:left="64"/>
            </w:pP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7"/>
              <w:ind w:left="64"/>
            </w:pPr>
          </w:p>
        </w:tc>
        <w:tc>
          <w:tcPr>
            <w:tcW w:w="5631" w:type="dxa"/>
            <w:gridSpan w:val="2"/>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7"/>
              <w:ind w:left="64"/>
            </w:pPr>
          </w:p>
        </w:tc>
      </w:tr>
      <w:tr w:rsidR="001478C0" w:rsidTr="003B315F">
        <w:trPr>
          <w:trHeight w:hRule="exact" w:val="1083"/>
        </w:trPr>
        <w:tc>
          <w:tcPr>
            <w:tcW w:w="2530"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pPr>
            <w:r>
              <w:t xml:space="preserve">Торак-коммуналь </w:t>
            </w:r>
            <w:r>
              <w:rPr>
                <w:lang w:val="tt-RU"/>
              </w:rPr>
              <w:t xml:space="preserve">  х</w:t>
            </w:r>
            <w:r>
              <w:t>уҗалык-</w:t>
            </w:r>
          </w:p>
          <w:p w:rsidR="001478C0" w:rsidRDefault="001478C0" w:rsidP="003B315F">
            <w:pPr>
              <w:pStyle w:val="TableParagraph"/>
              <w:kinsoku w:val="0"/>
              <w:overflowPunct w:val="0"/>
              <w:spacing w:line="258" w:lineRule="exact"/>
            </w:pPr>
            <w:r>
              <w:t xml:space="preserve"> оештыру:</w:t>
            </w:r>
          </w:p>
          <w:p w:rsidR="001478C0" w:rsidRDefault="001478C0" w:rsidP="003B315F">
            <w:pPr>
              <w:pStyle w:val="TableParagraph"/>
              <w:kinsoku w:val="0"/>
              <w:overflowPunct w:val="0"/>
              <w:spacing w:line="258" w:lineRule="exact"/>
            </w:pPr>
            <w:r>
              <w:t>торак районы</w:t>
            </w:r>
          </w:p>
        </w:tc>
        <w:tc>
          <w:tcPr>
            <w:tcW w:w="1416" w:type="dxa"/>
            <w:vMerge/>
            <w:tcBorders>
              <w:top w:val="single" w:sz="4" w:space="0" w:color="000000"/>
              <w:left w:val="single" w:sz="4" w:space="0" w:color="000000"/>
              <w:bottom w:val="single" w:sz="4" w:space="0" w:color="000000"/>
              <w:right w:val="single" w:sz="20" w:space="0" w:color="000000"/>
            </w:tcBorders>
          </w:tcPr>
          <w:p w:rsidR="001478C0" w:rsidRDefault="001478C0" w:rsidP="003B315F">
            <w:pPr>
              <w:pStyle w:val="TableParagraph"/>
              <w:kinsoku w:val="0"/>
              <w:overflowPunct w:val="0"/>
              <w:spacing w:line="258" w:lineRule="exact"/>
              <w:ind w:left="64"/>
            </w:pPr>
          </w:p>
        </w:tc>
        <w:tc>
          <w:tcPr>
            <w:tcW w:w="3264" w:type="dxa"/>
            <w:vMerge/>
            <w:tcBorders>
              <w:top w:val="single" w:sz="4" w:space="0" w:color="000000"/>
              <w:left w:val="single" w:sz="20"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ind w:left="64"/>
            </w:pP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ind w:left="64"/>
            </w:pPr>
          </w:p>
        </w:tc>
        <w:tc>
          <w:tcPr>
            <w:tcW w:w="5631" w:type="dxa"/>
            <w:gridSpan w:val="2"/>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ind w:left="64"/>
            </w:pPr>
          </w:p>
        </w:tc>
      </w:tr>
    </w:tbl>
    <w:p w:rsidR="001478C0" w:rsidRPr="00F60B39" w:rsidRDefault="001478C0" w:rsidP="001478C0">
      <w:pPr>
        <w:rPr>
          <w:lang w:val="tt-RU"/>
        </w:rPr>
        <w:sectPr w:rsidR="001478C0" w:rsidRPr="00F60B39" w:rsidSect="001301E4">
          <w:headerReference w:type="default" r:id="rId50"/>
          <w:pgSz w:w="16840" w:h="11910" w:orient="landscape"/>
          <w:pgMar w:top="426" w:right="320" w:bottom="280" w:left="320" w:header="0" w:footer="0" w:gutter="0"/>
          <w:cols w:space="720"/>
          <w:noEndnote/>
        </w:sectPr>
      </w:pPr>
    </w:p>
    <w:p w:rsidR="001478C0" w:rsidRDefault="0017164C" w:rsidP="001478C0">
      <w:pPr>
        <w:pStyle w:val="a3"/>
        <w:kinsoku w:val="0"/>
        <w:overflowPunct w:val="0"/>
        <w:spacing w:before="11"/>
        <w:ind w:left="0" w:firstLine="0"/>
        <w:rPr>
          <w:sz w:val="6"/>
          <w:szCs w:val="6"/>
        </w:rPr>
      </w:pPr>
      <w:r>
        <w:rPr>
          <w:noProof/>
        </w:rPr>
        <w:lastRenderedPageBreak/>
        <mc:AlternateContent>
          <mc:Choice Requires="wps">
            <w:drawing>
              <wp:anchor distT="0" distB="0" distL="114300" distR="114300" simplePos="0" relativeHeight="251729920" behindDoc="1" locked="1" layoutInCell="0" allowOverlap="1">
                <wp:simplePos x="0" y="0"/>
                <wp:positionH relativeFrom="page">
                  <wp:posOffset>4865370</wp:posOffset>
                </wp:positionH>
                <wp:positionV relativeFrom="page">
                  <wp:posOffset>414655</wp:posOffset>
                </wp:positionV>
                <wp:extent cx="1969770" cy="222885"/>
                <wp:effectExtent l="0" t="0" r="11430" b="5715"/>
                <wp:wrapNone/>
                <wp:docPr id="80"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line="225" w:lineRule="exact"/>
                              <w:ind w:left="1027" w:firstLine="0"/>
                              <w:rPr>
                                <w:sz w:val="22"/>
                                <w:szCs w:val="22"/>
                              </w:rPr>
                            </w:pPr>
                            <w:r>
                              <w:rPr>
                                <w:sz w:val="22"/>
                                <w:szCs w:val="22"/>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 o:spid="_x0000_s1036" type="#_x0000_t202" style="position:absolute;margin-left:383.1pt;margin-top:32.65pt;width:155.1pt;height:17.55pt;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" o:allowincell="f" filled="f" stroked="f">
                <v:textbox inset="0,0,0,0">
                  <w:txbxContent>
                    <w:p w:rsidR="001478C0" w:rsidRDefault="001478C0" w:rsidP="001478C0">
                      <w:pPr>
                        <w:pStyle w:val="a3"/>
                        <w:kinsoku w:val="0"/>
                        <w:overflowPunct w:val="0"/>
                        <w:spacing w:line="225" w:lineRule="exact"/>
                        <w:ind w:left="1027" w:firstLine="0"/>
                        <w:rPr>
                          <w:sz w:val="22"/>
                          <w:szCs w:val="22"/>
                        </w:rPr>
                      </w:pPr>
                      <w:r>
                        <w:rPr>
                          <w:sz w:val="22"/>
                          <w:szCs w:val="22"/>
                        </w:rPr>
                        <w:t>19</w:t>
                      </w:r>
                    </w:p>
                  </w:txbxContent>
                </v:textbox>
                <w10:wrap anchorx="page" anchory="page"/>
                <w10:anchorlock/>
              </v:shape>
            </w:pict>
          </mc:Fallback>
        </mc:AlternateContent>
      </w:r>
      <w:r>
        <w:rPr>
          <w:noProof/>
        </w:rPr>
        <mc:AlternateContent>
          <mc:Choice Requires="wpg">
            <w:drawing>
              <wp:anchor distT="0" distB="0" distL="114300" distR="114300" simplePos="0" relativeHeight="251730944" behindDoc="1" locked="1" layoutInCell="0" allowOverlap="1">
                <wp:simplePos x="0" y="0"/>
                <wp:positionH relativeFrom="page">
                  <wp:posOffset>4864735</wp:posOffset>
                </wp:positionH>
                <wp:positionV relativeFrom="page">
                  <wp:posOffset>289560</wp:posOffset>
                </wp:positionV>
                <wp:extent cx="1969770" cy="347980"/>
                <wp:effectExtent l="0" t="0" r="0" b="0"/>
                <wp:wrapNone/>
                <wp:docPr id="77" name="Группа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9770" cy="347980"/>
                          <a:chOff x="7661" y="456"/>
                          <a:chExt cx="3102" cy="548"/>
                        </a:xfrm>
                      </wpg:grpSpPr>
                      <wps:wsp>
                        <wps:cNvPr id="78" name="Freeform 28"/>
                        <wps:cNvSpPr>
                          <a:spLocks/>
                        </wps:cNvSpPr>
                        <wps:spPr bwMode="auto">
                          <a:xfrm>
                            <a:off x="7661" y="456"/>
                            <a:ext cx="3102" cy="274"/>
                          </a:xfrm>
                          <a:custGeom>
                            <a:avLst/>
                            <a:gdLst>
                              <a:gd name="T0" fmla="*/ 0 w 3102"/>
                              <a:gd name="T1" fmla="*/ 273 h 274"/>
                              <a:gd name="T2" fmla="*/ 3101 w 3102"/>
                              <a:gd name="T3" fmla="*/ 273 h 274"/>
                              <a:gd name="T4" fmla="*/ 3101 w 3102"/>
                              <a:gd name="T5" fmla="*/ 0 h 274"/>
                              <a:gd name="T6" fmla="*/ 0 w 3102"/>
                              <a:gd name="T7" fmla="*/ 0 h 274"/>
                              <a:gd name="T8" fmla="*/ 0 w 3102"/>
                              <a:gd name="T9" fmla="*/ 273 h 274"/>
                            </a:gdLst>
                            <a:ahLst/>
                            <a:cxnLst>
                              <a:cxn ang="0">
                                <a:pos x="T0" y="T1"/>
                              </a:cxn>
                              <a:cxn ang="0">
                                <a:pos x="T2" y="T3"/>
                              </a:cxn>
                              <a:cxn ang="0">
                                <a:pos x="T4" y="T5"/>
                              </a:cxn>
                              <a:cxn ang="0">
                                <a:pos x="T6" y="T7"/>
                              </a:cxn>
                              <a:cxn ang="0">
                                <a:pos x="T8" y="T9"/>
                              </a:cxn>
                            </a:cxnLst>
                            <a:rect l="0" t="0" r="r" b="b"/>
                            <a:pathLst>
                              <a:path w="3102" h="274">
                                <a:moveTo>
                                  <a:pt x="0" y="273"/>
                                </a:moveTo>
                                <a:lnTo>
                                  <a:pt x="3101" y="273"/>
                                </a:lnTo>
                                <a:lnTo>
                                  <a:pt x="3101" y="0"/>
                                </a:lnTo>
                                <a:lnTo>
                                  <a:pt x="0" y="0"/>
                                </a:lnTo>
                                <a:lnTo>
                                  <a:pt x="0" y="273"/>
                                </a:lnTo>
                                <a:close/>
                              </a:path>
                            </a:pathLst>
                          </a:custGeom>
                          <a:solidFill>
                            <a:srgbClr val="FFFFFF"/>
                          </a:solidFill>
                          <a:ln>
                            <a:noFill/>
                          </a:ln>
                        </wps:spPr>
                        <wps:bodyPr rot="0" vert="horz" wrap="square" lIns="91440" tIns="45720" rIns="91440" bIns="45720" anchor="t" anchorCtr="0" upright="1">
                          <a:noAutofit/>
                        </wps:bodyPr>
                      </wps:wsp>
                      <wps:wsp>
                        <wps:cNvPr id="79" name="Freeform 29"/>
                        <wps:cNvSpPr>
                          <a:spLocks/>
                        </wps:cNvSpPr>
                        <wps:spPr bwMode="auto">
                          <a:xfrm>
                            <a:off x="7661" y="729"/>
                            <a:ext cx="3102" cy="274"/>
                          </a:xfrm>
                          <a:custGeom>
                            <a:avLst/>
                            <a:gdLst>
                              <a:gd name="T0" fmla="*/ 0 w 3102"/>
                              <a:gd name="T1" fmla="*/ 273 h 274"/>
                              <a:gd name="T2" fmla="*/ 3101 w 3102"/>
                              <a:gd name="T3" fmla="*/ 273 h 274"/>
                              <a:gd name="T4" fmla="*/ 3101 w 3102"/>
                              <a:gd name="T5" fmla="*/ 0 h 274"/>
                              <a:gd name="T6" fmla="*/ 0 w 3102"/>
                              <a:gd name="T7" fmla="*/ 0 h 274"/>
                              <a:gd name="T8" fmla="*/ 0 w 3102"/>
                              <a:gd name="T9" fmla="*/ 273 h 274"/>
                            </a:gdLst>
                            <a:ahLst/>
                            <a:cxnLst>
                              <a:cxn ang="0">
                                <a:pos x="T0" y="T1"/>
                              </a:cxn>
                              <a:cxn ang="0">
                                <a:pos x="T2" y="T3"/>
                              </a:cxn>
                              <a:cxn ang="0">
                                <a:pos x="T4" y="T5"/>
                              </a:cxn>
                              <a:cxn ang="0">
                                <a:pos x="T6" y="T7"/>
                              </a:cxn>
                              <a:cxn ang="0">
                                <a:pos x="T8" y="T9"/>
                              </a:cxn>
                            </a:cxnLst>
                            <a:rect l="0" t="0" r="r" b="b"/>
                            <a:pathLst>
                              <a:path w="3102" h="274">
                                <a:moveTo>
                                  <a:pt x="0" y="273"/>
                                </a:moveTo>
                                <a:lnTo>
                                  <a:pt x="3101" y="273"/>
                                </a:lnTo>
                                <a:lnTo>
                                  <a:pt x="3101" y="0"/>
                                </a:lnTo>
                                <a:lnTo>
                                  <a:pt x="0" y="0"/>
                                </a:lnTo>
                                <a:lnTo>
                                  <a:pt x="0" y="273"/>
                                </a:lnTo>
                                <a:close/>
                              </a:path>
                            </a:pathLst>
                          </a:custGeom>
                          <a:solidFill>
                            <a:srgbClr val="FFFFFF"/>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7A8295" id="Группа 77" o:spid="_x0000_s1026" style="position:absolute;margin-left:383.05pt;margin-top:22.8pt;width:155.1pt;height:27.4pt;z-index:-251585536;mso-position-horizontal-relative:page;mso-position-vertical-relative:page" coordorigin="7661,456" coordsize="3102,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" o:allowincell="f">
                <v:shape id="Freeform 28" o:spid="_x0000_s1027" style="position:absolute;left:7661;top:456;width:3102;height:274;visibility:visible;mso-wrap-style:square;v-text-anchor:top" coordsize="3102,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ygcLwA&#10;AADbAAAADwAAAGRycy9kb3ducmV2LnhtbERPTYvCMBC9C/sfwix402SFVanGIguCsIiou/ehGdtg&#10;MylNbOu/NwfB4+N9r/PB1aKjNljPGr6mCgRx4Y3lUsPfZTdZgggR2WDtmTQ8KEC++RitMTO+5xN1&#10;51iKFMIhQw1VjE0mZSgqchimviFO3NW3DmOCbSlNi30Kd7WcKTWXDi2nhgob+qmouJ3vToNX3h7t&#10;d6BueVARf0v+t8hajz+H7QpEpCG+xS/33mhYpLHpS/oBcvME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SPKBwvAAAANsAAAAPAAAAAAAAAAAAAAAAAJgCAABkcnMvZG93bnJldi54&#10;bWxQSwUGAAAAAAQABAD1AAAAgQMAAAAA&#10;" path="m,273r3101,l3101,,,,,273xe" stroked="f">
                  <v:path arrowok="t" o:connecttype="custom" o:connectlocs="0,273;3101,273;3101,0;0,0;0,273" o:connectangles="0,0,0,0,0"/>
                </v:shape>
                <v:shape id="Freeform 29" o:spid="_x0000_s1028" style="position:absolute;left:7661;top:729;width:3102;height:274;visibility:visible;mso-wrap-style:square;v-text-anchor:top" coordsize="3102,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AF68AA&#10;AADbAAAADwAAAGRycy9kb3ducmV2LnhtbESPzWrDMBCE74G8g9hCbrHUQpvUtWxCoVAIpeTvvlgb&#10;W8RaGUt1nLePCoUeh5n5himqyXVipCFYzxoeMwWCuPbGcqPhePhYrkGEiGyw80wabhSgKuezAnPj&#10;r7yjcR8bkSAcctTQxtjnUoa6JYch8z1x8s5+cBiTHBppBrwmuOvkk1Iv0qHltNBiT+8t1Zf9j9Pg&#10;lbff9jnQuP5SEbcNnyyy1ouHafMGItIU/8N/7U+jYfUKv1/SD5Dl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XAF68AAAADbAAAADwAAAAAAAAAAAAAAAACYAgAAZHJzL2Rvd25y&#10;ZXYueG1sUEsFBgAAAAAEAAQA9QAAAIUDAAAAAA==&#10;" path="m,273r3101,l3101,,,,,273xe" stroked="f">
                  <v:path arrowok="t" o:connecttype="custom" o:connectlocs="0,273;3101,273;3101,0;0,0;0,273" o:connectangles="0,0,0,0,0"/>
                </v:shape>
                <w10:wrap anchorx="page" anchory="page"/>
                <w10:anchorlock/>
              </v:group>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30"/>
        <w:gridCol w:w="1426"/>
        <w:gridCol w:w="3254"/>
        <w:gridCol w:w="3121"/>
        <w:gridCol w:w="5631"/>
      </w:tblGrid>
      <w:tr w:rsidR="001478C0" w:rsidTr="003B315F">
        <w:trPr>
          <w:trHeight w:hRule="exact" w:val="295"/>
        </w:trPr>
        <w:tc>
          <w:tcPr>
            <w:tcW w:w="2530"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pPr>
          </w:p>
        </w:tc>
        <w:tc>
          <w:tcPr>
            <w:tcW w:w="1426" w:type="dxa"/>
            <w:vMerge w:val="restart"/>
            <w:tcBorders>
              <w:top w:val="single" w:sz="4" w:space="0" w:color="000000"/>
              <w:left w:val="single" w:sz="4" w:space="0" w:color="000000"/>
              <w:bottom w:val="single" w:sz="4" w:space="0" w:color="000000"/>
              <w:right w:val="single" w:sz="20" w:space="0" w:color="000000"/>
            </w:tcBorders>
          </w:tcPr>
          <w:p w:rsidR="001478C0" w:rsidRDefault="001478C0" w:rsidP="003B315F">
            <w:pPr>
              <w:pStyle w:val="TableParagraph"/>
              <w:kinsoku w:val="0"/>
              <w:overflowPunct w:val="0"/>
              <w:spacing w:line="259" w:lineRule="exact"/>
              <w:ind w:left="304"/>
            </w:pPr>
            <w:r>
              <w:rPr>
                <w:sz w:val="23"/>
                <w:szCs w:val="23"/>
              </w:rPr>
              <w:t>1оъект</w:t>
            </w:r>
          </w:p>
        </w:tc>
        <w:tc>
          <w:tcPr>
            <w:tcW w:w="3254" w:type="dxa"/>
            <w:vMerge w:val="restart"/>
            <w:tcBorders>
              <w:top w:val="single" w:sz="4" w:space="0" w:color="000000"/>
              <w:left w:val="single" w:sz="20"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694"/>
            </w:pPr>
            <w:r>
              <w:rPr>
                <w:sz w:val="23"/>
                <w:szCs w:val="23"/>
              </w:rPr>
              <w:t>0,5</w:t>
            </w:r>
          </w:p>
        </w:tc>
        <w:tc>
          <w:tcPr>
            <w:tcW w:w="3121"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64"/>
            </w:pPr>
            <w:r w:rsidRPr="00FD23FB">
              <w:t>0,05 га-3 опера-</w:t>
            </w:r>
          </w:p>
        </w:tc>
        <w:tc>
          <w:tcPr>
            <w:tcW w:w="5631" w:type="dxa"/>
            <w:vMerge w:val="restart"/>
            <w:tcBorders>
              <w:top w:val="single" w:sz="4" w:space="0" w:color="000000"/>
              <w:left w:val="single" w:sz="4" w:space="0" w:color="000000"/>
              <w:bottom w:val="single" w:sz="4" w:space="0" w:color="000000"/>
              <w:right w:val="single" w:sz="4" w:space="0" w:color="000000"/>
            </w:tcBorders>
          </w:tcPr>
          <w:p w:rsidR="001478C0" w:rsidRPr="00F47B79" w:rsidRDefault="001478C0" w:rsidP="003B315F">
            <w:pPr>
              <w:pStyle w:val="TableParagraph"/>
              <w:kinsoku w:val="0"/>
              <w:overflowPunct w:val="0"/>
              <w:spacing w:line="259" w:lineRule="exact"/>
              <w:ind w:left="4"/>
              <w:rPr>
                <w:lang w:val="tt-RU"/>
              </w:rPr>
            </w:pPr>
            <w:r w:rsidRPr="00F47B79">
              <w:rPr>
                <w:sz w:val="23"/>
                <w:szCs w:val="23"/>
                <w:lang w:val="tt-RU"/>
              </w:rPr>
              <w:t>Кушылып корылган корылма</w:t>
            </w:r>
          </w:p>
        </w:tc>
      </w:tr>
      <w:tr w:rsidR="001478C0" w:rsidTr="003B315F">
        <w:trPr>
          <w:trHeight w:hRule="exact" w:val="829"/>
        </w:trPr>
        <w:tc>
          <w:tcPr>
            <w:tcW w:w="2530"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pPr>
            <w:r>
              <w:t>Бүлек,</w:t>
            </w:r>
          </w:p>
          <w:p w:rsidR="001478C0" w:rsidRDefault="001478C0" w:rsidP="003B315F">
            <w:pPr>
              <w:pStyle w:val="TableParagraph"/>
              <w:kinsoku w:val="0"/>
              <w:overflowPunct w:val="0"/>
              <w:spacing w:before="6"/>
            </w:pPr>
            <w:r>
              <w:t>банк филиалы</w:t>
            </w:r>
          </w:p>
        </w:tc>
        <w:tc>
          <w:tcPr>
            <w:tcW w:w="1426" w:type="dxa"/>
            <w:vMerge/>
            <w:tcBorders>
              <w:top w:val="single" w:sz="4" w:space="0" w:color="000000"/>
              <w:left w:val="single" w:sz="4" w:space="0" w:color="000000"/>
              <w:bottom w:val="single" w:sz="4" w:space="0" w:color="000000"/>
              <w:right w:val="single" w:sz="20" w:space="0" w:color="000000"/>
            </w:tcBorders>
          </w:tcPr>
          <w:p w:rsidR="001478C0" w:rsidRDefault="001478C0" w:rsidP="003B315F">
            <w:pPr>
              <w:pStyle w:val="TableParagraph"/>
              <w:kinsoku w:val="0"/>
              <w:overflowPunct w:val="0"/>
              <w:spacing w:before="6"/>
              <w:ind w:left="4"/>
            </w:pPr>
          </w:p>
        </w:tc>
        <w:tc>
          <w:tcPr>
            <w:tcW w:w="3254" w:type="dxa"/>
            <w:vMerge/>
            <w:tcBorders>
              <w:top w:val="single" w:sz="4" w:space="0" w:color="000000"/>
              <w:left w:val="single" w:sz="20" w:space="0" w:color="000000"/>
              <w:bottom w:val="single" w:sz="4" w:space="0" w:color="000000"/>
              <w:right w:val="single" w:sz="4" w:space="0" w:color="000000"/>
            </w:tcBorders>
          </w:tcPr>
          <w:p w:rsidR="001478C0" w:rsidRDefault="001478C0" w:rsidP="003B315F">
            <w:pPr>
              <w:pStyle w:val="TableParagraph"/>
              <w:kinsoku w:val="0"/>
              <w:overflowPunct w:val="0"/>
              <w:spacing w:before="6"/>
              <w:ind w:left="4"/>
            </w:pPr>
          </w:p>
        </w:tc>
        <w:tc>
          <w:tcPr>
            <w:tcW w:w="3121"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8" w:line="247" w:lineRule="auto"/>
              <w:ind w:left="64" w:right="227"/>
            </w:pPr>
            <w:r w:rsidRPr="00FD23FB">
              <w:t>бүлү белән бүленү урыннары: 0,4 га-20 операция урынында</w:t>
            </w: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8" w:line="247" w:lineRule="auto"/>
              <w:ind w:left="64" w:right="227"/>
            </w:pPr>
          </w:p>
        </w:tc>
      </w:tr>
      <w:tr w:rsidR="001478C0" w:rsidTr="003B315F">
        <w:trPr>
          <w:trHeight w:hRule="exact" w:val="307"/>
        </w:trPr>
        <w:tc>
          <w:tcPr>
            <w:tcW w:w="2530"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pPr>
          </w:p>
        </w:tc>
        <w:tc>
          <w:tcPr>
            <w:tcW w:w="1426"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304"/>
            </w:pPr>
            <w:r>
              <w:rPr>
                <w:sz w:val="23"/>
                <w:szCs w:val="23"/>
              </w:rPr>
              <w:t>1объект</w:t>
            </w:r>
          </w:p>
        </w:tc>
        <w:tc>
          <w:tcPr>
            <w:tcW w:w="3254" w:type="dxa"/>
            <w:vMerge w:val="restart"/>
            <w:tcBorders>
              <w:top w:val="single" w:sz="4" w:space="0" w:color="000000"/>
              <w:left w:val="single" w:sz="4" w:space="0" w:color="000000"/>
              <w:bottom w:val="single" w:sz="4" w:space="0" w:color="000000"/>
              <w:right w:val="single" w:sz="4" w:space="0" w:color="000000"/>
            </w:tcBorders>
          </w:tcPr>
          <w:p w:rsidR="001478C0" w:rsidRPr="002225CC" w:rsidRDefault="001478C0" w:rsidP="003B315F">
            <w:pPr>
              <w:pStyle w:val="TableParagraph"/>
              <w:kinsoku w:val="0"/>
              <w:overflowPunct w:val="0"/>
              <w:spacing w:line="259" w:lineRule="exact"/>
              <w:ind w:left="414"/>
              <w:rPr>
                <w:lang w:val="tt-RU"/>
              </w:rPr>
            </w:pPr>
            <w:r>
              <w:rPr>
                <w:sz w:val="23"/>
                <w:szCs w:val="23"/>
              </w:rPr>
              <w:t xml:space="preserve">1 </w:t>
            </w:r>
            <w:r>
              <w:rPr>
                <w:sz w:val="23"/>
                <w:szCs w:val="23"/>
                <w:lang w:val="tt-RU"/>
              </w:rPr>
              <w:t xml:space="preserve">дән </w:t>
            </w:r>
            <w:r>
              <w:rPr>
                <w:sz w:val="23"/>
                <w:szCs w:val="23"/>
              </w:rPr>
              <w:t>10 - 30</w:t>
            </w:r>
            <w:r>
              <w:rPr>
                <w:sz w:val="23"/>
                <w:szCs w:val="23"/>
                <w:lang w:val="tt-RU"/>
              </w:rPr>
              <w:t>мең кешегә</w:t>
            </w:r>
          </w:p>
        </w:tc>
        <w:tc>
          <w:tcPr>
            <w:tcW w:w="3121"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64"/>
            </w:pPr>
            <w:r w:rsidRPr="00F9006D">
              <w:t>0,2 га-2 операция бүлмәсе</w:t>
            </w:r>
          </w:p>
        </w:tc>
        <w:tc>
          <w:tcPr>
            <w:tcW w:w="5631" w:type="dxa"/>
            <w:vMerge w:val="restart"/>
            <w:tcBorders>
              <w:top w:val="single" w:sz="4" w:space="0" w:color="000000"/>
              <w:left w:val="single" w:sz="4" w:space="0" w:color="000000"/>
              <w:bottom w:val="single" w:sz="4" w:space="0" w:color="000000"/>
              <w:right w:val="single" w:sz="4" w:space="0" w:color="000000"/>
            </w:tcBorders>
          </w:tcPr>
          <w:p w:rsidR="001478C0" w:rsidRPr="002225CC" w:rsidRDefault="001478C0" w:rsidP="003B315F">
            <w:pPr>
              <w:pStyle w:val="TableParagraph"/>
              <w:kinsoku w:val="0"/>
              <w:overflowPunct w:val="0"/>
              <w:spacing w:line="259" w:lineRule="exact"/>
              <w:ind w:left="4"/>
              <w:rPr>
                <w:lang w:val="tt-RU"/>
              </w:rPr>
            </w:pPr>
            <w:r>
              <w:rPr>
                <w:sz w:val="23"/>
                <w:szCs w:val="23"/>
                <w:lang w:val="tt-RU"/>
              </w:rPr>
              <w:t xml:space="preserve">Шулай ук  </w:t>
            </w:r>
          </w:p>
        </w:tc>
      </w:tr>
      <w:tr w:rsidR="001478C0" w:rsidTr="003B315F">
        <w:trPr>
          <w:trHeight w:hRule="exact" w:val="850"/>
        </w:trPr>
        <w:tc>
          <w:tcPr>
            <w:tcW w:w="2530"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8"/>
            </w:pPr>
            <w:r>
              <w:t>Операция бүлмәсе</w:t>
            </w:r>
          </w:p>
          <w:p w:rsidR="001478C0" w:rsidRDefault="001478C0" w:rsidP="003B315F">
            <w:pPr>
              <w:pStyle w:val="TableParagraph"/>
              <w:kinsoku w:val="0"/>
              <w:overflowPunct w:val="0"/>
              <w:spacing w:before="18"/>
            </w:pPr>
            <w:r>
              <w:t>касса</w:t>
            </w:r>
          </w:p>
        </w:tc>
        <w:tc>
          <w:tcPr>
            <w:tcW w:w="142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8"/>
              <w:ind w:left="4"/>
            </w:pPr>
          </w:p>
        </w:tc>
        <w:tc>
          <w:tcPr>
            <w:tcW w:w="325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8"/>
              <w:ind w:left="4"/>
            </w:pPr>
          </w:p>
        </w:tc>
        <w:tc>
          <w:tcPr>
            <w:tcW w:w="3121"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line="247" w:lineRule="auto"/>
              <w:ind w:left="64" w:right="284"/>
            </w:pPr>
            <w:r>
              <w:t>к</w:t>
            </w:r>
            <w:r>
              <w:rPr>
                <w:lang w:val="tt-RU"/>
              </w:rPr>
              <w:t>ы</w:t>
            </w:r>
            <w:r w:rsidRPr="00F9006D">
              <w:t>ссаларында;</w:t>
            </w: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line="247" w:lineRule="auto"/>
              <w:ind w:left="64" w:right="284"/>
            </w:pPr>
          </w:p>
        </w:tc>
      </w:tr>
      <w:tr w:rsidR="001478C0" w:rsidTr="003B315F">
        <w:trPr>
          <w:trHeight w:hRule="exact" w:val="302"/>
        </w:trPr>
        <w:tc>
          <w:tcPr>
            <w:tcW w:w="2530" w:type="dxa"/>
            <w:vMerge w:val="restart"/>
            <w:tcBorders>
              <w:top w:val="single" w:sz="4" w:space="0" w:color="000000"/>
              <w:left w:val="single" w:sz="4" w:space="0" w:color="000000"/>
              <w:bottom w:val="single" w:sz="22" w:space="0" w:color="000000"/>
              <w:right w:val="single" w:sz="4" w:space="0" w:color="000000"/>
            </w:tcBorders>
          </w:tcPr>
          <w:p w:rsidR="001478C0" w:rsidRDefault="001478C0" w:rsidP="003B315F">
            <w:pPr>
              <w:pStyle w:val="TableParagraph"/>
              <w:kinsoku w:val="0"/>
              <w:overflowPunct w:val="0"/>
              <w:spacing w:line="259" w:lineRule="exact"/>
              <w:ind w:left="4"/>
            </w:pPr>
            <w:r w:rsidRPr="009A25D0">
              <w:t>Элемтә бүлеге</w:t>
            </w:r>
          </w:p>
        </w:tc>
        <w:tc>
          <w:tcPr>
            <w:tcW w:w="1426" w:type="dxa"/>
            <w:vMerge w:val="restart"/>
            <w:tcBorders>
              <w:top w:val="single" w:sz="4" w:space="0" w:color="000000"/>
              <w:left w:val="single" w:sz="4" w:space="0" w:color="000000"/>
              <w:bottom w:val="single" w:sz="22" w:space="0" w:color="000000"/>
              <w:right w:val="single" w:sz="20" w:space="0" w:color="000000"/>
            </w:tcBorders>
          </w:tcPr>
          <w:p w:rsidR="001478C0" w:rsidRDefault="001478C0" w:rsidP="003B315F">
            <w:pPr>
              <w:pStyle w:val="TableParagraph"/>
              <w:kinsoku w:val="0"/>
              <w:overflowPunct w:val="0"/>
              <w:spacing w:line="259" w:lineRule="exact"/>
              <w:ind w:left="304"/>
            </w:pPr>
            <w:r>
              <w:rPr>
                <w:sz w:val="23"/>
                <w:szCs w:val="23"/>
              </w:rPr>
              <w:t>1объект</w:t>
            </w:r>
          </w:p>
        </w:tc>
        <w:tc>
          <w:tcPr>
            <w:tcW w:w="3254" w:type="dxa"/>
            <w:tcBorders>
              <w:top w:val="single" w:sz="4" w:space="0" w:color="000000"/>
              <w:left w:val="single" w:sz="20" w:space="0" w:color="000000"/>
              <w:bottom w:val="nil"/>
              <w:right w:val="single" w:sz="4" w:space="0" w:color="000000"/>
            </w:tcBorders>
          </w:tcPr>
          <w:p w:rsidR="001478C0" w:rsidRDefault="001478C0" w:rsidP="003B315F">
            <w:pPr>
              <w:pStyle w:val="TableParagraph"/>
              <w:kinsoku w:val="0"/>
              <w:overflowPunct w:val="0"/>
              <w:spacing w:line="259" w:lineRule="exact"/>
              <w:ind w:left="134"/>
            </w:pPr>
            <w:r>
              <w:rPr>
                <w:sz w:val="23"/>
                <w:szCs w:val="23"/>
              </w:rPr>
              <w:t xml:space="preserve">1 </w:t>
            </w:r>
            <w:r>
              <w:rPr>
                <w:sz w:val="23"/>
                <w:szCs w:val="23"/>
                <w:lang w:val="tt-RU"/>
              </w:rPr>
              <w:t xml:space="preserve">дән </w:t>
            </w:r>
            <w:r>
              <w:rPr>
                <w:sz w:val="23"/>
                <w:szCs w:val="23"/>
              </w:rPr>
              <w:t xml:space="preserve"> 0,5 - 6,0</w:t>
            </w:r>
          </w:p>
        </w:tc>
        <w:tc>
          <w:tcPr>
            <w:tcW w:w="3121"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64"/>
            </w:pPr>
            <w:r w:rsidRPr="00F73710">
              <w:t>Микрорайон элемтә бүлекләре-</w:t>
            </w:r>
          </w:p>
        </w:tc>
        <w:tc>
          <w:tcPr>
            <w:tcW w:w="5631"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4"/>
            </w:pPr>
            <w:r w:rsidRPr="00052CFB">
              <w:t>Бүлекләрне, элемтә узелларын, почтамтларны урнаштыру,</w:t>
            </w:r>
          </w:p>
        </w:tc>
      </w:tr>
      <w:tr w:rsidR="001478C0" w:rsidTr="003B315F">
        <w:trPr>
          <w:trHeight w:hRule="exact" w:val="290"/>
        </w:trPr>
        <w:tc>
          <w:tcPr>
            <w:tcW w:w="2530" w:type="dxa"/>
            <w:vMerge/>
            <w:tcBorders>
              <w:top w:val="single" w:sz="4" w:space="0" w:color="000000"/>
              <w:left w:val="single" w:sz="4" w:space="0" w:color="000000"/>
              <w:bottom w:val="single" w:sz="22" w:space="0" w:color="000000"/>
              <w:right w:val="single" w:sz="4" w:space="0" w:color="000000"/>
            </w:tcBorders>
          </w:tcPr>
          <w:p w:rsidR="001478C0" w:rsidRDefault="001478C0" w:rsidP="003B315F">
            <w:pPr>
              <w:pStyle w:val="TableParagraph"/>
              <w:kinsoku w:val="0"/>
              <w:overflowPunct w:val="0"/>
              <w:spacing w:line="259" w:lineRule="exact"/>
              <w:ind w:left="4"/>
            </w:pPr>
          </w:p>
        </w:tc>
        <w:tc>
          <w:tcPr>
            <w:tcW w:w="1426" w:type="dxa"/>
            <w:vMerge/>
            <w:tcBorders>
              <w:top w:val="single" w:sz="4" w:space="0" w:color="000000"/>
              <w:left w:val="single" w:sz="4" w:space="0" w:color="000000"/>
              <w:bottom w:val="single" w:sz="22" w:space="0" w:color="000000"/>
              <w:right w:val="single" w:sz="20" w:space="0" w:color="000000"/>
            </w:tcBorders>
          </w:tcPr>
          <w:p w:rsidR="001478C0" w:rsidRDefault="001478C0" w:rsidP="003B315F">
            <w:pPr>
              <w:pStyle w:val="TableParagraph"/>
              <w:kinsoku w:val="0"/>
              <w:overflowPunct w:val="0"/>
              <w:spacing w:line="259" w:lineRule="exact"/>
              <w:ind w:left="4"/>
            </w:pPr>
          </w:p>
        </w:tc>
        <w:tc>
          <w:tcPr>
            <w:tcW w:w="3254" w:type="dxa"/>
            <w:vMerge w:val="restart"/>
            <w:tcBorders>
              <w:top w:val="nil"/>
              <w:left w:val="single" w:sz="20" w:space="0" w:color="000000"/>
              <w:bottom w:val="single" w:sz="22" w:space="0" w:color="000000"/>
              <w:right w:val="single" w:sz="4" w:space="0" w:color="000000"/>
            </w:tcBorders>
          </w:tcPr>
          <w:p w:rsidR="001478C0" w:rsidRPr="002225CC" w:rsidRDefault="001478C0" w:rsidP="003B315F">
            <w:pPr>
              <w:pStyle w:val="TableParagraph"/>
              <w:kinsoku w:val="0"/>
              <w:overflowPunct w:val="0"/>
              <w:spacing w:before="14"/>
              <w:ind w:left="134"/>
              <w:rPr>
                <w:lang w:val="tt-RU"/>
              </w:rPr>
            </w:pPr>
            <w:r>
              <w:rPr>
                <w:sz w:val="23"/>
                <w:szCs w:val="23"/>
                <w:lang w:val="tt-RU"/>
              </w:rPr>
              <w:t>Мең кешегә</w:t>
            </w:r>
          </w:p>
        </w:tc>
        <w:tc>
          <w:tcPr>
            <w:tcW w:w="3121"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4"/>
              <w:ind w:left="64"/>
            </w:pPr>
            <w:r w:rsidRPr="00F73710">
              <w:t>торак Район, га, Торак</w:t>
            </w:r>
          </w:p>
        </w:tc>
        <w:tc>
          <w:tcPr>
            <w:tcW w:w="5631"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4"/>
              <w:ind w:left="4"/>
            </w:pPr>
            <w:r w:rsidRPr="00052CFB">
              <w:t>матбугат, телеграфлар, шәһәрара, го агентлыклары-</w:t>
            </w:r>
          </w:p>
        </w:tc>
      </w:tr>
      <w:tr w:rsidR="001478C0" w:rsidTr="003B315F">
        <w:trPr>
          <w:trHeight w:hRule="exact" w:val="290"/>
        </w:trPr>
        <w:tc>
          <w:tcPr>
            <w:tcW w:w="2530" w:type="dxa"/>
            <w:vMerge/>
            <w:tcBorders>
              <w:top w:val="single" w:sz="4" w:space="0" w:color="000000"/>
              <w:left w:val="single" w:sz="4" w:space="0" w:color="000000"/>
              <w:bottom w:val="single" w:sz="22" w:space="0" w:color="000000"/>
              <w:right w:val="single" w:sz="4" w:space="0" w:color="000000"/>
            </w:tcBorders>
          </w:tcPr>
          <w:p w:rsidR="001478C0" w:rsidRDefault="001478C0" w:rsidP="003B315F">
            <w:pPr>
              <w:pStyle w:val="TableParagraph"/>
              <w:kinsoku w:val="0"/>
              <w:overflowPunct w:val="0"/>
              <w:spacing w:before="14"/>
              <w:ind w:left="4"/>
            </w:pPr>
          </w:p>
        </w:tc>
        <w:tc>
          <w:tcPr>
            <w:tcW w:w="1426" w:type="dxa"/>
            <w:vMerge/>
            <w:tcBorders>
              <w:top w:val="single" w:sz="4" w:space="0" w:color="000000"/>
              <w:left w:val="single" w:sz="4" w:space="0" w:color="000000"/>
              <w:bottom w:val="single" w:sz="22" w:space="0" w:color="000000"/>
              <w:right w:val="single" w:sz="20" w:space="0" w:color="000000"/>
            </w:tcBorders>
          </w:tcPr>
          <w:p w:rsidR="001478C0" w:rsidRDefault="001478C0" w:rsidP="003B315F">
            <w:pPr>
              <w:pStyle w:val="TableParagraph"/>
              <w:kinsoku w:val="0"/>
              <w:overflowPunct w:val="0"/>
              <w:spacing w:before="14"/>
              <w:ind w:left="4"/>
            </w:pPr>
          </w:p>
        </w:tc>
        <w:tc>
          <w:tcPr>
            <w:tcW w:w="3254" w:type="dxa"/>
            <w:vMerge/>
            <w:tcBorders>
              <w:top w:val="nil"/>
              <w:left w:val="single" w:sz="20" w:space="0" w:color="000000"/>
              <w:bottom w:val="single" w:sz="22" w:space="0" w:color="000000"/>
              <w:right w:val="single" w:sz="4" w:space="0" w:color="000000"/>
            </w:tcBorders>
          </w:tcPr>
          <w:p w:rsidR="001478C0" w:rsidRDefault="001478C0" w:rsidP="003B315F">
            <w:pPr>
              <w:pStyle w:val="TableParagraph"/>
              <w:kinsoku w:val="0"/>
              <w:overflowPunct w:val="0"/>
              <w:spacing w:before="14"/>
              <w:ind w:left="4"/>
            </w:pPr>
          </w:p>
        </w:tc>
        <w:tc>
          <w:tcPr>
            <w:tcW w:w="3121"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2" w:lineRule="exact"/>
              <w:ind w:left="64"/>
            </w:pPr>
            <w:r w:rsidRPr="00F73710">
              <w:t>халыкка хезмәт күрсәтүче,</w:t>
            </w:r>
          </w:p>
        </w:tc>
        <w:tc>
          <w:tcPr>
            <w:tcW w:w="5631"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2" w:lineRule="exact"/>
              <w:ind w:left="4"/>
            </w:pPr>
            <w:r w:rsidRPr="00052CFB">
              <w:t>шәһәр һәм авыл телефон станцияләре, абонент-</w:t>
            </w:r>
          </w:p>
        </w:tc>
      </w:tr>
      <w:tr w:rsidR="001478C0" w:rsidTr="003B315F">
        <w:trPr>
          <w:trHeight w:hRule="exact" w:val="2181"/>
        </w:trPr>
        <w:tc>
          <w:tcPr>
            <w:tcW w:w="2530" w:type="dxa"/>
            <w:vMerge/>
            <w:tcBorders>
              <w:top w:val="single" w:sz="4" w:space="0" w:color="000000"/>
              <w:left w:val="single" w:sz="4" w:space="0" w:color="000000"/>
              <w:bottom w:val="single" w:sz="22" w:space="0" w:color="000000"/>
              <w:right w:val="single" w:sz="4" w:space="0" w:color="000000"/>
            </w:tcBorders>
          </w:tcPr>
          <w:p w:rsidR="001478C0" w:rsidRDefault="001478C0" w:rsidP="003B315F">
            <w:pPr>
              <w:pStyle w:val="TableParagraph"/>
              <w:kinsoku w:val="0"/>
              <w:overflowPunct w:val="0"/>
              <w:spacing w:line="252" w:lineRule="exact"/>
              <w:ind w:left="4"/>
            </w:pPr>
          </w:p>
        </w:tc>
        <w:tc>
          <w:tcPr>
            <w:tcW w:w="1426" w:type="dxa"/>
            <w:vMerge/>
            <w:tcBorders>
              <w:top w:val="single" w:sz="4" w:space="0" w:color="000000"/>
              <w:left w:val="single" w:sz="4" w:space="0" w:color="000000"/>
              <w:bottom w:val="single" w:sz="22" w:space="0" w:color="000000"/>
              <w:right w:val="single" w:sz="20" w:space="0" w:color="000000"/>
            </w:tcBorders>
          </w:tcPr>
          <w:p w:rsidR="001478C0" w:rsidRDefault="001478C0" w:rsidP="003B315F">
            <w:pPr>
              <w:pStyle w:val="TableParagraph"/>
              <w:kinsoku w:val="0"/>
              <w:overflowPunct w:val="0"/>
              <w:spacing w:line="252" w:lineRule="exact"/>
              <w:ind w:left="4"/>
            </w:pPr>
          </w:p>
        </w:tc>
        <w:tc>
          <w:tcPr>
            <w:tcW w:w="3254" w:type="dxa"/>
            <w:vMerge/>
            <w:tcBorders>
              <w:top w:val="nil"/>
              <w:left w:val="single" w:sz="20" w:space="0" w:color="000000"/>
              <w:bottom w:val="single" w:sz="22" w:space="0" w:color="000000"/>
              <w:right w:val="single" w:sz="4" w:space="0" w:color="000000"/>
            </w:tcBorders>
          </w:tcPr>
          <w:p w:rsidR="001478C0" w:rsidRDefault="001478C0" w:rsidP="003B315F">
            <w:pPr>
              <w:pStyle w:val="TableParagraph"/>
              <w:kinsoku w:val="0"/>
              <w:overflowPunct w:val="0"/>
              <w:spacing w:line="252" w:lineRule="exact"/>
              <w:ind w:left="4"/>
            </w:pPr>
          </w:p>
        </w:tc>
        <w:tc>
          <w:tcPr>
            <w:tcW w:w="3121" w:type="dxa"/>
            <w:tcBorders>
              <w:top w:val="nil"/>
              <w:left w:val="single" w:sz="4" w:space="0" w:color="000000"/>
              <w:bottom w:val="single" w:sz="22" w:space="0" w:color="000000"/>
              <w:right w:val="single" w:sz="4" w:space="0" w:color="000000"/>
            </w:tcBorders>
          </w:tcPr>
          <w:p w:rsidR="001478C0" w:rsidRDefault="001478C0" w:rsidP="003B315F">
            <w:pPr>
              <w:pStyle w:val="TableParagraph"/>
              <w:kinsoku w:val="0"/>
              <w:overflowPunct w:val="0"/>
              <w:spacing w:before="1" w:line="247" w:lineRule="auto"/>
              <w:ind w:left="64" w:right="343"/>
            </w:pPr>
            <w:r w:rsidRPr="00F73710">
              <w:t>төркем:</w:t>
            </w:r>
          </w:p>
        </w:tc>
        <w:tc>
          <w:tcPr>
            <w:tcW w:w="5631" w:type="dxa"/>
            <w:tcBorders>
              <w:top w:val="nil"/>
              <w:left w:val="single" w:sz="4" w:space="0" w:color="000000"/>
              <w:bottom w:val="single" w:sz="22" w:space="0" w:color="000000"/>
              <w:right w:val="single" w:sz="4" w:space="0" w:color="000000"/>
            </w:tcBorders>
          </w:tcPr>
          <w:p w:rsidR="001478C0" w:rsidRDefault="001478C0" w:rsidP="003B315F">
            <w:pPr>
              <w:pStyle w:val="TableParagraph"/>
              <w:kinsoku w:val="0"/>
              <w:overflowPunct w:val="0"/>
              <w:spacing w:before="13" w:line="249" w:lineRule="auto"/>
              <w:ind w:left="4"/>
              <w:jc w:val="both"/>
            </w:pPr>
            <w:r w:rsidRPr="00052CFB">
              <w:t>спутник элемтәсе терминаллары, чыбыклы тапшырулар станцияләре, радиотапшыру һәм телевидение объектлары, аларның төркемнәре, егәрлеге (сыйдырышлылыгы) һәм кирәкле участокларның күләме гамәлдәге нормалар һәм кагыйдәләр нигезендә кабул ителә</w:t>
            </w:r>
          </w:p>
        </w:tc>
      </w:tr>
      <w:tr w:rsidR="001478C0" w:rsidTr="003B315F">
        <w:trPr>
          <w:trHeight w:hRule="exact" w:val="316"/>
        </w:trPr>
        <w:tc>
          <w:tcPr>
            <w:tcW w:w="7210" w:type="dxa"/>
            <w:gridSpan w:val="3"/>
            <w:tcBorders>
              <w:top w:val="single" w:sz="22" w:space="0" w:color="000000"/>
              <w:left w:val="single" w:sz="4" w:space="0" w:color="000000"/>
              <w:bottom w:val="single" w:sz="4" w:space="0" w:color="000000"/>
              <w:right w:val="single" w:sz="4" w:space="0" w:color="000000"/>
            </w:tcBorders>
          </w:tcPr>
          <w:p w:rsidR="001478C0" w:rsidRPr="002D6129" w:rsidRDefault="001478C0" w:rsidP="003B315F">
            <w:pPr>
              <w:pStyle w:val="TableParagraph"/>
              <w:kinsoku w:val="0"/>
              <w:overflowPunct w:val="0"/>
              <w:spacing w:line="263" w:lineRule="exact"/>
              <w:ind w:right="101"/>
              <w:rPr>
                <w:b/>
                <w:lang w:val="tt-RU"/>
              </w:rPr>
            </w:pPr>
            <w:r w:rsidRPr="002D6129">
              <w:rPr>
                <w:b/>
              </w:rPr>
              <w:t>VIII.</w:t>
            </w:r>
            <w:r w:rsidRPr="002D6129">
              <w:rPr>
                <w:b/>
                <w:lang w:val="tt-RU"/>
              </w:rPr>
              <w:t xml:space="preserve"> дини объектлар</w:t>
            </w:r>
          </w:p>
        </w:tc>
        <w:tc>
          <w:tcPr>
            <w:tcW w:w="8752" w:type="dxa"/>
            <w:gridSpan w:val="2"/>
            <w:tcBorders>
              <w:top w:val="single" w:sz="22" w:space="0" w:color="000000"/>
              <w:left w:val="single" w:sz="4" w:space="0" w:color="000000"/>
              <w:bottom w:val="single" w:sz="4" w:space="0" w:color="000000"/>
              <w:right w:val="single" w:sz="4" w:space="0" w:color="000000"/>
            </w:tcBorders>
          </w:tcPr>
          <w:p w:rsidR="001478C0" w:rsidRPr="002D6129" w:rsidRDefault="001478C0" w:rsidP="003B315F">
            <w:pPr>
              <w:pStyle w:val="TableParagraph"/>
              <w:kinsoku w:val="0"/>
              <w:overflowPunct w:val="0"/>
              <w:spacing w:line="263" w:lineRule="exact"/>
              <w:ind w:left="24"/>
              <w:rPr>
                <w:lang w:val="tt-RU"/>
              </w:rPr>
            </w:pPr>
          </w:p>
        </w:tc>
      </w:tr>
      <w:tr w:rsidR="001478C0" w:rsidTr="003B315F">
        <w:trPr>
          <w:trHeight w:hRule="exact" w:val="306"/>
        </w:trPr>
        <w:tc>
          <w:tcPr>
            <w:tcW w:w="2530" w:type="dxa"/>
            <w:tcBorders>
              <w:top w:val="single" w:sz="4" w:space="0" w:color="000000"/>
              <w:left w:val="single" w:sz="4" w:space="0" w:color="000000"/>
              <w:bottom w:val="nil"/>
              <w:right w:val="single" w:sz="4" w:space="0" w:color="000000"/>
            </w:tcBorders>
          </w:tcPr>
          <w:p w:rsidR="001478C0" w:rsidRPr="007D7BC6" w:rsidRDefault="001478C0" w:rsidP="003B315F">
            <w:r w:rsidRPr="007D7BC6">
              <w:t>Дини биналар.</w:t>
            </w:r>
          </w:p>
        </w:tc>
        <w:tc>
          <w:tcPr>
            <w:tcW w:w="1426"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24"/>
            </w:pPr>
            <w:r w:rsidRPr="000F4891">
              <w:rPr>
                <w:sz w:val="23"/>
                <w:szCs w:val="23"/>
              </w:rPr>
              <w:t>корылма</w:t>
            </w:r>
          </w:p>
        </w:tc>
        <w:tc>
          <w:tcPr>
            <w:tcW w:w="3254"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834"/>
            </w:pPr>
            <w:r w:rsidRPr="009A62DA">
              <w:t>Бирем буенча:</w:t>
            </w:r>
          </w:p>
        </w:tc>
        <w:tc>
          <w:tcPr>
            <w:tcW w:w="3121" w:type="dxa"/>
            <w:vMerge w:val="restart"/>
            <w:tcBorders>
              <w:top w:val="single" w:sz="4" w:space="0" w:color="000000"/>
              <w:left w:val="single" w:sz="4" w:space="0" w:color="000000"/>
              <w:bottom w:val="single" w:sz="4" w:space="0" w:color="000000"/>
              <w:right w:val="single" w:sz="4" w:space="0" w:color="000000"/>
            </w:tcBorders>
          </w:tcPr>
          <w:p w:rsidR="001478C0" w:rsidRPr="002225CC" w:rsidRDefault="001478C0" w:rsidP="003B315F">
            <w:pPr>
              <w:pStyle w:val="TableParagraph"/>
              <w:kinsoku w:val="0"/>
              <w:overflowPunct w:val="0"/>
              <w:spacing w:line="259" w:lineRule="exact"/>
              <w:ind w:left="32"/>
              <w:jc w:val="center"/>
              <w:rPr>
                <w:lang w:val="tt-RU"/>
              </w:rPr>
            </w:pPr>
            <w:r>
              <w:rPr>
                <w:sz w:val="23"/>
                <w:szCs w:val="23"/>
                <w:lang w:val="tt-RU"/>
              </w:rPr>
              <w:t>Шулай ук</w:t>
            </w:r>
          </w:p>
        </w:tc>
        <w:tc>
          <w:tcPr>
            <w:tcW w:w="5631"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475"/>
        </w:trPr>
        <w:tc>
          <w:tcPr>
            <w:tcW w:w="2530" w:type="dxa"/>
            <w:tcBorders>
              <w:top w:val="nil"/>
              <w:left w:val="single" w:sz="4" w:space="0" w:color="000000"/>
              <w:bottom w:val="single" w:sz="4" w:space="0" w:color="000000"/>
              <w:right w:val="single" w:sz="4" w:space="0" w:color="000000"/>
            </w:tcBorders>
          </w:tcPr>
          <w:p w:rsidR="001478C0" w:rsidRDefault="001478C0" w:rsidP="003B315F">
            <w:r w:rsidRPr="007D7BC6">
              <w:t>корылма</w:t>
            </w:r>
          </w:p>
        </w:tc>
        <w:tc>
          <w:tcPr>
            <w:tcW w:w="1426"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7"/>
              <w:ind w:left="64"/>
            </w:pPr>
          </w:p>
        </w:tc>
        <w:tc>
          <w:tcPr>
            <w:tcW w:w="3254"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7"/>
              <w:ind w:left="834"/>
            </w:pPr>
            <w:r w:rsidRPr="009A62DA">
              <w:t>проектлау</w:t>
            </w:r>
          </w:p>
        </w:tc>
        <w:tc>
          <w:tcPr>
            <w:tcW w:w="312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7"/>
              <w:ind w:left="834"/>
            </w:pPr>
          </w:p>
        </w:tc>
        <w:tc>
          <w:tcPr>
            <w:tcW w:w="56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7"/>
              <w:ind w:left="834"/>
            </w:pPr>
          </w:p>
        </w:tc>
      </w:tr>
    </w:tbl>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Pr="004A7C35" w:rsidRDefault="001478C0" w:rsidP="001478C0">
      <w:pPr>
        <w:rPr>
          <w:lang w:val="tt-RU"/>
        </w:rPr>
        <w:sectPr w:rsidR="001478C0" w:rsidRPr="004A7C35" w:rsidSect="001301E4">
          <w:headerReference w:type="default" r:id="rId51"/>
          <w:pgSz w:w="16840" w:h="11910" w:orient="landscape"/>
          <w:pgMar w:top="284" w:right="320" w:bottom="280" w:left="320" w:header="0" w:footer="0" w:gutter="0"/>
          <w:cols w:space="720"/>
          <w:noEndnote/>
        </w:sectPr>
      </w:pPr>
    </w:p>
    <w:p w:rsidR="001478C0" w:rsidRDefault="001478C0" w:rsidP="001478C0">
      <w:pPr>
        <w:pStyle w:val="a3"/>
        <w:kinsoku w:val="0"/>
        <w:overflowPunct w:val="0"/>
        <w:spacing w:before="4"/>
        <w:ind w:left="1609" w:right="1341" w:firstLine="0"/>
        <w:jc w:val="center"/>
        <w:rPr>
          <w:sz w:val="19"/>
          <w:szCs w:val="19"/>
        </w:rPr>
      </w:pPr>
    </w:p>
    <w:p w:rsidR="001478C0" w:rsidRDefault="001478C0" w:rsidP="001478C0">
      <w:pPr>
        <w:pStyle w:val="a3"/>
        <w:kinsoku w:val="0"/>
        <w:overflowPunct w:val="0"/>
        <w:spacing w:before="9"/>
        <w:ind w:left="0" w:firstLine="0"/>
        <w:rPr>
          <w:sz w:val="19"/>
          <w:szCs w:val="19"/>
        </w:rPr>
      </w:pPr>
    </w:p>
    <w:p w:rsidR="001478C0" w:rsidRPr="009F71E1" w:rsidRDefault="001478C0" w:rsidP="001478C0">
      <w:pPr>
        <w:pStyle w:val="a3"/>
        <w:kinsoku w:val="0"/>
        <w:overflowPunct w:val="0"/>
        <w:spacing w:before="11" w:line="249" w:lineRule="auto"/>
        <w:ind w:right="480"/>
        <w:jc w:val="both"/>
        <w:rPr>
          <w:lang w:val="tt-RU"/>
        </w:rPr>
      </w:pPr>
      <w:r>
        <w:rPr>
          <w:lang w:val="tt-RU"/>
        </w:rPr>
        <w:t>Ш</w:t>
      </w:r>
      <w:r>
        <w:t>әһәр төзелешен проектлаштыру буенча җирле нормативларга</w:t>
      </w:r>
      <w:r>
        <w:rPr>
          <w:lang w:val="tt-RU"/>
        </w:rPr>
        <w:t xml:space="preserve"> 4 нче к</w:t>
      </w:r>
      <w:r>
        <w:t xml:space="preserve">ушымта </w:t>
      </w:r>
    </w:p>
    <w:p w:rsidR="001478C0" w:rsidRDefault="001478C0" w:rsidP="001478C0">
      <w:pPr>
        <w:pStyle w:val="a3"/>
        <w:kinsoku w:val="0"/>
        <w:overflowPunct w:val="0"/>
        <w:spacing w:before="11" w:line="249" w:lineRule="auto"/>
        <w:ind w:left="5626" w:right="480" w:firstLine="0"/>
      </w:pPr>
    </w:p>
    <w:p w:rsidR="001478C0" w:rsidRPr="00B10E28" w:rsidRDefault="001478C0" w:rsidP="001478C0">
      <w:pPr>
        <w:pStyle w:val="a3"/>
        <w:kinsoku w:val="0"/>
        <w:overflowPunct w:val="0"/>
        <w:spacing w:before="10"/>
        <w:ind w:left="0" w:firstLine="0"/>
        <w:rPr>
          <w:sz w:val="14"/>
          <w:szCs w:val="14"/>
          <w:lang w:val="tt-RU"/>
        </w:rPr>
        <w:sectPr w:rsidR="001478C0" w:rsidRPr="00B10E28">
          <w:headerReference w:type="default" r:id="rId52"/>
          <w:pgSz w:w="11910" w:h="16840"/>
          <w:pgMar w:top="680" w:right="100" w:bottom="280" w:left="860" w:header="0" w:footer="0" w:gutter="0"/>
          <w:cols w:space="720" w:equalWidth="0">
            <w:col w:w="10950"/>
          </w:cols>
          <w:noEndnote/>
        </w:sectPr>
      </w:pPr>
    </w:p>
    <w:p w:rsidR="001478C0" w:rsidRPr="005301F7" w:rsidRDefault="001478C0" w:rsidP="001478C0">
      <w:pPr>
        <w:pStyle w:val="a3"/>
        <w:kinsoku w:val="0"/>
        <w:overflowPunct w:val="0"/>
        <w:spacing w:before="3"/>
        <w:rPr>
          <w:lang w:val="tt-RU"/>
        </w:rPr>
      </w:pPr>
      <w:r w:rsidRPr="005301F7">
        <w:rPr>
          <w:lang w:val="tt-RU"/>
        </w:rPr>
        <w:t>ТОРАК ЗОНАЛАР</w:t>
      </w:r>
    </w:p>
    <w:p w:rsidR="001478C0" w:rsidRPr="005301F7" w:rsidRDefault="001478C0" w:rsidP="001478C0">
      <w:pPr>
        <w:pStyle w:val="a3"/>
        <w:kinsoku w:val="0"/>
        <w:overflowPunct w:val="0"/>
        <w:spacing w:before="3"/>
        <w:rPr>
          <w:lang w:val="tt-RU"/>
        </w:rPr>
      </w:pPr>
    </w:p>
    <w:p w:rsidR="001478C0" w:rsidRPr="005301F7" w:rsidRDefault="001478C0" w:rsidP="001478C0">
      <w:pPr>
        <w:pStyle w:val="a3"/>
        <w:kinsoku w:val="0"/>
        <w:overflowPunct w:val="0"/>
        <w:spacing w:before="3"/>
        <w:ind w:left="0" w:firstLine="0"/>
        <w:rPr>
          <w:b/>
          <w:bCs/>
          <w:sz w:val="17"/>
          <w:szCs w:val="17"/>
          <w:lang w:val="tt-RU"/>
        </w:rPr>
      </w:pPr>
      <w:r w:rsidRPr="005301F7">
        <w:rPr>
          <w:lang w:val="tt-RU"/>
        </w:rPr>
        <w:t>Түбән Кама муниципаль районы халкының торак белән тәэмин ителешен фаразлау</w:t>
      </w:r>
    </w:p>
    <w:p w:rsidR="001478C0" w:rsidRDefault="001478C0" w:rsidP="001478C0">
      <w:pPr>
        <w:pStyle w:val="a3"/>
        <w:kinsoku w:val="0"/>
        <w:overflowPunct w:val="0"/>
        <w:spacing w:before="70"/>
        <w:ind w:left="1611" w:right="1341" w:firstLine="0"/>
        <w:jc w:val="center"/>
        <w:rPr>
          <w:sz w:val="23"/>
          <w:szCs w:val="23"/>
        </w:rPr>
      </w:pPr>
      <w:r>
        <w:rPr>
          <w:sz w:val="23"/>
          <w:szCs w:val="23"/>
        </w:rPr>
        <w:t>(кв.метр/</w:t>
      </w:r>
      <w:r>
        <w:rPr>
          <w:sz w:val="23"/>
          <w:szCs w:val="23"/>
          <w:lang w:val="tt-RU"/>
        </w:rPr>
        <w:t>кеше</w:t>
      </w:r>
      <w:r>
        <w:rPr>
          <w:sz w:val="23"/>
          <w:szCs w:val="23"/>
        </w:rPr>
        <w:t>)</w:t>
      </w:r>
    </w:p>
    <w:tbl>
      <w:tblPr>
        <w:tblW w:w="0" w:type="auto"/>
        <w:tblInd w:w="355" w:type="dxa"/>
        <w:tblLayout w:type="fixed"/>
        <w:tblCellMar>
          <w:left w:w="0" w:type="dxa"/>
          <w:right w:w="0" w:type="dxa"/>
        </w:tblCellMar>
        <w:tblLook w:val="0000" w:firstRow="0" w:lastRow="0" w:firstColumn="0" w:lastColumn="0" w:noHBand="0" w:noVBand="0"/>
      </w:tblPr>
      <w:tblGrid>
        <w:gridCol w:w="1003"/>
        <w:gridCol w:w="3971"/>
        <w:gridCol w:w="2410"/>
        <w:gridCol w:w="2276"/>
      </w:tblGrid>
      <w:tr w:rsidR="001478C0" w:rsidTr="003B315F">
        <w:trPr>
          <w:trHeight w:hRule="exact" w:val="302"/>
        </w:trPr>
        <w:tc>
          <w:tcPr>
            <w:tcW w:w="1003"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44" w:lineRule="auto"/>
              <w:ind w:left="259" w:right="402" w:firstLine="98"/>
            </w:pPr>
            <w:r>
              <w:rPr>
                <w:b/>
                <w:bCs/>
                <w:sz w:val="23"/>
                <w:szCs w:val="23"/>
              </w:rPr>
              <w:t>№ п/п</w:t>
            </w:r>
          </w:p>
        </w:tc>
        <w:tc>
          <w:tcPr>
            <w:tcW w:w="3971" w:type="dxa"/>
            <w:vMerge w:val="restart"/>
            <w:tcBorders>
              <w:top w:val="single" w:sz="4" w:space="0" w:color="000000"/>
              <w:left w:val="single" w:sz="4" w:space="0" w:color="000000"/>
              <w:bottom w:val="single" w:sz="4" w:space="0" w:color="000000"/>
              <w:right w:val="single" w:sz="4" w:space="0" w:color="000000"/>
            </w:tcBorders>
          </w:tcPr>
          <w:p w:rsidR="001478C0" w:rsidRPr="008D47DE" w:rsidRDefault="001478C0" w:rsidP="003B315F">
            <w:pPr>
              <w:pStyle w:val="TableParagraph"/>
              <w:kinsoku w:val="0"/>
              <w:overflowPunct w:val="0"/>
              <w:spacing w:line="262" w:lineRule="exact"/>
              <w:ind w:left="4"/>
              <w:rPr>
                <w:lang w:val="tt-RU"/>
              </w:rPr>
            </w:pPr>
            <w:r>
              <w:rPr>
                <w:b/>
                <w:bCs/>
                <w:sz w:val="23"/>
                <w:szCs w:val="23"/>
                <w:lang w:val="tt-RU"/>
              </w:rPr>
              <w:t>Эш төре</w:t>
            </w:r>
          </w:p>
        </w:tc>
        <w:tc>
          <w:tcPr>
            <w:tcW w:w="4686" w:type="dxa"/>
            <w:gridSpan w:val="2"/>
            <w:tcBorders>
              <w:top w:val="single" w:sz="4" w:space="0" w:color="000000"/>
              <w:left w:val="single" w:sz="4" w:space="0" w:color="000000"/>
              <w:bottom w:val="single" w:sz="4" w:space="0" w:color="000000"/>
              <w:right w:val="single" w:sz="4" w:space="0" w:color="000000"/>
            </w:tcBorders>
          </w:tcPr>
          <w:p w:rsidR="001478C0" w:rsidRPr="009F71E1" w:rsidRDefault="001478C0" w:rsidP="003B315F">
            <w:pPr>
              <w:pStyle w:val="TableParagraph"/>
              <w:kinsoku w:val="0"/>
              <w:overflowPunct w:val="0"/>
              <w:spacing w:line="259" w:lineRule="exact"/>
              <w:rPr>
                <w:lang w:val="tt-RU"/>
              </w:rPr>
            </w:pPr>
            <w:r>
              <w:rPr>
                <w:b/>
                <w:bCs/>
                <w:sz w:val="23"/>
                <w:szCs w:val="23"/>
                <w:lang w:val="tt-RU"/>
              </w:rPr>
              <w:t>җитешкәнлек</w:t>
            </w:r>
          </w:p>
        </w:tc>
      </w:tr>
      <w:tr w:rsidR="001478C0" w:rsidTr="003B315F">
        <w:trPr>
          <w:trHeight w:hRule="exact" w:val="319"/>
        </w:trPr>
        <w:tc>
          <w:tcPr>
            <w:tcW w:w="1003"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824"/>
            </w:pPr>
          </w:p>
        </w:tc>
        <w:tc>
          <w:tcPr>
            <w:tcW w:w="397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824"/>
            </w:pPr>
          </w:p>
        </w:tc>
        <w:tc>
          <w:tcPr>
            <w:tcW w:w="2410" w:type="dxa"/>
            <w:tcBorders>
              <w:top w:val="single" w:sz="4" w:space="0" w:color="000000"/>
              <w:left w:val="single" w:sz="4" w:space="0" w:color="000000"/>
              <w:bottom w:val="single" w:sz="4" w:space="0" w:color="000000"/>
              <w:right w:val="single" w:sz="4" w:space="0" w:color="000000"/>
            </w:tcBorders>
          </w:tcPr>
          <w:p w:rsidR="001478C0" w:rsidRPr="00F93875" w:rsidRDefault="001478C0" w:rsidP="003B315F">
            <w:pPr>
              <w:pStyle w:val="TableParagraph"/>
              <w:kinsoku w:val="0"/>
              <w:overflowPunct w:val="0"/>
              <w:spacing w:line="263" w:lineRule="exact"/>
              <w:ind w:left="765"/>
              <w:rPr>
                <w:lang w:val="tt-RU"/>
              </w:rPr>
            </w:pPr>
            <w:r>
              <w:rPr>
                <w:b/>
                <w:bCs/>
                <w:sz w:val="23"/>
                <w:szCs w:val="23"/>
              </w:rPr>
              <w:t>2015</w:t>
            </w:r>
            <w:r>
              <w:rPr>
                <w:b/>
                <w:bCs/>
                <w:spacing w:val="1"/>
                <w:sz w:val="23"/>
                <w:szCs w:val="23"/>
                <w:lang w:val="tt-RU"/>
              </w:rPr>
              <w:t xml:space="preserve">нче </w:t>
            </w:r>
            <w:r>
              <w:rPr>
                <w:b/>
                <w:bCs/>
                <w:sz w:val="23"/>
                <w:szCs w:val="23"/>
                <w:lang w:val="tt-RU"/>
              </w:rPr>
              <w:t>ел</w:t>
            </w:r>
          </w:p>
        </w:tc>
        <w:tc>
          <w:tcPr>
            <w:tcW w:w="2276" w:type="dxa"/>
            <w:tcBorders>
              <w:top w:val="single" w:sz="4" w:space="0" w:color="000000"/>
              <w:left w:val="single" w:sz="4" w:space="0" w:color="000000"/>
              <w:bottom w:val="single" w:sz="4" w:space="0" w:color="000000"/>
              <w:right w:val="single" w:sz="4" w:space="0" w:color="000000"/>
            </w:tcBorders>
          </w:tcPr>
          <w:p w:rsidR="001478C0" w:rsidRPr="00F93875" w:rsidRDefault="001478C0" w:rsidP="003B315F">
            <w:pPr>
              <w:pStyle w:val="TableParagraph"/>
              <w:kinsoku w:val="0"/>
              <w:overflowPunct w:val="0"/>
              <w:spacing w:line="263" w:lineRule="exact"/>
              <w:ind w:left="708"/>
              <w:rPr>
                <w:lang w:val="tt-RU"/>
              </w:rPr>
            </w:pPr>
            <w:r>
              <w:rPr>
                <w:b/>
                <w:bCs/>
                <w:sz w:val="23"/>
                <w:szCs w:val="23"/>
              </w:rPr>
              <w:t>2030</w:t>
            </w:r>
            <w:r>
              <w:rPr>
                <w:b/>
                <w:bCs/>
                <w:spacing w:val="1"/>
                <w:sz w:val="23"/>
                <w:szCs w:val="23"/>
                <w:lang w:val="tt-RU"/>
              </w:rPr>
              <w:t xml:space="preserve">нчы </w:t>
            </w:r>
            <w:r>
              <w:rPr>
                <w:b/>
                <w:bCs/>
                <w:sz w:val="23"/>
                <w:szCs w:val="23"/>
                <w:lang w:val="tt-RU"/>
              </w:rPr>
              <w:t>ел</w:t>
            </w:r>
          </w:p>
        </w:tc>
      </w:tr>
      <w:tr w:rsidR="001478C0" w:rsidTr="003B315F">
        <w:trPr>
          <w:trHeight w:hRule="exact" w:val="298"/>
        </w:trPr>
        <w:tc>
          <w:tcPr>
            <w:tcW w:w="1003"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0" w:lineRule="exact"/>
              <w:ind w:left="67"/>
              <w:jc w:val="center"/>
            </w:pPr>
            <w:r>
              <w:rPr>
                <w:b/>
                <w:bCs/>
                <w:sz w:val="23"/>
                <w:szCs w:val="23"/>
              </w:rPr>
              <w:t>1</w:t>
            </w:r>
          </w:p>
        </w:tc>
        <w:tc>
          <w:tcPr>
            <w:tcW w:w="397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0" w:lineRule="exact"/>
              <w:ind w:left="5"/>
              <w:jc w:val="center"/>
            </w:pPr>
            <w:r>
              <w:rPr>
                <w:b/>
                <w:bCs/>
                <w:sz w:val="23"/>
                <w:szCs w:val="23"/>
              </w:rPr>
              <w:t>2</w:t>
            </w:r>
          </w:p>
        </w:tc>
        <w:tc>
          <w:tcPr>
            <w:tcW w:w="241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0" w:lineRule="exact"/>
              <w:ind w:left="124"/>
              <w:jc w:val="center"/>
            </w:pPr>
            <w:r>
              <w:rPr>
                <w:b/>
                <w:bCs/>
                <w:sz w:val="23"/>
                <w:szCs w:val="23"/>
              </w:rPr>
              <w:t>3</w:t>
            </w:r>
          </w:p>
        </w:tc>
        <w:tc>
          <w:tcPr>
            <w:tcW w:w="227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0" w:lineRule="exact"/>
              <w:ind w:left="23"/>
              <w:jc w:val="center"/>
            </w:pPr>
            <w:r>
              <w:rPr>
                <w:b/>
                <w:bCs/>
                <w:sz w:val="23"/>
                <w:szCs w:val="23"/>
              </w:rPr>
              <w:t>4</w:t>
            </w:r>
          </w:p>
        </w:tc>
      </w:tr>
      <w:tr w:rsidR="001478C0" w:rsidTr="003B315F">
        <w:trPr>
          <w:trHeight w:hRule="exact" w:val="298"/>
        </w:trPr>
        <w:tc>
          <w:tcPr>
            <w:tcW w:w="1003"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6" w:lineRule="exact"/>
              <w:ind w:left="9"/>
              <w:jc w:val="center"/>
            </w:pPr>
            <w:r>
              <w:rPr>
                <w:sz w:val="23"/>
                <w:szCs w:val="23"/>
              </w:rPr>
              <w:t>1.</w:t>
            </w:r>
          </w:p>
        </w:tc>
        <w:tc>
          <w:tcPr>
            <w:tcW w:w="3971" w:type="dxa"/>
            <w:tcBorders>
              <w:top w:val="single" w:sz="4" w:space="0" w:color="000000"/>
              <w:left w:val="single" w:sz="4" w:space="0" w:color="000000"/>
              <w:bottom w:val="single" w:sz="4" w:space="0" w:color="000000"/>
              <w:right w:val="single" w:sz="4" w:space="0" w:color="000000"/>
            </w:tcBorders>
          </w:tcPr>
          <w:p w:rsidR="001478C0" w:rsidRPr="00F93875" w:rsidRDefault="001478C0" w:rsidP="003B315F">
            <w:pPr>
              <w:pStyle w:val="TableParagraph"/>
              <w:kinsoku w:val="0"/>
              <w:overflowPunct w:val="0"/>
              <w:spacing w:line="256" w:lineRule="exact"/>
              <w:ind w:left="4"/>
              <w:rPr>
                <w:lang w:val="tt-RU"/>
              </w:rPr>
            </w:pPr>
            <w:r>
              <w:rPr>
                <w:sz w:val="23"/>
                <w:szCs w:val="23"/>
                <w:lang w:val="tt-RU"/>
              </w:rPr>
              <w:t>Түбән Кама</w:t>
            </w:r>
            <w:r>
              <w:rPr>
                <w:sz w:val="23"/>
                <w:szCs w:val="23"/>
              </w:rPr>
              <w:t xml:space="preserve"> район</w:t>
            </w:r>
            <w:r>
              <w:rPr>
                <w:sz w:val="23"/>
                <w:szCs w:val="23"/>
                <w:lang w:val="tt-RU"/>
              </w:rPr>
              <w:t>ы</w:t>
            </w:r>
          </w:p>
        </w:tc>
        <w:tc>
          <w:tcPr>
            <w:tcW w:w="241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6" w:lineRule="exact"/>
              <w:ind w:left="13"/>
              <w:jc w:val="center"/>
            </w:pPr>
            <w:r>
              <w:rPr>
                <w:sz w:val="23"/>
                <w:szCs w:val="23"/>
              </w:rPr>
              <w:t>24,8</w:t>
            </w:r>
          </w:p>
        </w:tc>
        <w:tc>
          <w:tcPr>
            <w:tcW w:w="227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6" w:lineRule="exact"/>
              <w:ind w:right="9"/>
              <w:jc w:val="center"/>
            </w:pPr>
            <w:r>
              <w:rPr>
                <w:sz w:val="23"/>
                <w:szCs w:val="23"/>
              </w:rPr>
              <w:t>36,7</w:t>
            </w:r>
          </w:p>
        </w:tc>
      </w:tr>
    </w:tbl>
    <w:p w:rsidR="001478C0" w:rsidRDefault="001478C0" w:rsidP="001478C0">
      <w:pPr>
        <w:pStyle w:val="a3"/>
        <w:kinsoku w:val="0"/>
        <w:overflowPunct w:val="0"/>
        <w:spacing w:before="40" w:line="249" w:lineRule="auto"/>
        <w:ind w:left="6276" w:right="480" w:firstLine="0"/>
        <w:rPr>
          <w:lang w:val="tt-RU"/>
        </w:rPr>
      </w:pPr>
      <w:r>
        <w:rPr>
          <w:lang w:val="tt-RU"/>
        </w:rPr>
        <w:t>5 нче кушымта.</w:t>
      </w:r>
    </w:p>
    <w:p w:rsidR="001478C0" w:rsidRPr="002225CC" w:rsidRDefault="001478C0" w:rsidP="001478C0">
      <w:pPr>
        <w:pStyle w:val="a3"/>
        <w:kinsoku w:val="0"/>
        <w:overflowPunct w:val="0"/>
        <w:spacing w:before="40" w:line="249" w:lineRule="auto"/>
        <w:ind w:left="6276" w:right="480" w:firstLine="0"/>
        <w:rPr>
          <w:lang w:val="tt-RU"/>
        </w:rPr>
      </w:pPr>
      <w:r>
        <w:t>Урынлы гридот</w:t>
      </w:r>
      <w:r>
        <w:rPr>
          <w:lang w:val="tt-RU"/>
        </w:rPr>
        <w:t>ө</w:t>
      </w:r>
      <w:r>
        <w:t>зелеш</w:t>
      </w:r>
      <w:r>
        <w:rPr>
          <w:lang w:val="tt-RU"/>
        </w:rPr>
        <w:t xml:space="preserve"> проектларының нормативларына</w:t>
      </w:r>
    </w:p>
    <w:p w:rsidR="001478C0" w:rsidRDefault="001478C0" w:rsidP="001478C0">
      <w:pPr>
        <w:pStyle w:val="a3"/>
        <w:kinsoku w:val="0"/>
        <w:overflowPunct w:val="0"/>
        <w:spacing w:before="3"/>
        <w:ind w:left="0" w:firstLine="0"/>
        <w:rPr>
          <w:sz w:val="36"/>
          <w:szCs w:val="36"/>
        </w:rPr>
      </w:pPr>
    </w:p>
    <w:p w:rsidR="001478C0" w:rsidRPr="00AB5051" w:rsidRDefault="001478C0" w:rsidP="001478C0">
      <w:pPr>
        <w:pStyle w:val="a3"/>
        <w:kinsoku w:val="0"/>
        <w:overflowPunct w:val="0"/>
        <w:spacing w:before="1"/>
        <w:ind w:left="0" w:firstLine="0"/>
        <w:jc w:val="center"/>
        <w:rPr>
          <w:b/>
          <w:sz w:val="16"/>
          <w:szCs w:val="16"/>
          <w:lang w:val="tt-RU"/>
        </w:rPr>
      </w:pPr>
      <w:r w:rsidRPr="00AB5051">
        <w:rPr>
          <w:b/>
          <w:lang w:val="tt-RU"/>
        </w:rPr>
        <w:t>ҖИТЕШТЕРҮ ЗОНАЛАРЫ</w:t>
      </w:r>
    </w:p>
    <w:p w:rsidR="001478C0" w:rsidRPr="00C95754" w:rsidRDefault="001478C0" w:rsidP="001478C0">
      <w:pPr>
        <w:pStyle w:val="a3"/>
        <w:kinsoku w:val="0"/>
        <w:overflowPunct w:val="0"/>
        <w:spacing w:before="66"/>
        <w:ind w:left="1158" w:right="1341" w:firstLine="0"/>
        <w:jc w:val="right"/>
        <w:rPr>
          <w:lang w:val="tt-RU"/>
        </w:rPr>
      </w:pPr>
      <w:r>
        <w:rPr>
          <w:lang w:val="tt-RU"/>
        </w:rPr>
        <w:t xml:space="preserve">1нче </w:t>
      </w:r>
      <w:r w:rsidRPr="00C04564">
        <w:rPr>
          <w:lang w:val="tt-RU"/>
        </w:rPr>
        <w:t>аблица</w:t>
      </w:r>
    </w:p>
    <w:p w:rsidR="001478C0" w:rsidRPr="000F4891" w:rsidRDefault="001478C0" w:rsidP="001478C0">
      <w:pPr>
        <w:pStyle w:val="110"/>
        <w:kinsoku w:val="0"/>
        <w:overflowPunct w:val="0"/>
        <w:spacing w:before="11" w:line="249" w:lineRule="auto"/>
        <w:ind w:left="1156" w:right="1341"/>
        <w:jc w:val="center"/>
        <w:outlineLvl w:val="9"/>
        <w:rPr>
          <w:b w:val="0"/>
          <w:bCs w:val="0"/>
          <w:lang w:val="tt-RU"/>
        </w:rPr>
      </w:pPr>
      <w:r w:rsidRPr="000F4891">
        <w:rPr>
          <w:lang w:val="tt-RU"/>
        </w:rPr>
        <w:t>Җитештерү объектларының җир участоклары төзелешенең минималь тыгызлыгы күрсәткечләре</w:t>
      </w:r>
    </w:p>
    <w:tbl>
      <w:tblPr>
        <w:tblW w:w="0" w:type="auto"/>
        <w:tblInd w:w="100" w:type="dxa"/>
        <w:tblLayout w:type="fixed"/>
        <w:tblCellMar>
          <w:left w:w="0" w:type="dxa"/>
          <w:right w:w="0" w:type="dxa"/>
        </w:tblCellMar>
        <w:tblLook w:val="0000" w:firstRow="0" w:lastRow="0" w:firstColumn="0" w:lastColumn="0" w:noHBand="0" w:noVBand="0"/>
      </w:tblPr>
      <w:tblGrid>
        <w:gridCol w:w="3131"/>
        <w:gridCol w:w="5245"/>
        <w:gridCol w:w="2148"/>
      </w:tblGrid>
      <w:tr w:rsidR="001478C0" w:rsidTr="003B315F">
        <w:trPr>
          <w:trHeight w:hRule="exact" w:val="874"/>
        </w:trPr>
        <w:tc>
          <w:tcPr>
            <w:tcW w:w="3131" w:type="dxa"/>
            <w:tcBorders>
              <w:top w:val="single" w:sz="4" w:space="0" w:color="000000"/>
              <w:left w:val="nil"/>
              <w:bottom w:val="single" w:sz="4" w:space="0" w:color="000000"/>
              <w:right w:val="single" w:sz="4" w:space="0" w:color="000000"/>
            </w:tcBorders>
          </w:tcPr>
          <w:p w:rsidR="001478C0" w:rsidRDefault="001478C0" w:rsidP="003B315F">
            <w:pPr>
              <w:pStyle w:val="TableParagraph"/>
              <w:kinsoku w:val="0"/>
              <w:overflowPunct w:val="0"/>
              <w:spacing w:line="255" w:lineRule="exact"/>
              <w:ind w:left="110"/>
            </w:pPr>
            <w:r w:rsidRPr="0061264B">
              <w:rPr>
                <w:b/>
                <w:bCs/>
                <w:sz w:val="23"/>
                <w:szCs w:val="23"/>
              </w:rPr>
              <w:t>Җитештерү тармагы</w:t>
            </w:r>
          </w:p>
        </w:tc>
        <w:tc>
          <w:tcPr>
            <w:tcW w:w="524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5" w:lineRule="exact"/>
              <w:ind w:left="1406"/>
            </w:pPr>
            <w:r w:rsidRPr="0061264B">
              <w:rPr>
                <w:b/>
                <w:bCs/>
                <w:sz w:val="23"/>
                <w:szCs w:val="23"/>
              </w:rPr>
              <w:t>Предприятиеләр (җитештерү)</w:t>
            </w:r>
          </w:p>
        </w:tc>
        <w:tc>
          <w:tcPr>
            <w:tcW w:w="214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1828"/>
              </w:tabs>
              <w:kinsoku w:val="0"/>
              <w:overflowPunct w:val="0"/>
              <w:spacing w:line="249" w:lineRule="auto"/>
              <w:ind w:left="50" w:right="22"/>
            </w:pPr>
            <w:r w:rsidRPr="0061264B">
              <w:rPr>
                <w:b/>
                <w:bCs/>
                <w:sz w:val="23"/>
                <w:szCs w:val="23"/>
              </w:rPr>
              <w:t>Төзелешнең минималь тыгызлыгы, %</w:t>
            </w:r>
          </w:p>
        </w:tc>
      </w:tr>
      <w:tr w:rsidR="001478C0" w:rsidTr="003B315F">
        <w:trPr>
          <w:trHeight w:hRule="exact" w:val="298"/>
        </w:trPr>
        <w:tc>
          <w:tcPr>
            <w:tcW w:w="3131" w:type="dxa"/>
            <w:tcBorders>
              <w:top w:val="single" w:sz="4" w:space="0" w:color="000000"/>
              <w:left w:val="nil"/>
              <w:bottom w:val="single" w:sz="4" w:space="0" w:color="000000"/>
              <w:right w:val="single" w:sz="4" w:space="0" w:color="000000"/>
            </w:tcBorders>
          </w:tcPr>
          <w:p w:rsidR="001478C0" w:rsidRDefault="001478C0" w:rsidP="003B315F">
            <w:pPr>
              <w:pStyle w:val="TableParagraph"/>
              <w:kinsoku w:val="0"/>
              <w:overflowPunct w:val="0"/>
              <w:spacing w:line="255" w:lineRule="exact"/>
              <w:ind w:right="70"/>
              <w:jc w:val="center"/>
            </w:pPr>
            <w:r>
              <w:rPr>
                <w:b/>
                <w:bCs/>
                <w:sz w:val="23"/>
                <w:szCs w:val="23"/>
              </w:rPr>
              <w:t>1</w:t>
            </w:r>
          </w:p>
        </w:tc>
        <w:tc>
          <w:tcPr>
            <w:tcW w:w="524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5" w:lineRule="exact"/>
              <w:ind w:left="731"/>
              <w:jc w:val="center"/>
            </w:pPr>
            <w:r>
              <w:rPr>
                <w:b/>
                <w:bCs/>
                <w:sz w:val="23"/>
                <w:szCs w:val="23"/>
              </w:rPr>
              <w:t>2</w:t>
            </w:r>
          </w:p>
        </w:tc>
        <w:tc>
          <w:tcPr>
            <w:tcW w:w="214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5" w:lineRule="exact"/>
              <w:jc w:val="center"/>
            </w:pPr>
            <w:r>
              <w:rPr>
                <w:b/>
                <w:bCs/>
                <w:sz w:val="23"/>
                <w:szCs w:val="23"/>
              </w:rPr>
              <w:t>3</w:t>
            </w:r>
          </w:p>
        </w:tc>
      </w:tr>
      <w:tr w:rsidR="001478C0" w:rsidTr="003B315F">
        <w:trPr>
          <w:trHeight w:hRule="exact" w:val="300"/>
        </w:trPr>
        <w:tc>
          <w:tcPr>
            <w:tcW w:w="3131"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8"/>
              <w:rPr>
                <w:b/>
                <w:bCs/>
              </w:rPr>
            </w:pPr>
          </w:p>
          <w:p w:rsidR="001478C0" w:rsidRDefault="001478C0" w:rsidP="003B315F">
            <w:pPr>
              <w:pStyle w:val="TableParagraph"/>
              <w:kinsoku w:val="0"/>
              <w:overflowPunct w:val="0"/>
              <w:ind w:left="4"/>
            </w:pPr>
            <w:r w:rsidRPr="0061264B">
              <w:t>Җирле сәнәгать</w:t>
            </w:r>
          </w:p>
        </w:tc>
        <w:tc>
          <w:tcPr>
            <w:tcW w:w="5245" w:type="dxa"/>
            <w:tcBorders>
              <w:top w:val="single" w:sz="4" w:space="0" w:color="000000"/>
              <w:left w:val="single" w:sz="4" w:space="0" w:color="000000"/>
              <w:bottom w:val="single" w:sz="4" w:space="0" w:color="000000"/>
              <w:right w:val="single" w:sz="4" w:space="0" w:color="000000"/>
            </w:tcBorders>
          </w:tcPr>
          <w:p w:rsidR="001478C0" w:rsidRDefault="001478C0" w:rsidP="003B315F"/>
        </w:tc>
        <w:tc>
          <w:tcPr>
            <w:tcW w:w="2148"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98"/>
        </w:trPr>
        <w:tc>
          <w:tcPr>
            <w:tcW w:w="3131"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524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4"/>
            </w:pPr>
            <w:r>
              <w:rPr>
                <w:sz w:val="23"/>
                <w:szCs w:val="23"/>
              </w:rPr>
              <w:t xml:space="preserve">1. </w:t>
            </w:r>
            <w:r w:rsidRPr="0061264B">
              <w:rPr>
                <w:sz w:val="23"/>
                <w:szCs w:val="23"/>
              </w:rPr>
              <w:t>Нәфис керамика</w:t>
            </w:r>
          </w:p>
        </w:tc>
        <w:tc>
          <w:tcPr>
            <w:tcW w:w="214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21"/>
              <w:jc w:val="center"/>
            </w:pPr>
            <w:r>
              <w:rPr>
                <w:sz w:val="23"/>
                <w:szCs w:val="23"/>
              </w:rPr>
              <w:t>56</w:t>
            </w:r>
          </w:p>
        </w:tc>
      </w:tr>
      <w:tr w:rsidR="001478C0" w:rsidTr="003B315F">
        <w:trPr>
          <w:trHeight w:hRule="exact" w:val="293"/>
        </w:trPr>
        <w:tc>
          <w:tcPr>
            <w:tcW w:w="31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21"/>
              <w:jc w:val="center"/>
            </w:pPr>
          </w:p>
        </w:tc>
        <w:tc>
          <w:tcPr>
            <w:tcW w:w="524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4"/>
            </w:pPr>
            <w:r>
              <w:rPr>
                <w:sz w:val="23"/>
                <w:szCs w:val="23"/>
              </w:rPr>
              <w:t xml:space="preserve">2. </w:t>
            </w:r>
            <w:r w:rsidRPr="0061264B">
              <w:rPr>
                <w:sz w:val="23"/>
                <w:szCs w:val="23"/>
              </w:rPr>
              <w:t>Металл һәм таштан ясалган сәнгать эшләнмәләре</w:t>
            </w:r>
          </w:p>
        </w:tc>
        <w:tc>
          <w:tcPr>
            <w:tcW w:w="214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21"/>
              <w:jc w:val="center"/>
            </w:pPr>
            <w:r>
              <w:rPr>
                <w:sz w:val="23"/>
                <w:szCs w:val="23"/>
              </w:rPr>
              <w:t>52</w:t>
            </w:r>
          </w:p>
        </w:tc>
      </w:tr>
      <w:tr w:rsidR="001478C0" w:rsidTr="003B315F">
        <w:trPr>
          <w:trHeight w:hRule="exact" w:val="298"/>
        </w:trPr>
        <w:tc>
          <w:tcPr>
            <w:tcW w:w="31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21"/>
              <w:jc w:val="center"/>
            </w:pPr>
          </w:p>
        </w:tc>
        <w:tc>
          <w:tcPr>
            <w:tcW w:w="524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4"/>
            </w:pPr>
            <w:r>
              <w:rPr>
                <w:sz w:val="23"/>
                <w:szCs w:val="23"/>
              </w:rPr>
              <w:t xml:space="preserve">3. </w:t>
            </w:r>
            <w:r w:rsidRPr="0061264B">
              <w:rPr>
                <w:sz w:val="23"/>
                <w:szCs w:val="23"/>
              </w:rPr>
              <w:t>Агачтан уенчыклар һәм сувенирлар</w:t>
            </w:r>
          </w:p>
        </w:tc>
        <w:tc>
          <w:tcPr>
            <w:tcW w:w="214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21"/>
              <w:jc w:val="center"/>
            </w:pPr>
            <w:r>
              <w:rPr>
                <w:sz w:val="23"/>
                <w:szCs w:val="23"/>
              </w:rPr>
              <w:t>53</w:t>
            </w:r>
          </w:p>
        </w:tc>
      </w:tr>
      <w:tr w:rsidR="001478C0" w:rsidTr="003B315F">
        <w:trPr>
          <w:trHeight w:hRule="exact" w:val="293"/>
        </w:trPr>
        <w:tc>
          <w:tcPr>
            <w:tcW w:w="31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21"/>
              <w:jc w:val="center"/>
            </w:pPr>
          </w:p>
        </w:tc>
        <w:tc>
          <w:tcPr>
            <w:tcW w:w="524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4"/>
            </w:pPr>
            <w:r>
              <w:rPr>
                <w:sz w:val="23"/>
                <w:szCs w:val="23"/>
              </w:rPr>
              <w:t xml:space="preserve">4. </w:t>
            </w:r>
            <w:r w:rsidRPr="0061264B">
              <w:rPr>
                <w:sz w:val="23"/>
                <w:szCs w:val="23"/>
              </w:rPr>
              <w:t>Металлдан уенчыклар</w:t>
            </w:r>
          </w:p>
        </w:tc>
        <w:tc>
          <w:tcPr>
            <w:tcW w:w="214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21"/>
              <w:jc w:val="center"/>
            </w:pPr>
            <w:r>
              <w:rPr>
                <w:sz w:val="23"/>
                <w:szCs w:val="23"/>
              </w:rPr>
              <w:t>61</w:t>
            </w:r>
          </w:p>
        </w:tc>
      </w:tr>
      <w:tr w:rsidR="001478C0" w:rsidTr="003B315F">
        <w:trPr>
          <w:trHeight w:hRule="exact" w:val="298"/>
        </w:trPr>
        <w:tc>
          <w:tcPr>
            <w:tcW w:w="31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21"/>
              <w:jc w:val="center"/>
            </w:pPr>
          </w:p>
        </w:tc>
        <w:tc>
          <w:tcPr>
            <w:tcW w:w="524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4"/>
            </w:pPr>
            <w:r>
              <w:rPr>
                <w:sz w:val="23"/>
                <w:szCs w:val="23"/>
              </w:rPr>
              <w:t xml:space="preserve">5. </w:t>
            </w:r>
            <w:r w:rsidRPr="0061264B">
              <w:rPr>
                <w:sz w:val="23"/>
                <w:szCs w:val="23"/>
              </w:rPr>
              <w:t>Тегү әйберләре:</w:t>
            </w:r>
          </w:p>
        </w:tc>
        <w:tc>
          <w:tcPr>
            <w:tcW w:w="2148"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93"/>
        </w:trPr>
        <w:tc>
          <w:tcPr>
            <w:tcW w:w="3131"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524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4"/>
            </w:pPr>
            <w:r w:rsidRPr="0061264B">
              <w:rPr>
                <w:sz w:val="23"/>
                <w:szCs w:val="23"/>
              </w:rPr>
              <w:t>ике катлы биналарда</w:t>
            </w:r>
          </w:p>
        </w:tc>
        <w:tc>
          <w:tcPr>
            <w:tcW w:w="214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21"/>
              <w:jc w:val="center"/>
            </w:pPr>
            <w:r>
              <w:rPr>
                <w:sz w:val="23"/>
                <w:szCs w:val="23"/>
              </w:rPr>
              <w:t>74</w:t>
            </w:r>
          </w:p>
        </w:tc>
      </w:tr>
      <w:tr w:rsidR="001478C0" w:rsidTr="003B315F">
        <w:trPr>
          <w:trHeight w:hRule="exact" w:val="298"/>
        </w:trPr>
        <w:tc>
          <w:tcPr>
            <w:tcW w:w="3131"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21"/>
              <w:jc w:val="center"/>
            </w:pPr>
          </w:p>
        </w:tc>
        <w:tc>
          <w:tcPr>
            <w:tcW w:w="524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1" w:lineRule="exact"/>
              <w:ind w:left="4"/>
            </w:pPr>
            <w:r w:rsidRPr="0061264B">
              <w:rPr>
                <w:sz w:val="23"/>
                <w:szCs w:val="23"/>
              </w:rPr>
              <w:t>ике катлы биналарда</w:t>
            </w:r>
          </w:p>
        </w:tc>
        <w:tc>
          <w:tcPr>
            <w:tcW w:w="2148"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95"/>
        </w:trPr>
        <w:tc>
          <w:tcPr>
            <w:tcW w:w="3131"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524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3" w:lineRule="exact"/>
              <w:ind w:left="4"/>
            </w:pPr>
            <w:r w:rsidRPr="0061264B">
              <w:rPr>
                <w:sz w:val="23"/>
                <w:szCs w:val="23"/>
              </w:rPr>
              <w:t>ремонт һәм җиһазлар ясау</w:t>
            </w:r>
          </w:p>
        </w:tc>
        <w:tc>
          <w:tcPr>
            <w:tcW w:w="214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3" w:lineRule="exact"/>
              <w:ind w:left="21"/>
              <w:jc w:val="center"/>
            </w:pPr>
            <w:r>
              <w:rPr>
                <w:sz w:val="23"/>
                <w:szCs w:val="23"/>
              </w:rPr>
              <w:t>60</w:t>
            </w:r>
          </w:p>
        </w:tc>
      </w:tr>
    </w:tbl>
    <w:p w:rsidR="001478C0" w:rsidRDefault="001478C0" w:rsidP="001478C0">
      <w:pPr>
        <w:pStyle w:val="a3"/>
        <w:kinsoku w:val="0"/>
        <w:overflowPunct w:val="0"/>
        <w:spacing w:before="8"/>
        <w:ind w:left="0" w:firstLine="0"/>
        <w:rPr>
          <w:b/>
          <w:bCs/>
          <w:sz w:val="17"/>
          <w:szCs w:val="17"/>
        </w:rPr>
      </w:pPr>
    </w:p>
    <w:p w:rsidR="001478C0" w:rsidRPr="000F4891" w:rsidRDefault="001478C0" w:rsidP="001478C0">
      <w:pPr>
        <w:pStyle w:val="a3"/>
        <w:kinsoku w:val="0"/>
        <w:overflowPunct w:val="0"/>
        <w:spacing w:before="10"/>
        <w:rPr>
          <w:i/>
          <w:iCs/>
          <w:sz w:val="23"/>
          <w:szCs w:val="23"/>
        </w:rPr>
      </w:pPr>
      <w:r w:rsidRPr="000F4891">
        <w:rPr>
          <w:i/>
          <w:iCs/>
          <w:sz w:val="23"/>
          <w:szCs w:val="23"/>
        </w:rPr>
        <w:t>Искәрмә:</w:t>
      </w:r>
    </w:p>
    <w:p w:rsidR="001478C0" w:rsidRPr="000F4891" w:rsidRDefault="001478C0" w:rsidP="001478C0">
      <w:pPr>
        <w:pStyle w:val="a3"/>
        <w:kinsoku w:val="0"/>
        <w:overflowPunct w:val="0"/>
        <w:spacing w:before="10"/>
        <w:rPr>
          <w:i/>
          <w:iCs/>
          <w:sz w:val="23"/>
          <w:szCs w:val="23"/>
        </w:rPr>
      </w:pPr>
      <w:r w:rsidRPr="000F4891">
        <w:rPr>
          <w:i/>
          <w:iCs/>
          <w:sz w:val="23"/>
          <w:szCs w:val="23"/>
        </w:rPr>
        <w:t>1.</w:t>
      </w:r>
      <w:r w:rsidRPr="000F4891">
        <w:rPr>
          <w:i/>
          <w:iCs/>
          <w:sz w:val="23"/>
          <w:szCs w:val="23"/>
        </w:rPr>
        <w:tab/>
        <w:t>Җитештерү объектының җир участогын төзүнең тыгызлыгы төзелеш мәйданының коймадагы объект мәйданына мөнәсәбәте (яки киртә булмаганда) буларак процентларда билгеләнә</w:t>
      </w:r>
    </w:p>
    <w:p w:rsidR="001478C0" w:rsidRPr="000F4891" w:rsidRDefault="001478C0" w:rsidP="001478C0">
      <w:pPr>
        <w:pStyle w:val="a3"/>
        <w:kinsoku w:val="0"/>
        <w:overflowPunct w:val="0"/>
        <w:spacing w:before="10"/>
        <w:rPr>
          <w:i/>
          <w:iCs/>
          <w:sz w:val="23"/>
          <w:szCs w:val="23"/>
        </w:rPr>
      </w:pPr>
      <w:r w:rsidRPr="000F4891">
        <w:rPr>
          <w:i/>
          <w:iCs/>
          <w:sz w:val="23"/>
          <w:szCs w:val="23"/>
        </w:rPr>
        <w:t>- тимер юллар өслеге биләгән мәйданны да кертеп, аңа тиешле шартлы чикләрдә).</w:t>
      </w:r>
    </w:p>
    <w:p w:rsidR="001478C0" w:rsidRPr="001301E4" w:rsidRDefault="001478C0" w:rsidP="001478C0">
      <w:pPr>
        <w:pStyle w:val="a3"/>
        <w:kinsoku w:val="0"/>
        <w:overflowPunct w:val="0"/>
        <w:spacing w:before="10"/>
        <w:rPr>
          <w:i/>
          <w:iCs/>
          <w:sz w:val="23"/>
          <w:szCs w:val="23"/>
          <w:lang w:val="tt-RU"/>
        </w:rPr>
      </w:pPr>
      <w:r w:rsidRPr="000F4891">
        <w:rPr>
          <w:i/>
          <w:iCs/>
          <w:sz w:val="23"/>
          <w:szCs w:val="23"/>
        </w:rPr>
        <w:t>2.</w:t>
      </w:r>
      <w:r w:rsidRPr="000F4891">
        <w:rPr>
          <w:i/>
          <w:iCs/>
          <w:sz w:val="23"/>
          <w:szCs w:val="23"/>
        </w:rPr>
        <w:tab/>
        <w:t>Төзелеш мәйданы барлык төрдәге биналар һәм корылмалар биләп торган мәйданнар суммасы буларак билгеләнә, шул исәптән, элмәләр, ачык технологик, санитар-техник, энергетика һәм башка җайланмалар, эстакадалар һәм галереяләр, йөк төяү җайланмалары мәйданчыклары, җир асты корылмалары (резервуарлар, базы, сыену урыннары, тоннельләр, шулай ук биналар һәм корылмалар урн</w:t>
      </w:r>
      <w:r>
        <w:rPr>
          <w:i/>
          <w:iCs/>
          <w:sz w:val="23"/>
          <w:szCs w:val="23"/>
        </w:rPr>
        <w:t xml:space="preserve">аша алмый торган ачык </w:t>
      </w:r>
      <w:r>
        <w:rPr>
          <w:i/>
          <w:iCs/>
          <w:sz w:val="23"/>
          <w:szCs w:val="23"/>
          <w:lang w:val="tt-RU"/>
        </w:rPr>
        <w:t>тукталышлар</w:t>
      </w:r>
      <w:r w:rsidRPr="000F4891">
        <w:rPr>
          <w:i/>
          <w:iCs/>
          <w:sz w:val="23"/>
          <w:szCs w:val="23"/>
        </w:rPr>
        <w:t>, машиналар, механизмнар һәм ачык складлар.</w:t>
      </w:r>
    </w:p>
    <w:p w:rsidR="001478C0" w:rsidRPr="001301E4" w:rsidRDefault="001478C0" w:rsidP="001478C0">
      <w:pPr>
        <w:pStyle w:val="a3"/>
        <w:kinsoku w:val="0"/>
        <w:overflowPunct w:val="0"/>
        <w:spacing w:before="10"/>
        <w:rPr>
          <w:iCs/>
          <w:sz w:val="23"/>
          <w:szCs w:val="23"/>
          <w:lang w:val="tt-RU"/>
        </w:rPr>
      </w:pPr>
      <w:r w:rsidRPr="001301E4">
        <w:rPr>
          <w:iCs/>
          <w:sz w:val="23"/>
          <w:szCs w:val="23"/>
          <w:lang w:val="tt-RU"/>
        </w:rPr>
        <w:t>тукталышларһәм складларның күләме һәм җиһазлары кабул ителгән очракта, төрле билгеләнештәге объектлар:</w:t>
      </w:r>
    </w:p>
    <w:p w:rsidR="001478C0" w:rsidRPr="000F4891" w:rsidRDefault="001478C0" w:rsidP="001478C0">
      <w:pPr>
        <w:pStyle w:val="a3"/>
        <w:kinsoku w:val="0"/>
        <w:overflowPunct w:val="0"/>
        <w:spacing w:before="10"/>
        <w:rPr>
          <w:i/>
          <w:iCs/>
          <w:sz w:val="23"/>
          <w:szCs w:val="23"/>
        </w:rPr>
      </w:pPr>
      <w:r w:rsidRPr="000F4891">
        <w:rPr>
          <w:i/>
          <w:iCs/>
          <w:sz w:val="23"/>
          <w:szCs w:val="23"/>
        </w:rPr>
        <w:t>предприятиеләрне технологик проектлау нормалары.</w:t>
      </w:r>
      <w:r w:rsidRPr="000F4891">
        <w:rPr>
          <w:i/>
          <w:iCs/>
          <w:sz w:val="23"/>
          <w:szCs w:val="23"/>
        </w:rPr>
        <w:tab/>
      </w:r>
    </w:p>
    <w:p w:rsidR="001478C0" w:rsidRPr="000F4891" w:rsidRDefault="001478C0" w:rsidP="001478C0">
      <w:pPr>
        <w:pStyle w:val="a3"/>
        <w:kinsoku w:val="0"/>
        <w:overflowPunct w:val="0"/>
        <w:spacing w:before="10"/>
        <w:rPr>
          <w:i/>
          <w:iCs/>
          <w:sz w:val="23"/>
          <w:szCs w:val="23"/>
        </w:rPr>
      </w:pPr>
      <w:r w:rsidRPr="000F4891">
        <w:rPr>
          <w:i/>
          <w:iCs/>
          <w:sz w:val="23"/>
          <w:szCs w:val="23"/>
        </w:rPr>
        <w:t>Төзелеш мәйданына объект территориясендә резерв участоклар кертелергә тиеш,</w:t>
      </w:r>
    </w:p>
    <w:p w:rsidR="001478C0" w:rsidRPr="000F4891" w:rsidRDefault="001478C0" w:rsidP="001478C0">
      <w:pPr>
        <w:pStyle w:val="a3"/>
        <w:kinsoku w:val="0"/>
        <w:overflowPunct w:val="0"/>
        <w:spacing w:before="10"/>
        <w:rPr>
          <w:i/>
          <w:iCs/>
          <w:sz w:val="23"/>
          <w:szCs w:val="23"/>
        </w:rPr>
      </w:pPr>
      <w:r w:rsidRPr="000F4891">
        <w:rPr>
          <w:i/>
          <w:iCs/>
          <w:sz w:val="23"/>
          <w:szCs w:val="23"/>
        </w:rPr>
        <w:t>бирем нигезендә билгеләнгән биналар һәм корылмаларны (күрсәтелгән биналарның һәм корылмаларның габаритлары чикләрендә) проектлау өчен билгеләнгән.</w:t>
      </w:r>
    </w:p>
    <w:p w:rsidR="001478C0" w:rsidRPr="000F4891" w:rsidRDefault="001478C0" w:rsidP="001478C0">
      <w:pPr>
        <w:pStyle w:val="a3"/>
        <w:kinsoku w:val="0"/>
        <w:overflowPunct w:val="0"/>
        <w:spacing w:before="10"/>
        <w:rPr>
          <w:i/>
          <w:iCs/>
          <w:sz w:val="23"/>
          <w:szCs w:val="23"/>
        </w:rPr>
      </w:pPr>
      <w:r w:rsidRPr="000F4891">
        <w:rPr>
          <w:i/>
          <w:iCs/>
          <w:sz w:val="23"/>
          <w:szCs w:val="23"/>
        </w:rPr>
        <w:t xml:space="preserve">Төзелеш мәйданына биналар һәм корылмалар тирәсендәге отмосткалар, тротуарлар, автомобиль һәм тимер юллар, тимер юл станцияләре, вакытлыча биналар һәм корылмалар, ачык спорт мәйданчыклары, хезмәт ияләренең ял итү мәйданчыклары, яшел үсентеләр (агач, куаклар, чәчәкләр һәм үләннәр), гражданнарга караган автотранспорт чараларының ачык стоянкалары, ачык су белән тәэмин </w:t>
      </w:r>
      <w:r w:rsidRPr="000F4891">
        <w:rPr>
          <w:i/>
          <w:iCs/>
          <w:sz w:val="23"/>
          <w:szCs w:val="23"/>
        </w:rPr>
        <w:lastRenderedPageBreak/>
        <w:t>итү һәм башка канаулар, терәк диварлар, җир асты биналары һәм корылмалары яисә аларның өлешләре белән мәшгуль булган мәйданнар кертелми.</w:t>
      </w:r>
    </w:p>
    <w:p w:rsidR="001478C0" w:rsidRPr="000F4891" w:rsidRDefault="001478C0" w:rsidP="001478C0">
      <w:pPr>
        <w:pStyle w:val="a3"/>
        <w:kinsoku w:val="0"/>
        <w:overflowPunct w:val="0"/>
        <w:spacing w:before="10"/>
        <w:rPr>
          <w:i/>
          <w:iCs/>
          <w:sz w:val="23"/>
          <w:szCs w:val="23"/>
        </w:rPr>
      </w:pPr>
      <w:r w:rsidRPr="000F4891">
        <w:rPr>
          <w:i/>
          <w:iCs/>
          <w:sz w:val="23"/>
          <w:szCs w:val="23"/>
        </w:rPr>
        <w:t>3.</w:t>
      </w:r>
      <w:r w:rsidRPr="000F4891">
        <w:rPr>
          <w:i/>
          <w:iCs/>
          <w:sz w:val="23"/>
          <w:szCs w:val="23"/>
        </w:rPr>
        <w:tab/>
        <w:t>Биналар һәм корылмалар биләгән мәйданнарны исәпләү аларның тышкы контурлары буенча җирнең планлаштырылган тамгалары дәрәҗәсендә башкарыла.</w:t>
      </w:r>
    </w:p>
    <w:p w:rsidR="001478C0" w:rsidRPr="000F4891" w:rsidRDefault="001478C0" w:rsidP="001478C0">
      <w:pPr>
        <w:pStyle w:val="a3"/>
        <w:kinsoku w:val="0"/>
        <w:overflowPunct w:val="0"/>
        <w:spacing w:before="10"/>
        <w:rPr>
          <w:i/>
          <w:iCs/>
          <w:sz w:val="23"/>
          <w:szCs w:val="23"/>
        </w:rPr>
      </w:pPr>
      <w:r>
        <w:rPr>
          <w:i/>
          <w:iCs/>
          <w:sz w:val="23"/>
          <w:szCs w:val="23"/>
        </w:rPr>
        <w:t>Галере</w:t>
      </w:r>
      <w:r>
        <w:rPr>
          <w:i/>
          <w:iCs/>
          <w:sz w:val="23"/>
          <w:szCs w:val="23"/>
          <w:lang w:val="tt-RU"/>
        </w:rPr>
        <w:t>я</w:t>
      </w:r>
      <w:r w:rsidRPr="000F4891">
        <w:rPr>
          <w:i/>
          <w:iCs/>
          <w:sz w:val="23"/>
          <w:szCs w:val="23"/>
        </w:rPr>
        <w:t>лар һәм эстакадалар биләгән мәйданнарны санаганда, төзелеш мәйданына башка биналар яки корылмалар урнаша алмый торган герьлар һәм эстакадаларның горизонталь мәйданына проект кертелә, калган участокларда бары тик галерея һәм эстакадаларның фундаментлары белән биләгән мәйдан гына исәпкә алына.</w:t>
      </w:r>
    </w:p>
    <w:p w:rsidR="001478C0" w:rsidRPr="000F4891" w:rsidRDefault="001478C0" w:rsidP="001478C0">
      <w:pPr>
        <w:pStyle w:val="a3"/>
        <w:kinsoku w:val="0"/>
        <w:overflowPunct w:val="0"/>
        <w:spacing w:before="10"/>
        <w:rPr>
          <w:i/>
          <w:iCs/>
          <w:sz w:val="23"/>
          <w:szCs w:val="23"/>
        </w:rPr>
      </w:pPr>
      <w:r w:rsidRPr="000F4891">
        <w:rPr>
          <w:i/>
          <w:iCs/>
          <w:sz w:val="23"/>
          <w:szCs w:val="23"/>
        </w:rPr>
        <w:t>җирнең планлаштыру билгеләре дәрәҗәсе.</w:t>
      </w:r>
    </w:p>
    <w:p w:rsidR="001478C0" w:rsidRPr="000F4891" w:rsidRDefault="001478C0" w:rsidP="001478C0">
      <w:pPr>
        <w:pStyle w:val="a3"/>
        <w:kinsoku w:val="0"/>
        <w:overflowPunct w:val="0"/>
        <w:spacing w:before="10"/>
        <w:rPr>
          <w:i/>
          <w:iCs/>
          <w:sz w:val="23"/>
          <w:szCs w:val="23"/>
        </w:rPr>
      </w:pPr>
      <w:r w:rsidRPr="000F4891">
        <w:rPr>
          <w:i/>
          <w:iCs/>
          <w:sz w:val="23"/>
          <w:szCs w:val="23"/>
        </w:rPr>
        <w:t>4.</w:t>
      </w:r>
      <w:r w:rsidRPr="000F4891">
        <w:rPr>
          <w:i/>
          <w:iCs/>
          <w:sz w:val="23"/>
          <w:szCs w:val="23"/>
        </w:rPr>
        <w:tab/>
        <w:t>Объектлар төзегәндә 2 процент һәм аннан да күбрәк Төзелеш тыгызлыгын таблица нигезендә киметү рөхсәт ителә.</w:t>
      </w:r>
    </w:p>
    <w:p w:rsidR="001478C0" w:rsidRDefault="001478C0" w:rsidP="001478C0">
      <w:pPr>
        <w:pStyle w:val="a3"/>
        <w:kinsoku w:val="0"/>
        <w:overflowPunct w:val="0"/>
        <w:spacing w:before="10"/>
        <w:ind w:left="0" w:firstLine="0"/>
        <w:rPr>
          <w:sz w:val="15"/>
          <w:szCs w:val="15"/>
        </w:rPr>
      </w:pPr>
      <w:r w:rsidRPr="000F4891">
        <w:rPr>
          <w:i/>
          <w:iCs/>
          <w:sz w:val="23"/>
          <w:szCs w:val="23"/>
        </w:rPr>
        <w:t>5.</w:t>
      </w:r>
      <w:r w:rsidRPr="000F4891">
        <w:rPr>
          <w:i/>
          <w:iCs/>
          <w:sz w:val="23"/>
          <w:szCs w:val="23"/>
        </w:rPr>
        <w:tab/>
        <w:t>Төзелешнең минималь тыгызлыгын киметергә рөхсәт ителә (тиешле техник-икътисадый нигезләмәләр булганда), әмма әлеге кушымта белән билгеләнгән 1/10 дан да артмаска тиеш:</w:t>
      </w:r>
    </w:p>
    <w:tbl>
      <w:tblPr>
        <w:tblW w:w="0" w:type="auto"/>
        <w:tblInd w:w="123" w:type="dxa"/>
        <w:tblLayout w:type="fixed"/>
        <w:tblCellMar>
          <w:left w:w="0" w:type="dxa"/>
          <w:right w:w="0" w:type="dxa"/>
        </w:tblCellMar>
        <w:tblLook w:val="0000" w:firstRow="0" w:lastRow="0" w:firstColumn="0" w:lastColumn="0" w:noHBand="0" w:noVBand="0"/>
      </w:tblPr>
      <w:tblGrid>
        <w:gridCol w:w="5219"/>
        <w:gridCol w:w="5218"/>
      </w:tblGrid>
      <w:tr w:rsidR="001478C0" w:rsidTr="003B315F">
        <w:trPr>
          <w:trHeight w:hRule="exact" w:val="581"/>
        </w:trPr>
        <w:tc>
          <w:tcPr>
            <w:tcW w:w="5219"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3" w:lineRule="exact"/>
              <w:ind w:left="1524"/>
            </w:pPr>
            <w:r w:rsidRPr="0061264B">
              <w:rPr>
                <w:b/>
                <w:bCs/>
                <w:sz w:val="23"/>
                <w:szCs w:val="23"/>
              </w:rPr>
              <w:t>Уклон җирлегендә</w:t>
            </w:r>
            <w:r>
              <w:rPr>
                <w:b/>
                <w:bCs/>
                <w:sz w:val="23"/>
                <w:szCs w:val="23"/>
              </w:rPr>
              <w:t>,%</w:t>
            </w:r>
          </w:p>
        </w:tc>
        <w:tc>
          <w:tcPr>
            <w:tcW w:w="521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7" w:lineRule="auto"/>
              <w:ind w:left="1499" w:right="514" w:hanging="984"/>
            </w:pPr>
            <w:r w:rsidRPr="0061264B">
              <w:rPr>
                <w:b/>
                <w:bCs/>
                <w:sz w:val="23"/>
                <w:szCs w:val="23"/>
              </w:rPr>
              <w:t>Төзелеш тыгызлыгын киметүнең төзәтү коэффициенты</w:t>
            </w:r>
          </w:p>
        </w:tc>
      </w:tr>
      <w:tr w:rsidR="001478C0" w:rsidTr="003B315F">
        <w:trPr>
          <w:trHeight w:hRule="exact" w:val="307"/>
        </w:trPr>
        <w:tc>
          <w:tcPr>
            <w:tcW w:w="5219"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right="55"/>
              <w:jc w:val="center"/>
            </w:pPr>
            <w:r>
              <w:rPr>
                <w:sz w:val="23"/>
                <w:szCs w:val="23"/>
              </w:rPr>
              <w:t>2 - 5</w:t>
            </w:r>
          </w:p>
        </w:tc>
        <w:tc>
          <w:tcPr>
            <w:tcW w:w="521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720"/>
              <w:jc w:val="center"/>
            </w:pPr>
            <w:r>
              <w:rPr>
                <w:sz w:val="23"/>
                <w:szCs w:val="23"/>
              </w:rPr>
              <w:t>0,95 -0,90</w:t>
            </w:r>
          </w:p>
        </w:tc>
      </w:tr>
      <w:tr w:rsidR="001478C0" w:rsidTr="003B315F">
        <w:trPr>
          <w:trHeight w:hRule="exact" w:val="310"/>
        </w:trPr>
        <w:tc>
          <w:tcPr>
            <w:tcW w:w="5219"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57"/>
              <w:jc w:val="center"/>
            </w:pPr>
            <w:r>
              <w:rPr>
                <w:sz w:val="23"/>
                <w:szCs w:val="23"/>
              </w:rPr>
              <w:t>5 - 10</w:t>
            </w:r>
          </w:p>
        </w:tc>
        <w:tc>
          <w:tcPr>
            <w:tcW w:w="521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720"/>
              <w:jc w:val="center"/>
            </w:pPr>
            <w:r>
              <w:rPr>
                <w:sz w:val="23"/>
                <w:szCs w:val="23"/>
              </w:rPr>
              <w:t>0,90 -0,85</w:t>
            </w:r>
          </w:p>
        </w:tc>
      </w:tr>
      <w:tr w:rsidR="001478C0" w:rsidTr="003B315F">
        <w:trPr>
          <w:trHeight w:hRule="exact" w:val="293"/>
        </w:trPr>
        <w:tc>
          <w:tcPr>
            <w:tcW w:w="5219"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72"/>
              <w:jc w:val="center"/>
            </w:pPr>
            <w:r>
              <w:rPr>
                <w:sz w:val="23"/>
                <w:szCs w:val="23"/>
              </w:rPr>
              <w:t>10 - 15</w:t>
            </w:r>
          </w:p>
        </w:tc>
        <w:tc>
          <w:tcPr>
            <w:tcW w:w="521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720"/>
              <w:jc w:val="center"/>
            </w:pPr>
            <w:r>
              <w:rPr>
                <w:sz w:val="23"/>
                <w:szCs w:val="23"/>
              </w:rPr>
              <w:t>0,85 -0,80</w:t>
            </w:r>
          </w:p>
        </w:tc>
      </w:tr>
      <w:tr w:rsidR="001478C0" w:rsidTr="003B315F">
        <w:trPr>
          <w:trHeight w:hRule="exact" w:val="317"/>
        </w:trPr>
        <w:tc>
          <w:tcPr>
            <w:tcW w:w="5219"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72"/>
              <w:jc w:val="center"/>
            </w:pPr>
            <w:r>
              <w:rPr>
                <w:sz w:val="23"/>
                <w:szCs w:val="23"/>
              </w:rPr>
              <w:t>15 - 20</w:t>
            </w:r>
          </w:p>
        </w:tc>
        <w:tc>
          <w:tcPr>
            <w:tcW w:w="521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720"/>
              <w:jc w:val="center"/>
            </w:pPr>
            <w:r>
              <w:rPr>
                <w:sz w:val="23"/>
                <w:szCs w:val="23"/>
              </w:rPr>
              <w:t>0,80 -0,70</w:t>
            </w:r>
          </w:p>
        </w:tc>
      </w:tr>
    </w:tbl>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Pr="004A7C35" w:rsidRDefault="001478C0" w:rsidP="001478C0">
      <w:pPr>
        <w:rPr>
          <w:lang w:val="tt-RU"/>
        </w:rPr>
        <w:sectPr w:rsidR="001478C0" w:rsidRPr="004A7C35" w:rsidSect="001301E4">
          <w:headerReference w:type="default" r:id="rId53"/>
          <w:type w:val="continuous"/>
          <w:pgSz w:w="11910" w:h="16840"/>
          <w:pgMar w:top="220" w:right="320" w:bottom="280" w:left="900" w:header="0" w:footer="0" w:gutter="0"/>
          <w:cols w:space="720" w:equalWidth="0">
            <w:col w:w="10690"/>
          </w:cols>
          <w:noEndnote/>
        </w:sectPr>
      </w:pPr>
    </w:p>
    <w:p w:rsidR="001478C0" w:rsidRDefault="001478C0" w:rsidP="001478C0">
      <w:pPr>
        <w:pStyle w:val="a3"/>
        <w:kinsoku w:val="0"/>
        <w:overflowPunct w:val="0"/>
        <w:ind w:left="0" w:firstLine="0"/>
        <w:rPr>
          <w:sz w:val="20"/>
          <w:szCs w:val="20"/>
        </w:rPr>
      </w:pPr>
    </w:p>
    <w:p w:rsidR="001478C0" w:rsidRDefault="001478C0" w:rsidP="001478C0">
      <w:pPr>
        <w:pStyle w:val="a3"/>
        <w:kinsoku w:val="0"/>
        <w:overflowPunct w:val="0"/>
        <w:ind w:left="0" w:firstLine="0"/>
        <w:rPr>
          <w:sz w:val="20"/>
          <w:szCs w:val="20"/>
        </w:rPr>
      </w:pPr>
    </w:p>
    <w:p w:rsidR="001478C0" w:rsidRPr="00C95754" w:rsidRDefault="001478C0" w:rsidP="001478C0">
      <w:pPr>
        <w:pStyle w:val="a3"/>
        <w:kinsoku w:val="0"/>
        <w:overflowPunct w:val="0"/>
        <w:spacing w:before="188"/>
        <w:rPr>
          <w:sz w:val="26"/>
          <w:szCs w:val="26"/>
          <w:lang w:val="tt-RU"/>
        </w:rPr>
      </w:pPr>
      <w:r>
        <w:rPr>
          <w:lang w:val="tt-RU"/>
        </w:rPr>
        <w:t xml:space="preserve">                                                                                                                 2нче т</w:t>
      </w:r>
      <w:r>
        <w:t>аблица</w:t>
      </w:r>
    </w:p>
    <w:p w:rsidR="001478C0" w:rsidRPr="000F4891" w:rsidRDefault="001478C0" w:rsidP="001478C0">
      <w:pPr>
        <w:pStyle w:val="a3"/>
        <w:kinsoku w:val="0"/>
        <w:overflowPunct w:val="0"/>
        <w:spacing w:before="2"/>
        <w:ind w:left="0" w:firstLine="0"/>
        <w:rPr>
          <w:b/>
          <w:bCs/>
          <w:sz w:val="25"/>
          <w:szCs w:val="25"/>
          <w:lang w:val="tt-RU"/>
        </w:rPr>
      </w:pPr>
      <w:r w:rsidRPr="000F4891">
        <w:rPr>
          <w:b/>
          <w:bCs/>
          <w:lang w:val="tt-RU"/>
        </w:rPr>
        <w:t>Авыл хуҗалыгы предприятиеләре мәйданнарын төзүнең минималь тыгызлыгы күрсәткечләре</w:t>
      </w:r>
    </w:p>
    <w:tbl>
      <w:tblPr>
        <w:tblW w:w="0" w:type="auto"/>
        <w:tblInd w:w="109" w:type="dxa"/>
        <w:tblLayout w:type="fixed"/>
        <w:tblCellMar>
          <w:left w:w="0" w:type="dxa"/>
          <w:right w:w="0" w:type="dxa"/>
        </w:tblCellMar>
        <w:tblLook w:val="0000" w:firstRow="0" w:lastRow="0" w:firstColumn="0" w:lastColumn="0" w:noHBand="0" w:noVBand="0"/>
      </w:tblPr>
      <w:tblGrid>
        <w:gridCol w:w="2165"/>
        <w:gridCol w:w="6338"/>
        <w:gridCol w:w="1762"/>
      </w:tblGrid>
      <w:tr w:rsidR="001478C0" w:rsidTr="003B315F">
        <w:trPr>
          <w:trHeight w:hRule="exact" w:val="314"/>
        </w:trPr>
        <w:tc>
          <w:tcPr>
            <w:tcW w:w="8503" w:type="dxa"/>
            <w:gridSpan w:val="2"/>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3" w:lineRule="exact"/>
              <w:ind w:left="370"/>
              <w:jc w:val="center"/>
            </w:pPr>
            <w:r w:rsidRPr="000F4891">
              <w:rPr>
                <w:b/>
                <w:bCs/>
                <w:sz w:val="23"/>
                <w:szCs w:val="23"/>
              </w:rPr>
              <w:t>Предприятиеләр</w:t>
            </w:r>
          </w:p>
        </w:tc>
        <w:tc>
          <w:tcPr>
            <w:tcW w:w="1762"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63" w:lineRule="exact"/>
              <w:ind w:left="184"/>
            </w:pPr>
            <w:r w:rsidRPr="008D1BC0">
              <w:t>Минималь</w:t>
            </w:r>
          </w:p>
        </w:tc>
      </w:tr>
      <w:tr w:rsidR="001478C0" w:rsidTr="003B315F">
        <w:trPr>
          <w:trHeight w:hRule="exact" w:val="298"/>
        </w:trPr>
        <w:tc>
          <w:tcPr>
            <w:tcW w:w="8503" w:type="dxa"/>
            <w:gridSpan w:val="2"/>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3" w:lineRule="exact"/>
              <w:ind w:left="184"/>
            </w:pPr>
          </w:p>
        </w:tc>
        <w:tc>
          <w:tcPr>
            <w:tcW w:w="1762"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21"/>
              <w:ind w:left="184"/>
            </w:pPr>
            <w:r w:rsidRPr="008D1BC0">
              <w:t>тыгызлык</w:t>
            </w:r>
          </w:p>
        </w:tc>
      </w:tr>
      <w:tr w:rsidR="001478C0" w:rsidTr="003B315F">
        <w:trPr>
          <w:trHeight w:hRule="exact" w:val="267"/>
        </w:trPr>
        <w:tc>
          <w:tcPr>
            <w:tcW w:w="8503" w:type="dxa"/>
            <w:gridSpan w:val="2"/>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1"/>
              <w:ind w:left="184"/>
            </w:pP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184"/>
            </w:pPr>
            <w:r w:rsidRPr="008D1BC0">
              <w:t>төзелеш, %</w:t>
            </w:r>
          </w:p>
        </w:tc>
      </w:tr>
      <w:tr w:rsidR="001478C0" w:rsidTr="003B315F">
        <w:trPr>
          <w:trHeight w:hRule="exact" w:val="300"/>
        </w:trPr>
        <w:tc>
          <w:tcPr>
            <w:tcW w:w="8503" w:type="dxa"/>
            <w:gridSpan w:val="2"/>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
              <w:ind w:left="432"/>
              <w:jc w:val="center"/>
            </w:pPr>
            <w:r>
              <w:rPr>
                <w:b/>
                <w:bCs/>
                <w:sz w:val="23"/>
                <w:szCs w:val="23"/>
              </w:rPr>
              <w:t>1</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
              <w:ind w:left="91"/>
              <w:jc w:val="center"/>
            </w:pPr>
            <w:r>
              <w:rPr>
                <w:b/>
                <w:bCs/>
                <w:sz w:val="23"/>
                <w:szCs w:val="23"/>
              </w:rPr>
              <w:t>2</w:t>
            </w:r>
          </w:p>
        </w:tc>
      </w:tr>
      <w:tr w:rsidR="001478C0" w:rsidTr="003B315F">
        <w:trPr>
          <w:trHeight w:hRule="exact" w:val="297"/>
        </w:trPr>
        <w:tc>
          <w:tcPr>
            <w:tcW w:w="2165"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185"/>
            </w:pPr>
            <w:r w:rsidRPr="004E45AE">
              <w:t>Мөгезле эре терлек</w:t>
            </w: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466"/>
            </w:pPr>
            <w:r w:rsidRPr="00587D15">
              <w:t>Сыерларны бәйләгәндә сөт</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rPr>
                <w:b/>
                <w:bCs/>
              </w:rPr>
            </w:pPr>
          </w:p>
          <w:p w:rsidR="001478C0" w:rsidRDefault="001478C0" w:rsidP="003B315F">
            <w:pPr>
              <w:pStyle w:val="TableParagraph"/>
              <w:kinsoku w:val="0"/>
              <w:overflowPunct w:val="0"/>
              <w:spacing w:before="2"/>
              <w:rPr>
                <w:b/>
                <w:bCs/>
                <w:sz w:val="27"/>
                <w:szCs w:val="27"/>
              </w:rPr>
            </w:pPr>
          </w:p>
          <w:p w:rsidR="001478C0" w:rsidRDefault="001478C0" w:rsidP="003B315F">
            <w:pPr>
              <w:pStyle w:val="TableParagraph"/>
              <w:kinsoku w:val="0"/>
              <w:overflowPunct w:val="0"/>
              <w:ind w:left="864"/>
            </w:pPr>
            <w:r>
              <w:rPr>
                <w:sz w:val="23"/>
                <w:szCs w:val="23"/>
              </w:rPr>
              <w:t>51*/45</w:t>
            </w:r>
          </w:p>
        </w:tc>
      </w:tr>
      <w:tr w:rsidR="001478C0" w:rsidTr="003B315F">
        <w:trPr>
          <w:trHeight w:hRule="exact" w:val="286"/>
        </w:trPr>
        <w:tc>
          <w:tcPr>
            <w:tcW w:w="2165" w:type="dxa"/>
            <w:vMerge w:val="restart"/>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185"/>
            </w:pPr>
            <w:r w:rsidRPr="004E45AE">
              <w:t>мал-туар</w:t>
            </w: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9"/>
              <w:ind w:left="466"/>
            </w:pPr>
            <w:r w:rsidRPr="00587D15">
              <w:t>Сыерларның саны 50-60 %</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9"/>
              <w:ind w:left="466"/>
            </w:pPr>
          </w:p>
        </w:tc>
      </w:tr>
      <w:tr w:rsidR="001478C0" w:rsidTr="003B315F">
        <w:trPr>
          <w:trHeight w:hRule="exact" w:val="274"/>
        </w:trPr>
        <w:tc>
          <w:tcPr>
            <w:tcW w:w="2165"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466"/>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2" w:lineRule="exact"/>
              <w:ind w:left="744"/>
            </w:pPr>
            <w:r w:rsidRPr="00587D15">
              <w:t>400 баш сыерга</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2" w:lineRule="exact"/>
              <w:ind w:left="744"/>
            </w:pPr>
          </w:p>
        </w:tc>
      </w:tr>
      <w:tr w:rsidR="001478C0" w:rsidTr="003B315F">
        <w:trPr>
          <w:trHeight w:hRule="exact" w:val="359"/>
        </w:trPr>
        <w:tc>
          <w:tcPr>
            <w:tcW w:w="2165"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744"/>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744"/>
            </w:pPr>
            <w:r w:rsidRPr="00587D15">
              <w:t>800 сыерга</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864"/>
            </w:pPr>
            <w:r>
              <w:rPr>
                <w:sz w:val="23"/>
                <w:szCs w:val="23"/>
              </w:rPr>
              <w:t>55/50</w:t>
            </w:r>
          </w:p>
        </w:tc>
      </w:tr>
      <w:tr w:rsidR="001478C0" w:rsidTr="003B315F">
        <w:trPr>
          <w:trHeight w:hRule="exact" w:val="292"/>
        </w:trPr>
        <w:tc>
          <w:tcPr>
            <w:tcW w:w="2165"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864"/>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61" w:lineRule="exact"/>
              <w:ind w:left="466"/>
            </w:pPr>
            <w:r w:rsidRPr="00485CC3">
              <w:t>Чүп үләннәре саны 90 %</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2"/>
              <w:rPr>
                <w:b/>
                <w:bCs/>
                <w:sz w:val="25"/>
                <w:szCs w:val="25"/>
              </w:rPr>
            </w:pPr>
          </w:p>
          <w:p w:rsidR="001478C0" w:rsidRDefault="001478C0" w:rsidP="003B315F">
            <w:pPr>
              <w:pStyle w:val="TableParagraph"/>
              <w:kinsoku w:val="0"/>
              <w:overflowPunct w:val="0"/>
              <w:ind w:left="864"/>
            </w:pPr>
            <w:r>
              <w:rPr>
                <w:sz w:val="23"/>
                <w:szCs w:val="23"/>
              </w:rPr>
              <w:t>51/45</w:t>
            </w:r>
          </w:p>
        </w:tc>
      </w:tr>
      <w:tr w:rsidR="001478C0" w:rsidTr="003B315F">
        <w:trPr>
          <w:trHeight w:hRule="exact" w:val="288"/>
        </w:trPr>
        <w:tc>
          <w:tcPr>
            <w:tcW w:w="2165"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864"/>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2"/>
              <w:ind w:left="744"/>
            </w:pPr>
            <w:r w:rsidRPr="00485CC3">
              <w:t>400 чүп үләне</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2"/>
              <w:ind w:left="744"/>
            </w:pPr>
          </w:p>
        </w:tc>
      </w:tr>
      <w:tr w:rsidR="001478C0" w:rsidTr="003B315F">
        <w:trPr>
          <w:trHeight w:hRule="exact" w:val="531"/>
        </w:trPr>
        <w:tc>
          <w:tcPr>
            <w:tcW w:w="2165"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744"/>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744"/>
            </w:pPr>
            <w:r w:rsidRPr="00485CC3">
              <w:t>800 һәм 1200 чүп үләне</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864"/>
            </w:pPr>
            <w:r>
              <w:rPr>
                <w:sz w:val="23"/>
                <w:szCs w:val="23"/>
              </w:rPr>
              <w:t>55/49</w:t>
            </w:r>
          </w:p>
        </w:tc>
      </w:tr>
      <w:tr w:rsidR="001478C0" w:rsidTr="003B315F">
        <w:trPr>
          <w:trHeight w:hRule="exact" w:val="297"/>
        </w:trPr>
        <w:tc>
          <w:tcPr>
            <w:tcW w:w="2165"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864"/>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466"/>
            </w:pPr>
            <w:r w:rsidRPr="00CE5B4A">
              <w:t>сөт вакытында чыбыксыз элемтә</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rPr>
                <w:b/>
                <w:bCs/>
              </w:rPr>
            </w:pPr>
          </w:p>
          <w:p w:rsidR="001478C0" w:rsidRDefault="001478C0" w:rsidP="003B315F">
            <w:pPr>
              <w:pStyle w:val="TableParagraph"/>
              <w:kinsoku w:val="0"/>
              <w:overflowPunct w:val="0"/>
              <w:spacing w:before="7"/>
              <w:rPr>
                <w:b/>
                <w:bCs/>
                <w:sz w:val="27"/>
                <w:szCs w:val="27"/>
              </w:rPr>
            </w:pPr>
          </w:p>
          <w:p w:rsidR="001478C0" w:rsidRDefault="001478C0" w:rsidP="003B315F">
            <w:pPr>
              <w:pStyle w:val="TableParagraph"/>
              <w:kinsoku w:val="0"/>
              <w:overflowPunct w:val="0"/>
              <w:ind w:left="206"/>
              <w:jc w:val="center"/>
            </w:pPr>
            <w:r>
              <w:rPr>
                <w:sz w:val="23"/>
                <w:szCs w:val="23"/>
              </w:rPr>
              <w:t>53</w:t>
            </w:r>
          </w:p>
        </w:tc>
      </w:tr>
      <w:tr w:rsidR="001478C0" w:rsidTr="003B315F">
        <w:trPr>
          <w:trHeight w:hRule="exact" w:val="288"/>
        </w:trPr>
        <w:tc>
          <w:tcPr>
            <w:tcW w:w="2165"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206"/>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9"/>
              <w:ind w:left="466"/>
            </w:pPr>
            <w:r w:rsidRPr="00CE5B4A">
              <w:t>Штаммлы чүп үләннәренең саны 50, 60 һәм 90 %</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9"/>
              <w:ind w:left="466"/>
            </w:pPr>
          </w:p>
        </w:tc>
      </w:tr>
      <w:tr w:rsidR="001478C0" w:rsidTr="003B315F">
        <w:trPr>
          <w:trHeight w:hRule="exact" w:val="276"/>
        </w:trPr>
        <w:tc>
          <w:tcPr>
            <w:tcW w:w="2165"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466"/>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5" w:lineRule="exact"/>
              <w:ind w:left="744"/>
            </w:pPr>
            <w:r w:rsidRPr="00CE5B4A">
              <w:t>800 чүп үләне</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5" w:lineRule="exact"/>
              <w:ind w:left="744"/>
            </w:pPr>
          </w:p>
        </w:tc>
      </w:tr>
      <w:tr w:rsidR="001478C0" w:rsidTr="003B315F">
        <w:trPr>
          <w:trHeight w:hRule="exact" w:val="281"/>
        </w:trPr>
        <w:tc>
          <w:tcPr>
            <w:tcW w:w="2165"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5" w:lineRule="exact"/>
              <w:ind w:left="744"/>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62" w:lineRule="exact"/>
              <w:ind w:left="744"/>
            </w:pPr>
            <w:r w:rsidRPr="00CE5B4A">
              <w:t>1200 чүп үләне</w:t>
            </w:r>
          </w:p>
        </w:tc>
        <w:tc>
          <w:tcPr>
            <w:tcW w:w="1762"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62" w:lineRule="exact"/>
              <w:ind w:left="206"/>
              <w:jc w:val="center"/>
            </w:pPr>
            <w:r>
              <w:rPr>
                <w:sz w:val="23"/>
                <w:szCs w:val="23"/>
              </w:rPr>
              <w:t>56</w:t>
            </w:r>
          </w:p>
        </w:tc>
      </w:tr>
      <w:tr w:rsidR="001478C0" w:rsidTr="003B315F">
        <w:trPr>
          <w:trHeight w:hRule="exact" w:val="257"/>
        </w:trPr>
        <w:tc>
          <w:tcPr>
            <w:tcW w:w="2165"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206"/>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744"/>
            </w:pPr>
            <w:r w:rsidRPr="00CE5B4A">
              <w:t>2000 чүп үләне</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206"/>
              <w:jc w:val="center"/>
            </w:pPr>
            <w:r>
              <w:rPr>
                <w:sz w:val="23"/>
                <w:szCs w:val="23"/>
              </w:rPr>
              <w:t>60</w:t>
            </w:r>
          </w:p>
        </w:tc>
      </w:tr>
      <w:tr w:rsidR="001478C0" w:rsidTr="003B315F">
        <w:trPr>
          <w:trHeight w:hRule="exact" w:val="295"/>
        </w:trPr>
        <w:tc>
          <w:tcPr>
            <w:tcW w:w="2165"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206"/>
              <w:jc w:val="center"/>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466"/>
            </w:pPr>
            <w:r>
              <w:t xml:space="preserve">Ит һәм </w:t>
            </w:r>
            <w:r>
              <w:rPr>
                <w:lang w:val="tt-RU"/>
              </w:rPr>
              <w:t xml:space="preserve">ит </w:t>
            </w:r>
            <w:r w:rsidRPr="00183379">
              <w:t>репродукторлары</w:t>
            </w:r>
          </w:p>
        </w:tc>
        <w:tc>
          <w:tcPr>
            <w:tcW w:w="1762"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rPr>
                <w:b/>
                <w:bCs/>
                <w:sz w:val="25"/>
                <w:szCs w:val="25"/>
              </w:rPr>
            </w:pPr>
          </w:p>
          <w:p w:rsidR="001478C0" w:rsidRDefault="001478C0" w:rsidP="003B315F">
            <w:pPr>
              <w:pStyle w:val="TableParagraph"/>
              <w:kinsoku w:val="0"/>
              <w:overflowPunct w:val="0"/>
              <w:ind w:left="864"/>
            </w:pPr>
            <w:r>
              <w:rPr>
                <w:sz w:val="23"/>
                <w:szCs w:val="23"/>
              </w:rPr>
              <w:t>52**/35</w:t>
            </w:r>
          </w:p>
        </w:tc>
      </w:tr>
      <w:tr w:rsidR="001478C0" w:rsidTr="003B315F">
        <w:trPr>
          <w:trHeight w:hRule="exact" w:val="407"/>
        </w:trPr>
        <w:tc>
          <w:tcPr>
            <w:tcW w:w="2165"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864"/>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ind w:left="466"/>
            </w:pPr>
            <w:r w:rsidRPr="00183379">
              <w:t>800 һәм 1200 сыерга</w:t>
            </w: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ind w:left="466"/>
            </w:pPr>
          </w:p>
        </w:tc>
      </w:tr>
    </w:tbl>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Pr="004A7C35" w:rsidRDefault="001478C0" w:rsidP="001478C0">
      <w:pPr>
        <w:rPr>
          <w:lang w:val="tt-RU"/>
        </w:rPr>
        <w:sectPr w:rsidR="001478C0" w:rsidRPr="004A7C35">
          <w:headerReference w:type="default" r:id="rId54"/>
          <w:pgSz w:w="11910" w:h="16840"/>
          <w:pgMar w:top="560" w:right="420" w:bottom="280" w:left="1000" w:header="0" w:footer="0" w:gutter="0"/>
          <w:cols w:space="720" w:equalWidth="0">
            <w:col w:w="10490"/>
          </w:cols>
          <w:noEndnote/>
        </w:sectPr>
      </w:pPr>
    </w:p>
    <w:p w:rsidR="001478C0" w:rsidRDefault="0017164C" w:rsidP="001478C0">
      <w:pPr>
        <w:pStyle w:val="a3"/>
        <w:kinsoku w:val="0"/>
        <w:overflowPunct w:val="0"/>
        <w:spacing w:before="9"/>
        <w:ind w:left="0" w:firstLine="0"/>
        <w:rPr>
          <w:sz w:val="7"/>
          <w:szCs w:val="7"/>
        </w:rPr>
      </w:pPr>
      <w:r>
        <w:rPr>
          <w:noProof/>
        </w:rPr>
        <w:lastRenderedPageBreak/>
        <mc:AlternateContent>
          <mc:Choice Requires="wps">
            <w:drawing>
              <wp:anchor distT="0" distB="0" distL="114300" distR="114300" simplePos="0" relativeHeight="251731968" behindDoc="1" locked="1" layoutInCell="0" allowOverlap="1">
                <wp:simplePos x="0" y="0"/>
                <wp:positionH relativeFrom="page">
                  <wp:posOffset>2085340</wp:posOffset>
                </wp:positionH>
                <wp:positionV relativeFrom="page">
                  <wp:posOffset>379730</wp:posOffset>
                </wp:positionV>
                <wp:extent cx="4012565" cy="175260"/>
                <wp:effectExtent l="0" t="0" r="6985" b="15240"/>
                <wp:wrapNone/>
                <wp:docPr id="76"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256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before="27" w:line="249" w:lineRule="exact"/>
                              <w:ind w:left="0" w:right="799" w:firstLine="0"/>
                              <w:jc w:val="right"/>
                              <w:rPr>
                                <w:sz w:val="22"/>
                                <w:szCs w:val="22"/>
                              </w:rPr>
                            </w:pPr>
                            <w:r>
                              <w:rPr>
                                <w:sz w:val="22"/>
                                <w:szCs w:val="2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 o:spid="_x0000_s1037" type="#_x0000_t202" style="position:absolute;margin-left:164.2pt;margin-top:29.9pt;width:315.95pt;height:13.8pt;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" o:allowincell="f" filled="f" stroked="f">
                <v:textbox inset="0,0,0,0">
                  <w:txbxContent>
                    <w:p w:rsidR="001478C0" w:rsidRDefault="001478C0" w:rsidP="001478C0">
                      <w:pPr>
                        <w:pStyle w:val="a3"/>
                        <w:kinsoku w:val="0"/>
                        <w:overflowPunct w:val="0"/>
                        <w:spacing w:before="27" w:line="249" w:lineRule="exact"/>
                        <w:ind w:left="0" w:right="799" w:firstLine="0"/>
                        <w:jc w:val="right"/>
                        <w:rPr>
                          <w:sz w:val="22"/>
                          <w:szCs w:val="22"/>
                        </w:rPr>
                      </w:pPr>
                      <w:r>
                        <w:rPr>
                          <w:sz w:val="22"/>
                          <w:szCs w:val="22"/>
                        </w:rPr>
                        <w:t>5</w:t>
                      </w:r>
                    </w:p>
                  </w:txbxContent>
                </v:textbox>
                <w10:wrap anchorx="page" anchory="page"/>
                <w10:anchorlock/>
              </v:shape>
            </w:pict>
          </mc:Fallback>
        </mc:AlternateContent>
      </w:r>
      <w:r>
        <w:rPr>
          <w:noProof/>
        </w:rPr>
        <mc:AlternateContent>
          <mc:Choice Requires="wpg">
            <w:drawing>
              <wp:anchor distT="0" distB="0" distL="114300" distR="114300" simplePos="0" relativeHeight="251732992" behindDoc="1" locked="1" layoutInCell="0" allowOverlap="1">
                <wp:simplePos x="0" y="0"/>
                <wp:positionH relativeFrom="page">
                  <wp:posOffset>2066290</wp:posOffset>
                </wp:positionH>
                <wp:positionV relativeFrom="page">
                  <wp:posOffset>379095</wp:posOffset>
                </wp:positionV>
                <wp:extent cx="4048760" cy="198120"/>
                <wp:effectExtent l="0" t="0" r="0" b="11430"/>
                <wp:wrapNone/>
                <wp:docPr id="73" name="Группа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48760" cy="198120"/>
                          <a:chOff x="3254" y="597"/>
                          <a:chExt cx="6376" cy="312"/>
                        </a:xfrm>
                      </wpg:grpSpPr>
                      <wps:wsp>
                        <wps:cNvPr id="74" name="Freeform 32"/>
                        <wps:cNvSpPr>
                          <a:spLocks/>
                        </wps:cNvSpPr>
                        <wps:spPr bwMode="auto">
                          <a:xfrm>
                            <a:off x="3278" y="885"/>
                            <a:ext cx="6328" cy="20"/>
                          </a:xfrm>
                          <a:custGeom>
                            <a:avLst/>
                            <a:gdLst>
                              <a:gd name="T0" fmla="*/ 0 w 6328"/>
                              <a:gd name="T1" fmla="*/ 0 h 20"/>
                              <a:gd name="T2" fmla="*/ 6327 w 6328"/>
                              <a:gd name="T3" fmla="*/ 0 h 20"/>
                            </a:gdLst>
                            <a:ahLst/>
                            <a:cxnLst>
                              <a:cxn ang="0">
                                <a:pos x="T0" y="T1"/>
                              </a:cxn>
                              <a:cxn ang="0">
                                <a:pos x="T2" y="T3"/>
                              </a:cxn>
                            </a:cxnLst>
                            <a:rect l="0" t="0" r="r" b="b"/>
                            <a:pathLst>
                              <a:path w="6328" h="20">
                                <a:moveTo>
                                  <a:pt x="0" y="0"/>
                                </a:moveTo>
                                <a:lnTo>
                                  <a:pt x="6327" y="0"/>
                                </a:lnTo>
                              </a:path>
                            </a:pathLst>
                          </a:custGeom>
                          <a:noFill/>
                          <a:ln w="30479">
                            <a:solidFill>
                              <a:srgbClr val="FFFFFF"/>
                            </a:solidFill>
                            <a:round/>
                            <a:headEnd/>
                            <a:tailEnd/>
                          </a:ln>
                        </wps:spPr>
                        <wps:bodyPr rot="0" vert="horz" wrap="square" lIns="91440" tIns="45720" rIns="91440" bIns="45720" anchor="t" anchorCtr="0" upright="1">
                          <a:noAutofit/>
                        </wps:bodyPr>
                      </wps:wsp>
                      <wps:wsp>
                        <wps:cNvPr id="75" name="Freeform 33"/>
                        <wps:cNvSpPr>
                          <a:spLocks/>
                        </wps:cNvSpPr>
                        <wps:spPr bwMode="auto">
                          <a:xfrm>
                            <a:off x="3283" y="597"/>
                            <a:ext cx="6319" cy="264"/>
                          </a:xfrm>
                          <a:custGeom>
                            <a:avLst/>
                            <a:gdLst>
                              <a:gd name="T0" fmla="*/ 0 w 6319"/>
                              <a:gd name="T1" fmla="*/ 264 h 264"/>
                              <a:gd name="T2" fmla="*/ 6318 w 6319"/>
                              <a:gd name="T3" fmla="*/ 264 h 264"/>
                              <a:gd name="T4" fmla="*/ 6318 w 6319"/>
                              <a:gd name="T5" fmla="*/ 0 h 264"/>
                              <a:gd name="T6" fmla="*/ 0 w 6319"/>
                              <a:gd name="T7" fmla="*/ 0 h 264"/>
                              <a:gd name="T8" fmla="*/ 0 w 6319"/>
                              <a:gd name="T9" fmla="*/ 264 h 264"/>
                            </a:gdLst>
                            <a:ahLst/>
                            <a:cxnLst>
                              <a:cxn ang="0">
                                <a:pos x="T0" y="T1"/>
                              </a:cxn>
                              <a:cxn ang="0">
                                <a:pos x="T2" y="T3"/>
                              </a:cxn>
                              <a:cxn ang="0">
                                <a:pos x="T4" y="T5"/>
                              </a:cxn>
                              <a:cxn ang="0">
                                <a:pos x="T6" y="T7"/>
                              </a:cxn>
                              <a:cxn ang="0">
                                <a:pos x="T8" y="T9"/>
                              </a:cxn>
                            </a:cxnLst>
                            <a:rect l="0" t="0" r="r" b="b"/>
                            <a:pathLst>
                              <a:path w="6319" h="264">
                                <a:moveTo>
                                  <a:pt x="0" y="264"/>
                                </a:moveTo>
                                <a:lnTo>
                                  <a:pt x="6318" y="264"/>
                                </a:lnTo>
                                <a:lnTo>
                                  <a:pt x="6318" y="0"/>
                                </a:lnTo>
                                <a:lnTo>
                                  <a:pt x="0" y="0"/>
                                </a:lnTo>
                                <a:lnTo>
                                  <a:pt x="0" y="264"/>
                                </a:lnTo>
                                <a:close/>
                              </a:path>
                            </a:pathLst>
                          </a:custGeom>
                          <a:solidFill>
                            <a:srgbClr val="FFFFFF"/>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DBF77A" id="Группа 73" o:spid="_x0000_s1026" style="position:absolute;margin-left:162.7pt;margin-top:29.85pt;width:318.8pt;height:15.6pt;z-index:-251583488;mso-position-horizontal-relative:page;mso-position-vertical-relative:page" coordorigin="3254,597" coordsize="6376,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" o:allowincell="f">
                <v:shape id="Freeform 32" o:spid="_x0000_s1027" style="position:absolute;left:3278;top:885;width:6328;height:20;visibility:visible;mso-wrap-style:square;v-text-anchor:top" coordsize="632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xC18UA&#10;AADbAAAADwAAAGRycy9kb3ducmV2LnhtbESPQWvCQBSE74L/YXlCb2ZjCLXErCKi0Bx6aFoq3h7Z&#10;Z5I2+zZktyb9991CweMwM98w+W4ynbjR4FrLClZRDIK4srrlWsH722n5BMJ5ZI2dZVLwQw522/ks&#10;x0zbkV/pVvpaBAi7DBU03veZlK5qyKCLbE8cvKsdDPogh1rqAccAN51M4vhRGmw5LDTY06Gh6qv8&#10;NgouMlmlx7NOUnr5+Cz8ad8XOCr1sJj2GxCeJn8P/7eftYJ1Cn9fw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ELXxQAAANsAAAAPAAAAAAAAAAAAAAAAAJgCAABkcnMv&#10;ZG93bnJldi54bWxQSwUGAAAAAAQABAD1AAAAigMAAAAA&#10;" path="m,l6327,e" filled="f" strokecolor="white" strokeweight=".84664mm">
                  <v:path arrowok="t" o:connecttype="custom" o:connectlocs="0,0;6327,0" o:connectangles="0,0"/>
                </v:shape>
                <v:shape id="Freeform 33" o:spid="_x0000_s1028" style="position:absolute;left:3283;top:597;width:6319;height:264;visibility:visible;mso-wrap-style:square;v-text-anchor:top" coordsize="631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iJd8IA&#10;AADbAAAADwAAAGRycy9kb3ducmV2LnhtbESPzYrCMBSF98K8Q7jC7DR1YLR2jKLCwIArW9Htpbm2&#10;nTY3pYla394IgsvD+fk4i1VvGnGlzlWWFUzGEQji3OqKCwWH7HcUg3AeWWNjmRTcycFq+TFYYKLt&#10;jfd0TX0hwgi7BBWU3reJlC4vyaAb25Y4eGfbGfRBdoXUHd7CuGnkVxRNpcGKA6HElrYl5XV6MYF7&#10;juv6FO+yQ6HT/+N6vtn0x71Sn8N+/QPCU+/f4Vf7TyuYfcPzS/gB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CIl3wgAAANsAAAAPAAAAAAAAAAAAAAAAAJgCAABkcnMvZG93&#10;bnJldi54bWxQSwUGAAAAAAQABAD1AAAAhwMAAAAA&#10;" path="m,264r6318,l6318,,,,,264xe" stroked="f">
                  <v:path arrowok="t" o:connecttype="custom" o:connectlocs="0,264;6318,264;6318,0;0,0;0,264" o:connectangles="0,0,0,0,0"/>
                </v:shape>
                <w10:wrap anchorx="page" anchory="page"/>
                <w10:anchorlock/>
              </v:group>
            </w:pict>
          </mc:Fallback>
        </mc:AlternateContent>
      </w:r>
    </w:p>
    <w:tbl>
      <w:tblPr>
        <w:tblW w:w="0" w:type="auto"/>
        <w:tblInd w:w="109" w:type="dxa"/>
        <w:tblLayout w:type="fixed"/>
        <w:tblCellMar>
          <w:left w:w="0" w:type="dxa"/>
          <w:right w:w="0" w:type="dxa"/>
        </w:tblCellMar>
        <w:tblLook w:val="0000" w:firstRow="0" w:lastRow="0" w:firstColumn="0" w:lastColumn="0" w:noHBand="0" w:noVBand="0"/>
      </w:tblPr>
      <w:tblGrid>
        <w:gridCol w:w="2165"/>
        <w:gridCol w:w="6338"/>
        <w:gridCol w:w="1762"/>
      </w:tblGrid>
      <w:tr w:rsidR="001478C0" w:rsidTr="003B315F">
        <w:trPr>
          <w:trHeight w:hRule="exact" w:val="302"/>
        </w:trPr>
        <w:tc>
          <w:tcPr>
            <w:tcW w:w="8503" w:type="dxa"/>
            <w:gridSpan w:val="2"/>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3" w:lineRule="exact"/>
              <w:ind w:left="432"/>
              <w:jc w:val="center"/>
            </w:pPr>
            <w:r>
              <w:rPr>
                <w:b/>
                <w:bCs/>
                <w:sz w:val="23"/>
                <w:szCs w:val="23"/>
              </w:rPr>
              <w:t>1</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3" w:lineRule="exact"/>
              <w:ind w:left="53"/>
              <w:jc w:val="center"/>
            </w:pPr>
            <w:r>
              <w:rPr>
                <w:b/>
                <w:bCs/>
                <w:sz w:val="23"/>
                <w:szCs w:val="23"/>
              </w:rPr>
              <w:t>2</w:t>
            </w:r>
          </w:p>
        </w:tc>
      </w:tr>
      <w:tr w:rsidR="001478C0" w:rsidTr="003B315F">
        <w:trPr>
          <w:trHeight w:hRule="exact" w:val="299"/>
        </w:trPr>
        <w:tc>
          <w:tcPr>
            <w:tcW w:w="2165"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485"/>
            </w:pPr>
            <w:r w:rsidRPr="00145698">
              <w:t>Яшь терлекләрне үстерү һәм симертү</w:t>
            </w:r>
          </w:p>
        </w:tc>
        <w:tc>
          <w:tcPr>
            <w:tcW w:w="1762"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7"/>
              <w:rPr>
                <w:sz w:val="26"/>
                <w:szCs w:val="26"/>
              </w:rPr>
            </w:pPr>
          </w:p>
          <w:p w:rsidR="001478C0" w:rsidRDefault="001478C0" w:rsidP="003B315F">
            <w:pPr>
              <w:pStyle w:val="TableParagraph"/>
              <w:kinsoku w:val="0"/>
              <w:overflowPunct w:val="0"/>
              <w:ind w:left="168"/>
              <w:jc w:val="center"/>
            </w:pPr>
            <w:r>
              <w:rPr>
                <w:sz w:val="23"/>
                <w:szCs w:val="23"/>
              </w:rPr>
              <w:t>45</w:t>
            </w:r>
          </w:p>
        </w:tc>
      </w:tr>
      <w:tr w:rsidR="001478C0" w:rsidTr="003B315F">
        <w:trPr>
          <w:trHeight w:hRule="exact" w:val="286"/>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25"/>
            </w:pPr>
            <w:r w:rsidRPr="00145698">
              <w:t>6000 һәм 12 000 терлек сыйдырышлы</w:t>
            </w: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25"/>
            </w:pPr>
          </w:p>
        </w:tc>
      </w:tr>
      <w:tr w:rsidR="001478C0" w:rsidTr="003B315F">
        <w:trPr>
          <w:trHeight w:hRule="exact" w:val="308"/>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25"/>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61" w:lineRule="exact"/>
              <w:ind w:left="485"/>
            </w:pPr>
            <w:r w:rsidRPr="00530230">
              <w:t>Бозаулар үстерү, яшьләрне үстерү һәм симертү-</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pPr>
          </w:p>
          <w:p w:rsidR="001478C0" w:rsidRDefault="001478C0" w:rsidP="003B315F">
            <w:pPr>
              <w:pStyle w:val="TableParagraph"/>
              <w:kinsoku w:val="0"/>
              <w:overflowPunct w:val="0"/>
              <w:spacing w:before="1"/>
              <w:rPr>
                <w:sz w:val="29"/>
                <w:szCs w:val="29"/>
              </w:rPr>
            </w:pPr>
          </w:p>
          <w:p w:rsidR="001478C0" w:rsidRDefault="001478C0" w:rsidP="003B315F">
            <w:pPr>
              <w:pStyle w:val="TableParagraph"/>
              <w:kinsoku w:val="0"/>
              <w:overflowPunct w:val="0"/>
              <w:ind w:left="168"/>
              <w:jc w:val="center"/>
            </w:pPr>
            <w:r>
              <w:rPr>
                <w:sz w:val="23"/>
                <w:szCs w:val="23"/>
              </w:rPr>
              <w:t>41</w:t>
            </w:r>
          </w:p>
        </w:tc>
      </w:tr>
      <w:tr w:rsidR="001478C0" w:rsidTr="003B315F">
        <w:trPr>
          <w:trHeight w:hRule="exact" w:val="295"/>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7"/>
              <w:ind w:left="124"/>
            </w:pPr>
            <w:r w:rsidRPr="00530230">
              <w:t>няня</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17"/>
              <w:ind w:left="124"/>
            </w:pPr>
          </w:p>
        </w:tc>
      </w:tr>
      <w:tr w:rsidR="001478C0" w:rsidTr="003B315F">
        <w:trPr>
          <w:trHeight w:hRule="exact" w:val="271"/>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7"/>
              <w:ind w:left="124"/>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3" w:lineRule="exact"/>
              <w:ind w:left="725"/>
            </w:pPr>
            <w:r w:rsidRPr="00530230">
              <w:t>3000 баш терлеккә исәпләнгән</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3" w:lineRule="exact"/>
              <w:ind w:left="725"/>
            </w:pPr>
          </w:p>
        </w:tc>
      </w:tr>
      <w:tr w:rsidR="001478C0" w:rsidTr="003B315F">
        <w:trPr>
          <w:trHeight w:hRule="exact" w:val="280"/>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3" w:lineRule="exact"/>
              <w:ind w:left="725"/>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ind w:left="725"/>
            </w:pPr>
            <w:r w:rsidRPr="00530230">
              <w:t>6000 баш терлеккә исәпләнгән</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ind w:left="168"/>
              <w:jc w:val="center"/>
            </w:pPr>
            <w:r>
              <w:rPr>
                <w:sz w:val="23"/>
                <w:szCs w:val="23"/>
              </w:rPr>
              <w:t>46</w:t>
            </w:r>
          </w:p>
        </w:tc>
      </w:tr>
      <w:tr w:rsidR="001478C0" w:rsidTr="003B315F">
        <w:trPr>
          <w:trHeight w:hRule="exact" w:val="299"/>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ind w:left="168"/>
              <w:jc w:val="center"/>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725"/>
            </w:pPr>
            <w:r w:rsidRPr="005D651F">
              <w:t>Мөгезле эре терлек симертү</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7"/>
              <w:rPr>
                <w:sz w:val="26"/>
                <w:szCs w:val="26"/>
              </w:rPr>
            </w:pPr>
          </w:p>
          <w:p w:rsidR="001478C0" w:rsidRDefault="001478C0" w:rsidP="003B315F">
            <w:pPr>
              <w:pStyle w:val="TableParagraph"/>
              <w:kinsoku w:val="0"/>
              <w:overflowPunct w:val="0"/>
              <w:ind w:left="168"/>
              <w:jc w:val="center"/>
            </w:pPr>
            <w:r>
              <w:rPr>
                <w:sz w:val="23"/>
                <w:szCs w:val="23"/>
              </w:rPr>
              <w:t>32</w:t>
            </w:r>
          </w:p>
        </w:tc>
      </w:tr>
      <w:tr w:rsidR="001478C0" w:rsidTr="003B315F">
        <w:trPr>
          <w:trHeight w:hRule="exact" w:val="288"/>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1"/>
              <w:ind w:left="725"/>
            </w:pPr>
            <w:r>
              <w:t>1000 баш тер</w:t>
            </w:r>
            <w:r w:rsidRPr="00153E69">
              <w:t>лек</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11"/>
              <w:ind w:left="725"/>
            </w:pPr>
          </w:p>
        </w:tc>
      </w:tr>
      <w:tr w:rsidR="001478C0" w:rsidTr="003B315F">
        <w:trPr>
          <w:trHeight w:hRule="exact" w:val="271"/>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25"/>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2" w:lineRule="exact"/>
              <w:ind w:left="725"/>
            </w:pPr>
            <w:r w:rsidRPr="00153E69">
              <w:t>2000 терлеккә исәпләнгән</w:t>
            </w:r>
          </w:p>
        </w:tc>
        <w:tc>
          <w:tcPr>
            <w:tcW w:w="1762"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2" w:lineRule="exact"/>
              <w:ind w:left="168"/>
              <w:jc w:val="center"/>
            </w:pPr>
            <w:r>
              <w:rPr>
                <w:sz w:val="23"/>
                <w:szCs w:val="23"/>
              </w:rPr>
              <w:t>34</w:t>
            </w:r>
          </w:p>
        </w:tc>
      </w:tr>
      <w:tr w:rsidR="001478C0" w:rsidTr="003B315F">
        <w:trPr>
          <w:trHeight w:hRule="exact" w:val="276"/>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725"/>
            </w:pPr>
            <w:r w:rsidRPr="00153E69">
              <w:t>3000 баш терлеккә исәпләнгән</w:t>
            </w:r>
          </w:p>
        </w:tc>
        <w:tc>
          <w:tcPr>
            <w:tcW w:w="1762"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168"/>
              <w:jc w:val="center"/>
            </w:pPr>
            <w:r>
              <w:rPr>
                <w:sz w:val="23"/>
                <w:szCs w:val="23"/>
              </w:rPr>
              <w:t>36</w:t>
            </w:r>
          </w:p>
        </w:tc>
      </w:tr>
      <w:tr w:rsidR="001478C0" w:rsidTr="003B315F">
        <w:trPr>
          <w:trHeight w:hRule="exact" w:val="281"/>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7" w:lineRule="exact"/>
              <w:ind w:left="725"/>
            </w:pPr>
            <w:r w:rsidRPr="00153E69">
              <w:t>6000 баш терлеккә исәпләнгән</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7" w:lineRule="exact"/>
              <w:ind w:left="168"/>
              <w:jc w:val="center"/>
            </w:pPr>
            <w:r>
              <w:rPr>
                <w:sz w:val="23"/>
                <w:szCs w:val="23"/>
              </w:rPr>
              <w:t>42</w:t>
            </w:r>
          </w:p>
        </w:tc>
      </w:tr>
      <w:tr w:rsidR="001478C0" w:rsidTr="003B315F">
        <w:trPr>
          <w:trHeight w:hRule="exact" w:val="289"/>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7" w:lineRule="exact"/>
              <w:ind w:left="168"/>
              <w:jc w:val="center"/>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725"/>
            </w:pPr>
            <w:r w:rsidRPr="0061264B">
              <w:rPr>
                <w:i/>
                <w:iCs/>
                <w:sz w:val="23"/>
                <w:szCs w:val="23"/>
              </w:rPr>
              <w:t>Симертү мәйданчыклары</w:t>
            </w:r>
          </w:p>
        </w:tc>
        <w:tc>
          <w:tcPr>
            <w:tcW w:w="1762"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88"/>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1"/>
              <w:ind w:left="725"/>
            </w:pPr>
            <w:r w:rsidRPr="00A008BA">
              <w:t>2000 баш терлеккә исәпләнгән</w:t>
            </w: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25"/>
            </w:pPr>
          </w:p>
        </w:tc>
      </w:tr>
      <w:tr w:rsidR="001478C0" w:rsidTr="003B315F">
        <w:trPr>
          <w:trHeight w:hRule="exact" w:val="272"/>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25"/>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725"/>
            </w:pPr>
            <w:r w:rsidRPr="00A008BA">
              <w:t>4000 баш терлеккә исәпләнгән</w:t>
            </w: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725"/>
            </w:pPr>
          </w:p>
        </w:tc>
      </w:tr>
      <w:tr w:rsidR="001478C0" w:rsidTr="003B315F">
        <w:trPr>
          <w:trHeight w:hRule="exact" w:val="305"/>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725"/>
            </w:pPr>
          </w:p>
        </w:tc>
        <w:tc>
          <w:tcPr>
            <w:tcW w:w="633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85"/>
            </w:pPr>
            <w:r w:rsidRPr="0061264B">
              <w:rPr>
                <w:i/>
                <w:iCs/>
                <w:sz w:val="23"/>
                <w:szCs w:val="23"/>
              </w:rPr>
              <w:t>Нәсел</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87"/>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725"/>
            </w:pPr>
            <w:r w:rsidRPr="00A70498">
              <w:t>Сөт</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6"/>
            </w:pPr>
          </w:p>
          <w:p w:rsidR="001478C0" w:rsidRDefault="001478C0" w:rsidP="003B315F">
            <w:pPr>
              <w:pStyle w:val="TableParagraph"/>
              <w:kinsoku w:val="0"/>
              <w:overflowPunct w:val="0"/>
              <w:ind w:left="168"/>
              <w:jc w:val="center"/>
            </w:pPr>
            <w:r>
              <w:rPr>
                <w:sz w:val="23"/>
                <w:szCs w:val="23"/>
              </w:rPr>
              <w:t>45</w:t>
            </w:r>
          </w:p>
        </w:tc>
      </w:tr>
      <w:tr w:rsidR="001478C0" w:rsidTr="003B315F">
        <w:trPr>
          <w:trHeight w:hRule="exact" w:val="293"/>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64" w:lineRule="exact"/>
              <w:ind w:left="725"/>
            </w:pPr>
            <w:r w:rsidRPr="00A70498">
              <w:t>400 баш сыерга</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64" w:lineRule="exact"/>
              <w:ind w:left="725"/>
            </w:pPr>
          </w:p>
        </w:tc>
      </w:tr>
      <w:tr w:rsidR="001478C0" w:rsidTr="003B315F">
        <w:trPr>
          <w:trHeight w:hRule="exact" w:val="279"/>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725"/>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4"/>
              <w:ind w:left="725"/>
            </w:pPr>
            <w:r w:rsidRPr="00A70498">
              <w:t>800 сыерга</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4"/>
              <w:ind w:left="168"/>
              <w:jc w:val="center"/>
            </w:pPr>
            <w:r>
              <w:rPr>
                <w:sz w:val="23"/>
                <w:szCs w:val="23"/>
              </w:rPr>
              <w:t>55</w:t>
            </w:r>
          </w:p>
        </w:tc>
      </w:tr>
      <w:tr w:rsidR="001478C0" w:rsidTr="003B315F">
        <w:trPr>
          <w:trHeight w:hRule="exact" w:val="285"/>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4"/>
              <w:ind w:left="168"/>
              <w:jc w:val="center"/>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725"/>
            </w:pPr>
            <w:r w:rsidRPr="003000D5">
              <w:t>Ит</w:t>
            </w:r>
          </w:p>
        </w:tc>
        <w:tc>
          <w:tcPr>
            <w:tcW w:w="1762"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
            </w:pPr>
          </w:p>
          <w:p w:rsidR="001478C0" w:rsidRDefault="001478C0" w:rsidP="003B315F">
            <w:pPr>
              <w:pStyle w:val="TableParagraph"/>
              <w:kinsoku w:val="0"/>
              <w:overflowPunct w:val="0"/>
              <w:ind w:left="168"/>
              <w:jc w:val="center"/>
            </w:pPr>
            <w:r>
              <w:rPr>
                <w:sz w:val="23"/>
                <w:szCs w:val="23"/>
              </w:rPr>
              <w:t>40</w:t>
            </w:r>
          </w:p>
        </w:tc>
      </w:tr>
      <w:tr w:rsidR="001478C0" w:rsidTr="003B315F">
        <w:trPr>
          <w:trHeight w:hRule="exact" w:val="291"/>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725"/>
            </w:pPr>
            <w:r w:rsidRPr="003000D5">
              <w:t>400, 600 һәм 800 сыерга</w:t>
            </w: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725"/>
            </w:pPr>
          </w:p>
        </w:tc>
      </w:tr>
      <w:tr w:rsidR="001478C0" w:rsidTr="003B315F">
        <w:trPr>
          <w:trHeight w:hRule="exact" w:val="297"/>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725"/>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725"/>
            </w:pPr>
            <w:r w:rsidRPr="00640626">
              <w:t>Үстерү, ремонт таналар</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2"/>
              <w:rPr>
                <w:sz w:val="26"/>
                <w:szCs w:val="26"/>
              </w:rPr>
            </w:pPr>
          </w:p>
          <w:p w:rsidR="001478C0" w:rsidRDefault="001478C0" w:rsidP="003B315F">
            <w:pPr>
              <w:pStyle w:val="TableParagraph"/>
              <w:kinsoku w:val="0"/>
              <w:overflowPunct w:val="0"/>
              <w:ind w:left="168"/>
              <w:jc w:val="center"/>
            </w:pPr>
            <w:r>
              <w:rPr>
                <w:sz w:val="23"/>
                <w:szCs w:val="23"/>
              </w:rPr>
              <w:t>52</w:t>
            </w:r>
          </w:p>
        </w:tc>
      </w:tr>
      <w:tr w:rsidR="001478C0" w:rsidTr="003B315F">
        <w:trPr>
          <w:trHeight w:hRule="exact" w:val="286"/>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9"/>
              <w:ind w:left="725"/>
            </w:pPr>
            <w:r w:rsidRPr="00640626">
              <w:t>1000 һәм 2000 баш терлек сыйдырышлы</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9"/>
              <w:ind w:left="725"/>
            </w:pPr>
          </w:p>
        </w:tc>
      </w:tr>
      <w:tr w:rsidR="001478C0" w:rsidTr="003B315F">
        <w:trPr>
          <w:trHeight w:hRule="exact" w:val="270"/>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725"/>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2" w:lineRule="exact"/>
              <w:ind w:left="725"/>
            </w:pPr>
            <w:r w:rsidRPr="00640626">
              <w:t>3000 баш терлеккә исәпләнгән</w:t>
            </w:r>
          </w:p>
        </w:tc>
        <w:tc>
          <w:tcPr>
            <w:tcW w:w="1762"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2" w:lineRule="exact"/>
              <w:ind w:left="168"/>
              <w:jc w:val="center"/>
            </w:pPr>
            <w:r>
              <w:rPr>
                <w:sz w:val="23"/>
                <w:szCs w:val="23"/>
              </w:rPr>
              <w:t>54</w:t>
            </w:r>
          </w:p>
        </w:tc>
      </w:tr>
      <w:tr w:rsidR="001478C0" w:rsidTr="003B315F">
        <w:trPr>
          <w:trHeight w:hRule="exact" w:val="280"/>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ind w:left="725"/>
            </w:pPr>
            <w:r w:rsidRPr="00640626">
              <w:t>6000 баш терлеккә исәпләнгән</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ind w:left="168"/>
              <w:jc w:val="center"/>
            </w:pPr>
            <w:r>
              <w:rPr>
                <w:sz w:val="23"/>
                <w:szCs w:val="23"/>
              </w:rPr>
              <w:t>57</w:t>
            </w:r>
          </w:p>
        </w:tc>
      </w:tr>
      <w:tr w:rsidR="001478C0" w:rsidTr="003B315F">
        <w:trPr>
          <w:trHeight w:hRule="exact" w:val="588"/>
        </w:trPr>
        <w:tc>
          <w:tcPr>
            <w:tcW w:w="2165"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1" w:lineRule="exact"/>
              <w:ind w:left="185"/>
            </w:pPr>
            <w:r w:rsidRPr="0061264B">
              <w:rPr>
                <w:sz w:val="23"/>
                <w:szCs w:val="23"/>
              </w:rPr>
              <w:t>Дуңгызчылык</w:t>
            </w:r>
          </w:p>
        </w:tc>
        <w:tc>
          <w:tcPr>
            <w:tcW w:w="633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3"/>
              <w:ind w:left="725"/>
            </w:pPr>
            <w:r w:rsidRPr="0061264B">
              <w:rPr>
                <w:i/>
                <w:iCs/>
                <w:sz w:val="23"/>
                <w:szCs w:val="23"/>
              </w:rPr>
              <w:t>Товар Репродукторлары</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95"/>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725"/>
            </w:pPr>
            <w:r w:rsidRPr="00E62B12">
              <w:t>4000 башка</w:t>
            </w:r>
          </w:p>
        </w:tc>
        <w:tc>
          <w:tcPr>
            <w:tcW w:w="1762"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168"/>
              <w:jc w:val="center"/>
            </w:pPr>
            <w:r>
              <w:rPr>
                <w:sz w:val="23"/>
                <w:szCs w:val="23"/>
              </w:rPr>
              <w:t>36</w:t>
            </w:r>
          </w:p>
        </w:tc>
      </w:tr>
      <w:tr w:rsidR="001478C0" w:rsidTr="003B315F">
        <w:trPr>
          <w:trHeight w:hRule="exact" w:val="295"/>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6"/>
              <w:ind w:left="725"/>
            </w:pPr>
            <w:r w:rsidRPr="00E62B12">
              <w:t>8000 башка</w:t>
            </w:r>
          </w:p>
        </w:tc>
        <w:tc>
          <w:tcPr>
            <w:tcW w:w="1762"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6"/>
              <w:ind w:left="168"/>
              <w:jc w:val="center"/>
            </w:pPr>
            <w:r>
              <w:rPr>
                <w:sz w:val="23"/>
                <w:szCs w:val="23"/>
              </w:rPr>
              <w:t>43</w:t>
            </w:r>
          </w:p>
        </w:tc>
      </w:tr>
      <w:tr w:rsidR="001478C0" w:rsidTr="003B315F">
        <w:trPr>
          <w:trHeight w:hRule="exact" w:val="298"/>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725"/>
            </w:pPr>
            <w:r w:rsidRPr="00E62B12">
              <w:t>12 000 башка</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168"/>
              <w:jc w:val="center"/>
            </w:pPr>
            <w:r>
              <w:rPr>
                <w:sz w:val="23"/>
                <w:szCs w:val="23"/>
              </w:rPr>
              <w:t>47</w:t>
            </w:r>
          </w:p>
        </w:tc>
      </w:tr>
      <w:tr w:rsidR="001478C0" w:rsidTr="003B315F">
        <w:trPr>
          <w:trHeight w:hRule="exact" w:val="300"/>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168"/>
              <w:jc w:val="center"/>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725"/>
            </w:pPr>
            <w:r w:rsidRPr="00E45A77">
              <w:t>Симертү</w:t>
            </w:r>
          </w:p>
        </w:tc>
        <w:tc>
          <w:tcPr>
            <w:tcW w:w="1762"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7"/>
              <w:rPr>
                <w:sz w:val="26"/>
                <w:szCs w:val="26"/>
              </w:rPr>
            </w:pPr>
          </w:p>
          <w:p w:rsidR="001478C0" w:rsidRDefault="001478C0" w:rsidP="003B315F">
            <w:pPr>
              <w:pStyle w:val="TableParagraph"/>
              <w:kinsoku w:val="0"/>
              <w:overflowPunct w:val="0"/>
              <w:ind w:left="168"/>
              <w:jc w:val="center"/>
            </w:pPr>
            <w:r>
              <w:rPr>
                <w:sz w:val="23"/>
                <w:szCs w:val="23"/>
              </w:rPr>
              <w:t>39</w:t>
            </w:r>
          </w:p>
        </w:tc>
      </w:tr>
      <w:tr w:rsidR="001478C0" w:rsidTr="003B315F">
        <w:trPr>
          <w:trHeight w:hRule="exact" w:val="291"/>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25"/>
            </w:pPr>
            <w:r w:rsidRPr="00E45A77">
              <w:t>6000 һәм 12 000 башка</w:t>
            </w: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25"/>
            </w:pPr>
          </w:p>
        </w:tc>
      </w:tr>
      <w:tr w:rsidR="001478C0" w:rsidTr="003B315F">
        <w:trPr>
          <w:trHeight w:hRule="exact" w:val="302"/>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25"/>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725"/>
            </w:pPr>
            <w:r w:rsidRPr="00B419A2">
              <w:t>Җитештерү циклы белән</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rPr>
                <w:sz w:val="27"/>
                <w:szCs w:val="27"/>
              </w:rPr>
            </w:pPr>
          </w:p>
          <w:p w:rsidR="001478C0" w:rsidRDefault="001478C0" w:rsidP="003B315F">
            <w:pPr>
              <w:pStyle w:val="TableParagraph"/>
              <w:kinsoku w:val="0"/>
              <w:overflowPunct w:val="0"/>
              <w:ind w:left="168"/>
              <w:jc w:val="center"/>
            </w:pPr>
            <w:r>
              <w:rPr>
                <w:sz w:val="23"/>
                <w:szCs w:val="23"/>
              </w:rPr>
              <w:t>32</w:t>
            </w:r>
          </w:p>
        </w:tc>
      </w:tr>
      <w:tr w:rsidR="001478C0" w:rsidTr="003B315F">
        <w:trPr>
          <w:trHeight w:hRule="exact" w:val="293"/>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4"/>
              <w:ind w:left="725"/>
            </w:pPr>
            <w:r w:rsidRPr="00B419A2">
              <w:t>2000 башка</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14"/>
              <w:ind w:left="725"/>
            </w:pPr>
          </w:p>
        </w:tc>
      </w:tr>
      <w:tr w:rsidR="001478C0" w:rsidTr="003B315F">
        <w:trPr>
          <w:trHeight w:hRule="exact" w:val="281"/>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4"/>
              <w:ind w:left="725"/>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4" w:lineRule="exact"/>
              <w:ind w:left="725"/>
            </w:pPr>
            <w:r w:rsidRPr="00B419A2">
              <w:t>4000 башка</w:t>
            </w:r>
          </w:p>
        </w:tc>
        <w:tc>
          <w:tcPr>
            <w:tcW w:w="1762"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4" w:lineRule="exact"/>
              <w:ind w:left="168"/>
              <w:jc w:val="center"/>
            </w:pPr>
            <w:r>
              <w:rPr>
                <w:sz w:val="23"/>
                <w:szCs w:val="23"/>
              </w:rPr>
              <w:t>37</w:t>
            </w:r>
          </w:p>
        </w:tc>
      </w:tr>
      <w:tr w:rsidR="001478C0" w:rsidTr="003B315F">
        <w:trPr>
          <w:trHeight w:hRule="exact" w:val="301"/>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4" w:lineRule="exact"/>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725"/>
            </w:pPr>
            <w:r w:rsidRPr="00B419A2">
              <w:t>6000 һәм 12 000 башка</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168"/>
              <w:jc w:val="center"/>
            </w:pPr>
            <w:r>
              <w:rPr>
                <w:sz w:val="23"/>
                <w:szCs w:val="23"/>
              </w:rPr>
              <w:t>41</w:t>
            </w:r>
          </w:p>
        </w:tc>
      </w:tr>
      <w:tr w:rsidR="001478C0" w:rsidTr="003B315F">
        <w:trPr>
          <w:trHeight w:hRule="exact" w:val="287"/>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168"/>
              <w:jc w:val="center"/>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485"/>
            </w:pPr>
            <w:r w:rsidRPr="008F2260">
              <w:t>Нәсел</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6"/>
            </w:pPr>
          </w:p>
          <w:p w:rsidR="001478C0" w:rsidRDefault="001478C0" w:rsidP="003B315F">
            <w:pPr>
              <w:pStyle w:val="TableParagraph"/>
              <w:kinsoku w:val="0"/>
              <w:overflowPunct w:val="0"/>
              <w:ind w:left="168"/>
              <w:jc w:val="center"/>
            </w:pPr>
            <w:r>
              <w:rPr>
                <w:sz w:val="23"/>
                <w:szCs w:val="23"/>
              </w:rPr>
              <w:t>38</w:t>
            </w:r>
          </w:p>
        </w:tc>
      </w:tr>
      <w:tr w:rsidR="001478C0" w:rsidTr="003B315F">
        <w:trPr>
          <w:trHeight w:hRule="exact" w:val="294"/>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64" w:lineRule="exact"/>
              <w:ind w:left="725"/>
            </w:pPr>
            <w:r w:rsidRPr="008F2260">
              <w:t>100 ана</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64" w:lineRule="exact"/>
              <w:ind w:left="725"/>
            </w:pPr>
          </w:p>
        </w:tc>
      </w:tr>
      <w:tr w:rsidR="001478C0" w:rsidTr="003B315F">
        <w:trPr>
          <w:trHeight w:hRule="exact" w:val="294"/>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725"/>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5"/>
              <w:ind w:left="725"/>
            </w:pPr>
            <w:r w:rsidRPr="008F2260">
              <w:t>200 ана</w:t>
            </w:r>
          </w:p>
        </w:tc>
        <w:tc>
          <w:tcPr>
            <w:tcW w:w="1762"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5"/>
              <w:ind w:left="168"/>
              <w:jc w:val="center"/>
            </w:pPr>
            <w:r>
              <w:rPr>
                <w:sz w:val="23"/>
                <w:szCs w:val="23"/>
              </w:rPr>
              <w:t>40</w:t>
            </w:r>
          </w:p>
        </w:tc>
      </w:tr>
      <w:tr w:rsidR="001478C0" w:rsidTr="003B315F">
        <w:trPr>
          <w:trHeight w:hRule="exact" w:val="298"/>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5"/>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725"/>
            </w:pPr>
            <w:r w:rsidRPr="008F2260">
              <w:t>300 ана</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168"/>
              <w:jc w:val="center"/>
            </w:pPr>
            <w:r>
              <w:rPr>
                <w:sz w:val="23"/>
                <w:szCs w:val="23"/>
              </w:rPr>
              <w:t>50</w:t>
            </w:r>
          </w:p>
        </w:tc>
      </w:tr>
      <w:tr w:rsidR="001478C0" w:rsidTr="003B315F">
        <w:trPr>
          <w:trHeight w:hRule="exact" w:val="357"/>
        </w:trPr>
        <w:tc>
          <w:tcPr>
            <w:tcW w:w="2165"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85"/>
            </w:pPr>
            <w:r w:rsidRPr="0061264B">
              <w:rPr>
                <w:sz w:val="23"/>
                <w:szCs w:val="23"/>
              </w:rPr>
              <w:t>Сарыкчылык</w:t>
            </w: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30" w:line="278" w:lineRule="auto"/>
              <w:ind w:left="725" w:right="410" w:hanging="240"/>
            </w:pPr>
            <w:r w:rsidRPr="005711EA">
              <w:t>Бер мәйданчыкта урнашкан йон, йон-ит, ит-салатлар</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pPr>
          </w:p>
          <w:p w:rsidR="001478C0" w:rsidRDefault="001478C0" w:rsidP="003B315F">
            <w:pPr>
              <w:pStyle w:val="TableParagraph"/>
              <w:kinsoku w:val="0"/>
              <w:overflowPunct w:val="0"/>
              <w:spacing w:before="11"/>
              <w:rPr>
                <w:sz w:val="30"/>
                <w:szCs w:val="30"/>
              </w:rPr>
            </w:pPr>
          </w:p>
          <w:p w:rsidR="001478C0" w:rsidRDefault="001478C0" w:rsidP="003B315F">
            <w:pPr>
              <w:pStyle w:val="TableParagraph"/>
              <w:kinsoku w:val="0"/>
              <w:overflowPunct w:val="0"/>
              <w:ind w:left="168"/>
              <w:jc w:val="center"/>
            </w:pPr>
            <w:r>
              <w:rPr>
                <w:sz w:val="23"/>
                <w:szCs w:val="23"/>
              </w:rPr>
              <w:t>55</w:t>
            </w:r>
          </w:p>
        </w:tc>
      </w:tr>
      <w:tr w:rsidR="001478C0" w:rsidTr="003B315F">
        <w:trPr>
          <w:trHeight w:hRule="exact" w:val="268"/>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6" w:lineRule="exact"/>
              <w:ind w:left="725"/>
            </w:pPr>
            <w:r w:rsidRPr="005711EA">
              <w:t>2500 анага</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6" w:lineRule="exact"/>
              <w:ind w:left="725"/>
            </w:pPr>
          </w:p>
        </w:tc>
      </w:tr>
      <w:tr w:rsidR="001478C0" w:rsidTr="003B315F">
        <w:trPr>
          <w:trHeight w:hRule="exact" w:val="279"/>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6" w:lineRule="exact"/>
              <w:ind w:left="725"/>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2" w:lineRule="exact"/>
              <w:ind w:left="725"/>
            </w:pPr>
            <w:r w:rsidRPr="005711EA">
              <w:t>5000 ана</w:t>
            </w:r>
          </w:p>
        </w:tc>
        <w:tc>
          <w:tcPr>
            <w:tcW w:w="1762"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2" w:lineRule="exact"/>
              <w:ind w:left="168"/>
              <w:jc w:val="center"/>
            </w:pPr>
            <w:r>
              <w:rPr>
                <w:sz w:val="23"/>
                <w:szCs w:val="23"/>
              </w:rPr>
              <w:t>60</w:t>
            </w:r>
          </w:p>
        </w:tc>
      </w:tr>
      <w:tr w:rsidR="001478C0" w:rsidTr="003B315F">
        <w:trPr>
          <w:trHeight w:hRule="exact" w:val="277"/>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725"/>
            </w:pPr>
            <w:r w:rsidRPr="005711EA">
              <w:t>4000 баш яшь терлеккә</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168"/>
              <w:jc w:val="center"/>
            </w:pPr>
            <w:r>
              <w:rPr>
                <w:sz w:val="23"/>
                <w:szCs w:val="23"/>
              </w:rPr>
              <w:t>66</w:t>
            </w:r>
          </w:p>
        </w:tc>
      </w:tr>
      <w:tr w:rsidR="001478C0" w:rsidTr="003B315F">
        <w:trPr>
          <w:trHeight w:hRule="exact" w:val="321"/>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168"/>
              <w:jc w:val="center"/>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9"/>
              <w:ind w:left="989"/>
            </w:pPr>
            <w:r w:rsidRPr="002C2CF9">
              <w:t>Ит-йонлы</w:t>
            </w:r>
          </w:p>
        </w:tc>
        <w:tc>
          <w:tcPr>
            <w:tcW w:w="1762"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168"/>
              <w:jc w:val="center"/>
            </w:pPr>
            <w:r>
              <w:rPr>
                <w:sz w:val="23"/>
                <w:szCs w:val="23"/>
              </w:rPr>
              <w:t>66</w:t>
            </w:r>
          </w:p>
        </w:tc>
      </w:tr>
      <w:tr w:rsidR="001478C0" w:rsidTr="003B315F">
        <w:trPr>
          <w:trHeight w:hRule="exact" w:val="278"/>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3"/>
              <w:ind w:left="725"/>
            </w:pPr>
            <w:r w:rsidRPr="002C2CF9">
              <w:t>2500 ана</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3"/>
              <w:ind w:left="168"/>
              <w:jc w:val="center"/>
            </w:pPr>
            <w:r>
              <w:rPr>
                <w:sz w:val="23"/>
                <w:szCs w:val="23"/>
              </w:rPr>
              <w:t>62</w:t>
            </w:r>
          </w:p>
        </w:tc>
      </w:tr>
      <w:tr w:rsidR="001478C0" w:rsidTr="003B315F">
        <w:trPr>
          <w:trHeight w:hRule="exact" w:val="589"/>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3"/>
              <w:ind w:left="168"/>
              <w:jc w:val="center"/>
            </w:pPr>
          </w:p>
        </w:tc>
        <w:tc>
          <w:tcPr>
            <w:tcW w:w="6338" w:type="dxa"/>
            <w:tcBorders>
              <w:top w:val="single" w:sz="4" w:space="0" w:color="000000"/>
              <w:left w:val="single" w:sz="4" w:space="0" w:color="000000"/>
              <w:bottom w:val="single" w:sz="4" w:space="0" w:color="000000"/>
              <w:right w:val="single" w:sz="4" w:space="0" w:color="000000"/>
            </w:tcBorders>
          </w:tcPr>
          <w:p w:rsidR="001478C0" w:rsidRPr="001301E4" w:rsidRDefault="001478C0" w:rsidP="003B315F">
            <w:pPr>
              <w:pStyle w:val="TableParagraph"/>
              <w:kinsoku w:val="0"/>
              <w:overflowPunct w:val="0"/>
              <w:spacing w:line="261" w:lineRule="exact"/>
              <w:ind w:left="725"/>
              <w:rPr>
                <w:sz w:val="23"/>
                <w:szCs w:val="23"/>
                <w:lang w:val="tt-RU"/>
              </w:rPr>
            </w:pPr>
            <w:r>
              <w:rPr>
                <w:sz w:val="23"/>
                <w:szCs w:val="23"/>
                <w:lang w:val="tt-RU"/>
              </w:rPr>
              <w:t xml:space="preserve">Тире  </w:t>
            </w:r>
            <w:r w:rsidRPr="0061264B">
              <w:rPr>
                <w:sz w:val="23"/>
                <w:szCs w:val="23"/>
              </w:rPr>
              <w:t>1200 ана</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1" w:lineRule="exact"/>
              <w:ind w:left="168"/>
              <w:jc w:val="center"/>
            </w:pPr>
            <w:r>
              <w:rPr>
                <w:sz w:val="23"/>
                <w:szCs w:val="23"/>
              </w:rPr>
              <w:t>56</w:t>
            </w:r>
          </w:p>
        </w:tc>
      </w:tr>
    </w:tbl>
    <w:p w:rsidR="001478C0" w:rsidRDefault="001478C0" w:rsidP="001478C0">
      <w:pPr>
        <w:rPr>
          <w:lang w:val="tt-RU"/>
        </w:rPr>
      </w:pPr>
    </w:p>
    <w:p w:rsidR="001478C0" w:rsidRDefault="001478C0" w:rsidP="001478C0">
      <w:pPr>
        <w:rPr>
          <w:lang w:val="tt-RU"/>
        </w:rPr>
      </w:pPr>
    </w:p>
    <w:p w:rsidR="001478C0" w:rsidRPr="004A7C35" w:rsidRDefault="001478C0" w:rsidP="001478C0">
      <w:pPr>
        <w:rPr>
          <w:lang w:val="tt-RU"/>
        </w:rPr>
        <w:sectPr w:rsidR="001478C0" w:rsidRPr="004A7C35">
          <w:headerReference w:type="default" r:id="rId55"/>
          <w:pgSz w:w="11910" w:h="16840"/>
          <w:pgMar w:top="180" w:right="420" w:bottom="280" w:left="1000" w:header="0" w:footer="0" w:gutter="0"/>
          <w:cols w:space="720"/>
          <w:noEndnote/>
        </w:sectPr>
      </w:pPr>
    </w:p>
    <w:p w:rsidR="001478C0" w:rsidRDefault="0017164C" w:rsidP="001478C0">
      <w:pPr>
        <w:pStyle w:val="a3"/>
        <w:kinsoku w:val="0"/>
        <w:overflowPunct w:val="0"/>
        <w:spacing w:before="9"/>
        <w:ind w:left="0" w:firstLine="0"/>
        <w:rPr>
          <w:sz w:val="7"/>
          <w:szCs w:val="7"/>
        </w:rPr>
      </w:pPr>
      <w:r>
        <w:rPr>
          <w:noProof/>
        </w:rPr>
        <w:lastRenderedPageBreak/>
        <mc:AlternateContent>
          <mc:Choice Requires="wps">
            <w:drawing>
              <wp:anchor distT="0" distB="0" distL="114300" distR="114300" simplePos="0" relativeHeight="251734016" behindDoc="1" locked="1" layoutInCell="0" allowOverlap="1">
                <wp:simplePos x="0" y="0"/>
                <wp:positionH relativeFrom="page">
                  <wp:posOffset>2085340</wp:posOffset>
                </wp:positionH>
                <wp:positionV relativeFrom="page">
                  <wp:posOffset>379730</wp:posOffset>
                </wp:positionV>
                <wp:extent cx="4012565" cy="175260"/>
                <wp:effectExtent l="0" t="0" r="6985" b="15240"/>
                <wp:wrapNone/>
                <wp:docPr id="72"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256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before="27" w:line="249" w:lineRule="exact"/>
                              <w:ind w:left="0" w:right="799" w:firstLine="0"/>
                              <w:jc w:val="right"/>
                              <w:rPr>
                                <w:sz w:val="22"/>
                                <w:szCs w:val="22"/>
                              </w:rPr>
                            </w:pPr>
                            <w:r>
                              <w:rPr>
                                <w:sz w:val="22"/>
                                <w:szCs w:val="22"/>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38" type="#_x0000_t202" style="position:absolute;margin-left:164.2pt;margin-top:29.9pt;width:315.95pt;height:13.8pt;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" o:allowincell="f" filled="f" stroked="f">
                <v:textbox inset="0,0,0,0">
                  <w:txbxContent>
                    <w:p w:rsidR="001478C0" w:rsidRDefault="001478C0" w:rsidP="001478C0">
                      <w:pPr>
                        <w:pStyle w:val="a3"/>
                        <w:kinsoku w:val="0"/>
                        <w:overflowPunct w:val="0"/>
                        <w:spacing w:before="27" w:line="249" w:lineRule="exact"/>
                        <w:ind w:left="0" w:right="799" w:firstLine="0"/>
                        <w:jc w:val="right"/>
                        <w:rPr>
                          <w:sz w:val="22"/>
                          <w:szCs w:val="22"/>
                        </w:rPr>
                      </w:pPr>
                      <w:r>
                        <w:rPr>
                          <w:sz w:val="22"/>
                          <w:szCs w:val="22"/>
                        </w:rPr>
                        <w:t>6</w:t>
                      </w:r>
                    </w:p>
                  </w:txbxContent>
                </v:textbox>
                <w10:wrap anchorx="page" anchory="page"/>
                <w10:anchorlock/>
              </v:shape>
            </w:pict>
          </mc:Fallback>
        </mc:AlternateContent>
      </w:r>
      <w:r>
        <w:rPr>
          <w:noProof/>
        </w:rPr>
        <mc:AlternateContent>
          <mc:Choice Requires="wpg">
            <w:drawing>
              <wp:anchor distT="0" distB="0" distL="114300" distR="114300" simplePos="0" relativeHeight="251735040" behindDoc="1" locked="1" layoutInCell="0" allowOverlap="1">
                <wp:simplePos x="0" y="0"/>
                <wp:positionH relativeFrom="page">
                  <wp:posOffset>2066290</wp:posOffset>
                </wp:positionH>
                <wp:positionV relativeFrom="page">
                  <wp:posOffset>379095</wp:posOffset>
                </wp:positionV>
                <wp:extent cx="4048760" cy="198120"/>
                <wp:effectExtent l="0" t="0" r="0" b="11430"/>
                <wp:wrapNone/>
                <wp:docPr id="69" name="Группа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48760" cy="198120"/>
                          <a:chOff x="3254" y="597"/>
                          <a:chExt cx="6376" cy="312"/>
                        </a:xfrm>
                      </wpg:grpSpPr>
                      <wps:wsp>
                        <wps:cNvPr id="70" name="Freeform 36"/>
                        <wps:cNvSpPr>
                          <a:spLocks/>
                        </wps:cNvSpPr>
                        <wps:spPr bwMode="auto">
                          <a:xfrm>
                            <a:off x="3278" y="885"/>
                            <a:ext cx="6328" cy="20"/>
                          </a:xfrm>
                          <a:custGeom>
                            <a:avLst/>
                            <a:gdLst>
                              <a:gd name="T0" fmla="*/ 0 w 6328"/>
                              <a:gd name="T1" fmla="*/ 0 h 20"/>
                              <a:gd name="T2" fmla="*/ 6327 w 6328"/>
                              <a:gd name="T3" fmla="*/ 0 h 20"/>
                            </a:gdLst>
                            <a:ahLst/>
                            <a:cxnLst>
                              <a:cxn ang="0">
                                <a:pos x="T0" y="T1"/>
                              </a:cxn>
                              <a:cxn ang="0">
                                <a:pos x="T2" y="T3"/>
                              </a:cxn>
                            </a:cxnLst>
                            <a:rect l="0" t="0" r="r" b="b"/>
                            <a:pathLst>
                              <a:path w="6328" h="20">
                                <a:moveTo>
                                  <a:pt x="0" y="0"/>
                                </a:moveTo>
                                <a:lnTo>
                                  <a:pt x="6327" y="0"/>
                                </a:lnTo>
                              </a:path>
                            </a:pathLst>
                          </a:custGeom>
                          <a:noFill/>
                          <a:ln w="30479">
                            <a:solidFill>
                              <a:srgbClr val="FFFFFF"/>
                            </a:solidFill>
                            <a:round/>
                            <a:headEnd/>
                            <a:tailEnd/>
                          </a:ln>
                        </wps:spPr>
                        <wps:bodyPr rot="0" vert="horz" wrap="square" lIns="91440" tIns="45720" rIns="91440" bIns="45720" anchor="t" anchorCtr="0" upright="1">
                          <a:noAutofit/>
                        </wps:bodyPr>
                      </wps:wsp>
                      <wps:wsp>
                        <wps:cNvPr id="71" name="Freeform 37"/>
                        <wps:cNvSpPr>
                          <a:spLocks/>
                        </wps:cNvSpPr>
                        <wps:spPr bwMode="auto">
                          <a:xfrm>
                            <a:off x="3283" y="597"/>
                            <a:ext cx="6319" cy="264"/>
                          </a:xfrm>
                          <a:custGeom>
                            <a:avLst/>
                            <a:gdLst>
                              <a:gd name="T0" fmla="*/ 0 w 6319"/>
                              <a:gd name="T1" fmla="*/ 264 h 264"/>
                              <a:gd name="T2" fmla="*/ 6318 w 6319"/>
                              <a:gd name="T3" fmla="*/ 264 h 264"/>
                              <a:gd name="T4" fmla="*/ 6318 w 6319"/>
                              <a:gd name="T5" fmla="*/ 0 h 264"/>
                              <a:gd name="T6" fmla="*/ 0 w 6319"/>
                              <a:gd name="T7" fmla="*/ 0 h 264"/>
                              <a:gd name="T8" fmla="*/ 0 w 6319"/>
                              <a:gd name="T9" fmla="*/ 264 h 264"/>
                            </a:gdLst>
                            <a:ahLst/>
                            <a:cxnLst>
                              <a:cxn ang="0">
                                <a:pos x="T0" y="T1"/>
                              </a:cxn>
                              <a:cxn ang="0">
                                <a:pos x="T2" y="T3"/>
                              </a:cxn>
                              <a:cxn ang="0">
                                <a:pos x="T4" y="T5"/>
                              </a:cxn>
                              <a:cxn ang="0">
                                <a:pos x="T6" y="T7"/>
                              </a:cxn>
                              <a:cxn ang="0">
                                <a:pos x="T8" y="T9"/>
                              </a:cxn>
                            </a:cxnLst>
                            <a:rect l="0" t="0" r="r" b="b"/>
                            <a:pathLst>
                              <a:path w="6319" h="264">
                                <a:moveTo>
                                  <a:pt x="0" y="264"/>
                                </a:moveTo>
                                <a:lnTo>
                                  <a:pt x="6318" y="264"/>
                                </a:lnTo>
                                <a:lnTo>
                                  <a:pt x="6318" y="0"/>
                                </a:lnTo>
                                <a:lnTo>
                                  <a:pt x="0" y="0"/>
                                </a:lnTo>
                                <a:lnTo>
                                  <a:pt x="0" y="264"/>
                                </a:lnTo>
                                <a:close/>
                              </a:path>
                            </a:pathLst>
                          </a:custGeom>
                          <a:solidFill>
                            <a:srgbClr val="FFFFFF"/>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168207" id="Группа 69" o:spid="_x0000_s1026" style="position:absolute;margin-left:162.7pt;margin-top:29.85pt;width:318.8pt;height:15.6pt;z-index:-251581440;mso-position-horizontal-relative:page;mso-position-vertical-relative:page" coordorigin="3254,597" coordsize="6376,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" o:allowincell="f">
                <v:shape id="Freeform 36" o:spid="_x0000_s1027" style="position:absolute;left:3278;top:885;width:6328;height:20;visibility:visible;mso-wrap-style:square;v-text-anchor:top" coordsize="632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dE1MAA&#10;AADbAAAADwAAAGRycy9kb3ducmV2LnhtbERPy4rCMBTdC/5DuII7TS0yI9UoIgq6cOEDxd2lubbV&#10;5qY00da/nyyEWR7Oe7ZoTSneVLvCsoLRMAJBnFpdcKbgfNoMJiCcR9ZYWiYFH3KwmHc7M0y0bfhA&#10;76PPRAhhl6CC3PsqkdKlORl0Q1sRB+5ua4M+wDqTusYmhJtSxlH0Iw0WHBpyrGiVU/o8voyCm4xH&#10;4/VVx2PaXx47v1lWO2yU6vfa5RSEp9b/i7/urVbwG9aHL+EHyP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ldE1MAAAADbAAAADwAAAAAAAAAAAAAAAACYAgAAZHJzL2Rvd25y&#10;ZXYueG1sUEsFBgAAAAAEAAQA9QAAAIUDAAAAAA==&#10;" path="m,l6327,e" filled="f" strokecolor="white" strokeweight=".84664mm">
                  <v:path arrowok="t" o:connecttype="custom" o:connectlocs="0,0;6327,0" o:connectangles="0,0"/>
                </v:shape>
                <v:shape id="Freeform 37" o:spid="_x0000_s1028" style="position:absolute;left:3283;top:597;width:6319;height:264;visibility:visible;mso-wrap-style:square;v-text-anchor:top" coordsize="631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PdMEA&#10;AADbAAAADwAAAGRycy9kb3ducmV2LnhtbESPzYrCMBSF9wO+Q7iCuzHVhXaqUVQQBFdWcbaX5trW&#10;NjeliVrf3giCy8P5+TjzZWdqcafWlZYVjIYRCOLM6pJzBafj9jcG4TyyxtoyKXiSg+Wi9zPHRNsH&#10;H+ie+lyEEXYJKii8bxIpXVaQQTe0DXHwLrY16INsc6lbfIRxU8txFE2kwZIDocCGNgVlVXozgXuJ&#10;q+o/3h9PuU6v59Xfet2dD0oN+t1qBsJT57/hT3unFUxH8P4Sfo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zj3TBAAAA2wAAAA8AAAAAAAAAAAAAAAAAmAIAAGRycy9kb3du&#10;cmV2LnhtbFBLBQYAAAAABAAEAPUAAACGAwAAAAA=&#10;" path="m,264r6318,l6318,,,,,264xe" stroked="f">
                  <v:path arrowok="t" o:connecttype="custom" o:connectlocs="0,264;6318,264;6318,0;0,0;0,264" o:connectangles="0,0,0,0,0"/>
                </v:shape>
                <w10:wrap anchorx="page" anchory="page"/>
                <w10:anchorlock/>
              </v:group>
            </w:pict>
          </mc:Fallback>
        </mc:AlternateContent>
      </w:r>
    </w:p>
    <w:tbl>
      <w:tblPr>
        <w:tblW w:w="0" w:type="auto"/>
        <w:tblInd w:w="109" w:type="dxa"/>
        <w:tblLayout w:type="fixed"/>
        <w:tblCellMar>
          <w:left w:w="0" w:type="dxa"/>
          <w:right w:w="0" w:type="dxa"/>
        </w:tblCellMar>
        <w:tblLook w:val="0000" w:firstRow="0" w:lastRow="0" w:firstColumn="0" w:lastColumn="0" w:noHBand="0" w:noVBand="0"/>
      </w:tblPr>
      <w:tblGrid>
        <w:gridCol w:w="2165"/>
        <w:gridCol w:w="6338"/>
        <w:gridCol w:w="1762"/>
      </w:tblGrid>
      <w:tr w:rsidR="001478C0" w:rsidTr="003B315F">
        <w:trPr>
          <w:trHeight w:hRule="exact" w:val="302"/>
        </w:trPr>
        <w:tc>
          <w:tcPr>
            <w:tcW w:w="8503" w:type="dxa"/>
            <w:gridSpan w:val="2"/>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3" w:lineRule="exact"/>
              <w:ind w:left="432"/>
              <w:jc w:val="center"/>
            </w:pPr>
            <w:r>
              <w:rPr>
                <w:b/>
                <w:bCs/>
                <w:sz w:val="23"/>
                <w:szCs w:val="23"/>
              </w:rPr>
              <w:t>1</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3" w:lineRule="exact"/>
              <w:ind w:left="53"/>
              <w:jc w:val="center"/>
            </w:pPr>
            <w:r>
              <w:rPr>
                <w:b/>
                <w:bCs/>
                <w:sz w:val="23"/>
                <w:szCs w:val="23"/>
              </w:rPr>
              <w:t>2</w:t>
            </w:r>
          </w:p>
        </w:tc>
      </w:tr>
      <w:tr w:rsidR="001478C0" w:rsidTr="003B315F">
        <w:trPr>
          <w:trHeight w:hRule="exact" w:val="299"/>
        </w:trPr>
        <w:tc>
          <w:tcPr>
            <w:tcW w:w="2165"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718"/>
            </w:pPr>
            <w:r w:rsidRPr="00770316">
              <w:t>Симертү</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7"/>
              <w:rPr>
                <w:sz w:val="26"/>
                <w:szCs w:val="26"/>
              </w:rPr>
            </w:pPr>
          </w:p>
          <w:p w:rsidR="001478C0" w:rsidRDefault="001478C0" w:rsidP="003B315F">
            <w:pPr>
              <w:pStyle w:val="TableParagraph"/>
              <w:kinsoku w:val="0"/>
              <w:overflowPunct w:val="0"/>
              <w:ind w:left="168"/>
              <w:jc w:val="center"/>
            </w:pPr>
            <w:r>
              <w:rPr>
                <w:sz w:val="23"/>
                <w:szCs w:val="23"/>
              </w:rPr>
              <w:t>65</w:t>
            </w:r>
          </w:p>
        </w:tc>
      </w:tr>
      <w:tr w:rsidR="001478C0" w:rsidTr="003B315F">
        <w:trPr>
          <w:trHeight w:hRule="exact" w:val="288"/>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1"/>
              <w:ind w:left="732"/>
            </w:pPr>
            <w:r w:rsidRPr="00770316">
              <w:t>2500 башка</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11"/>
              <w:ind w:left="732"/>
            </w:pPr>
          </w:p>
        </w:tc>
      </w:tr>
      <w:tr w:rsidR="001478C0" w:rsidTr="003B315F">
        <w:trPr>
          <w:trHeight w:hRule="exact" w:val="277"/>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32"/>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732"/>
            </w:pPr>
            <w:r w:rsidRPr="00770316">
              <w:t>5000 башка</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168"/>
              <w:jc w:val="center"/>
            </w:pPr>
            <w:r>
              <w:rPr>
                <w:sz w:val="23"/>
                <w:szCs w:val="23"/>
              </w:rPr>
              <w:t>74</w:t>
            </w:r>
          </w:p>
        </w:tc>
      </w:tr>
      <w:tr w:rsidR="001478C0" w:rsidTr="003B315F">
        <w:trPr>
          <w:trHeight w:hRule="exact" w:val="300"/>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2" w:lineRule="exact"/>
              <w:ind w:left="168"/>
              <w:jc w:val="center"/>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526"/>
            </w:pPr>
            <w:r w:rsidRPr="00546127">
              <w:t>Каракүлче алу өчен симертү мәйданчыклары</w:t>
            </w:r>
          </w:p>
        </w:tc>
        <w:tc>
          <w:tcPr>
            <w:tcW w:w="1762"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7"/>
              <w:rPr>
                <w:sz w:val="26"/>
                <w:szCs w:val="26"/>
              </w:rPr>
            </w:pPr>
          </w:p>
          <w:p w:rsidR="001478C0" w:rsidRDefault="001478C0" w:rsidP="003B315F">
            <w:pPr>
              <w:pStyle w:val="TableParagraph"/>
              <w:kinsoku w:val="0"/>
              <w:overflowPunct w:val="0"/>
              <w:ind w:left="168"/>
              <w:jc w:val="center"/>
            </w:pPr>
            <w:r>
              <w:rPr>
                <w:sz w:val="23"/>
                <w:szCs w:val="23"/>
              </w:rPr>
              <w:t>58</w:t>
            </w:r>
          </w:p>
        </w:tc>
      </w:tr>
      <w:tr w:rsidR="001478C0" w:rsidTr="003B315F">
        <w:trPr>
          <w:trHeight w:hRule="exact" w:val="289"/>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32"/>
            </w:pPr>
            <w:r w:rsidRPr="00546127">
              <w:t>5000 башка</w:t>
            </w: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32"/>
            </w:pPr>
          </w:p>
        </w:tc>
      </w:tr>
      <w:tr w:rsidR="001478C0" w:rsidTr="003B315F">
        <w:trPr>
          <w:trHeight w:hRule="exact" w:val="301"/>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ind w:left="732"/>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526"/>
            </w:pPr>
            <w:r w:rsidRPr="00D459B0">
              <w:t>Көтү әйләнеше белән</w:t>
            </w:r>
          </w:p>
        </w:tc>
        <w:tc>
          <w:tcPr>
            <w:tcW w:w="1762"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rPr>
                <w:sz w:val="25"/>
                <w:szCs w:val="25"/>
              </w:rPr>
            </w:pPr>
          </w:p>
          <w:p w:rsidR="001478C0" w:rsidRDefault="001478C0" w:rsidP="003B315F">
            <w:pPr>
              <w:pStyle w:val="TableParagraph"/>
              <w:kinsoku w:val="0"/>
              <w:overflowPunct w:val="0"/>
              <w:ind w:left="168"/>
              <w:jc w:val="center"/>
            </w:pPr>
            <w:r>
              <w:rPr>
                <w:sz w:val="23"/>
                <w:szCs w:val="23"/>
              </w:rPr>
              <w:t>60</w:t>
            </w:r>
          </w:p>
        </w:tc>
      </w:tr>
      <w:tr w:rsidR="001478C0" w:rsidTr="003B315F">
        <w:trPr>
          <w:trHeight w:hRule="exact" w:val="275"/>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1015"/>
            </w:pPr>
            <w:r w:rsidRPr="00D459B0">
              <w:t>Ит-йонлы</w:t>
            </w: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1015"/>
            </w:pPr>
          </w:p>
        </w:tc>
      </w:tr>
      <w:tr w:rsidR="001478C0" w:rsidTr="003B315F">
        <w:trPr>
          <w:trHeight w:hRule="exact" w:val="295"/>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1015"/>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526"/>
            </w:pPr>
            <w:r w:rsidRPr="00705F67">
              <w:t>Ит-йон-сөт</w:t>
            </w:r>
          </w:p>
        </w:tc>
        <w:tc>
          <w:tcPr>
            <w:tcW w:w="1762"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rPr>
                <w:sz w:val="25"/>
                <w:szCs w:val="25"/>
              </w:rPr>
            </w:pPr>
          </w:p>
          <w:p w:rsidR="001478C0" w:rsidRDefault="001478C0" w:rsidP="003B315F">
            <w:pPr>
              <w:pStyle w:val="TableParagraph"/>
              <w:kinsoku w:val="0"/>
              <w:overflowPunct w:val="0"/>
              <w:ind w:left="168"/>
              <w:jc w:val="center"/>
            </w:pPr>
            <w:r>
              <w:rPr>
                <w:sz w:val="23"/>
                <w:szCs w:val="23"/>
              </w:rPr>
              <w:t>63</w:t>
            </w:r>
          </w:p>
        </w:tc>
      </w:tr>
      <w:tr w:rsidR="001478C0" w:rsidTr="003B315F">
        <w:trPr>
          <w:trHeight w:hRule="exact" w:val="281"/>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ind w:left="744"/>
            </w:pPr>
            <w:r w:rsidRPr="00705F67">
              <w:t>2000 һәм 4000 башка</w:t>
            </w: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ind w:left="744"/>
            </w:pPr>
          </w:p>
        </w:tc>
      </w:tr>
      <w:tr w:rsidR="001478C0" w:rsidTr="003B315F">
        <w:trPr>
          <w:trHeight w:hRule="exact" w:val="401"/>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ind w:left="744"/>
            </w:pPr>
          </w:p>
        </w:tc>
        <w:tc>
          <w:tcPr>
            <w:tcW w:w="6338" w:type="dxa"/>
            <w:tcBorders>
              <w:top w:val="single" w:sz="4" w:space="0" w:color="000000"/>
              <w:left w:val="single" w:sz="4" w:space="0" w:color="000000"/>
              <w:bottom w:val="single" w:sz="4" w:space="0" w:color="000000"/>
              <w:right w:val="single" w:sz="4" w:space="0" w:color="000000"/>
            </w:tcBorders>
          </w:tcPr>
          <w:p w:rsidR="001478C0" w:rsidRPr="001301E4" w:rsidRDefault="001478C0" w:rsidP="003B315F">
            <w:pPr>
              <w:pStyle w:val="TableParagraph"/>
              <w:kinsoku w:val="0"/>
              <w:overflowPunct w:val="0"/>
              <w:spacing w:before="59"/>
              <w:rPr>
                <w:sz w:val="23"/>
                <w:szCs w:val="23"/>
                <w:lang w:val="tt-RU"/>
              </w:rPr>
            </w:pPr>
            <w:r>
              <w:rPr>
                <w:sz w:val="23"/>
                <w:szCs w:val="23"/>
                <w:lang w:val="tt-RU"/>
              </w:rPr>
              <w:t xml:space="preserve">          Тире </w:t>
            </w:r>
            <w:r w:rsidRPr="0061264B">
              <w:rPr>
                <w:sz w:val="23"/>
                <w:szCs w:val="23"/>
              </w:rPr>
              <w:t>1600 башка</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68"/>
              <w:jc w:val="center"/>
            </w:pPr>
            <w:r>
              <w:rPr>
                <w:sz w:val="23"/>
                <w:szCs w:val="23"/>
              </w:rPr>
              <w:t>67</w:t>
            </w:r>
          </w:p>
        </w:tc>
      </w:tr>
      <w:tr w:rsidR="001478C0" w:rsidTr="003B315F">
        <w:trPr>
          <w:trHeight w:hRule="exact" w:val="307"/>
        </w:trPr>
        <w:tc>
          <w:tcPr>
            <w:tcW w:w="2165" w:type="dxa"/>
            <w:vMerge w:val="restart"/>
            <w:tcBorders>
              <w:top w:val="single" w:sz="4" w:space="0" w:color="000000"/>
              <w:left w:val="single" w:sz="4" w:space="0" w:color="000000"/>
              <w:bottom w:val="single" w:sz="4" w:space="0" w:color="000000"/>
              <w:right w:val="single" w:sz="4" w:space="0" w:color="000000"/>
            </w:tcBorders>
          </w:tcPr>
          <w:p w:rsidR="001478C0" w:rsidRPr="002D6129" w:rsidRDefault="001478C0" w:rsidP="003B315F">
            <w:pPr>
              <w:pStyle w:val="TableParagraph"/>
              <w:kinsoku w:val="0"/>
              <w:overflowPunct w:val="0"/>
              <w:spacing w:line="259" w:lineRule="exact"/>
              <w:ind w:left="185"/>
              <w:rPr>
                <w:lang w:val="tt-RU"/>
              </w:rPr>
            </w:pPr>
            <w:r>
              <w:rPr>
                <w:sz w:val="23"/>
                <w:szCs w:val="23"/>
                <w:lang w:val="tt-RU"/>
              </w:rPr>
              <w:t xml:space="preserve">Кош-кортчылык </w:t>
            </w: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526"/>
            </w:pPr>
            <w:r w:rsidRPr="00223F77">
              <w:t>Йомырка юнәлешләре</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10"/>
              <w:rPr>
                <w:sz w:val="27"/>
                <w:szCs w:val="27"/>
              </w:rPr>
            </w:pPr>
          </w:p>
          <w:p w:rsidR="001478C0" w:rsidRDefault="001478C0" w:rsidP="003B315F">
            <w:pPr>
              <w:pStyle w:val="TableParagraph"/>
              <w:kinsoku w:val="0"/>
              <w:overflowPunct w:val="0"/>
              <w:ind w:left="168"/>
              <w:jc w:val="center"/>
            </w:pPr>
            <w:r>
              <w:rPr>
                <w:sz w:val="23"/>
                <w:szCs w:val="23"/>
              </w:rPr>
              <w:t>28</w:t>
            </w:r>
          </w:p>
        </w:tc>
      </w:tr>
      <w:tr w:rsidR="001478C0" w:rsidTr="003B315F">
        <w:trPr>
          <w:trHeight w:hRule="exact" w:val="305"/>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8"/>
              <w:ind w:left="744"/>
            </w:pPr>
            <w:r w:rsidRPr="00223F77">
              <w:t>200 мең тавыкка йомырка сала торган тавык</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18"/>
              <w:ind w:left="744"/>
            </w:pPr>
          </w:p>
        </w:tc>
      </w:tr>
      <w:tr w:rsidR="001478C0" w:rsidTr="003B315F">
        <w:trPr>
          <w:trHeight w:hRule="exact" w:val="272"/>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8"/>
              <w:ind w:left="744"/>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744"/>
            </w:pPr>
            <w:r w:rsidRPr="00223F77">
              <w:t>300 мең тавыкка йомырка сала торган тавыклар</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168"/>
              <w:jc w:val="center"/>
            </w:pPr>
            <w:r>
              <w:rPr>
                <w:sz w:val="23"/>
                <w:szCs w:val="23"/>
              </w:rPr>
              <w:t>32</w:t>
            </w:r>
          </w:p>
        </w:tc>
      </w:tr>
      <w:tr w:rsidR="001478C0" w:rsidTr="003B315F">
        <w:trPr>
          <w:trHeight w:hRule="exact" w:val="610"/>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168"/>
              <w:jc w:val="center"/>
            </w:pPr>
          </w:p>
        </w:tc>
        <w:tc>
          <w:tcPr>
            <w:tcW w:w="633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52" w:lineRule="auto"/>
              <w:ind w:left="744" w:right="2438" w:hanging="219"/>
            </w:pPr>
            <w:r w:rsidRPr="0061264B">
              <w:rPr>
                <w:i/>
                <w:iCs/>
                <w:sz w:val="23"/>
                <w:szCs w:val="23"/>
              </w:rPr>
              <w:t>ИТ юнәлешләре 3 һәм 6 млн. бройлерга бройлерлар:</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84"/>
            </w:pPr>
            <w:r>
              <w:rPr>
                <w:sz w:val="23"/>
                <w:szCs w:val="23"/>
              </w:rPr>
              <w:t>27***/43</w:t>
            </w:r>
          </w:p>
        </w:tc>
      </w:tr>
      <w:tr w:rsidR="001478C0" w:rsidTr="003B315F">
        <w:trPr>
          <w:trHeight w:hRule="exact" w:val="290"/>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84"/>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526"/>
            </w:pPr>
            <w:r w:rsidRPr="004146E8">
              <w:t>Үрдәк</w:t>
            </w:r>
          </w:p>
        </w:tc>
        <w:tc>
          <w:tcPr>
            <w:tcW w:w="1762"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1"/>
            </w:pPr>
          </w:p>
          <w:p w:rsidR="001478C0" w:rsidRDefault="001478C0" w:rsidP="003B315F">
            <w:pPr>
              <w:pStyle w:val="TableParagraph"/>
              <w:kinsoku w:val="0"/>
              <w:overflowPunct w:val="0"/>
              <w:ind w:left="168"/>
              <w:jc w:val="center"/>
            </w:pPr>
            <w:r>
              <w:rPr>
                <w:sz w:val="23"/>
                <w:szCs w:val="23"/>
              </w:rPr>
              <w:t>31</w:t>
            </w:r>
          </w:p>
        </w:tc>
      </w:tr>
      <w:tr w:rsidR="001478C0" w:rsidTr="003B315F">
        <w:trPr>
          <w:trHeight w:hRule="exact" w:val="286"/>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675"/>
            </w:pPr>
            <w:r w:rsidRPr="004146E8">
              <w:t>65 мең үрдәккә</w:t>
            </w: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675"/>
            </w:pPr>
          </w:p>
        </w:tc>
      </w:tr>
      <w:tr w:rsidR="001478C0" w:rsidTr="003B315F">
        <w:trPr>
          <w:trHeight w:hRule="exact" w:val="296"/>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2"/>
              <w:ind w:left="675"/>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61" w:lineRule="exact"/>
              <w:ind w:left="526"/>
            </w:pPr>
            <w:r w:rsidRPr="006F37D4">
              <w:t>Күркәчелек</w:t>
            </w:r>
          </w:p>
        </w:tc>
        <w:tc>
          <w:tcPr>
            <w:tcW w:w="1762"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rPr>
                <w:sz w:val="25"/>
                <w:szCs w:val="25"/>
              </w:rPr>
            </w:pPr>
          </w:p>
          <w:p w:rsidR="001478C0" w:rsidRDefault="001478C0" w:rsidP="003B315F">
            <w:pPr>
              <w:pStyle w:val="TableParagraph"/>
              <w:kinsoku w:val="0"/>
              <w:overflowPunct w:val="0"/>
              <w:ind w:left="168"/>
              <w:jc w:val="center"/>
            </w:pPr>
            <w:r>
              <w:rPr>
                <w:sz w:val="23"/>
                <w:szCs w:val="23"/>
              </w:rPr>
              <w:t>24</w:t>
            </w:r>
          </w:p>
        </w:tc>
      </w:tr>
      <w:tr w:rsidR="001478C0" w:rsidTr="003B315F">
        <w:trPr>
          <w:trHeight w:hRule="exact" w:val="283"/>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5"/>
              <w:ind w:left="744"/>
            </w:pPr>
            <w:r w:rsidRPr="006F37D4">
              <w:t>250 мең күркәгә</w:t>
            </w: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5"/>
              <w:ind w:left="744"/>
            </w:pPr>
          </w:p>
        </w:tc>
      </w:tr>
      <w:tr w:rsidR="001478C0" w:rsidTr="003B315F">
        <w:trPr>
          <w:trHeight w:hRule="exact" w:val="287"/>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5"/>
              <w:ind w:left="744"/>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526"/>
            </w:pPr>
            <w:r w:rsidRPr="0006314F">
              <w:t>Нәсел</w:t>
            </w:r>
          </w:p>
        </w:tc>
        <w:tc>
          <w:tcPr>
            <w:tcW w:w="1762"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89"/>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526"/>
            </w:pPr>
            <w:r w:rsidRPr="0006314F">
              <w:t>Йомырка юнәлешләре</w:t>
            </w: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526"/>
            </w:pPr>
          </w:p>
        </w:tc>
      </w:tr>
      <w:tr w:rsidR="001478C0" w:rsidTr="003B315F">
        <w:trPr>
          <w:trHeight w:hRule="exact" w:val="302"/>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4" w:lineRule="exact"/>
              <w:ind w:left="526"/>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526"/>
            </w:pPr>
            <w:r w:rsidRPr="002F1C94">
              <w:t>50 мең тавыклык нәсел заводы:</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rPr>
                <w:sz w:val="27"/>
                <w:szCs w:val="27"/>
              </w:rPr>
            </w:pPr>
          </w:p>
          <w:p w:rsidR="001478C0" w:rsidRDefault="001478C0" w:rsidP="003B315F">
            <w:pPr>
              <w:pStyle w:val="TableParagraph"/>
              <w:kinsoku w:val="0"/>
              <w:overflowPunct w:val="0"/>
              <w:ind w:left="168"/>
              <w:jc w:val="center"/>
            </w:pPr>
            <w:r>
              <w:rPr>
                <w:sz w:val="23"/>
                <w:szCs w:val="23"/>
              </w:rPr>
              <w:t>25</w:t>
            </w:r>
          </w:p>
        </w:tc>
      </w:tr>
      <w:tr w:rsidR="001478C0" w:rsidTr="003B315F">
        <w:trPr>
          <w:trHeight w:hRule="exact" w:val="300"/>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4"/>
              <w:ind w:left="744"/>
            </w:pPr>
            <w:r w:rsidRPr="002F1C94">
              <w:t>олы кошлар зонасы</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14"/>
              <w:ind w:left="744"/>
            </w:pPr>
          </w:p>
        </w:tc>
      </w:tr>
      <w:tr w:rsidR="001478C0" w:rsidTr="003B315F">
        <w:trPr>
          <w:trHeight w:hRule="exact" w:val="272"/>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4"/>
              <w:ind w:left="744"/>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744"/>
            </w:pPr>
            <w:r w:rsidRPr="002F1C94">
              <w:t>яшь бозауларны ремонтлау зонасы</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168"/>
              <w:jc w:val="center"/>
            </w:pPr>
            <w:r>
              <w:rPr>
                <w:sz w:val="23"/>
                <w:szCs w:val="23"/>
              </w:rPr>
              <w:t>28</w:t>
            </w:r>
          </w:p>
        </w:tc>
      </w:tr>
      <w:tr w:rsidR="001478C0" w:rsidTr="003B315F">
        <w:trPr>
          <w:trHeight w:hRule="exact" w:val="297"/>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168"/>
              <w:jc w:val="center"/>
            </w:pPr>
          </w:p>
        </w:tc>
        <w:tc>
          <w:tcPr>
            <w:tcW w:w="6338"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526"/>
            </w:pPr>
            <w:r w:rsidRPr="0061447F">
              <w:t>Ит юнәлешендәге</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pPr>
          </w:p>
          <w:p w:rsidR="001478C0" w:rsidRDefault="001478C0" w:rsidP="003B315F">
            <w:pPr>
              <w:pStyle w:val="TableParagraph"/>
              <w:kinsoku w:val="0"/>
              <w:overflowPunct w:val="0"/>
              <w:spacing w:before="10"/>
              <w:rPr>
                <w:sz w:val="28"/>
                <w:szCs w:val="28"/>
              </w:rPr>
            </w:pPr>
          </w:p>
          <w:p w:rsidR="001478C0" w:rsidRDefault="001478C0" w:rsidP="003B315F">
            <w:pPr>
              <w:pStyle w:val="TableParagraph"/>
              <w:kinsoku w:val="0"/>
              <w:overflowPunct w:val="0"/>
              <w:ind w:left="168"/>
              <w:jc w:val="center"/>
            </w:pPr>
            <w:r>
              <w:rPr>
                <w:sz w:val="23"/>
                <w:szCs w:val="23"/>
              </w:rPr>
              <w:t>25</w:t>
            </w:r>
          </w:p>
        </w:tc>
      </w:tr>
      <w:tr w:rsidR="001478C0" w:rsidTr="003B315F">
        <w:trPr>
          <w:trHeight w:hRule="exact" w:val="295"/>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9"/>
              <w:ind w:left="526"/>
            </w:pPr>
            <w:r w:rsidRPr="0061447F">
              <w:t>50 мең тавыклык нәсел заводы:</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9"/>
              <w:ind w:left="526"/>
            </w:pPr>
          </w:p>
        </w:tc>
      </w:tr>
      <w:tr w:rsidR="001478C0" w:rsidTr="003B315F">
        <w:trPr>
          <w:trHeight w:hRule="exact" w:val="283"/>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9"/>
              <w:ind w:left="526"/>
            </w:pPr>
          </w:p>
        </w:tc>
        <w:tc>
          <w:tcPr>
            <w:tcW w:w="6338"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62" w:lineRule="exact"/>
              <w:ind w:left="744"/>
            </w:pPr>
            <w:r w:rsidRPr="0061447F">
              <w:t>олы кошлар зонасы</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62" w:lineRule="exact"/>
              <w:ind w:left="744"/>
            </w:pPr>
          </w:p>
        </w:tc>
      </w:tr>
      <w:tr w:rsidR="001478C0" w:rsidTr="003B315F">
        <w:trPr>
          <w:trHeight w:hRule="exact" w:val="272"/>
        </w:trPr>
        <w:tc>
          <w:tcPr>
            <w:tcW w:w="2165"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744"/>
            </w:pPr>
          </w:p>
        </w:tc>
        <w:tc>
          <w:tcPr>
            <w:tcW w:w="6338"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744"/>
            </w:pPr>
            <w:r w:rsidRPr="0061447F">
              <w:t>яшь бозауларны ремонтлау зонасы</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2" w:lineRule="exact"/>
              <w:ind w:left="168"/>
              <w:jc w:val="center"/>
            </w:pPr>
            <w:r>
              <w:rPr>
                <w:sz w:val="23"/>
                <w:szCs w:val="23"/>
              </w:rPr>
              <w:t>25</w:t>
            </w:r>
          </w:p>
        </w:tc>
      </w:tr>
      <w:tr w:rsidR="001478C0" w:rsidTr="003B315F">
        <w:trPr>
          <w:trHeight w:hRule="exact" w:val="302"/>
        </w:trPr>
        <w:tc>
          <w:tcPr>
            <w:tcW w:w="2165"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185"/>
            </w:pPr>
            <w:r w:rsidRPr="00111548">
              <w:t>Җәнлекчелек эшләре</w:t>
            </w:r>
          </w:p>
        </w:tc>
        <w:tc>
          <w:tcPr>
            <w:tcW w:w="633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528"/>
            </w:pPr>
            <w:r w:rsidRPr="0061264B">
              <w:rPr>
                <w:sz w:val="23"/>
                <w:szCs w:val="23"/>
              </w:rPr>
              <w:t>Җәнлекчелек</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68"/>
              <w:jc w:val="center"/>
            </w:pPr>
            <w:r>
              <w:rPr>
                <w:sz w:val="23"/>
                <w:szCs w:val="23"/>
              </w:rPr>
              <w:t>21</w:t>
            </w:r>
          </w:p>
        </w:tc>
      </w:tr>
      <w:tr w:rsidR="001478C0" w:rsidTr="003B315F">
        <w:trPr>
          <w:trHeight w:hRule="exact" w:val="304"/>
        </w:trPr>
        <w:tc>
          <w:tcPr>
            <w:tcW w:w="2165"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
              <w:ind w:left="185"/>
            </w:pPr>
            <w:r w:rsidRPr="00111548">
              <w:t>куянчылык</w:t>
            </w:r>
          </w:p>
        </w:tc>
        <w:tc>
          <w:tcPr>
            <w:tcW w:w="6338"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1" w:lineRule="exact"/>
              <w:ind w:left="526"/>
            </w:pPr>
            <w:r w:rsidRPr="0061264B">
              <w:rPr>
                <w:sz w:val="23"/>
                <w:szCs w:val="23"/>
              </w:rPr>
              <w:t>Куянчылык</w:t>
            </w:r>
          </w:p>
        </w:tc>
        <w:tc>
          <w:tcPr>
            <w:tcW w:w="1762"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1" w:lineRule="exact"/>
              <w:ind w:left="168"/>
              <w:jc w:val="center"/>
            </w:pPr>
            <w:r>
              <w:rPr>
                <w:sz w:val="23"/>
                <w:szCs w:val="23"/>
              </w:rPr>
              <w:t>22</w:t>
            </w:r>
          </w:p>
        </w:tc>
      </w:tr>
      <w:tr w:rsidR="001478C0" w:rsidTr="003B315F">
        <w:trPr>
          <w:trHeight w:hRule="exact" w:val="289"/>
        </w:trPr>
        <w:tc>
          <w:tcPr>
            <w:tcW w:w="2165" w:type="dxa"/>
            <w:tcBorders>
              <w:top w:val="nil"/>
              <w:left w:val="single" w:sz="4" w:space="0" w:color="000000"/>
              <w:bottom w:val="single" w:sz="4" w:space="0" w:color="000000"/>
              <w:right w:val="single" w:sz="4" w:space="0" w:color="000000"/>
            </w:tcBorders>
          </w:tcPr>
          <w:p w:rsidR="001478C0" w:rsidRPr="002D6129" w:rsidRDefault="001478C0" w:rsidP="003B315F">
            <w:pPr>
              <w:pStyle w:val="TableParagraph"/>
              <w:kinsoku w:val="0"/>
              <w:overflowPunct w:val="0"/>
              <w:spacing w:before="14"/>
              <w:ind w:left="185"/>
              <w:rPr>
                <w:lang w:val="tt-RU"/>
              </w:rPr>
            </w:pPr>
          </w:p>
        </w:tc>
        <w:tc>
          <w:tcPr>
            <w:tcW w:w="6338"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4"/>
              <w:ind w:left="185"/>
            </w:pPr>
          </w:p>
        </w:tc>
        <w:tc>
          <w:tcPr>
            <w:tcW w:w="1762"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4"/>
              <w:ind w:left="185"/>
            </w:pPr>
          </w:p>
        </w:tc>
      </w:tr>
    </w:tbl>
    <w:p w:rsidR="001478C0" w:rsidRDefault="001478C0" w:rsidP="001478C0">
      <w:pPr>
        <w:pStyle w:val="a3"/>
        <w:kinsoku w:val="0"/>
        <w:overflowPunct w:val="0"/>
        <w:spacing w:before="6"/>
        <w:ind w:left="0" w:firstLine="0"/>
        <w:rPr>
          <w:sz w:val="14"/>
          <w:szCs w:val="14"/>
        </w:rPr>
      </w:pPr>
    </w:p>
    <w:p w:rsidR="001478C0" w:rsidRPr="009F71E1" w:rsidRDefault="001478C0" w:rsidP="001478C0">
      <w:pPr>
        <w:pStyle w:val="a3"/>
        <w:kinsoku w:val="0"/>
        <w:overflowPunct w:val="0"/>
        <w:spacing w:before="66"/>
        <w:ind w:left="0" w:right="3" w:firstLine="0"/>
        <w:jc w:val="right"/>
        <w:rPr>
          <w:sz w:val="17"/>
          <w:szCs w:val="17"/>
          <w:lang w:val="tt-RU"/>
        </w:rPr>
      </w:pPr>
      <w:r>
        <w:rPr>
          <w:lang w:val="tt-RU"/>
        </w:rPr>
        <w:t xml:space="preserve"> 3нче т</w:t>
      </w:r>
      <w:r>
        <w:t>аблица</w:t>
      </w:r>
    </w:p>
    <w:p w:rsidR="001478C0" w:rsidRPr="009F71E1" w:rsidRDefault="001478C0" w:rsidP="001478C0">
      <w:pPr>
        <w:pStyle w:val="a3"/>
        <w:kinsoku w:val="0"/>
        <w:overflowPunct w:val="0"/>
        <w:spacing w:before="9"/>
        <w:ind w:left="0" w:firstLine="0"/>
        <w:rPr>
          <w:b/>
          <w:bCs/>
          <w:sz w:val="19"/>
          <w:szCs w:val="19"/>
          <w:lang w:val="tt-RU"/>
        </w:rPr>
      </w:pPr>
      <w:r w:rsidRPr="009F71E1">
        <w:rPr>
          <w:b/>
          <w:bCs/>
          <w:lang w:val="tt-RU"/>
        </w:rPr>
        <w:t>Авыл хуҗалыгы предприятиеләре мәйданнарын төзүнең минималь тыгызлыгы күрсәткечләре</w:t>
      </w:r>
    </w:p>
    <w:tbl>
      <w:tblPr>
        <w:tblW w:w="0" w:type="auto"/>
        <w:tblInd w:w="109" w:type="dxa"/>
        <w:tblLayout w:type="fixed"/>
        <w:tblCellMar>
          <w:left w:w="0" w:type="dxa"/>
          <w:right w:w="0" w:type="dxa"/>
        </w:tblCellMar>
        <w:tblLook w:val="0000" w:firstRow="0" w:lastRow="0" w:firstColumn="0" w:lastColumn="0" w:noHBand="0" w:noVBand="0"/>
      </w:tblPr>
      <w:tblGrid>
        <w:gridCol w:w="2184"/>
        <w:gridCol w:w="6319"/>
        <w:gridCol w:w="1762"/>
      </w:tblGrid>
      <w:tr w:rsidR="001478C0" w:rsidTr="003B315F">
        <w:trPr>
          <w:trHeight w:hRule="exact" w:val="862"/>
        </w:trPr>
        <w:tc>
          <w:tcPr>
            <w:tcW w:w="8503" w:type="dxa"/>
            <w:gridSpan w:val="2"/>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
              <w:ind w:left="370"/>
              <w:jc w:val="center"/>
            </w:pPr>
            <w:r w:rsidRPr="00415C48">
              <w:rPr>
                <w:b/>
                <w:bCs/>
                <w:sz w:val="23"/>
                <w:szCs w:val="23"/>
              </w:rPr>
              <w:t>Предприятиеләр</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8" w:line="252" w:lineRule="auto"/>
              <w:ind w:left="4" w:right="337" w:firstLine="57"/>
            </w:pPr>
            <w:r w:rsidRPr="00415C48">
              <w:rPr>
                <w:b/>
                <w:bCs/>
                <w:sz w:val="23"/>
                <w:szCs w:val="23"/>
              </w:rPr>
              <w:t>төзелешнең минималь тыгызлыгы</w:t>
            </w:r>
            <w:r>
              <w:rPr>
                <w:b/>
                <w:bCs/>
                <w:sz w:val="23"/>
                <w:szCs w:val="23"/>
              </w:rPr>
              <w:t>,%</w:t>
            </w:r>
          </w:p>
        </w:tc>
      </w:tr>
      <w:tr w:rsidR="001478C0" w:rsidTr="003B315F">
        <w:trPr>
          <w:trHeight w:hRule="exact" w:val="302"/>
        </w:trPr>
        <w:tc>
          <w:tcPr>
            <w:tcW w:w="2184" w:type="dxa"/>
            <w:vMerge w:val="restart"/>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185"/>
            </w:pPr>
            <w:r w:rsidRPr="00415C48">
              <w:rPr>
                <w:sz w:val="23"/>
                <w:szCs w:val="23"/>
              </w:rPr>
              <w:t>Теплица</w:t>
            </w:r>
          </w:p>
        </w:tc>
        <w:tc>
          <w:tcPr>
            <w:tcW w:w="6319"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466"/>
            </w:pPr>
            <w:r w:rsidRPr="004551C9">
              <w:t>Гомуми мәйданы булган күпьеллык теплицалар</w:t>
            </w:r>
          </w:p>
        </w:tc>
        <w:tc>
          <w:tcPr>
            <w:tcW w:w="1762" w:type="dxa"/>
            <w:vMerge w:val="restart"/>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rPr>
                <w:b/>
                <w:bCs/>
                <w:sz w:val="27"/>
                <w:szCs w:val="27"/>
              </w:rPr>
            </w:pPr>
          </w:p>
          <w:p w:rsidR="001478C0" w:rsidRDefault="001478C0" w:rsidP="003B315F">
            <w:pPr>
              <w:pStyle w:val="TableParagraph"/>
              <w:kinsoku w:val="0"/>
              <w:overflowPunct w:val="0"/>
              <w:ind w:left="47"/>
              <w:jc w:val="center"/>
            </w:pPr>
            <w:r>
              <w:rPr>
                <w:sz w:val="23"/>
                <w:szCs w:val="23"/>
              </w:rPr>
              <w:t>54</w:t>
            </w:r>
          </w:p>
        </w:tc>
      </w:tr>
      <w:tr w:rsidR="001478C0" w:rsidTr="003B315F">
        <w:trPr>
          <w:trHeight w:hRule="exact" w:val="298"/>
        </w:trPr>
        <w:tc>
          <w:tcPr>
            <w:tcW w:w="218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47"/>
              <w:jc w:val="center"/>
            </w:pPr>
          </w:p>
        </w:tc>
        <w:tc>
          <w:tcPr>
            <w:tcW w:w="6319"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before="14"/>
              <w:ind w:left="744"/>
            </w:pPr>
            <w:r w:rsidRPr="004551C9">
              <w:t>6 гектар</w:t>
            </w:r>
          </w:p>
        </w:tc>
        <w:tc>
          <w:tcPr>
            <w:tcW w:w="1762" w:type="dxa"/>
            <w:vMerge/>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before="14"/>
              <w:ind w:left="744"/>
            </w:pPr>
          </w:p>
        </w:tc>
      </w:tr>
      <w:tr w:rsidR="001478C0" w:rsidTr="003B315F">
        <w:trPr>
          <w:trHeight w:hRule="exact" w:val="274"/>
        </w:trPr>
        <w:tc>
          <w:tcPr>
            <w:tcW w:w="218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14"/>
              <w:ind w:left="744"/>
            </w:pPr>
          </w:p>
        </w:tc>
        <w:tc>
          <w:tcPr>
            <w:tcW w:w="6319"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744"/>
            </w:pPr>
            <w:r w:rsidRPr="004551C9">
              <w:t>12 гектар</w:t>
            </w:r>
          </w:p>
        </w:tc>
        <w:tc>
          <w:tcPr>
            <w:tcW w:w="1762" w:type="dxa"/>
            <w:tcBorders>
              <w:top w:val="nil"/>
              <w:left w:val="single" w:sz="4" w:space="0" w:color="000000"/>
              <w:bottom w:val="nil"/>
              <w:right w:val="single" w:sz="4" w:space="0" w:color="000000"/>
            </w:tcBorders>
          </w:tcPr>
          <w:p w:rsidR="001478C0" w:rsidRDefault="001478C0" w:rsidP="003B315F">
            <w:pPr>
              <w:pStyle w:val="TableParagraph"/>
              <w:kinsoku w:val="0"/>
              <w:overflowPunct w:val="0"/>
              <w:spacing w:line="259" w:lineRule="exact"/>
              <w:ind w:left="47"/>
              <w:jc w:val="center"/>
            </w:pPr>
            <w:r>
              <w:rPr>
                <w:sz w:val="23"/>
                <w:szCs w:val="23"/>
              </w:rPr>
              <w:t>56</w:t>
            </w:r>
          </w:p>
        </w:tc>
      </w:tr>
      <w:tr w:rsidR="001478C0" w:rsidTr="003B315F">
        <w:trPr>
          <w:trHeight w:hRule="exact" w:val="265"/>
        </w:trPr>
        <w:tc>
          <w:tcPr>
            <w:tcW w:w="218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7"/>
              <w:jc w:val="center"/>
            </w:pPr>
          </w:p>
        </w:tc>
        <w:tc>
          <w:tcPr>
            <w:tcW w:w="6319"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4" w:lineRule="exact"/>
              <w:ind w:left="744"/>
            </w:pPr>
            <w:r w:rsidRPr="004551C9">
              <w:t>18, 24 һәм 30 гектар</w:t>
            </w:r>
          </w:p>
        </w:tc>
        <w:tc>
          <w:tcPr>
            <w:tcW w:w="1762"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4" w:lineRule="exact"/>
              <w:ind w:left="47"/>
              <w:jc w:val="center"/>
            </w:pPr>
            <w:r>
              <w:rPr>
                <w:sz w:val="23"/>
                <w:szCs w:val="23"/>
              </w:rPr>
              <w:t>60</w:t>
            </w:r>
          </w:p>
        </w:tc>
      </w:tr>
      <w:tr w:rsidR="001478C0" w:rsidTr="003B315F">
        <w:trPr>
          <w:trHeight w:hRule="exact" w:val="862"/>
        </w:trPr>
        <w:tc>
          <w:tcPr>
            <w:tcW w:w="2184"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4" w:lineRule="exact"/>
              <w:ind w:left="47"/>
              <w:jc w:val="center"/>
            </w:pPr>
          </w:p>
        </w:tc>
        <w:tc>
          <w:tcPr>
            <w:tcW w:w="6319"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52" w:lineRule="auto"/>
              <w:ind w:left="744" w:right="151" w:hanging="279"/>
            </w:pPr>
            <w:r w:rsidRPr="00415C48">
              <w:rPr>
                <w:i/>
                <w:iCs/>
                <w:sz w:val="23"/>
                <w:szCs w:val="23"/>
              </w:rPr>
              <w:t>Гомуми мәйданы 5 гектарга кадәр булган берьеллык (ангар) теплицалар</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47"/>
              <w:jc w:val="center"/>
            </w:pPr>
            <w:r>
              <w:rPr>
                <w:sz w:val="23"/>
                <w:szCs w:val="23"/>
              </w:rPr>
              <w:t>41</w:t>
            </w:r>
          </w:p>
        </w:tc>
      </w:tr>
    </w:tbl>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Pr="004A7C35" w:rsidRDefault="001478C0" w:rsidP="001478C0">
      <w:pPr>
        <w:rPr>
          <w:lang w:val="tt-RU"/>
        </w:rPr>
        <w:sectPr w:rsidR="001478C0" w:rsidRPr="004A7C35" w:rsidSect="001301E4">
          <w:headerReference w:type="default" r:id="rId56"/>
          <w:pgSz w:w="11910" w:h="16840"/>
          <w:pgMar w:top="426" w:right="420" w:bottom="280" w:left="1000" w:header="0" w:footer="0" w:gutter="0"/>
          <w:cols w:space="720"/>
          <w:noEndnote/>
        </w:sectPr>
      </w:pPr>
    </w:p>
    <w:p w:rsidR="001478C0" w:rsidRDefault="0017164C" w:rsidP="001478C0">
      <w:pPr>
        <w:pStyle w:val="a3"/>
        <w:kinsoku w:val="0"/>
        <w:overflowPunct w:val="0"/>
        <w:spacing w:before="9"/>
        <w:ind w:left="0" w:firstLine="0"/>
        <w:rPr>
          <w:b/>
          <w:bCs/>
          <w:sz w:val="7"/>
          <w:szCs w:val="7"/>
        </w:rPr>
      </w:pPr>
      <w:r>
        <w:rPr>
          <w:noProof/>
        </w:rPr>
        <w:lastRenderedPageBreak/>
        <mc:AlternateContent>
          <mc:Choice Requires="wps">
            <w:drawing>
              <wp:anchor distT="0" distB="0" distL="114300" distR="114300" simplePos="0" relativeHeight="251736064" behindDoc="1" locked="1" layoutInCell="0" allowOverlap="1">
                <wp:simplePos x="0" y="0"/>
                <wp:positionH relativeFrom="page">
                  <wp:posOffset>707390</wp:posOffset>
                </wp:positionH>
                <wp:positionV relativeFrom="page">
                  <wp:posOffset>354965</wp:posOffset>
                </wp:positionV>
                <wp:extent cx="5393690" cy="372110"/>
                <wp:effectExtent l="0" t="0" r="16510" b="8890"/>
                <wp:wrapNone/>
                <wp:docPr id="68"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3690"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before="66"/>
                              <w:ind w:left="0" w:right="804" w:firstLine="0"/>
                              <w:jc w:val="right"/>
                              <w:rPr>
                                <w:sz w:val="22"/>
                                <w:szCs w:val="22"/>
                              </w:rPr>
                            </w:pPr>
                            <w:r>
                              <w:rPr>
                                <w:sz w:val="22"/>
                                <w:szCs w:val="22"/>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39" type="#_x0000_t202" style="position:absolute;margin-left:55.7pt;margin-top:27.95pt;width:424.7pt;height:29.3pt;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" o:allowincell="f" filled="f" stroked="f">
                <v:textbox inset="0,0,0,0">
                  <w:txbxContent>
                    <w:p w:rsidR="001478C0" w:rsidRDefault="001478C0" w:rsidP="001478C0">
                      <w:pPr>
                        <w:pStyle w:val="a3"/>
                        <w:kinsoku w:val="0"/>
                        <w:overflowPunct w:val="0"/>
                        <w:spacing w:before="66"/>
                        <w:ind w:left="0" w:right="804" w:firstLine="0"/>
                        <w:jc w:val="right"/>
                        <w:rPr>
                          <w:sz w:val="22"/>
                          <w:szCs w:val="22"/>
                        </w:rPr>
                      </w:pPr>
                      <w:r>
                        <w:rPr>
                          <w:sz w:val="22"/>
                          <w:szCs w:val="22"/>
                        </w:rPr>
                        <w:t>7</w:t>
                      </w:r>
                    </w:p>
                  </w:txbxContent>
                </v:textbox>
                <w10:wrap anchorx="page" anchory="page"/>
                <w10:anchorlock/>
              </v:shape>
            </w:pict>
          </mc:Fallback>
        </mc:AlternateContent>
      </w:r>
      <w:r>
        <w:rPr>
          <w:noProof/>
        </w:rPr>
        <mc:AlternateContent>
          <mc:Choice Requires="wps">
            <w:drawing>
              <wp:anchor distT="0" distB="0" distL="114300" distR="114300" simplePos="0" relativeHeight="251737088" behindDoc="1" locked="1" layoutInCell="0" allowOverlap="1">
                <wp:simplePos x="0" y="0"/>
                <wp:positionH relativeFrom="page">
                  <wp:posOffset>706755</wp:posOffset>
                </wp:positionH>
                <wp:positionV relativeFrom="page">
                  <wp:posOffset>354965</wp:posOffset>
                </wp:positionV>
                <wp:extent cx="5393690" cy="372110"/>
                <wp:effectExtent l="0" t="0" r="0" b="8890"/>
                <wp:wrapNone/>
                <wp:docPr id="67" name="Полилиния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3690" cy="372110"/>
                        </a:xfrm>
                        <a:custGeom>
                          <a:avLst/>
                          <a:gdLst>
                            <a:gd name="T0" fmla="*/ 0 w 8494"/>
                            <a:gd name="T1" fmla="*/ 585 h 586"/>
                            <a:gd name="T2" fmla="*/ 8493 w 8494"/>
                            <a:gd name="T3" fmla="*/ 585 h 586"/>
                            <a:gd name="T4" fmla="*/ 8493 w 8494"/>
                            <a:gd name="T5" fmla="*/ 0 h 586"/>
                            <a:gd name="T6" fmla="*/ 0 w 8494"/>
                            <a:gd name="T7" fmla="*/ 0 h 586"/>
                            <a:gd name="T8" fmla="*/ 0 w 8494"/>
                            <a:gd name="T9" fmla="*/ 585 h 586"/>
                          </a:gdLst>
                          <a:ahLst/>
                          <a:cxnLst>
                            <a:cxn ang="0">
                              <a:pos x="T0" y="T1"/>
                            </a:cxn>
                            <a:cxn ang="0">
                              <a:pos x="T2" y="T3"/>
                            </a:cxn>
                            <a:cxn ang="0">
                              <a:pos x="T4" y="T5"/>
                            </a:cxn>
                            <a:cxn ang="0">
                              <a:pos x="T6" y="T7"/>
                            </a:cxn>
                            <a:cxn ang="0">
                              <a:pos x="T8" y="T9"/>
                            </a:cxn>
                          </a:cxnLst>
                          <a:rect l="0" t="0" r="r" b="b"/>
                          <a:pathLst>
                            <a:path w="8494" h="586">
                              <a:moveTo>
                                <a:pt x="0" y="585"/>
                              </a:moveTo>
                              <a:lnTo>
                                <a:pt x="8493" y="585"/>
                              </a:lnTo>
                              <a:lnTo>
                                <a:pt x="8493" y="0"/>
                              </a:lnTo>
                              <a:lnTo>
                                <a:pt x="0" y="0"/>
                              </a:lnTo>
                              <a:lnTo>
                                <a:pt x="0" y="585"/>
                              </a:lnTo>
                              <a:close/>
                            </a:path>
                          </a:pathLst>
                        </a:cu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574AC" id="Полилиния 67" o:spid="_x0000_s1026" style="position:absolute;margin-left:55.65pt;margin-top:27.95pt;width:424.7pt;height:29.3pt;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4,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" o:allowincell="f" path="m,585r8493,l8493,,,,,585xe" stroked="f">
                <v:path arrowok="t" o:connecttype="custom" o:connectlocs="0,371475;5393055,371475;5393055,0;0,0;0,371475" o:connectangles="0,0,0,0,0"/>
                <w10:wrap anchorx="page" anchory="page"/>
                <w10:anchorlock/>
              </v:shape>
            </w:pict>
          </mc:Fallback>
        </mc:AlternateContent>
      </w:r>
    </w:p>
    <w:tbl>
      <w:tblPr>
        <w:tblW w:w="0" w:type="auto"/>
        <w:tblInd w:w="209" w:type="dxa"/>
        <w:tblLayout w:type="fixed"/>
        <w:tblCellMar>
          <w:left w:w="0" w:type="dxa"/>
          <w:right w:w="0" w:type="dxa"/>
        </w:tblCellMar>
        <w:tblLook w:val="0000" w:firstRow="0" w:lastRow="0" w:firstColumn="0" w:lastColumn="0" w:noHBand="0" w:noVBand="0"/>
      </w:tblPr>
      <w:tblGrid>
        <w:gridCol w:w="2348"/>
        <w:gridCol w:w="6155"/>
        <w:gridCol w:w="1762"/>
      </w:tblGrid>
      <w:tr w:rsidR="001478C0" w:rsidTr="003B315F">
        <w:trPr>
          <w:trHeight w:hRule="exact" w:val="859"/>
        </w:trPr>
        <w:tc>
          <w:tcPr>
            <w:tcW w:w="8503" w:type="dxa"/>
            <w:gridSpan w:val="2"/>
            <w:tcBorders>
              <w:top w:val="single" w:sz="4" w:space="0" w:color="000000"/>
              <w:left w:val="single" w:sz="4" w:space="0" w:color="000000"/>
              <w:bottom w:val="single" w:sz="4" w:space="0" w:color="000000"/>
              <w:right w:val="single" w:sz="4" w:space="0" w:color="000000"/>
            </w:tcBorders>
          </w:tcPr>
          <w:p w:rsidR="001478C0" w:rsidRPr="00214393" w:rsidRDefault="001478C0" w:rsidP="003B315F">
            <w:pPr>
              <w:pStyle w:val="TableParagraph"/>
              <w:kinsoku w:val="0"/>
              <w:overflowPunct w:val="0"/>
              <w:spacing w:line="263" w:lineRule="exact"/>
              <w:ind w:left="370"/>
              <w:jc w:val="center"/>
              <w:rPr>
                <w:lang w:val="tt-RU"/>
              </w:rPr>
            </w:pPr>
            <w:r>
              <w:rPr>
                <w:b/>
                <w:bCs/>
                <w:sz w:val="23"/>
                <w:szCs w:val="23"/>
              </w:rPr>
              <w:t>Предприятия</w:t>
            </w:r>
            <w:r>
              <w:rPr>
                <w:b/>
                <w:bCs/>
                <w:sz w:val="23"/>
                <w:szCs w:val="23"/>
                <w:lang w:val="tt-RU"/>
              </w:rPr>
              <w:t>ләр</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52" w:lineRule="auto"/>
              <w:ind w:left="4" w:right="337" w:firstLine="57"/>
            </w:pPr>
            <w:r>
              <w:rPr>
                <w:b/>
                <w:bCs/>
                <w:sz w:val="23"/>
                <w:szCs w:val="23"/>
                <w:lang w:val="tt-RU"/>
              </w:rPr>
              <w:t>төзелешнең минимаал</w:t>
            </w:r>
            <w:r>
              <w:rPr>
                <w:b/>
                <w:bCs/>
                <w:sz w:val="23"/>
                <w:szCs w:val="23"/>
              </w:rPr>
              <w:t>ь</w:t>
            </w:r>
            <w:r>
              <w:rPr>
                <w:b/>
                <w:bCs/>
                <w:sz w:val="23"/>
                <w:szCs w:val="23"/>
                <w:lang w:val="tt-RU"/>
              </w:rPr>
              <w:t xml:space="preserve"> тыгызлыгы %%</w:t>
            </w:r>
            <w:r>
              <w:rPr>
                <w:b/>
                <w:bCs/>
                <w:sz w:val="23"/>
                <w:szCs w:val="23"/>
              </w:rPr>
              <w:t>%</w:t>
            </w:r>
          </w:p>
        </w:tc>
      </w:tr>
      <w:tr w:rsidR="001478C0" w:rsidTr="003B315F">
        <w:trPr>
          <w:trHeight w:hRule="exact" w:val="768"/>
        </w:trPr>
        <w:tc>
          <w:tcPr>
            <w:tcW w:w="2348" w:type="dxa"/>
            <w:vMerge w:val="restart"/>
            <w:tcBorders>
              <w:top w:val="single" w:sz="4" w:space="0" w:color="000000"/>
              <w:left w:val="single" w:sz="4" w:space="0" w:color="000000"/>
              <w:bottom w:val="single" w:sz="4" w:space="0" w:color="000000"/>
              <w:right w:val="single" w:sz="4" w:space="0" w:color="000000"/>
            </w:tcBorders>
          </w:tcPr>
          <w:p w:rsidR="001478C0" w:rsidRPr="00214393" w:rsidRDefault="001478C0" w:rsidP="003B315F">
            <w:pPr>
              <w:pStyle w:val="TableParagraph"/>
              <w:kinsoku w:val="0"/>
              <w:overflowPunct w:val="0"/>
              <w:spacing w:before="6" w:line="249" w:lineRule="auto"/>
              <w:ind w:left="185" w:right="210"/>
              <w:jc w:val="both"/>
              <w:rPr>
                <w:sz w:val="23"/>
                <w:szCs w:val="23"/>
                <w:lang w:val="tt-RU"/>
              </w:rPr>
            </w:pPr>
            <w:r>
              <w:rPr>
                <w:sz w:val="23"/>
                <w:szCs w:val="23"/>
                <w:lang w:val="tt-RU"/>
              </w:rPr>
              <w:t>Авыл хуҗалыгы</w:t>
            </w:r>
          </w:p>
          <w:p w:rsidR="001478C0" w:rsidRPr="00214393" w:rsidRDefault="001478C0" w:rsidP="003B315F">
            <w:pPr>
              <w:pStyle w:val="TableParagraph"/>
              <w:kinsoku w:val="0"/>
              <w:overflowPunct w:val="0"/>
              <w:spacing w:before="6" w:line="249" w:lineRule="auto"/>
              <w:ind w:left="185" w:right="210"/>
              <w:jc w:val="both"/>
              <w:rPr>
                <w:lang w:val="tt-RU"/>
              </w:rPr>
            </w:pPr>
            <w:r>
              <w:rPr>
                <w:sz w:val="23"/>
                <w:szCs w:val="23"/>
                <w:lang w:val="tt-RU"/>
              </w:rPr>
              <w:t>т</w:t>
            </w:r>
            <w:r>
              <w:rPr>
                <w:sz w:val="23"/>
                <w:szCs w:val="23"/>
              </w:rPr>
              <w:t>ехник</w:t>
            </w:r>
            <w:r>
              <w:rPr>
                <w:sz w:val="23"/>
                <w:szCs w:val="23"/>
                <w:lang w:val="tt-RU"/>
              </w:rPr>
              <w:t xml:space="preserve">аларын төзәтү буенча </w:t>
            </w:r>
          </w:p>
        </w:tc>
        <w:tc>
          <w:tcPr>
            <w:tcW w:w="6155" w:type="dxa"/>
            <w:tcBorders>
              <w:top w:val="single" w:sz="4" w:space="0" w:color="000000"/>
              <w:left w:val="single" w:sz="4" w:space="0" w:color="000000"/>
              <w:bottom w:val="single" w:sz="4" w:space="0" w:color="000000"/>
              <w:right w:val="single" w:sz="4" w:space="0" w:color="000000"/>
            </w:tcBorders>
          </w:tcPr>
          <w:p w:rsidR="001478C0" w:rsidRPr="00214393" w:rsidRDefault="001478C0" w:rsidP="003B315F">
            <w:pPr>
              <w:pStyle w:val="TableParagraph"/>
              <w:kinsoku w:val="0"/>
              <w:overflowPunct w:val="0"/>
              <w:spacing w:before="6" w:line="247" w:lineRule="auto"/>
              <w:ind w:left="4" w:right="6" w:firstLine="360"/>
              <w:rPr>
                <w:lang w:val="tt-RU"/>
              </w:rPr>
            </w:pPr>
            <w:r w:rsidRPr="00415C48">
              <w:rPr>
                <w:i/>
                <w:iCs/>
                <w:sz w:val="23"/>
                <w:szCs w:val="23"/>
              </w:rPr>
              <w:t>Парклы хуҗалык өчен үзәк ремонт остаханәләре .  Үзәк ремонт остаханәләре белән авыл хуҗалыгы паркы</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303"/>
        </w:trPr>
        <w:tc>
          <w:tcPr>
            <w:tcW w:w="2348"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6155" w:type="dxa"/>
            <w:tcBorders>
              <w:top w:val="single" w:sz="4" w:space="0" w:color="000000"/>
              <w:left w:val="single" w:sz="4" w:space="0" w:color="000000"/>
              <w:bottom w:val="single" w:sz="4" w:space="0" w:color="000000"/>
              <w:right w:val="single" w:sz="4" w:space="0" w:color="000000"/>
            </w:tcBorders>
          </w:tcPr>
          <w:p w:rsidR="001478C0" w:rsidRPr="008D47DE" w:rsidRDefault="001478C0" w:rsidP="003B315F">
            <w:pPr>
              <w:pStyle w:val="TableParagraph"/>
              <w:kinsoku w:val="0"/>
              <w:overflowPunct w:val="0"/>
              <w:spacing w:line="259" w:lineRule="exact"/>
              <w:ind w:left="744"/>
              <w:rPr>
                <w:lang w:val="tt-RU"/>
              </w:rPr>
            </w:pPr>
            <w:r>
              <w:rPr>
                <w:sz w:val="23"/>
                <w:szCs w:val="23"/>
              </w:rPr>
              <w:t xml:space="preserve"> 25трактор</w:t>
            </w:r>
            <w:r>
              <w:rPr>
                <w:sz w:val="23"/>
                <w:szCs w:val="23"/>
                <w:lang w:val="tt-RU"/>
              </w:rPr>
              <w:t>га</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9"/>
              <w:jc w:val="center"/>
            </w:pPr>
            <w:r>
              <w:rPr>
                <w:sz w:val="23"/>
                <w:szCs w:val="23"/>
              </w:rPr>
              <w:t>25</w:t>
            </w:r>
          </w:p>
        </w:tc>
      </w:tr>
      <w:tr w:rsidR="001478C0" w:rsidTr="003B315F">
        <w:trPr>
          <w:trHeight w:hRule="exact" w:val="300"/>
        </w:trPr>
        <w:tc>
          <w:tcPr>
            <w:tcW w:w="2348"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9"/>
              <w:jc w:val="center"/>
            </w:pPr>
          </w:p>
        </w:tc>
        <w:tc>
          <w:tcPr>
            <w:tcW w:w="6155" w:type="dxa"/>
            <w:tcBorders>
              <w:top w:val="single" w:sz="4" w:space="0" w:color="000000"/>
              <w:left w:val="single" w:sz="4" w:space="0" w:color="000000"/>
              <w:bottom w:val="single" w:sz="4" w:space="0" w:color="000000"/>
              <w:right w:val="single" w:sz="4" w:space="0" w:color="000000"/>
            </w:tcBorders>
          </w:tcPr>
          <w:p w:rsidR="001478C0" w:rsidRPr="008D47DE" w:rsidRDefault="001478C0" w:rsidP="003B315F">
            <w:pPr>
              <w:pStyle w:val="TableParagraph"/>
              <w:kinsoku w:val="0"/>
              <w:overflowPunct w:val="0"/>
              <w:spacing w:line="261" w:lineRule="exact"/>
              <w:ind w:left="744"/>
              <w:rPr>
                <w:lang w:val="tt-RU"/>
              </w:rPr>
            </w:pPr>
            <w:r>
              <w:rPr>
                <w:sz w:val="23"/>
                <w:szCs w:val="23"/>
              </w:rPr>
              <w:t xml:space="preserve"> 50 </w:t>
            </w:r>
            <w:r>
              <w:rPr>
                <w:sz w:val="23"/>
                <w:szCs w:val="23"/>
                <w:lang w:val="tt-RU"/>
              </w:rPr>
              <w:t>һәм</w:t>
            </w:r>
            <w:r>
              <w:rPr>
                <w:sz w:val="23"/>
                <w:szCs w:val="23"/>
              </w:rPr>
              <w:t xml:space="preserve"> 75трактор</w:t>
            </w:r>
            <w:r>
              <w:rPr>
                <w:sz w:val="23"/>
                <w:szCs w:val="23"/>
                <w:lang w:val="tt-RU"/>
              </w:rPr>
              <w:t>га</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1" w:lineRule="exact"/>
              <w:ind w:left="9"/>
              <w:jc w:val="center"/>
            </w:pPr>
            <w:r>
              <w:rPr>
                <w:sz w:val="23"/>
                <w:szCs w:val="23"/>
              </w:rPr>
              <w:t>28</w:t>
            </w:r>
          </w:p>
        </w:tc>
      </w:tr>
      <w:tr w:rsidR="001478C0" w:rsidTr="003B315F">
        <w:trPr>
          <w:trHeight w:hRule="exact" w:val="302"/>
        </w:trPr>
        <w:tc>
          <w:tcPr>
            <w:tcW w:w="2348"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1" w:lineRule="exact"/>
              <w:ind w:left="9"/>
              <w:jc w:val="center"/>
            </w:pPr>
          </w:p>
        </w:tc>
        <w:tc>
          <w:tcPr>
            <w:tcW w:w="6155" w:type="dxa"/>
            <w:tcBorders>
              <w:top w:val="single" w:sz="4" w:space="0" w:color="000000"/>
              <w:left w:val="single" w:sz="4" w:space="0" w:color="000000"/>
              <w:bottom w:val="single" w:sz="4" w:space="0" w:color="000000"/>
              <w:right w:val="single" w:sz="4" w:space="0" w:color="000000"/>
            </w:tcBorders>
          </w:tcPr>
          <w:p w:rsidR="001478C0" w:rsidRPr="008D47DE" w:rsidRDefault="001478C0" w:rsidP="003B315F">
            <w:pPr>
              <w:pStyle w:val="TableParagraph"/>
              <w:kinsoku w:val="0"/>
              <w:overflowPunct w:val="0"/>
              <w:spacing w:line="259" w:lineRule="exact"/>
              <w:ind w:left="744"/>
              <w:rPr>
                <w:lang w:val="tt-RU"/>
              </w:rPr>
            </w:pPr>
            <w:r>
              <w:rPr>
                <w:sz w:val="23"/>
                <w:szCs w:val="23"/>
              </w:rPr>
              <w:t>100трактор</w:t>
            </w:r>
            <w:r>
              <w:rPr>
                <w:sz w:val="23"/>
                <w:szCs w:val="23"/>
                <w:lang w:val="tt-RU"/>
              </w:rPr>
              <w:t>га</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9"/>
              <w:jc w:val="center"/>
            </w:pPr>
            <w:r>
              <w:rPr>
                <w:sz w:val="23"/>
                <w:szCs w:val="23"/>
              </w:rPr>
              <w:t>31</w:t>
            </w:r>
          </w:p>
        </w:tc>
      </w:tr>
      <w:tr w:rsidR="001478C0" w:rsidTr="003B315F">
        <w:trPr>
          <w:trHeight w:hRule="exact" w:val="298"/>
        </w:trPr>
        <w:tc>
          <w:tcPr>
            <w:tcW w:w="2348"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9"/>
              <w:jc w:val="center"/>
            </w:pPr>
          </w:p>
        </w:tc>
        <w:tc>
          <w:tcPr>
            <w:tcW w:w="6155" w:type="dxa"/>
            <w:tcBorders>
              <w:top w:val="single" w:sz="4" w:space="0" w:color="000000"/>
              <w:left w:val="single" w:sz="4" w:space="0" w:color="000000"/>
              <w:bottom w:val="single" w:sz="4" w:space="0" w:color="000000"/>
              <w:right w:val="single" w:sz="4" w:space="0" w:color="000000"/>
            </w:tcBorders>
          </w:tcPr>
          <w:p w:rsidR="001478C0" w:rsidRPr="008D47DE" w:rsidRDefault="001478C0" w:rsidP="003B315F">
            <w:pPr>
              <w:pStyle w:val="TableParagraph"/>
              <w:kinsoku w:val="0"/>
              <w:overflowPunct w:val="0"/>
              <w:spacing w:line="259" w:lineRule="exact"/>
              <w:rPr>
                <w:lang w:val="tt-RU"/>
              </w:rPr>
            </w:pPr>
            <w:r>
              <w:rPr>
                <w:sz w:val="23"/>
                <w:szCs w:val="23"/>
              </w:rPr>
              <w:t>150 и 200трактор</w:t>
            </w:r>
            <w:r>
              <w:rPr>
                <w:sz w:val="23"/>
                <w:szCs w:val="23"/>
                <w:lang w:val="tt-RU"/>
              </w:rPr>
              <w:t>га</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9"/>
              <w:jc w:val="center"/>
            </w:pPr>
            <w:r>
              <w:rPr>
                <w:sz w:val="23"/>
                <w:szCs w:val="23"/>
              </w:rPr>
              <w:t>35</w:t>
            </w:r>
          </w:p>
        </w:tc>
      </w:tr>
      <w:tr w:rsidR="001478C0" w:rsidTr="003B315F">
        <w:trPr>
          <w:trHeight w:hRule="exact" w:val="581"/>
        </w:trPr>
        <w:tc>
          <w:tcPr>
            <w:tcW w:w="2348"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9"/>
              <w:jc w:val="center"/>
            </w:pPr>
          </w:p>
        </w:tc>
        <w:tc>
          <w:tcPr>
            <w:tcW w:w="615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52" w:lineRule="auto"/>
              <w:ind w:left="4" w:firstLine="360"/>
            </w:pPr>
            <w:r w:rsidRPr="00415C48">
              <w:rPr>
                <w:i/>
                <w:iCs/>
                <w:sz w:val="23"/>
                <w:szCs w:val="23"/>
              </w:rPr>
              <w:t>Бригадага яки парклы хуҗалыклар бүлекчәләренә техник хезмәт күрсәтү пунктлары</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tc>
      </w:tr>
      <w:tr w:rsidR="001478C0" w:rsidTr="003B315F">
        <w:trPr>
          <w:trHeight w:hRule="exact" w:val="298"/>
        </w:trPr>
        <w:tc>
          <w:tcPr>
            <w:tcW w:w="2348" w:type="dxa"/>
            <w:vMerge/>
            <w:tcBorders>
              <w:top w:val="single" w:sz="4" w:space="0" w:color="000000"/>
              <w:left w:val="single" w:sz="4" w:space="0" w:color="000000"/>
              <w:bottom w:val="single" w:sz="4" w:space="0" w:color="000000"/>
              <w:right w:val="single" w:sz="4" w:space="0" w:color="000000"/>
            </w:tcBorders>
          </w:tcPr>
          <w:p w:rsidR="001478C0" w:rsidRDefault="001478C0" w:rsidP="003B315F"/>
        </w:tc>
        <w:tc>
          <w:tcPr>
            <w:tcW w:w="6155" w:type="dxa"/>
            <w:tcBorders>
              <w:top w:val="single" w:sz="4" w:space="0" w:color="000000"/>
              <w:left w:val="single" w:sz="4" w:space="0" w:color="000000"/>
              <w:bottom w:val="single" w:sz="4" w:space="0" w:color="000000"/>
              <w:right w:val="single" w:sz="4" w:space="0" w:color="000000"/>
            </w:tcBorders>
          </w:tcPr>
          <w:p w:rsidR="001478C0" w:rsidRPr="00214393" w:rsidRDefault="001478C0" w:rsidP="003B315F">
            <w:pPr>
              <w:pStyle w:val="TableParagraph"/>
              <w:kinsoku w:val="0"/>
              <w:overflowPunct w:val="0"/>
              <w:spacing w:line="259" w:lineRule="exact"/>
              <w:ind w:left="744"/>
              <w:rPr>
                <w:lang w:val="tt-RU"/>
              </w:rPr>
            </w:pPr>
            <w:r>
              <w:rPr>
                <w:sz w:val="23"/>
                <w:szCs w:val="23"/>
              </w:rPr>
              <w:t xml:space="preserve">10, 20 </w:t>
            </w:r>
            <w:r>
              <w:rPr>
                <w:sz w:val="23"/>
                <w:szCs w:val="23"/>
                <w:lang w:val="tt-RU"/>
              </w:rPr>
              <w:t>һәм</w:t>
            </w:r>
            <w:r>
              <w:rPr>
                <w:sz w:val="23"/>
                <w:szCs w:val="23"/>
              </w:rPr>
              <w:t xml:space="preserve"> 30тракто</w:t>
            </w:r>
            <w:r>
              <w:rPr>
                <w:sz w:val="23"/>
                <w:szCs w:val="23"/>
                <w:lang w:val="tt-RU"/>
              </w:rPr>
              <w:t>рга</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9"/>
              <w:jc w:val="center"/>
            </w:pPr>
            <w:r>
              <w:rPr>
                <w:sz w:val="23"/>
                <w:szCs w:val="23"/>
              </w:rPr>
              <w:t>30</w:t>
            </w:r>
          </w:p>
        </w:tc>
      </w:tr>
      <w:tr w:rsidR="001478C0" w:rsidTr="003B315F">
        <w:trPr>
          <w:trHeight w:hRule="exact" w:val="302"/>
        </w:trPr>
        <w:tc>
          <w:tcPr>
            <w:tcW w:w="2348"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9"/>
              <w:jc w:val="center"/>
            </w:pPr>
          </w:p>
        </w:tc>
        <w:tc>
          <w:tcPr>
            <w:tcW w:w="6155" w:type="dxa"/>
            <w:tcBorders>
              <w:top w:val="single" w:sz="4" w:space="0" w:color="000000"/>
              <w:left w:val="single" w:sz="4" w:space="0" w:color="000000"/>
              <w:bottom w:val="single" w:sz="4" w:space="0" w:color="000000"/>
              <w:right w:val="single" w:sz="4" w:space="0" w:color="000000"/>
            </w:tcBorders>
          </w:tcPr>
          <w:p w:rsidR="001478C0" w:rsidRPr="00214393" w:rsidRDefault="001478C0" w:rsidP="003B315F">
            <w:pPr>
              <w:pStyle w:val="TableParagraph"/>
              <w:kinsoku w:val="0"/>
              <w:overflowPunct w:val="0"/>
              <w:spacing w:line="259" w:lineRule="exact"/>
              <w:ind w:left="744"/>
              <w:rPr>
                <w:lang w:val="tt-RU"/>
              </w:rPr>
            </w:pPr>
            <w:r>
              <w:rPr>
                <w:sz w:val="23"/>
                <w:szCs w:val="23"/>
              </w:rPr>
              <w:t>40</w:t>
            </w:r>
            <w:r>
              <w:rPr>
                <w:sz w:val="23"/>
                <w:szCs w:val="23"/>
                <w:lang w:val="tt-RU"/>
              </w:rPr>
              <w:t xml:space="preserve"> тан артык </w:t>
            </w:r>
            <w:r>
              <w:rPr>
                <w:sz w:val="23"/>
                <w:szCs w:val="23"/>
              </w:rPr>
              <w:t>трактор</w:t>
            </w:r>
            <w:r>
              <w:rPr>
                <w:sz w:val="23"/>
                <w:szCs w:val="23"/>
                <w:lang w:val="tt-RU"/>
              </w:rPr>
              <w:t>га</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9"/>
              <w:jc w:val="center"/>
            </w:pPr>
            <w:r>
              <w:rPr>
                <w:sz w:val="23"/>
                <w:szCs w:val="23"/>
              </w:rPr>
              <w:t>38</w:t>
            </w:r>
          </w:p>
        </w:tc>
      </w:tr>
      <w:tr w:rsidR="001478C0" w:rsidTr="003B315F">
        <w:trPr>
          <w:trHeight w:hRule="exact" w:val="727"/>
        </w:trPr>
        <w:tc>
          <w:tcPr>
            <w:tcW w:w="2348" w:type="dxa"/>
            <w:vMerge w:val="restart"/>
            <w:tcBorders>
              <w:top w:val="single" w:sz="4" w:space="0" w:color="000000"/>
              <w:left w:val="single" w:sz="4" w:space="0" w:color="000000"/>
              <w:bottom w:val="single" w:sz="4" w:space="0" w:color="000000"/>
              <w:right w:val="single" w:sz="4" w:space="0" w:color="000000"/>
            </w:tcBorders>
          </w:tcPr>
          <w:p w:rsidR="001478C0" w:rsidRPr="00214393" w:rsidRDefault="001478C0" w:rsidP="003B315F">
            <w:pPr>
              <w:pStyle w:val="TableParagraph"/>
              <w:kinsoku w:val="0"/>
              <w:overflowPunct w:val="0"/>
              <w:spacing w:before="8" w:line="249" w:lineRule="auto"/>
              <w:ind w:left="185" w:right="298"/>
              <w:rPr>
                <w:lang w:val="tt-RU"/>
              </w:rPr>
            </w:pPr>
            <w:r>
              <w:rPr>
                <w:sz w:val="23"/>
                <w:szCs w:val="23"/>
                <w:lang w:val="tt-RU"/>
              </w:rPr>
              <w:t xml:space="preserve">Башка </w:t>
            </w:r>
            <w:r>
              <w:rPr>
                <w:sz w:val="23"/>
                <w:szCs w:val="23"/>
              </w:rPr>
              <w:t>предпри</w:t>
            </w:r>
            <w:r>
              <w:rPr>
                <w:sz w:val="23"/>
                <w:szCs w:val="23"/>
                <w:lang w:val="tt-RU"/>
              </w:rPr>
              <w:t>я</w:t>
            </w:r>
            <w:r>
              <w:rPr>
                <w:sz w:val="23"/>
                <w:szCs w:val="23"/>
              </w:rPr>
              <w:t>тия</w:t>
            </w:r>
            <w:r>
              <w:rPr>
                <w:sz w:val="23"/>
                <w:szCs w:val="23"/>
                <w:lang w:val="tt-RU"/>
              </w:rPr>
              <w:t>ләр</w:t>
            </w:r>
          </w:p>
        </w:tc>
        <w:tc>
          <w:tcPr>
            <w:tcW w:w="6155" w:type="dxa"/>
            <w:tcBorders>
              <w:top w:val="single" w:sz="4" w:space="0" w:color="000000"/>
              <w:left w:val="single" w:sz="4" w:space="0" w:color="000000"/>
              <w:bottom w:val="single" w:sz="4" w:space="0" w:color="000000"/>
              <w:right w:val="single" w:sz="4" w:space="0" w:color="000000"/>
            </w:tcBorders>
          </w:tcPr>
          <w:p w:rsidR="001478C0" w:rsidRPr="00CE4A61" w:rsidRDefault="001478C0" w:rsidP="003B315F">
            <w:pPr>
              <w:pStyle w:val="TableParagraph"/>
              <w:tabs>
                <w:tab w:val="left" w:pos="874"/>
                <w:tab w:val="left" w:pos="2310"/>
                <w:tab w:val="left" w:pos="2895"/>
                <w:tab w:val="left" w:pos="4099"/>
              </w:tabs>
              <w:kinsoku w:val="0"/>
              <w:overflowPunct w:val="0"/>
              <w:spacing w:before="8" w:line="247" w:lineRule="auto"/>
              <w:ind w:right="8"/>
              <w:rPr>
                <w:lang w:val="tt-RU"/>
              </w:rPr>
            </w:pPr>
            <w:r>
              <w:rPr>
                <w:spacing w:val="-1"/>
                <w:sz w:val="23"/>
                <w:szCs w:val="23"/>
                <w:lang w:val="tt-RU"/>
              </w:rPr>
              <w:t>А</w:t>
            </w:r>
            <w:r w:rsidRPr="00D359BA">
              <w:rPr>
                <w:spacing w:val="-1"/>
                <w:sz w:val="23"/>
                <w:szCs w:val="23"/>
                <w:lang w:val="tt-RU"/>
              </w:rPr>
              <w:t>выл хуҗалыгының азык-төлеге</w:t>
            </w:r>
            <w:r>
              <w:rPr>
                <w:spacing w:val="-1"/>
                <w:sz w:val="23"/>
                <w:szCs w:val="23"/>
                <w:lang w:val="tt-RU"/>
              </w:rPr>
              <w:t xml:space="preserve">нҗитештерү һәм саклау буенча. .                  </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1" w:lineRule="exact"/>
              <w:ind w:left="9"/>
              <w:jc w:val="center"/>
            </w:pPr>
            <w:r>
              <w:rPr>
                <w:sz w:val="23"/>
                <w:szCs w:val="23"/>
              </w:rPr>
              <w:t>50</w:t>
            </w:r>
          </w:p>
        </w:tc>
      </w:tr>
      <w:tr w:rsidR="001478C0" w:rsidTr="003B315F">
        <w:trPr>
          <w:trHeight w:hRule="exact" w:val="287"/>
        </w:trPr>
        <w:tc>
          <w:tcPr>
            <w:tcW w:w="2348"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1" w:lineRule="exact"/>
              <w:ind w:left="9"/>
              <w:jc w:val="center"/>
            </w:pPr>
          </w:p>
        </w:tc>
        <w:tc>
          <w:tcPr>
            <w:tcW w:w="6155" w:type="dxa"/>
            <w:tcBorders>
              <w:top w:val="single" w:sz="4" w:space="0" w:color="000000"/>
              <w:left w:val="single" w:sz="4" w:space="0" w:color="000000"/>
              <w:bottom w:val="single" w:sz="4" w:space="0" w:color="000000"/>
              <w:right w:val="single" w:sz="4" w:space="0" w:color="000000"/>
            </w:tcBorders>
          </w:tcPr>
          <w:p w:rsidR="001478C0" w:rsidRPr="00CE4A61" w:rsidRDefault="001478C0" w:rsidP="003B315F">
            <w:pPr>
              <w:pStyle w:val="TableParagraph"/>
              <w:kinsoku w:val="0"/>
              <w:overflowPunct w:val="0"/>
              <w:spacing w:line="261" w:lineRule="exact"/>
              <w:ind w:left="365"/>
              <w:rPr>
                <w:lang w:val="tt-RU"/>
              </w:rPr>
            </w:pPr>
            <w:r w:rsidRPr="001A6353">
              <w:rPr>
                <w:sz w:val="23"/>
                <w:szCs w:val="23"/>
              </w:rPr>
              <w:t>Комбикорм</w:t>
            </w:r>
            <w:r>
              <w:rPr>
                <w:sz w:val="23"/>
                <w:szCs w:val="23"/>
                <w:lang w:val="tt-RU"/>
              </w:rPr>
              <w:t xml:space="preserve">алы         </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1" w:lineRule="exact"/>
              <w:ind w:left="9"/>
              <w:jc w:val="center"/>
            </w:pPr>
            <w:r>
              <w:rPr>
                <w:sz w:val="23"/>
                <w:szCs w:val="23"/>
              </w:rPr>
              <w:t>27</w:t>
            </w:r>
          </w:p>
        </w:tc>
      </w:tr>
      <w:tr w:rsidR="001478C0" w:rsidTr="003B315F">
        <w:trPr>
          <w:trHeight w:hRule="exact" w:val="277"/>
        </w:trPr>
        <w:tc>
          <w:tcPr>
            <w:tcW w:w="2348" w:type="dxa"/>
            <w:vMerge/>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1" w:lineRule="exact"/>
              <w:ind w:left="9"/>
              <w:jc w:val="center"/>
            </w:pPr>
          </w:p>
        </w:tc>
        <w:tc>
          <w:tcPr>
            <w:tcW w:w="6155" w:type="dxa"/>
            <w:tcBorders>
              <w:top w:val="single" w:sz="4" w:space="0" w:color="000000"/>
              <w:left w:val="single" w:sz="4" w:space="0" w:color="000000"/>
              <w:bottom w:val="single" w:sz="4" w:space="0" w:color="000000"/>
              <w:right w:val="single" w:sz="4" w:space="0" w:color="000000"/>
            </w:tcBorders>
          </w:tcPr>
          <w:p w:rsidR="001478C0" w:rsidRPr="00214393" w:rsidRDefault="001478C0" w:rsidP="003B315F">
            <w:pPr>
              <w:pStyle w:val="TableParagraph"/>
              <w:kinsoku w:val="0"/>
              <w:overflowPunct w:val="0"/>
              <w:spacing w:line="259" w:lineRule="exact"/>
              <w:rPr>
                <w:lang w:val="tt-RU"/>
              </w:rPr>
            </w:pPr>
            <w:r>
              <w:rPr>
                <w:sz w:val="23"/>
                <w:szCs w:val="23"/>
                <w:lang w:val="tt-RU"/>
              </w:rPr>
              <w:t xml:space="preserve">      орлык һәм ашлык саклау өчен</w:t>
            </w:r>
          </w:p>
        </w:tc>
        <w:tc>
          <w:tcPr>
            <w:tcW w:w="1762"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9"/>
              <w:jc w:val="center"/>
            </w:pPr>
            <w:r>
              <w:rPr>
                <w:sz w:val="23"/>
                <w:szCs w:val="23"/>
              </w:rPr>
              <w:t>28</w:t>
            </w:r>
          </w:p>
        </w:tc>
      </w:tr>
    </w:tbl>
    <w:p w:rsidR="001478C0" w:rsidRDefault="001478C0" w:rsidP="001478C0">
      <w:pPr>
        <w:pStyle w:val="a3"/>
        <w:kinsoku w:val="0"/>
        <w:overflowPunct w:val="0"/>
        <w:spacing w:before="8"/>
        <w:ind w:left="0" w:firstLine="0"/>
        <w:rPr>
          <w:b/>
          <w:bCs/>
          <w:sz w:val="18"/>
          <w:szCs w:val="18"/>
        </w:rPr>
      </w:pPr>
    </w:p>
    <w:p w:rsidR="001478C0" w:rsidRPr="00000FBB"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Pr>
          <w:sz w:val="27"/>
          <w:szCs w:val="27"/>
        </w:rPr>
        <w:t xml:space="preserve">* Асылда </w:t>
      </w:r>
      <w:r w:rsidRPr="005D651F">
        <w:rPr>
          <w:sz w:val="27"/>
          <w:szCs w:val="27"/>
        </w:rPr>
        <w:t>сызык</w:t>
      </w:r>
      <w:r w:rsidRPr="00323CD7">
        <w:rPr>
          <w:sz w:val="27"/>
          <w:szCs w:val="27"/>
        </w:rPr>
        <w:t xml:space="preserve"> китерелгән күрсәткечләр ө</w:t>
      </w:r>
      <w:r>
        <w:rPr>
          <w:sz w:val="27"/>
          <w:szCs w:val="27"/>
        </w:rPr>
        <w:t xml:space="preserve">чен биналар булмаса, </w:t>
      </w:r>
      <w:r>
        <w:rPr>
          <w:sz w:val="27"/>
          <w:szCs w:val="27"/>
          <w:lang w:val="tt-RU"/>
        </w:rPr>
        <w:t xml:space="preserve">түбә </w:t>
      </w:r>
      <w:r>
        <w:rPr>
          <w:sz w:val="27"/>
          <w:szCs w:val="27"/>
        </w:rPr>
        <w:t xml:space="preserve">астында </w:t>
      </w:r>
      <w:r>
        <w:rPr>
          <w:sz w:val="27"/>
          <w:szCs w:val="27"/>
          <w:lang w:val="tt-RU"/>
        </w:rPr>
        <w:t xml:space="preserve">сызык </w:t>
      </w:r>
      <w:r>
        <w:rPr>
          <w:sz w:val="27"/>
          <w:szCs w:val="27"/>
        </w:rPr>
        <w:t xml:space="preserve">белән </w:t>
      </w:r>
      <w:r w:rsidRPr="00000FBB">
        <w:rPr>
          <w:sz w:val="27"/>
          <w:szCs w:val="27"/>
        </w:rPr>
        <w:t>күрсәткечләр дә сызык өстендә китерелгән.</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 Тупас азыкны һәм асылмалы түшәмне</w:t>
      </w:r>
      <w:r>
        <w:rPr>
          <w:sz w:val="27"/>
          <w:szCs w:val="27"/>
        </w:rPr>
        <w:t xml:space="preserve"> саклаганда, сызым астында - </w:t>
      </w:r>
      <w:r>
        <w:rPr>
          <w:sz w:val="27"/>
          <w:szCs w:val="27"/>
          <w:lang w:val="tt-RU"/>
        </w:rPr>
        <w:t>эске</w:t>
      </w:r>
      <w:r>
        <w:rPr>
          <w:sz w:val="27"/>
          <w:szCs w:val="27"/>
        </w:rPr>
        <w:t>рдл</w:t>
      </w:r>
      <w:r>
        <w:rPr>
          <w:sz w:val="27"/>
          <w:szCs w:val="27"/>
          <w:lang w:val="tt-RU"/>
        </w:rPr>
        <w:t>ә</w:t>
      </w:r>
      <w:r w:rsidRPr="00323CD7">
        <w:rPr>
          <w:sz w:val="27"/>
          <w:szCs w:val="27"/>
        </w:rPr>
        <w:t>рда саклаганда күрсәткечләр дә сызык өстендә китерелгән.</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 Асылда - күпкатлы биналар, сызым астында-бер катлы биналар өчен күрсәткечләр китерелгән.</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Искәрмә:</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1.</w:t>
      </w:r>
      <w:r w:rsidRPr="00323CD7">
        <w:rPr>
          <w:sz w:val="27"/>
          <w:szCs w:val="27"/>
        </w:rPr>
        <w:tab/>
        <w:t>Төзелешнең минималь тыгызлыгын киметергә рөхсәт ителә, әмма артык түгел.</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Әлеге Кушымтада билгеләнгән 10 процент авыл хуҗалыгы предприятиеләрен төзегәндә, 3 проценттан артык мәйданда, утырту грунтларында һәм катлаулы инженер-геологик шартларда.</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2.</w:t>
      </w:r>
      <w:r w:rsidRPr="00323CD7">
        <w:rPr>
          <w:sz w:val="27"/>
          <w:szCs w:val="27"/>
        </w:rPr>
        <w:tab/>
        <w:t>Авыл хуҗалыгы предприятиеләре мәйданчыкларын төзүнең тыгызлыгы предприятие төзелеше мәйданының предприятие мәйданының гомуми күләменә мөнәсәбәте буларак процентларда билгеләнә.</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Биналар һәм корылмалар биләп торган мәйданнарны исәпләү, аларның тышкы контуры буенча, җирнең планлаштырылган тамгалары дәрәҗәсендә, отмосткалар киңлеген исәпкә алмыйча башкарыла.</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3.</w:t>
      </w:r>
      <w:r w:rsidRPr="00323CD7">
        <w:rPr>
          <w:sz w:val="27"/>
          <w:szCs w:val="27"/>
        </w:rPr>
        <w:tab/>
        <w:t>Предприятиенең төзелеш мәйданына барлык төрдәге биналар һәм корылмалар биләп торган мәйданнар, шул исәптән, элмәчләр, ачык технологик, санитар-техник һәм башка җайланмалар, эстакадалар һәм галереяләр, төяү - бушату җайланмалары, җир асты корылмалары (резервуарлар, базы, сыену урыннары, тоннельләр, инженерлык коммуникацияләренең керү каналлары, шулай ук хайваннар, кошлар һәм җәнлекләр өчен урамда йөрү, автомобильләр кую өчен мәйданчыклар, авыл хуҗалыгы машиналары һәм механизмнары, төрле билгеләнештәге складлар, төрле билгеләнештәге складлар, шулай ук; урамнарның, автомобильләрне һәм ачык саклау складларын кую өчен мәйданчыкларның күләме һәм җиһазлары технологик проектлау нормалары буенча кабул ителә.</w:t>
      </w: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sidRPr="00323CD7">
        <w:rPr>
          <w:sz w:val="27"/>
          <w:szCs w:val="27"/>
        </w:rPr>
        <w:t xml:space="preserve">Төзелеш мәйданына шулай ук предприятие мәйданчыгындагы резерв мәйданнар да кертелергә тиеш, әлеге биремнәрдә күрсәтелгән биналар һәм корылмаларның </w:t>
      </w: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sidRPr="00450B41">
        <w:rPr>
          <w:sz w:val="27"/>
          <w:szCs w:val="27"/>
          <w:lang w:val="tt-RU"/>
        </w:rPr>
        <w:lastRenderedPageBreak/>
        <w:t>икенче чираты биналарын һәм корылм</w:t>
      </w:r>
      <w:r>
        <w:rPr>
          <w:sz w:val="27"/>
          <w:szCs w:val="27"/>
          <w:lang w:val="tt-RU"/>
        </w:rPr>
        <w:t>аларын урнаштыру өчен проектлау.</w:t>
      </w:r>
    </w:p>
    <w:p w:rsidR="001478C0" w:rsidRPr="004A7C35"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sidRPr="004A7C35">
        <w:rPr>
          <w:sz w:val="27"/>
          <w:szCs w:val="27"/>
          <w:lang w:val="tt-RU"/>
        </w:rPr>
        <w:t>(күрсәтелгән биналарның һәм корылм</w:t>
      </w:r>
      <w:r>
        <w:rPr>
          <w:sz w:val="27"/>
          <w:szCs w:val="27"/>
          <w:lang w:val="tt-RU"/>
        </w:rPr>
        <w:t>аларның габаритлары чикләрендә).</w:t>
      </w:r>
    </w:p>
    <w:p w:rsidR="001478C0" w:rsidRPr="00450B41"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Pr>
          <w:sz w:val="27"/>
          <w:szCs w:val="27"/>
          <w:lang w:val="tt-RU"/>
        </w:rPr>
        <w:t>Галерелә</w:t>
      </w:r>
      <w:r w:rsidRPr="00450B41">
        <w:rPr>
          <w:sz w:val="27"/>
          <w:szCs w:val="27"/>
          <w:lang w:val="tt-RU"/>
        </w:rPr>
        <w:t>р һәм эстакадалар биләгән мәйданнарны санаганда, төзелеш мәйданына күрсәтелгән объектларның горизонталь мәйданына бары тик башка биналар яки корылмалар урнаштыра алмый торган 8 участогы гына кертелә, ә калган җир өсте участоклары өчен бары тик җирнең планлаштыру билгеләре дәрәҗәсендә терәк конструкцияләре белән биләгән мәйдан гына исәпкә алына.</w:t>
      </w:r>
    </w:p>
    <w:p w:rsidR="001478C0" w:rsidRPr="00450B41"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sidRPr="00450B41">
        <w:rPr>
          <w:sz w:val="27"/>
          <w:szCs w:val="27"/>
          <w:lang w:val="tt-RU"/>
        </w:rPr>
        <w:t>4.</w:t>
      </w:r>
      <w:r w:rsidRPr="00450B41">
        <w:rPr>
          <w:sz w:val="27"/>
          <w:szCs w:val="27"/>
          <w:lang w:val="tt-RU"/>
        </w:rPr>
        <w:tab/>
        <w:t>Төзелеш мәйданына биналар һәм корылмалар тирәсендәге отмосткалар, тротуарлар, автомобиль һәм тимер юллар, вакытлыча биналар һәм корылмалар, ачык спорт мәйданчыклары, хезмәт ияләренең ял итү өчен мәйданчыклар, яшел үсентеләр, гражданнарга караган транспорт чаралары өчен ачык мәйданчыклар, ачык су белән тәэмин итү һәм башка каналлар, терәк стеналар, җир асты корылмалары яисә аларның өлешләре белән билгеләнгән мәйданнар кертелергә тиеш түгел.</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Авыл хуҗалыгы б</w:t>
      </w:r>
      <w:r>
        <w:rPr>
          <w:sz w:val="27"/>
          <w:szCs w:val="27"/>
        </w:rPr>
        <w:t xml:space="preserve">илгеләнешендәге объектлар өчен </w:t>
      </w:r>
      <w:r>
        <w:rPr>
          <w:sz w:val="27"/>
          <w:szCs w:val="27"/>
          <w:lang w:val="tt-RU"/>
        </w:rPr>
        <w:t>к</w:t>
      </w:r>
      <w:r w:rsidRPr="00323CD7">
        <w:rPr>
          <w:sz w:val="27"/>
          <w:szCs w:val="27"/>
        </w:rPr>
        <w:t>лассификация һәм санитар-яклау зоналары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Pr>
          <w:b/>
          <w:sz w:val="27"/>
          <w:szCs w:val="27"/>
          <w:lang w:val="tt-RU"/>
        </w:rPr>
        <w:t>1нче класслы</w:t>
      </w:r>
      <w:r>
        <w:rPr>
          <w:sz w:val="27"/>
          <w:szCs w:val="27"/>
          <w:lang w:val="tt-RU"/>
        </w:rPr>
        <w:t xml:space="preserve"> - </w:t>
      </w:r>
      <w:r w:rsidRPr="00323CD7">
        <w:rPr>
          <w:sz w:val="27"/>
          <w:szCs w:val="27"/>
        </w:rPr>
        <w:t>Авыл хуҗалыгы җитештерүләре һәм I класслы объектлар-1000 метр санитар-саклау зонасы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1.</w:t>
      </w:r>
      <w:r w:rsidRPr="00323CD7">
        <w:rPr>
          <w:sz w:val="27"/>
          <w:szCs w:val="27"/>
        </w:rPr>
        <w:tab/>
        <w:t>Дуңгызчылык комплекслары.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2.</w:t>
      </w:r>
      <w:r w:rsidRPr="00323CD7">
        <w:rPr>
          <w:sz w:val="27"/>
          <w:szCs w:val="27"/>
        </w:rPr>
        <w:tab/>
        <w:t>Кош фабрикасында елына 400 меңнән артык тавык-йомырка сала торган һәм 3 млн.бройлер бар.</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3.</w:t>
      </w:r>
      <w:r w:rsidRPr="00323CD7">
        <w:rPr>
          <w:sz w:val="27"/>
          <w:szCs w:val="27"/>
        </w:rPr>
        <w:tab/>
        <w:t>Эре мөгезле терлек комплекслары.</w:t>
      </w:r>
    </w:p>
    <w:p w:rsidR="001478C0" w:rsidRPr="00AB5051"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sidRPr="00323CD7">
        <w:rPr>
          <w:sz w:val="27"/>
          <w:szCs w:val="27"/>
        </w:rPr>
        <w:t>4.</w:t>
      </w:r>
      <w:r w:rsidRPr="00323CD7">
        <w:rPr>
          <w:sz w:val="27"/>
          <w:szCs w:val="27"/>
        </w:rPr>
        <w:tab/>
        <w:t>Тирес һәм помета саклагычлары ачык.</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C37292">
        <w:rPr>
          <w:b/>
          <w:sz w:val="27"/>
          <w:szCs w:val="27"/>
          <w:lang w:val="tt-RU"/>
        </w:rPr>
        <w:t>2нче класслы</w:t>
      </w:r>
      <w:r w:rsidRPr="00323CD7">
        <w:rPr>
          <w:sz w:val="27"/>
          <w:szCs w:val="27"/>
        </w:rPr>
        <w:t>-500 метр санитар-саклау зонасы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1.</w:t>
      </w:r>
      <w:r w:rsidRPr="00323CD7">
        <w:rPr>
          <w:sz w:val="27"/>
          <w:szCs w:val="27"/>
        </w:rPr>
        <w:tab/>
        <w:t>Дуңгыз фермалары 4 меңнән алып 12 мең башка кадәр.</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2.</w:t>
      </w:r>
      <w:r w:rsidRPr="00323CD7">
        <w:rPr>
          <w:sz w:val="27"/>
          <w:szCs w:val="27"/>
        </w:rPr>
        <w:tab/>
        <w:t>Мөгезле эре терлек фермалары 1200 - 2000 сыердан алып 2000-гә кадәр һәм яшь терлекләр өчен 6000-гә кадәр.</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3.</w:t>
      </w:r>
      <w:r w:rsidRPr="00323CD7">
        <w:rPr>
          <w:sz w:val="27"/>
          <w:szCs w:val="27"/>
        </w:rPr>
        <w:tab/>
        <w:t>Фермалар җәнлекчелек фермалары (чәшкеләр, төлкеләр һ.б.).</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Pr>
          <w:sz w:val="27"/>
          <w:szCs w:val="27"/>
        </w:rPr>
        <w:t>4.</w:t>
      </w:r>
      <w:r>
        <w:rPr>
          <w:sz w:val="27"/>
          <w:szCs w:val="27"/>
        </w:rPr>
        <w:tab/>
        <w:t>Кошчылык фермалары 100 ме</w:t>
      </w:r>
      <w:r>
        <w:rPr>
          <w:sz w:val="27"/>
          <w:szCs w:val="27"/>
          <w:lang w:val="tt-RU"/>
        </w:rPr>
        <w:t>ң</w:t>
      </w:r>
      <w:r w:rsidRPr="00323CD7">
        <w:rPr>
          <w:sz w:val="27"/>
          <w:szCs w:val="27"/>
        </w:rPr>
        <w:t>нән 400 мең тавыкка кадәр йомырка сала торган һәм 1дән 3 млн. бройлерга кадәр</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елга.</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right="128"/>
        <w:rPr>
          <w:sz w:val="27"/>
          <w:szCs w:val="27"/>
        </w:rPr>
      </w:pPr>
      <w:r>
        <w:rPr>
          <w:sz w:val="27"/>
          <w:szCs w:val="27"/>
          <w:lang w:val="tt-RU"/>
        </w:rPr>
        <w:t xml:space="preserve">            </w:t>
      </w:r>
      <w:r w:rsidRPr="00323CD7">
        <w:rPr>
          <w:sz w:val="27"/>
          <w:szCs w:val="27"/>
        </w:rPr>
        <w:t>5.</w:t>
      </w:r>
      <w:r w:rsidRPr="00323CD7">
        <w:rPr>
          <w:sz w:val="27"/>
          <w:szCs w:val="27"/>
        </w:rPr>
        <w:tab/>
        <w:t>Биологик эшкәртелгән сыек тирес фракциясенең ачык саклагычлары.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Pr>
          <w:sz w:val="27"/>
          <w:szCs w:val="27"/>
        </w:rPr>
        <w:t>6.</w:t>
      </w:r>
      <w:r>
        <w:rPr>
          <w:sz w:val="27"/>
          <w:szCs w:val="27"/>
        </w:rPr>
        <w:tab/>
        <w:t xml:space="preserve">Тирес һәм </w:t>
      </w:r>
      <w:r>
        <w:rPr>
          <w:sz w:val="27"/>
          <w:szCs w:val="27"/>
          <w:lang w:val="tt-RU"/>
        </w:rPr>
        <w:t>ташландыкны</w:t>
      </w:r>
      <w:r w:rsidRPr="00323CD7">
        <w:rPr>
          <w:sz w:val="27"/>
          <w:szCs w:val="27"/>
        </w:rPr>
        <w:t xml:space="preserve">ң </w:t>
      </w:r>
      <w:r>
        <w:rPr>
          <w:sz w:val="27"/>
          <w:szCs w:val="27"/>
          <w:lang w:val="tt-RU"/>
        </w:rPr>
        <w:t>(букның)</w:t>
      </w:r>
      <w:r w:rsidRPr="00323CD7">
        <w:rPr>
          <w:sz w:val="27"/>
          <w:szCs w:val="27"/>
        </w:rPr>
        <w:t>ябык саклагычлары.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7.</w:t>
      </w:r>
      <w:r w:rsidRPr="00323CD7">
        <w:rPr>
          <w:sz w:val="27"/>
          <w:szCs w:val="27"/>
        </w:rPr>
        <w:tab/>
        <w:t>Агулы химикатларны саклау складлары 500 тоннадан артык.</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8.</w:t>
      </w:r>
      <w:r w:rsidRPr="00323CD7">
        <w:rPr>
          <w:sz w:val="27"/>
          <w:szCs w:val="27"/>
        </w:rPr>
        <w:tab/>
        <w:t>Орлыкларны эшкәртү һәм агулау буенча җитештерү.</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9.</w:t>
      </w:r>
      <w:r w:rsidRPr="00323CD7">
        <w:rPr>
          <w:sz w:val="27"/>
          <w:szCs w:val="27"/>
        </w:rPr>
        <w:tab/>
        <w:t>Сыекландырылган аммиак складлары.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C37292">
        <w:rPr>
          <w:b/>
          <w:sz w:val="27"/>
          <w:szCs w:val="27"/>
          <w:lang w:val="tt-RU"/>
        </w:rPr>
        <w:t xml:space="preserve">3нче класслы </w:t>
      </w:r>
      <w:r w:rsidRPr="00323CD7">
        <w:rPr>
          <w:sz w:val="27"/>
          <w:szCs w:val="27"/>
        </w:rPr>
        <w:t>-300 метр санитар-саклау зонасы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1.</w:t>
      </w:r>
      <w:r w:rsidRPr="00323CD7">
        <w:rPr>
          <w:sz w:val="27"/>
          <w:szCs w:val="27"/>
        </w:rPr>
        <w:tab/>
        <w:t>Дуңгыз фермалары 4 мең башка кадәр.</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2.</w:t>
      </w:r>
      <w:r w:rsidRPr="00323CD7">
        <w:rPr>
          <w:sz w:val="27"/>
          <w:szCs w:val="27"/>
        </w:rPr>
        <w:tab/>
        <w:t>Мөгезле эре терлек фермалары 1200 баштан да кимрәк (барлык белгечлекләр), атчылык фермалары.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3.</w:t>
      </w:r>
      <w:r w:rsidRPr="00323CD7">
        <w:rPr>
          <w:sz w:val="27"/>
          <w:szCs w:val="27"/>
        </w:rPr>
        <w:tab/>
        <w:t>5-30 мең баш сарык фермасы.</w:t>
      </w:r>
    </w:p>
    <w:p w:rsidR="001478C0" w:rsidRPr="00F60B39"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sidRPr="00323CD7">
        <w:rPr>
          <w:sz w:val="27"/>
          <w:szCs w:val="27"/>
        </w:rPr>
        <w:t>4.</w:t>
      </w:r>
      <w:r w:rsidRPr="00323CD7">
        <w:rPr>
          <w:sz w:val="27"/>
          <w:szCs w:val="27"/>
        </w:rPr>
        <w:tab/>
        <w:t>Кошчылык фермалары 100 мең тавыкка кадәр йомырка сала торган һәм 1 млн.бройлерга кадәр.</w:t>
      </w:r>
    </w:p>
    <w:p w:rsidR="001478C0" w:rsidRPr="001301E4"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right="128"/>
        <w:rPr>
          <w:sz w:val="27"/>
          <w:szCs w:val="27"/>
          <w:lang w:val="tt-RU"/>
        </w:rPr>
      </w:pPr>
      <w:r>
        <w:rPr>
          <w:sz w:val="27"/>
          <w:szCs w:val="27"/>
          <w:lang w:val="tt-RU"/>
        </w:rPr>
        <w:t xml:space="preserve">             </w:t>
      </w:r>
      <w:r w:rsidRPr="00323CD7">
        <w:rPr>
          <w:sz w:val="27"/>
          <w:szCs w:val="27"/>
        </w:rPr>
        <w:t>5.</w:t>
      </w:r>
      <w:r w:rsidRPr="00323CD7">
        <w:rPr>
          <w:sz w:val="27"/>
          <w:szCs w:val="27"/>
        </w:rPr>
        <w:tab/>
        <w:t>Тирес һәм тиресне бораулау өчен мәйданчыклар.</w:t>
      </w:r>
    </w:p>
    <w:p w:rsidR="001478C0" w:rsidRPr="00F60B39"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right="128"/>
        <w:rPr>
          <w:sz w:val="27"/>
          <w:szCs w:val="27"/>
          <w:lang w:val="tt-RU"/>
        </w:rPr>
      </w:pPr>
      <w:r>
        <w:rPr>
          <w:sz w:val="27"/>
          <w:szCs w:val="27"/>
          <w:lang w:val="tt-RU"/>
        </w:rPr>
        <w:t xml:space="preserve">             </w:t>
      </w:r>
      <w:r w:rsidRPr="00323CD7">
        <w:rPr>
          <w:sz w:val="27"/>
          <w:szCs w:val="27"/>
        </w:rPr>
        <w:t>6.</w:t>
      </w:r>
      <w:r w:rsidRPr="00323CD7">
        <w:rPr>
          <w:sz w:val="27"/>
          <w:szCs w:val="27"/>
        </w:rPr>
        <w:tab/>
        <w:t xml:space="preserve">Агулы химикатлар һәм минераль ашламалар саклау складлары 50 тоннадан </w:t>
      </w:r>
    </w:p>
    <w:p w:rsidR="001478C0" w:rsidRPr="00F60B39"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Pr>
          <w:sz w:val="27"/>
          <w:szCs w:val="27"/>
          <w:lang w:val="tt-RU"/>
        </w:rPr>
        <w:t>Артык.</w:t>
      </w:r>
    </w:p>
    <w:p w:rsidR="001478C0" w:rsidRPr="00450B41"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sidRPr="00450B41">
        <w:rPr>
          <w:sz w:val="27"/>
          <w:szCs w:val="27"/>
          <w:lang w:val="tt-RU"/>
        </w:rPr>
        <w:t>7.</w:t>
      </w:r>
      <w:r w:rsidRPr="00450B41">
        <w:rPr>
          <w:sz w:val="27"/>
          <w:szCs w:val="27"/>
          <w:lang w:val="tt-RU"/>
        </w:rPr>
        <w:tab/>
        <w:t>Авыл хуҗалыгы җирләрен тракторларны кулланып пестицидлар белән эшкәртү (кыр чикләреннән алып торак пунктка кадәр).</w:t>
      </w:r>
    </w:p>
    <w:p w:rsidR="001478C0" w:rsidRPr="00450B41"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sidRPr="00450B41">
        <w:rPr>
          <w:sz w:val="27"/>
          <w:szCs w:val="27"/>
          <w:lang w:val="tt-RU"/>
        </w:rPr>
        <w:lastRenderedPageBreak/>
        <w:t>8.</w:t>
      </w:r>
      <w:r w:rsidRPr="00450B41">
        <w:rPr>
          <w:sz w:val="27"/>
          <w:szCs w:val="27"/>
          <w:lang w:val="tt-RU"/>
        </w:rPr>
        <w:tab/>
        <w:t>Җәнлекчелек фермалары.</w:t>
      </w:r>
    </w:p>
    <w:p w:rsidR="001478C0" w:rsidRPr="00450B41"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sidRPr="00450B41">
        <w:rPr>
          <w:sz w:val="27"/>
          <w:szCs w:val="27"/>
          <w:lang w:val="tt-RU"/>
        </w:rPr>
        <w:t>9.</w:t>
      </w:r>
      <w:r w:rsidRPr="00450B41">
        <w:rPr>
          <w:sz w:val="27"/>
          <w:szCs w:val="27"/>
          <w:lang w:val="tt-RU"/>
        </w:rPr>
        <w:tab/>
        <w:t>Йөк автомобильләрен һәм авыл хуҗалыгы техникасын ремонтлау, технологик хезмәт күрсәтү һәм саклау буенча гаражлар һәм парклар.</w:t>
      </w:r>
    </w:p>
    <w:p w:rsidR="001478C0" w:rsidRPr="00450B41"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D83221">
        <w:rPr>
          <w:b/>
          <w:sz w:val="27"/>
          <w:szCs w:val="27"/>
          <w:lang w:val="tt-RU"/>
        </w:rPr>
        <w:t>4нче к</w:t>
      </w:r>
      <w:r w:rsidRPr="00D83221">
        <w:rPr>
          <w:b/>
          <w:sz w:val="27"/>
          <w:szCs w:val="27"/>
        </w:rPr>
        <w:t>ласс</w:t>
      </w:r>
      <w:r w:rsidRPr="00D83221">
        <w:rPr>
          <w:b/>
          <w:sz w:val="27"/>
          <w:szCs w:val="27"/>
          <w:lang w:val="tt-RU"/>
        </w:rPr>
        <w:t xml:space="preserve">лы </w:t>
      </w:r>
      <w:r w:rsidRPr="00323CD7">
        <w:rPr>
          <w:sz w:val="27"/>
          <w:szCs w:val="27"/>
        </w:rPr>
        <w:t>-100 метр санитар-саклау зонасы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1.</w:t>
      </w:r>
      <w:r w:rsidRPr="00323CD7">
        <w:rPr>
          <w:sz w:val="27"/>
          <w:szCs w:val="27"/>
        </w:rPr>
        <w:tab/>
        <w:t>Теплица һәм парник хуҗалыклары.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2.</w:t>
      </w:r>
      <w:r w:rsidRPr="00323CD7">
        <w:rPr>
          <w:sz w:val="27"/>
          <w:szCs w:val="27"/>
        </w:rPr>
        <w:tab/>
        <w:t>Минераль ашламалар, агулы химикатлар саклау складлары 50 тоннага кадәр.</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3.</w:t>
      </w:r>
      <w:r w:rsidRPr="00323CD7">
        <w:rPr>
          <w:sz w:val="27"/>
          <w:szCs w:val="27"/>
        </w:rPr>
        <w:tab/>
        <w:t>Коры минераль ашламалар һәм үсемлекләрне саклау өчен химик чаралар складлары (зона азык-төлек продукциясен эшкәртү һәм саклау предприятиеләренә кадәр билгеләнә).</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4.</w:t>
      </w:r>
      <w:r w:rsidRPr="00323CD7">
        <w:rPr>
          <w:sz w:val="27"/>
          <w:szCs w:val="27"/>
        </w:rPr>
        <w:tab/>
        <w:t>Терлекчелек агымнарын кулланып сугару объектлары.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5.</w:t>
      </w:r>
      <w:r w:rsidRPr="00323CD7">
        <w:rPr>
          <w:sz w:val="27"/>
          <w:szCs w:val="27"/>
        </w:rPr>
        <w:tab/>
        <w:t>Азык әзерләү цехлары, шул исәптән азык-төлек калдыкларын да.</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6.</w:t>
      </w:r>
      <w:r w:rsidRPr="00323CD7">
        <w:rPr>
          <w:sz w:val="27"/>
          <w:szCs w:val="27"/>
        </w:rPr>
        <w:tab/>
        <w:t>Терлек асраучы хуҗалыклар (дуңгызлар, сыер абзарлары, питомниклар, ат абзарлары, җәнлекләр фермалары) 100 башка кадәр.</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7.</w:t>
      </w:r>
      <w:r w:rsidRPr="00323CD7">
        <w:rPr>
          <w:sz w:val="27"/>
          <w:szCs w:val="27"/>
        </w:rPr>
        <w:tab/>
        <w:t>Ягулык-майлау материаллары складлары.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D83221">
        <w:rPr>
          <w:b/>
          <w:sz w:val="27"/>
          <w:szCs w:val="27"/>
          <w:lang w:val="tt-RU"/>
        </w:rPr>
        <w:t>5нче класслы</w:t>
      </w:r>
      <w:r w:rsidRPr="00323CD7">
        <w:rPr>
          <w:sz w:val="27"/>
          <w:szCs w:val="27"/>
        </w:rPr>
        <w:t xml:space="preserve"> - 50 метр санитар-саклау зонасы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1.</w:t>
      </w:r>
      <w:r w:rsidRPr="00323CD7">
        <w:rPr>
          <w:sz w:val="27"/>
          <w:szCs w:val="27"/>
        </w:rPr>
        <w:tab/>
        <w:t>Җиләк-җимеш, яшелчә, бәрәңге, ашлык саклау урыны.</w:t>
      </w:r>
    </w:p>
    <w:p w:rsidR="001478C0" w:rsidRPr="00323CD7"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rPr>
      </w:pPr>
      <w:r w:rsidRPr="00323CD7">
        <w:rPr>
          <w:sz w:val="27"/>
          <w:szCs w:val="27"/>
        </w:rPr>
        <w:t>2.</w:t>
      </w:r>
      <w:r w:rsidRPr="00323CD7">
        <w:rPr>
          <w:sz w:val="27"/>
          <w:szCs w:val="27"/>
        </w:rPr>
        <w:tab/>
        <w:t>Матди складлар.</w:t>
      </w: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sidRPr="00323CD7">
        <w:rPr>
          <w:sz w:val="27"/>
          <w:szCs w:val="27"/>
        </w:rPr>
        <w:t>3.</w:t>
      </w:r>
      <w:r w:rsidRPr="00323CD7">
        <w:rPr>
          <w:sz w:val="27"/>
          <w:szCs w:val="27"/>
        </w:rPr>
        <w:tab/>
        <w:t>Терлек асраучы хуҗалыклар (дуңгызлар, сыер абзарлары, питомниклар, ат абзарлары, җәнлекләр фермалары) 50 башка кадәр.</w:t>
      </w: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Pr="00F60B39"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p>
    <w:p w:rsidR="001478C0" w:rsidRPr="00F60B39" w:rsidRDefault="001478C0" w:rsidP="001478C0">
      <w:pPr>
        <w:pStyle w:val="12"/>
        <w:tabs>
          <w:tab w:val="left" w:pos="1090"/>
          <w:tab w:val="left" w:pos="2506"/>
          <w:tab w:val="left" w:pos="2852"/>
          <w:tab w:val="left" w:pos="4611"/>
          <w:tab w:val="left" w:pos="6008"/>
          <w:tab w:val="left" w:pos="7747"/>
          <w:tab w:val="left" w:pos="9269"/>
        </w:tabs>
        <w:kinsoku w:val="0"/>
        <w:overflowPunct w:val="0"/>
        <w:spacing w:before="6" w:line="242" w:lineRule="auto"/>
        <w:ind w:right="128"/>
        <w:rPr>
          <w:sz w:val="27"/>
          <w:szCs w:val="27"/>
          <w:lang w:val="tt-RU"/>
        </w:rPr>
        <w:sectPr w:rsidR="001478C0" w:rsidRPr="00F60B39" w:rsidSect="001301E4">
          <w:headerReference w:type="default" r:id="rId57"/>
          <w:pgSz w:w="11910" w:h="16840"/>
          <w:pgMar w:top="860" w:right="240" w:bottom="280" w:left="920" w:header="653" w:footer="0" w:gutter="0"/>
          <w:pgNumType w:start="250"/>
          <w:cols w:space="720" w:equalWidth="0">
            <w:col w:w="10750"/>
          </w:cols>
          <w:noEndnote/>
        </w:sectPr>
      </w:pPr>
    </w:p>
    <w:p w:rsidR="001478C0" w:rsidRPr="00A32C17" w:rsidRDefault="001478C0" w:rsidP="001478C0">
      <w:pPr>
        <w:pStyle w:val="a3"/>
        <w:kinsoku w:val="0"/>
        <w:overflowPunct w:val="0"/>
        <w:spacing w:before="66"/>
        <w:ind w:left="0" w:firstLine="0"/>
        <w:rPr>
          <w:lang w:val="tt-RU"/>
        </w:rPr>
      </w:pPr>
      <w:r>
        <w:rPr>
          <w:lang w:val="tt-RU"/>
        </w:rPr>
        <w:lastRenderedPageBreak/>
        <w:t>5нче т</w:t>
      </w:r>
      <w:r w:rsidRPr="00A770B2">
        <w:rPr>
          <w:lang w:val="tt-RU"/>
        </w:rPr>
        <w:t xml:space="preserve">аблица </w:t>
      </w:r>
      <w:r w:rsidRPr="00A770B2">
        <w:rPr>
          <w:b/>
          <w:bCs/>
          <w:lang w:val="tt-RU"/>
        </w:rPr>
        <w:t>Терлекчелек комплексларының авыл хуҗалыгы продуктларын эшкәртү буенча җитештерү предприятиеләре</w:t>
      </w:r>
    </w:p>
    <w:tbl>
      <w:tblPr>
        <w:tblW w:w="0" w:type="auto"/>
        <w:tblInd w:w="349" w:type="dxa"/>
        <w:tblLayout w:type="fixed"/>
        <w:tblCellMar>
          <w:left w:w="0" w:type="dxa"/>
          <w:right w:w="0" w:type="dxa"/>
        </w:tblCellMar>
        <w:tblLook w:val="0000" w:firstRow="0" w:lastRow="0" w:firstColumn="0" w:lastColumn="0" w:noHBand="0" w:noVBand="0"/>
      </w:tblPr>
      <w:tblGrid>
        <w:gridCol w:w="7221"/>
        <w:gridCol w:w="2540"/>
      </w:tblGrid>
      <w:tr w:rsidR="001478C0" w:rsidTr="003B315F">
        <w:trPr>
          <w:trHeight w:hRule="exact" w:val="850"/>
        </w:trPr>
        <w:tc>
          <w:tcPr>
            <w:tcW w:w="722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3" w:lineRule="exact"/>
              <w:ind w:left="1103"/>
            </w:pPr>
            <w:r w:rsidRPr="00415C48">
              <w:rPr>
                <w:b/>
                <w:bCs/>
                <w:sz w:val="23"/>
                <w:szCs w:val="23"/>
              </w:rPr>
              <w:t>Җитештерү предприятиеләренең исеме</w:t>
            </w:r>
          </w:p>
        </w:tc>
        <w:tc>
          <w:tcPr>
            <w:tcW w:w="254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7" w:lineRule="auto"/>
              <w:ind w:left="609" w:right="113" w:hanging="497"/>
            </w:pPr>
            <w:r w:rsidRPr="00415C48">
              <w:rPr>
                <w:b/>
                <w:bCs/>
                <w:sz w:val="23"/>
                <w:szCs w:val="23"/>
              </w:rPr>
              <w:t>Санитар-саклау зонасы, метр</w:t>
            </w:r>
          </w:p>
        </w:tc>
      </w:tr>
      <w:tr w:rsidR="001478C0" w:rsidTr="003B315F">
        <w:trPr>
          <w:trHeight w:hRule="exact" w:val="298"/>
        </w:trPr>
        <w:tc>
          <w:tcPr>
            <w:tcW w:w="722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863"/>
            </w:pPr>
            <w:r w:rsidRPr="00F23184">
              <w:t>Ит комбинатлары һәм ит-сөт ризыклары</w:t>
            </w:r>
          </w:p>
        </w:tc>
        <w:tc>
          <w:tcPr>
            <w:tcW w:w="254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jc w:val="center"/>
            </w:pPr>
            <w:r>
              <w:rPr>
                <w:sz w:val="23"/>
                <w:szCs w:val="23"/>
              </w:rPr>
              <w:t>1000</w:t>
            </w:r>
          </w:p>
        </w:tc>
      </w:tr>
      <w:tr w:rsidR="001478C0" w:rsidTr="003B315F">
        <w:trPr>
          <w:trHeight w:hRule="exact" w:val="571"/>
        </w:trPr>
        <w:tc>
          <w:tcPr>
            <w:tcW w:w="722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52" w:lineRule="auto"/>
              <w:ind w:left="4" w:right="8" w:firstLine="739"/>
            </w:pPr>
            <w:r w:rsidRPr="00F23184">
              <w:t>Вак хайваннар һәм кошлар, шулай ук тәүлегенә 50-500 тонна егәрлекле терлек сую объектлары</w:t>
            </w:r>
          </w:p>
        </w:tc>
        <w:tc>
          <w:tcPr>
            <w:tcW w:w="254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jc w:val="center"/>
            </w:pPr>
            <w:r>
              <w:rPr>
                <w:sz w:val="23"/>
                <w:szCs w:val="23"/>
              </w:rPr>
              <w:t>300</w:t>
            </w:r>
          </w:p>
        </w:tc>
      </w:tr>
      <w:tr w:rsidR="001478C0" w:rsidTr="003B315F">
        <w:trPr>
          <w:trHeight w:hRule="exact" w:val="295"/>
        </w:trPr>
        <w:tc>
          <w:tcPr>
            <w:tcW w:w="722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1" w:lineRule="exact"/>
              <w:ind w:left="863"/>
            </w:pPr>
            <w:r w:rsidRPr="00F23184">
              <w:t>Ит эшкәртү производстволары</w:t>
            </w:r>
          </w:p>
        </w:tc>
        <w:tc>
          <w:tcPr>
            <w:tcW w:w="254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1" w:lineRule="exact"/>
              <w:jc w:val="center"/>
            </w:pPr>
            <w:r>
              <w:rPr>
                <w:sz w:val="23"/>
                <w:szCs w:val="23"/>
              </w:rPr>
              <w:t>300</w:t>
            </w:r>
          </w:p>
        </w:tc>
      </w:tr>
      <w:tr w:rsidR="001478C0" w:rsidTr="003B315F">
        <w:trPr>
          <w:trHeight w:hRule="exact" w:val="298"/>
        </w:trPr>
        <w:tc>
          <w:tcPr>
            <w:tcW w:w="722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863"/>
            </w:pPr>
            <w:r w:rsidRPr="00F23184">
              <w:t>Сөт, май, сыр җитештерү</w:t>
            </w:r>
          </w:p>
        </w:tc>
        <w:tc>
          <w:tcPr>
            <w:tcW w:w="254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jc w:val="center"/>
            </w:pPr>
            <w:r>
              <w:rPr>
                <w:sz w:val="23"/>
                <w:szCs w:val="23"/>
              </w:rPr>
              <w:t>100</w:t>
            </w:r>
          </w:p>
        </w:tc>
      </w:tr>
      <w:tr w:rsidR="001478C0" w:rsidTr="003B315F">
        <w:trPr>
          <w:trHeight w:hRule="exact" w:val="298"/>
        </w:trPr>
        <w:tc>
          <w:tcPr>
            <w:tcW w:w="722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ind w:left="863"/>
            </w:pPr>
            <w:r w:rsidRPr="00F23184">
              <w:t>Җиләк-җимеш һәм яшелчә эшкәртү буенча җитештерү</w:t>
            </w:r>
          </w:p>
        </w:tc>
        <w:tc>
          <w:tcPr>
            <w:tcW w:w="254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jc w:val="center"/>
            </w:pPr>
            <w:r>
              <w:rPr>
                <w:sz w:val="23"/>
                <w:szCs w:val="23"/>
              </w:rPr>
              <w:t>50</w:t>
            </w:r>
          </w:p>
        </w:tc>
      </w:tr>
      <w:tr w:rsidR="001478C0" w:rsidTr="003B315F">
        <w:trPr>
          <w:trHeight w:hRule="exact" w:val="957"/>
        </w:trPr>
        <w:tc>
          <w:tcPr>
            <w:tcW w:w="7221"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9" w:lineRule="auto"/>
              <w:ind w:left="1103" w:right="336" w:hanging="240"/>
            </w:pPr>
            <w:r w:rsidRPr="00F23184">
              <w:t>Ит эшкәртү буенча кече предприятиеләр һәм цехлар-тәүлегенә 5 тоннага кадәр, сөт җыймыйча - 10 тоннага кадәр.</w:t>
            </w:r>
          </w:p>
        </w:tc>
        <w:tc>
          <w:tcPr>
            <w:tcW w:w="2540"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9" w:lineRule="exact"/>
              <w:jc w:val="center"/>
            </w:pPr>
            <w:r>
              <w:rPr>
                <w:sz w:val="23"/>
                <w:szCs w:val="23"/>
              </w:rPr>
              <w:t>50</w:t>
            </w:r>
          </w:p>
        </w:tc>
      </w:tr>
    </w:tbl>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Default="001478C0" w:rsidP="001478C0">
      <w:pPr>
        <w:rPr>
          <w:lang w:val="tt-RU"/>
        </w:rPr>
      </w:pPr>
    </w:p>
    <w:p w:rsidR="001478C0" w:rsidRPr="0030697D" w:rsidRDefault="001478C0" w:rsidP="001478C0">
      <w:pPr>
        <w:rPr>
          <w:lang w:val="tt-RU"/>
        </w:rPr>
        <w:sectPr w:rsidR="001478C0" w:rsidRPr="0030697D">
          <w:pgSz w:w="11910" w:h="16840"/>
          <w:pgMar w:top="860" w:right="460" w:bottom="280" w:left="1060" w:header="653" w:footer="0" w:gutter="0"/>
          <w:cols w:space="720" w:equalWidth="0">
            <w:col w:w="10390"/>
          </w:cols>
          <w:noEndnote/>
        </w:sectPr>
      </w:pPr>
    </w:p>
    <w:p w:rsidR="001478C0" w:rsidRPr="0030697D" w:rsidRDefault="001478C0" w:rsidP="001478C0">
      <w:pPr>
        <w:pStyle w:val="a3"/>
        <w:kinsoku w:val="0"/>
        <w:overflowPunct w:val="0"/>
        <w:spacing w:before="9"/>
        <w:ind w:left="0" w:firstLine="0"/>
        <w:rPr>
          <w:sz w:val="20"/>
          <w:szCs w:val="20"/>
          <w:lang w:val="tt-RU"/>
        </w:rPr>
      </w:pPr>
      <w:r w:rsidRPr="0030697D">
        <w:rPr>
          <w:lang w:val="tt-RU"/>
        </w:rPr>
        <w:lastRenderedPageBreak/>
        <w:t>Шәһәр төзелешен проектла</w:t>
      </w:r>
      <w:r>
        <w:rPr>
          <w:lang w:val="tt-RU"/>
        </w:rPr>
        <w:t xml:space="preserve">штыруның җирле нормативларына </w:t>
      </w:r>
      <w:r w:rsidRPr="0030697D">
        <w:rPr>
          <w:lang w:val="tt-RU"/>
        </w:rPr>
        <w:t xml:space="preserve">6 </w:t>
      </w:r>
      <w:r>
        <w:rPr>
          <w:lang w:val="tt-RU"/>
        </w:rPr>
        <w:t xml:space="preserve">нчы </w:t>
      </w:r>
      <w:r w:rsidRPr="0030697D">
        <w:rPr>
          <w:lang w:val="tt-RU"/>
        </w:rPr>
        <w:t>кушымта</w:t>
      </w:r>
    </w:p>
    <w:p w:rsidR="001478C0" w:rsidRDefault="001478C0" w:rsidP="001478C0">
      <w:pPr>
        <w:pStyle w:val="a3"/>
        <w:kinsoku w:val="0"/>
        <w:overflowPunct w:val="0"/>
        <w:ind w:left="3284" w:right="3226" w:firstLine="0"/>
        <w:rPr>
          <w:sz w:val="32"/>
          <w:szCs w:val="32"/>
          <w:lang w:val="tt-RU"/>
        </w:rPr>
      </w:pPr>
      <w:r>
        <w:rPr>
          <w:sz w:val="32"/>
          <w:szCs w:val="32"/>
          <w:lang w:val="tt-RU"/>
        </w:rPr>
        <w:t>Әйләнә-тирәне саклау</w:t>
      </w:r>
    </w:p>
    <w:p w:rsidR="001478C0" w:rsidRPr="009F71E1" w:rsidRDefault="0017164C" w:rsidP="001478C0">
      <w:pPr>
        <w:pStyle w:val="a3"/>
        <w:kinsoku w:val="0"/>
        <w:overflowPunct w:val="0"/>
        <w:ind w:left="3284" w:right="3226" w:firstLine="0"/>
        <w:rPr>
          <w:sz w:val="32"/>
          <w:szCs w:val="32"/>
          <w:lang w:val="tt-RU"/>
        </w:rPr>
      </w:pPr>
      <w:r>
        <w:rPr>
          <w:noProof/>
        </w:rPr>
        <mc:AlternateContent>
          <mc:Choice Requires="wps">
            <w:drawing>
              <wp:anchor distT="0" distB="0" distL="114300" distR="114300" simplePos="0" relativeHeight="251738112" behindDoc="1" locked="1" layoutInCell="0" allowOverlap="1">
                <wp:simplePos x="0" y="0"/>
                <wp:positionH relativeFrom="page">
                  <wp:posOffset>1473835</wp:posOffset>
                </wp:positionH>
                <wp:positionV relativeFrom="paragraph">
                  <wp:posOffset>541655</wp:posOffset>
                </wp:positionV>
                <wp:extent cx="756285" cy="238125"/>
                <wp:effectExtent l="0" t="0" r="5715" b="9525"/>
                <wp:wrapNone/>
                <wp:docPr id="66"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before="69" w:line="305" w:lineRule="exact"/>
                              <w:ind w:left="700" w:firstLine="0"/>
                            </w:pPr>
                            <w:r>
                              <w:rPr>
                                <w:b/>
                                <w:bCs/>
                              </w:rPr>
                              <w:t>Оце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40" type="#_x0000_t202" style="position:absolute;left:0;text-align:left;margin-left:116.05pt;margin-top:42.65pt;width:59.55pt;height:18.75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" o:allowincell="f" filled="f" stroked="f">
                <v:textbox inset="0,0,0,0">
                  <w:txbxContent>
                    <w:p w:rsidR="001478C0" w:rsidRDefault="001478C0" w:rsidP="001478C0">
                      <w:pPr>
                        <w:pStyle w:val="a3"/>
                        <w:kinsoku w:val="0"/>
                        <w:overflowPunct w:val="0"/>
                        <w:spacing w:before="69" w:line="305" w:lineRule="exact"/>
                        <w:ind w:left="700" w:firstLine="0"/>
                      </w:pPr>
                      <w:r>
                        <w:rPr>
                          <w:b/>
                          <w:bCs/>
                        </w:rPr>
                        <w:t>Оце</w:t>
                      </w:r>
                    </w:p>
                  </w:txbxContent>
                </v:textbox>
                <w10:wrap anchorx="page"/>
                <w10:anchorlock/>
              </v:shape>
            </w:pict>
          </mc:Fallback>
        </mc:AlternateContent>
      </w:r>
      <w:r>
        <w:rPr>
          <w:noProof/>
        </w:rPr>
        <mc:AlternateContent>
          <mc:Choice Requires="wps">
            <w:drawing>
              <wp:anchor distT="0" distB="0" distL="114300" distR="114300" simplePos="0" relativeHeight="251739136" behindDoc="1" locked="1" layoutInCell="0" allowOverlap="1">
                <wp:simplePos x="0" y="0"/>
                <wp:positionH relativeFrom="page">
                  <wp:posOffset>2228850</wp:posOffset>
                </wp:positionH>
                <wp:positionV relativeFrom="paragraph">
                  <wp:posOffset>541655</wp:posOffset>
                </wp:positionV>
                <wp:extent cx="1428115" cy="238125"/>
                <wp:effectExtent l="0" t="0" r="635" b="9525"/>
                <wp:wrapNone/>
                <wp:docPr id="65"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11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before="69" w:line="305" w:lineRule="exact"/>
                              <w:ind w:left="0" w:firstLine="0"/>
                            </w:pPr>
                            <w:r>
                              <w:rPr>
                                <w:b/>
                                <w:bCs/>
                              </w:rPr>
                              <w:t>н</w:t>
                            </w:r>
                            <w:r>
                              <w:rPr>
                                <w:b/>
                                <w:bCs/>
                                <w:spacing w:val="-4"/>
                              </w:rPr>
                              <w:t>к</w:t>
                            </w:r>
                            <w:r>
                              <w:rPr>
                                <w:b/>
                                <w:bCs/>
                              </w:rPr>
                              <w:t>а</w:t>
                            </w:r>
                            <w:r>
                              <w:rPr>
                                <w:b/>
                                <w:bCs/>
                                <w:spacing w:val="-2"/>
                              </w:rPr>
                              <w:t>с</w:t>
                            </w:r>
                            <w:r>
                              <w:rPr>
                                <w:b/>
                                <w:bCs/>
                                <w:spacing w:val="-4"/>
                              </w:rPr>
                              <w:t>т</w:t>
                            </w:r>
                            <w:r>
                              <w:rPr>
                                <w:b/>
                                <w:bCs/>
                              </w:rPr>
                              <w:t>еп</w:t>
                            </w:r>
                            <w:r>
                              <w:rPr>
                                <w:b/>
                                <w:bCs/>
                                <w:spacing w:val="-2"/>
                              </w:rPr>
                              <w:t>е</w:t>
                            </w:r>
                            <w:r>
                              <w:rPr>
                                <w:b/>
                                <w:bCs/>
                              </w:rPr>
                              <w:t>ни</w:t>
                            </w:r>
                            <w:r>
                              <w:rPr>
                                <w:b/>
                                <w:bCs/>
                                <w:spacing w:val="-2"/>
                              </w:rPr>
                              <w:t>х</w:t>
                            </w:r>
                            <w:r>
                              <w:rPr>
                                <w:b/>
                                <w:bCs/>
                              </w:rPr>
                              <w:t>ими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41" type="#_x0000_t202" style="position:absolute;left:0;text-align:left;margin-left:175.5pt;margin-top:42.65pt;width:112.45pt;height:18.7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" o:allowincell="f" filled="f" stroked="f">
                <v:textbox inset="0,0,0,0">
                  <w:txbxContent>
                    <w:p w:rsidR="001478C0" w:rsidRDefault="001478C0" w:rsidP="001478C0">
                      <w:pPr>
                        <w:pStyle w:val="a3"/>
                        <w:kinsoku w:val="0"/>
                        <w:overflowPunct w:val="0"/>
                        <w:spacing w:before="69" w:line="305" w:lineRule="exact"/>
                        <w:ind w:left="0" w:firstLine="0"/>
                      </w:pPr>
                      <w:r>
                        <w:rPr>
                          <w:b/>
                          <w:bCs/>
                        </w:rPr>
                        <w:t>н</w:t>
                      </w:r>
                      <w:r>
                        <w:rPr>
                          <w:b/>
                          <w:bCs/>
                          <w:spacing w:val="-4"/>
                        </w:rPr>
                        <w:t>к</w:t>
                      </w:r>
                      <w:r>
                        <w:rPr>
                          <w:b/>
                          <w:bCs/>
                        </w:rPr>
                        <w:t>а</w:t>
                      </w:r>
                      <w:r>
                        <w:rPr>
                          <w:b/>
                          <w:bCs/>
                          <w:spacing w:val="-2"/>
                        </w:rPr>
                        <w:t>с</w:t>
                      </w:r>
                      <w:r>
                        <w:rPr>
                          <w:b/>
                          <w:bCs/>
                          <w:spacing w:val="-4"/>
                        </w:rPr>
                        <w:t>т</w:t>
                      </w:r>
                      <w:r>
                        <w:rPr>
                          <w:b/>
                          <w:bCs/>
                        </w:rPr>
                        <w:t>еп</w:t>
                      </w:r>
                      <w:r>
                        <w:rPr>
                          <w:b/>
                          <w:bCs/>
                          <w:spacing w:val="-2"/>
                        </w:rPr>
                        <w:t>е</w:t>
                      </w:r>
                      <w:r>
                        <w:rPr>
                          <w:b/>
                          <w:bCs/>
                        </w:rPr>
                        <w:t>ни</w:t>
                      </w:r>
                      <w:r>
                        <w:rPr>
                          <w:b/>
                          <w:bCs/>
                          <w:spacing w:val="-2"/>
                        </w:rPr>
                        <w:t>х</w:t>
                      </w:r>
                      <w:r>
                        <w:rPr>
                          <w:b/>
                          <w:bCs/>
                        </w:rPr>
                        <w:t>ими</w:t>
                      </w:r>
                    </w:p>
                  </w:txbxContent>
                </v:textbox>
                <w10:wrap anchorx="page"/>
                <w10:anchorlock/>
              </v:shape>
            </w:pict>
          </mc:Fallback>
        </mc:AlternateContent>
      </w:r>
      <w:r>
        <w:rPr>
          <w:noProof/>
        </w:rPr>
        <mc:AlternateContent>
          <mc:Choice Requires="wps">
            <w:drawing>
              <wp:anchor distT="0" distB="0" distL="114300" distR="114300" simplePos="0" relativeHeight="251740160" behindDoc="1" locked="1" layoutInCell="0" allowOverlap="1">
                <wp:simplePos x="0" y="0"/>
                <wp:positionH relativeFrom="page">
                  <wp:posOffset>3670300</wp:posOffset>
                </wp:positionH>
                <wp:positionV relativeFrom="paragraph">
                  <wp:posOffset>541655</wp:posOffset>
                </wp:positionV>
                <wp:extent cx="1529715" cy="238125"/>
                <wp:effectExtent l="0" t="0" r="13335" b="9525"/>
                <wp:wrapNone/>
                <wp:docPr id="64"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971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before="69" w:line="305" w:lineRule="exact"/>
                              <w:ind w:left="51" w:firstLine="0"/>
                            </w:pPr>
                            <w:r>
                              <w:rPr>
                                <w:b/>
                                <w:bCs/>
                              </w:rPr>
                              <w:t>ес</w:t>
                            </w:r>
                            <w:r>
                              <w:rPr>
                                <w:b/>
                                <w:bCs/>
                                <w:spacing w:val="-3"/>
                              </w:rPr>
                              <w:t>к</w:t>
                            </w:r>
                            <w:r>
                              <w:rPr>
                                <w:b/>
                                <w:bCs/>
                              </w:rPr>
                              <w:t>о</w:t>
                            </w:r>
                            <w:r>
                              <w:rPr>
                                <w:b/>
                                <w:bCs/>
                                <w:spacing w:val="-4"/>
                              </w:rPr>
                              <w:t>г</w:t>
                            </w:r>
                            <w:r>
                              <w:rPr>
                                <w:b/>
                                <w:bCs/>
                              </w:rPr>
                              <w:t>о</w:t>
                            </w:r>
                            <w:r>
                              <w:rPr>
                                <w:b/>
                                <w:bCs/>
                                <w:spacing w:val="-2"/>
                              </w:rPr>
                              <w:t>з</w:t>
                            </w:r>
                            <w:r>
                              <w:rPr>
                                <w:b/>
                                <w:bCs/>
                              </w:rPr>
                              <w:t>а</w:t>
                            </w:r>
                            <w:r>
                              <w:rPr>
                                <w:b/>
                                <w:bCs/>
                                <w:spacing w:val="-4"/>
                              </w:rPr>
                              <w:t>г</w:t>
                            </w:r>
                            <w:r>
                              <w:rPr>
                                <w:b/>
                                <w:bCs/>
                              </w:rPr>
                              <w:t>ря</w:t>
                            </w:r>
                            <w:r>
                              <w:rPr>
                                <w:b/>
                                <w:bCs/>
                                <w:spacing w:val="-1"/>
                              </w:rPr>
                              <w:t>з</w:t>
                            </w:r>
                            <w:r>
                              <w:rPr>
                                <w:b/>
                                <w:bCs/>
                              </w:rPr>
                              <w:t>н</w:t>
                            </w:r>
                            <w:r>
                              <w:rPr>
                                <w:b/>
                                <w:bCs/>
                                <w:spacing w:val="-3"/>
                              </w:rPr>
                              <w:t>е</w:t>
                            </w:r>
                            <w:r>
                              <w:rPr>
                                <w:b/>
                                <w:bCs/>
                              </w:rPr>
                              <w:t>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42" type="#_x0000_t202" style="position:absolute;left:0;text-align:left;margin-left:289pt;margin-top:42.65pt;width:120.45pt;height:18.7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" o:allowincell="f" filled="f" stroked="f">
                <v:textbox inset="0,0,0,0">
                  <w:txbxContent>
                    <w:p w:rsidR="001478C0" w:rsidRDefault="001478C0" w:rsidP="001478C0">
                      <w:pPr>
                        <w:pStyle w:val="a3"/>
                        <w:kinsoku w:val="0"/>
                        <w:overflowPunct w:val="0"/>
                        <w:spacing w:before="69" w:line="305" w:lineRule="exact"/>
                        <w:ind w:left="51" w:firstLine="0"/>
                      </w:pPr>
                      <w:r>
                        <w:rPr>
                          <w:b/>
                          <w:bCs/>
                        </w:rPr>
                        <w:t>ес</w:t>
                      </w:r>
                      <w:r>
                        <w:rPr>
                          <w:b/>
                          <w:bCs/>
                          <w:spacing w:val="-3"/>
                        </w:rPr>
                        <w:t>к</w:t>
                      </w:r>
                      <w:r>
                        <w:rPr>
                          <w:b/>
                          <w:bCs/>
                        </w:rPr>
                        <w:t>о</w:t>
                      </w:r>
                      <w:r>
                        <w:rPr>
                          <w:b/>
                          <w:bCs/>
                          <w:spacing w:val="-4"/>
                        </w:rPr>
                        <w:t>г</w:t>
                      </w:r>
                      <w:r>
                        <w:rPr>
                          <w:b/>
                          <w:bCs/>
                        </w:rPr>
                        <w:t>о</w:t>
                      </w:r>
                      <w:r>
                        <w:rPr>
                          <w:b/>
                          <w:bCs/>
                          <w:spacing w:val="-2"/>
                        </w:rPr>
                        <w:t>з</w:t>
                      </w:r>
                      <w:r>
                        <w:rPr>
                          <w:b/>
                          <w:bCs/>
                        </w:rPr>
                        <w:t>а</w:t>
                      </w:r>
                      <w:r>
                        <w:rPr>
                          <w:b/>
                          <w:bCs/>
                          <w:spacing w:val="-4"/>
                        </w:rPr>
                        <w:t>г</w:t>
                      </w:r>
                      <w:r>
                        <w:rPr>
                          <w:b/>
                          <w:bCs/>
                        </w:rPr>
                        <w:t>ря</w:t>
                      </w:r>
                      <w:r>
                        <w:rPr>
                          <w:b/>
                          <w:bCs/>
                          <w:spacing w:val="-1"/>
                        </w:rPr>
                        <w:t>з</w:t>
                      </w:r>
                      <w:r>
                        <w:rPr>
                          <w:b/>
                          <w:bCs/>
                        </w:rPr>
                        <w:t>н</w:t>
                      </w:r>
                      <w:r>
                        <w:rPr>
                          <w:b/>
                          <w:bCs/>
                          <w:spacing w:val="-3"/>
                        </w:rPr>
                        <w:t>е</w:t>
                      </w:r>
                      <w:r>
                        <w:rPr>
                          <w:b/>
                          <w:bCs/>
                        </w:rPr>
                        <w:t>ния</w:t>
                      </w:r>
                    </w:p>
                  </w:txbxContent>
                </v:textbox>
                <w10:wrap anchorx="page"/>
                <w10:anchorlock/>
              </v:shape>
            </w:pict>
          </mc:Fallback>
        </mc:AlternateContent>
      </w:r>
      <w:r>
        <w:rPr>
          <w:noProof/>
        </w:rPr>
        <mc:AlternateContent>
          <mc:Choice Requires="wps">
            <w:drawing>
              <wp:anchor distT="0" distB="0" distL="114300" distR="114300" simplePos="0" relativeHeight="251741184" behindDoc="1" locked="1" layoutInCell="0" allowOverlap="1">
                <wp:simplePos x="0" y="0"/>
                <wp:positionH relativeFrom="page">
                  <wp:posOffset>5207000</wp:posOffset>
                </wp:positionH>
                <wp:positionV relativeFrom="paragraph">
                  <wp:posOffset>541655</wp:posOffset>
                </wp:positionV>
                <wp:extent cx="1798955" cy="238125"/>
                <wp:effectExtent l="0" t="0" r="10795" b="9525"/>
                <wp:wrapNone/>
                <wp:docPr id="63"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before="69" w:line="305" w:lineRule="exact"/>
                              <w:ind w:left="54" w:firstLine="0"/>
                            </w:pPr>
                            <w:r>
                              <w:rPr>
                                <w:b/>
                                <w:bCs/>
                              </w:rPr>
                              <w:t>п</w:t>
                            </w:r>
                            <w:r>
                              <w:rPr>
                                <w:b/>
                                <w:bCs/>
                                <w:spacing w:val="-2"/>
                              </w:rPr>
                              <w:t>о</w:t>
                            </w:r>
                            <w:r>
                              <w:rPr>
                                <w:b/>
                                <w:bCs/>
                              </w:rPr>
                              <w:t>чвы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43" type="#_x0000_t202" style="position:absolute;left:0;text-align:left;margin-left:410pt;margin-top:42.65pt;width:141.65pt;height:18.75pt;z-index:-25157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cxwAIAALM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" o:allowincell="f" filled="f" stroked="f">
                <v:textbox inset="0,0,0,0">
                  <w:txbxContent>
                    <w:p w:rsidR="001478C0" w:rsidRDefault="001478C0" w:rsidP="001478C0">
                      <w:pPr>
                        <w:pStyle w:val="a3"/>
                        <w:kinsoku w:val="0"/>
                        <w:overflowPunct w:val="0"/>
                        <w:spacing w:before="69" w:line="305" w:lineRule="exact"/>
                        <w:ind w:left="54" w:firstLine="0"/>
                      </w:pPr>
                      <w:r>
                        <w:rPr>
                          <w:b/>
                          <w:bCs/>
                        </w:rPr>
                        <w:t>п</w:t>
                      </w:r>
                      <w:r>
                        <w:rPr>
                          <w:b/>
                          <w:bCs/>
                          <w:spacing w:val="-2"/>
                        </w:rPr>
                        <w:t>о</w:t>
                      </w:r>
                      <w:r>
                        <w:rPr>
                          <w:b/>
                          <w:bCs/>
                        </w:rPr>
                        <w:t>чвы</w:t>
                      </w:r>
                    </w:p>
                  </w:txbxContent>
                </v:textbox>
                <w10:wrap anchorx="page"/>
                <w10:anchorlock/>
              </v:shape>
            </w:pict>
          </mc:Fallback>
        </mc:AlternateContent>
      </w:r>
      <w:r>
        <w:rPr>
          <w:noProof/>
        </w:rPr>
        <mc:AlternateContent>
          <mc:Choice Requires="wpg">
            <w:drawing>
              <wp:anchor distT="0" distB="0" distL="114300" distR="114300" simplePos="0" relativeHeight="251742208" behindDoc="1" locked="1" layoutInCell="0" allowOverlap="1">
                <wp:simplePos x="0" y="0"/>
                <wp:positionH relativeFrom="page">
                  <wp:posOffset>1452245</wp:posOffset>
                </wp:positionH>
                <wp:positionV relativeFrom="paragraph">
                  <wp:posOffset>541655</wp:posOffset>
                </wp:positionV>
                <wp:extent cx="5556250" cy="379730"/>
                <wp:effectExtent l="4445" t="0" r="1905" b="3810"/>
                <wp:wrapNone/>
                <wp:docPr id="5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6250" cy="379730"/>
                          <a:chOff x="2287" y="853"/>
                          <a:chExt cx="8750" cy="598"/>
                        </a:xfrm>
                      </wpg:grpSpPr>
                      <wps:wsp>
                        <wps:cNvPr id="52" name="Freeform 45"/>
                        <wps:cNvSpPr>
                          <a:spLocks/>
                        </wps:cNvSpPr>
                        <wps:spPr bwMode="auto">
                          <a:xfrm>
                            <a:off x="2316" y="1145"/>
                            <a:ext cx="1201" cy="20"/>
                          </a:xfrm>
                          <a:custGeom>
                            <a:avLst/>
                            <a:gdLst>
                              <a:gd name="T0" fmla="*/ 0 w 1201"/>
                              <a:gd name="T1" fmla="*/ 0 h 20"/>
                              <a:gd name="T2" fmla="*/ 1200 w 1201"/>
                              <a:gd name="T3" fmla="*/ 0 h 20"/>
                              <a:gd name="T4" fmla="*/ 0 60000 65536"/>
                              <a:gd name="T5" fmla="*/ 0 60000 65536"/>
                            </a:gdLst>
                            <a:ahLst/>
                            <a:cxnLst>
                              <a:cxn ang="T4">
                                <a:pos x="T0" y="T1"/>
                              </a:cxn>
                              <a:cxn ang="T5">
                                <a:pos x="T2" y="T3"/>
                              </a:cxn>
                            </a:cxnLst>
                            <a:rect l="0" t="0" r="r" b="b"/>
                            <a:pathLst>
                              <a:path w="1201" h="20">
                                <a:moveTo>
                                  <a:pt x="0" y="0"/>
                                </a:moveTo>
                                <a:lnTo>
                                  <a:pt x="1200" y="0"/>
                                </a:lnTo>
                              </a:path>
                            </a:pathLst>
                          </a:custGeom>
                          <a:noFill/>
                          <a:ln w="36576">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46"/>
                        <wps:cNvSpPr>
                          <a:spLocks/>
                        </wps:cNvSpPr>
                        <wps:spPr bwMode="auto">
                          <a:xfrm>
                            <a:off x="2321" y="853"/>
                            <a:ext cx="1191" cy="264"/>
                          </a:xfrm>
                          <a:custGeom>
                            <a:avLst/>
                            <a:gdLst>
                              <a:gd name="T0" fmla="*/ 0 w 1191"/>
                              <a:gd name="T1" fmla="*/ 264 h 264"/>
                              <a:gd name="T2" fmla="*/ 1190 w 1191"/>
                              <a:gd name="T3" fmla="*/ 264 h 264"/>
                              <a:gd name="T4" fmla="*/ 1190 w 1191"/>
                              <a:gd name="T5" fmla="*/ 0 h 264"/>
                              <a:gd name="T6" fmla="*/ 0 w 1191"/>
                              <a:gd name="T7" fmla="*/ 0 h 264"/>
                              <a:gd name="T8" fmla="*/ 0 w 1191"/>
                              <a:gd name="T9" fmla="*/ 264 h 26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191" h="264">
                                <a:moveTo>
                                  <a:pt x="0" y="264"/>
                                </a:moveTo>
                                <a:lnTo>
                                  <a:pt x="1190" y="264"/>
                                </a:lnTo>
                                <a:lnTo>
                                  <a:pt x="1190"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47"/>
                        <wps:cNvSpPr>
                          <a:spLocks/>
                        </wps:cNvSpPr>
                        <wps:spPr bwMode="auto">
                          <a:xfrm>
                            <a:off x="3526" y="1117"/>
                            <a:ext cx="2237" cy="58"/>
                          </a:xfrm>
                          <a:custGeom>
                            <a:avLst/>
                            <a:gdLst>
                              <a:gd name="T0" fmla="*/ 0 w 2237"/>
                              <a:gd name="T1" fmla="*/ 57 h 58"/>
                              <a:gd name="T2" fmla="*/ 2236 w 2237"/>
                              <a:gd name="T3" fmla="*/ 57 h 58"/>
                              <a:gd name="T4" fmla="*/ 2236 w 2237"/>
                              <a:gd name="T5" fmla="*/ 0 h 58"/>
                              <a:gd name="T6" fmla="*/ 0 w 2237"/>
                              <a:gd name="T7" fmla="*/ 0 h 58"/>
                              <a:gd name="T8" fmla="*/ 0 w 2237"/>
                              <a:gd name="T9" fmla="*/ 57 h 5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37" h="58">
                                <a:moveTo>
                                  <a:pt x="0" y="57"/>
                                </a:moveTo>
                                <a:lnTo>
                                  <a:pt x="2236" y="57"/>
                                </a:lnTo>
                                <a:lnTo>
                                  <a:pt x="2236" y="0"/>
                                </a:lnTo>
                                <a:lnTo>
                                  <a:pt x="0" y="0"/>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48"/>
                        <wps:cNvSpPr>
                          <a:spLocks/>
                        </wps:cNvSpPr>
                        <wps:spPr bwMode="auto">
                          <a:xfrm>
                            <a:off x="3531" y="853"/>
                            <a:ext cx="2228" cy="264"/>
                          </a:xfrm>
                          <a:custGeom>
                            <a:avLst/>
                            <a:gdLst>
                              <a:gd name="T0" fmla="*/ 0 w 2228"/>
                              <a:gd name="T1" fmla="*/ 264 h 264"/>
                              <a:gd name="T2" fmla="*/ 2227 w 2228"/>
                              <a:gd name="T3" fmla="*/ 264 h 264"/>
                              <a:gd name="T4" fmla="*/ 2227 w 2228"/>
                              <a:gd name="T5" fmla="*/ 0 h 264"/>
                              <a:gd name="T6" fmla="*/ 0 w 2228"/>
                              <a:gd name="T7" fmla="*/ 0 h 264"/>
                              <a:gd name="T8" fmla="*/ 0 w 2228"/>
                              <a:gd name="T9" fmla="*/ 264 h 26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28" h="264">
                                <a:moveTo>
                                  <a:pt x="0" y="264"/>
                                </a:moveTo>
                                <a:lnTo>
                                  <a:pt x="2227" y="264"/>
                                </a:lnTo>
                                <a:lnTo>
                                  <a:pt x="2227"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49"/>
                        <wps:cNvSpPr>
                          <a:spLocks/>
                        </wps:cNvSpPr>
                        <wps:spPr bwMode="auto">
                          <a:xfrm>
                            <a:off x="5773" y="1117"/>
                            <a:ext cx="2413" cy="58"/>
                          </a:xfrm>
                          <a:custGeom>
                            <a:avLst/>
                            <a:gdLst>
                              <a:gd name="T0" fmla="*/ 0 w 2413"/>
                              <a:gd name="T1" fmla="*/ 57 h 58"/>
                              <a:gd name="T2" fmla="*/ 2412 w 2413"/>
                              <a:gd name="T3" fmla="*/ 57 h 58"/>
                              <a:gd name="T4" fmla="*/ 2412 w 2413"/>
                              <a:gd name="T5" fmla="*/ 0 h 58"/>
                              <a:gd name="T6" fmla="*/ 0 w 2413"/>
                              <a:gd name="T7" fmla="*/ 0 h 58"/>
                              <a:gd name="T8" fmla="*/ 0 w 2413"/>
                              <a:gd name="T9" fmla="*/ 57 h 5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413" h="58">
                                <a:moveTo>
                                  <a:pt x="0" y="57"/>
                                </a:moveTo>
                                <a:lnTo>
                                  <a:pt x="2412" y="57"/>
                                </a:lnTo>
                                <a:lnTo>
                                  <a:pt x="2412" y="0"/>
                                </a:lnTo>
                                <a:lnTo>
                                  <a:pt x="0" y="0"/>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0"/>
                        <wps:cNvSpPr>
                          <a:spLocks/>
                        </wps:cNvSpPr>
                        <wps:spPr bwMode="auto">
                          <a:xfrm>
                            <a:off x="5780" y="853"/>
                            <a:ext cx="2401" cy="264"/>
                          </a:xfrm>
                          <a:custGeom>
                            <a:avLst/>
                            <a:gdLst>
                              <a:gd name="T0" fmla="*/ 0 w 2401"/>
                              <a:gd name="T1" fmla="*/ 264 h 264"/>
                              <a:gd name="T2" fmla="*/ 2401 w 2401"/>
                              <a:gd name="T3" fmla="*/ 264 h 264"/>
                              <a:gd name="T4" fmla="*/ 2401 w 2401"/>
                              <a:gd name="T5" fmla="*/ 0 h 264"/>
                              <a:gd name="T6" fmla="*/ 0 w 2401"/>
                              <a:gd name="T7" fmla="*/ 0 h 264"/>
                              <a:gd name="T8" fmla="*/ 0 w 2401"/>
                              <a:gd name="T9" fmla="*/ 264 h 26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401" h="264">
                                <a:moveTo>
                                  <a:pt x="0" y="264"/>
                                </a:moveTo>
                                <a:lnTo>
                                  <a:pt x="2401" y="264"/>
                                </a:lnTo>
                                <a:lnTo>
                                  <a:pt x="2401"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51"/>
                        <wps:cNvSpPr>
                          <a:spLocks/>
                        </wps:cNvSpPr>
                        <wps:spPr bwMode="auto">
                          <a:xfrm>
                            <a:off x="8195" y="1117"/>
                            <a:ext cx="2842" cy="58"/>
                          </a:xfrm>
                          <a:custGeom>
                            <a:avLst/>
                            <a:gdLst>
                              <a:gd name="T0" fmla="*/ 0 w 2842"/>
                              <a:gd name="T1" fmla="*/ 57 h 58"/>
                              <a:gd name="T2" fmla="*/ 2842 w 2842"/>
                              <a:gd name="T3" fmla="*/ 57 h 58"/>
                              <a:gd name="T4" fmla="*/ 2842 w 2842"/>
                              <a:gd name="T5" fmla="*/ 0 h 58"/>
                              <a:gd name="T6" fmla="*/ 0 w 2842"/>
                              <a:gd name="T7" fmla="*/ 0 h 58"/>
                              <a:gd name="T8" fmla="*/ 0 w 2842"/>
                              <a:gd name="T9" fmla="*/ 57 h 5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842" h="58">
                                <a:moveTo>
                                  <a:pt x="0" y="57"/>
                                </a:moveTo>
                                <a:lnTo>
                                  <a:pt x="2842" y="57"/>
                                </a:lnTo>
                                <a:lnTo>
                                  <a:pt x="2842" y="0"/>
                                </a:lnTo>
                                <a:lnTo>
                                  <a:pt x="0" y="0"/>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2"/>
                        <wps:cNvSpPr>
                          <a:spLocks/>
                        </wps:cNvSpPr>
                        <wps:spPr bwMode="auto">
                          <a:xfrm>
                            <a:off x="8200" y="853"/>
                            <a:ext cx="2833" cy="264"/>
                          </a:xfrm>
                          <a:custGeom>
                            <a:avLst/>
                            <a:gdLst>
                              <a:gd name="T0" fmla="*/ 0 w 2833"/>
                              <a:gd name="T1" fmla="*/ 264 h 264"/>
                              <a:gd name="T2" fmla="*/ 2832 w 2833"/>
                              <a:gd name="T3" fmla="*/ 264 h 264"/>
                              <a:gd name="T4" fmla="*/ 2832 w 2833"/>
                              <a:gd name="T5" fmla="*/ 0 h 264"/>
                              <a:gd name="T6" fmla="*/ 0 w 2833"/>
                              <a:gd name="T7" fmla="*/ 0 h 264"/>
                              <a:gd name="T8" fmla="*/ 0 w 2833"/>
                              <a:gd name="T9" fmla="*/ 264 h 26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833" h="264">
                                <a:moveTo>
                                  <a:pt x="0" y="264"/>
                                </a:moveTo>
                                <a:lnTo>
                                  <a:pt x="2832" y="264"/>
                                </a:lnTo>
                                <a:lnTo>
                                  <a:pt x="2832"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53"/>
                        <wps:cNvSpPr>
                          <a:spLocks/>
                        </wps:cNvSpPr>
                        <wps:spPr bwMode="auto">
                          <a:xfrm>
                            <a:off x="3531" y="1184"/>
                            <a:ext cx="2228" cy="267"/>
                          </a:xfrm>
                          <a:custGeom>
                            <a:avLst/>
                            <a:gdLst>
                              <a:gd name="T0" fmla="*/ 0 w 2228"/>
                              <a:gd name="T1" fmla="*/ 266 h 267"/>
                              <a:gd name="T2" fmla="*/ 2227 w 2228"/>
                              <a:gd name="T3" fmla="*/ 266 h 267"/>
                              <a:gd name="T4" fmla="*/ 2227 w 2228"/>
                              <a:gd name="T5" fmla="*/ 0 h 267"/>
                              <a:gd name="T6" fmla="*/ 0 w 2228"/>
                              <a:gd name="T7" fmla="*/ 0 h 267"/>
                              <a:gd name="T8" fmla="*/ 0 w 2228"/>
                              <a:gd name="T9" fmla="*/ 266 h 26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28" h="267">
                                <a:moveTo>
                                  <a:pt x="0" y="266"/>
                                </a:moveTo>
                                <a:lnTo>
                                  <a:pt x="2227" y="266"/>
                                </a:lnTo>
                                <a:lnTo>
                                  <a:pt x="2227" y="0"/>
                                </a:lnTo>
                                <a:lnTo>
                                  <a:pt x="0" y="0"/>
                                </a:lnTo>
                                <a:lnTo>
                                  <a:pt x="0" y="26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54"/>
                        <wps:cNvSpPr>
                          <a:spLocks/>
                        </wps:cNvSpPr>
                        <wps:spPr bwMode="auto">
                          <a:xfrm>
                            <a:off x="5780" y="1184"/>
                            <a:ext cx="2401" cy="267"/>
                          </a:xfrm>
                          <a:custGeom>
                            <a:avLst/>
                            <a:gdLst>
                              <a:gd name="T0" fmla="*/ 0 w 2401"/>
                              <a:gd name="T1" fmla="*/ 266 h 267"/>
                              <a:gd name="T2" fmla="*/ 2401 w 2401"/>
                              <a:gd name="T3" fmla="*/ 266 h 267"/>
                              <a:gd name="T4" fmla="*/ 2401 w 2401"/>
                              <a:gd name="T5" fmla="*/ 0 h 267"/>
                              <a:gd name="T6" fmla="*/ 0 w 2401"/>
                              <a:gd name="T7" fmla="*/ 0 h 267"/>
                              <a:gd name="T8" fmla="*/ 0 w 2401"/>
                              <a:gd name="T9" fmla="*/ 266 h 26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401" h="267">
                                <a:moveTo>
                                  <a:pt x="0" y="266"/>
                                </a:moveTo>
                                <a:lnTo>
                                  <a:pt x="2401" y="266"/>
                                </a:lnTo>
                                <a:lnTo>
                                  <a:pt x="2401" y="0"/>
                                </a:lnTo>
                                <a:lnTo>
                                  <a:pt x="0" y="0"/>
                                </a:lnTo>
                                <a:lnTo>
                                  <a:pt x="0" y="26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07AE0D" id="Группа 1" o:spid="_x0000_s1026" style="position:absolute;margin-left:114.35pt;margin-top:42.65pt;width:437.5pt;height:29.9pt;z-index:-251574272;mso-position-horizontal-relative:page" coordorigin="2287,853" coordsize="8750,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" o:allowincell="f">
                <v:shape id="Freeform 45" o:spid="_x0000_s1027" style="position:absolute;left:2316;top:1145;width:1201;height:20;visibility:visible;mso-wrap-style:square;v-text-anchor:top" coordsize="1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kIgcMA&#10;AADbAAAADwAAAGRycy9kb3ducmV2LnhtbESPT4vCMBTE78J+h/AW9qapgn+oTUWEhRW8qD3o7dE8&#10;m2LzUppou9/eCAt7HGbmN0y2GWwjntT52rGC6SQBQVw6XXOloDh/j1cgfEDW2DgmBb/kYZN/jDJM&#10;tev5SM9TqESEsE9RgQmhTaX0pSGLfuJa4ujdXGcxRNlVUnfYR7ht5CxJFtJizXHBYEs7Q+X99LAK&#10;rqvduVjqy7RfFMlyb66Hx8V6pb4+h+0aRKAh/If/2j9awXwG7y/xB8j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kIgcMAAADbAAAADwAAAAAAAAAAAAAAAACYAgAAZHJzL2Rv&#10;d25yZXYueG1sUEsFBgAAAAAEAAQA9QAAAIgDAAAAAA==&#10;" path="m,l1200,e" filled="f" strokecolor="white" strokeweight="2.88pt">
                  <v:path arrowok="t" o:connecttype="custom" o:connectlocs="0,0;1200,0" o:connectangles="0,0"/>
                </v:shape>
                <v:shape id="Freeform 46" o:spid="_x0000_s1028" style="position:absolute;left:2321;top:853;width:1191;height:264;visibility:visible;mso-wrap-style:square;v-text-anchor:top" coordsize="119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ogqsQA&#10;AADbAAAADwAAAGRycy9kb3ducmV2LnhtbESP3WrCQBSE74W+w3IE78zGiiFEVxH7J1Roa3yAY/aY&#10;pGbPhuyq6dt3hUIvh5n5hlmsetOIK3WutqxgEsUgiAuray4VHPKXcQrCeWSNjWVS8EMOVsuHwQIz&#10;bW/8Rde9L0WAsMtQQeV9m0npiooMusi2xME72c6gD7Irpe7wFuCmkY9xnEiDNYeFClvaVFSc9xej&#10;4DW9PL99pHnyvWNOdP55PD7t3pUaDfv1HISn3v+H/9pbrWA2hfuX8A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6IKrEAAAA2wAAAA8AAAAAAAAAAAAAAAAAmAIAAGRycy9k&#10;b3ducmV2LnhtbFBLBQYAAAAABAAEAPUAAACJAwAAAAA=&#10;" path="m,264r1190,l1190,,,,,264xe" stroked="f">
                  <v:path arrowok="t" o:connecttype="custom" o:connectlocs="0,264;1190,264;1190,0;0,0;0,264" o:connectangles="0,0,0,0,0"/>
                </v:shape>
                <v:shape id="Freeform 47" o:spid="_x0000_s1029" style="position:absolute;left:3526;top:1117;width:2237;height:58;visibility:visible;mso-wrap-style:square;v-text-anchor:top" coordsize="223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3/YsQA&#10;AADbAAAADwAAAGRycy9kb3ducmV2LnhtbESPT2sCMRTE7wW/Q3hCL0WzrVVkNYoULL2U+g+8PjbP&#10;3cXkZUmim377plDocZiZ3zDLdbJG3MmH1rGC53EBgrhyuuVawem4Hc1BhIis0TgmBd8UYL0aPCyx&#10;1K7nPd0PsRYZwqFEBU2MXSllqBqyGMauI87exXmLMUtfS+2xz3Br5EtRzKTFlvNCgx29NVRdDzer&#10;4OvpbF6r03thJp9+knap73SslXocps0CRKQU/8N/7Q+tYDqF3y/5B8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N/2LEAAAA2wAAAA8AAAAAAAAAAAAAAAAAmAIAAGRycy9k&#10;b3ducmV2LnhtbFBLBQYAAAAABAAEAPUAAACJAwAAAAA=&#10;" path="m,57r2236,l2236,,,,,57xe" stroked="f">
                  <v:path arrowok="t" o:connecttype="custom" o:connectlocs="0,57;2236,57;2236,0;0,0;0,57" o:connectangles="0,0,0,0,0"/>
                </v:shape>
                <v:shape id="Freeform 48" o:spid="_x0000_s1030" style="position:absolute;left:3531;top:853;width:2228;height:264;visibility:visible;mso-wrap-style:square;v-text-anchor:top" coordsize="2228,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WPOcIA&#10;AADbAAAADwAAAGRycy9kb3ducmV2LnhtbESP3YrCMBSE7wXfIRzBuzV1QZFqFBEVFRH/HuDQHNtq&#10;c1KarFaf3ggLXg4z8w0zmtSmEHeqXG5ZQbcTgSBOrM45VXA+LX4GIJxH1lhYJgVPcjAZNxsjjLV9&#10;8IHuR5+KAGEXo4LM+zKW0iUZGXQdWxIH72Irgz7IKpW6wkeAm0L+RlFfGsw5LGRY0iyj5Hb8Mwpq&#10;b3fbwfLVKzbLy3W/Xp/dxs6Varfq6RCEp9p/w//tlVbQ68PnS/gBcv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lY85wgAAANsAAAAPAAAAAAAAAAAAAAAAAJgCAABkcnMvZG93&#10;bnJldi54bWxQSwUGAAAAAAQABAD1AAAAhwMAAAAA&#10;" path="m,264r2227,l2227,,,,,264xe" stroked="f">
                  <v:path arrowok="t" o:connecttype="custom" o:connectlocs="0,264;2227,264;2227,0;0,0;0,264" o:connectangles="0,0,0,0,0"/>
                </v:shape>
                <v:shape id="Freeform 49" o:spid="_x0000_s1031" style="position:absolute;left:5773;top:1117;width:2413;height:58;visibility:visible;mso-wrap-style:square;v-text-anchor:top" coordsize="24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f4LMMA&#10;AADbAAAADwAAAGRycy9kb3ducmV2LnhtbESPQWsCMRSE70L/Q3gFb5pt1apbo4ggFLzotlC8PTbP&#10;3dDNy5JEXf99Iwgeh5n5hlmsOtuIC/lgHCt4G2YgiEunDVcKfr63gxmIEJE1No5JwY0CrJYvvQXm&#10;2l35QJciViJBOOSooI6xzaUMZU0Ww9C1xMk7OW8xJukrqT1eE9w28j3LPqRFw2mhxpY2NZV/xdkq&#10;kLtxO/rFvR5386Mfzcx8aoxWqv/arT9BROriM/xof2kFkyncv6Qf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f4LMMAAADbAAAADwAAAAAAAAAAAAAAAACYAgAAZHJzL2Rv&#10;d25yZXYueG1sUEsFBgAAAAAEAAQA9QAAAIgDAAAAAA==&#10;" path="m,57r2412,l2412,,,,,57xe" stroked="f">
                  <v:path arrowok="t" o:connecttype="custom" o:connectlocs="0,57;2412,57;2412,0;0,0;0,57" o:connectangles="0,0,0,0,0"/>
                </v:shape>
                <v:shape id="Freeform 50" o:spid="_x0000_s1032" style="position:absolute;left:5780;top:853;width:2401;height:264;visibility:visible;mso-wrap-style:square;v-text-anchor:top" coordsize="240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31RcEA&#10;AADbAAAADwAAAGRycy9kb3ducmV2LnhtbERPz2vCMBS+D/wfwhN2W1N1Du2MIoJlstNc2fnRPNvO&#10;5KU00Wb//XIY7Pjx/d7sojXiToPvHCuYZTkI4trpjhsF1efxaQXCB2SNxjEp+CEPu+3kYYOFdiN/&#10;0P0cGpFC2BeooA2hL6T0dUsWfeZ64sRd3GAxJDg0Ug84pnBr5DzPX6TFjlNDiz0dWqqv55tVcAql&#10;ea8Wp6/4vPfLb2nK1TrOlXqcxv0riEAx/Iv/3G9awTKNTV/S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N9UXBAAAA2wAAAA8AAAAAAAAAAAAAAAAAmAIAAGRycy9kb3du&#10;cmV2LnhtbFBLBQYAAAAABAAEAPUAAACGAwAAAAA=&#10;" path="m,264r2401,l2401,,,,,264xe" stroked="f">
                  <v:path arrowok="t" o:connecttype="custom" o:connectlocs="0,264;2401,264;2401,0;0,0;0,264" o:connectangles="0,0,0,0,0"/>
                </v:shape>
                <v:shape id="Freeform 51" o:spid="_x0000_s1033" style="position:absolute;left:8195;top:1117;width:2842;height:58;visibility:visible;mso-wrap-style:square;v-text-anchor:top" coordsize="284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WJ8MA&#10;AADbAAAADwAAAGRycy9kb3ducmV2LnhtbESPQYvCMBSE74L/ITzBi6ypLsraNYoKQi8edGXPj+Zt&#10;U21eShNr/fcbQfA4zMw3zHLd2Uq01PjSsYLJOAFBnDtdcqHg/LP/+ALhA7LGyjEpeJCH9arfW2Kq&#10;3Z2P1J5CISKEfYoKTAh1KqXPDVn0Y1cTR+/PNRZDlE0hdYP3CLeVnCbJXFosOS4YrGlnKL+eblbB&#10;5Xx12eLQfiaXkcnmdNweit+tUsNBt/kGEagL7/CrnWkFswU8v8Qf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WJ8MAAADbAAAADwAAAAAAAAAAAAAAAACYAgAAZHJzL2Rv&#10;d25yZXYueG1sUEsFBgAAAAAEAAQA9QAAAIgDAAAAAA==&#10;" path="m,57r2842,l2842,,,,,57xe" stroked="f">
                  <v:path arrowok="t" o:connecttype="custom" o:connectlocs="0,57;2842,57;2842,0;0,0;0,57" o:connectangles="0,0,0,0,0"/>
                </v:shape>
                <v:shape id="Freeform 52" o:spid="_x0000_s1034" style="position:absolute;left:8200;top:853;width:2833;height:264;visibility:visible;mso-wrap-style:square;v-text-anchor:top" coordsize="2833,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7//cAA&#10;AADbAAAADwAAAGRycy9kb3ducmV2LnhtbERPy4rCMBTdD/gP4QpuBk11IVqbisqosxMfoMtLc21L&#10;m5vSZLT+/WQhuDycd7LsTC0e1LrSsoLxKAJBnFldcq7gct4OZyCcR9ZYWyYFL3KwTHtfCcbaPvlI&#10;j5PPRQhhF6OCwvsmltJlBRl0I9sQB+5uW4M+wDaXusVnCDe1nETRVBosOTQU2NCmoKw6/RkFdN3N&#10;Kzc2pttuqsn+e/1zKw8XpQb9brUA4anzH/Hb/asVTMP68CX8AJ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7//cAAAADbAAAADwAAAAAAAAAAAAAAAACYAgAAZHJzL2Rvd25y&#10;ZXYueG1sUEsFBgAAAAAEAAQA9QAAAIUDAAAAAA==&#10;" path="m,264r2832,l2832,,,,,264xe" stroked="f">
                  <v:path arrowok="t" o:connecttype="custom" o:connectlocs="0,264;2832,264;2832,0;0,0;0,264" o:connectangles="0,0,0,0,0"/>
                </v:shape>
                <v:shape id="Freeform 53" o:spid="_x0000_s1035" style="position:absolute;left:3531;top:1184;width:2228;height:267;visibility:visible;mso-wrap-style:square;v-text-anchor:top" coordsize="2228,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NYdcEA&#10;AADbAAAADwAAAGRycy9kb3ducmV2LnhtbESP0YrCMBRE34X9h3AX9s2mrqClmpZlZUF8U/sBl+ba&#10;VpOb0kStf78RBB+HmTnDrMvRGnGjwXeOFcySFARx7XTHjYLq+DfNQPiArNE4JgUP8lAWH5M15trd&#10;eU+3Q2hEhLDPUUEbQp9L6euWLPrE9cTRO7nBYohyaKQe8B7h1sjvNF1Iix3HhRZ7+m2pvhyuVsHG&#10;LNMzz82+r7LdIyOfnXVVK/X1Of6sQAQawzv8am+1gsUMnl/iD5D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jWHXBAAAA2wAAAA8AAAAAAAAAAAAAAAAAmAIAAGRycy9kb3du&#10;cmV2LnhtbFBLBQYAAAAABAAEAPUAAACGAwAAAAA=&#10;" path="m,266r2227,l2227,,,,,266xe" stroked="f">
                  <v:path arrowok="t" o:connecttype="custom" o:connectlocs="0,266;2227,266;2227,0;0,0;0,266" o:connectangles="0,0,0,0,0"/>
                </v:shape>
                <v:shape id="Freeform 54" o:spid="_x0000_s1036" style="position:absolute;left:5780;top:1184;width:2401;height:267;visibility:visible;mso-wrap-style:square;v-text-anchor:top" coordsize="2401,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jzPcIA&#10;AADbAAAADwAAAGRycy9kb3ducmV2LnhtbESPQWsCMRSE7wX/Q3iF3mq2HkS2RikLBQ9Cqbb35+Z1&#10;E5q8bJOou/31RhA8DjPzDbNcD96JE8VkAyt4mVYgiNugLXcKvvbvzwsQKSNrdIFJwUgJ1qvJwxJr&#10;Hc78Sadd7kSBcKpRgcm5r6VMrSGPaRp64uL9hOgxFxk7qSOeC9w7OauqufRouSwY7Kkx1P7ujl6B&#10;/x8PH/GwMN/uj/Y0Ns3WWavU0+Pw9goi05Dv4Vt7oxXMZ3D9Un6AX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2PM9wgAAANsAAAAPAAAAAAAAAAAAAAAAAJgCAABkcnMvZG93&#10;bnJldi54bWxQSwUGAAAAAAQABAD1AAAAhwMAAAAA&#10;" path="m,266r2401,l2401,,,,,266xe" stroked="f">
                  <v:path arrowok="t" o:connecttype="custom" o:connectlocs="0,266;2401,266;2401,0;0,0;0,266" o:connectangles="0,0,0,0,0"/>
                </v:shape>
                <w10:wrap anchorx="page"/>
                <w10:anchorlock/>
              </v:group>
            </w:pict>
          </mc:Fallback>
        </mc:AlternateContent>
      </w:r>
      <w:r w:rsidR="001478C0">
        <w:rPr>
          <w:lang w:val="tt-RU"/>
        </w:rPr>
        <w:t>1 нче т</w:t>
      </w:r>
      <w:r w:rsidR="001478C0">
        <w:t>аблица</w:t>
      </w:r>
    </w:p>
    <w:tbl>
      <w:tblPr>
        <w:tblW w:w="0" w:type="auto"/>
        <w:tblInd w:w="5" w:type="dxa"/>
        <w:tblLayout w:type="fixed"/>
        <w:tblCellMar>
          <w:left w:w="0" w:type="dxa"/>
          <w:right w:w="0" w:type="dxa"/>
        </w:tblCellMar>
        <w:tblLook w:val="0000" w:firstRow="0" w:lastRow="0" w:firstColumn="0" w:lastColumn="0" w:noHBand="0" w:noVBand="0"/>
      </w:tblPr>
      <w:tblGrid>
        <w:gridCol w:w="1276"/>
        <w:gridCol w:w="1134"/>
        <w:gridCol w:w="1418"/>
        <w:gridCol w:w="1275"/>
        <w:gridCol w:w="1276"/>
        <w:gridCol w:w="1276"/>
        <w:gridCol w:w="1559"/>
        <w:gridCol w:w="1276"/>
      </w:tblGrid>
      <w:tr w:rsidR="001478C0" w:rsidTr="003B315F">
        <w:trPr>
          <w:trHeight w:hRule="exact" w:val="331"/>
        </w:trPr>
        <w:tc>
          <w:tcPr>
            <w:tcW w:w="1276"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60" w:lineRule="exact"/>
              <w:ind w:left="4"/>
            </w:pPr>
            <w:r w:rsidRPr="00AE5F3A">
              <w:t>Категория</w:t>
            </w:r>
          </w:p>
        </w:tc>
        <w:tc>
          <w:tcPr>
            <w:tcW w:w="1134" w:type="dxa"/>
            <w:tcBorders>
              <w:top w:val="single" w:sz="4" w:space="0" w:color="000000"/>
              <w:left w:val="single" w:sz="4" w:space="0" w:color="000000"/>
              <w:bottom w:val="nil"/>
              <w:right w:val="single" w:sz="4" w:space="0" w:color="000000"/>
            </w:tcBorders>
          </w:tcPr>
          <w:p w:rsidR="001478C0" w:rsidRDefault="001478C0" w:rsidP="003B315F">
            <w:pPr>
              <w:pStyle w:val="TableParagraph"/>
              <w:kinsoku w:val="0"/>
              <w:overflowPunct w:val="0"/>
              <w:spacing w:line="260" w:lineRule="exact"/>
              <w:ind w:left="4"/>
            </w:pPr>
            <w:r w:rsidRPr="00D86810">
              <w:t>Суммар</w:t>
            </w:r>
          </w:p>
        </w:tc>
        <w:tc>
          <w:tcPr>
            <w:tcW w:w="8080" w:type="dxa"/>
            <w:gridSpan w:val="6"/>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0" w:lineRule="exact"/>
              <w:ind w:left="2345"/>
            </w:pPr>
            <w:r w:rsidRPr="00FF3A00">
              <w:t>Туфракта эчтәлек, мг/кг</w:t>
            </w:r>
          </w:p>
        </w:tc>
      </w:tr>
      <w:tr w:rsidR="001478C0" w:rsidTr="003B315F">
        <w:trPr>
          <w:trHeight w:hRule="exact" w:val="331"/>
        </w:trPr>
        <w:tc>
          <w:tcPr>
            <w:tcW w:w="1276" w:type="dxa"/>
            <w:tcBorders>
              <w:top w:val="nil"/>
              <w:left w:val="single" w:sz="4" w:space="0" w:color="000000"/>
              <w:bottom w:val="nil"/>
              <w:right w:val="single" w:sz="4" w:space="0" w:color="000000"/>
            </w:tcBorders>
          </w:tcPr>
          <w:p w:rsidR="001478C0" w:rsidRDefault="001478C0" w:rsidP="003B315F">
            <w:pPr>
              <w:pStyle w:val="TableParagraph"/>
              <w:kinsoku w:val="0"/>
              <w:overflowPunct w:val="0"/>
              <w:ind w:left="4"/>
            </w:pPr>
            <w:r w:rsidRPr="00AE5F3A">
              <w:t>рии өчен</w:t>
            </w:r>
          </w:p>
        </w:tc>
        <w:tc>
          <w:tcPr>
            <w:tcW w:w="1134" w:type="dxa"/>
            <w:tcBorders>
              <w:top w:val="nil"/>
              <w:left w:val="single" w:sz="4" w:space="0" w:color="000000"/>
              <w:bottom w:val="nil"/>
              <w:right w:val="single" w:sz="6" w:space="0" w:color="000000"/>
            </w:tcBorders>
          </w:tcPr>
          <w:p w:rsidR="001478C0" w:rsidRDefault="001478C0" w:rsidP="003B315F">
            <w:pPr>
              <w:pStyle w:val="TableParagraph"/>
              <w:kinsoku w:val="0"/>
              <w:overflowPunct w:val="0"/>
              <w:ind w:left="4"/>
            </w:pPr>
            <w:r w:rsidRPr="00D86810">
              <w:t>кыйммәтле буенча</w:t>
            </w:r>
          </w:p>
        </w:tc>
        <w:tc>
          <w:tcPr>
            <w:tcW w:w="2693" w:type="dxa"/>
            <w:gridSpan w:val="2"/>
            <w:tcBorders>
              <w:top w:val="single" w:sz="4" w:space="0" w:color="000000"/>
              <w:left w:val="single" w:sz="6" w:space="0" w:color="000000"/>
              <w:bottom w:val="single" w:sz="4" w:space="0" w:color="000000"/>
              <w:right w:val="single" w:sz="8" w:space="0" w:color="000000"/>
            </w:tcBorders>
          </w:tcPr>
          <w:p w:rsidR="001478C0" w:rsidRDefault="001478C0" w:rsidP="003B315F">
            <w:pPr>
              <w:pStyle w:val="TableParagraph"/>
              <w:kinsoku w:val="0"/>
              <w:overflowPunct w:val="0"/>
              <w:spacing w:line="260" w:lineRule="exact"/>
              <w:ind w:left="199"/>
            </w:pPr>
            <w:r w:rsidRPr="00FF3A00">
              <w:t>I класс куркынычлылык ч II класс куркынычлылык III класс</w:t>
            </w:r>
          </w:p>
        </w:tc>
        <w:tc>
          <w:tcPr>
            <w:tcW w:w="2552" w:type="dxa"/>
            <w:gridSpan w:val="2"/>
            <w:tcBorders>
              <w:top w:val="single" w:sz="4" w:space="0" w:color="000000"/>
              <w:left w:val="single" w:sz="8" w:space="0" w:color="000000"/>
              <w:bottom w:val="single" w:sz="4" w:space="0" w:color="000000"/>
              <w:right w:val="single" w:sz="4" w:space="0" w:color="000000"/>
            </w:tcBorders>
          </w:tcPr>
          <w:p w:rsidR="001478C0" w:rsidRPr="00F60B39" w:rsidRDefault="001478C0" w:rsidP="003B315F">
            <w:pPr>
              <w:pStyle w:val="TableParagraph"/>
              <w:kinsoku w:val="0"/>
              <w:overflowPunct w:val="0"/>
              <w:spacing w:line="318" w:lineRule="exact"/>
              <w:ind w:left="-101"/>
              <w:rPr>
                <w:lang w:val="tt-RU"/>
              </w:rPr>
            </w:pPr>
            <w:r w:rsidRPr="00F60B39">
              <w:rPr>
                <w:bCs/>
                <w:position w:val="-11"/>
                <w:sz w:val="27"/>
                <w:szCs w:val="27"/>
              </w:rPr>
              <w:t>ч</w:t>
            </w:r>
            <w:r w:rsidRPr="00F60B39">
              <w:rPr>
                <w:bCs/>
                <w:sz w:val="23"/>
                <w:szCs w:val="23"/>
              </w:rPr>
              <w:t>II класс</w:t>
            </w:r>
            <w:r w:rsidRPr="00F60B39">
              <w:rPr>
                <w:bCs/>
                <w:sz w:val="23"/>
                <w:szCs w:val="23"/>
                <w:lang w:val="tt-RU"/>
              </w:rPr>
              <w:t>лы куркынычкуркыныч</w:t>
            </w:r>
          </w:p>
        </w:tc>
        <w:tc>
          <w:tcPr>
            <w:tcW w:w="2835" w:type="dxa"/>
            <w:gridSpan w:val="2"/>
            <w:tcBorders>
              <w:top w:val="single" w:sz="4" w:space="0" w:color="000000"/>
              <w:left w:val="single" w:sz="4" w:space="0" w:color="000000"/>
              <w:bottom w:val="single" w:sz="4" w:space="0" w:color="000000"/>
              <w:right w:val="single" w:sz="4" w:space="0" w:color="000000"/>
            </w:tcBorders>
          </w:tcPr>
          <w:p w:rsidR="001478C0" w:rsidRPr="00F60B39" w:rsidRDefault="001478C0" w:rsidP="003B315F">
            <w:pPr>
              <w:pStyle w:val="TableParagraph"/>
              <w:kinsoku w:val="0"/>
              <w:overflowPunct w:val="0"/>
              <w:spacing w:line="260" w:lineRule="exact"/>
              <w:ind w:left="403"/>
              <w:rPr>
                <w:lang w:val="tt-RU"/>
              </w:rPr>
            </w:pPr>
            <w:r w:rsidRPr="00F60B39">
              <w:rPr>
                <w:bCs/>
                <w:sz w:val="23"/>
                <w:szCs w:val="23"/>
              </w:rPr>
              <w:t>III класс</w:t>
            </w:r>
            <w:r w:rsidRPr="00F60B39">
              <w:rPr>
                <w:bCs/>
                <w:sz w:val="23"/>
                <w:szCs w:val="23"/>
                <w:lang w:val="tt-RU"/>
              </w:rPr>
              <w:t>лыкуркыныч</w:t>
            </w:r>
          </w:p>
        </w:tc>
      </w:tr>
      <w:tr w:rsidR="001478C0" w:rsidTr="003B315F">
        <w:trPr>
          <w:trHeight w:hRule="exact" w:val="334"/>
        </w:trPr>
        <w:tc>
          <w:tcPr>
            <w:tcW w:w="1276" w:type="dxa"/>
            <w:vMerge w:val="restart"/>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4"/>
            </w:pPr>
            <w:r w:rsidRPr="00AE5F3A">
              <w:t>пычрак</w:t>
            </w:r>
          </w:p>
        </w:tc>
        <w:tc>
          <w:tcPr>
            <w:tcW w:w="1134" w:type="dxa"/>
            <w:tcBorders>
              <w:top w:val="nil"/>
              <w:left w:val="single" w:sz="4" w:space="0" w:color="000000"/>
              <w:bottom w:val="nil"/>
              <w:right w:val="single" w:sz="4" w:space="0" w:color="000000"/>
            </w:tcBorders>
          </w:tcPr>
          <w:p w:rsidR="001478C0" w:rsidRDefault="001478C0" w:rsidP="003B315F">
            <w:pPr>
              <w:pStyle w:val="TableParagraph"/>
              <w:kinsoku w:val="0"/>
              <w:overflowPunct w:val="0"/>
              <w:ind w:left="4"/>
            </w:pPr>
            <w:r w:rsidRPr="00D86810">
              <w:t>күрсәткеч</w:t>
            </w:r>
          </w:p>
        </w:tc>
        <w:tc>
          <w:tcPr>
            <w:tcW w:w="2693" w:type="dxa"/>
            <w:gridSpan w:val="2"/>
            <w:tcBorders>
              <w:top w:val="single" w:sz="4" w:space="0" w:color="000000"/>
              <w:left w:val="single" w:sz="4" w:space="0" w:color="000000"/>
              <w:bottom w:val="single" w:sz="4" w:space="0" w:color="000000"/>
              <w:right w:val="single" w:sz="8" w:space="0" w:color="000000"/>
            </w:tcBorders>
          </w:tcPr>
          <w:p w:rsidR="001478C0" w:rsidRDefault="001478C0" w:rsidP="003B315F">
            <w:pPr>
              <w:pStyle w:val="TableParagraph"/>
              <w:kinsoku w:val="0"/>
              <w:overflowPunct w:val="0"/>
              <w:spacing w:line="260" w:lineRule="exact"/>
              <w:ind w:left="544"/>
            </w:pPr>
            <w:r w:rsidRPr="00FF3A00">
              <w:t>тоташма</w:t>
            </w:r>
          </w:p>
        </w:tc>
        <w:tc>
          <w:tcPr>
            <w:tcW w:w="2552" w:type="dxa"/>
            <w:gridSpan w:val="2"/>
            <w:tcBorders>
              <w:top w:val="single" w:sz="4" w:space="0" w:color="000000"/>
              <w:left w:val="single" w:sz="8" w:space="0" w:color="000000"/>
              <w:bottom w:val="single" w:sz="4" w:space="0" w:color="000000"/>
              <w:right w:val="single" w:sz="4" w:space="0" w:color="000000"/>
            </w:tcBorders>
          </w:tcPr>
          <w:p w:rsidR="001478C0" w:rsidRPr="00F60B39" w:rsidRDefault="001478C0" w:rsidP="003B315F">
            <w:pPr>
              <w:pStyle w:val="TableParagraph"/>
              <w:kinsoku w:val="0"/>
              <w:overflowPunct w:val="0"/>
              <w:spacing w:line="260" w:lineRule="exact"/>
              <w:ind w:left="620"/>
              <w:rPr>
                <w:lang w:val="tt-RU"/>
              </w:rPr>
            </w:pPr>
            <w:r w:rsidRPr="00F60B39">
              <w:rPr>
                <w:bCs/>
                <w:sz w:val="23"/>
                <w:szCs w:val="23"/>
                <w:lang w:val="tt-RU"/>
              </w:rPr>
              <w:t>кушылма</w:t>
            </w:r>
          </w:p>
        </w:tc>
        <w:tc>
          <w:tcPr>
            <w:tcW w:w="2835" w:type="dxa"/>
            <w:gridSpan w:val="2"/>
            <w:tcBorders>
              <w:top w:val="single" w:sz="4" w:space="0" w:color="000000"/>
              <w:left w:val="single" w:sz="4" w:space="0" w:color="000000"/>
              <w:bottom w:val="single" w:sz="4" w:space="0" w:color="000000"/>
              <w:right w:val="single" w:sz="4" w:space="0" w:color="000000"/>
            </w:tcBorders>
          </w:tcPr>
          <w:p w:rsidR="001478C0" w:rsidRPr="00F60B39" w:rsidRDefault="001478C0" w:rsidP="003B315F">
            <w:pPr>
              <w:pStyle w:val="TableParagraph"/>
              <w:kinsoku w:val="0"/>
              <w:overflowPunct w:val="0"/>
              <w:spacing w:line="260" w:lineRule="exact"/>
              <w:ind w:left="844"/>
              <w:rPr>
                <w:lang w:val="tt-RU"/>
              </w:rPr>
            </w:pPr>
            <w:r w:rsidRPr="00F60B39">
              <w:rPr>
                <w:bCs/>
                <w:sz w:val="23"/>
                <w:szCs w:val="23"/>
                <w:lang w:val="tt-RU"/>
              </w:rPr>
              <w:t>кушылма</w:t>
            </w:r>
          </w:p>
        </w:tc>
      </w:tr>
      <w:tr w:rsidR="001478C0" w:rsidTr="003B315F">
        <w:trPr>
          <w:trHeight w:hRule="exact" w:val="703"/>
        </w:trPr>
        <w:tc>
          <w:tcPr>
            <w:tcW w:w="1276" w:type="dxa"/>
            <w:vMerge/>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60" w:lineRule="exact"/>
              <w:ind w:left="844"/>
            </w:pPr>
          </w:p>
        </w:tc>
        <w:tc>
          <w:tcPr>
            <w:tcW w:w="1134" w:type="dxa"/>
            <w:tcBorders>
              <w:top w:val="nil"/>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3" w:line="244" w:lineRule="auto"/>
              <w:ind w:left="4" w:right="224"/>
            </w:pPr>
            <w:r w:rsidRPr="00D86810">
              <w:t>пычрану (Zc)</w:t>
            </w:r>
          </w:p>
        </w:tc>
        <w:tc>
          <w:tcPr>
            <w:tcW w:w="141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3" w:line="252" w:lineRule="auto"/>
              <w:ind w:left="4" w:right="216"/>
            </w:pPr>
            <w:r>
              <w:t>органи</w:t>
            </w:r>
            <w:r>
              <w:rPr>
                <w:lang w:val="tt-RU"/>
              </w:rPr>
              <w:t>к</w:t>
            </w:r>
            <w:r>
              <w:t xml:space="preserve"> булма</w:t>
            </w:r>
            <w:r>
              <w:rPr>
                <w:lang w:val="tt-RU"/>
              </w:rPr>
              <w:t>ган</w:t>
            </w:r>
            <w:r w:rsidRPr="00FF3A00">
              <w:t>органик булмаган</w:t>
            </w:r>
          </w:p>
        </w:tc>
        <w:tc>
          <w:tcPr>
            <w:tcW w:w="1275" w:type="dxa"/>
            <w:tcBorders>
              <w:top w:val="single" w:sz="4" w:space="0" w:color="000000"/>
              <w:left w:val="single" w:sz="4" w:space="0" w:color="000000"/>
              <w:bottom w:val="single" w:sz="4" w:space="0" w:color="000000"/>
              <w:right w:val="single" w:sz="4" w:space="0" w:color="000000"/>
            </w:tcBorders>
          </w:tcPr>
          <w:p w:rsidR="001478C0" w:rsidRPr="00F60B39" w:rsidRDefault="001478C0" w:rsidP="003B315F">
            <w:pPr>
              <w:pStyle w:val="TableParagraph"/>
              <w:kinsoku w:val="0"/>
              <w:overflowPunct w:val="0"/>
              <w:spacing w:before="3" w:line="252" w:lineRule="auto"/>
              <w:ind w:left="4" w:right="154"/>
              <w:rPr>
                <w:lang w:val="tt-RU"/>
              </w:rPr>
            </w:pPr>
            <w:r w:rsidRPr="00F60B39">
              <w:rPr>
                <w:bCs/>
                <w:sz w:val="23"/>
                <w:szCs w:val="23"/>
              </w:rPr>
              <w:t>Органи</w:t>
            </w:r>
            <w:r w:rsidRPr="00F60B39">
              <w:rPr>
                <w:bCs/>
                <w:sz w:val="23"/>
                <w:szCs w:val="23"/>
                <w:lang w:val="tt-RU"/>
              </w:rPr>
              <w:t xml:space="preserve">к булмаган </w:t>
            </w:r>
          </w:p>
        </w:tc>
        <w:tc>
          <w:tcPr>
            <w:tcW w:w="1276" w:type="dxa"/>
            <w:tcBorders>
              <w:top w:val="single" w:sz="4" w:space="0" w:color="000000"/>
              <w:left w:val="single" w:sz="4" w:space="0" w:color="000000"/>
              <w:bottom w:val="single" w:sz="4" w:space="0" w:color="000000"/>
              <w:right w:val="single" w:sz="4" w:space="0" w:color="000000"/>
            </w:tcBorders>
          </w:tcPr>
          <w:p w:rsidR="001478C0" w:rsidRPr="00F60B39" w:rsidRDefault="001478C0" w:rsidP="003B315F">
            <w:pPr>
              <w:pStyle w:val="TableParagraph"/>
              <w:kinsoku w:val="0"/>
              <w:overflowPunct w:val="0"/>
              <w:spacing w:before="3" w:line="252" w:lineRule="auto"/>
              <w:ind w:left="297" w:right="198" w:hanging="104"/>
              <w:rPr>
                <w:lang w:val="tt-RU"/>
              </w:rPr>
            </w:pPr>
            <w:r w:rsidRPr="00F60B39">
              <w:rPr>
                <w:bCs/>
                <w:sz w:val="23"/>
                <w:szCs w:val="23"/>
              </w:rPr>
              <w:t>органи</w:t>
            </w:r>
            <w:r w:rsidRPr="00F60B39">
              <w:rPr>
                <w:bCs/>
                <w:sz w:val="23"/>
                <w:szCs w:val="23"/>
                <w:lang w:val="tt-RU"/>
              </w:rPr>
              <w:t>к</w:t>
            </w:r>
          </w:p>
        </w:tc>
        <w:tc>
          <w:tcPr>
            <w:tcW w:w="1276" w:type="dxa"/>
            <w:tcBorders>
              <w:top w:val="single" w:sz="4" w:space="0" w:color="000000"/>
              <w:left w:val="single" w:sz="4" w:space="0" w:color="000000"/>
              <w:bottom w:val="single" w:sz="4" w:space="0" w:color="000000"/>
              <w:right w:val="single" w:sz="4" w:space="0" w:color="000000"/>
            </w:tcBorders>
          </w:tcPr>
          <w:p w:rsidR="001478C0" w:rsidRPr="00F60B39" w:rsidRDefault="001478C0" w:rsidP="003B315F">
            <w:pPr>
              <w:pStyle w:val="TableParagraph"/>
              <w:kinsoku w:val="0"/>
              <w:overflowPunct w:val="0"/>
              <w:spacing w:before="3" w:line="252" w:lineRule="auto"/>
              <w:ind w:left="7" w:right="154"/>
              <w:rPr>
                <w:lang w:val="tt-RU"/>
              </w:rPr>
            </w:pPr>
            <w:r w:rsidRPr="00F60B39">
              <w:rPr>
                <w:bCs/>
                <w:sz w:val="23"/>
                <w:szCs w:val="23"/>
              </w:rPr>
              <w:t>Орган</w:t>
            </w:r>
            <w:r w:rsidRPr="00F60B39">
              <w:rPr>
                <w:bCs/>
                <w:sz w:val="23"/>
                <w:szCs w:val="23"/>
                <w:lang w:val="tt-RU"/>
              </w:rPr>
              <w:t>ик булмаган</w:t>
            </w:r>
          </w:p>
        </w:tc>
        <w:tc>
          <w:tcPr>
            <w:tcW w:w="1559" w:type="dxa"/>
            <w:tcBorders>
              <w:top w:val="single" w:sz="4" w:space="0" w:color="000000"/>
              <w:left w:val="single" w:sz="4" w:space="0" w:color="000000"/>
              <w:bottom w:val="single" w:sz="4" w:space="0" w:color="000000"/>
              <w:right w:val="single" w:sz="4" w:space="0" w:color="000000"/>
            </w:tcBorders>
          </w:tcPr>
          <w:p w:rsidR="001478C0" w:rsidRPr="00F60B39" w:rsidRDefault="001478C0" w:rsidP="003B315F">
            <w:pPr>
              <w:pStyle w:val="TableParagraph"/>
              <w:kinsoku w:val="0"/>
              <w:overflowPunct w:val="0"/>
              <w:spacing w:before="3" w:line="252" w:lineRule="auto"/>
              <w:ind w:left="222" w:right="241"/>
              <w:rPr>
                <w:lang w:val="tt-RU"/>
              </w:rPr>
            </w:pPr>
            <w:r w:rsidRPr="00F60B39">
              <w:rPr>
                <w:bCs/>
                <w:sz w:val="23"/>
                <w:szCs w:val="23"/>
              </w:rPr>
              <w:t>органи</w:t>
            </w:r>
            <w:r w:rsidRPr="00F60B39">
              <w:rPr>
                <w:bCs/>
                <w:sz w:val="23"/>
                <w:szCs w:val="23"/>
                <w:lang w:val="tt-RU"/>
              </w:rPr>
              <w:t>к</w:t>
            </w:r>
          </w:p>
        </w:tc>
        <w:tc>
          <w:tcPr>
            <w:tcW w:w="1276" w:type="dxa"/>
            <w:tcBorders>
              <w:top w:val="single" w:sz="4" w:space="0" w:color="000000"/>
              <w:left w:val="single" w:sz="4" w:space="0" w:color="000000"/>
              <w:bottom w:val="single" w:sz="4" w:space="0" w:color="000000"/>
              <w:right w:val="single" w:sz="4" w:space="0" w:color="000000"/>
            </w:tcBorders>
          </w:tcPr>
          <w:p w:rsidR="001478C0" w:rsidRPr="00F60B39" w:rsidRDefault="001478C0" w:rsidP="003B315F">
            <w:pPr>
              <w:pStyle w:val="TableParagraph"/>
              <w:kinsoku w:val="0"/>
              <w:overflowPunct w:val="0"/>
              <w:spacing w:before="3" w:line="252" w:lineRule="auto"/>
              <w:ind w:left="4" w:right="514"/>
              <w:rPr>
                <w:lang w:val="tt-RU"/>
              </w:rPr>
            </w:pPr>
            <w:r w:rsidRPr="00F60B39">
              <w:rPr>
                <w:bCs/>
                <w:sz w:val="23"/>
                <w:szCs w:val="23"/>
              </w:rPr>
              <w:t>Орга</w:t>
            </w:r>
            <w:r w:rsidRPr="00F60B39">
              <w:rPr>
                <w:bCs/>
                <w:sz w:val="23"/>
                <w:szCs w:val="23"/>
                <w:lang w:val="tt-RU"/>
              </w:rPr>
              <w:t>ник булмаган</w:t>
            </w:r>
          </w:p>
        </w:tc>
      </w:tr>
      <w:tr w:rsidR="001478C0" w:rsidTr="003B315F">
        <w:trPr>
          <w:trHeight w:hRule="exact" w:val="1351"/>
        </w:trPr>
        <w:tc>
          <w:tcPr>
            <w:tcW w:w="127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5" w:lineRule="exact"/>
              <w:ind w:left="4"/>
            </w:pPr>
            <w:r w:rsidRPr="001C47E4">
              <w:t>Чиста</w:t>
            </w:r>
          </w:p>
        </w:tc>
        <w:tc>
          <w:tcPr>
            <w:tcW w:w="1134"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5" w:lineRule="exact"/>
              <w:ind w:left="85"/>
              <w:jc w:val="center"/>
            </w:pPr>
            <w:r>
              <w:rPr>
                <w:sz w:val="23"/>
                <w:szCs w:val="23"/>
              </w:rPr>
              <w:t>-</w:t>
            </w:r>
          </w:p>
        </w:tc>
        <w:tc>
          <w:tcPr>
            <w:tcW w:w="141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532"/>
              </w:tabs>
              <w:kinsoku w:val="0"/>
              <w:overflowPunct w:val="0"/>
              <w:spacing w:before="3" w:line="247" w:lineRule="auto"/>
              <w:ind w:left="4" w:right="3"/>
            </w:pPr>
            <w:r w:rsidRPr="00FF3A00">
              <w:t>Фоннан алып Мәдәният йортына кадәр фондтан алып Мәдәният йортына кадәр фондка кадәр фондтан алып ПДКГА кадәр фондтан алып Фоннан алып Мәдәният йортына кадәр фондтан алып Фоннан алып Мәдәният йортына кадәр</w:t>
            </w:r>
          </w:p>
        </w:tc>
        <w:tc>
          <w:tcPr>
            <w:tcW w:w="1275" w:type="dxa"/>
            <w:tcBorders>
              <w:top w:val="single" w:sz="4" w:space="0" w:color="000000"/>
              <w:left w:val="single" w:sz="4" w:space="0" w:color="000000"/>
              <w:bottom w:val="single" w:sz="4" w:space="0" w:color="000000"/>
              <w:right w:val="single" w:sz="4" w:space="0" w:color="000000"/>
            </w:tcBorders>
          </w:tcPr>
          <w:p w:rsidR="001478C0" w:rsidRPr="00326D83" w:rsidRDefault="001478C0" w:rsidP="003B315F">
            <w:pPr>
              <w:pStyle w:val="TableParagraph"/>
              <w:kinsoku w:val="0"/>
              <w:overflowPunct w:val="0"/>
              <w:spacing w:line="244" w:lineRule="auto"/>
              <w:ind w:left="4" w:right="1"/>
              <w:rPr>
                <w:lang w:val="tt-RU"/>
              </w:rPr>
            </w:pPr>
            <w:r w:rsidRPr="00326D83">
              <w:rPr>
                <w:lang w:val="tt-RU"/>
              </w:rPr>
              <w:t>Фоннан ПДК кадәр</w:t>
            </w:r>
          </w:p>
        </w:tc>
        <w:tc>
          <w:tcPr>
            <w:tcW w:w="127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44" w:lineRule="auto"/>
              <w:ind w:left="233" w:right="199" w:firstLine="2"/>
            </w:pPr>
            <w:r w:rsidRPr="00326D83">
              <w:t>Фоннан ПДК кадәр</w:t>
            </w:r>
          </w:p>
        </w:tc>
        <w:tc>
          <w:tcPr>
            <w:tcW w:w="1276" w:type="dxa"/>
            <w:tcBorders>
              <w:top w:val="single" w:sz="4" w:space="0" w:color="000000"/>
              <w:left w:val="single" w:sz="4" w:space="0" w:color="000000"/>
              <w:bottom w:val="single" w:sz="4" w:space="0" w:color="000000"/>
              <w:right w:val="single" w:sz="4" w:space="0" w:color="000000"/>
            </w:tcBorders>
          </w:tcPr>
          <w:p w:rsidR="001478C0" w:rsidRPr="0020281A" w:rsidRDefault="001478C0" w:rsidP="003B315F">
            <w:pPr>
              <w:pStyle w:val="TableParagraph"/>
              <w:kinsoku w:val="0"/>
              <w:overflowPunct w:val="0"/>
              <w:spacing w:line="244" w:lineRule="auto"/>
              <w:ind w:right="1"/>
              <w:rPr>
                <w:lang w:val="tt-RU"/>
              </w:rPr>
            </w:pPr>
            <w:r w:rsidRPr="0020281A">
              <w:rPr>
                <w:lang w:val="tt-RU"/>
              </w:rPr>
              <w:t>Фоннан ПДК кадәр</w:t>
            </w:r>
          </w:p>
        </w:tc>
        <w:tc>
          <w:tcPr>
            <w:tcW w:w="1559" w:type="dxa"/>
            <w:tcBorders>
              <w:top w:val="single" w:sz="4" w:space="0" w:color="000000"/>
              <w:left w:val="single" w:sz="4" w:space="0" w:color="000000"/>
              <w:bottom w:val="single" w:sz="4" w:space="0" w:color="000000"/>
              <w:right w:val="single" w:sz="4" w:space="0" w:color="000000"/>
            </w:tcBorders>
          </w:tcPr>
          <w:p w:rsidR="001478C0" w:rsidRPr="00326D83" w:rsidRDefault="001478C0" w:rsidP="003B315F">
            <w:pPr>
              <w:pStyle w:val="TableParagraph"/>
              <w:kinsoku w:val="0"/>
              <w:overflowPunct w:val="0"/>
              <w:spacing w:line="244" w:lineRule="auto"/>
              <w:ind w:left="261" w:right="242"/>
              <w:rPr>
                <w:lang w:val="tt-RU"/>
              </w:rPr>
            </w:pPr>
            <w:r>
              <w:rPr>
                <w:sz w:val="23"/>
                <w:szCs w:val="23"/>
              </w:rPr>
              <w:t>Фон</w:t>
            </w:r>
            <w:r>
              <w:rPr>
                <w:sz w:val="23"/>
                <w:szCs w:val="23"/>
                <w:lang w:val="tt-RU"/>
              </w:rPr>
              <w:t xml:space="preserve">нан </w:t>
            </w:r>
            <w:r>
              <w:rPr>
                <w:sz w:val="23"/>
                <w:szCs w:val="23"/>
              </w:rPr>
              <w:t>ПДК</w:t>
            </w:r>
            <w:r>
              <w:rPr>
                <w:sz w:val="23"/>
                <w:szCs w:val="23"/>
                <w:lang w:val="tt-RU"/>
              </w:rPr>
              <w:t xml:space="preserve"> кадәр</w:t>
            </w:r>
          </w:p>
        </w:tc>
        <w:tc>
          <w:tcPr>
            <w:tcW w:w="1276" w:type="dxa"/>
            <w:tcBorders>
              <w:top w:val="single" w:sz="4" w:space="0" w:color="000000"/>
              <w:left w:val="single" w:sz="4" w:space="0" w:color="000000"/>
              <w:bottom w:val="single" w:sz="4" w:space="0" w:color="000000"/>
              <w:right w:val="single" w:sz="4" w:space="0" w:color="000000"/>
            </w:tcBorders>
          </w:tcPr>
          <w:p w:rsidR="001478C0" w:rsidRPr="00326D83" w:rsidRDefault="001478C0" w:rsidP="003B315F">
            <w:pPr>
              <w:pStyle w:val="TableParagraph"/>
              <w:tabs>
                <w:tab w:val="left" w:pos="527"/>
                <w:tab w:val="left" w:pos="1323"/>
              </w:tabs>
              <w:kinsoku w:val="0"/>
              <w:overflowPunct w:val="0"/>
              <w:spacing w:line="244" w:lineRule="auto"/>
              <w:ind w:right="1"/>
              <w:rPr>
                <w:lang w:val="tt-RU"/>
              </w:rPr>
            </w:pPr>
            <w:r w:rsidRPr="00326D83">
              <w:rPr>
                <w:lang w:val="tt-RU"/>
              </w:rPr>
              <w:t>Фоннан ПДК кадәр</w:t>
            </w:r>
          </w:p>
        </w:tc>
      </w:tr>
      <w:tr w:rsidR="001478C0" w:rsidTr="003B315F">
        <w:trPr>
          <w:trHeight w:hRule="exact" w:val="1367"/>
        </w:trPr>
        <w:tc>
          <w:tcPr>
            <w:tcW w:w="127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3"/>
              <w:ind w:left="4"/>
            </w:pPr>
            <w:r w:rsidRPr="001C47E4">
              <w:t>Рөхсәт ителгән</w:t>
            </w:r>
          </w:p>
        </w:tc>
        <w:tc>
          <w:tcPr>
            <w:tcW w:w="1134"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5" w:lineRule="exact"/>
              <w:ind w:left="604"/>
            </w:pPr>
            <w:r>
              <w:rPr>
                <w:sz w:val="23"/>
                <w:szCs w:val="23"/>
              </w:rPr>
              <w:t>&lt; 16</w:t>
            </w:r>
          </w:p>
        </w:tc>
        <w:tc>
          <w:tcPr>
            <w:tcW w:w="141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3" w:line="247" w:lineRule="auto"/>
              <w:ind w:left="4" w:right="168"/>
            </w:pPr>
            <w:r w:rsidRPr="00FF3A00">
              <w:t>1дән 2гә кадәр 2 фон әһәмияттәге мәдәният йорты</w:t>
            </w:r>
          </w:p>
        </w:tc>
        <w:tc>
          <w:tcPr>
            <w:tcW w:w="1275" w:type="dxa"/>
            <w:tcBorders>
              <w:top w:val="single" w:sz="4" w:space="0" w:color="000000"/>
              <w:left w:val="single" w:sz="4" w:space="0" w:color="000000"/>
              <w:bottom w:val="single" w:sz="4" w:space="0" w:color="000000"/>
              <w:right w:val="single" w:sz="4" w:space="0" w:color="000000"/>
            </w:tcBorders>
          </w:tcPr>
          <w:p w:rsidR="001478C0" w:rsidRPr="0030697D" w:rsidRDefault="001478C0" w:rsidP="003B315F">
            <w:pPr>
              <w:pStyle w:val="TableParagraph"/>
              <w:tabs>
                <w:tab w:val="left" w:pos="479"/>
                <w:tab w:val="left" w:pos="853"/>
              </w:tabs>
              <w:kinsoku w:val="0"/>
              <w:overflowPunct w:val="0"/>
              <w:spacing w:before="3" w:line="247" w:lineRule="auto"/>
              <w:ind w:left="4" w:right="2"/>
              <w:rPr>
                <w:sz w:val="23"/>
                <w:szCs w:val="23"/>
              </w:rPr>
            </w:pPr>
            <w:r w:rsidRPr="0030697D">
              <w:rPr>
                <w:sz w:val="23"/>
                <w:szCs w:val="23"/>
              </w:rPr>
              <w:t>2 фон күрсәткечләреннән</w:t>
            </w:r>
          </w:p>
          <w:p w:rsidR="001478C0" w:rsidRDefault="001478C0" w:rsidP="003B315F">
            <w:pPr>
              <w:pStyle w:val="TableParagraph"/>
              <w:kinsoku w:val="0"/>
              <w:overflowPunct w:val="0"/>
              <w:spacing w:before="1"/>
              <w:ind w:left="4"/>
            </w:pPr>
            <w:r w:rsidRPr="0030697D">
              <w:rPr>
                <w:sz w:val="23"/>
                <w:szCs w:val="23"/>
              </w:rPr>
              <w:t>доПДК</w:t>
            </w:r>
          </w:p>
        </w:tc>
        <w:tc>
          <w:tcPr>
            <w:tcW w:w="1276" w:type="dxa"/>
            <w:tcBorders>
              <w:top w:val="single" w:sz="4" w:space="0" w:color="000000"/>
              <w:left w:val="single" w:sz="4" w:space="0" w:color="000000"/>
              <w:bottom w:val="single" w:sz="4" w:space="0" w:color="000000"/>
              <w:right w:val="single" w:sz="4" w:space="0" w:color="000000"/>
            </w:tcBorders>
          </w:tcPr>
          <w:p w:rsidR="001478C0" w:rsidRPr="00326D83" w:rsidRDefault="001478C0" w:rsidP="003B315F">
            <w:pPr>
              <w:pStyle w:val="TableParagraph"/>
              <w:kinsoku w:val="0"/>
              <w:overflowPunct w:val="0"/>
              <w:spacing w:before="3"/>
              <w:ind w:left="146"/>
              <w:rPr>
                <w:sz w:val="23"/>
                <w:szCs w:val="23"/>
                <w:lang w:val="tt-RU"/>
              </w:rPr>
            </w:pPr>
            <w:r w:rsidRPr="00326D83">
              <w:rPr>
                <w:sz w:val="23"/>
                <w:szCs w:val="23"/>
              </w:rPr>
              <w:t xml:space="preserve">1 </w:t>
            </w:r>
            <w:r w:rsidRPr="00326D83">
              <w:rPr>
                <w:sz w:val="23"/>
                <w:szCs w:val="23"/>
                <w:lang w:val="tt-RU"/>
              </w:rPr>
              <w:t xml:space="preserve">дән </w:t>
            </w:r>
            <w:r w:rsidRPr="00326D83">
              <w:rPr>
                <w:sz w:val="23"/>
                <w:szCs w:val="23"/>
              </w:rPr>
              <w:t>2</w:t>
            </w:r>
            <w:r w:rsidRPr="00326D83">
              <w:rPr>
                <w:sz w:val="23"/>
                <w:szCs w:val="23"/>
                <w:lang w:val="tt-RU"/>
              </w:rPr>
              <w:t>кадәр</w:t>
            </w:r>
          </w:p>
          <w:p w:rsidR="001478C0" w:rsidRPr="00326D83" w:rsidRDefault="001478C0" w:rsidP="003B315F">
            <w:pPr>
              <w:pStyle w:val="TableParagraph"/>
              <w:kinsoku w:val="0"/>
              <w:overflowPunct w:val="0"/>
              <w:spacing w:before="9"/>
              <w:rPr>
                <w:b/>
              </w:rPr>
            </w:pPr>
            <w:r w:rsidRPr="00326D83">
              <w:rPr>
                <w:sz w:val="23"/>
                <w:szCs w:val="23"/>
              </w:rPr>
              <w:t>ПДК</w:t>
            </w:r>
          </w:p>
        </w:tc>
        <w:tc>
          <w:tcPr>
            <w:tcW w:w="1276" w:type="dxa"/>
            <w:tcBorders>
              <w:top w:val="single" w:sz="4" w:space="0" w:color="000000"/>
              <w:left w:val="single" w:sz="4" w:space="0" w:color="000000"/>
              <w:bottom w:val="single" w:sz="4" w:space="0" w:color="000000"/>
              <w:right w:val="single" w:sz="4" w:space="0" w:color="000000"/>
            </w:tcBorders>
          </w:tcPr>
          <w:p w:rsidR="001478C0" w:rsidRPr="0030697D" w:rsidRDefault="001478C0" w:rsidP="003B315F">
            <w:pPr>
              <w:pStyle w:val="TableParagraph"/>
              <w:kinsoku w:val="0"/>
              <w:overflowPunct w:val="0"/>
              <w:spacing w:before="1"/>
              <w:ind w:left="7"/>
            </w:pPr>
            <w:r w:rsidRPr="0030697D">
              <w:rPr>
                <w:sz w:val="23"/>
                <w:szCs w:val="23"/>
              </w:rPr>
              <w:t>2 фон күрсәткечләреннән доПДК</w:t>
            </w:r>
          </w:p>
        </w:tc>
        <w:tc>
          <w:tcPr>
            <w:tcW w:w="1559" w:type="dxa"/>
            <w:tcBorders>
              <w:top w:val="single" w:sz="4" w:space="0" w:color="000000"/>
              <w:left w:val="single" w:sz="4" w:space="0" w:color="000000"/>
              <w:bottom w:val="single" w:sz="4" w:space="0" w:color="000000"/>
              <w:right w:val="single" w:sz="4" w:space="0" w:color="000000"/>
            </w:tcBorders>
          </w:tcPr>
          <w:p w:rsidR="001478C0" w:rsidRPr="00326D83" w:rsidRDefault="001478C0" w:rsidP="003B315F">
            <w:pPr>
              <w:pStyle w:val="TableParagraph"/>
              <w:kinsoku w:val="0"/>
              <w:overflowPunct w:val="0"/>
              <w:spacing w:before="3"/>
              <w:rPr>
                <w:sz w:val="23"/>
                <w:szCs w:val="23"/>
                <w:lang w:val="tt-RU"/>
              </w:rPr>
            </w:pPr>
            <w:r w:rsidRPr="00326D83">
              <w:rPr>
                <w:sz w:val="23"/>
                <w:szCs w:val="23"/>
                <w:lang w:val="tt-RU"/>
              </w:rPr>
              <w:t>1 дән 2кадәр</w:t>
            </w:r>
          </w:p>
          <w:p w:rsidR="001478C0" w:rsidRPr="00326D83" w:rsidRDefault="001478C0" w:rsidP="003B315F">
            <w:pPr>
              <w:pStyle w:val="TableParagraph"/>
              <w:kinsoku w:val="0"/>
              <w:overflowPunct w:val="0"/>
              <w:spacing w:before="3"/>
              <w:rPr>
                <w:sz w:val="23"/>
                <w:szCs w:val="23"/>
                <w:lang w:val="tt-RU"/>
              </w:rPr>
            </w:pPr>
            <w:r w:rsidRPr="00326D83">
              <w:rPr>
                <w:sz w:val="23"/>
                <w:szCs w:val="23"/>
                <w:lang w:val="tt-RU"/>
              </w:rPr>
              <w:t>ПДК</w:t>
            </w:r>
          </w:p>
        </w:tc>
        <w:tc>
          <w:tcPr>
            <w:tcW w:w="1276" w:type="dxa"/>
            <w:tcBorders>
              <w:top w:val="single" w:sz="4" w:space="0" w:color="000000"/>
              <w:left w:val="single" w:sz="4" w:space="0" w:color="000000"/>
              <w:bottom w:val="single" w:sz="4" w:space="0" w:color="000000"/>
              <w:right w:val="single" w:sz="4" w:space="0" w:color="000000"/>
            </w:tcBorders>
          </w:tcPr>
          <w:p w:rsidR="001478C0" w:rsidRPr="0030697D" w:rsidRDefault="001478C0" w:rsidP="003B315F">
            <w:pPr>
              <w:pStyle w:val="TableParagraph"/>
              <w:kinsoku w:val="0"/>
              <w:overflowPunct w:val="0"/>
              <w:spacing w:before="3" w:line="247" w:lineRule="auto"/>
              <w:ind w:left="4" w:right="4"/>
              <w:jc w:val="both"/>
              <w:rPr>
                <w:lang w:val="tt-RU"/>
              </w:rPr>
            </w:pPr>
            <w:r w:rsidRPr="0030697D">
              <w:rPr>
                <w:lang w:val="tt-RU"/>
              </w:rPr>
              <w:t>2фон күрсәткечләре</w:t>
            </w:r>
          </w:p>
        </w:tc>
      </w:tr>
      <w:tr w:rsidR="001478C0" w:rsidTr="003B315F">
        <w:trPr>
          <w:trHeight w:hRule="exact" w:val="802"/>
        </w:trPr>
        <w:tc>
          <w:tcPr>
            <w:tcW w:w="127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3" w:line="247" w:lineRule="auto"/>
              <w:ind w:left="4" w:right="313"/>
            </w:pPr>
            <w:r w:rsidRPr="001C47E4">
              <w:t>Уртача куркыныч</w:t>
            </w:r>
          </w:p>
        </w:tc>
        <w:tc>
          <w:tcPr>
            <w:tcW w:w="1134"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5" w:lineRule="exact"/>
              <w:ind w:left="4"/>
            </w:pPr>
            <w:r>
              <w:rPr>
                <w:sz w:val="23"/>
                <w:szCs w:val="23"/>
              </w:rPr>
              <w:t>16 - 32</w:t>
            </w:r>
          </w:p>
        </w:tc>
        <w:tc>
          <w:tcPr>
            <w:tcW w:w="1418" w:type="dxa"/>
            <w:tcBorders>
              <w:top w:val="single" w:sz="4" w:space="0" w:color="000000"/>
              <w:left w:val="single" w:sz="4" w:space="0" w:color="000000"/>
              <w:bottom w:val="single" w:sz="4" w:space="0" w:color="000000"/>
              <w:right w:val="single" w:sz="4" w:space="0" w:color="000000"/>
            </w:tcBorders>
          </w:tcPr>
          <w:p w:rsidR="001478C0" w:rsidRDefault="001478C0" w:rsidP="003B315F">
            <w:r w:rsidRPr="00FF3A00">
              <w:t>мәдәният йортына кадәр 1дән 2гә кадәр</w:t>
            </w:r>
          </w:p>
        </w:tc>
        <w:tc>
          <w:tcPr>
            <w:tcW w:w="1275" w:type="dxa"/>
            <w:tcBorders>
              <w:top w:val="single" w:sz="4" w:space="0" w:color="000000"/>
              <w:left w:val="single" w:sz="4" w:space="0" w:color="000000"/>
              <w:bottom w:val="single" w:sz="4" w:space="0" w:color="000000"/>
              <w:right w:val="single" w:sz="4" w:space="0" w:color="000000"/>
            </w:tcBorders>
          </w:tcPr>
          <w:p w:rsidR="001478C0" w:rsidRDefault="001478C0" w:rsidP="003B315F"/>
        </w:tc>
        <w:tc>
          <w:tcPr>
            <w:tcW w:w="1276" w:type="dxa"/>
            <w:tcBorders>
              <w:top w:val="single" w:sz="4" w:space="0" w:color="000000"/>
              <w:left w:val="single" w:sz="4" w:space="0" w:color="000000"/>
              <w:bottom w:val="single" w:sz="4" w:space="0" w:color="000000"/>
              <w:right w:val="single" w:sz="4" w:space="0" w:color="000000"/>
            </w:tcBorders>
          </w:tcPr>
          <w:p w:rsidR="001478C0" w:rsidRDefault="001478C0" w:rsidP="003B315F"/>
        </w:tc>
        <w:tc>
          <w:tcPr>
            <w:tcW w:w="1276" w:type="dxa"/>
            <w:tcBorders>
              <w:top w:val="single" w:sz="4" w:space="0" w:color="000000"/>
              <w:left w:val="single" w:sz="4" w:space="0" w:color="000000"/>
              <w:bottom w:val="single" w:sz="4" w:space="0" w:color="000000"/>
              <w:right w:val="single" w:sz="4" w:space="0" w:color="000000"/>
            </w:tcBorders>
          </w:tcPr>
          <w:p w:rsidR="001478C0" w:rsidRDefault="001478C0" w:rsidP="003B315F"/>
        </w:tc>
        <w:tc>
          <w:tcPr>
            <w:tcW w:w="1559" w:type="dxa"/>
            <w:tcBorders>
              <w:top w:val="single" w:sz="4" w:space="0" w:color="000000"/>
              <w:left w:val="single" w:sz="4" w:space="0" w:color="000000"/>
              <w:bottom w:val="single" w:sz="4" w:space="0" w:color="000000"/>
              <w:right w:val="single" w:sz="4" w:space="0" w:color="000000"/>
            </w:tcBorders>
          </w:tcPr>
          <w:p w:rsidR="001478C0" w:rsidRPr="00326D83" w:rsidRDefault="001478C0" w:rsidP="003B315F">
            <w:pPr>
              <w:pStyle w:val="TableParagraph"/>
              <w:kinsoku w:val="0"/>
              <w:overflowPunct w:val="0"/>
              <w:spacing w:before="3"/>
              <w:ind w:left="175"/>
              <w:rPr>
                <w:sz w:val="23"/>
                <w:szCs w:val="23"/>
                <w:lang w:val="tt-RU"/>
              </w:rPr>
            </w:pPr>
            <w:r>
              <w:rPr>
                <w:sz w:val="23"/>
                <w:szCs w:val="23"/>
              </w:rPr>
              <w:t xml:space="preserve">2 </w:t>
            </w:r>
            <w:r>
              <w:rPr>
                <w:sz w:val="23"/>
                <w:szCs w:val="23"/>
                <w:lang w:val="tt-RU"/>
              </w:rPr>
              <w:t>-</w:t>
            </w:r>
            <w:r>
              <w:rPr>
                <w:sz w:val="23"/>
                <w:szCs w:val="23"/>
              </w:rPr>
              <w:t>5</w:t>
            </w:r>
            <w:r>
              <w:rPr>
                <w:sz w:val="23"/>
                <w:szCs w:val="23"/>
                <w:lang w:val="tt-RU"/>
              </w:rPr>
              <w:t>кә</w:t>
            </w:r>
          </w:p>
          <w:p w:rsidR="001478C0" w:rsidRPr="00326D83" w:rsidRDefault="001478C0" w:rsidP="003B315F">
            <w:pPr>
              <w:pStyle w:val="TableParagraph"/>
              <w:kinsoku w:val="0"/>
              <w:overflowPunct w:val="0"/>
              <w:spacing w:before="9"/>
              <w:ind w:left="549"/>
              <w:rPr>
                <w:lang w:val="tt-RU"/>
              </w:rPr>
            </w:pPr>
            <w:r>
              <w:rPr>
                <w:sz w:val="23"/>
                <w:szCs w:val="23"/>
              </w:rPr>
              <w:t>ПДК</w:t>
            </w:r>
            <w:r>
              <w:rPr>
                <w:sz w:val="23"/>
                <w:szCs w:val="23"/>
                <w:lang w:val="tt-RU"/>
              </w:rPr>
              <w:t xml:space="preserve"> кадәр</w:t>
            </w:r>
          </w:p>
        </w:tc>
        <w:tc>
          <w:tcPr>
            <w:tcW w:w="1276" w:type="dxa"/>
            <w:tcBorders>
              <w:top w:val="single" w:sz="4" w:space="0" w:color="000000"/>
              <w:left w:val="single" w:sz="4" w:space="0" w:color="000000"/>
              <w:bottom w:val="single" w:sz="4" w:space="0" w:color="000000"/>
              <w:right w:val="single" w:sz="4" w:space="0" w:color="000000"/>
            </w:tcBorders>
          </w:tcPr>
          <w:p w:rsidR="001478C0" w:rsidRPr="00326D83" w:rsidRDefault="001478C0" w:rsidP="003B315F">
            <w:pPr>
              <w:pStyle w:val="TableParagraph"/>
              <w:tabs>
                <w:tab w:val="left" w:pos="532"/>
                <w:tab w:val="left" w:pos="1319"/>
              </w:tabs>
              <w:kinsoku w:val="0"/>
              <w:overflowPunct w:val="0"/>
              <w:spacing w:before="3" w:line="247" w:lineRule="auto"/>
              <w:ind w:left="4" w:right="6"/>
              <w:rPr>
                <w:lang w:val="tt-RU"/>
              </w:rPr>
            </w:pPr>
            <w:r>
              <w:rPr>
                <w:spacing w:val="-1"/>
                <w:sz w:val="23"/>
                <w:szCs w:val="23"/>
              </w:rPr>
              <w:t>ПДК</w:t>
            </w:r>
            <w:r>
              <w:rPr>
                <w:spacing w:val="-1"/>
                <w:sz w:val="23"/>
                <w:szCs w:val="23"/>
              </w:rPr>
              <w:tab/>
            </w:r>
            <w:r>
              <w:rPr>
                <w:sz w:val="23"/>
                <w:szCs w:val="23"/>
              </w:rPr>
              <w:t xml:space="preserve"> Kmax</w:t>
            </w:r>
            <w:r>
              <w:rPr>
                <w:sz w:val="23"/>
                <w:szCs w:val="23"/>
                <w:lang w:val="tt-RU"/>
              </w:rPr>
              <w:t xml:space="preserve"> кадәр</w:t>
            </w:r>
          </w:p>
        </w:tc>
      </w:tr>
      <w:tr w:rsidR="001478C0" w:rsidTr="003B315F">
        <w:trPr>
          <w:trHeight w:hRule="exact" w:val="1097"/>
        </w:trPr>
        <w:tc>
          <w:tcPr>
            <w:tcW w:w="127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5" w:lineRule="exact"/>
              <w:ind w:left="4"/>
            </w:pPr>
            <w:r w:rsidRPr="001C47E4">
              <w:t>Куркыныч</w:t>
            </w:r>
          </w:p>
        </w:tc>
        <w:tc>
          <w:tcPr>
            <w:tcW w:w="1134"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5" w:lineRule="exact"/>
              <w:ind w:left="4"/>
            </w:pPr>
            <w:r>
              <w:rPr>
                <w:sz w:val="23"/>
                <w:szCs w:val="23"/>
              </w:rPr>
              <w:t>32 -128</w:t>
            </w:r>
          </w:p>
        </w:tc>
        <w:tc>
          <w:tcPr>
            <w:tcW w:w="141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3" w:line="249" w:lineRule="auto"/>
              <w:ind w:left="273" w:right="168" w:hanging="269"/>
            </w:pPr>
            <w:r>
              <w:t>ПДК 2фон</w:t>
            </w:r>
            <w:r w:rsidRPr="00FF3A00">
              <w:t>әһәмияттәге</w:t>
            </w:r>
          </w:p>
        </w:tc>
        <w:tc>
          <w:tcPr>
            <w:tcW w:w="127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3" w:line="249" w:lineRule="auto"/>
              <w:ind w:left="4" w:right="5"/>
            </w:pPr>
            <w:r>
              <w:rPr>
                <w:sz w:val="23"/>
                <w:szCs w:val="23"/>
              </w:rPr>
              <w:t xml:space="preserve"> ПДК</w:t>
            </w:r>
            <w:r>
              <w:rPr>
                <w:sz w:val="23"/>
                <w:szCs w:val="23"/>
                <w:lang w:val="tt-RU"/>
              </w:rPr>
              <w:t>дан</w:t>
            </w:r>
            <w:r>
              <w:rPr>
                <w:sz w:val="23"/>
                <w:szCs w:val="23"/>
              </w:rPr>
              <w:t xml:space="preserve"> Kmax</w:t>
            </w:r>
          </w:p>
        </w:tc>
        <w:tc>
          <w:tcPr>
            <w:tcW w:w="1276" w:type="dxa"/>
            <w:tcBorders>
              <w:top w:val="single" w:sz="4" w:space="0" w:color="000000"/>
              <w:left w:val="single" w:sz="4" w:space="0" w:color="000000"/>
              <w:bottom w:val="single" w:sz="4" w:space="0" w:color="000000"/>
              <w:right w:val="single" w:sz="4" w:space="0" w:color="000000"/>
            </w:tcBorders>
          </w:tcPr>
          <w:p w:rsidR="001478C0" w:rsidRPr="00326D83" w:rsidRDefault="001478C0" w:rsidP="003B315F">
            <w:pPr>
              <w:pStyle w:val="TableParagraph"/>
              <w:kinsoku w:val="0"/>
              <w:overflowPunct w:val="0"/>
              <w:spacing w:before="3"/>
              <w:ind w:left="146"/>
              <w:rPr>
                <w:sz w:val="23"/>
                <w:szCs w:val="23"/>
                <w:lang w:val="tt-RU"/>
              </w:rPr>
            </w:pPr>
            <w:r>
              <w:rPr>
                <w:sz w:val="23"/>
                <w:szCs w:val="23"/>
              </w:rPr>
              <w:t xml:space="preserve">2 </w:t>
            </w:r>
            <w:r>
              <w:rPr>
                <w:sz w:val="23"/>
                <w:szCs w:val="23"/>
                <w:lang w:val="tt-RU"/>
              </w:rPr>
              <w:t>–</w:t>
            </w:r>
            <w:r>
              <w:rPr>
                <w:sz w:val="23"/>
                <w:szCs w:val="23"/>
              </w:rPr>
              <w:t>5</w:t>
            </w:r>
            <w:r>
              <w:rPr>
                <w:sz w:val="23"/>
                <w:szCs w:val="23"/>
                <w:lang w:val="tt-RU"/>
              </w:rPr>
              <w:t>кә</w:t>
            </w:r>
          </w:p>
          <w:p w:rsidR="001478C0" w:rsidRDefault="001478C0" w:rsidP="003B315F">
            <w:pPr>
              <w:pStyle w:val="TableParagraph"/>
              <w:kinsoku w:val="0"/>
              <w:overflowPunct w:val="0"/>
              <w:spacing w:before="11"/>
              <w:ind w:left="521"/>
            </w:pPr>
            <w:r>
              <w:rPr>
                <w:sz w:val="23"/>
                <w:szCs w:val="23"/>
              </w:rPr>
              <w:t>ПДК</w:t>
            </w:r>
          </w:p>
        </w:tc>
        <w:tc>
          <w:tcPr>
            <w:tcW w:w="1276" w:type="dxa"/>
            <w:tcBorders>
              <w:top w:val="single" w:sz="4" w:space="0" w:color="000000"/>
              <w:left w:val="single" w:sz="4" w:space="0" w:color="000000"/>
              <w:bottom w:val="single" w:sz="4" w:space="0" w:color="000000"/>
              <w:right w:val="single" w:sz="4" w:space="0" w:color="000000"/>
            </w:tcBorders>
          </w:tcPr>
          <w:p w:rsidR="001478C0" w:rsidRPr="00326D83" w:rsidRDefault="001478C0" w:rsidP="003B315F">
            <w:pPr>
              <w:pStyle w:val="TableParagraph"/>
              <w:kinsoku w:val="0"/>
              <w:overflowPunct w:val="0"/>
              <w:spacing w:before="3" w:line="249" w:lineRule="auto"/>
              <w:ind w:right="6"/>
              <w:rPr>
                <w:lang w:val="tt-RU"/>
              </w:rPr>
            </w:pPr>
            <w:r w:rsidRPr="00326D83">
              <w:rPr>
                <w:lang w:val="tt-RU"/>
              </w:rPr>
              <w:t>ПДК дан Kmax</w:t>
            </w:r>
          </w:p>
        </w:tc>
        <w:tc>
          <w:tcPr>
            <w:tcW w:w="1559" w:type="dxa"/>
            <w:tcBorders>
              <w:top w:val="single" w:sz="4" w:space="0" w:color="000000"/>
              <w:left w:val="single" w:sz="4" w:space="0" w:color="000000"/>
              <w:bottom w:val="single" w:sz="4" w:space="0" w:color="000000"/>
              <w:right w:val="single" w:sz="4" w:space="0" w:color="000000"/>
            </w:tcBorders>
          </w:tcPr>
          <w:p w:rsidR="001478C0" w:rsidRPr="0030697D" w:rsidRDefault="001478C0" w:rsidP="003B315F">
            <w:pPr>
              <w:pStyle w:val="TableParagraph"/>
              <w:kinsoku w:val="0"/>
              <w:overflowPunct w:val="0"/>
              <w:spacing w:line="255" w:lineRule="exact"/>
              <w:ind w:left="191"/>
              <w:rPr>
                <w:lang w:val="tt-RU"/>
              </w:rPr>
            </w:pPr>
            <w:r>
              <w:rPr>
                <w:sz w:val="23"/>
                <w:szCs w:val="23"/>
              </w:rPr>
              <w:t>&gt; 5ПДК&gt;</w:t>
            </w:r>
          </w:p>
        </w:tc>
        <w:tc>
          <w:tcPr>
            <w:tcW w:w="127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5" w:lineRule="exact"/>
              <w:ind w:left="4"/>
            </w:pPr>
            <w:r>
              <w:rPr>
                <w:sz w:val="23"/>
                <w:szCs w:val="23"/>
              </w:rPr>
              <w:t>&gt;Kmax</w:t>
            </w:r>
          </w:p>
        </w:tc>
      </w:tr>
      <w:tr w:rsidR="001478C0" w:rsidTr="003B315F">
        <w:trPr>
          <w:trHeight w:hRule="exact" w:val="1094"/>
        </w:trPr>
        <w:tc>
          <w:tcPr>
            <w:tcW w:w="1276" w:type="dxa"/>
            <w:tcBorders>
              <w:top w:val="single" w:sz="4" w:space="0" w:color="000000"/>
              <w:left w:val="single" w:sz="4" w:space="0" w:color="000000"/>
              <w:bottom w:val="single" w:sz="4" w:space="0" w:color="000000"/>
              <w:right w:val="single" w:sz="4" w:space="0" w:color="000000"/>
            </w:tcBorders>
          </w:tcPr>
          <w:p w:rsidR="001478C0" w:rsidRPr="00F14465" w:rsidRDefault="001478C0" w:rsidP="003B315F">
            <w:pPr>
              <w:pStyle w:val="TableParagraph"/>
              <w:kinsoku w:val="0"/>
              <w:overflowPunct w:val="0"/>
              <w:spacing w:before="5" w:line="249" w:lineRule="auto"/>
              <w:ind w:right="5"/>
              <w:rPr>
                <w:lang w:val="tt-RU"/>
              </w:rPr>
            </w:pPr>
            <w:r w:rsidRPr="001C47E4">
              <w:t>Гадәттән тыш куркыныч</w:t>
            </w:r>
          </w:p>
        </w:tc>
        <w:tc>
          <w:tcPr>
            <w:tcW w:w="1134"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ind w:left="4"/>
            </w:pPr>
            <w:r>
              <w:rPr>
                <w:sz w:val="23"/>
                <w:szCs w:val="23"/>
              </w:rPr>
              <w:t>&gt; 128</w:t>
            </w:r>
          </w:p>
        </w:tc>
        <w:tc>
          <w:tcPr>
            <w:tcW w:w="1418"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5"/>
              <w:ind w:left="4"/>
            </w:pPr>
            <w:r w:rsidRPr="00FF3A00">
              <w:t>мәдәният йортына кадәр 1дән 2гә кадәр</w:t>
            </w:r>
          </w:p>
        </w:tc>
        <w:tc>
          <w:tcPr>
            <w:tcW w:w="127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ind w:left="4"/>
            </w:pPr>
            <w:r>
              <w:rPr>
                <w:sz w:val="23"/>
                <w:szCs w:val="23"/>
              </w:rPr>
              <w:t>&gt;Kmax</w:t>
            </w:r>
          </w:p>
        </w:tc>
        <w:tc>
          <w:tcPr>
            <w:tcW w:w="127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ind w:left="163"/>
            </w:pPr>
            <w:r>
              <w:rPr>
                <w:sz w:val="23"/>
                <w:szCs w:val="23"/>
              </w:rPr>
              <w:t>&gt; 5ПДК</w:t>
            </w:r>
          </w:p>
        </w:tc>
        <w:tc>
          <w:tcPr>
            <w:tcW w:w="1276"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58" w:lineRule="exact"/>
              <w:ind w:left="7"/>
            </w:pPr>
            <w:r>
              <w:rPr>
                <w:sz w:val="23"/>
                <w:szCs w:val="23"/>
              </w:rPr>
              <w:t>&gt;Kmax</w:t>
            </w:r>
          </w:p>
        </w:tc>
        <w:tc>
          <w:tcPr>
            <w:tcW w:w="1559" w:type="dxa"/>
            <w:tcBorders>
              <w:top w:val="single" w:sz="4" w:space="0" w:color="000000"/>
              <w:left w:val="single" w:sz="4" w:space="0" w:color="000000"/>
              <w:bottom w:val="single" w:sz="4" w:space="0" w:color="000000"/>
              <w:right w:val="single" w:sz="4" w:space="0" w:color="000000"/>
            </w:tcBorders>
          </w:tcPr>
          <w:p w:rsidR="001478C0" w:rsidRDefault="001478C0" w:rsidP="003B315F"/>
        </w:tc>
        <w:tc>
          <w:tcPr>
            <w:tcW w:w="1276" w:type="dxa"/>
            <w:tcBorders>
              <w:top w:val="single" w:sz="4" w:space="0" w:color="000000"/>
              <w:left w:val="single" w:sz="4" w:space="0" w:color="000000"/>
              <w:bottom w:val="single" w:sz="4" w:space="0" w:color="000000"/>
              <w:right w:val="single" w:sz="4" w:space="0" w:color="000000"/>
            </w:tcBorders>
          </w:tcPr>
          <w:p w:rsidR="001478C0" w:rsidRDefault="001478C0" w:rsidP="003B315F"/>
        </w:tc>
      </w:tr>
    </w:tbl>
    <w:p w:rsidR="001478C0" w:rsidRDefault="001478C0" w:rsidP="001478C0">
      <w:pPr>
        <w:pStyle w:val="a3"/>
        <w:kinsoku w:val="0"/>
        <w:overflowPunct w:val="0"/>
        <w:spacing w:before="4"/>
        <w:ind w:left="0" w:firstLine="0"/>
        <w:rPr>
          <w:sz w:val="13"/>
          <w:szCs w:val="13"/>
        </w:rPr>
      </w:pPr>
    </w:p>
    <w:p w:rsidR="001478C0" w:rsidRPr="00F14465" w:rsidRDefault="001478C0" w:rsidP="001478C0">
      <w:pPr>
        <w:pStyle w:val="a3"/>
        <w:kinsoku w:val="0"/>
        <w:overflowPunct w:val="0"/>
        <w:spacing w:before="66"/>
        <w:ind w:left="961" w:right="2411" w:firstLine="0"/>
        <w:rPr>
          <w:lang w:val="tt-RU"/>
        </w:rPr>
      </w:pPr>
      <w:r>
        <w:rPr>
          <w:lang w:val="tt-RU"/>
        </w:rPr>
        <w:t>Кайда?</w:t>
      </w:r>
    </w:p>
    <w:p w:rsidR="001478C0" w:rsidRPr="00F14465" w:rsidRDefault="001478C0" w:rsidP="001478C0">
      <w:pPr>
        <w:pStyle w:val="a3"/>
        <w:kinsoku w:val="0"/>
        <w:overflowPunct w:val="0"/>
        <w:ind w:left="961" w:right="2411"/>
        <w:rPr>
          <w:lang w:val="tt-RU"/>
        </w:rPr>
      </w:pPr>
      <w:r w:rsidRPr="00F14465">
        <w:rPr>
          <w:lang w:val="tt-RU"/>
        </w:rPr>
        <w:t>Kmax-зыянлылык күрсәткечләренең берсе буенча элементның рөхсәт ителгән дәрәҗәсенең максималь күрсәткече;</w:t>
      </w:r>
    </w:p>
    <w:p w:rsidR="001478C0" w:rsidRPr="0061264B" w:rsidRDefault="001478C0" w:rsidP="001478C0">
      <w:pPr>
        <w:pStyle w:val="a3"/>
        <w:kinsoku w:val="0"/>
        <w:overflowPunct w:val="0"/>
        <w:ind w:left="961" w:right="2411"/>
        <w:rPr>
          <w:lang w:val="tt-RU"/>
        </w:rPr>
      </w:pPr>
      <w:r w:rsidRPr="0061264B">
        <w:rPr>
          <w:lang w:val="tt-RU"/>
        </w:rPr>
        <w:t>Zc-исәп-хисап торак урыннарда туфракның сыйфатын гигиеник бәяләү буенча Методик күрсәтмәләр нигезендә башкарыла.</w:t>
      </w:r>
    </w:p>
    <w:p w:rsidR="001478C0" w:rsidRDefault="001478C0" w:rsidP="001478C0">
      <w:pPr>
        <w:pStyle w:val="a3"/>
        <w:kinsoku w:val="0"/>
        <w:overflowPunct w:val="0"/>
        <w:ind w:left="961" w:right="2411"/>
      </w:pPr>
      <w:r>
        <w:t>ПДК-рөхсәт ителгән иң чик концентрация.</w:t>
      </w:r>
    </w:p>
    <w:p w:rsidR="001478C0" w:rsidRDefault="001478C0" w:rsidP="001478C0">
      <w:pPr>
        <w:pStyle w:val="a3"/>
        <w:kinsoku w:val="0"/>
        <w:overflowPunct w:val="0"/>
        <w:ind w:left="961" w:right="2411"/>
      </w:pPr>
      <w:r>
        <w:t>Искәрмә: химик матдәләрбел</w:t>
      </w:r>
      <w:r>
        <w:rPr>
          <w:lang w:val="tt-RU"/>
        </w:rPr>
        <w:t>ә</w:t>
      </w:r>
      <w:r>
        <w:t xml:space="preserve">н </w:t>
      </w:r>
      <w:r w:rsidRPr="00682FF3">
        <w:t>пычранучы</w:t>
      </w:r>
      <w:r>
        <w:t>түбәндәг</w:t>
      </w:r>
      <w:r>
        <w:rPr>
          <w:lang w:val="tt-RU"/>
        </w:rPr>
        <w:t xml:space="preserve">екатегорияләргә бүленәләр: 1нче, 2нче, 3нче класслы </w:t>
      </w:r>
      <w:r>
        <w:t>куркыныч:</w:t>
      </w:r>
    </w:p>
    <w:p w:rsidR="001478C0" w:rsidRDefault="001478C0" w:rsidP="001478C0">
      <w:pPr>
        <w:pStyle w:val="a3"/>
        <w:kinsoku w:val="0"/>
        <w:overflowPunct w:val="0"/>
        <w:ind w:left="961" w:right="2411"/>
      </w:pPr>
      <w:r>
        <w:t xml:space="preserve">I-мышьяк, кадмий, </w:t>
      </w:r>
      <w:r>
        <w:rPr>
          <w:lang w:val="tt-RU"/>
        </w:rPr>
        <w:t>терекөмеш</w:t>
      </w:r>
      <w:r>
        <w:t>, кургаш, цинк, фтор, 3,4-бензапирен; II-бор, кобальт, никель, молибден, бакыр, сурьма, хром;</w:t>
      </w:r>
    </w:p>
    <w:p w:rsidR="001478C0" w:rsidRDefault="001478C0" w:rsidP="001478C0">
      <w:pPr>
        <w:pStyle w:val="a3"/>
        <w:kinsoku w:val="0"/>
        <w:overflowPunct w:val="0"/>
        <w:ind w:left="961" w:right="2411" w:firstLine="0"/>
        <w:rPr>
          <w:lang w:val="tt-RU"/>
        </w:rPr>
      </w:pPr>
      <w:r>
        <w:t>III-барий, ванадий, вольфрам, марганец, стронций, ацетофенон.</w:t>
      </w:r>
    </w:p>
    <w:p w:rsidR="001478C0" w:rsidRDefault="001478C0" w:rsidP="001478C0">
      <w:pPr>
        <w:pStyle w:val="a3"/>
        <w:kinsoku w:val="0"/>
        <w:overflowPunct w:val="0"/>
        <w:ind w:left="961" w:right="2411" w:firstLine="0"/>
        <w:rPr>
          <w:lang w:val="tt-RU"/>
        </w:rPr>
      </w:pPr>
    </w:p>
    <w:p w:rsidR="001478C0" w:rsidRDefault="001478C0" w:rsidP="001478C0">
      <w:pPr>
        <w:pStyle w:val="a3"/>
        <w:kinsoku w:val="0"/>
        <w:overflowPunct w:val="0"/>
        <w:ind w:left="961" w:right="2411" w:firstLine="0"/>
        <w:rPr>
          <w:lang w:val="tt-RU"/>
        </w:rPr>
      </w:pPr>
    </w:p>
    <w:p w:rsidR="001478C0" w:rsidRPr="00F60B39" w:rsidRDefault="001478C0" w:rsidP="001478C0">
      <w:pPr>
        <w:pStyle w:val="a3"/>
        <w:kinsoku w:val="0"/>
        <w:overflowPunct w:val="0"/>
        <w:ind w:left="961" w:right="2411" w:firstLine="0"/>
        <w:rPr>
          <w:lang w:val="tt-RU"/>
        </w:rPr>
        <w:sectPr w:rsidR="001478C0" w:rsidRPr="00F60B39">
          <w:headerReference w:type="default" r:id="rId58"/>
          <w:pgSz w:w="11910" w:h="16840"/>
          <w:pgMar w:top="1120" w:right="240" w:bottom="280" w:left="880" w:header="0" w:footer="0" w:gutter="0"/>
          <w:cols w:space="720" w:equalWidth="0">
            <w:col w:w="10790"/>
          </w:cols>
          <w:noEndnote/>
        </w:sectPr>
      </w:pPr>
    </w:p>
    <w:tbl>
      <w:tblPr>
        <w:tblpPr w:leftFromText="180" w:rightFromText="180" w:vertAnchor="text" w:horzAnchor="margin" w:tblpX="-137" w:tblpY="1062"/>
        <w:tblW w:w="10042" w:type="dxa"/>
        <w:tblLayout w:type="fixed"/>
        <w:tblCellMar>
          <w:left w:w="0" w:type="dxa"/>
          <w:right w:w="0" w:type="dxa"/>
        </w:tblCellMar>
        <w:tblLook w:val="0000" w:firstRow="0" w:lastRow="0" w:firstColumn="0" w:lastColumn="0" w:noHBand="0" w:noVBand="0"/>
      </w:tblPr>
      <w:tblGrid>
        <w:gridCol w:w="1565"/>
        <w:gridCol w:w="2693"/>
        <w:gridCol w:w="2125"/>
        <w:gridCol w:w="3659"/>
      </w:tblGrid>
      <w:tr w:rsidR="001478C0" w:rsidTr="003B315F">
        <w:trPr>
          <w:trHeight w:hRule="exact" w:val="850"/>
        </w:trPr>
        <w:tc>
          <w:tcPr>
            <w:tcW w:w="1565" w:type="dxa"/>
            <w:tcBorders>
              <w:top w:val="single" w:sz="4" w:space="0" w:color="000000"/>
              <w:left w:val="single" w:sz="4" w:space="0" w:color="000000"/>
              <w:bottom w:val="single" w:sz="4" w:space="0" w:color="000000"/>
              <w:right w:val="single" w:sz="4" w:space="0" w:color="000000"/>
            </w:tcBorders>
          </w:tcPr>
          <w:p w:rsidR="001478C0" w:rsidRPr="0030697D" w:rsidRDefault="001478C0" w:rsidP="003B315F">
            <w:pPr>
              <w:pStyle w:val="TableParagraph"/>
              <w:kinsoku w:val="0"/>
              <w:overflowPunct w:val="0"/>
              <w:spacing w:before="6" w:line="247" w:lineRule="auto"/>
              <w:ind w:right="259"/>
              <w:jc w:val="both"/>
              <w:rPr>
                <w:lang w:val="tt-RU"/>
              </w:rPr>
            </w:pPr>
            <w:r w:rsidRPr="0030697D">
              <w:rPr>
                <w:lang w:val="tt-RU"/>
              </w:rPr>
              <w:lastRenderedPageBreak/>
              <w:t>Туфракның пычрану</w:t>
            </w:r>
            <w:r>
              <w:rPr>
                <w:lang w:val="tt-RU"/>
              </w:rPr>
              <w:t xml:space="preserve"> категориясее</w:t>
            </w:r>
          </w:p>
        </w:tc>
        <w:tc>
          <w:tcPr>
            <w:tcW w:w="2693"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7" w:lineRule="auto"/>
              <w:ind w:left="287" w:right="240" w:hanging="51"/>
            </w:pPr>
            <w:r w:rsidRPr="00160304">
              <w:t>Туфракның пычрану характеристикасы</w:t>
            </w:r>
          </w:p>
        </w:tc>
        <w:tc>
          <w:tcPr>
            <w:tcW w:w="212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7" w:lineRule="auto"/>
              <w:ind w:left="228" w:right="226" w:firstLine="2"/>
              <w:jc w:val="center"/>
            </w:pPr>
            <w:r w:rsidRPr="004509AF">
              <w:t>Территорияне куллану мөмкин булган</w:t>
            </w:r>
          </w:p>
        </w:tc>
        <w:tc>
          <w:tcPr>
            <w:tcW w:w="3659"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7" w:lineRule="auto"/>
              <w:ind w:left="1572" w:right="146" w:hanging="1424"/>
            </w:pPr>
            <w:r w:rsidRPr="00835489">
              <w:t>Туфракны савыктыру буенча киңәшләр</w:t>
            </w:r>
          </w:p>
        </w:tc>
      </w:tr>
      <w:tr w:rsidR="001478C0" w:rsidTr="003B315F">
        <w:trPr>
          <w:trHeight w:hRule="exact" w:val="1963"/>
        </w:trPr>
        <w:tc>
          <w:tcPr>
            <w:tcW w:w="1565" w:type="dxa"/>
            <w:tcBorders>
              <w:top w:val="single" w:sz="4" w:space="0" w:color="000000"/>
              <w:left w:val="single" w:sz="4" w:space="0" w:color="000000"/>
              <w:bottom w:val="single" w:sz="4" w:space="0" w:color="000000"/>
              <w:right w:val="single" w:sz="4" w:space="0" w:color="000000"/>
            </w:tcBorders>
          </w:tcPr>
          <w:p w:rsidR="001478C0" w:rsidRPr="00A32C17" w:rsidRDefault="001478C0" w:rsidP="003B315F">
            <w:pPr>
              <w:pStyle w:val="TableParagraph"/>
              <w:kinsoku w:val="0"/>
              <w:overflowPunct w:val="0"/>
              <w:spacing w:before="5"/>
              <w:rPr>
                <w:lang w:val="tt-RU"/>
              </w:rPr>
            </w:pPr>
            <w:r>
              <w:t>Кабарту</w:t>
            </w:r>
          </w:p>
          <w:p w:rsidR="001478C0" w:rsidRPr="00A32C17" w:rsidRDefault="001478C0" w:rsidP="003B315F">
            <w:pPr>
              <w:pStyle w:val="TableParagraph"/>
              <w:kinsoku w:val="0"/>
              <w:overflowPunct w:val="0"/>
              <w:spacing w:before="5"/>
              <w:rPr>
                <w:lang w:val="tt-RU"/>
              </w:rPr>
            </w:pPr>
          </w:p>
        </w:tc>
        <w:tc>
          <w:tcPr>
            <w:tcW w:w="2693" w:type="dxa"/>
            <w:tcBorders>
              <w:top w:val="single" w:sz="4" w:space="0" w:color="000000"/>
              <w:left w:val="single" w:sz="4" w:space="0" w:color="000000"/>
              <w:bottom w:val="single" w:sz="4" w:space="0" w:color="000000"/>
              <w:right w:val="single" w:sz="4" w:space="0" w:color="000000"/>
            </w:tcBorders>
          </w:tcPr>
          <w:p w:rsidR="001478C0" w:rsidRPr="00251715" w:rsidRDefault="001478C0" w:rsidP="003B315F">
            <w:pPr>
              <w:pStyle w:val="TableParagraph"/>
              <w:kinsoku w:val="0"/>
              <w:overflowPunct w:val="0"/>
              <w:spacing w:before="6" w:line="247" w:lineRule="auto"/>
              <w:ind w:left="4" w:right="3"/>
              <w:jc w:val="both"/>
              <w:rPr>
                <w:lang w:val="tt-RU"/>
              </w:rPr>
            </w:pPr>
            <w:r w:rsidRPr="00251715">
              <w:rPr>
                <w:lang w:val="tt-RU"/>
              </w:rPr>
              <w:t>Туфракта химик матдәләрнең микъдары Фоннан артып китә, әмма ПДК дан югарырак түгел</w:t>
            </w:r>
          </w:p>
        </w:tc>
        <w:tc>
          <w:tcPr>
            <w:tcW w:w="212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1887"/>
              </w:tabs>
              <w:kinsoku w:val="0"/>
              <w:overflowPunct w:val="0"/>
              <w:spacing w:before="6" w:line="247" w:lineRule="auto"/>
              <w:ind w:left="4" w:right="2"/>
            </w:pPr>
            <w:r w:rsidRPr="004509AF">
              <w:t>Куллану астында теләсә нинди мәдәният</w:t>
            </w:r>
          </w:p>
        </w:tc>
        <w:tc>
          <w:tcPr>
            <w:tcW w:w="3659"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9" w:lineRule="auto"/>
              <w:ind w:left="4" w:right="2"/>
              <w:jc w:val="both"/>
            </w:pPr>
            <w:r w:rsidRPr="00835489">
              <w:t>Туфракның пычрану чыганакларының йогынтысын киметү. Үсемлекләр өчен токсикантларның үтемлелеген киметү буенча чараларны гамәлгә ашыру (известьлау, органик ашламалар кертү һ. б.)</w:t>
            </w:r>
          </w:p>
        </w:tc>
      </w:tr>
      <w:tr w:rsidR="001478C0" w:rsidTr="003B315F">
        <w:trPr>
          <w:trHeight w:hRule="exact" w:val="3197"/>
        </w:trPr>
        <w:tc>
          <w:tcPr>
            <w:tcW w:w="156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6" w:line="249" w:lineRule="auto"/>
              <w:ind w:right="399"/>
            </w:pPr>
            <w:r w:rsidRPr="00415C48">
              <w:rPr>
                <w:sz w:val="23"/>
                <w:szCs w:val="23"/>
              </w:rPr>
              <w:t>2. Уртача куркыныч</w:t>
            </w:r>
          </w:p>
        </w:tc>
        <w:tc>
          <w:tcPr>
            <w:tcW w:w="2693"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614"/>
                <w:tab w:val="left" w:pos="834"/>
                <w:tab w:val="left" w:pos="1161"/>
                <w:tab w:val="left" w:pos="1213"/>
                <w:tab w:val="left" w:pos="1640"/>
                <w:tab w:val="left" w:pos="1955"/>
                <w:tab w:val="left" w:pos="2024"/>
                <w:tab w:val="left" w:pos="2303"/>
                <w:tab w:val="left" w:pos="2418"/>
              </w:tabs>
              <w:kinsoku w:val="0"/>
              <w:overflowPunct w:val="0"/>
              <w:ind w:left="4" w:right="2"/>
            </w:pPr>
            <w:r w:rsidRPr="00160304">
              <w:t>Туфракта химик матдәләрнең микъдары гомуми - санитар, миграцион су һәм миграцион һава күрсәткечләре буенча лимитлаштырылган, әмма транслокацион күрсәткеч буенча өстәмә дәрәҗәдән түбәнрәк булган очракта аларның ПДКСЫННАН артып китә.</w:t>
            </w:r>
          </w:p>
        </w:tc>
        <w:tc>
          <w:tcPr>
            <w:tcW w:w="212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1741"/>
              </w:tabs>
              <w:kinsoku w:val="0"/>
              <w:overflowPunct w:val="0"/>
              <w:ind w:left="4"/>
            </w:pPr>
            <w:r w:rsidRPr="004509AF">
              <w:t>Контроль шартларында теләсә нинди культураны куллану</w:t>
            </w:r>
          </w:p>
        </w:tc>
        <w:tc>
          <w:tcPr>
            <w:tcW w:w="3659"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4"/>
              <w:jc w:val="both"/>
            </w:pPr>
            <w:r w:rsidRPr="00835489">
              <w:t>1 категорияле шундый ук чаралар. Миграцион су яки миграцион су белән чикләнә торган матдәләр булганда, җан күрсәткечләре буенча, авыл хуҗалыгы эшчеләренең сулыш зонасында һәм җирле су чыганакларында бу матдәләрнең тотылуын контрольдә тоту үткәрелә</w:t>
            </w:r>
          </w:p>
        </w:tc>
      </w:tr>
      <w:tr w:rsidR="001478C0" w:rsidTr="003B315F">
        <w:trPr>
          <w:trHeight w:hRule="exact" w:val="1496"/>
        </w:trPr>
        <w:tc>
          <w:tcPr>
            <w:tcW w:w="156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662"/>
              </w:tabs>
              <w:kinsoku w:val="0"/>
              <w:overflowPunct w:val="0"/>
              <w:spacing w:before="6" w:line="249" w:lineRule="auto"/>
              <w:ind w:left="4" w:right="2"/>
            </w:pPr>
            <w:r>
              <w:rPr>
                <w:sz w:val="23"/>
                <w:szCs w:val="23"/>
              </w:rPr>
              <w:t>3.</w:t>
            </w:r>
            <w:r w:rsidRPr="00415C48">
              <w:rPr>
                <w:sz w:val="23"/>
                <w:szCs w:val="23"/>
              </w:rPr>
              <w:t>Куркыныч</w:t>
            </w:r>
          </w:p>
        </w:tc>
        <w:tc>
          <w:tcPr>
            <w:tcW w:w="2693"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4" w:right="2"/>
              <w:jc w:val="both"/>
            </w:pPr>
            <w:r w:rsidRPr="00160304">
              <w:t>Химик матдәләрнең микъдары зарарлы транслокацион күрсәткеч булганда аларның ПДК</w:t>
            </w:r>
            <w:r w:rsidRPr="0030697D">
              <w:rPr>
                <w:sz w:val="16"/>
                <w:szCs w:val="16"/>
              </w:rPr>
              <w:t>СЫННАН</w:t>
            </w:r>
            <w:r w:rsidRPr="00160304">
              <w:t xml:space="preserve"> артып китә</w:t>
            </w:r>
          </w:p>
        </w:tc>
        <w:tc>
          <w:tcPr>
            <w:tcW w:w="212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791"/>
                <w:tab w:val="left" w:pos="1181"/>
                <w:tab w:val="left" w:pos="1716"/>
                <w:tab w:val="left" w:pos="1887"/>
              </w:tabs>
              <w:kinsoku w:val="0"/>
              <w:overflowPunct w:val="0"/>
              <w:spacing w:line="235" w:lineRule="auto"/>
              <w:ind w:left="4"/>
            </w:pPr>
            <w:r w:rsidRPr="004509AF">
              <w:t>авыл хуҗалыгы үсемлекләре сыйфаты</w:t>
            </w:r>
          </w:p>
        </w:tc>
        <w:tc>
          <w:tcPr>
            <w:tcW w:w="3659"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line="240" w:lineRule="exact"/>
              <w:ind w:left="4" w:right="2"/>
              <w:jc w:val="both"/>
            </w:pPr>
            <w:r w:rsidRPr="00835489">
              <w:t>1 категория өчен күрсәтелгән чаралардан тыш, үсемлекләрдә, азык - төлек продуктларында һәм терлек азыгында токсикантларны карап тотуга мәҗбүри контроль.</w:t>
            </w:r>
          </w:p>
        </w:tc>
      </w:tr>
      <w:tr w:rsidR="001478C0" w:rsidTr="003B315F">
        <w:trPr>
          <w:trHeight w:hRule="exact" w:val="2553"/>
        </w:trPr>
        <w:tc>
          <w:tcPr>
            <w:tcW w:w="156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spacing w:before="8" w:line="252" w:lineRule="auto"/>
              <w:ind w:left="244" w:right="144"/>
            </w:pPr>
            <w:r w:rsidRPr="00415C48">
              <w:rPr>
                <w:sz w:val="23"/>
                <w:szCs w:val="23"/>
              </w:rPr>
              <w:t>4. Гадәттән тыш</w:t>
            </w:r>
          </w:p>
        </w:tc>
        <w:tc>
          <w:tcPr>
            <w:tcW w:w="2693"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4" w:right="2"/>
              <w:jc w:val="both"/>
            </w:pPr>
            <w:r>
              <w:t>Химик</w:t>
            </w:r>
            <w:r w:rsidRPr="00160304">
              <w:t>матдәләрмикъдары зарарлы матдәләрнең барлык күрсәткечләре буенча туфракта ПДК</w:t>
            </w:r>
            <w:r w:rsidRPr="0030697D">
              <w:rPr>
                <w:sz w:val="16"/>
                <w:szCs w:val="16"/>
              </w:rPr>
              <w:t>ДАН</w:t>
            </w:r>
            <w:r w:rsidRPr="00160304">
              <w:t xml:space="preserve"> артып китә</w:t>
            </w:r>
          </w:p>
        </w:tc>
        <w:tc>
          <w:tcPr>
            <w:tcW w:w="2125"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tabs>
                <w:tab w:val="left" w:pos="599"/>
                <w:tab w:val="left" w:pos="1688"/>
                <w:tab w:val="left" w:pos="1887"/>
                <w:tab w:val="left" w:pos="2025"/>
              </w:tabs>
              <w:kinsoku w:val="0"/>
              <w:overflowPunct w:val="0"/>
              <w:ind w:left="4"/>
            </w:pPr>
            <w:r w:rsidRPr="004509AF">
              <w:t>Техник культуралардан файдалану, авыл хуҗалыгы культураларыннан файдалану үсемлек концентраторларын исәпкә алып чикләнә</w:t>
            </w:r>
          </w:p>
        </w:tc>
        <w:tc>
          <w:tcPr>
            <w:tcW w:w="3659" w:type="dxa"/>
            <w:tcBorders>
              <w:top w:val="single" w:sz="4" w:space="0" w:color="000000"/>
              <w:left w:val="single" w:sz="4" w:space="0" w:color="000000"/>
              <w:bottom w:val="single" w:sz="4" w:space="0" w:color="000000"/>
              <w:right w:val="single" w:sz="4" w:space="0" w:color="000000"/>
            </w:tcBorders>
          </w:tcPr>
          <w:p w:rsidR="001478C0" w:rsidRDefault="001478C0" w:rsidP="003B315F">
            <w:pPr>
              <w:pStyle w:val="TableParagraph"/>
              <w:kinsoku w:val="0"/>
              <w:overflowPunct w:val="0"/>
              <w:ind w:left="4" w:right="2"/>
              <w:jc w:val="both"/>
            </w:pPr>
            <w:r>
              <w:t>Үсемлекләр һәм азык-</w:t>
            </w:r>
            <w:r w:rsidRPr="00835489">
              <w:t>төлек үстерү кирәк булганда, аларны чиста туфракта үстерелгән азык-төлек белән бутарга киңәш ителә.</w:t>
            </w:r>
          </w:p>
        </w:tc>
      </w:tr>
    </w:tbl>
    <w:p w:rsidR="001478C0" w:rsidRPr="00326D83" w:rsidRDefault="001478C0" w:rsidP="001478C0">
      <w:pPr>
        <w:pStyle w:val="a3"/>
        <w:kinsoku w:val="0"/>
        <w:overflowPunct w:val="0"/>
        <w:spacing w:before="11"/>
        <w:ind w:left="0" w:firstLine="0"/>
        <w:jc w:val="center"/>
        <w:rPr>
          <w:b/>
          <w:bCs/>
          <w:sz w:val="19"/>
          <w:szCs w:val="19"/>
          <w:lang w:val="tt-RU"/>
        </w:rPr>
        <w:sectPr w:rsidR="001478C0" w:rsidRPr="00326D83">
          <w:headerReference w:type="default" r:id="rId59"/>
          <w:pgSz w:w="11910" w:h="16840"/>
          <w:pgMar w:top="680" w:right="540" w:bottom="280" w:left="1020" w:header="0" w:footer="0" w:gutter="0"/>
          <w:cols w:num="2" w:space="720" w:equalWidth="0">
            <w:col w:w="6704" w:space="40"/>
            <w:col w:w="3606"/>
          </w:cols>
          <w:noEndnote/>
        </w:sectPr>
      </w:pPr>
      <w:r w:rsidRPr="00326D83">
        <w:rPr>
          <w:b/>
          <w:bCs/>
          <w:lang w:val="tt-RU"/>
        </w:rPr>
        <w:t xml:space="preserve">Авыл хуҗалыгы билгеләнешендәге җирләрне </w:t>
      </w:r>
      <w:r>
        <w:rPr>
          <w:b/>
          <w:bCs/>
          <w:lang w:val="tt-RU"/>
        </w:rPr>
        <w:t xml:space="preserve">гигиеник бәяләү һәм </w:t>
      </w:r>
      <w:r w:rsidRPr="00326D83">
        <w:rPr>
          <w:b/>
          <w:bCs/>
          <w:lang w:val="tt-RU"/>
        </w:rPr>
        <w:t>аларны куллану буенча киңәшләр</w:t>
      </w:r>
    </w:p>
    <w:p w:rsidR="001478C0" w:rsidRPr="00B10E28" w:rsidRDefault="001478C0" w:rsidP="001478C0">
      <w:pPr>
        <w:widowControl w:val="0"/>
        <w:tabs>
          <w:tab w:val="left" w:pos="8988"/>
        </w:tabs>
        <w:kinsoku w:val="0"/>
        <w:overflowPunct w:val="0"/>
        <w:autoSpaceDE w:val="0"/>
        <w:autoSpaceDN w:val="0"/>
        <w:adjustRightInd w:val="0"/>
        <w:spacing w:before="5" w:after="0" w:line="240" w:lineRule="auto"/>
        <w:ind w:right="129"/>
        <w:jc w:val="right"/>
        <w:rPr>
          <w:rFonts w:ascii="Times New Roman" w:eastAsia="Times New Roman" w:hAnsi="Times New Roman" w:cs="Times New Roman"/>
          <w:sz w:val="27"/>
          <w:szCs w:val="27"/>
          <w:lang w:val="tt-RU"/>
        </w:rPr>
      </w:pPr>
      <w:r w:rsidRPr="00B10E28">
        <w:rPr>
          <w:rFonts w:ascii="Times New Roman" w:eastAsia="Times New Roman" w:hAnsi="Times New Roman" w:cs="Times New Roman"/>
          <w:sz w:val="27"/>
          <w:szCs w:val="27"/>
          <w:lang w:val="tt-RU"/>
        </w:rPr>
        <w:lastRenderedPageBreak/>
        <w:t>3нче таблица</w:t>
      </w:r>
    </w:p>
    <w:p w:rsidR="001478C0" w:rsidRPr="00DF07B8" w:rsidRDefault="001478C0" w:rsidP="001478C0">
      <w:pPr>
        <w:widowControl w:val="0"/>
        <w:kinsoku w:val="0"/>
        <w:overflowPunct w:val="0"/>
        <w:autoSpaceDE w:val="0"/>
        <w:autoSpaceDN w:val="0"/>
        <w:adjustRightInd w:val="0"/>
        <w:spacing w:before="145" w:after="0" w:line="240" w:lineRule="auto"/>
        <w:ind w:right="129"/>
        <w:jc w:val="center"/>
        <w:rPr>
          <w:rFonts w:ascii="Times New Roman" w:eastAsia="Times New Roman" w:hAnsi="Times New Roman" w:cs="Times New Roman"/>
          <w:sz w:val="27"/>
          <w:szCs w:val="27"/>
          <w:lang w:val="tt-RU"/>
        </w:rPr>
      </w:pPr>
      <w:r w:rsidRPr="00B10E28">
        <w:rPr>
          <w:rFonts w:ascii="Times New Roman" w:eastAsia="Times New Roman" w:hAnsi="Times New Roman" w:cs="Times New Roman"/>
          <w:b/>
          <w:bCs/>
          <w:sz w:val="27"/>
          <w:szCs w:val="27"/>
          <w:lang w:val="tt-RU"/>
        </w:rPr>
        <w:t>Пычрануга б</w:t>
      </w:r>
      <w:r w:rsidRPr="00DF07B8">
        <w:rPr>
          <w:rFonts w:ascii="Times New Roman" w:eastAsia="Times New Roman" w:hAnsi="Times New Roman" w:cs="Times New Roman"/>
          <w:b/>
          <w:bCs/>
          <w:sz w:val="27"/>
          <w:szCs w:val="27"/>
          <w:lang w:val="tt-RU"/>
        </w:rPr>
        <w:t>әйле рәвештә туфрактан файдалану буенча киңәшләр</w:t>
      </w:r>
    </w:p>
    <w:p w:rsidR="001478C0" w:rsidRPr="00B10E28" w:rsidRDefault="001478C0" w:rsidP="001478C0">
      <w:pPr>
        <w:widowControl w:val="0"/>
        <w:kinsoku w:val="0"/>
        <w:overflowPunct w:val="0"/>
        <w:autoSpaceDE w:val="0"/>
        <w:autoSpaceDN w:val="0"/>
        <w:adjustRightInd w:val="0"/>
        <w:spacing w:before="7" w:after="0" w:line="240" w:lineRule="auto"/>
        <w:rPr>
          <w:rFonts w:ascii="Times New Roman" w:eastAsia="Times New Roman" w:hAnsi="Times New Roman" w:cs="Times New Roman"/>
          <w:b/>
          <w:bCs/>
          <w:sz w:val="15"/>
          <w:szCs w:val="15"/>
          <w:lang w:val="tt-RU"/>
        </w:rPr>
      </w:pPr>
    </w:p>
    <w:tbl>
      <w:tblPr>
        <w:tblW w:w="0" w:type="auto"/>
        <w:tblInd w:w="205" w:type="dxa"/>
        <w:tblLayout w:type="fixed"/>
        <w:tblCellMar>
          <w:left w:w="0" w:type="dxa"/>
          <w:right w:w="0" w:type="dxa"/>
        </w:tblCellMar>
        <w:tblLook w:val="0000" w:firstRow="0" w:lastRow="0" w:firstColumn="0" w:lastColumn="0" w:noHBand="0" w:noVBand="0"/>
      </w:tblPr>
      <w:tblGrid>
        <w:gridCol w:w="3039"/>
        <w:gridCol w:w="7010"/>
      </w:tblGrid>
      <w:tr w:rsidR="001478C0" w:rsidRPr="00DF07B8" w:rsidTr="003B315F">
        <w:trPr>
          <w:trHeight w:hRule="exact" w:val="576"/>
        </w:trPr>
        <w:tc>
          <w:tcPr>
            <w:tcW w:w="30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b/>
                <w:bCs/>
                <w:sz w:val="23"/>
                <w:szCs w:val="23"/>
                <w:lang w:val="tt-RU"/>
              </w:rPr>
              <w:t>Туфракның пычрану категорияләре</w:t>
            </w:r>
          </w:p>
        </w:tc>
        <w:tc>
          <w:tcPr>
            <w:tcW w:w="7010" w:type="dxa"/>
            <w:tcBorders>
              <w:top w:val="single" w:sz="4" w:space="0" w:color="000000"/>
              <w:left w:val="single" w:sz="4" w:space="0" w:color="000000"/>
              <w:bottom w:val="single" w:sz="4" w:space="0" w:color="000000"/>
              <w:right w:val="single" w:sz="4" w:space="0" w:color="000000"/>
            </w:tcBorders>
          </w:tcPr>
          <w:p w:rsidR="001478C0" w:rsidRPr="00F5176F"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b/>
                <w:sz w:val="24"/>
                <w:szCs w:val="24"/>
                <w:lang w:val="tt-RU"/>
              </w:rPr>
            </w:pPr>
            <w:r w:rsidRPr="00F5176F">
              <w:rPr>
                <w:rFonts w:ascii="Times New Roman" w:eastAsia="Times New Roman" w:hAnsi="Times New Roman" w:cs="Times New Roman"/>
                <w:b/>
                <w:sz w:val="24"/>
                <w:szCs w:val="24"/>
                <w:lang w:val="tt-RU"/>
              </w:rPr>
              <w:t>Туфракны куллану буенча киңәшләр</w:t>
            </w:r>
          </w:p>
        </w:tc>
      </w:tr>
      <w:tr w:rsidR="001478C0" w:rsidRPr="00DF07B8" w:rsidTr="003B315F">
        <w:trPr>
          <w:trHeight w:hRule="exact" w:val="295"/>
        </w:trPr>
        <w:tc>
          <w:tcPr>
            <w:tcW w:w="30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Чист</w:t>
            </w:r>
            <w:r w:rsidRPr="00DF07B8">
              <w:rPr>
                <w:rFonts w:ascii="Times New Roman" w:eastAsia="Times New Roman" w:hAnsi="Times New Roman" w:cs="Times New Roman"/>
                <w:sz w:val="23"/>
                <w:szCs w:val="23"/>
                <w:lang w:val="tt-RU"/>
              </w:rPr>
              <w:t>а</w:t>
            </w:r>
          </w:p>
        </w:tc>
        <w:tc>
          <w:tcPr>
            <w:tcW w:w="7010" w:type="dxa"/>
            <w:tcBorders>
              <w:top w:val="single" w:sz="4" w:space="0" w:color="000000"/>
              <w:left w:val="single" w:sz="4" w:space="0" w:color="000000"/>
              <w:bottom w:val="single" w:sz="4" w:space="0" w:color="000000"/>
              <w:right w:val="single" w:sz="4" w:space="0" w:color="000000"/>
            </w:tcBorders>
          </w:tcPr>
          <w:p w:rsidR="001478C0" w:rsidRPr="00F5176F"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r w:rsidRPr="00F5176F">
              <w:rPr>
                <w:rFonts w:ascii="Times New Roman" w:eastAsia="Times New Roman" w:hAnsi="Times New Roman" w:cs="Times New Roman"/>
                <w:sz w:val="24"/>
                <w:szCs w:val="24"/>
                <w:lang w:val="tt-RU"/>
              </w:rPr>
              <w:t>Чикләүләрсез куллану</w:t>
            </w:r>
          </w:p>
        </w:tc>
      </w:tr>
      <w:tr w:rsidR="001478C0" w:rsidRPr="00EA2D35" w:rsidTr="003B315F">
        <w:trPr>
          <w:trHeight w:hRule="exact" w:val="608"/>
        </w:trPr>
        <w:tc>
          <w:tcPr>
            <w:tcW w:w="30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Рөхсәт ителгән</w:t>
            </w:r>
          </w:p>
        </w:tc>
        <w:tc>
          <w:tcPr>
            <w:tcW w:w="7010" w:type="dxa"/>
            <w:tcBorders>
              <w:top w:val="single" w:sz="4" w:space="0" w:color="000000"/>
              <w:left w:val="single" w:sz="4" w:space="0" w:color="000000"/>
              <w:bottom w:val="single" w:sz="4" w:space="0" w:color="000000"/>
              <w:right w:val="single" w:sz="4" w:space="0" w:color="000000"/>
            </w:tcBorders>
          </w:tcPr>
          <w:p w:rsidR="001478C0" w:rsidRPr="00F5176F" w:rsidRDefault="001478C0" w:rsidP="003B315F">
            <w:pPr>
              <w:rPr>
                <w:rFonts w:ascii="Times New Roman" w:hAnsi="Times New Roman" w:cs="Times New Roman"/>
                <w:sz w:val="24"/>
                <w:szCs w:val="24"/>
                <w:lang w:val="tt-RU"/>
              </w:rPr>
            </w:pPr>
            <w:r w:rsidRPr="00F5176F">
              <w:rPr>
                <w:rFonts w:ascii="Times New Roman" w:hAnsi="Times New Roman" w:cs="Times New Roman"/>
                <w:sz w:val="24"/>
                <w:szCs w:val="24"/>
                <w:lang w:val="tt-RU"/>
              </w:rPr>
              <w:t>Югары хәвеф-хәтәр объектларны кертмичә, чикләүләрсез куллану рөхсәт ителә</w:t>
            </w:r>
          </w:p>
          <w:p w:rsidR="001478C0" w:rsidRPr="00F5176F" w:rsidRDefault="001478C0" w:rsidP="003B315F">
            <w:pPr>
              <w:widowControl w:val="0"/>
              <w:kinsoku w:val="0"/>
              <w:overflowPunct w:val="0"/>
              <w:autoSpaceDE w:val="0"/>
              <w:autoSpaceDN w:val="0"/>
              <w:adjustRightInd w:val="0"/>
              <w:spacing w:after="0" w:line="264" w:lineRule="exact"/>
              <w:ind w:right="2"/>
              <w:rPr>
                <w:rFonts w:ascii="Times New Roman" w:eastAsia="Times New Roman" w:hAnsi="Times New Roman" w:cs="Times New Roman"/>
                <w:sz w:val="24"/>
                <w:szCs w:val="24"/>
                <w:lang w:val="tt-RU"/>
              </w:rPr>
            </w:pPr>
          </w:p>
          <w:p w:rsidR="001478C0" w:rsidRPr="00F5176F" w:rsidRDefault="001478C0" w:rsidP="003B315F">
            <w:pPr>
              <w:widowControl w:val="0"/>
              <w:kinsoku w:val="0"/>
              <w:overflowPunct w:val="0"/>
              <w:autoSpaceDE w:val="0"/>
              <w:autoSpaceDN w:val="0"/>
              <w:adjustRightInd w:val="0"/>
              <w:spacing w:after="0" w:line="264" w:lineRule="exact"/>
              <w:ind w:right="2"/>
              <w:rPr>
                <w:rFonts w:ascii="Times New Roman" w:eastAsia="Times New Roman" w:hAnsi="Times New Roman" w:cs="Times New Roman"/>
                <w:sz w:val="24"/>
                <w:szCs w:val="24"/>
                <w:lang w:val="tt-RU"/>
              </w:rPr>
            </w:pPr>
          </w:p>
        </w:tc>
      </w:tr>
      <w:tr w:rsidR="001478C0" w:rsidRPr="00EA2D35" w:rsidTr="003B315F">
        <w:trPr>
          <w:trHeight w:hRule="exact" w:val="806"/>
        </w:trPr>
        <w:tc>
          <w:tcPr>
            <w:tcW w:w="30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У</w:t>
            </w:r>
            <w:r w:rsidRPr="00DF07B8">
              <w:rPr>
                <w:rFonts w:ascii="Times New Roman" w:eastAsia="Times New Roman" w:hAnsi="Times New Roman" w:cs="Times New Roman"/>
                <w:sz w:val="23"/>
                <w:szCs w:val="23"/>
                <w:lang w:val="tt-RU"/>
              </w:rPr>
              <w:t>ртача куркыныч</w:t>
            </w:r>
          </w:p>
        </w:tc>
        <w:tc>
          <w:tcPr>
            <w:tcW w:w="7010" w:type="dxa"/>
            <w:tcBorders>
              <w:top w:val="single" w:sz="4" w:space="0" w:color="000000"/>
              <w:left w:val="single" w:sz="4" w:space="0" w:color="000000"/>
              <w:bottom w:val="single" w:sz="4" w:space="0" w:color="000000"/>
              <w:right w:val="single" w:sz="4" w:space="0" w:color="000000"/>
            </w:tcBorders>
          </w:tcPr>
          <w:p w:rsidR="001478C0" w:rsidRPr="00F5176F" w:rsidRDefault="001478C0" w:rsidP="003B315F">
            <w:pPr>
              <w:widowControl w:val="0"/>
              <w:kinsoku w:val="0"/>
              <w:overflowPunct w:val="0"/>
              <w:autoSpaceDE w:val="0"/>
              <w:autoSpaceDN w:val="0"/>
              <w:adjustRightInd w:val="0"/>
              <w:spacing w:after="0" w:line="260" w:lineRule="exact"/>
              <w:ind w:right="4"/>
              <w:jc w:val="both"/>
              <w:rPr>
                <w:rFonts w:ascii="Times New Roman" w:eastAsia="Times New Roman" w:hAnsi="Times New Roman" w:cs="Times New Roman"/>
                <w:sz w:val="24"/>
                <w:szCs w:val="24"/>
                <w:lang w:val="tt-RU"/>
              </w:rPr>
            </w:pPr>
            <w:r w:rsidRPr="00F5176F">
              <w:rPr>
                <w:rFonts w:ascii="Times New Roman" w:eastAsia="Times New Roman" w:hAnsi="Times New Roman" w:cs="Times New Roman"/>
                <w:sz w:val="24"/>
                <w:szCs w:val="24"/>
                <w:lang w:val="tt-RU"/>
              </w:rPr>
              <w:t>Төзелеш эшләре барышында казаннарны һәм чокырларны күмү, чиста грунт катламын 0,2 метрдан да ким булмаган күләмдә яшелләндерү участокларында куллану</w:t>
            </w:r>
          </w:p>
        </w:tc>
      </w:tr>
      <w:tr w:rsidR="001478C0" w:rsidRPr="00EA2D35" w:rsidTr="003B315F">
        <w:trPr>
          <w:trHeight w:hRule="exact" w:val="2026"/>
        </w:trPr>
        <w:tc>
          <w:tcPr>
            <w:tcW w:w="30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Pr>
                <w:rFonts w:ascii="Times New Roman" w:eastAsia="Times New Roman" w:hAnsi="Times New Roman" w:cs="Times New Roman"/>
                <w:sz w:val="23"/>
                <w:szCs w:val="23"/>
                <w:lang w:val="tt-RU"/>
              </w:rPr>
              <w:t>К</w:t>
            </w:r>
            <w:r w:rsidRPr="00DF07B8">
              <w:rPr>
                <w:rFonts w:ascii="Times New Roman" w:eastAsia="Times New Roman" w:hAnsi="Times New Roman" w:cs="Times New Roman"/>
                <w:sz w:val="23"/>
                <w:szCs w:val="23"/>
                <w:lang w:val="tt-RU"/>
              </w:rPr>
              <w:t>уркыныч</w:t>
            </w:r>
          </w:p>
        </w:tc>
        <w:tc>
          <w:tcPr>
            <w:tcW w:w="7010" w:type="dxa"/>
            <w:tcBorders>
              <w:top w:val="single" w:sz="4" w:space="0" w:color="000000"/>
              <w:left w:val="single" w:sz="4" w:space="0" w:color="000000"/>
              <w:bottom w:val="single" w:sz="4" w:space="0" w:color="000000"/>
              <w:right w:val="single" w:sz="4" w:space="0" w:color="000000"/>
            </w:tcBorders>
          </w:tcPr>
          <w:p w:rsidR="001478C0" w:rsidRPr="00F5176F" w:rsidRDefault="001478C0" w:rsidP="003B315F">
            <w:pPr>
              <w:widowControl w:val="0"/>
              <w:kinsoku w:val="0"/>
              <w:overflowPunct w:val="0"/>
              <w:autoSpaceDE w:val="0"/>
              <w:autoSpaceDN w:val="0"/>
              <w:adjustRightInd w:val="0"/>
              <w:spacing w:after="0" w:line="260" w:lineRule="exact"/>
              <w:ind w:right="4"/>
              <w:jc w:val="both"/>
              <w:rPr>
                <w:rFonts w:ascii="Times New Roman" w:eastAsia="Times New Roman" w:hAnsi="Times New Roman" w:cs="Times New Roman"/>
                <w:sz w:val="24"/>
                <w:szCs w:val="24"/>
                <w:lang w:val="tt-RU"/>
              </w:rPr>
            </w:pPr>
            <w:r w:rsidRPr="00F5176F">
              <w:rPr>
                <w:rFonts w:ascii="Times New Roman" w:eastAsia="Times New Roman" w:hAnsi="Times New Roman" w:cs="Times New Roman"/>
                <w:sz w:val="24"/>
                <w:szCs w:val="24"/>
                <w:lang w:val="tt-RU"/>
              </w:rPr>
              <w:t>Чиста грунт катламнарын юылган чокырлар һәм котлованнарны к</w:t>
            </w:r>
          </w:p>
          <w:p w:rsidR="001478C0" w:rsidRPr="00F5176F" w:rsidRDefault="001478C0" w:rsidP="003B315F">
            <w:pPr>
              <w:widowControl w:val="0"/>
              <w:kinsoku w:val="0"/>
              <w:overflowPunct w:val="0"/>
              <w:autoSpaceDE w:val="0"/>
              <w:autoSpaceDN w:val="0"/>
              <w:adjustRightInd w:val="0"/>
              <w:spacing w:after="0" w:line="260" w:lineRule="exact"/>
              <w:ind w:right="4"/>
              <w:jc w:val="both"/>
              <w:rPr>
                <w:rFonts w:ascii="Times New Roman" w:hAnsi="Times New Roman" w:cs="Times New Roman"/>
                <w:sz w:val="24"/>
                <w:szCs w:val="24"/>
                <w:lang w:val="tt-RU"/>
              </w:rPr>
            </w:pPr>
            <w:r w:rsidRPr="00F5176F">
              <w:rPr>
                <w:rFonts w:ascii="Times New Roman" w:eastAsia="Times New Roman" w:hAnsi="Times New Roman" w:cs="Times New Roman"/>
                <w:sz w:val="24"/>
                <w:szCs w:val="24"/>
                <w:lang w:val="tt-RU"/>
              </w:rPr>
              <w:t>үмдерү өчен</w:t>
            </w:r>
            <w:r w:rsidRPr="00F5176F">
              <w:rPr>
                <w:rFonts w:ascii="Times New Roman" w:hAnsi="Times New Roman" w:cs="Times New Roman"/>
                <w:sz w:val="24"/>
                <w:szCs w:val="24"/>
                <w:lang w:val="tt-RU"/>
              </w:rPr>
              <w:t xml:space="preserve"> 0,5 метрдан да ким булмаган чикләнгән  күләмдә </w:t>
            </w:r>
          </w:p>
          <w:p w:rsidR="001478C0" w:rsidRPr="00F5176F" w:rsidRDefault="001478C0" w:rsidP="003B315F">
            <w:pPr>
              <w:widowControl w:val="0"/>
              <w:kinsoku w:val="0"/>
              <w:overflowPunct w:val="0"/>
              <w:autoSpaceDE w:val="0"/>
              <w:autoSpaceDN w:val="0"/>
              <w:adjustRightInd w:val="0"/>
              <w:spacing w:after="0" w:line="260" w:lineRule="exact"/>
              <w:ind w:right="4"/>
              <w:jc w:val="both"/>
              <w:rPr>
                <w:rFonts w:ascii="Times New Roman" w:eastAsia="Times New Roman" w:hAnsi="Times New Roman" w:cs="Times New Roman"/>
                <w:sz w:val="24"/>
                <w:szCs w:val="24"/>
                <w:lang w:val="tt-RU"/>
              </w:rPr>
            </w:pPr>
            <w:r>
              <w:rPr>
                <w:rFonts w:ascii="Times New Roman" w:hAnsi="Times New Roman" w:cs="Times New Roman"/>
                <w:sz w:val="24"/>
                <w:szCs w:val="24"/>
                <w:lang w:val="tt-RU"/>
              </w:rPr>
              <w:t>куллану</w:t>
            </w:r>
            <w:r w:rsidRPr="00F5176F">
              <w:rPr>
                <w:rFonts w:ascii="Times New Roman" w:hAnsi="Times New Roman" w:cs="Times New Roman"/>
                <w:sz w:val="24"/>
                <w:szCs w:val="24"/>
                <w:lang w:val="tt-RU"/>
              </w:rPr>
              <w:t>. Эпидемиологик куркыныч булганда-кулланучылар хокукларын яклау һәм кеше иминлеге өлкәсендә күзәтчелек итуче федераль хезмәте органнары күрсәтмәсе буенча дезинфекция (дезинвазия) уздырганнан соң, аннан соң лаборатор контроль астында файдалану</w:t>
            </w:r>
          </w:p>
        </w:tc>
      </w:tr>
      <w:tr w:rsidR="001478C0" w:rsidRPr="00EA2D35" w:rsidTr="003B315F">
        <w:trPr>
          <w:trHeight w:hRule="exact" w:val="1605"/>
        </w:trPr>
        <w:tc>
          <w:tcPr>
            <w:tcW w:w="30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Бик куркыныч</w:t>
            </w:r>
          </w:p>
        </w:tc>
        <w:tc>
          <w:tcPr>
            <w:tcW w:w="7010" w:type="dxa"/>
            <w:tcBorders>
              <w:top w:val="single" w:sz="4" w:space="0" w:color="000000"/>
              <w:left w:val="single" w:sz="4" w:space="0" w:color="000000"/>
              <w:bottom w:val="single" w:sz="4" w:space="0" w:color="000000"/>
              <w:right w:val="single" w:sz="4" w:space="0" w:color="000000"/>
            </w:tcBorders>
          </w:tcPr>
          <w:p w:rsidR="001478C0" w:rsidRPr="00F5176F" w:rsidRDefault="001478C0" w:rsidP="003B315F">
            <w:pPr>
              <w:widowControl w:val="0"/>
              <w:kinsoku w:val="0"/>
              <w:overflowPunct w:val="0"/>
              <w:autoSpaceDE w:val="0"/>
              <w:autoSpaceDN w:val="0"/>
              <w:adjustRightInd w:val="0"/>
              <w:spacing w:after="0" w:line="260" w:lineRule="exact"/>
              <w:ind w:right="491"/>
              <w:rPr>
                <w:rFonts w:ascii="Times New Roman" w:eastAsia="Times New Roman" w:hAnsi="Times New Roman" w:cs="Times New Roman"/>
                <w:sz w:val="24"/>
                <w:szCs w:val="24"/>
                <w:lang w:val="tt-RU"/>
              </w:rPr>
            </w:pPr>
            <w:r w:rsidRPr="00F5176F">
              <w:rPr>
                <w:rFonts w:ascii="Times New Roman" w:eastAsia="Times New Roman" w:hAnsi="Times New Roman" w:cs="Times New Roman"/>
                <w:sz w:val="24"/>
                <w:szCs w:val="24"/>
                <w:lang w:val="tt-RU"/>
              </w:rPr>
              <w:t>Махсус полигоннарга чыгару һәм утильләштерү . Эпидемиологик куркыныч булганда-кулланучылар хокукларын яклау һәм кеше иминлеге өлкәсендә күзәтчелек итүче федераль хезмәте органнары күрсәтмәсе буенча дезинфекция (дезинвазия) уздырганнан соң,  лабор</w:t>
            </w:r>
            <w:r>
              <w:rPr>
                <w:rFonts w:ascii="Times New Roman" w:eastAsia="Times New Roman" w:hAnsi="Times New Roman" w:cs="Times New Roman"/>
                <w:sz w:val="24"/>
                <w:szCs w:val="24"/>
                <w:lang w:val="tt-RU"/>
              </w:rPr>
              <w:t>атор контроль астында файдалану</w:t>
            </w:r>
          </w:p>
          <w:p w:rsidR="001478C0" w:rsidRPr="00F5176F" w:rsidRDefault="001478C0" w:rsidP="003B315F">
            <w:pPr>
              <w:widowControl w:val="0"/>
              <w:kinsoku w:val="0"/>
              <w:overflowPunct w:val="0"/>
              <w:autoSpaceDE w:val="0"/>
              <w:autoSpaceDN w:val="0"/>
              <w:adjustRightInd w:val="0"/>
              <w:spacing w:after="0" w:line="260" w:lineRule="exact"/>
              <w:ind w:right="491"/>
              <w:rPr>
                <w:rFonts w:ascii="Times New Roman" w:eastAsia="Times New Roman" w:hAnsi="Times New Roman" w:cs="Times New Roman"/>
                <w:sz w:val="24"/>
                <w:szCs w:val="24"/>
                <w:lang w:val="tt-RU"/>
              </w:rPr>
            </w:pPr>
          </w:p>
        </w:tc>
      </w:tr>
    </w:tbl>
    <w:p w:rsidR="001478C0" w:rsidRPr="00DF07B8" w:rsidRDefault="001478C0" w:rsidP="001478C0">
      <w:pPr>
        <w:widowControl w:val="0"/>
        <w:kinsoku w:val="0"/>
        <w:overflowPunct w:val="0"/>
        <w:autoSpaceDE w:val="0"/>
        <w:autoSpaceDN w:val="0"/>
        <w:adjustRightInd w:val="0"/>
        <w:spacing w:after="0" w:line="277" w:lineRule="exact"/>
        <w:ind w:right="666"/>
        <w:jc w:val="right"/>
        <w:rPr>
          <w:rFonts w:ascii="Times New Roman" w:eastAsia="Times New Roman" w:hAnsi="Times New Roman" w:cs="Times New Roman"/>
          <w:sz w:val="27"/>
          <w:szCs w:val="27"/>
          <w:lang w:val="tt-RU"/>
        </w:rPr>
      </w:pPr>
    </w:p>
    <w:p w:rsidR="001478C0" w:rsidRPr="00F5176F" w:rsidRDefault="001478C0" w:rsidP="001478C0">
      <w:pPr>
        <w:widowControl w:val="0"/>
        <w:kinsoku w:val="0"/>
        <w:overflowPunct w:val="0"/>
        <w:autoSpaceDE w:val="0"/>
        <w:autoSpaceDN w:val="0"/>
        <w:adjustRightInd w:val="0"/>
        <w:spacing w:after="0" w:line="277" w:lineRule="exact"/>
        <w:ind w:right="666"/>
        <w:jc w:val="center"/>
        <w:rPr>
          <w:rFonts w:ascii="Times New Roman" w:eastAsia="Times New Roman" w:hAnsi="Times New Roman" w:cs="Times New Roman"/>
          <w:sz w:val="27"/>
          <w:szCs w:val="27"/>
          <w:lang w:val="tt-RU"/>
        </w:rPr>
      </w:pPr>
      <w:r w:rsidRPr="00F5176F">
        <w:rPr>
          <w:rFonts w:ascii="Times New Roman" w:eastAsia="Times New Roman" w:hAnsi="Times New Roman" w:cs="Times New Roman"/>
          <w:sz w:val="27"/>
          <w:szCs w:val="27"/>
          <w:lang w:val="tt-RU"/>
        </w:rPr>
        <w:t xml:space="preserve">                                                                                  4 нче   таблица</w:t>
      </w:r>
    </w:p>
    <w:p w:rsidR="001478C0" w:rsidRPr="00DF07B8" w:rsidRDefault="001478C0" w:rsidP="001478C0">
      <w:pPr>
        <w:widowControl w:val="0"/>
        <w:kinsoku w:val="0"/>
        <w:overflowPunct w:val="0"/>
        <w:autoSpaceDE w:val="0"/>
        <w:autoSpaceDN w:val="0"/>
        <w:adjustRightInd w:val="0"/>
        <w:spacing w:after="0" w:line="277" w:lineRule="exact"/>
        <w:ind w:right="666"/>
        <w:jc w:val="center"/>
        <w:rPr>
          <w:rFonts w:ascii="Times New Roman" w:eastAsia="Times New Roman" w:hAnsi="Times New Roman" w:cs="Times New Roman"/>
          <w:b/>
          <w:sz w:val="27"/>
          <w:szCs w:val="27"/>
          <w:lang w:val="tt-RU"/>
        </w:rPr>
      </w:pPr>
      <w:r w:rsidRPr="00DF07B8">
        <w:rPr>
          <w:rFonts w:ascii="Times New Roman" w:eastAsia="Times New Roman" w:hAnsi="Times New Roman" w:cs="Times New Roman"/>
          <w:b/>
          <w:sz w:val="27"/>
          <w:szCs w:val="27"/>
          <w:lang w:val="tt-RU"/>
        </w:rPr>
        <w:t>Тавыш басымының  мөмкин булган һәм рөхсәт ителә торган  дәрәҗә чикләре,</w:t>
      </w:r>
    </w:p>
    <w:p w:rsidR="001478C0" w:rsidRPr="00DF07B8" w:rsidRDefault="001478C0" w:rsidP="001478C0">
      <w:pPr>
        <w:widowControl w:val="0"/>
        <w:kinsoku w:val="0"/>
        <w:overflowPunct w:val="0"/>
        <w:autoSpaceDE w:val="0"/>
        <w:autoSpaceDN w:val="0"/>
        <w:adjustRightInd w:val="0"/>
        <w:spacing w:after="0" w:line="277" w:lineRule="exact"/>
        <w:ind w:right="666"/>
        <w:jc w:val="center"/>
        <w:rPr>
          <w:rFonts w:ascii="Times New Roman" w:eastAsia="Times New Roman" w:hAnsi="Times New Roman" w:cs="Times New Roman"/>
          <w:b/>
          <w:sz w:val="27"/>
          <w:szCs w:val="27"/>
          <w:lang w:val="tt-RU"/>
        </w:rPr>
      </w:pPr>
      <w:r w:rsidRPr="00DF07B8">
        <w:rPr>
          <w:rFonts w:ascii="Times New Roman" w:eastAsia="Times New Roman" w:hAnsi="Times New Roman" w:cs="Times New Roman"/>
          <w:b/>
          <w:sz w:val="27"/>
          <w:szCs w:val="27"/>
          <w:lang w:val="tt-RU"/>
        </w:rPr>
        <w:t>тавыш дәрәҗәләре, торак һәм иҗтимагый биналарга  үтеп керә торган  һәм</w:t>
      </w:r>
    </w:p>
    <w:p w:rsidR="001478C0" w:rsidRPr="00DF07B8" w:rsidRDefault="001478C0" w:rsidP="001478C0">
      <w:pPr>
        <w:widowControl w:val="0"/>
        <w:kinsoku w:val="0"/>
        <w:overflowPunct w:val="0"/>
        <w:autoSpaceDE w:val="0"/>
        <w:autoSpaceDN w:val="0"/>
        <w:adjustRightInd w:val="0"/>
        <w:spacing w:after="0" w:line="277" w:lineRule="exact"/>
        <w:ind w:right="666"/>
        <w:jc w:val="center"/>
        <w:rPr>
          <w:rFonts w:ascii="Times New Roman" w:eastAsia="Times New Roman" w:hAnsi="Times New Roman" w:cs="Times New Roman"/>
          <w:b/>
          <w:sz w:val="27"/>
          <w:szCs w:val="27"/>
          <w:lang w:val="tt-RU"/>
        </w:rPr>
      </w:pPr>
      <w:r w:rsidRPr="00DF07B8">
        <w:rPr>
          <w:rFonts w:ascii="Times New Roman" w:eastAsia="Times New Roman" w:hAnsi="Times New Roman" w:cs="Times New Roman"/>
          <w:b/>
          <w:sz w:val="27"/>
          <w:szCs w:val="27"/>
          <w:lang w:val="tt-RU"/>
        </w:rPr>
        <w:t>торак төзелеше территориясендәге  тавышларның экви</w:t>
      </w:r>
      <w:r>
        <w:rPr>
          <w:rFonts w:ascii="Times New Roman" w:eastAsia="Times New Roman" w:hAnsi="Times New Roman" w:cs="Times New Roman"/>
          <w:b/>
          <w:sz w:val="27"/>
          <w:szCs w:val="27"/>
          <w:lang w:val="tt-RU"/>
        </w:rPr>
        <w:t>валент һәм максималь дәрәҗәләре</w:t>
      </w:r>
    </w:p>
    <w:p w:rsidR="001478C0" w:rsidRPr="00DF07B8" w:rsidRDefault="001478C0" w:rsidP="001478C0">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15"/>
          <w:szCs w:val="15"/>
          <w:lang w:val="tt-RU"/>
        </w:rPr>
      </w:pPr>
    </w:p>
    <w:tbl>
      <w:tblPr>
        <w:tblW w:w="0" w:type="auto"/>
        <w:tblInd w:w="117" w:type="dxa"/>
        <w:tblLayout w:type="fixed"/>
        <w:tblCellMar>
          <w:left w:w="0" w:type="dxa"/>
          <w:right w:w="0" w:type="dxa"/>
        </w:tblCellMar>
        <w:tblLook w:val="0000" w:firstRow="0" w:lastRow="0" w:firstColumn="0" w:lastColumn="0" w:noHBand="0" w:noVBand="0"/>
      </w:tblPr>
      <w:tblGrid>
        <w:gridCol w:w="5396"/>
        <w:gridCol w:w="1560"/>
        <w:gridCol w:w="1560"/>
        <w:gridCol w:w="1710"/>
      </w:tblGrid>
      <w:tr w:rsidR="001478C0" w:rsidRPr="00DF07B8" w:rsidTr="003B315F">
        <w:trPr>
          <w:trHeight w:hRule="exact" w:val="2074"/>
        </w:trPr>
        <w:tc>
          <w:tcPr>
            <w:tcW w:w="5396"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b/>
                <w:bCs/>
                <w:sz w:val="23"/>
                <w:szCs w:val="23"/>
                <w:lang w:val="tt-RU"/>
              </w:rPr>
              <w:t>Бина һәм территорияләрне билгеләү</w:t>
            </w:r>
          </w:p>
        </w:tc>
        <w:tc>
          <w:tcPr>
            <w:tcW w:w="15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4" w:after="0" w:line="252" w:lineRule="auto"/>
              <w:ind w:right="356"/>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Тәүлек вакыты, сәгать</w:t>
            </w:r>
          </w:p>
        </w:tc>
        <w:tc>
          <w:tcPr>
            <w:tcW w:w="15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La авазы дәрәҗәсе (эквивалент дәрәҗә аваз Ьлэке ), дБА</w:t>
            </w:r>
          </w:p>
        </w:tc>
        <w:tc>
          <w:tcPr>
            <w:tcW w:w="171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5"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 xml:space="preserve"> LАмакс авазы</w:t>
            </w:r>
            <w:r w:rsidRPr="00DF07B8">
              <w:rPr>
                <w:rFonts w:ascii="Times New Roman" w:eastAsia="Times New Roman" w:hAnsi="Times New Roman" w:cs="Times New Roman"/>
                <w:sz w:val="24"/>
                <w:szCs w:val="24"/>
                <w:lang w:val="tt-RU"/>
              </w:rPr>
              <w:t>ның максимальдәрәҗәсе</w:t>
            </w:r>
            <w:r w:rsidRPr="00DF07B8">
              <w:rPr>
                <w:rFonts w:ascii="Times New Roman" w:eastAsia="Times New Roman" w:hAnsi="Times New Roman" w:cs="Times New Roman"/>
                <w:sz w:val="24"/>
                <w:szCs w:val="24"/>
              </w:rPr>
              <w:t>, дБА</w:t>
            </w:r>
          </w:p>
        </w:tc>
      </w:tr>
      <w:tr w:rsidR="001478C0" w:rsidRPr="00DF07B8" w:rsidTr="003B315F">
        <w:trPr>
          <w:trHeight w:hRule="exact" w:val="341"/>
        </w:trPr>
        <w:tc>
          <w:tcPr>
            <w:tcW w:w="5396"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1</w:t>
            </w:r>
          </w:p>
        </w:tc>
        <w:tc>
          <w:tcPr>
            <w:tcW w:w="15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ind w:right="104"/>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2</w:t>
            </w:r>
          </w:p>
        </w:tc>
        <w:tc>
          <w:tcPr>
            <w:tcW w:w="15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3</w:t>
            </w:r>
          </w:p>
        </w:tc>
        <w:tc>
          <w:tcPr>
            <w:tcW w:w="171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4</w:t>
            </w:r>
          </w:p>
        </w:tc>
      </w:tr>
      <w:tr w:rsidR="001478C0" w:rsidRPr="00DF07B8" w:rsidTr="003B315F">
        <w:trPr>
          <w:trHeight w:hRule="exact" w:val="840"/>
        </w:trPr>
        <w:tc>
          <w:tcPr>
            <w:tcW w:w="5396" w:type="dxa"/>
            <w:tcBorders>
              <w:top w:val="single" w:sz="4" w:space="0" w:color="000000"/>
              <w:left w:val="single" w:sz="4" w:space="0" w:color="000000"/>
              <w:bottom w:val="single" w:sz="4" w:space="0" w:color="000000"/>
              <w:right w:val="single" w:sz="4" w:space="0" w:color="000000"/>
            </w:tcBorders>
          </w:tcPr>
          <w:p w:rsidR="001478C0" w:rsidRPr="00F5176F" w:rsidRDefault="001478C0" w:rsidP="003B315F">
            <w:pPr>
              <w:widowControl w:val="0"/>
              <w:kinsoku w:val="0"/>
              <w:overflowPunct w:val="0"/>
              <w:autoSpaceDE w:val="0"/>
              <w:autoSpaceDN w:val="0"/>
              <w:adjustRightInd w:val="0"/>
              <w:spacing w:after="0" w:line="235" w:lineRule="auto"/>
              <w:ind w:right="1"/>
              <w:jc w:val="both"/>
              <w:rPr>
                <w:rFonts w:ascii="Times New Roman" w:eastAsia="Times New Roman" w:hAnsi="Times New Roman" w:cs="Times New Roman"/>
                <w:sz w:val="24"/>
                <w:szCs w:val="24"/>
                <w:lang w:val="tt-RU"/>
              </w:rPr>
            </w:pPr>
            <w:r w:rsidRPr="00F5176F">
              <w:rPr>
                <w:rFonts w:ascii="Times New Roman" w:eastAsia="Times New Roman" w:hAnsi="Times New Roman" w:cs="Times New Roman"/>
                <w:sz w:val="24"/>
                <w:szCs w:val="24"/>
                <w:lang w:val="tt-RU"/>
              </w:rPr>
              <w:t>1</w:t>
            </w:r>
            <w:r w:rsidRPr="00F5176F">
              <w:rPr>
                <w:rFonts w:ascii="Times New Roman" w:hAnsi="Times New Roman" w:cs="Times New Roman"/>
                <w:lang w:val="tt-RU"/>
              </w:rPr>
              <w:t>Җ</w:t>
            </w:r>
            <w:r w:rsidRPr="00F5176F">
              <w:rPr>
                <w:rFonts w:ascii="Times New Roman" w:hAnsi="Times New Roman" w:cs="Times New Roman"/>
              </w:rPr>
              <w:t>итештерү предприяти</w:t>
            </w:r>
            <w:r w:rsidRPr="00F5176F">
              <w:rPr>
                <w:rFonts w:ascii="Times New Roman" w:hAnsi="Times New Roman" w:cs="Times New Roman"/>
                <w:lang w:val="tt-RU"/>
              </w:rPr>
              <w:t>я</w:t>
            </w:r>
            <w:r w:rsidRPr="00F5176F">
              <w:rPr>
                <w:rFonts w:ascii="Times New Roman" w:hAnsi="Times New Roman" w:cs="Times New Roman"/>
              </w:rPr>
              <w:t>ләре,</w:t>
            </w:r>
            <w:r w:rsidRPr="00F5176F">
              <w:rPr>
                <w:rFonts w:ascii="Times New Roman" w:eastAsia="Times New Roman" w:hAnsi="Times New Roman" w:cs="Times New Roman"/>
                <w:sz w:val="24"/>
                <w:szCs w:val="24"/>
                <w:lang w:val="tt-RU"/>
              </w:rPr>
              <w:t>административ-идарә персоналының, лаборатория, үлчәү һәм аналитик эшләр өчен бүлмәләренең эш урыннары</w:t>
            </w:r>
          </w:p>
        </w:tc>
        <w:tc>
          <w:tcPr>
            <w:tcW w:w="15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60</w:t>
            </w:r>
          </w:p>
        </w:tc>
        <w:tc>
          <w:tcPr>
            <w:tcW w:w="171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75</w:t>
            </w:r>
          </w:p>
        </w:tc>
      </w:tr>
      <w:tr w:rsidR="001478C0" w:rsidRPr="00DF07B8" w:rsidTr="003B315F">
        <w:trPr>
          <w:trHeight w:hRule="exact" w:val="1188"/>
        </w:trPr>
        <w:tc>
          <w:tcPr>
            <w:tcW w:w="5396" w:type="dxa"/>
            <w:tcBorders>
              <w:top w:val="single" w:sz="4" w:space="0" w:color="000000"/>
              <w:left w:val="single" w:sz="4" w:space="0" w:color="000000"/>
              <w:bottom w:val="single" w:sz="4" w:space="0" w:color="000000"/>
              <w:right w:val="single" w:sz="4" w:space="0" w:color="000000"/>
            </w:tcBorders>
          </w:tcPr>
          <w:p w:rsidR="001478C0" w:rsidRPr="00F5176F" w:rsidRDefault="001478C0" w:rsidP="003B315F">
            <w:pPr>
              <w:widowControl w:val="0"/>
              <w:kinsoku w:val="0"/>
              <w:overflowPunct w:val="0"/>
              <w:autoSpaceDE w:val="0"/>
              <w:autoSpaceDN w:val="0"/>
              <w:adjustRightInd w:val="0"/>
              <w:spacing w:after="0" w:line="240" w:lineRule="auto"/>
              <w:ind w:right="3"/>
              <w:jc w:val="both"/>
              <w:rPr>
                <w:rFonts w:ascii="Times New Roman" w:eastAsia="Times New Roman" w:hAnsi="Times New Roman" w:cs="Times New Roman"/>
                <w:sz w:val="23"/>
                <w:szCs w:val="23"/>
                <w:lang w:val="tt-RU"/>
              </w:rPr>
            </w:pPr>
            <w:r w:rsidRPr="00F5176F">
              <w:rPr>
                <w:rFonts w:ascii="Times New Roman" w:eastAsia="Times New Roman" w:hAnsi="Times New Roman" w:cs="Times New Roman"/>
                <w:sz w:val="23"/>
                <w:szCs w:val="23"/>
              </w:rPr>
              <w:t>2. Диспетчерлык хезмәтләренең эш бүлмәләре,телефон аша сөйләшү элемтәсе</w:t>
            </w:r>
            <w:r w:rsidRPr="00F5176F">
              <w:rPr>
                <w:rFonts w:ascii="Times New Roman" w:eastAsia="Times New Roman" w:hAnsi="Times New Roman" w:cs="Times New Roman"/>
                <w:sz w:val="23"/>
                <w:szCs w:val="23"/>
                <w:lang w:val="tt-RU"/>
              </w:rPr>
              <w:t xml:space="preserve"> булган</w:t>
            </w:r>
            <w:r w:rsidRPr="00F5176F">
              <w:rPr>
                <w:rFonts w:ascii="Times New Roman" w:eastAsia="Times New Roman" w:hAnsi="Times New Roman" w:cs="Times New Roman"/>
                <w:sz w:val="23"/>
                <w:szCs w:val="23"/>
              </w:rPr>
              <w:t xml:space="preserve"> күзәтү һәм дистанцион идарә кабиналары,  төгәл җыю участоклары, телефон һәм телеграф станцияләре</w:t>
            </w:r>
          </w:p>
          <w:p w:rsidR="001478C0" w:rsidRPr="00F5176F" w:rsidRDefault="001478C0" w:rsidP="003B315F">
            <w:pPr>
              <w:widowControl w:val="0"/>
              <w:kinsoku w:val="0"/>
              <w:overflowPunct w:val="0"/>
              <w:autoSpaceDE w:val="0"/>
              <w:autoSpaceDN w:val="0"/>
              <w:adjustRightInd w:val="0"/>
              <w:spacing w:after="0" w:line="240" w:lineRule="auto"/>
              <w:ind w:right="3"/>
              <w:jc w:val="both"/>
              <w:rPr>
                <w:rFonts w:ascii="Times New Roman" w:eastAsia="Times New Roman" w:hAnsi="Times New Roman" w:cs="Times New Roman"/>
                <w:sz w:val="24"/>
                <w:szCs w:val="24"/>
                <w:lang w:val="tt-RU"/>
              </w:rPr>
            </w:pPr>
          </w:p>
        </w:tc>
        <w:tc>
          <w:tcPr>
            <w:tcW w:w="15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65</w:t>
            </w:r>
          </w:p>
        </w:tc>
        <w:tc>
          <w:tcPr>
            <w:tcW w:w="171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80</w:t>
            </w:r>
          </w:p>
        </w:tc>
      </w:tr>
      <w:tr w:rsidR="001478C0" w:rsidRPr="00DF07B8" w:rsidTr="003B315F">
        <w:trPr>
          <w:trHeight w:hRule="exact" w:val="843"/>
        </w:trPr>
        <w:tc>
          <w:tcPr>
            <w:tcW w:w="5396" w:type="dxa"/>
            <w:tcBorders>
              <w:top w:val="single" w:sz="4" w:space="0" w:color="000000"/>
              <w:left w:val="single" w:sz="4" w:space="0" w:color="000000"/>
              <w:bottom w:val="single" w:sz="4" w:space="0" w:color="000000"/>
              <w:right w:val="single" w:sz="4" w:space="0" w:color="000000"/>
            </w:tcBorders>
          </w:tcPr>
          <w:p w:rsidR="001478C0" w:rsidRPr="00F5176F" w:rsidRDefault="001478C0" w:rsidP="003B315F">
            <w:pPr>
              <w:widowControl w:val="0"/>
              <w:kinsoku w:val="0"/>
              <w:overflowPunct w:val="0"/>
              <w:autoSpaceDE w:val="0"/>
              <w:autoSpaceDN w:val="0"/>
              <w:adjustRightInd w:val="0"/>
              <w:spacing w:after="0" w:line="235" w:lineRule="auto"/>
              <w:ind w:right="2"/>
              <w:jc w:val="both"/>
              <w:rPr>
                <w:rFonts w:ascii="Times New Roman" w:eastAsia="Times New Roman" w:hAnsi="Times New Roman" w:cs="Times New Roman"/>
                <w:sz w:val="24"/>
                <w:szCs w:val="24"/>
                <w:lang w:val="tt-RU"/>
              </w:rPr>
            </w:pPr>
            <w:r w:rsidRPr="00F5176F">
              <w:rPr>
                <w:rFonts w:ascii="Times New Roman" w:eastAsia="Times New Roman" w:hAnsi="Times New Roman" w:cs="Times New Roman"/>
                <w:sz w:val="23"/>
                <w:szCs w:val="23"/>
              </w:rPr>
              <w:t>3. Эксперименталь эшләр башкару өчен лабораторияләр бинас</w:t>
            </w:r>
            <w:r w:rsidRPr="00F5176F">
              <w:rPr>
                <w:rFonts w:ascii="Times New Roman" w:eastAsia="Times New Roman" w:hAnsi="Times New Roman" w:cs="Times New Roman"/>
                <w:sz w:val="23"/>
                <w:szCs w:val="23"/>
                <w:lang w:val="tt-RU"/>
              </w:rPr>
              <w:t>ы</w:t>
            </w:r>
            <w:r w:rsidRPr="00F5176F">
              <w:rPr>
                <w:rFonts w:ascii="Times New Roman" w:eastAsia="Times New Roman" w:hAnsi="Times New Roman" w:cs="Times New Roman"/>
                <w:sz w:val="23"/>
                <w:szCs w:val="23"/>
              </w:rPr>
              <w:t xml:space="preserve"> һәм сөйләм элемтәсе булмаган  күзәтү кабиналары</w:t>
            </w:r>
          </w:p>
        </w:tc>
        <w:tc>
          <w:tcPr>
            <w:tcW w:w="15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75</w:t>
            </w:r>
          </w:p>
        </w:tc>
        <w:tc>
          <w:tcPr>
            <w:tcW w:w="171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90</w:t>
            </w:r>
          </w:p>
        </w:tc>
      </w:tr>
      <w:tr w:rsidR="001478C0" w:rsidRPr="00DF07B8" w:rsidTr="003B315F">
        <w:trPr>
          <w:trHeight w:hRule="exact" w:val="552"/>
        </w:trPr>
        <w:tc>
          <w:tcPr>
            <w:tcW w:w="5396" w:type="dxa"/>
            <w:tcBorders>
              <w:top w:val="single" w:sz="4" w:space="0" w:color="000000"/>
              <w:left w:val="single" w:sz="4" w:space="0" w:color="000000"/>
              <w:bottom w:val="single" w:sz="4" w:space="0" w:color="000000"/>
              <w:right w:val="single" w:sz="4" w:space="0" w:color="000000"/>
            </w:tcBorders>
          </w:tcPr>
          <w:p w:rsidR="001478C0" w:rsidRPr="00F5176F" w:rsidRDefault="001478C0" w:rsidP="003B315F">
            <w:pPr>
              <w:widowControl w:val="0"/>
              <w:kinsoku w:val="0"/>
              <w:overflowPunct w:val="0"/>
              <w:autoSpaceDE w:val="0"/>
              <w:autoSpaceDN w:val="0"/>
              <w:adjustRightInd w:val="0"/>
              <w:spacing w:after="0" w:line="240" w:lineRule="auto"/>
              <w:ind w:right="6"/>
              <w:rPr>
                <w:rFonts w:ascii="Times New Roman" w:eastAsia="Times New Roman" w:hAnsi="Times New Roman" w:cs="Times New Roman"/>
                <w:sz w:val="23"/>
                <w:szCs w:val="23"/>
                <w:lang w:val="tt-RU"/>
              </w:rPr>
            </w:pPr>
            <w:r w:rsidRPr="00F5176F">
              <w:rPr>
                <w:rFonts w:ascii="Times New Roman" w:eastAsia="Times New Roman" w:hAnsi="Times New Roman" w:cs="Times New Roman"/>
                <w:sz w:val="23"/>
                <w:szCs w:val="23"/>
              </w:rPr>
              <w:t>4</w:t>
            </w:r>
            <w:r>
              <w:rPr>
                <w:rFonts w:ascii="Times New Roman" w:eastAsia="Times New Roman" w:hAnsi="Times New Roman" w:cs="Times New Roman"/>
                <w:sz w:val="23"/>
                <w:szCs w:val="23"/>
              </w:rPr>
              <w:t xml:space="preserve">. </w:t>
            </w:r>
            <w:r w:rsidRPr="00F5176F">
              <w:rPr>
                <w:rFonts w:ascii="Times New Roman" w:eastAsia="Times New Roman" w:hAnsi="Times New Roman" w:cs="Times New Roman"/>
                <w:sz w:val="23"/>
                <w:szCs w:val="23"/>
              </w:rPr>
              <w:t>Җитештерү предприятиеләренең даими эш урыннары булган биналар</w:t>
            </w:r>
          </w:p>
          <w:p w:rsidR="001478C0" w:rsidRPr="00F5176F" w:rsidRDefault="001478C0" w:rsidP="003B315F">
            <w:pPr>
              <w:widowControl w:val="0"/>
              <w:kinsoku w:val="0"/>
              <w:overflowPunct w:val="0"/>
              <w:autoSpaceDE w:val="0"/>
              <w:autoSpaceDN w:val="0"/>
              <w:adjustRightInd w:val="0"/>
              <w:spacing w:after="0" w:line="240" w:lineRule="auto"/>
              <w:ind w:right="6"/>
              <w:rPr>
                <w:rFonts w:ascii="Times New Roman" w:eastAsia="Times New Roman" w:hAnsi="Times New Roman" w:cs="Times New Roman"/>
                <w:sz w:val="24"/>
                <w:szCs w:val="24"/>
                <w:lang w:val="tt-RU"/>
              </w:rPr>
            </w:pPr>
          </w:p>
        </w:tc>
        <w:tc>
          <w:tcPr>
            <w:tcW w:w="15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142"/>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15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80</w:t>
            </w:r>
          </w:p>
        </w:tc>
        <w:tc>
          <w:tcPr>
            <w:tcW w:w="171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95</w:t>
            </w:r>
          </w:p>
        </w:tc>
      </w:tr>
    </w:tbl>
    <w:p w:rsidR="001478C0" w:rsidRPr="00DF07B8"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DF07B8">
          <w:headerReference w:type="default" r:id="rId60"/>
          <w:pgSz w:w="11910" w:h="16840"/>
          <w:pgMar w:top="680" w:right="380" w:bottom="280" w:left="1060" w:header="0" w:footer="0" w:gutter="0"/>
          <w:cols w:space="720" w:equalWidth="0">
            <w:col w:w="10470"/>
          </w:cols>
          <w:noEndnote/>
        </w:sectPr>
      </w:pPr>
    </w:p>
    <w:p w:rsidR="001478C0" w:rsidRPr="00DF07B8" w:rsidRDefault="001478C0" w:rsidP="001478C0">
      <w:pPr>
        <w:widowControl w:val="0"/>
        <w:kinsoku w:val="0"/>
        <w:overflowPunct w:val="0"/>
        <w:autoSpaceDE w:val="0"/>
        <w:autoSpaceDN w:val="0"/>
        <w:adjustRightInd w:val="0"/>
        <w:spacing w:before="3" w:after="0" w:line="240" w:lineRule="auto"/>
        <w:rPr>
          <w:rFonts w:ascii="Times New Roman" w:eastAsia="Times New Roman" w:hAnsi="Times New Roman" w:cs="Times New Roman"/>
          <w:b/>
          <w:bCs/>
          <w:sz w:val="26"/>
          <w:szCs w:val="26"/>
        </w:rPr>
      </w:pPr>
    </w:p>
    <w:tbl>
      <w:tblPr>
        <w:tblW w:w="0" w:type="auto"/>
        <w:tblInd w:w="117" w:type="dxa"/>
        <w:tblLayout w:type="fixed"/>
        <w:tblCellMar>
          <w:left w:w="0" w:type="dxa"/>
          <w:right w:w="0" w:type="dxa"/>
        </w:tblCellMar>
        <w:tblLook w:val="0000" w:firstRow="0" w:lastRow="0" w:firstColumn="0" w:lastColumn="0" w:noHBand="0" w:noVBand="0"/>
      </w:tblPr>
      <w:tblGrid>
        <w:gridCol w:w="5425"/>
        <w:gridCol w:w="772"/>
        <w:gridCol w:w="796"/>
        <w:gridCol w:w="1568"/>
        <w:gridCol w:w="1719"/>
      </w:tblGrid>
      <w:tr w:rsidR="001478C0" w:rsidRPr="00DF07B8" w:rsidTr="003B315F">
        <w:trPr>
          <w:trHeight w:hRule="exact" w:val="346"/>
        </w:trPr>
        <w:tc>
          <w:tcPr>
            <w:tcW w:w="5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1</w:t>
            </w:r>
          </w:p>
        </w:tc>
        <w:tc>
          <w:tcPr>
            <w:tcW w:w="1568" w:type="dxa"/>
            <w:gridSpan w:val="2"/>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2</w:t>
            </w:r>
          </w:p>
        </w:tc>
        <w:tc>
          <w:tcPr>
            <w:tcW w:w="156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3</w:t>
            </w:r>
          </w:p>
        </w:tc>
        <w:tc>
          <w:tcPr>
            <w:tcW w:w="171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4</w:t>
            </w:r>
          </w:p>
        </w:tc>
      </w:tr>
      <w:tr w:rsidR="001478C0" w:rsidRPr="00DF07B8" w:rsidTr="003B315F">
        <w:trPr>
          <w:trHeight w:hRule="exact" w:val="305"/>
        </w:trPr>
        <w:tc>
          <w:tcPr>
            <w:tcW w:w="5425"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DF07B8">
              <w:rPr>
                <w:rFonts w:ascii="Times New Roman" w:eastAsia="Times New Roman" w:hAnsi="Times New Roman" w:cs="Times New Roman"/>
                <w:sz w:val="23"/>
                <w:szCs w:val="23"/>
                <w:lang w:val="tt-RU"/>
              </w:rPr>
              <w:t xml:space="preserve">даими эш урыннары булган предприятиеләр </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DF07B8">
              <w:rPr>
                <w:rFonts w:ascii="Times New Roman" w:eastAsia="Times New Roman" w:hAnsi="Times New Roman" w:cs="Times New Roman"/>
                <w:sz w:val="23"/>
                <w:szCs w:val="23"/>
                <w:lang w:val="tt-RU"/>
              </w:rPr>
              <w:t>(1-3 позициясендә санап үтелгән эшләрдән тыш)</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p>
        </w:tc>
        <w:tc>
          <w:tcPr>
            <w:tcW w:w="1568" w:type="dxa"/>
            <w:gridSpan w:val="2"/>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lang w:val="tt-RU"/>
              </w:rPr>
            </w:pPr>
          </w:p>
        </w:tc>
        <w:tc>
          <w:tcPr>
            <w:tcW w:w="156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lang w:val="tt-RU"/>
              </w:rPr>
            </w:pPr>
          </w:p>
        </w:tc>
        <w:tc>
          <w:tcPr>
            <w:tcW w:w="171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lang w:val="tt-RU"/>
              </w:rPr>
            </w:pPr>
          </w:p>
        </w:tc>
      </w:tr>
      <w:tr w:rsidR="001478C0" w:rsidRPr="00DF07B8" w:rsidTr="003B315F">
        <w:trPr>
          <w:trHeight w:hRule="exact" w:val="568"/>
        </w:trPr>
        <w:tc>
          <w:tcPr>
            <w:tcW w:w="5425"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7" w:after="0" w:line="252" w:lineRule="auto"/>
              <w:ind w:right="5"/>
              <w:rPr>
                <w:rFonts w:ascii="Times New Roman" w:eastAsia="Times New Roman" w:hAnsi="Times New Roman" w:cs="Times New Roman"/>
                <w:sz w:val="23"/>
                <w:szCs w:val="23"/>
                <w:lang w:val="tt-RU"/>
              </w:rPr>
            </w:pPr>
          </w:p>
          <w:p w:rsidR="001478C0" w:rsidRPr="00DF07B8" w:rsidRDefault="001478C0" w:rsidP="003B315F">
            <w:pPr>
              <w:widowControl w:val="0"/>
              <w:kinsoku w:val="0"/>
              <w:overflowPunct w:val="0"/>
              <w:autoSpaceDE w:val="0"/>
              <w:autoSpaceDN w:val="0"/>
              <w:adjustRightInd w:val="0"/>
              <w:spacing w:before="17" w:after="0" w:line="252" w:lineRule="auto"/>
              <w:ind w:right="5"/>
              <w:rPr>
                <w:rFonts w:ascii="Times New Roman" w:eastAsia="Times New Roman" w:hAnsi="Times New Roman" w:cs="Times New Roman"/>
                <w:sz w:val="24"/>
                <w:szCs w:val="24"/>
                <w:lang w:val="tt-RU"/>
              </w:rPr>
            </w:pP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7" w:after="0" w:line="252" w:lineRule="auto"/>
              <w:ind w:right="5"/>
              <w:rPr>
                <w:rFonts w:ascii="Times New Roman" w:eastAsia="Times New Roman" w:hAnsi="Times New Roman" w:cs="Times New Roman"/>
                <w:sz w:val="24"/>
                <w:szCs w:val="24"/>
                <w:lang w:val="tt-RU"/>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7" w:after="0" w:line="252" w:lineRule="auto"/>
              <w:ind w:right="5"/>
              <w:rPr>
                <w:rFonts w:ascii="Times New Roman" w:eastAsia="Times New Roman" w:hAnsi="Times New Roman" w:cs="Times New Roman"/>
                <w:sz w:val="24"/>
                <w:szCs w:val="24"/>
                <w:lang w:val="tt-RU"/>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7" w:after="0" w:line="252" w:lineRule="auto"/>
              <w:ind w:right="5"/>
              <w:rPr>
                <w:rFonts w:ascii="Times New Roman" w:eastAsia="Times New Roman" w:hAnsi="Times New Roman" w:cs="Times New Roman"/>
                <w:sz w:val="24"/>
                <w:szCs w:val="24"/>
                <w:lang w:val="tt-RU"/>
              </w:rPr>
            </w:pPr>
          </w:p>
        </w:tc>
      </w:tr>
      <w:tr w:rsidR="001478C0" w:rsidRPr="00DF07B8" w:rsidTr="003B315F">
        <w:trPr>
          <w:trHeight w:hRule="exact" w:val="291"/>
        </w:trPr>
        <w:tc>
          <w:tcPr>
            <w:tcW w:w="5425"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3"/>
                <w:szCs w:val="23"/>
                <w:lang w:val="tt-RU"/>
              </w:rPr>
            </w:pPr>
            <w:r w:rsidRPr="00DF07B8">
              <w:rPr>
                <w:rFonts w:ascii="Times New Roman" w:eastAsia="Times New Roman" w:hAnsi="Times New Roman" w:cs="Times New Roman"/>
                <w:sz w:val="23"/>
                <w:szCs w:val="23"/>
              </w:rPr>
              <w:t>5</w:t>
            </w:r>
            <w:r>
              <w:rPr>
                <w:rFonts w:ascii="Times New Roman" w:eastAsia="Times New Roman" w:hAnsi="Times New Roman" w:cs="Times New Roman"/>
                <w:sz w:val="23"/>
                <w:szCs w:val="23"/>
              </w:rPr>
              <w:t>.</w:t>
            </w:r>
            <w:r w:rsidRPr="00DF07B8">
              <w:rPr>
                <w:rFonts w:ascii="Times New Roman" w:eastAsia="Times New Roman" w:hAnsi="Times New Roman" w:cs="Times New Roman"/>
                <w:sz w:val="23"/>
                <w:szCs w:val="23"/>
              </w:rPr>
              <w:t>Хастаханәләр һәм шифаханәләр палаталары</w:t>
            </w:r>
          </w:p>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p>
        </w:tc>
        <w:tc>
          <w:tcPr>
            <w:tcW w:w="772" w:type="dxa"/>
            <w:tcBorders>
              <w:top w:val="single" w:sz="4" w:space="0" w:color="000000"/>
              <w:left w:val="single" w:sz="4" w:space="0" w:color="000000"/>
              <w:bottom w:val="nil"/>
              <w:right w:val="nil"/>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7.00 -</w:t>
            </w:r>
          </w:p>
        </w:tc>
        <w:tc>
          <w:tcPr>
            <w:tcW w:w="796" w:type="dxa"/>
            <w:tcBorders>
              <w:top w:val="single" w:sz="4" w:space="0" w:color="000000"/>
              <w:left w:val="nil"/>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1568"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35</w:t>
            </w:r>
          </w:p>
        </w:tc>
        <w:tc>
          <w:tcPr>
            <w:tcW w:w="1719"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50</w:t>
            </w:r>
          </w:p>
        </w:tc>
      </w:tr>
      <w:tr w:rsidR="001478C0" w:rsidRPr="00DF07B8" w:rsidTr="003B315F">
        <w:trPr>
          <w:trHeight w:hRule="exact" w:val="280"/>
        </w:trPr>
        <w:tc>
          <w:tcPr>
            <w:tcW w:w="5425"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ind w:right="60"/>
              <w:jc w:val="center"/>
              <w:rPr>
                <w:rFonts w:ascii="Times New Roman" w:eastAsia="Times New Roman" w:hAnsi="Times New Roman" w:cs="Times New Roman"/>
                <w:sz w:val="24"/>
                <w:szCs w:val="24"/>
              </w:rPr>
            </w:pPr>
          </w:p>
        </w:tc>
        <w:tc>
          <w:tcPr>
            <w:tcW w:w="772" w:type="dxa"/>
            <w:tcBorders>
              <w:top w:val="nil"/>
              <w:left w:val="single" w:sz="4" w:space="0" w:color="000000"/>
              <w:bottom w:val="single" w:sz="4" w:space="0" w:color="000000"/>
              <w:right w:val="nil"/>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796" w:type="dxa"/>
            <w:tcBorders>
              <w:top w:val="nil"/>
              <w:left w:val="nil"/>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- 7.00</w:t>
            </w:r>
          </w:p>
        </w:tc>
        <w:tc>
          <w:tcPr>
            <w:tcW w:w="1568"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25</w:t>
            </w:r>
          </w:p>
        </w:tc>
        <w:tc>
          <w:tcPr>
            <w:tcW w:w="1719"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40</w:t>
            </w:r>
          </w:p>
        </w:tc>
      </w:tr>
      <w:tr w:rsidR="001478C0" w:rsidRPr="00DF07B8" w:rsidTr="003B315F">
        <w:trPr>
          <w:trHeight w:hRule="exact" w:val="286"/>
        </w:trPr>
        <w:tc>
          <w:tcPr>
            <w:tcW w:w="5425"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DF07B8">
              <w:rPr>
                <w:rFonts w:ascii="Times New Roman" w:eastAsia="Times New Roman" w:hAnsi="Times New Roman" w:cs="Times New Roman"/>
                <w:sz w:val="23"/>
                <w:szCs w:val="23"/>
                <w:lang w:val="tt-RU"/>
              </w:rPr>
              <w:t>6</w:t>
            </w:r>
            <w:r>
              <w:rPr>
                <w:rFonts w:ascii="Times New Roman" w:eastAsia="Times New Roman" w:hAnsi="Times New Roman" w:cs="Times New Roman"/>
                <w:sz w:val="23"/>
                <w:szCs w:val="23"/>
                <w:lang w:val="tt-RU"/>
              </w:rPr>
              <w:t>.Х</w:t>
            </w:r>
            <w:r w:rsidRPr="00DF07B8">
              <w:rPr>
                <w:rFonts w:ascii="Times New Roman" w:eastAsia="Times New Roman" w:hAnsi="Times New Roman" w:cs="Times New Roman"/>
                <w:sz w:val="23"/>
                <w:szCs w:val="23"/>
                <w:lang w:val="tt-RU"/>
              </w:rPr>
              <w:t>астаханәләр,поликлиника,шифаханәләрнең ооооперация бүлмәсе</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p>
        </w:tc>
        <w:tc>
          <w:tcPr>
            <w:tcW w:w="1568" w:type="dxa"/>
            <w:gridSpan w:val="2"/>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56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35</w:t>
            </w:r>
          </w:p>
        </w:tc>
        <w:tc>
          <w:tcPr>
            <w:tcW w:w="171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50</w:t>
            </w:r>
          </w:p>
        </w:tc>
      </w:tr>
      <w:tr w:rsidR="001478C0" w:rsidRPr="00DF07B8" w:rsidTr="003B315F">
        <w:trPr>
          <w:trHeight w:hRule="exact" w:val="318"/>
        </w:trPr>
        <w:tc>
          <w:tcPr>
            <w:tcW w:w="5425" w:type="dxa"/>
            <w:tcBorders>
              <w:top w:val="nil"/>
              <w:left w:val="single" w:sz="4" w:space="0" w:color="000000"/>
              <w:bottom w:val="single" w:sz="4" w:space="0" w:color="000000"/>
              <w:right w:val="single" w:sz="4" w:space="0" w:color="000000"/>
            </w:tcBorders>
          </w:tcPr>
          <w:p w:rsidR="001478C0" w:rsidRPr="006543FB" w:rsidRDefault="001478C0" w:rsidP="003B315F">
            <w:pPr>
              <w:widowControl w:val="0"/>
              <w:kinsoku w:val="0"/>
              <w:overflowPunct w:val="0"/>
              <w:autoSpaceDE w:val="0"/>
              <w:autoSpaceDN w:val="0"/>
              <w:adjustRightInd w:val="0"/>
              <w:spacing w:after="0" w:line="264" w:lineRule="exact"/>
              <w:rPr>
                <w:rFonts w:ascii="Times New Roman" w:eastAsia="Times New Roman" w:hAnsi="Times New Roman" w:cs="Times New Roman"/>
                <w:sz w:val="23"/>
                <w:szCs w:val="23"/>
                <w:lang w:val="tt-RU"/>
              </w:rPr>
            </w:pPr>
            <w:r>
              <w:rPr>
                <w:rFonts w:ascii="Times New Roman" w:eastAsia="Times New Roman" w:hAnsi="Times New Roman" w:cs="Times New Roman"/>
                <w:sz w:val="23"/>
                <w:szCs w:val="23"/>
                <w:lang w:val="tt-RU"/>
              </w:rPr>
              <w:t>о</w:t>
            </w:r>
            <w:r w:rsidRPr="00DF07B8">
              <w:rPr>
                <w:rFonts w:ascii="Times New Roman" w:eastAsia="Times New Roman" w:hAnsi="Times New Roman" w:cs="Times New Roman"/>
                <w:sz w:val="23"/>
                <w:szCs w:val="23"/>
                <w:lang w:val="tt-RU"/>
              </w:rPr>
              <w:t>перация һәм табибларның эш бүлмәләре</w:t>
            </w: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4" w:lineRule="exact"/>
              <w:rPr>
                <w:rFonts w:ascii="Times New Roman" w:eastAsia="Times New Roman" w:hAnsi="Times New Roman" w:cs="Times New Roman"/>
                <w:sz w:val="24"/>
                <w:szCs w:val="24"/>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4" w:lineRule="exact"/>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4" w:lineRule="exact"/>
              <w:rPr>
                <w:rFonts w:ascii="Times New Roman" w:eastAsia="Times New Roman" w:hAnsi="Times New Roman" w:cs="Times New Roman"/>
                <w:sz w:val="24"/>
                <w:szCs w:val="24"/>
              </w:rPr>
            </w:pPr>
          </w:p>
        </w:tc>
      </w:tr>
      <w:tr w:rsidR="001478C0" w:rsidRPr="00DF07B8" w:rsidTr="003B315F">
        <w:trPr>
          <w:trHeight w:hRule="exact" w:val="554"/>
        </w:trPr>
        <w:tc>
          <w:tcPr>
            <w:tcW w:w="5425"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tabs>
                <w:tab w:val="left" w:pos="491"/>
                <w:tab w:val="left" w:pos="1760"/>
                <w:tab w:val="left" w:pos="3247"/>
                <w:tab w:val="left" w:pos="4386"/>
              </w:tabs>
              <w:kinsoku w:val="0"/>
              <w:overflowPunct w:val="0"/>
              <w:autoSpaceDE w:val="0"/>
              <w:autoSpaceDN w:val="0"/>
              <w:adjustRightInd w:val="0"/>
              <w:spacing w:after="0" w:line="235" w:lineRule="auto"/>
              <w:ind w:right="4"/>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7.</w:t>
            </w:r>
            <w:r w:rsidRPr="00DF07B8">
              <w:rPr>
                <w:rFonts w:ascii="Times New Roman" w:eastAsia="Times New Roman" w:hAnsi="Times New Roman" w:cs="Times New Roman"/>
                <w:sz w:val="24"/>
                <w:szCs w:val="24"/>
              </w:rPr>
              <w:t>Сыйныф бүлмәләре, уку кабинетлары, уку йортлары аудиторияләре, конференц-</w:t>
            </w:r>
            <w:r w:rsidRPr="00DF07B8">
              <w:rPr>
                <w:rFonts w:ascii="Times New Roman" w:eastAsia="Times New Roman" w:hAnsi="Times New Roman" w:cs="Times New Roman"/>
                <w:sz w:val="24"/>
                <w:szCs w:val="24"/>
                <w:lang w:val="tt-RU"/>
              </w:rPr>
              <w:t>з</w:t>
            </w:r>
            <w:r w:rsidRPr="00DF07B8">
              <w:rPr>
                <w:rFonts w:ascii="Times New Roman" w:eastAsia="Times New Roman" w:hAnsi="Times New Roman" w:cs="Times New Roman"/>
                <w:sz w:val="24"/>
                <w:szCs w:val="24"/>
              </w:rPr>
              <w:t>заллар,</w:t>
            </w:r>
            <w:r w:rsidRPr="00DF07B8">
              <w:rPr>
                <w:rFonts w:ascii="Times New Roman" w:eastAsia="Times New Roman" w:hAnsi="Times New Roman" w:cs="Times New Roman"/>
                <w:sz w:val="24"/>
                <w:szCs w:val="24"/>
                <w:lang w:val="tt-RU"/>
              </w:rPr>
              <w:t>китапханәләрнең</w:t>
            </w:r>
          </w:p>
          <w:p w:rsidR="001478C0" w:rsidRPr="00DF07B8" w:rsidRDefault="001478C0" w:rsidP="003B315F">
            <w:pPr>
              <w:widowControl w:val="0"/>
              <w:tabs>
                <w:tab w:val="left" w:pos="491"/>
                <w:tab w:val="left" w:pos="1760"/>
                <w:tab w:val="left" w:pos="3247"/>
                <w:tab w:val="left" w:pos="4386"/>
              </w:tabs>
              <w:kinsoku w:val="0"/>
              <w:overflowPunct w:val="0"/>
              <w:autoSpaceDE w:val="0"/>
              <w:autoSpaceDN w:val="0"/>
              <w:adjustRightInd w:val="0"/>
              <w:spacing w:after="0" w:line="235" w:lineRule="auto"/>
              <w:ind w:right="4"/>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китапханәләрнең уку заллары, клубның тамаша заллары-</w:t>
            </w:r>
          </w:p>
        </w:tc>
        <w:tc>
          <w:tcPr>
            <w:tcW w:w="1568" w:type="dxa"/>
            <w:gridSpan w:val="2"/>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56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40</w:t>
            </w:r>
          </w:p>
        </w:tc>
        <w:tc>
          <w:tcPr>
            <w:tcW w:w="171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55</w:t>
            </w:r>
          </w:p>
        </w:tc>
      </w:tr>
      <w:tr w:rsidR="001478C0" w:rsidRPr="00DF07B8" w:rsidTr="003B315F">
        <w:trPr>
          <w:trHeight w:hRule="exact" w:val="287"/>
        </w:trPr>
        <w:tc>
          <w:tcPr>
            <w:tcW w:w="5425"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12"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заллар,китапханәләрнең уку заллары,клубның</w:t>
            </w:r>
          </w:p>
          <w:p w:rsidR="001478C0" w:rsidRPr="00DF07B8" w:rsidRDefault="001478C0" w:rsidP="003B315F">
            <w:pPr>
              <w:widowControl w:val="0"/>
              <w:kinsoku w:val="0"/>
              <w:overflowPunct w:val="0"/>
              <w:autoSpaceDE w:val="0"/>
              <w:autoSpaceDN w:val="0"/>
              <w:adjustRightInd w:val="0"/>
              <w:spacing w:before="12"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т</w:t>
            </w: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2" w:after="0" w:line="240" w:lineRule="auto"/>
              <w:rPr>
                <w:rFonts w:ascii="Times New Roman" w:eastAsia="Times New Roman" w:hAnsi="Times New Roman" w:cs="Times New Roman"/>
                <w:sz w:val="24"/>
                <w:szCs w:val="24"/>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2" w:after="0" w:line="240" w:lineRule="auto"/>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2" w:after="0" w:line="240" w:lineRule="auto"/>
              <w:rPr>
                <w:rFonts w:ascii="Times New Roman" w:eastAsia="Times New Roman" w:hAnsi="Times New Roman" w:cs="Times New Roman"/>
                <w:sz w:val="24"/>
                <w:szCs w:val="24"/>
              </w:rPr>
            </w:pPr>
          </w:p>
        </w:tc>
      </w:tr>
      <w:tr w:rsidR="001478C0" w:rsidRPr="00DF07B8" w:rsidTr="003B315F">
        <w:trPr>
          <w:trHeight w:hRule="exact" w:val="530"/>
        </w:trPr>
        <w:tc>
          <w:tcPr>
            <w:tcW w:w="5425"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35" w:lineRule="auto"/>
              <w:ind w:right="7"/>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тамаша заллары</w:t>
            </w: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35" w:lineRule="auto"/>
              <w:ind w:right="7"/>
              <w:rPr>
                <w:rFonts w:ascii="Times New Roman" w:eastAsia="Times New Roman" w:hAnsi="Times New Roman" w:cs="Times New Roman"/>
                <w:sz w:val="24"/>
                <w:szCs w:val="24"/>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35" w:lineRule="auto"/>
              <w:ind w:right="7"/>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35" w:lineRule="auto"/>
              <w:ind w:right="7"/>
              <w:rPr>
                <w:rFonts w:ascii="Times New Roman" w:eastAsia="Times New Roman" w:hAnsi="Times New Roman" w:cs="Times New Roman"/>
                <w:sz w:val="24"/>
                <w:szCs w:val="24"/>
              </w:rPr>
            </w:pPr>
          </w:p>
        </w:tc>
      </w:tr>
      <w:tr w:rsidR="001478C0" w:rsidRPr="00DF07B8" w:rsidTr="003B315F">
        <w:trPr>
          <w:trHeight w:hRule="exact" w:val="272"/>
        </w:trPr>
        <w:tc>
          <w:tcPr>
            <w:tcW w:w="5425"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p>
        </w:tc>
      </w:tr>
      <w:tr w:rsidR="001478C0" w:rsidRPr="00DF07B8" w:rsidTr="003B315F">
        <w:trPr>
          <w:trHeight w:hRule="exact" w:val="294"/>
        </w:trPr>
        <w:tc>
          <w:tcPr>
            <w:tcW w:w="5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 xml:space="preserve">8. </w:t>
            </w:r>
            <w:r>
              <w:rPr>
                <w:rFonts w:ascii="Times New Roman" w:eastAsia="Times New Roman" w:hAnsi="Times New Roman" w:cs="Times New Roman"/>
                <w:sz w:val="23"/>
                <w:szCs w:val="23"/>
                <w:lang w:val="tt-RU"/>
              </w:rPr>
              <w:t>М</w:t>
            </w:r>
            <w:r w:rsidRPr="00DF07B8">
              <w:rPr>
                <w:rFonts w:ascii="Times New Roman" w:eastAsia="Times New Roman" w:hAnsi="Times New Roman" w:cs="Times New Roman"/>
                <w:sz w:val="23"/>
                <w:szCs w:val="23"/>
                <w:lang w:val="tt-RU"/>
              </w:rPr>
              <w:t>узыка сыйныфлары</w:t>
            </w:r>
          </w:p>
        </w:tc>
        <w:tc>
          <w:tcPr>
            <w:tcW w:w="1568" w:type="dxa"/>
            <w:gridSpan w:val="2"/>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156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35</w:t>
            </w:r>
          </w:p>
        </w:tc>
        <w:tc>
          <w:tcPr>
            <w:tcW w:w="171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50</w:t>
            </w:r>
          </w:p>
        </w:tc>
      </w:tr>
      <w:tr w:rsidR="001478C0" w:rsidRPr="00DF07B8" w:rsidTr="003B315F">
        <w:trPr>
          <w:trHeight w:hRule="exact" w:val="287"/>
        </w:trPr>
        <w:tc>
          <w:tcPr>
            <w:tcW w:w="5425"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DF07B8">
              <w:rPr>
                <w:rFonts w:ascii="Times New Roman" w:eastAsia="Times New Roman" w:hAnsi="Times New Roman" w:cs="Times New Roman"/>
                <w:sz w:val="23"/>
                <w:szCs w:val="23"/>
              </w:rPr>
              <w:t>9. Фатирларның торак бүлмәләре</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p>
        </w:tc>
        <w:tc>
          <w:tcPr>
            <w:tcW w:w="772" w:type="dxa"/>
            <w:tcBorders>
              <w:top w:val="single" w:sz="4" w:space="0" w:color="000000"/>
              <w:left w:val="single" w:sz="4" w:space="0" w:color="000000"/>
              <w:bottom w:val="nil"/>
              <w:right w:val="nil"/>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7.00 -</w:t>
            </w:r>
          </w:p>
        </w:tc>
        <w:tc>
          <w:tcPr>
            <w:tcW w:w="796" w:type="dxa"/>
            <w:tcBorders>
              <w:top w:val="single" w:sz="4" w:space="0" w:color="000000"/>
              <w:left w:val="nil"/>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1568"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40</w:t>
            </w:r>
          </w:p>
        </w:tc>
        <w:tc>
          <w:tcPr>
            <w:tcW w:w="1719"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55</w:t>
            </w:r>
          </w:p>
        </w:tc>
      </w:tr>
      <w:tr w:rsidR="001478C0" w:rsidRPr="00DF07B8" w:rsidTr="003B315F">
        <w:trPr>
          <w:trHeight w:hRule="exact" w:val="288"/>
        </w:trPr>
        <w:tc>
          <w:tcPr>
            <w:tcW w:w="5425"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60"/>
              <w:jc w:val="center"/>
              <w:rPr>
                <w:rFonts w:ascii="Times New Roman" w:eastAsia="Times New Roman" w:hAnsi="Times New Roman" w:cs="Times New Roman"/>
                <w:sz w:val="24"/>
                <w:szCs w:val="24"/>
              </w:rPr>
            </w:pPr>
          </w:p>
        </w:tc>
        <w:tc>
          <w:tcPr>
            <w:tcW w:w="772" w:type="dxa"/>
            <w:tcBorders>
              <w:top w:val="nil"/>
              <w:left w:val="single" w:sz="4" w:space="0" w:color="000000"/>
              <w:bottom w:val="single" w:sz="4" w:space="0" w:color="000000"/>
              <w:right w:val="nil"/>
            </w:tcBorders>
          </w:tcPr>
          <w:p w:rsidR="001478C0" w:rsidRPr="00DF07B8" w:rsidRDefault="001478C0" w:rsidP="003B315F">
            <w:pPr>
              <w:widowControl w:val="0"/>
              <w:kinsoku w:val="0"/>
              <w:overflowPunct w:val="0"/>
              <w:autoSpaceDE w:val="0"/>
              <w:autoSpaceDN w:val="0"/>
              <w:adjustRightInd w:val="0"/>
              <w:spacing w:after="0" w:line="26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796" w:type="dxa"/>
            <w:tcBorders>
              <w:top w:val="nil"/>
              <w:left w:val="nil"/>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- 7.00</w:t>
            </w:r>
          </w:p>
        </w:tc>
        <w:tc>
          <w:tcPr>
            <w:tcW w:w="1568"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4"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30</w:t>
            </w:r>
          </w:p>
        </w:tc>
        <w:tc>
          <w:tcPr>
            <w:tcW w:w="1719"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4"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45</w:t>
            </w:r>
          </w:p>
        </w:tc>
      </w:tr>
      <w:tr w:rsidR="001478C0" w:rsidRPr="00DF07B8" w:rsidTr="003B315F">
        <w:trPr>
          <w:trHeight w:hRule="exact" w:val="284"/>
        </w:trPr>
        <w:tc>
          <w:tcPr>
            <w:tcW w:w="5425"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10.Тулай торак бүлмәләре</w:t>
            </w:r>
          </w:p>
        </w:tc>
        <w:tc>
          <w:tcPr>
            <w:tcW w:w="772" w:type="dxa"/>
            <w:tcBorders>
              <w:top w:val="single" w:sz="4" w:space="0" w:color="000000"/>
              <w:left w:val="single" w:sz="4" w:space="0" w:color="000000"/>
              <w:bottom w:val="nil"/>
              <w:right w:val="nil"/>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7.00 -</w:t>
            </w:r>
          </w:p>
        </w:tc>
        <w:tc>
          <w:tcPr>
            <w:tcW w:w="796" w:type="dxa"/>
            <w:tcBorders>
              <w:top w:val="single" w:sz="4" w:space="0" w:color="000000"/>
              <w:left w:val="nil"/>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1568"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45</w:t>
            </w:r>
          </w:p>
        </w:tc>
        <w:tc>
          <w:tcPr>
            <w:tcW w:w="1719"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60</w:t>
            </w:r>
          </w:p>
        </w:tc>
      </w:tr>
      <w:tr w:rsidR="001478C0" w:rsidRPr="00DF07B8" w:rsidTr="003B315F">
        <w:trPr>
          <w:trHeight w:hRule="exact" w:val="283"/>
        </w:trPr>
        <w:tc>
          <w:tcPr>
            <w:tcW w:w="5425"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60"/>
              <w:jc w:val="center"/>
              <w:rPr>
                <w:rFonts w:ascii="Times New Roman" w:eastAsia="Times New Roman" w:hAnsi="Times New Roman" w:cs="Times New Roman"/>
                <w:sz w:val="24"/>
                <w:szCs w:val="24"/>
              </w:rPr>
            </w:pPr>
          </w:p>
        </w:tc>
        <w:tc>
          <w:tcPr>
            <w:tcW w:w="772" w:type="dxa"/>
            <w:tcBorders>
              <w:top w:val="nil"/>
              <w:left w:val="single" w:sz="4" w:space="0" w:color="000000"/>
              <w:bottom w:val="single" w:sz="4" w:space="0" w:color="000000"/>
              <w:right w:val="nil"/>
            </w:tcBorders>
          </w:tcPr>
          <w:p w:rsidR="001478C0" w:rsidRPr="00DF07B8"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796" w:type="dxa"/>
            <w:tcBorders>
              <w:top w:val="nil"/>
              <w:left w:val="nil"/>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- 7.00</w:t>
            </w:r>
          </w:p>
        </w:tc>
        <w:tc>
          <w:tcPr>
            <w:tcW w:w="1568"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2"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35</w:t>
            </w:r>
          </w:p>
        </w:tc>
        <w:tc>
          <w:tcPr>
            <w:tcW w:w="1719"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2"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50</w:t>
            </w:r>
          </w:p>
        </w:tc>
      </w:tr>
      <w:tr w:rsidR="001478C0" w:rsidRPr="00DF07B8" w:rsidTr="003B315F">
        <w:trPr>
          <w:trHeight w:hRule="exact" w:val="301"/>
        </w:trPr>
        <w:tc>
          <w:tcPr>
            <w:tcW w:w="5425"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11</w:t>
            </w:r>
            <w:r>
              <w:rPr>
                <w:rFonts w:ascii="Times New Roman" w:eastAsia="Times New Roman" w:hAnsi="Times New Roman" w:cs="Times New Roman"/>
                <w:sz w:val="24"/>
                <w:szCs w:val="24"/>
                <w:lang w:val="tt-RU"/>
              </w:rPr>
              <w:t xml:space="preserve">. </w:t>
            </w:r>
            <w:r w:rsidRPr="00DF07B8">
              <w:rPr>
                <w:rFonts w:ascii="Times New Roman" w:eastAsia="Times New Roman" w:hAnsi="Times New Roman" w:cs="Times New Roman"/>
                <w:sz w:val="24"/>
                <w:szCs w:val="24"/>
                <w:lang w:val="tt-RU"/>
              </w:rPr>
              <w:t>Кунакханәләрнең халыкара бүленешендәге өч  яякианнан кимрәк</w:t>
            </w:r>
          </w:p>
        </w:tc>
        <w:tc>
          <w:tcPr>
            <w:tcW w:w="772" w:type="dxa"/>
            <w:tcBorders>
              <w:top w:val="single" w:sz="4" w:space="0" w:color="000000"/>
              <w:left w:val="single" w:sz="4" w:space="0" w:color="000000"/>
              <w:bottom w:val="nil"/>
              <w:right w:val="nil"/>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96" w:type="dxa"/>
            <w:tcBorders>
              <w:top w:val="single" w:sz="4" w:space="0" w:color="000000"/>
              <w:left w:val="nil"/>
              <w:bottom w:val="nil"/>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568" w:type="dxa"/>
            <w:vMerge w:val="restart"/>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26"/>
                <w:szCs w:val="26"/>
              </w:rPr>
            </w:pPr>
          </w:p>
          <w:p w:rsidR="001478C0" w:rsidRPr="00DF07B8" w:rsidRDefault="001478C0" w:rsidP="003B315F">
            <w:pPr>
              <w:widowControl w:val="0"/>
              <w:kinsoku w:val="0"/>
              <w:overflowPunct w:val="0"/>
              <w:autoSpaceDE w:val="0"/>
              <w:autoSpaceDN w:val="0"/>
              <w:adjustRightInd w:val="0"/>
              <w:spacing w:after="0" w:line="240" w:lineRule="auto"/>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35</w:t>
            </w:r>
          </w:p>
        </w:tc>
        <w:tc>
          <w:tcPr>
            <w:tcW w:w="1719" w:type="dxa"/>
            <w:vMerge w:val="restart"/>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26"/>
                <w:szCs w:val="26"/>
              </w:rPr>
            </w:pPr>
          </w:p>
          <w:p w:rsidR="001478C0" w:rsidRPr="00DF07B8" w:rsidRDefault="001478C0" w:rsidP="003B315F">
            <w:pPr>
              <w:widowControl w:val="0"/>
              <w:kinsoku w:val="0"/>
              <w:overflowPunct w:val="0"/>
              <w:autoSpaceDE w:val="0"/>
              <w:autoSpaceDN w:val="0"/>
              <w:adjustRightInd w:val="0"/>
              <w:spacing w:after="0" w:line="240" w:lineRule="auto"/>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50</w:t>
            </w:r>
          </w:p>
        </w:tc>
      </w:tr>
      <w:tr w:rsidR="001478C0" w:rsidRPr="00DF07B8" w:rsidTr="003B315F">
        <w:trPr>
          <w:trHeight w:hRule="exact" w:val="287"/>
        </w:trPr>
        <w:tc>
          <w:tcPr>
            <w:tcW w:w="5425"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яки аннан кимрәк,дүрт,биш йолдызлы кунакханәләрнең</w:t>
            </w:r>
          </w:p>
        </w:tc>
        <w:tc>
          <w:tcPr>
            <w:tcW w:w="772" w:type="dxa"/>
            <w:tcBorders>
              <w:top w:val="nil"/>
              <w:left w:val="single" w:sz="4" w:space="0" w:color="000000"/>
              <w:bottom w:val="nil"/>
              <w:right w:val="nil"/>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7.00 -</w:t>
            </w:r>
          </w:p>
        </w:tc>
        <w:tc>
          <w:tcPr>
            <w:tcW w:w="796" w:type="dxa"/>
            <w:tcBorders>
              <w:top w:val="nil"/>
              <w:left w:val="nil"/>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1568" w:type="dxa"/>
            <w:vMerge/>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r>
      <w:tr w:rsidR="001478C0" w:rsidRPr="00DF07B8" w:rsidTr="003B315F">
        <w:trPr>
          <w:trHeight w:hRule="exact" w:val="280"/>
        </w:trPr>
        <w:tc>
          <w:tcPr>
            <w:tcW w:w="5425"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кунакханә номерлары</w:t>
            </w:r>
          </w:p>
        </w:tc>
        <w:tc>
          <w:tcPr>
            <w:tcW w:w="772" w:type="dxa"/>
            <w:tcBorders>
              <w:top w:val="nil"/>
              <w:left w:val="single" w:sz="4" w:space="0" w:color="000000"/>
              <w:bottom w:val="nil"/>
              <w:right w:val="nil"/>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796" w:type="dxa"/>
            <w:tcBorders>
              <w:top w:val="nil"/>
              <w:left w:val="nil"/>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- 7.00</w:t>
            </w:r>
          </w:p>
        </w:tc>
        <w:tc>
          <w:tcPr>
            <w:tcW w:w="1568"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25</w:t>
            </w:r>
          </w:p>
        </w:tc>
        <w:tc>
          <w:tcPr>
            <w:tcW w:w="1719"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40</w:t>
            </w:r>
          </w:p>
        </w:tc>
      </w:tr>
      <w:tr w:rsidR="001478C0" w:rsidRPr="00DF07B8" w:rsidTr="003B315F">
        <w:trPr>
          <w:trHeight w:hRule="exact" w:val="280"/>
        </w:trPr>
        <w:tc>
          <w:tcPr>
            <w:tcW w:w="5425"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772" w:type="dxa"/>
            <w:tcBorders>
              <w:top w:val="nil"/>
              <w:left w:val="single" w:sz="4" w:space="0" w:color="000000"/>
              <w:bottom w:val="nil"/>
              <w:right w:val="nil"/>
            </w:tcBorders>
          </w:tcPr>
          <w:p w:rsidR="001478C0" w:rsidRPr="00DF07B8"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7.00 -</w:t>
            </w:r>
          </w:p>
        </w:tc>
        <w:tc>
          <w:tcPr>
            <w:tcW w:w="796" w:type="dxa"/>
            <w:tcBorders>
              <w:top w:val="nil"/>
              <w:left w:val="nil"/>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1568"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40</w:t>
            </w:r>
          </w:p>
        </w:tc>
        <w:tc>
          <w:tcPr>
            <w:tcW w:w="1719"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55</w:t>
            </w:r>
          </w:p>
        </w:tc>
      </w:tr>
      <w:tr w:rsidR="001478C0" w:rsidRPr="00DF07B8" w:rsidTr="003B315F">
        <w:trPr>
          <w:trHeight w:hRule="exact" w:val="280"/>
        </w:trPr>
        <w:tc>
          <w:tcPr>
            <w:tcW w:w="5425"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772" w:type="dxa"/>
            <w:tcBorders>
              <w:top w:val="nil"/>
              <w:left w:val="single" w:sz="4" w:space="0" w:color="000000"/>
              <w:bottom w:val="nil"/>
              <w:right w:val="nil"/>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796" w:type="dxa"/>
            <w:tcBorders>
              <w:top w:val="nil"/>
              <w:left w:val="nil"/>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- 7.00</w:t>
            </w:r>
          </w:p>
        </w:tc>
        <w:tc>
          <w:tcPr>
            <w:tcW w:w="1568"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30</w:t>
            </w:r>
          </w:p>
        </w:tc>
        <w:tc>
          <w:tcPr>
            <w:tcW w:w="1719"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45</w:t>
            </w:r>
          </w:p>
        </w:tc>
      </w:tr>
      <w:tr w:rsidR="001478C0" w:rsidRPr="00DF07B8" w:rsidTr="003B315F">
        <w:trPr>
          <w:trHeight w:hRule="exact" w:val="281"/>
        </w:trPr>
        <w:tc>
          <w:tcPr>
            <w:tcW w:w="5425"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772" w:type="dxa"/>
            <w:tcBorders>
              <w:top w:val="nil"/>
              <w:left w:val="single" w:sz="4" w:space="0" w:color="000000"/>
              <w:bottom w:val="nil"/>
              <w:right w:val="nil"/>
            </w:tcBorders>
          </w:tcPr>
          <w:p w:rsidR="001478C0" w:rsidRPr="00DF07B8"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7.00 -</w:t>
            </w:r>
          </w:p>
        </w:tc>
        <w:tc>
          <w:tcPr>
            <w:tcW w:w="796" w:type="dxa"/>
            <w:tcBorders>
              <w:top w:val="nil"/>
              <w:left w:val="nil"/>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23 00</w:t>
            </w:r>
          </w:p>
        </w:tc>
        <w:tc>
          <w:tcPr>
            <w:tcW w:w="1568"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45</w:t>
            </w:r>
          </w:p>
        </w:tc>
        <w:tc>
          <w:tcPr>
            <w:tcW w:w="1719"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60</w:t>
            </w:r>
          </w:p>
        </w:tc>
      </w:tr>
      <w:tr w:rsidR="001478C0" w:rsidRPr="00DF07B8" w:rsidTr="003B315F">
        <w:trPr>
          <w:trHeight w:hRule="exact" w:val="267"/>
        </w:trPr>
        <w:tc>
          <w:tcPr>
            <w:tcW w:w="5425"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p>
        </w:tc>
        <w:tc>
          <w:tcPr>
            <w:tcW w:w="772" w:type="dxa"/>
            <w:tcBorders>
              <w:top w:val="nil"/>
              <w:left w:val="single" w:sz="4" w:space="0" w:color="000000"/>
              <w:bottom w:val="single" w:sz="4" w:space="0" w:color="000000"/>
              <w:right w:val="nil"/>
            </w:tcBorders>
          </w:tcPr>
          <w:p w:rsidR="001478C0" w:rsidRPr="00DF07B8"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796" w:type="dxa"/>
            <w:tcBorders>
              <w:top w:val="nil"/>
              <w:left w:val="nil"/>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- 7.00</w:t>
            </w:r>
          </w:p>
        </w:tc>
        <w:tc>
          <w:tcPr>
            <w:tcW w:w="1568"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3"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35</w:t>
            </w:r>
          </w:p>
        </w:tc>
        <w:tc>
          <w:tcPr>
            <w:tcW w:w="1719"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3"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50</w:t>
            </w:r>
          </w:p>
        </w:tc>
      </w:tr>
      <w:tr w:rsidR="001478C0" w:rsidRPr="00DF07B8" w:rsidTr="003B315F">
        <w:trPr>
          <w:trHeight w:hRule="exact" w:val="291"/>
        </w:trPr>
        <w:tc>
          <w:tcPr>
            <w:tcW w:w="5425" w:type="dxa"/>
            <w:tcBorders>
              <w:top w:val="single" w:sz="4" w:space="0" w:color="000000"/>
              <w:left w:val="single" w:sz="4" w:space="0" w:color="000000"/>
              <w:bottom w:val="nil"/>
              <w:right w:val="single" w:sz="4" w:space="0" w:color="000000"/>
            </w:tcBorders>
          </w:tcPr>
          <w:p w:rsidR="001478C0" w:rsidRPr="00614D7A" w:rsidRDefault="001478C0" w:rsidP="003B315F">
            <w:pPr>
              <w:rPr>
                <w:rFonts w:ascii="Times New Roman" w:hAnsi="Times New Roman" w:cs="Times New Roman"/>
                <w:sz w:val="23"/>
                <w:szCs w:val="23"/>
              </w:rPr>
            </w:pPr>
            <w:r w:rsidRPr="00614D7A">
              <w:rPr>
                <w:rFonts w:ascii="Times New Roman" w:hAnsi="Times New Roman" w:cs="Times New Roman"/>
                <w:sz w:val="23"/>
                <w:szCs w:val="23"/>
              </w:rPr>
              <w:t>12. Ял итү йортларының торак урыннары, пансио-</w:t>
            </w:r>
          </w:p>
          <w:p w:rsidR="001478C0" w:rsidRPr="00614D7A" w:rsidRDefault="001478C0" w:rsidP="003B315F">
            <w:pPr>
              <w:rPr>
                <w:rFonts w:ascii="Times New Roman" w:hAnsi="Times New Roman" w:cs="Times New Roman"/>
                <w:sz w:val="23"/>
                <w:szCs w:val="23"/>
              </w:rPr>
            </w:pPr>
            <w:r w:rsidRPr="00614D7A">
              <w:rPr>
                <w:rFonts w:ascii="Times New Roman" w:hAnsi="Times New Roman" w:cs="Times New Roman"/>
                <w:sz w:val="23"/>
                <w:szCs w:val="23"/>
              </w:rPr>
              <w:t>-н-пансион картлар һәм инва-ва интернат-йортлары мәктәпкәчә балалар өчен лидлар, йокы бүлмәләре интернат-учреждениеләр</w:t>
            </w:r>
          </w:p>
          <w:p w:rsidR="001478C0" w:rsidRPr="00614D7A" w:rsidRDefault="001478C0" w:rsidP="003B315F">
            <w:pPr>
              <w:rPr>
                <w:rFonts w:ascii="Times New Roman" w:hAnsi="Times New Roman" w:cs="Times New Roman"/>
                <w:sz w:val="23"/>
                <w:szCs w:val="23"/>
              </w:rPr>
            </w:pPr>
            <w:r w:rsidRPr="00614D7A">
              <w:rPr>
                <w:rFonts w:ascii="Times New Roman" w:hAnsi="Times New Roman" w:cs="Times New Roman"/>
                <w:sz w:val="23"/>
                <w:szCs w:val="23"/>
              </w:rPr>
              <w:t>ппансион-пансион картлар һәм инва-ва интернат-йортлары мәктәпкәчә балалар өчен лидлар, йокы бүлмәләре интернат-учреждениеләр</w:t>
            </w:r>
          </w:p>
          <w:p w:rsidR="001478C0" w:rsidRPr="00614D7A" w:rsidRDefault="001478C0" w:rsidP="003B315F">
            <w:pPr>
              <w:rPr>
                <w:rFonts w:ascii="Times New Roman" w:hAnsi="Times New Roman" w:cs="Times New Roman"/>
                <w:sz w:val="23"/>
                <w:szCs w:val="23"/>
              </w:rPr>
            </w:pPr>
          </w:p>
        </w:tc>
        <w:tc>
          <w:tcPr>
            <w:tcW w:w="772" w:type="dxa"/>
            <w:tcBorders>
              <w:top w:val="single" w:sz="4" w:space="0" w:color="000000"/>
              <w:left w:val="single" w:sz="4" w:space="0" w:color="000000"/>
              <w:bottom w:val="nil"/>
              <w:right w:val="nil"/>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7.00 -</w:t>
            </w:r>
          </w:p>
        </w:tc>
        <w:tc>
          <w:tcPr>
            <w:tcW w:w="796" w:type="dxa"/>
            <w:tcBorders>
              <w:top w:val="single" w:sz="4" w:space="0" w:color="000000"/>
              <w:left w:val="nil"/>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1568"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40</w:t>
            </w:r>
          </w:p>
        </w:tc>
        <w:tc>
          <w:tcPr>
            <w:tcW w:w="1719"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55</w:t>
            </w:r>
          </w:p>
        </w:tc>
      </w:tr>
      <w:tr w:rsidR="001478C0" w:rsidRPr="00DF07B8" w:rsidTr="003B315F">
        <w:trPr>
          <w:trHeight w:hRule="exact" w:val="285"/>
        </w:trPr>
        <w:tc>
          <w:tcPr>
            <w:tcW w:w="5425" w:type="dxa"/>
            <w:tcBorders>
              <w:top w:val="nil"/>
              <w:left w:val="single" w:sz="4" w:space="0" w:color="000000"/>
              <w:bottom w:val="nil"/>
              <w:right w:val="single" w:sz="4" w:space="0" w:color="000000"/>
            </w:tcBorders>
          </w:tcPr>
          <w:p w:rsidR="001478C0" w:rsidRPr="00614D7A" w:rsidRDefault="001478C0" w:rsidP="003B315F">
            <w:pPr>
              <w:rPr>
                <w:rFonts w:ascii="Times New Roman" w:hAnsi="Times New Roman" w:cs="Times New Roman"/>
                <w:sz w:val="23"/>
                <w:szCs w:val="23"/>
              </w:rPr>
            </w:pPr>
            <w:r w:rsidRPr="00614D7A">
              <w:rPr>
                <w:rFonts w:ascii="Times New Roman" w:hAnsi="Times New Roman" w:cs="Times New Roman"/>
                <w:sz w:val="23"/>
                <w:szCs w:val="23"/>
              </w:rPr>
              <w:t>натлар,картлар һәм инвалидлар өчен интернат-йорт</w:t>
            </w:r>
          </w:p>
          <w:p w:rsidR="001478C0" w:rsidRPr="00614D7A" w:rsidRDefault="001478C0" w:rsidP="003B315F">
            <w:pPr>
              <w:rPr>
                <w:rFonts w:ascii="Times New Roman" w:hAnsi="Times New Roman" w:cs="Times New Roman"/>
                <w:sz w:val="23"/>
                <w:szCs w:val="23"/>
              </w:rPr>
            </w:pPr>
          </w:p>
        </w:tc>
        <w:tc>
          <w:tcPr>
            <w:tcW w:w="772" w:type="dxa"/>
            <w:tcBorders>
              <w:top w:val="nil"/>
              <w:left w:val="single" w:sz="4" w:space="0" w:color="000000"/>
              <w:bottom w:val="nil"/>
              <w:right w:val="nil"/>
            </w:tcBorders>
          </w:tcPr>
          <w:p w:rsidR="001478C0" w:rsidRPr="00DF07B8"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796" w:type="dxa"/>
            <w:tcBorders>
              <w:top w:val="nil"/>
              <w:left w:val="nil"/>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- 7.00</w:t>
            </w:r>
          </w:p>
        </w:tc>
        <w:tc>
          <w:tcPr>
            <w:tcW w:w="1568" w:type="dxa"/>
            <w:vMerge w:val="restart"/>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30</w:t>
            </w:r>
          </w:p>
        </w:tc>
        <w:tc>
          <w:tcPr>
            <w:tcW w:w="1719" w:type="dxa"/>
            <w:vMerge w:val="restart"/>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45</w:t>
            </w:r>
          </w:p>
        </w:tc>
      </w:tr>
      <w:tr w:rsidR="001478C0" w:rsidRPr="00DF07B8" w:rsidTr="003B315F">
        <w:trPr>
          <w:trHeight w:hRule="exact" w:val="268"/>
        </w:trPr>
        <w:tc>
          <w:tcPr>
            <w:tcW w:w="5425" w:type="dxa"/>
            <w:tcBorders>
              <w:top w:val="nil"/>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 xml:space="preserve">йортлар,мәктәпкәчә яшьтәге балалар </w:t>
            </w:r>
          </w:p>
          <w:p w:rsidR="001478C0" w:rsidRPr="00614D7A"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3"/>
                <w:szCs w:val="23"/>
                <w:lang w:val="tt-RU"/>
              </w:rPr>
            </w:pPr>
          </w:p>
        </w:tc>
        <w:tc>
          <w:tcPr>
            <w:tcW w:w="772" w:type="dxa"/>
            <w:tcBorders>
              <w:top w:val="nil"/>
              <w:left w:val="single" w:sz="4" w:space="0" w:color="000000"/>
              <w:bottom w:val="nil"/>
              <w:right w:val="nil"/>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96" w:type="dxa"/>
            <w:tcBorders>
              <w:top w:val="nil"/>
              <w:left w:val="nil"/>
              <w:bottom w:val="nil"/>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568"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719"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DF07B8" w:rsidTr="003B315F">
        <w:trPr>
          <w:trHeight w:hRule="exact" w:val="692"/>
        </w:trPr>
        <w:tc>
          <w:tcPr>
            <w:tcW w:w="5425" w:type="dxa"/>
            <w:tcBorders>
              <w:top w:val="nil"/>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учрежденияләренең йокы бүлмәләре һәм интернат мәктәпләр</w:t>
            </w:r>
          </w:p>
        </w:tc>
        <w:tc>
          <w:tcPr>
            <w:tcW w:w="772" w:type="dxa"/>
            <w:tcBorders>
              <w:top w:val="nil"/>
              <w:left w:val="single" w:sz="4" w:space="0" w:color="000000"/>
              <w:bottom w:val="single" w:sz="4" w:space="0" w:color="000000"/>
              <w:right w:val="nil"/>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96" w:type="dxa"/>
            <w:tcBorders>
              <w:top w:val="nil"/>
              <w:left w:val="nil"/>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568"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719"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DF07B8" w:rsidTr="003B315F">
        <w:trPr>
          <w:trHeight w:hRule="exact" w:val="294"/>
        </w:trPr>
        <w:tc>
          <w:tcPr>
            <w:tcW w:w="5425" w:type="dxa"/>
            <w:tcBorders>
              <w:top w:val="single" w:sz="4" w:space="0" w:color="000000"/>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13. Офис биналары,администрация, конструкторлык ,ббиналарыбиналары,административбиналарның,конструктор, булмәләре,</w:t>
            </w:r>
          </w:p>
        </w:tc>
        <w:tc>
          <w:tcPr>
            <w:tcW w:w="1568" w:type="dxa"/>
            <w:gridSpan w:val="2"/>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56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50</w:t>
            </w:r>
          </w:p>
        </w:tc>
        <w:tc>
          <w:tcPr>
            <w:tcW w:w="171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65</w:t>
            </w:r>
          </w:p>
        </w:tc>
      </w:tr>
      <w:tr w:rsidR="001478C0" w:rsidRPr="00DF07B8" w:rsidTr="003B315F">
        <w:trPr>
          <w:trHeight w:hRule="exact" w:val="287"/>
        </w:trPr>
        <w:tc>
          <w:tcPr>
            <w:tcW w:w="5425" w:type="dxa"/>
            <w:tcBorders>
              <w:top w:val="nil"/>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проект һәмфәнни-тикшеренүоешмаларының эш урыннары</w:t>
            </w: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r>
      <w:tr w:rsidR="001478C0" w:rsidRPr="00DF07B8" w:rsidTr="003B315F">
        <w:trPr>
          <w:trHeight w:hRule="exact" w:val="268"/>
        </w:trPr>
        <w:tc>
          <w:tcPr>
            <w:tcW w:w="5425" w:type="dxa"/>
            <w:tcBorders>
              <w:top w:val="nil"/>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урыннары һәм эш булмәләре</w:t>
            </w: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r>
      <w:tr w:rsidR="001478C0" w:rsidRPr="00DF07B8" w:rsidTr="003B315F">
        <w:trPr>
          <w:trHeight w:hRule="exact" w:val="261"/>
        </w:trPr>
        <w:tc>
          <w:tcPr>
            <w:tcW w:w="5425" w:type="dxa"/>
            <w:tcBorders>
              <w:top w:val="nil"/>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3"/>
                <w:szCs w:val="23"/>
              </w:rPr>
            </w:pP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r>
      <w:tr w:rsidR="001478C0" w:rsidRPr="00DF07B8" w:rsidTr="003B315F">
        <w:trPr>
          <w:trHeight w:hRule="exact" w:val="297"/>
        </w:trPr>
        <w:tc>
          <w:tcPr>
            <w:tcW w:w="5425" w:type="dxa"/>
            <w:tcBorders>
              <w:top w:val="single" w:sz="4" w:space="0" w:color="000000"/>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rPr>
              <w:t xml:space="preserve">14. </w:t>
            </w:r>
            <w:r w:rsidRPr="00614D7A">
              <w:rPr>
                <w:rFonts w:ascii="Times New Roman" w:eastAsia="Times New Roman" w:hAnsi="Times New Roman" w:cs="Times New Roman"/>
                <w:sz w:val="23"/>
                <w:szCs w:val="23"/>
                <w:lang w:val="tt-RU"/>
              </w:rPr>
              <w:t>Кафе,рестораннар залы</w:t>
            </w:r>
          </w:p>
        </w:tc>
        <w:tc>
          <w:tcPr>
            <w:tcW w:w="1568" w:type="dxa"/>
            <w:gridSpan w:val="2"/>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156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55</w:t>
            </w:r>
          </w:p>
        </w:tc>
        <w:tc>
          <w:tcPr>
            <w:tcW w:w="171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w:t>
            </w:r>
          </w:p>
        </w:tc>
      </w:tr>
      <w:tr w:rsidR="001478C0" w:rsidRPr="00DF07B8" w:rsidTr="003B315F">
        <w:trPr>
          <w:trHeight w:hRule="exact" w:val="292"/>
        </w:trPr>
        <w:tc>
          <w:tcPr>
            <w:tcW w:w="5425" w:type="dxa"/>
            <w:tcBorders>
              <w:top w:val="single" w:sz="4" w:space="0" w:color="000000"/>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rPr>
              <w:t>15. Т</w:t>
            </w:r>
            <w:r w:rsidRPr="00614D7A">
              <w:rPr>
                <w:rFonts w:ascii="Times New Roman" w:eastAsia="Times New Roman" w:hAnsi="Times New Roman" w:cs="Times New Roman"/>
                <w:sz w:val="23"/>
                <w:szCs w:val="23"/>
                <w:lang w:val="tt-RU"/>
              </w:rPr>
              <w:t>еатр һәм концерт залларының фойесы</w:t>
            </w:r>
          </w:p>
        </w:tc>
        <w:tc>
          <w:tcPr>
            <w:tcW w:w="1568" w:type="dxa"/>
            <w:gridSpan w:val="2"/>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156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45</w:t>
            </w:r>
          </w:p>
        </w:tc>
        <w:tc>
          <w:tcPr>
            <w:tcW w:w="171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r>
      <w:tr w:rsidR="001478C0" w:rsidRPr="00DF07B8" w:rsidTr="003B315F">
        <w:trPr>
          <w:trHeight w:hRule="exact" w:val="297"/>
        </w:trPr>
        <w:tc>
          <w:tcPr>
            <w:tcW w:w="5425" w:type="dxa"/>
            <w:tcBorders>
              <w:top w:val="single" w:sz="4" w:space="0" w:color="000000"/>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rPr>
              <w:t>16</w:t>
            </w:r>
            <w:r w:rsidRPr="00614D7A">
              <w:rPr>
                <w:rFonts w:ascii="Times New Roman" w:eastAsia="Times New Roman" w:hAnsi="Times New Roman" w:cs="Times New Roman"/>
                <w:sz w:val="23"/>
                <w:szCs w:val="23"/>
                <w:lang w:val="tt-RU"/>
              </w:rPr>
              <w:t>Театр һәм концерт залларының тамаша залы</w:t>
            </w:r>
          </w:p>
        </w:tc>
        <w:tc>
          <w:tcPr>
            <w:tcW w:w="1568" w:type="dxa"/>
            <w:gridSpan w:val="2"/>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156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30</w:t>
            </w:r>
          </w:p>
        </w:tc>
        <w:tc>
          <w:tcPr>
            <w:tcW w:w="171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r>
      <w:tr w:rsidR="001478C0" w:rsidRPr="00DF07B8" w:rsidTr="003B315F">
        <w:trPr>
          <w:trHeight w:hRule="exact" w:val="299"/>
        </w:trPr>
        <w:tc>
          <w:tcPr>
            <w:tcW w:w="5425" w:type="dxa"/>
            <w:tcBorders>
              <w:top w:val="single" w:sz="4" w:space="0" w:color="000000"/>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rPr>
              <w:t>17.Күпмаксатлы заллар</w:t>
            </w:r>
          </w:p>
        </w:tc>
        <w:tc>
          <w:tcPr>
            <w:tcW w:w="1568" w:type="dxa"/>
            <w:gridSpan w:val="2"/>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156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35</w:t>
            </w:r>
          </w:p>
        </w:tc>
        <w:tc>
          <w:tcPr>
            <w:tcW w:w="171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r>
      <w:tr w:rsidR="001478C0" w:rsidRPr="00DF07B8" w:rsidTr="003B315F">
        <w:trPr>
          <w:trHeight w:hRule="exact" w:val="292"/>
        </w:trPr>
        <w:tc>
          <w:tcPr>
            <w:tcW w:w="5425" w:type="dxa"/>
            <w:tcBorders>
              <w:top w:val="single" w:sz="4" w:space="0" w:color="000000"/>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rPr>
              <w:t xml:space="preserve">18. «Долби» җиһазы булган кинотеатрлар </w:t>
            </w:r>
          </w:p>
        </w:tc>
        <w:tc>
          <w:tcPr>
            <w:tcW w:w="1568" w:type="dxa"/>
            <w:gridSpan w:val="2"/>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156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30</w:t>
            </w:r>
          </w:p>
        </w:tc>
        <w:tc>
          <w:tcPr>
            <w:tcW w:w="171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45</w:t>
            </w:r>
          </w:p>
        </w:tc>
      </w:tr>
      <w:tr w:rsidR="001478C0" w:rsidRPr="00DF07B8" w:rsidTr="003B315F">
        <w:trPr>
          <w:trHeight w:hRule="exact" w:val="297"/>
        </w:trPr>
        <w:tc>
          <w:tcPr>
            <w:tcW w:w="5425" w:type="dxa"/>
            <w:tcBorders>
              <w:top w:val="single" w:sz="4" w:space="0" w:color="000000"/>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rPr>
              <w:t>19. Спорт</w:t>
            </w:r>
            <w:r w:rsidRPr="00614D7A">
              <w:rPr>
                <w:rFonts w:ascii="Times New Roman" w:eastAsia="Times New Roman" w:hAnsi="Times New Roman" w:cs="Times New Roman"/>
                <w:sz w:val="23"/>
                <w:szCs w:val="23"/>
                <w:lang w:val="tt-RU"/>
              </w:rPr>
              <w:t xml:space="preserve"> заллары</w:t>
            </w:r>
          </w:p>
        </w:tc>
        <w:tc>
          <w:tcPr>
            <w:tcW w:w="1568" w:type="dxa"/>
            <w:gridSpan w:val="2"/>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156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45</w:t>
            </w:r>
          </w:p>
        </w:tc>
        <w:tc>
          <w:tcPr>
            <w:tcW w:w="171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r>
      <w:tr w:rsidR="001478C0" w:rsidRPr="00DF07B8" w:rsidTr="003B315F">
        <w:trPr>
          <w:trHeight w:hRule="exact" w:val="296"/>
        </w:trPr>
        <w:tc>
          <w:tcPr>
            <w:tcW w:w="5425" w:type="dxa"/>
            <w:tcBorders>
              <w:top w:val="single" w:sz="4" w:space="0" w:color="000000"/>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rPr>
              <w:t xml:space="preserve">20. </w:t>
            </w:r>
            <w:r w:rsidRPr="00614D7A">
              <w:rPr>
                <w:rFonts w:ascii="Times New Roman" w:eastAsia="Times New Roman" w:hAnsi="Times New Roman" w:cs="Times New Roman"/>
                <w:sz w:val="23"/>
                <w:szCs w:val="23"/>
                <w:lang w:val="tt-RU"/>
              </w:rPr>
              <w:t>Кибетләрнең сәүдә заллары,аэровокзал һәм вокзалларның</w:t>
            </w:r>
          </w:p>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rPr>
            </w:pPr>
            <w:r w:rsidRPr="00614D7A">
              <w:rPr>
                <w:rFonts w:ascii="Times New Roman" w:eastAsia="Times New Roman" w:hAnsi="Times New Roman" w:cs="Times New Roman"/>
                <w:sz w:val="23"/>
                <w:szCs w:val="23"/>
              </w:rPr>
              <w:t>вокзалов и аэровокзалов</w:t>
            </w:r>
          </w:p>
        </w:tc>
        <w:tc>
          <w:tcPr>
            <w:tcW w:w="1568" w:type="dxa"/>
            <w:gridSpan w:val="2"/>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56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60</w:t>
            </w:r>
          </w:p>
        </w:tc>
        <w:tc>
          <w:tcPr>
            <w:tcW w:w="171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75</w:t>
            </w:r>
          </w:p>
        </w:tc>
      </w:tr>
      <w:tr w:rsidR="001478C0" w:rsidRPr="00DF07B8" w:rsidTr="003B315F">
        <w:trPr>
          <w:trHeight w:hRule="exact" w:val="283"/>
        </w:trPr>
        <w:tc>
          <w:tcPr>
            <w:tcW w:w="5425" w:type="dxa"/>
            <w:tcBorders>
              <w:top w:val="nil"/>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вокзалларның пассажирлар залы</w:t>
            </w: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r>
      <w:tr w:rsidR="001478C0" w:rsidRPr="00DF07B8" w:rsidTr="003B315F">
        <w:trPr>
          <w:trHeight w:hRule="exact" w:val="571"/>
        </w:trPr>
        <w:tc>
          <w:tcPr>
            <w:tcW w:w="5425" w:type="dxa"/>
            <w:tcBorders>
              <w:top w:val="single" w:sz="4" w:space="0" w:color="000000"/>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35" w:lineRule="auto"/>
              <w:ind w:right="8"/>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rPr>
              <w:t>21Турыдан-туры хастаханәләр һәм шифаханәләр</w:t>
            </w:r>
            <w:r>
              <w:rPr>
                <w:rFonts w:ascii="Times New Roman" w:eastAsia="Times New Roman" w:hAnsi="Times New Roman" w:cs="Times New Roman"/>
                <w:sz w:val="23"/>
                <w:szCs w:val="23"/>
              </w:rPr>
              <w:t xml:space="preserve"> биналарына якын территорияләр </w:t>
            </w:r>
          </w:p>
        </w:tc>
        <w:tc>
          <w:tcPr>
            <w:tcW w:w="772" w:type="dxa"/>
            <w:tcBorders>
              <w:top w:val="single" w:sz="4" w:space="0" w:color="000000"/>
              <w:left w:val="single" w:sz="4" w:space="0" w:color="000000"/>
              <w:bottom w:val="single" w:sz="4" w:space="0" w:color="000000"/>
              <w:right w:val="nil"/>
            </w:tcBorders>
          </w:tcPr>
          <w:p w:rsidR="001478C0" w:rsidRPr="00DF07B8" w:rsidRDefault="001478C0" w:rsidP="003B315F">
            <w:pPr>
              <w:widowControl w:val="0"/>
              <w:tabs>
                <w:tab w:val="left" w:pos="676"/>
              </w:tabs>
              <w:kinsoku w:val="0"/>
              <w:overflowPunct w:val="0"/>
              <w:autoSpaceDE w:val="0"/>
              <w:autoSpaceDN w:val="0"/>
              <w:adjustRightInd w:val="0"/>
              <w:spacing w:before="6" w:after="0" w:line="249" w:lineRule="auto"/>
              <w:ind w:right="7"/>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7.00</w:t>
            </w:r>
            <w:r w:rsidRPr="00DF07B8">
              <w:rPr>
                <w:rFonts w:ascii="Times New Roman" w:eastAsia="Times New Roman" w:hAnsi="Times New Roman" w:cs="Times New Roman"/>
                <w:sz w:val="23"/>
                <w:szCs w:val="23"/>
              </w:rPr>
              <w:tab/>
              <w:t>- 23.00</w:t>
            </w:r>
          </w:p>
        </w:tc>
        <w:tc>
          <w:tcPr>
            <w:tcW w:w="796" w:type="dxa"/>
            <w:tcBorders>
              <w:top w:val="single" w:sz="4" w:space="0" w:color="000000"/>
              <w:left w:val="nil"/>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9" w:lineRule="auto"/>
              <w:ind w:right="3"/>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23.00- 7.00</w:t>
            </w:r>
          </w:p>
        </w:tc>
        <w:tc>
          <w:tcPr>
            <w:tcW w:w="156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45 35</w:t>
            </w:r>
          </w:p>
        </w:tc>
        <w:tc>
          <w:tcPr>
            <w:tcW w:w="171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60 50</w:t>
            </w:r>
          </w:p>
        </w:tc>
      </w:tr>
      <w:tr w:rsidR="001478C0" w:rsidRPr="00DF07B8" w:rsidTr="003B315F">
        <w:trPr>
          <w:trHeight w:hRule="exact" w:val="298"/>
        </w:trPr>
        <w:tc>
          <w:tcPr>
            <w:tcW w:w="5425" w:type="dxa"/>
            <w:tcBorders>
              <w:top w:val="single" w:sz="4" w:space="0" w:color="000000"/>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22</w:t>
            </w:r>
            <w:r w:rsidRPr="00614D7A">
              <w:rPr>
                <w:rFonts w:ascii="Times New Roman" w:hAnsi="Times New Roman" w:cs="Times New Roman"/>
                <w:sz w:val="23"/>
                <w:szCs w:val="23"/>
                <w:shd w:val="clear" w:color="auto" w:fill="F7F8F9"/>
              </w:rPr>
              <w:t>. Турыдан-туры  тор</w:t>
            </w:r>
            <w:r w:rsidRPr="00614D7A">
              <w:rPr>
                <w:rFonts w:ascii="Times New Roman" w:hAnsi="Times New Roman" w:cs="Times New Roman"/>
                <w:sz w:val="23"/>
                <w:szCs w:val="23"/>
                <w:shd w:val="clear" w:color="auto" w:fill="F7F8F9"/>
                <w:lang w:val="tt-RU"/>
              </w:rPr>
              <w:t>ак биналарга</w:t>
            </w:r>
            <w:r>
              <w:rPr>
                <w:rFonts w:ascii="Times New Roman" w:hAnsi="Times New Roman" w:cs="Times New Roman"/>
                <w:sz w:val="23"/>
                <w:szCs w:val="23"/>
                <w:shd w:val="clear" w:color="auto" w:fill="F7F8F9"/>
                <w:lang w:val="tt-RU"/>
              </w:rPr>
              <w:t>,</w:t>
            </w:r>
          </w:p>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жилым зданиям, домам отдыха, домам-</w:t>
            </w:r>
          </w:p>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интернатам для престарелых и инвалидов</w:t>
            </w:r>
          </w:p>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жилым зданиям, домам отдыха, домам-</w:t>
            </w:r>
          </w:p>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интернатам для престарелых и инвалидов</w:t>
            </w:r>
          </w:p>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3"/>
                <w:szCs w:val="23"/>
                <w:lang w:val="tt-RU"/>
              </w:rPr>
            </w:pPr>
          </w:p>
        </w:tc>
        <w:tc>
          <w:tcPr>
            <w:tcW w:w="772" w:type="dxa"/>
            <w:tcBorders>
              <w:top w:val="single" w:sz="4" w:space="0" w:color="000000"/>
              <w:left w:val="single" w:sz="4" w:space="0" w:color="000000"/>
              <w:bottom w:val="nil"/>
              <w:right w:val="nil"/>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7.00 -</w:t>
            </w:r>
          </w:p>
        </w:tc>
        <w:tc>
          <w:tcPr>
            <w:tcW w:w="796" w:type="dxa"/>
            <w:tcBorders>
              <w:top w:val="single" w:sz="4" w:space="0" w:color="000000"/>
              <w:left w:val="nil"/>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1568"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55</w:t>
            </w:r>
          </w:p>
        </w:tc>
        <w:tc>
          <w:tcPr>
            <w:tcW w:w="1719"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w:t>
            </w:r>
          </w:p>
        </w:tc>
      </w:tr>
      <w:tr w:rsidR="001478C0" w:rsidRPr="00DF07B8" w:rsidTr="003B315F">
        <w:trPr>
          <w:trHeight w:hRule="exact" w:val="287"/>
        </w:trPr>
        <w:tc>
          <w:tcPr>
            <w:tcW w:w="5425" w:type="dxa"/>
            <w:tcBorders>
              <w:top w:val="nil"/>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ял йортларына,инвалидлар һәм картлар</w:t>
            </w:r>
          </w:p>
        </w:tc>
        <w:tc>
          <w:tcPr>
            <w:tcW w:w="772" w:type="dxa"/>
            <w:tcBorders>
              <w:top w:val="nil"/>
              <w:left w:val="single" w:sz="4" w:space="0" w:color="000000"/>
              <w:bottom w:val="nil"/>
              <w:right w:val="nil"/>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23.00</w:t>
            </w:r>
          </w:p>
        </w:tc>
        <w:tc>
          <w:tcPr>
            <w:tcW w:w="796" w:type="dxa"/>
            <w:tcBorders>
              <w:top w:val="nil"/>
              <w:left w:val="nil"/>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- 7.00</w:t>
            </w:r>
          </w:p>
        </w:tc>
        <w:tc>
          <w:tcPr>
            <w:tcW w:w="1568" w:type="dxa"/>
            <w:vMerge w:val="restart"/>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45</w:t>
            </w:r>
          </w:p>
        </w:tc>
        <w:tc>
          <w:tcPr>
            <w:tcW w:w="1719" w:type="dxa"/>
            <w:vMerge w:val="restart"/>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60</w:t>
            </w:r>
          </w:p>
        </w:tc>
      </w:tr>
      <w:tr w:rsidR="001478C0" w:rsidRPr="00DF07B8" w:rsidTr="003B315F">
        <w:trPr>
          <w:trHeight w:hRule="exact" w:val="261"/>
        </w:trPr>
        <w:tc>
          <w:tcPr>
            <w:tcW w:w="5425" w:type="dxa"/>
            <w:tcBorders>
              <w:top w:val="nil"/>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өчен интернат-йортларга караучы территорияләр</w:t>
            </w:r>
          </w:p>
        </w:tc>
        <w:tc>
          <w:tcPr>
            <w:tcW w:w="772" w:type="dxa"/>
            <w:tcBorders>
              <w:top w:val="nil"/>
              <w:left w:val="single" w:sz="4" w:space="0" w:color="000000"/>
              <w:bottom w:val="single" w:sz="4" w:space="0" w:color="000000"/>
              <w:right w:val="nil"/>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96" w:type="dxa"/>
            <w:tcBorders>
              <w:top w:val="nil"/>
              <w:left w:val="nil"/>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568"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719"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DF07B8" w:rsidTr="003B315F">
        <w:trPr>
          <w:trHeight w:hRule="exact" w:val="298"/>
        </w:trPr>
        <w:tc>
          <w:tcPr>
            <w:tcW w:w="5425" w:type="dxa"/>
            <w:tcBorders>
              <w:top w:val="single" w:sz="4" w:space="0" w:color="000000"/>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23Турыдан-туры янәшәсендәге поликлиника,мәктәп</w:t>
            </w:r>
          </w:p>
          <w:p w:rsidR="001478C0" w:rsidRPr="00614D7A"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зданиям поликлиник, школ и других учебных за</w:t>
            </w:r>
          </w:p>
          <w:p w:rsidR="001478C0" w:rsidRPr="00614D7A"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ведений, детских дошкольных учреждений, пло-</w:t>
            </w:r>
          </w:p>
          <w:p w:rsidR="001478C0" w:rsidRPr="00614D7A"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щадки отдыха микрорайонов и групп жилых до-</w:t>
            </w:r>
          </w:p>
          <w:p w:rsidR="001478C0" w:rsidRPr="00614D7A"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зданиям поликлиник, школ и других учебных за</w:t>
            </w:r>
          </w:p>
          <w:p w:rsidR="001478C0" w:rsidRPr="00614D7A"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ведений, детских дошкольных учреждений, пло-</w:t>
            </w:r>
          </w:p>
          <w:p w:rsidR="001478C0" w:rsidRPr="00614D7A"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щадки отдыха микрорайонов и групп жилых до-</w:t>
            </w:r>
          </w:p>
          <w:p w:rsidR="001478C0" w:rsidRPr="00614D7A"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3"/>
                <w:szCs w:val="23"/>
              </w:rPr>
            </w:pPr>
            <w:r w:rsidRPr="00614D7A">
              <w:rPr>
                <w:rFonts w:ascii="Times New Roman" w:eastAsia="Times New Roman" w:hAnsi="Times New Roman" w:cs="Times New Roman"/>
                <w:sz w:val="23"/>
                <w:szCs w:val="23"/>
              </w:rPr>
              <w:t>зданиям поликлиник, школ и других учебных за</w:t>
            </w:r>
          </w:p>
          <w:p w:rsidR="001478C0" w:rsidRPr="00614D7A"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3"/>
                <w:szCs w:val="23"/>
              </w:rPr>
            </w:pPr>
            <w:r w:rsidRPr="00614D7A">
              <w:rPr>
                <w:rFonts w:ascii="Times New Roman" w:eastAsia="Times New Roman" w:hAnsi="Times New Roman" w:cs="Times New Roman"/>
                <w:sz w:val="23"/>
                <w:szCs w:val="23"/>
              </w:rPr>
              <w:t>ведений, детских дошкольных учреждений, пло-</w:t>
            </w:r>
          </w:p>
          <w:p w:rsidR="001478C0" w:rsidRPr="00614D7A"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3"/>
                <w:szCs w:val="23"/>
              </w:rPr>
            </w:pPr>
            <w:r w:rsidRPr="00614D7A">
              <w:rPr>
                <w:rFonts w:ascii="Times New Roman" w:eastAsia="Times New Roman" w:hAnsi="Times New Roman" w:cs="Times New Roman"/>
                <w:sz w:val="23"/>
                <w:szCs w:val="23"/>
              </w:rPr>
              <w:t>щадки отдыха микрорайонов и групп жилых до-</w:t>
            </w:r>
          </w:p>
        </w:tc>
        <w:tc>
          <w:tcPr>
            <w:tcW w:w="1568" w:type="dxa"/>
            <w:gridSpan w:val="2"/>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56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8" w:lineRule="exact"/>
              <w:ind w:right="5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55</w:t>
            </w:r>
          </w:p>
        </w:tc>
        <w:tc>
          <w:tcPr>
            <w:tcW w:w="171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8" w:lineRule="exact"/>
              <w:ind w:right="60"/>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w:t>
            </w:r>
          </w:p>
        </w:tc>
      </w:tr>
      <w:tr w:rsidR="001478C0" w:rsidRPr="00DF07B8" w:rsidTr="003B315F">
        <w:trPr>
          <w:trHeight w:hRule="exact" w:val="287"/>
        </w:trPr>
        <w:tc>
          <w:tcPr>
            <w:tcW w:w="5425" w:type="dxa"/>
            <w:tcBorders>
              <w:top w:val="nil"/>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Һәм башка уку йортлары,мәктәпкәчә балалар учреж</w:t>
            </w: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r>
      <w:tr w:rsidR="001478C0" w:rsidRPr="00DF07B8" w:rsidTr="003B315F">
        <w:trPr>
          <w:trHeight w:hRule="exact" w:val="264"/>
        </w:trPr>
        <w:tc>
          <w:tcPr>
            <w:tcW w:w="5425" w:type="dxa"/>
            <w:tcBorders>
              <w:top w:val="nil"/>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3"/>
                <w:szCs w:val="23"/>
              </w:rPr>
            </w:pPr>
            <w:r w:rsidRPr="00614D7A">
              <w:rPr>
                <w:rFonts w:ascii="Times New Roman" w:eastAsia="Times New Roman" w:hAnsi="Times New Roman" w:cs="Times New Roman"/>
                <w:sz w:val="23"/>
                <w:szCs w:val="23"/>
              </w:rPr>
              <w:t>дениясе,микрорайон һәм трак йортлар төркеменең</w:t>
            </w: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r>
      <w:tr w:rsidR="001478C0" w:rsidRPr="00DF07B8" w:rsidTr="003B315F">
        <w:trPr>
          <w:trHeight w:hRule="exact" w:val="269"/>
        </w:trPr>
        <w:tc>
          <w:tcPr>
            <w:tcW w:w="5425" w:type="dxa"/>
            <w:tcBorders>
              <w:top w:val="nil"/>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3"/>
                <w:szCs w:val="23"/>
                <w:lang w:val="tt-RU"/>
              </w:rPr>
            </w:pPr>
            <w:r w:rsidRPr="00614D7A">
              <w:rPr>
                <w:rFonts w:ascii="Times New Roman" w:eastAsia="Times New Roman" w:hAnsi="Times New Roman" w:cs="Times New Roman"/>
                <w:sz w:val="23"/>
                <w:szCs w:val="23"/>
                <w:lang w:val="tt-RU"/>
              </w:rPr>
              <w:t>ял итү мәйданчыкларына караган территорияләр</w:t>
            </w: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p>
        </w:tc>
      </w:tr>
      <w:tr w:rsidR="001478C0" w:rsidRPr="00DF07B8" w:rsidTr="003B315F">
        <w:trPr>
          <w:trHeight w:hRule="exact" w:val="103"/>
        </w:trPr>
        <w:tc>
          <w:tcPr>
            <w:tcW w:w="5425"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lang w:val="tt-RU"/>
              </w:rPr>
            </w:pPr>
          </w:p>
        </w:tc>
        <w:tc>
          <w:tcPr>
            <w:tcW w:w="1568"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56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71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r>
    </w:tbl>
    <w:p w:rsidR="001478C0" w:rsidRPr="00DF07B8" w:rsidRDefault="001478C0" w:rsidP="001478C0">
      <w:pPr>
        <w:widowControl w:val="0"/>
        <w:kinsoku w:val="0"/>
        <w:overflowPunct w:val="0"/>
        <w:autoSpaceDE w:val="0"/>
        <w:autoSpaceDN w:val="0"/>
        <w:adjustRightInd w:val="0"/>
        <w:spacing w:after="0" w:line="195" w:lineRule="exact"/>
        <w:ind w:right="129"/>
        <w:rPr>
          <w:rFonts w:ascii="Times New Roman" w:eastAsia="Times New Roman" w:hAnsi="Times New Roman" w:cs="Times New Roman"/>
          <w:sz w:val="19"/>
          <w:szCs w:val="19"/>
          <w:lang w:val="tt-RU"/>
        </w:rPr>
      </w:pPr>
    </w:p>
    <w:p w:rsidR="001478C0" w:rsidRPr="00DF07B8" w:rsidRDefault="001478C0" w:rsidP="001478C0">
      <w:pPr>
        <w:widowControl w:val="0"/>
        <w:kinsoku w:val="0"/>
        <w:overflowPunct w:val="0"/>
        <w:autoSpaceDE w:val="0"/>
        <w:autoSpaceDN w:val="0"/>
        <w:adjustRightInd w:val="0"/>
        <w:spacing w:after="0" w:line="195" w:lineRule="exact"/>
        <w:ind w:right="129"/>
        <w:rPr>
          <w:rFonts w:ascii="Times New Roman" w:eastAsia="Times New Roman" w:hAnsi="Times New Roman" w:cs="Times New Roman"/>
          <w:iCs/>
          <w:sz w:val="19"/>
          <w:szCs w:val="19"/>
          <w:lang w:val="tt-RU"/>
        </w:rPr>
      </w:pPr>
    </w:p>
    <w:p w:rsidR="001478C0" w:rsidRDefault="001478C0" w:rsidP="001478C0">
      <w:pPr>
        <w:widowControl w:val="0"/>
        <w:kinsoku w:val="0"/>
        <w:overflowPunct w:val="0"/>
        <w:autoSpaceDE w:val="0"/>
        <w:autoSpaceDN w:val="0"/>
        <w:adjustRightInd w:val="0"/>
        <w:spacing w:after="0"/>
        <w:ind w:right="129"/>
        <w:rPr>
          <w:rFonts w:ascii="Times New Roman" w:eastAsia="Times New Roman" w:hAnsi="Times New Roman" w:cs="Times New Roman"/>
          <w:sz w:val="24"/>
          <w:szCs w:val="24"/>
          <w:lang w:val="tt-RU"/>
        </w:rPr>
      </w:pPr>
    </w:p>
    <w:p w:rsidR="001478C0" w:rsidRPr="00614D7A" w:rsidRDefault="001478C0" w:rsidP="001478C0">
      <w:pPr>
        <w:widowControl w:val="0"/>
        <w:kinsoku w:val="0"/>
        <w:overflowPunct w:val="0"/>
        <w:autoSpaceDE w:val="0"/>
        <w:autoSpaceDN w:val="0"/>
        <w:adjustRightInd w:val="0"/>
        <w:spacing w:after="0"/>
        <w:ind w:right="129"/>
        <w:rPr>
          <w:rFonts w:ascii="Times New Roman" w:eastAsia="Times New Roman" w:hAnsi="Times New Roman" w:cs="Times New Roman"/>
          <w:sz w:val="27"/>
          <w:szCs w:val="27"/>
          <w:lang w:val="tt-RU"/>
        </w:rPr>
      </w:pPr>
      <w:r w:rsidRPr="00614D7A">
        <w:rPr>
          <w:rFonts w:ascii="Times New Roman" w:eastAsia="Times New Roman" w:hAnsi="Times New Roman" w:cs="Times New Roman"/>
          <w:sz w:val="27"/>
          <w:szCs w:val="27"/>
          <w:lang w:val="tt-RU"/>
        </w:rPr>
        <w:t xml:space="preserve">Искәрмә: </w:t>
      </w:r>
    </w:p>
    <w:p w:rsidR="001478C0" w:rsidRPr="00614D7A" w:rsidRDefault="001478C0" w:rsidP="001478C0">
      <w:pPr>
        <w:widowControl w:val="0"/>
        <w:kinsoku w:val="0"/>
        <w:overflowPunct w:val="0"/>
        <w:autoSpaceDE w:val="0"/>
        <w:autoSpaceDN w:val="0"/>
        <w:adjustRightInd w:val="0"/>
        <w:spacing w:after="0"/>
        <w:ind w:right="129" w:firstLine="708"/>
        <w:rPr>
          <w:rFonts w:ascii="Times New Roman" w:eastAsia="Times New Roman" w:hAnsi="Times New Roman" w:cs="Times New Roman"/>
          <w:sz w:val="27"/>
          <w:szCs w:val="27"/>
          <w:lang w:val="tt-RU"/>
        </w:rPr>
      </w:pPr>
      <w:r w:rsidRPr="00614D7A">
        <w:rPr>
          <w:rFonts w:ascii="Times New Roman" w:eastAsia="Times New Roman" w:hAnsi="Times New Roman" w:cs="Times New Roman"/>
          <w:sz w:val="27"/>
          <w:szCs w:val="27"/>
          <w:lang w:val="tt-RU"/>
        </w:rPr>
        <w:t>1. Биналарда 1, 5 - 13 позицияләрендә китерелгән рөхсәт ителгән тавыш дәрәҗәсе башка биналардан һәм тыштан үтеп керә торган тавышка гына карыйлар.</w:t>
      </w:r>
    </w:p>
    <w:p w:rsidR="001478C0" w:rsidRPr="00614D7A" w:rsidRDefault="001478C0" w:rsidP="001478C0">
      <w:pPr>
        <w:widowControl w:val="0"/>
        <w:kinsoku w:val="0"/>
        <w:overflowPunct w:val="0"/>
        <w:autoSpaceDE w:val="0"/>
        <w:autoSpaceDN w:val="0"/>
        <w:adjustRightInd w:val="0"/>
        <w:spacing w:after="0"/>
        <w:ind w:right="129" w:firstLine="708"/>
        <w:rPr>
          <w:rFonts w:ascii="Times New Roman" w:eastAsia="Times New Roman" w:hAnsi="Times New Roman" w:cs="Times New Roman"/>
          <w:sz w:val="27"/>
          <w:szCs w:val="27"/>
          <w:lang w:val="tt-RU"/>
        </w:rPr>
      </w:pPr>
      <w:r w:rsidRPr="00614D7A">
        <w:rPr>
          <w:rFonts w:ascii="Times New Roman" w:eastAsia="Times New Roman" w:hAnsi="Times New Roman" w:cs="Times New Roman"/>
          <w:sz w:val="27"/>
          <w:szCs w:val="27"/>
          <w:lang w:val="tt-RU"/>
        </w:rPr>
        <w:t xml:space="preserve"> 2. 5 - 12 нче позицияләрдә китерелгән биналардагы тышкы чыганаклардан рөхсәт ителгән тавыш дәрәҗәләре норматив һава алмашын тәэмин итү шартларында, ягъни вентиляциянең мәҗбүри системасы яисә һаваны кондиционлаштыру системасы булмаганда, ачык форточкалар яисә һава агымын тәэмин итә торган башка җайланмалар шартларында үтәлергә тиеш. Норматив һава алмашын тәэмин итә торган мәҗбүри вентиляция яки һаваны кондицияләштерү системалары булганда, биналарда тышкы шау-шуның мөмкин булган дәрәҗәләре (15 - 17) ябык тәрәзәләрдә мөмкин булган урыннарны тәэмин итү исәбеннән арттырылырга мөмкин.</w:t>
      </w:r>
    </w:p>
    <w:p w:rsidR="001478C0" w:rsidRPr="002B1DF8" w:rsidRDefault="001478C0" w:rsidP="001478C0">
      <w:pPr>
        <w:widowControl w:val="0"/>
        <w:kinsoku w:val="0"/>
        <w:overflowPunct w:val="0"/>
        <w:autoSpaceDE w:val="0"/>
        <w:autoSpaceDN w:val="0"/>
        <w:adjustRightInd w:val="0"/>
        <w:spacing w:after="0"/>
        <w:ind w:right="129" w:firstLine="708"/>
        <w:rPr>
          <w:rFonts w:ascii="Times New Roman" w:eastAsia="Times New Roman" w:hAnsi="Times New Roman" w:cs="Times New Roman"/>
          <w:sz w:val="27"/>
          <w:szCs w:val="27"/>
          <w:lang w:val="tt-RU"/>
        </w:rPr>
      </w:pPr>
      <w:r w:rsidRPr="00614D7A">
        <w:rPr>
          <w:rFonts w:ascii="Times New Roman" w:eastAsia="Times New Roman" w:hAnsi="Times New Roman" w:cs="Times New Roman"/>
          <w:sz w:val="27"/>
          <w:szCs w:val="27"/>
          <w:lang w:val="tt-RU"/>
        </w:rPr>
        <w:t xml:space="preserve"> 3. </w:t>
      </w:r>
      <w:r w:rsidRPr="00614D7A">
        <w:rPr>
          <w:rFonts w:ascii="Times New Roman" w:hAnsi="Times New Roman" w:cs="Times New Roman"/>
          <w:sz w:val="27"/>
          <w:szCs w:val="27"/>
          <w:lang w:val="tt-RU"/>
        </w:rPr>
        <w:t>В</w:t>
      </w:r>
      <w:r w:rsidRPr="00614D7A">
        <w:rPr>
          <w:rFonts w:ascii="Times New Roman" w:eastAsia="Times New Roman" w:hAnsi="Times New Roman" w:cs="Times New Roman"/>
          <w:sz w:val="27"/>
          <w:szCs w:val="27"/>
          <w:lang w:val="tt-RU"/>
        </w:rPr>
        <w:t>ентиляция системалары җиһазларыннан, һаваны кондицияләүдән һәм һава җылытудан, шулай ук төзелгән (берләштерелгән) сәүдә һәм җәмәгать туклануы предприятиеләреннән суыту һәм су белән тәэмин итү системалары насосларыннан 5 дБ (дБА) әлеге кушымтаның 1 нче таблицасында күрсәтелгән күрсәткечләрдән түбәнрәк, моңа 9 - 12 (төнге вакыт өчен) позицияләре керми. Шул ук вакытта тавыш тональлегенә төзәтмәләрне исәпкә алмыйлар.</w:t>
      </w:r>
    </w:p>
    <w:p w:rsidR="001478C0" w:rsidRDefault="001478C0" w:rsidP="001478C0">
      <w:pPr>
        <w:widowControl w:val="0"/>
        <w:kinsoku w:val="0"/>
        <w:overflowPunct w:val="0"/>
        <w:autoSpaceDE w:val="0"/>
        <w:autoSpaceDN w:val="0"/>
        <w:adjustRightInd w:val="0"/>
        <w:spacing w:after="0" w:line="195" w:lineRule="exact"/>
        <w:ind w:right="129"/>
        <w:rPr>
          <w:rFonts w:ascii="Times New Roman" w:eastAsia="Times New Roman" w:hAnsi="Times New Roman" w:cs="Times New Roman"/>
          <w:sz w:val="24"/>
          <w:szCs w:val="24"/>
          <w:lang w:val="tt-RU"/>
        </w:rPr>
      </w:pPr>
    </w:p>
    <w:p w:rsidR="001478C0" w:rsidRPr="00614D7A" w:rsidRDefault="001478C0" w:rsidP="001478C0">
      <w:pPr>
        <w:widowControl w:val="0"/>
        <w:kinsoku w:val="0"/>
        <w:overflowPunct w:val="0"/>
        <w:autoSpaceDE w:val="0"/>
        <w:autoSpaceDN w:val="0"/>
        <w:adjustRightInd w:val="0"/>
        <w:spacing w:before="3" w:after="0" w:line="240" w:lineRule="auto"/>
        <w:jc w:val="right"/>
        <w:rPr>
          <w:rFonts w:ascii="Times New Roman" w:eastAsia="Times New Roman" w:hAnsi="Times New Roman" w:cs="Times New Roman"/>
          <w:bCs/>
          <w:sz w:val="26"/>
          <w:szCs w:val="26"/>
          <w:lang w:val="tt-RU"/>
        </w:rPr>
      </w:pPr>
      <w:r w:rsidRPr="00614D7A">
        <w:rPr>
          <w:rFonts w:ascii="Times New Roman" w:eastAsia="Times New Roman" w:hAnsi="Times New Roman" w:cs="Times New Roman"/>
          <w:bCs/>
          <w:sz w:val="26"/>
          <w:szCs w:val="26"/>
          <w:lang w:val="tt-RU"/>
        </w:rPr>
        <w:t>5 нче таблица</w:t>
      </w:r>
    </w:p>
    <w:p w:rsidR="001478C0" w:rsidRPr="00DF07B8" w:rsidRDefault="001478C0" w:rsidP="001478C0">
      <w:pPr>
        <w:widowControl w:val="0"/>
        <w:kinsoku w:val="0"/>
        <w:overflowPunct w:val="0"/>
        <w:autoSpaceDE w:val="0"/>
        <w:autoSpaceDN w:val="0"/>
        <w:adjustRightInd w:val="0"/>
        <w:spacing w:before="3" w:after="0" w:line="240" w:lineRule="auto"/>
        <w:jc w:val="center"/>
        <w:rPr>
          <w:rFonts w:ascii="Times New Roman" w:eastAsia="Times New Roman" w:hAnsi="Times New Roman" w:cs="Times New Roman"/>
          <w:b/>
          <w:bCs/>
          <w:sz w:val="26"/>
          <w:szCs w:val="26"/>
          <w:lang w:val="tt-RU"/>
        </w:rPr>
      </w:pPr>
      <w:r w:rsidRPr="00DF07B8">
        <w:rPr>
          <w:rFonts w:ascii="Times New Roman" w:eastAsia="Times New Roman" w:hAnsi="Times New Roman" w:cs="Times New Roman"/>
          <w:b/>
          <w:bCs/>
          <w:sz w:val="26"/>
          <w:szCs w:val="26"/>
          <w:lang w:val="tt-RU"/>
        </w:rPr>
        <w:t>Эш урыннарында инфратавышның рөхсәт ителә торган дәрәҗәсе, торак һәм иҗтимагый биналарда  һәм торак төзелеше территориясендә инфратавыш дәрәҗәсе</w:t>
      </w:r>
    </w:p>
    <w:p w:rsidR="001478C0" w:rsidRPr="00DF07B8" w:rsidRDefault="001478C0" w:rsidP="001478C0">
      <w:pPr>
        <w:widowControl w:val="0"/>
        <w:tabs>
          <w:tab w:val="left" w:pos="2005"/>
        </w:tabs>
        <w:kinsoku w:val="0"/>
        <w:overflowPunct w:val="0"/>
        <w:autoSpaceDE w:val="0"/>
        <w:autoSpaceDN w:val="0"/>
        <w:adjustRightInd w:val="0"/>
        <w:spacing w:before="3" w:after="0" w:line="240" w:lineRule="auto"/>
        <w:rPr>
          <w:rFonts w:ascii="Times New Roman" w:eastAsia="Times New Roman" w:hAnsi="Times New Roman" w:cs="Times New Roman"/>
          <w:b/>
          <w:bCs/>
          <w:sz w:val="26"/>
          <w:szCs w:val="26"/>
          <w:lang w:val="tt-RU"/>
        </w:rPr>
      </w:pPr>
      <w:r>
        <w:rPr>
          <w:rFonts w:ascii="Times New Roman" w:eastAsia="Times New Roman" w:hAnsi="Times New Roman" w:cs="Times New Roman"/>
          <w:b/>
          <w:bCs/>
          <w:sz w:val="26"/>
          <w:szCs w:val="26"/>
          <w:lang w:val="tt-RU"/>
        </w:rPr>
        <w:tab/>
      </w:r>
    </w:p>
    <w:tbl>
      <w:tblPr>
        <w:tblW w:w="0" w:type="auto"/>
        <w:tblInd w:w="119" w:type="dxa"/>
        <w:tblLayout w:type="fixed"/>
        <w:tblCellMar>
          <w:left w:w="0" w:type="dxa"/>
          <w:right w:w="0" w:type="dxa"/>
        </w:tblCellMar>
        <w:tblLook w:val="0000" w:firstRow="0" w:lastRow="0" w:firstColumn="0" w:lastColumn="0" w:noHBand="0" w:noVBand="0"/>
      </w:tblPr>
      <w:tblGrid>
        <w:gridCol w:w="854"/>
        <w:gridCol w:w="3260"/>
        <w:gridCol w:w="994"/>
        <w:gridCol w:w="1133"/>
        <w:gridCol w:w="1138"/>
        <w:gridCol w:w="1133"/>
        <w:gridCol w:w="1709"/>
      </w:tblGrid>
      <w:tr w:rsidR="001478C0" w:rsidRPr="00DF07B8" w:rsidTr="003B315F">
        <w:trPr>
          <w:trHeight w:hRule="exact" w:val="314"/>
        </w:trPr>
        <w:tc>
          <w:tcPr>
            <w:tcW w:w="854"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w:t>
            </w:r>
          </w:p>
        </w:tc>
        <w:tc>
          <w:tcPr>
            <w:tcW w:w="3260"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b/>
                <w:bCs/>
                <w:sz w:val="23"/>
                <w:szCs w:val="23"/>
                <w:lang w:val="tt-RU"/>
              </w:rPr>
              <w:t>Биналар билгеләнеше</w:t>
            </w:r>
          </w:p>
        </w:tc>
        <w:tc>
          <w:tcPr>
            <w:tcW w:w="4398" w:type="dxa"/>
            <w:gridSpan w:val="4"/>
            <w:tcBorders>
              <w:top w:val="single" w:sz="4" w:space="0" w:color="000000"/>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b/>
                <w:bCs/>
                <w:sz w:val="23"/>
                <w:szCs w:val="23"/>
                <w:lang w:val="tt-RU"/>
              </w:rPr>
            </w:pPr>
            <w:r w:rsidRPr="00614D7A">
              <w:rPr>
                <w:rFonts w:ascii="Times New Roman" w:eastAsia="Times New Roman" w:hAnsi="Times New Roman" w:cs="Times New Roman"/>
                <w:b/>
                <w:bCs/>
                <w:sz w:val="23"/>
                <w:szCs w:val="23"/>
                <w:lang w:val="tt-RU"/>
              </w:rPr>
              <w:t>Тавыш басымы ,  уртача геометрик геометрик мәгънәләре булган октава полосаларында дБ, Гц</w:t>
            </w:r>
          </w:p>
          <w:p w:rsidR="001478C0" w:rsidRPr="00614D7A"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b/>
                <w:sz w:val="24"/>
                <w:szCs w:val="24"/>
                <w:lang w:val="tt-RU"/>
              </w:rPr>
            </w:pPr>
          </w:p>
        </w:tc>
        <w:tc>
          <w:tcPr>
            <w:tcW w:w="1709" w:type="dxa"/>
            <w:tcBorders>
              <w:top w:val="single" w:sz="4" w:space="0" w:color="000000"/>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b/>
                <w:sz w:val="24"/>
                <w:szCs w:val="24"/>
                <w:lang w:val="tt-RU"/>
              </w:rPr>
            </w:pPr>
            <w:r w:rsidRPr="00614D7A">
              <w:rPr>
                <w:rFonts w:ascii="Times New Roman" w:eastAsia="Times New Roman" w:hAnsi="Times New Roman" w:cs="Times New Roman"/>
                <w:b/>
                <w:sz w:val="24"/>
                <w:szCs w:val="24"/>
                <w:lang w:val="tt-RU"/>
              </w:rPr>
              <w:t>Тавыш басымының</w:t>
            </w:r>
          </w:p>
        </w:tc>
      </w:tr>
      <w:tr w:rsidR="001478C0" w:rsidRPr="00DF07B8" w:rsidTr="003B315F">
        <w:trPr>
          <w:trHeight w:hRule="exact" w:val="305"/>
        </w:trPr>
        <w:tc>
          <w:tcPr>
            <w:tcW w:w="854" w:type="dxa"/>
            <w:vMerge w:val="restart"/>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п/п</w:t>
            </w:r>
          </w:p>
        </w:tc>
        <w:tc>
          <w:tcPr>
            <w:tcW w:w="3260"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c>
          <w:tcPr>
            <w:tcW w:w="4398" w:type="dxa"/>
            <w:gridSpan w:val="4"/>
            <w:tcBorders>
              <w:top w:val="nil"/>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b/>
                <w:sz w:val="24"/>
                <w:szCs w:val="24"/>
                <w:lang w:val="tt-RU"/>
              </w:rPr>
            </w:pPr>
            <w:r w:rsidRPr="00614D7A">
              <w:rPr>
                <w:rFonts w:ascii="Times New Roman" w:eastAsia="Times New Roman" w:hAnsi="Times New Roman" w:cs="Times New Roman"/>
                <w:b/>
                <w:sz w:val="24"/>
                <w:szCs w:val="24"/>
                <w:lang w:val="tt-RU"/>
              </w:rPr>
              <w:t xml:space="preserve"> мәгънәләре  октава  кисемтәләренең</w:t>
            </w:r>
          </w:p>
        </w:tc>
        <w:tc>
          <w:tcPr>
            <w:tcW w:w="1709" w:type="dxa"/>
            <w:tcBorders>
              <w:top w:val="nil"/>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b/>
                <w:sz w:val="24"/>
                <w:szCs w:val="24"/>
                <w:lang w:val="tt-RU"/>
              </w:rPr>
            </w:pPr>
            <w:r w:rsidRPr="00614D7A">
              <w:rPr>
                <w:rFonts w:ascii="Times New Roman" w:eastAsia="Times New Roman" w:hAnsi="Times New Roman" w:cs="Times New Roman"/>
                <w:b/>
                <w:sz w:val="24"/>
                <w:szCs w:val="24"/>
                <w:lang w:val="tt-RU"/>
              </w:rPr>
              <w:t>басымының</w:t>
            </w:r>
          </w:p>
        </w:tc>
      </w:tr>
      <w:tr w:rsidR="001478C0" w:rsidRPr="00DF07B8" w:rsidTr="003B315F">
        <w:trPr>
          <w:trHeight w:hRule="exact" w:val="265"/>
        </w:trPr>
        <w:tc>
          <w:tcPr>
            <w:tcW w:w="854"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c>
          <w:tcPr>
            <w:tcW w:w="3260"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c>
          <w:tcPr>
            <w:tcW w:w="4398" w:type="dxa"/>
            <w:gridSpan w:val="4"/>
            <w:tcBorders>
              <w:top w:val="nil"/>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b/>
                <w:sz w:val="24"/>
                <w:szCs w:val="24"/>
                <w:lang w:val="tt-RU"/>
              </w:rPr>
            </w:pPr>
            <w:r w:rsidRPr="00614D7A">
              <w:rPr>
                <w:rFonts w:ascii="Times New Roman" w:eastAsia="Times New Roman" w:hAnsi="Times New Roman" w:cs="Times New Roman"/>
                <w:b/>
                <w:sz w:val="24"/>
                <w:szCs w:val="24"/>
                <w:lang w:val="tt-RU"/>
              </w:rPr>
              <w:t xml:space="preserve"> Гц ешлыгы</w:t>
            </w:r>
          </w:p>
        </w:tc>
        <w:tc>
          <w:tcPr>
            <w:tcW w:w="1709" w:type="dxa"/>
            <w:tcBorders>
              <w:top w:val="nil"/>
              <w:left w:val="single" w:sz="4" w:space="0" w:color="000000"/>
              <w:bottom w:val="nil"/>
              <w:right w:val="single" w:sz="4" w:space="0" w:color="000000"/>
            </w:tcBorders>
          </w:tcPr>
          <w:p w:rsidR="001478C0" w:rsidRPr="00614D7A"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г</w:t>
            </w:r>
            <w:r w:rsidRPr="00614D7A">
              <w:rPr>
                <w:rFonts w:ascii="Times New Roman" w:eastAsia="Times New Roman" w:hAnsi="Times New Roman" w:cs="Times New Roman"/>
                <w:b/>
                <w:sz w:val="24"/>
                <w:szCs w:val="24"/>
                <w:lang w:val="tt-RU"/>
              </w:rPr>
              <w:t>омумидә</w:t>
            </w:r>
            <w:r>
              <w:rPr>
                <w:rFonts w:ascii="Times New Roman" w:eastAsia="Times New Roman" w:hAnsi="Times New Roman" w:cs="Times New Roman"/>
                <w:b/>
                <w:sz w:val="24"/>
                <w:szCs w:val="24"/>
                <w:lang w:val="tt-RU"/>
              </w:rPr>
              <w:t>-</w:t>
            </w:r>
          </w:p>
        </w:tc>
      </w:tr>
      <w:tr w:rsidR="001478C0" w:rsidRPr="00DF07B8" w:rsidTr="003B315F">
        <w:trPr>
          <w:trHeight w:hRule="exact" w:val="317"/>
        </w:trPr>
        <w:tc>
          <w:tcPr>
            <w:tcW w:w="854"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3260"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994" w:type="dxa"/>
            <w:tcBorders>
              <w:top w:val="single" w:sz="4" w:space="0" w:color="000000"/>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63" w:lineRule="exact"/>
              <w:ind w:right="56"/>
              <w:jc w:val="center"/>
              <w:rPr>
                <w:rFonts w:ascii="Times New Roman" w:eastAsia="Times New Roman" w:hAnsi="Times New Roman" w:cs="Times New Roman"/>
                <w:b/>
                <w:sz w:val="24"/>
                <w:szCs w:val="24"/>
              </w:rPr>
            </w:pPr>
            <w:r w:rsidRPr="00614D7A">
              <w:rPr>
                <w:rFonts w:ascii="Times New Roman" w:eastAsia="Times New Roman" w:hAnsi="Times New Roman" w:cs="Times New Roman"/>
                <w:b/>
                <w:bCs/>
                <w:sz w:val="23"/>
                <w:szCs w:val="23"/>
              </w:rPr>
              <w:t>2</w:t>
            </w:r>
          </w:p>
        </w:tc>
        <w:tc>
          <w:tcPr>
            <w:tcW w:w="1133" w:type="dxa"/>
            <w:tcBorders>
              <w:top w:val="single" w:sz="4" w:space="0" w:color="000000"/>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63" w:lineRule="exact"/>
              <w:ind w:right="74"/>
              <w:jc w:val="center"/>
              <w:rPr>
                <w:rFonts w:ascii="Times New Roman" w:eastAsia="Times New Roman" w:hAnsi="Times New Roman" w:cs="Times New Roman"/>
                <w:b/>
                <w:sz w:val="24"/>
                <w:szCs w:val="24"/>
              </w:rPr>
            </w:pPr>
            <w:r w:rsidRPr="00614D7A">
              <w:rPr>
                <w:rFonts w:ascii="Times New Roman" w:eastAsia="Times New Roman" w:hAnsi="Times New Roman" w:cs="Times New Roman"/>
                <w:b/>
                <w:bCs/>
                <w:sz w:val="23"/>
                <w:szCs w:val="23"/>
              </w:rPr>
              <w:t>4</w:t>
            </w:r>
          </w:p>
        </w:tc>
        <w:tc>
          <w:tcPr>
            <w:tcW w:w="1138" w:type="dxa"/>
            <w:tcBorders>
              <w:top w:val="single" w:sz="4" w:space="0" w:color="000000"/>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63" w:lineRule="exact"/>
              <w:ind w:right="41"/>
              <w:jc w:val="center"/>
              <w:rPr>
                <w:rFonts w:ascii="Times New Roman" w:eastAsia="Times New Roman" w:hAnsi="Times New Roman" w:cs="Times New Roman"/>
                <w:b/>
                <w:sz w:val="24"/>
                <w:szCs w:val="24"/>
              </w:rPr>
            </w:pPr>
            <w:r w:rsidRPr="00614D7A">
              <w:rPr>
                <w:rFonts w:ascii="Times New Roman" w:eastAsia="Times New Roman" w:hAnsi="Times New Roman" w:cs="Times New Roman"/>
                <w:b/>
                <w:bCs/>
                <w:sz w:val="23"/>
                <w:szCs w:val="23"/>
              </w:rPr>
              <w:t>8</w:t>
            </w:r>
          </w:p>
        </w:tc>
        <w:tc>
          <w:tcPr>
            <w:tcW w:w="1133" w:type="dxa"/>
            <w:tcBorders>
              <w:top w:val="single" w:sz="4" w:space="0" w:color="000000"/>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b/>
                <w:sz w:val="24"/>
                <w:szCs w:val="24"/>
              </w:rPr>
            </w:pPr>
            <w:r w:rsidRPr="00614D7A">
              <w:rPr>
                <w:rFonts w:ascii="Times New Roman" w:eastAsia="Times New Roman" w:hAnsi="Times New Roman" w:cs="Times New Roman"/>
                <w:b/>
                <w:bCs/>
                <w:sz w:val="23"/>
                <w:szCs w:val="23"/>
              </w:rPr>
              <w:t>16</w:t>
            </w:r>
          </w:p>
        </w:tc>
        <w:tc>
          <w:tcPr>
            <w:tcW w:w="1709" w:type="dxa"/>
            <w:tcBorders>
              <w:top w:val="nil"/>
              <w:left w:val="single" w:sz="4" w:space="0" w:color="000000"/>
              <w:bottom w:val="single" w:sz="4" w:space="0" w:color="000000"/>
              <w:right w:val="single" w:sz="4" w:space="0" w:color="000000"/>
            </w:tcBorders>
          </w:tcPr>
          <w:p w:rsidR="001478C0" w:rsidRPr="00614D7A"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рәҗәсе, </w:t>
            </w:r>
            <w:r w:rsidRPr="00614D7A">
              <w:rPr>
                <w:rFonts w:ascii="Times New Roman" w:eastAsia="Times New Roman" w:hAnsi="Times New Roman" w:cs="Times New Roman"/>
                <w:b/>
                <w:sz w:val="24"/>
                <w:szCs w:val="24"/>
                <w:lang w:val="tt-RU"/>
              </w:rPr>
              <w:t>дБ</w:t>
            </w:r>
            <w:r>
              <w:rPr>
                <w:rFonts w:ascii="Times New Roman" w:eastAsia="Times New Roman" w:hAnsi="Times New Roman" w:cs="Times New Roman"/>
                <w:b/>
                <w:sz w:val="24"/>
                <w:szCs w:val="24"/>
                <w:lang w:val="tt-RU"/>
              </w:rPr>
              <w:t xml:space="preserve"> лин</w:t>
            </w:r>
            <w:r w:rsidRPr="00614D7A">
              <w:rPr>
                <w:rFonts w:ascii="Times New Roman" w:eastAsia="Times New Roman" w:hAnsi="Times New Roman" w:cs="Times New Roman"/>
                <w:b/>
                <w:sz w:val="24"/>
                <w:szCs w:val="24"/>
                <w:lang w:val="tt-RU"/>
              </w:rPr>
              <w:t xml:space="preserve"> лин</w:t>
            </w:r>
          </w:p>
        </w:tc>
      </w:tr>
      <w:tr w:rsidR="001478C0" w:rsidRPr="00DF07B8" w:rsidTr="003B315F">
        <w:trPr>
          <w:trHeight w:hRule="exact" w:val="309"/>
        </w:trPr>
        <w:tc>
          <w:tcPr>
            <w:tcW w:w="85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w:t>
            </w:r>
          </w:p>
        </w:tc>
        <w:tc>
          <w:tcPr>
            <w:tcW w:w="3260"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Җитештерү предприятияләре</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ятия:</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работы различной степени</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тяжести;</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работы различной степени</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интеллектуально-эмоцио-</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нальной напряженности</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ятия:</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работы различной степени</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тяжести;</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работы различной степени</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интеллектуально-эмоцио-</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нальной напряженности</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ятия:</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работы различной степени</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тяжести;</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работы различной степени</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интеллектуально-эмоцио-</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нальной напряженности</w:t>
            </w:r>
          </w:p>
        </w:tc>
        <w:tc>
          <w:tcPr>
            <w:tcW w:w="994" w:type="dxa"/>
            <w:vMerge w:val="restart"/>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DF07B8"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b/>
                <w:bCs/>
                <w:sz w:val="29"/>
                <w:szCs w:val="29"/>
              </w:rPr>
            </w:pPr>
          </w:p>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100</w:t>
            </w:r>
          </w:p>
        </w:tc>
        <w:tc>
          <w:tcPr>
            <w:tcW w:w="1133" w:type="dxa"/>
            <w:vMerge w:val="restart"/>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DF07B8"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b/>
                <w:bCs/>
                <w:sz w:val="29"/>
                <w:szCs w:val="29"/>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95</w:t>
            </w:r>
          </w:p>
        </w:tc>
        <w:tc>
          <w:tcPr>
            <w:tcW w:w="1138" w:type="dxa"/>
            <w:vMerge w:val="restart"/>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DF07B8"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b/>
                <w:bCs/>
                <w:sz w:val="29"/>
                <w:szCs w:val="29"/>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90</w:t>
            </w:r>
          </w:p>
        </w:tc>
        <w:tc>
          <w:tcPr>
            <w:tcW w:w="1133" w:type="dxa"/>
            <w:vMerge w:val="restart"/>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DF07B8"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b/>
                <w:bCs/>
                <w:sz w:val="29"/>
                <w:szCs w:val="29"/>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85</w:t>
            </w:r>
          </w:p>
        </w:tc>
        <w:tc>
          <w:tcPr>
            <w:tcW w:w="1709" w:type="dxa"/>
            <w:vMerge w:val="restart"/>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DF07B8"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b/>
                <w:bCs/>
                <w:sz w:val="29"/>
                <w:szCs w:val="29"/>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100</w:t>
            </w:r>
          </w:p>
        </w:tc>
      </w:tr>
      <w:tr w:rsidR="001478C0" w:rsidRPr="00DF07B8" w:rsidTr="003B315F">
        <w:trPr>
          <w:trHeight w:hRule="exact" w:val="298"/>
        </w:trPr>
        <w:tc>
          <w:tcPr>
            <w:tcW w:w="85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3260"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Төрле авырлыктагы эшләр</w:t>
            </w:r>
          </w:p>
        </w:tc>
        <w:tc>
          <w:tcPr>
            <w:tcW w:w="994" w:type="dxa"/>
            <w:vMerge/>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c>
          <w:tcPr>
            <w:tcW w:w="1133" w:type="dxa"/>
            <w:vMerge/>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c>
          <w:tcPr>
            <w:tcW w:w="1138" w:type="dxa"/>
            <w:vMerge/>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c>
          <w:tcPr>
            <w:tcW w:w="1133" w:type="dxa"/>
            <w:vMerge/>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c>
          <w:tcPr>
            <w:tcW w:w="1709" w:type="dxa"/>
            <w:vMerge/>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r>
      <w:tr w:rsidR="001478C0" w:rsidRPr="00DF07B8" w:rsidTr="003B315F">
        <w:trPr>
          <w:trHeight w:hRule="exact" w:val="290"/>
        </w:trPr>
        <w:tc>
          <w:tcPr>
            <w:tcW w:w="85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c>
          <w:tcPr>
            <w:tcW w:w="3260"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Интеллектуаль-эмоциональ иеренк</w:t>
            </w:r>
          </w:p>
        </w:tc>
        <w:tc>
          <w:tcPr>
            <w:tcW w:w="994" w:type="dxa"/>
            <w:vMerge/>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133" w:type="dxa"/>
            <w:vMerge/>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138" w:type="dxa"/>
            <w:vMerge/>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133" w:type="dxa"/>
            <w:vMerge/>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709" w:type="dxa"/>
            <w:vMerge/>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r>
      <w:tr w:rsidR="001478C0" w:rsidRPr="00DF07B8" w:rsidTr="003B315F">
        <w:trPr>
          <w:trHeight w:hRule="exact" w:val="290"/>
        </w:trPr>
        <w:tc>
          <w:tcPr>
            <w:tcW w:w="85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3260"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киеренкелекле төрле дәрәҗәдәге</w:t>
            </w:r>
          </w:p>
        </w:tc>
        <w:tc>
          <w:tcPr>
            <w:tcW w:w="994" w:type="dxa"/>
            <w:vMerge w:val="restart"/>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b/>
                <w:bCs/>
                <w:sz w:val="24"/>
                <w:szCs w:val="24"/>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95</w:t>
            </w:r>
          </w:p>
        </w:tc>
        <w:tc>
          <w:tcPr>
            <w:tcW w:w="1133" w:type="dxa"/>
            <w:vMerge w:val="restart"/>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b/>
                <w:bCs/>
                <w:sz w:val="24"/>
                <w:szCs w:val="24"/>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90</w:t>
            </w:r>
          </w:p>
        </w:tc>
        <w:tc>
          <w:tcPr>
            <w:tcW w:w="1138" w:type="dxa"/>
            <w:vMerge w:val="restart"/>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b/>
                <w:bCs/>
                <w:sz w:val="24"/>
                <w:szCs w:val="24"/>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85</w:t>
            </w:r>
          </w:p>
        </w:tc>
        <w:tc>
          <w:tcPr>
            <w:tcW w:w="1133" w:type="dxa"/>
            <w:vMerge w:val="restart"/>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b/>
                <w:bCs/>
                <w:sz w:val="24"/>
                <w:szCs w:val="24"/>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80</w:t>
            </w:r>
          </w:p>
        </w:tc>
        <w:tc>
          <w:tcPr>
            <w:tcW w:w="1709" w:type="dxa"/>
            <w:vMerge w:val="restart"/>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b/>
                <w:bCs/>
                <w:sz w:val="24"/>
                <w:szCs w:val="24"/>
              </w:rPr>
            </w:pPr>
          </w:p>
          <w:p w:rsidR="001478C0" w:rsidRPr="00DF07B8" w:rsidRDefault="001478C0" w:rsidP="003B315F">
            <w:pPr>
              <w:widowControl w:val="0"/>
              <w:kinsoku w:val="0"/>
              <w:overflowPunct w:val="0"/>
              <w:autoSpaceDE w:val="0"/>
              <w:autoSpaceDN w:val="0"/>
              <w:adjustRightInd w:val="0"/>
              <w:spacing w:after="0" w:line="240" w:lineRule="auto"/>
              <w:ind w:right="16"/>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95</w:t>
            </w:r>
          </w:p>
        </w:tc>
      </w:tr>
      <w:tr w:rsidR="001478C0" w:rsidRPr="00DF07B8" w:rsidTr="003B315F">
        <w:trPr>
          <w:trHeight w:hRule="exact" w:val="292"/>
        </w:trPr>
        <w:tc>
          <w:tcPr>
            <w:tcW w:w="85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ind w:right="16"/>
              <w:jc w:val="center"/>
              <w:rPr>
                <w:rFonts w:ascii="Times New Roman" w:eastAsia="Times New Roman" w:hAnsi="Times New Roman" w:cs="Times New Roman"/>
                <w:sz w:val="24"/>
                <w:szCs w:val="24"/>
              </w:rPr>
            </w:pPr>
          </w:p>
        </w:tc>
        <w:tc>
          <w:tcPr>
            <w:tcW w:w="3260"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дәрәҗәдәге эшләр</w:t>
            </w:r>
          </w:p>
        </w:tc>
        <w:tc>
          <w:tcPr>
            <w:tcW w:w="994"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133"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138"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133"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709"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r>
      <w:tr w:rsidR="001478C0" w:rsidRPr="00DF07B8" w:rsidTr="003B315F">
        <w:trPr>
          <w:trHeight w:hRule="exact" w:val="298"/>
        </w:trPr>
        <w:tc>
          <w:tcPr>
            <w:tcW w:w="85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3260"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15" w:after="0" w:line="240" w:lineRule="auto"/>
              <w:rPr>
                <w:rFonts w:ascii="Times New Roman" w:eastAsia="Times New Roman" w:hAnsi="Times New Roman" w:cs="Times New Roman"/>
                <w:sz w:val="24"/>
                <w:szCs w:val="24"/>
              </w:rPr>
            </w:pPr>
          </w:p>
        </w:tc>
        <w:tc>
          <w:tcPr>
            <w:tcW w:w="994"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5" w:after="0" w:line="240" w:lineRule="auto"/>
              <w:rPr>
                <w:rFonts w:ascii="Times New Roman" w:eastAsia="Times New Roman" w:hAnsi="Times New Roman" w:cs="Times New Roman"/>
                <w:sz w:val="24"/>
                <w:szCs w:val="24"/>
              </w:rPr>
            </w:pPr>
          </w:p>
        </w:tc>
        <w:tc>
          <w:tcPr>
            <w:tcW w:w="1133"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5" w:after="0" w:line="240" w:lineRule="auto"/>
              <w:rPr>
                <w:rFonts w:ascii="Times New Roman" w:eastAsia="Times New Roman" w:hAnsi="Times New Roman" w:cs="Times New Roman"/>
                <w:sz w:val="24"/>
                <w:szCs w:val="24"/>
              </w:rPr>
            </w:pPr>
          </w:p>
        </w:tc>
        <w:tc>
          <w:tcPr>
            <w:tcW w:w="1138"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5" w:after="0" w:line="240" w:lineRule="auto"/>
              <w:rPr>
                <w:rFonts w:ascii="Times New Roman" w:eastAsia="Times New Roman" w:hAnsi="Times New Roman" w:cs="Times New Roman"/>
                <w:sz w:val="24"/>
                <w:szCs w:val="24"/>
              </w:rPr>
            </w:pPr>
          </w:p>
        </w:tc>
        <w:tc>
          <w:tcPr>
            <w:tcW w:w="1133"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5" w:after="0" w:line="240" w:lineRule="auto"/>
              <w:rPr>
                <w:rFonts w:ascii="Times New Roman" w:eastAsia="Times New Roman" w:hAnsi="Times New Roman" w:cs="Times New Roman"/>
                <w:sz w:val="24"/>
                <w:szCs w:val="24"/>
              </w:rPr>
            </w:pPr>
          </w:p>
        </w:tc>
        <w:tc>
          <w:tcPr>
            <w:tcW w:w="1709"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5" w:after="0" w:line="240" w:lineRule="auto"/>
              <w:rPr>
                <w:rFonts w:ascii="Times New Roman" w:eastAsia="Times New Roman" w:hAnsi="Times New Roman" w:cs="Times New Roman"/>
                <w:sz w:val="24"/>
                <w:szCs w:val="24"/>
              </w:rPr>
            </w:pPr>
          </w:p>
        </w:tc>
      </w:tr>
      <w:tr w:rsidR="001478C0" w:rsidRPr="00DF07B8" w:rsidTr="003B315F">
        <w:trPr>
          <w:trHeight w:hRule="exact" w:val="84"/>
        </w:trPr>
        <w:tc>
          <w:tcPr>
            <w:tcW w:w="85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5" w:after="0" w:line="240" w:lineRule="auto"/>
              <w:rPr>
                <w:rFonts w:ascii="Times New Roman" w:eastAsia="Times New Roman" w:hAnsi="Times New Roman" w:cs="Times New Roman"/>
                <w:sz w:val="24"/>
                <w:szCs w:val="24"/>
              </w:rPr>
            </w:pPr>
          </w:p>
        </w:tc>
        <w:tc>
          <w:tcPr>
            <w:tcW w:w="3260"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994"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133"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138"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133"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709"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r>
      <w:tr w:rsidR="001478C0" w:rsidRPr="00DF07B8" w:rsidTr="003B315F">
        <w:trPr>
          <w:trHeight w:hRule="exact" w:val="490"/>
        </w:trPr>
        <w:tc>
          <w:tcPr>
            <w:tcW w:w="85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w:t>
            </w:r>
          </w:p>
        </w:tc>
        <w:tc>
          <w:tcPr>
            <w:tcW w:w="32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Торак төзелеше территориясе</w:t>
            </w:r>
          </w:p>
        </w:tc>
        <w:tc>
          <w:tcPr>
            <w:tcW w:w="9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90</w:t>
            </w:r>
          </w:p>
        </w:tc>
        <w:tc>
          <w:tcPr>
            <w:tcW w:w="113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85</w:t>
            </w:r>
          </w:p>
        </w:tc>
        <w:tc>
          <w:tcPr>
            <w:tcW w:w="11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80</w:t>
            </w:r>
          </w:p>
        </w:tc>
        <w:tc>
          <w:tcPr>
            <w:tcW w:w="113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75</w:t>
            </w:r>
          </w:p>
        </w:tc>
        <w:tc>
          <w:tcPr>
            <w:tcW w:w="170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16"/>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90</w:t>
            </w:r>
          </w:p>
        </w:tc>
      </w:tr>
      <w:tr w:rsidR="001478C0" w:rsidRPr="00DF07B8" w:rsidTr="003B315F">
        <w:trPr>
          <w:trHeight w:hRule="exact" w:val="329"/>
        </w:trPr>
        <w:tc>
          <w:tcPr>
            <w:tcW w:w="85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w:t>
            </w:r>
          </w:p>
        </w:tc>
        <w:tc>
          <w:tcPr>
            <w:tcW w:w="3260"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Торак һәм иҗтимагый биналар корылмалары</w:t>
            </w:r>
          </w:p>
        </w:tc>
        <w:tc>
          <w:tcPr>
            <w:tcW w:w="99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75</w:t>
            </w:r>
          </w:p>
        </w:tc>
        <w:tc>
          <w:tcPr>
            <w:tcW w:w="1133"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w:t>
            </w:r>
          </w:p>
        </w:tc>
        <w:tc>
          <w:tcPr>
            <w:tcW w:w="113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65</w:t>
            </w:r>
          </w:p>
        </w:tc>
        <w:tc>
          <w:tcPr>
            <w:tcW w:w="1133"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60</w:t>
            </w:r>
          </w:p>
        </w:tc>
        <w:tc>
          <w:tcPr>
            <w:tcW w:w="170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16"/>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75</w:t>
            </w:r>
          </w:p>
        </w:tc>
      </w:tr>
      <w:tr w:rsidR="001478C0" w:rsidRPr="00DF07B8" w:rsidTr="003B315F">
        <w:trPr>
          <w:trHeight w:hRule="exact" w:val="315"/>
        </w:trPr>
        <w:tc>
          <w:tcPr>
            <w:tcW w:w="85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16"/>
              <w:jc w:val="center"/>
              <w:rPr>
                <w:rFonts w:ascii="Times New Roman" w:eastAsia="Times New Roman" w:hAnsi="Times New Roman" w:cs="Times New Roman"/>
                <w:sz w:val="24"/>
                <w:szCs w:val="24"/>
              </w:rPr>
            </w:pPr>
          </w:p>
        </w:tc>
        <w:tc>
          <w:tcPr>
            <w:tcW w:w="3260"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0"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корылмалары</w:t>
            </w:r>
          </w:p>
        </w:tc>
        <w:tc>
          <w:tcPr>
            <w:tcW w:w="99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0" w:after="0" w:line="240" w:lineRule="auto"/>
              <w:rPr>
                <w:rFonts w:ascii="Times New Roman" w:eastAsia="Times New Roman" w:hAnsi="Times New Roman" w:cs="Times New Roman"/>
                <w:sz w:val="24"/>
                <w:szCs w:val="24"/>
              </w:rPr>
            </w:pPr>
          </w:p>
        </w:tc>
        <w:tc>
          <w:tcPr>
            <w:tcW w:w="1133"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0" w:after="0" w:line="240" w:lineRule="auto"/>
              <w:rPr>
                <w:rFonts w:ascii="Times New Roman" w:eastAsia="Times New Roman" w:hAnsi="Times New Roman" w:cs="Times New Roman"/>
                <w:sz w:val="24"/>
                <w:szCs w:val="24"/>
              </w:rPr>
            </w:pPr>
          </w:p>
        </w:tc>
        <w:tc>
          <w:tcPr>
            <w:tcW w:w="113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0" w:after="0" w:line="240" w:lineRule="auto"/>
              <w:rPr>
                <w:rFonts w:ascii="Times New Roman" w:eastAsia="Times New Roman" w:hAnsi="Times New Roman" w:cs="Times New Roman"/>
                <w:sz w:val="24"/>
                <w:szCs w:val="24"/>
              </w:rPr>
            </w:pPr>
          </w:p>
        </w:tc>
        <w:tc>
          <w:tcPr>
            <w:tcW w:w="1133"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0" w:after="0" w:line="240" w:lineRule="auto"/>
              <w:rPr>
                <w:rFonts w:ascii="Times New Roman" w:eastAsia="Times New Roman" w:hAnsi="Times New Roman" w:cs="Times New Roman"/>
                <w:sz w:val="24"/>
                <w:szCs w:val="24"/>
              </w:rPr>
            </w:pPr>
          </w:p>
        </w:tc>
        <w:tc>
          <w:tcPr>
            <w:tcW w:w="170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0" w:after="0" w:line="240" w:lineRule="auto"/>
              <w:rPr>
                <w:rFonts w:ascii="Times New Roman" w:eastAsia="Times New Roman" w:hAnsi="Times New Roman" w:cs="Times New Roman"/>
                <w:sz w:val="24"/>
                <w:szCs w:val="24"/>
              </w:rPr>
            </w:pPr>
          </w:p>
        </w:tc>
      </w:tr>
    </w:tbl>
    <w:p w:rsidR="001478C0" w:rsidRPr="00DF07B8"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DF07B8">
          <w:pgSz w:w="11910" w:h="16840"/>
          <w:pgMar w:top="860" w:right="380" w:bottom="280" w:left="1060" w:header="653" w:footer="0" w:gutter="0"/>
          <w:cols w:space="720"/>
          <w:noEndnote/>
        </w:sectPr>
      </w:pPr>
    </w:p>
    <w:p w:rsidR="001478C0" w:rsidRPr="00DF07B8"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18"/>
          <w:szCs w:val="18"/>
        </w:rPr>
      </w:pPr>
    </w:p>
    <w:p w:rsidR="001478C0" w:rsidRPr="00DF07B8" w:rsidRDefault="001478C0" w:rsidP="001478C0">
      <w:pPr>
        <w:widowControl w:val="0"/>
        <w:kinsoku w:val="0"/>
        <w:overflowPunct w:val="0"/>
        <w:autoSpaceDE w:val="0"/>
        <w:autoSpaceDN w:val="0"/>
        <w:adjustRightInd w:val="0"/>
        <w:spacing w:before="112" w:after="0" w:line="240" w:lineRule="auto"/>
        <w:ind w:right="730"/>
        <w:jc w:val="right"/>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lang w:val="tt-RU"/>
        </w:rPr>
        <w:t>6 нчы</w:t>
      </w:r>
      <w:r>
        <w:rPr>
          <w:rFonts w:ascii="Times New Roman" w:eastAsia="Times New Roman" w:hAnsi="Times New Roman" w:cs="Times New Roman"/>
          <w:sz w:val="27"/>
          <w:szCs w:val="27"/>
          <w:lang w:val="tt-RU"/>
        </w:rPr>
        <w:t xml:space="preserve"> </w:t>
      </w:r>
      <w:r>
        <w:rPr>
          <w:rFonts w:ascii="Times New Roman" w:eastAsia="Times New Roman" w:hAnsi="Times New Roman" w:cs="Times New Roman"/>
          <w:sz w:val="27"/>
          <w:szCs w:val="27"/>
        </w:rPr>
        <w:t>т</w:t>
      </w:r>
      <w:r w:rsidRPr="00DF07B8">
        <w:rPr>
          <w:rFonts w:ascii="Times New Roman" w:eastAsia="Times New Roman" w:hAnsi="Times New Roman" w:cs="Times New Roman"/>
          <w:sz w:val="27"/>
          <w:szCs w:val="27"/>
        </w:rPr>
        <w:t>аблица</w:t>
      </w:r>
    </w:p>
    <w:p w:rsidR="001478C0" w:rsidRPr="00614D7A" w:rsidRDefault="001478C0" w:rsidP="001478C0">
      <w:pPr>
        <w:widowControl w:val="0"/>
        <w:kinsoku w:val="0"/>
        <w:overflowPunct w:val="0"/>
        <w:autoSpaceDE w:val="0"/>
        <w:autoSpaceDN w:val="0"/>
        <w:adjustRightInd w:val="0"/>
        <w:spacing w:before="112" w:after="0" w:line="240" w:lineRule="auto"/>
        <w:ind w:right="730"/>
        <w:jc w:val="center"/>
        <w:rPr>
          <w:rFonts w:ascii="Times New Roman" w:eastAsia="Times New Roman" w:hAnsi="Times New Roman" w:cs="Times New Roman"/>
          <w:b/>
          <w:spacing w:val="-4"/>
          <w:sz w:val="27"/>
          <w:szCs w:val="27"/>
          <w:lang w:val="tt-RU"/>
        </w:rPr>
      </w:pPr>
      <w:r w:rsidRPr="00614D7A">
        <w:rPr>
          <w:rFonts w:ascii="Times New Roman" w:eastAsia="Times New Roman" w:hAnsi="Times New Roman" w:cs="Times New Roman"/>
          <w:b/>
          <w:spacing w:val="-4"/>
          <w:sz w:val="27"/>
          <w:szCs w:val="27"/>
          <w:lang w:val="tt-RU"/>
        </w:rPr>
        <w:t>Электромагнит кырының халык өчен  рөхсәт ителгән диапозон ешлыгы дәрәҗәләре -  якынча 30кГц- 300 Гц</w:t>
      </w:r>
    </w:p>
    <w:p w:rsidR="001478C0" w:rsidRPr="00DF07B8" w:rsidRDefault="001478C0" w:rsidP="001478C0">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14"/>
          <w:szCs w:val="14"/>
          <w:lang w:val="tt-RU"/>
        </w:rPr>
      </w:pPr>
    </w:p>
    <w:tbl>
      <w:tblPr>
        <w:tblW w:w="0" w:type="auto"/>
        <w:tblInd w:w="129" w:type="dxa"/>
        <w:tblLayout w:type="fixed"/>
        <w:tblCellMar>
          <w:left w:w="0" w:type="dxa"/>
          <w:right w:w="0" w:type="dxa"/>
        </w:tblCellMar>
        <w:tblLook w:val="0000" w:firstRow="0" w:lastRow="0" w:firstColumn="0" w:lastColumn="0" w:noHBand="0" w:noVBand="0"/>
      </w:tblPr>
      <w:tblGrid>
        <w:gridCol w:w="2352"/>
        <w:gridCol w:w="1512"/>
        <w:gridCol w:w="1417"/>
        <w:gridCol w:w="1296"/>
        <w:gridCol w:w="1575"/>
        <w:gridCol w:w="1997"/>
      </w:tblGrid>
      <w:tr w:rsidR="001478C0" w:rsidRPr="00DF07B8" w:rsidTr="003B315F">
        <w:trPr>
          <w:trHeight w:hRule="exact" w:val="365"/>
        </w:trPr>
        <w:tc>
          <w:tcPr>
            <w:tcW w:w="2352"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b/>
                <w:bCs/>
                <w:sz w:val="23"/>
                <w:szCs w:val="23"/>
                <w:lang w:val="tt-RU"/>
              </w:rPr>
            </w:pPr>
            <w:r w:rsidRPr="00DF07B8">
              <w:rPr>
                <w:rFonts w:ascii="Times New Roman" w:eastAsia="Times New Roman" w:hAnsi="Times New Roman" w:cs="Times New Roman"/>
                <w:b/>
                <w:bCs/>
                <w:sz w:val="23"/>
                <w:szCs w:val="23"/>
                <w:lang w:val="tt-RU"/>
              </w:rPr>
              <w:t>Ешлык диапозоны</w:t>
            </w:r>
          </w:p>
          <w:p w:rsidR="001478C0" w:rsidRPr="00DF07B8"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b/>
                <w:bCs/>
                <w:sz w:val="23"/>
                <w:szCs w:val="23"/>
                <w:lang w:val="tt-RU"/>
              </w:rPr>
            </w:pPr>
          </w:p>
          <w:p w:rsidR="001478C0" w:rsidRPr="00DF07B8"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b/>
                <w:bCs/>
                <w:sz w:val="23"/>
                <w:szCs w:val="23"/>
                <w:lang w:val="tt-RU"/>
              </w:rPr>
              <w:t xml:space="preserve"> диапозоны диапозоны</w:t>
            </w:r>
          </w:p>
        </w:tc>
        <w:tc>
          <w:tcPr>
            <w:tcW w:w="1512"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30 - 300 кГц</w:t>
            </w:r>
          </w:p>
        </w:tc>
        <w:tc>
          <w:tcPr>
            <w:tcW w:w="1417"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0,3 - 3МГц</w:t>
            </w:r>
          </w:p>
        </w:tc>
        <w:tc>
          <w:tcPr>
            <w:tcW w:w="1296"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3 - 30МГц</w:t>
            </w:r>
          </w:p>
        </w:tc>
        <w:tc>
          <w:tcPr>
            <w:tcW w:w="157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30 - 300МГц</w:t>
            </w:r>
          </w:p>
        </w:tc>
        <w:tc>
          <w:tcPr>
            <w:tcW w:w="1997"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0,3 - 300ГГц</w:t>
            </w:r>
          </w:p>
        </w:tc>
      </w:tr>
      <w:tr w:rsidR="001478C0" w:rsidRPr="00DF07B8" w:rsidTr="003B315F">
        <w:trPr>
          <w:trHeight w:hRule="exact" w:val="574"/>
        </w:trPr>
        <w:tc>
          <w:tcPr>
            <w:tcW w:w="2352"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8" w:after="0" w:line="249" w:lineRule="auto"/>
              <w:ind w:right="459"/>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Норм</w:t>
            </w:r>
            <w:r w:rsidRPr="00DF07B8">
              <w:rPr>
                <w:rFonts w:ascii="Times New Roman" w:eastAsia="Times New Roman" w:hAnsi="Times New Roman" w:cs="Times New Roman"/>
                <w:sz w:val="23"/>
                <w:szCs w:val="23"/>
                <w:lang w:val="tt-RU"/>
              </w:rPr>
              <w:t xml:space="preserve">алаштырыл-ган   </w:t>
            </w:r>
            <w:r w:rsidRPr="00DF07B8">
              <w:rPr>
                <w:rFonts w:ascii="Times New Roman" w:eastAsia="Times New Roman" w:hAnsi="Times New Roman" w:cs="Times New Roman"/>
                <w:sz w:val="23"/>
                <w:szCs w:val="23"/>
              </w:rPr>
              <w:t>параметр</w:t>
            </w:r>
          </w:p>
        </w:tc>
        <w:tc>
          <w:tcPr>
            <w:tcW w:w="5800" w:type="dxa"/>
            <w:gridSpan w:val="4"/>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lang w:val="tt-RU"/>
              </w:rPr>
              <w:t>Э</w:t>
            </w:r>
            <w:r w:rsidRPr="00DF07B8">
              <w:rPr>
                <w:rFonts w:ascii="Times New Roman" w:eastAsia="Times New Roman" w:hAnsi="Times New Roman" w:cs="Times New Roman"/>
                <w:sz w:val="23"/>
                <w:szCs w:val="23"/>
              </w:rPr>
              <w:t xml:space="preserve">лектр </w:t>
            </w:r>
            <w:r w:rsidRPr="00DF07B8">
              <w:rPr>
                <w:rFonts w:ascii="Times New Roman" w:eastAsia="Times New Roman" w:hAnsi="Times New Roman" w:cs="Times New Roman"/>
                <w:sz w:val="23"/>
                <w:szCs w:val="23"/>
                <w:lang w:val="tt-RU"/>
              </w:rPr>
              <w:t>кыры киеренкелеге</w:t>
            </w:r>
            <w:r w:rsidRPr="00DF07B8">
              <w:rPr>
                <w:rFonts w:ascii="Times New Roman" w:eastAsia="Times New Roman" w:hAnsi="Times New Roman" w:cs="Times New Roman"/>
                <w:sz w:val="23"/>
                <w:szCs w:val="23"/>
              </w:rPr>
              <w:t>, Е(В/м)</w:t>
            </w:r>
          </w:p>
        </w:tc>
        <w:tc>
          <w:tcPr>
            <w:tcW w:w="1997"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tabs>
                <w:tab w:val="left" w:pos="1317"/>
              </w:tabs>
              <w:kinsoku w:val="0"/>
              <w:overflowPunct w:val="0"/>
              <w:autoSpaceDE w:val="0"/>
              <w:autoSpaceDN w:val="0"/>
              <w:adjustRightInd w:val="0"/>
              <w:spacing w:before="8" w:after="0" w:line="247" w:lineRule="auto"/>
              <w:ind w:right="2"/>
              <w:rPr>
                <w:rFonts w:ascii="Times New Roman" w:eastAsia="Times New Roman" w:hAnsi="Times New Roman" w:cs="Times New Roman"/>
                <w:sz w:val="24"/>
                <w:szCs w:val="24"/>
              </w:rPr>
            </w:pPr>
            <w:r w:rsidRPr="00DF07B8">
              <w:rPr>
                <w:rFonts w:ascii="Times New Roman" w:eastAsia="Times New Roman" w:hAnsi="Times New Roman" w:cs="Times New Roman"/>
                <w:spacing w:val="-1"/>
                <w:sz w:val="23"/>
                <w:szCs w:val="23"/>
                <w:lang w:val="tt-RU"/>
              </w:rPr>
              <w:t>Энергия агымы тыгызлыгы,мкВт/см</w:t>
            </w:r>
            <w:r w:rsidRPr="00DF07B8">
              <w:rPr>
                <w:rFonts w:ascii="Times New Roman" w:eastAsia="Times New Roman" w:hAnsi="Times New Roman" w:cs="Times New Roman"/>
                <w:sz w:val="23"/>
                <w:szCs w:val="23"/>
              </w:rPr>
              <w:t>мкВт/см</w:t>
            </w:r>
          </w:p>
        </w:tc>
      </w:tr>
      <w:tr w:rsidR="001478C0" w:rsidRPr="00DF07B8" w:rsidTr="003B315F">
        <w:trPr>
          <w:trHeight w:hRule="exact" w:val="581"/>
        </w:trPr>
        <w:tc>
          <w:tcPr>
            <w:tcW w:w="2352"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44" w:lineRule="auto"/>
              <w:ind w:right="12"/>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Рөхсәт ителгән дәрәҗә чикләре</w:t>
            </w:r>
          </w:p>
        </w:tc>
        <w:tc>
          <w:tcPr>
            <w:tcW w:w="1512"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25</w:t>
            </w:r>
          </w:p>
        </w:tc>
        <w:tc>
          <w:tcPr>
            <w:tcW w:w="1417"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15</w:t>
            </w:r>
          </w:p>
        </w:tc>
        <w:tc>
          <w:tcPr>
            <w:tcW w:w="1296"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10</w:t>
            </w:r>
          </w:p>
        </w:tc>
        <w:tc>
          <w:tcPr>
            <w:tcW w:w="157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w:t>
            </w:r>
          </w:p>
        </w:tc>
        <w:tc>
          <w:tcPr>
            <w:tcW w:w="1997"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10 25*</w:t>
            </w:r>
          </w:p>
        </w:tc>
      </w:tr>
    </w:tbl>
    <w:p w:rsidR="001478C0" w:rsidRPr="00614D7A" w:rsidRDefault="001478C0" w:rsidP="001478C0">
      <w:pPr>
        <w:spacing w:after="0"/>
        <w:rPr>
          <w:rFonts w:ascii="Times New Roman" w:hAnsi="Times New Roman" w:cs="Times New Roman"/>
          <w:sz w:val="27"/>
          <w:szCs w:val="27"/>
        </w:rPr>
      </w:pPr>
      <w:r w:rsidRPr="00614D7A">
        <w:rPr>
          <w:rFonts w:ascii="Times New Roman" w:hAnsi="Times New Roman" w:cs="Times New Roman"/>
          <w:sz w:val="27"/>
          <w:szCs w:val="27"/>
        </w:rPr>
        <w:t>* Әйләнә-тирә күзәтү яки сканирлау  режимында эшләүче антеннадан нурланыш алу очраклары өчен.</w:t>
      </w:r>
    </w:p>
    <w:p w:rsidR="001478C0" w:rsidRPr="00614D7A" w:rsidRDefault="001478C0" w:rsidP="001478C0">
      <w:pPr>
        <w:spacing w:after="0"/>
        <w:rPr>
          <w:rFonts w:ascii="Times New Roman" w:eastAsia="Times New Roman" w:hAnsi="Times New Roman" w:cs="Times New Roman"/>
          <w:sz w:val="27"/>
          <w:szCs w:val="27"/>
          <w:lang w:val="tt-RU"/>
        </w:rPr>
      </w:pPr>
      <w:r w:rsidRPr="00614D7A">
        <w:rPr>
          <w:rFonts w:ascii="Times New Roman" w:hAnsi="Times New Roman" w:cs="Times New Roman"/>
          <w:sz w:val="27"/>
          <w:szCs w:val="27"/>
        </w:rPr>
        <w:t xml:space="preserve"> Искәрмә: Таблицада китерелгән диапозоннар түбән ешлыкны кире кагалар һәм ешлыкның өске</w:t>
      </w:r>
      <w:r w:rsidRPr="00614D7A">
        <w:rPr>
          <w:rFonts w:ascii="Times New Roman" w:hAnsi="Times New Roman" w:cs="Times New Roman"/>
          <w:sz w:val="27"/>
          <w:szCs w:val="27"/>
          <w:shd w:val="clear" w:color="auto" w:fill="F7F8F9"/>
          <w:lang w:val="tt-RU"/>
        </w:rPr>
        <w:t xml:space="preserve"> чикләрен кертәләр.</w:t>
      </w:r>
    </w:p>
    <w:p w:rsidR="001478C0" w:rsidRPr="00DF07B8" w:rsidRDefault="001478C0" w:rsidP="001478C0">
      <w:pPr>
        <w:widowControl w:val="0"/>
        <w:kinsoku w:val="0"/>
        <w:overflowPunct w:val="0"/>
        <w:autoSpaceDE w:val="0"/>
        <w:autoSpaceDN w:val="0"/>
        <w:adjustRightInd w:val="0"/>
        <w:spacing w:after="0" w:line="240" w:lineRule="auto"/>
        <w:ind w:right="392"/>
        <w:jc w:val="right"/>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lang w:val="tt-RU"/>
        </w:rPr>
        <w:t>7 нче</w:t>
      </w:r>
      <w:r>
        <w:rPr>
          <w:rFonts w:ascii="Times New Roman" w:eastAsia="Times New Roman" w:hAnsi="Times New Roman" w:cs="Times New Roman"/>
          <w:sz w:val="27"/>
          <w:szCs w:val="27"/>
        </w:rPr>
        <w:t xml:space="preserve">  т</w:t>
      </w:r>
      <w:r w:rsidRPr="00DF07B8">
        <w:rPr>
          <w:rFonts w:ascii="Times New Roman" w:eastAsia="Times New Roman" w:hAnsi="Times New Roman" w:cs="Times New Roman"/>
          <w:sz w:val="27"/>
          <w:szCs w:val="27"/>
        </w:rPr>
        <w:t>аблица</w:t>
      </w:r>
    </w:p>
    <w:p w:rsidR="001478C0" w:rsidRPr="00DF07B8" w:rsidRDefault="001478C0" w:rsidP="001478C0">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0"/>
          <w:szCs w:val="20"/>
        </w:rPr>
      </w:pPr>
    </w:p>
    <w:p w:rsidR="001478C0" w:rsidRPr="00DF07B8" w:rsidRDefault="001478C0" w:rsidP="001478C0">
      <w:pPr>
        <w:widowControl w:val="0"/>
        <w:kinsoku w:val="0"/>
        <w:overflowPunct w:val="0"/>
        <w:autoSpaceDE w:val="0"/>
        <w:autoSpaceDN w:val="0"/>
        <w:adjustRightInd w:val="0"/>
        <w:spacing w:before="2" w:after="0" w:line="240" w:lineRule="auto"/>
        <w:jc w:val="center"/>
        <w:rPr>
          <w:rFonts w:ascii="Times New Roman" w:eastAsia="Times New Roman" w:hAnsi="Times New Roman" w:cs="Times New Roman"/>
          <w:b/>
          <w:bCs/>
          <w:sz w:val="25"/>
          <w:szCs w:val="25"/>
          <w:lang w:val="tt-RU"/>
        </w:rPr>
      </w:pPr>
      <w:r w:rsidRPr="00DF07B8">
        <w:rPr>
          <w:rFonts w:ascii="Times New Roman" w:eastAsia="Times New Roman" w:hAnsi="Times New Roman" w:cs="Times New Roman"/>
          <w:b/>
          <w:bCs/>
          <w:sz w:val="25"/>
          <w:szCs w:val="25"/>
        </w:rPr>
        <w:t>Тышкы ионлы нурланыштан саклануны проектлаганда кулланыла торган эквивалент дозаның куәте</w:t>
      </w:r>
    </w:p>
    <w:p w:rsidR="001478C0" w:rsidRPr="00DF07B8" w:rsidRDefault="001478C0" w:rsidP="001478C0">
      <w:pPr>
        <w:widowControl w:val="0"/>
        <w:kinsoku w:val="0"/>
        <w:overflowPunct w:val="0"/>
        <w:autoSpaceDE w:val="0"/>
        <w:autoSpaceDN w:val="0"/>
        <w:adjustRightInd w:val="0"/>
        <w:spacing w:before="2" w:after="0" w:line="240" w:lineRule="auto"/>
        <w:rPr>
          <w:rFonts w:ascii="Times New Roman" w:eastAsia="Times New Roman" w:hAnsi="Times New Roman" w:cs="Times New Roman"/>
          <w:b/>
          <w:bCs/>
          <w:sz w:val="25"/>
          <w:szCs w:val="25"/>
          <w:lang w:val="tt-RU"/>
        </w:rPr>
      </w:pPr>
    </w:p>
    <w:tbl>
      <w:tblPr>
        <w:tblW w:w="0" w:type="auto"/>
        <w:tblInd w:w="198" w:type="dxa"/>
        <w:tblLayout w:type="fixed"/>
        <w:tblCellMar>
          <w:left w:w="0" w:type="dxa"/>
          <w:right w:w="0" w:type="dxa"/>
        </w:tblCellMar>
        <w:tblLook w:val="0000" w:firstRow="0" w:lastRow="0" w:firstColumn="0" w:lastColumn="0" w:noHBand="0" w:noVBand="0"/>
      </w:tblPr>
      <w:tblGrid>
        <w:gridCol w:w="1047"/>
        <w:gridCol w:w="1258"/>
        <w:gridCol w:w="3375"/>
        <w:gridCol w:w="2026"/>
        <w:gridCol w:w="2304"/>
      </w:tblGrid>
      <w:tr w:rsidR="001478C0" w:rsidRPr="00DF07B8" w:rsidTr="003B315F">
        <w:trPr>
          <w:trHeight w:hRule="exact" w:val="311"/>
        </w:trPr>
        <w:tc>
          <w:tcPr>
            <w:tcW w:w="2305" w:type="dxa"/>
            <w:gridSpan w:val="2"/>
            <w:tcBorders>
              <w:top w:val="single" w:sz="4" w:space="0" w:color="000000"/>
              <w:left w:val="single" w:sz="4" w:space="0" w:color="000000"/>
              <w:bottom w:val="nil"/>
              <w:right w:val="single" w:sz="4" w:space="0" w:color="000000"/>
            </w:tcBorders>
          </w:tcPr>
          <w:p w:rsidR="001478C0" w:rsidRPr="00400D07"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b/>
                <w:sz w:val="24"/>
                <w:szCs w:val="24"/>
                <w:lang w:val="tt-RU"/>
              </w:rPr>
            </w:pPr>
            <w:r w:rsidRPr="00400D07">
              <w:rPr>
                <w:rFonts w:ascii="Times New Roman" w:eastAsia="Times New Roman" w:hAnsi="Times New Roman" w:cs="Times New Roman"/>
                <w:b/>
                <w:sz w:val="24"/>
                <w:szCs w:val="24"/>
                <w:lang w:val="tt-RU"/>
              </w:rPr>
              <w:t>Нурланыш зоналары категориясе</w:t>
            </w:r>
          </w:p>
        </w:tc>
        <w:tc>
          <w:tcPr>
            <w:tcW w:w="3375" w:type="dxa"/>
            <w:tcBorders>
              <w:top w:val="single" w:sz="4" w:space="0" w:color="000000"/>
              <w:left w:val="single" w:sz="4" w:space="0" w:color="000000"/>
              <w:bottom w:val="nil"/>
              <w:right w:val="single" w:sz="4" w:space="0" w:color="000000"/>
            </w:tcBorders>
          </w:tcPr>
          <w:p w:rsidR="001478C0" w:rsidRPr="00400D07"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b/>
                <w:sz w:val="24"/>
                <w:szCs w:val="24"/>
                <w:lang w:val="tt-RU"/>
              </w:rPr>
            </w:pPr>
            <w:r w:rsidRPr="00400D07">
              <w:rPr>
                <w:rFonts w:ascii="Times New Roman" w:eastAsia="Times New Roman" w:hAnsi="Times New Roman" w:cs="Times New Roman"/>
                <w:b/>
                <w:sz w:val="24"/>
                <w:szCs w:val="24"/>
                <w:lang w:val="tt-RU"/>
              </w:rPr>
              <w:t>Корылмаларны һәм территорияләрне би</w:t>
            </w:r>
          </w:p>
        </w:tc>
        <w:tc>
          <w:tcPr>
            <w:tcW w:w="2026" w:type="dxa"/>
            <w:tcBorders>
              <w:top w:val="single" w:sz="4" w:space="0" w:color="000000"/>
              <w:left w:val="single" w:sz="4" w:space="0" w:color="000000"/>
              <w:bottom w:val="nil"/>
              <w:right w:val="single" w:sz="4" w:space="0" w:color="000000"/>
            </w:tcBorders>
          </w:tcPr>
          <w:p w:rsidR="001478C0" w:rsidRPr="00400D07"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b/>
                <w:sz w:val="24"/>
                <w:szCs w:val="24"/>
                <w:lang w:val="tt-RU"/>
              </w:rPr>
            </w:pPr>
            <w:r w:rsidRPr="00400D07">
              <w:rPr>
                <w:rFonts w:ascii="Times New Roman" w:eastAsia="Times New Roman" w:hAnsi="Times New Roman" w:cs="Times New Roman"/>
                <w:b/>
                <w:sz w:val="24"/>
                <w:szCs w:val="24"/>
                <w:lang w:val="tt-RU"/>
              </w:rPr>
              <w:t>Нурланыш озынлыгы</w:t>
            </w:r>
          </w:p>
        </w:tc>
        <w:tc>
          <w:tcPr>
            <w:tcW w:w="2304" w:type="dxa"/>
            <w:tcBorders>
              <w:top w:val="single" w:sz="4" w:space="0" w:color="000000"/>
              <w:left w:val="single" w:sz="4" w:space="0" w:color="000000"/>
              <w:bottom w:val="nil"/>
              <w:right w:val="single" w:sz="4" w:space="0" w:color="000000"/>
            </w:tcBorders>
          </w:tcPr>
          <w:p w:rsidR="001478C0" w:rsidRPr="00400D07"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b/>
                <w:sz w:val="24"/>
                <w:szCs w:val="24"/>
              </w:rPr>
            </w:pPr>
            <w:r w:rsidRPr="00400D07">
              <w:rPr>
                <w:rFonts w:ascii="Times New Roman" w:eastAsia="Times New Roman" w:hAnsi="Times New Roman" w:cs="Times New Roman"/>
                <w:b/>
                <w:sz w:val="24"/>
                <w:szCs w:val="24"/>
              </w:rPr>
              <w:t>Эк</w:t>
            </w:r>
            <w:r w:rsidRPr="00400D07">
              <w:rPr>
                <w:rFonts w:ascii="Times New Roman" w:eastAsia="Times New Roman" w:hAnsi="Times New Roman" w:cs="Times New Roman"/>
                <w:b/>
                <w:sz w:val="24"/>
                <w:szCs w:val="24"/>
                <w:lang w:val="tt-RU"/>
              </w:rPr>
              <w:t>в</w:t>
            </w:r>
            <w:r w:rsidRPr="00400D07">
              <w:rPr>
                <w:rFonts w:ascii="Times New Roman" w:eastAsia="Times New Roman" w:hAnsi="Times New Roman" w:cs="Times New Roman"/>
                <w:b/>
                <w:sz w:val="24"/>
                <w:szCs w:val="24"/>
              </w:rPr>
              <w:t>ивалент дозаның проект куәте, мкЗв/сәг</w:t>
            </w:r>
          </w:p>
        </w:tc>
      </w:tr>
      <w:tr w:rsidR="001478C0" w:rsidRPr="00DF07B8" w:rsidTr="003B315F">
        <w:trPr>
          <w:trHeight w:hRule="exact" w:val="300"/>
        </w:trPr>
        <w:tc>
          <w:tcPr>
            <w:tcW w:w="2305" w:type="dxa"/>
            <w:gridSpan w:val="2"/>
            <w:vMerge w:val="restart"/>
            <w:tcBorders>
              <w:top w:val="nil"/>
              <w:left w:val="single" w:sz="4" w:space="0" w:color="000000"/>
              <w:bottom w:val="single" w:sz="4" w:space="0" w:color="000000"/>
              <w:right w:val="single" w:sz="4" w:space="0" w:color="000000"/>
            </w:tcBorders>
          </w:tcPr>
          <w:p w:rsidR="001478C0" w:rsidRPr="00400D07"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b/>
                <w:sz w:val="24"/>
                <w:szCs w:val="24"/>
                <w:lang w:val="tt-RU"/>
              </w:rPr>
            </w:pPr>
            <w:r w:rsidRPr="00400D07">
              <w:rPr>
                <w:rFonts w:ascii="Times New Roman" w:eastAsia="Times New Roman" w:hAnsi="Times New Roman" w:cs="Times New Roman"/>
                <w:b/>
                <w:sz w:val="24"/>
                <w:szCs w:val="24"/>
                <w:lang w:val="tt-RU"/>
              </w:rPr>
              <w:t>категориясе</w:t>
            </w:r>
          </w:p>
        </w:tc>
        <w:tc>
          <w:tcPr>
            <w:tcW w:w="3375" w:type="dxa"/>
            <w:vMerge w:val="restart"/>
            <w:tcBorders>
              <w:top w:val="nil"/>
              <w:left w:val="single" w:sz="4" w:space="0" w:color="000000"/>
              <w:bottom w:val="single" w:sz="4" w:space="0" w:color="000000"/>
              <w:right w:val="single" w:sz="4" w:space="0" w:color="000000"/>
            </w:tcBorders>
          </w:tcPr>
          <w:p w:rsidR="001478C0" w:rsidRPr="00400D07"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т</w:t>
            </w:r>
            <w:r w:rsidRPr="00400D07">
              <w:rPr>
                <w:rFonts w:ascii="Times New Roman" w:eastAsia="Times New Roman" w:hAnsi="Times New Roman" w:cs="Times New Roman"/>
                <w:b/>
                <w:sz w:val="24"/>
                <w:szCs w:val="24"/>
                <w:lang w:val="tt-RU"/>
              </w:rPr>
              <w:t>ерриторияләрне билгеләү</w:t>
            </w:r>
          </w:p>
        </w:tc>
        <w:tc>
          <w:tcPr>
            <w:tcW w:w="2026" w:type="dxa"/>
            <w:tcBorders>
              <w:top w:val="nil"/>
              <w:left w:val="single" w:sz="4" w:space="0" w:color="000000"/>
              <w:bottom w:val="nil"/>
              <w:right w:val="single" w:sz="4" w:space="0" w:color="000000"/>
            </w:tcBorders>
          </w:tcPr>
          <w:p w:rsidR="001478C0" w:rsidRPr="00400D07"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о</w:t>
            </w:r>
            <w:r w:rsidRPr="00400D07">
              <w:rPr>
                <w:rFonts w:ascii="Times New Roman" w:eastAsia="Times New Roman" w:hAnsi="Times New Roman" w:cs="Times New Roman"/>
                <w:b/>
                <w:sz w:val="24"/>
                <w:szCs w:val="24"/>
                <w:lang w:val="tt-RU"/>
              </w:rPr>
              <w:t>зынлыгы,</w:t>
            </w:r>
          </w:p>
        </w:tc>
        <w:tc>
          <w:tcPr>
            <w:tcW w:w="2304" w:type="dxa"/>
            <w:tcBorders>
              <w:top w:val="nil"/>
              <w:left w:val="single" w:sz="4" w:space="0" w:color="000000"/>
              <w:bottom w:val="nil"/>
              <w:right w:val="single" w:sz="4" w:space="0" w:color="000000"/>
            </w:tcBorders>
          </w:tcPr>
          <w:p w:rsidR="001478C0" w:rsidRPr="00400D07" w:rsidRDefault="001478C0" w:rsidP="003B315F">
            <w:pPr>
              <w:widowControl w:val="0"/>
              <w:kinsoku w:val="0"/>
              <w:overflowPunct w:val="0"/>
              <w:autoSpaceDE w:val="0"/>
              <w:autoSpaceDN w:val="0"/>
              <w:adjustRightInd w:val="0"/>
              <w:spacing w:before="18" w:after="0" w:line="240" w:lineRule="auto"/>
              <w:ind w:right="19"/>
              <w:jc w:val="center"/>
              <w:rPr>
                <w:rFonts w:ascii="Times New Roman" w:eastAsia="Times New Roman" w:hAnsi="Times New Roman" w:cs="Times New Roman"/>
                <w:b/>
                <w:sz w:val="24"/>
                <w:szCs w:val="24"/>
                <w:lang w:val="tt-RU"/>
              </w:rPr>
            </w:pPr>
            <w:r w:rsidRPr="00400D07">
              <w:rPr>
                <w:rFonts w:ascii="Times New Roman" w:eastAsia="Times New Roman" w:hAnsi="Times New Roman" w:cs="Times New Roman"/>
                <w:b/>
                <w:sz w:val="24"/>
                <w:szCs w:val="24"/>
                <w:lang w:val="tt-RU"/>
              </w:rPr>
              <w:t>проект куәте,</w:t>
            </w:r>
          </w:p>
        </w:tc>
      </w:tr>
      <w:tr w:rsidR="001478C0" w:rsidRPr="00DF07B8" w:rsidTr="003B315F">
        <w:trPr>
          <w:trHeight w:hRule="exact" w:val="272"/>
        </w:trPr>
        <w:tc>
          <w:tcPr>
            <w:tcW w:w="2305" w:type="dxa"/>
            <w:gridSpan w:val="2"/>
            <w:vMerge/>
            <w:tcBorders>
              <w:top w:val="nil"/>
              <w:left w:val="single" w:sz="4" w:space="0" w:color="000000"/>
              <w:bottom w:val="single" w:sz="4" w:space="0" w:color="000000"/>
              <w:right w:val="single" w:sz="4" w:space="0" w:color="000000"/>
            </w:tcBorders>
          </w:tcPr>
          <w:p w:rsidR="001478C0" w:rsidRPr="00400D07" w:rsidRDefault="001478C0" w:rsidP="003B315F">
            <w:pPr>
              <w:widowControl w:val="0"/>
              <w:kinsoku w:val="0"/>
              <w:overflowPunct w:val="0"/>
              <w:autoSpaceDE w:val="0"/>
              <w:autoSpaceDN w:val="0"/>
              <w:adjustRightInd w:val="0"/>
              <w:spacing w:before="18" w:after="0" w:line="240" w:lineRule="auto"/>
              <w:ind w:right="19"/>
              <w:jc w:val="center"/>
              <w:rPr>
                <w:rFonts w:ascii="Times New Roman" w:eastAsia="Times New Roman" w:hAnsi="Times New Roman" w:cs="Times New Roman"/>
                <w:b/>
                <w:sz w:val="24"/>
                <w:szCs w:val="24"/>
              </w:rPr>
            </w:pPr>
          </w:p>
        </w:tc>
        <w:tc>
          <w:tcPr>
            <w:tcW w:w="3375" w:type="dxa"/>
            <w:vMerge/>
            <w:tcBorders>
              <w:top w:val="nil"/>
              <w:left w:val="single" w:sz="4" w:space="0" w:color="000000"/>
              <w:bottom w:val="single" w:sz="4" w:space="0" w:color="000000"/>
              <w:right w:val="single" w:sz="4" w:space="0" w:color="000000"/>
            </w:tcBorders>
          </w:tcPr>
          <w:p w:rsidR="001478C0" w:rsidRPr="00400D07" w:rsidRDefault="001478C0" w:rsidP="003B315F">
            <w:pPr>
              <w:widowControl w:val="0"/>
              <w:kinsoku w:val="0"/>
              <w:overflowPunct w:val="0"/>
              <w:autoSpaceDE w:val="0"/>
              <w:autoSpaceDN w:val="0"/>
              <w:adjustRightInd w:val="0"/>
              <w:spacing w:before="18" w:after="0" w:line="240" w:lineRule="auto"/>
              <w:ind w:right="19"/>
              <w:jc w:val="center"/>
              <w:rPr>
                <w:rFonts w:ascii="Times New Roman" w:eastAsia="Times New Roman" w:hAnsi="Times New Roman" w:cs="Times New Roman"/>
                <w:b/>
                <w:sz w:val="24"/>
                <w:szCs w:val="24"/>
              </w:rPr>
            </w:pPr>
          </w:p>
        </w:tc>
        <w:tc>
          <w:tcPr>
            <w:tcW w:w="2026" w:type="dxa"/>
            <w:tcBorders>
              <w:top w:val="nil"/>
              <w:left w:val="single" w:sz="4" w:space="0" w:color="000000"/>
              <w:bottom w:val="nil"/>
              <w:right w:val="single" w:sz="4" w:space="0" w:color="000000"/>
            </w:tcBorders>
          </w:tcPr>
          <w:p w:rsidR="001478C0" w:rsidRPr="00400D07"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с</w:t>
            </w:r>
            <w:r w:rsidRPr="00400D07">
              <w:rPr>
                <w:rFonts w:ascii="Times New Roman" w:eastAsia="Times New Roman" w:hAnsi="Times New Roman" w:cs="Times New Roman"/>
                <w:b/>
                <w:sz w:val="24"/>
                <w:szCs w:val="24"/>
                <w:lang w:val="tt-RU"/>
              </w:rPr>
              <w:t>әгать\ел</w:t>
            </w:r>
          </w:p>
        </w:tc>
        <w:tc>
          <w:tcPr>
            <w:tcW w:w="2304" w:type="dxa"/>
            <w:tcBorders>
              <w:top w:val="nil"/>
              <w:left w:val="single" w:sz="4" w:space="0" w:color="000000"/>
              <w:bottom w:val="nil"/>
              <w:right w:val="single" w:sz="4" w:space="0" w:color="000000"/>
            </w:tcBorders>
          </w:tcPr>
          <w:p w:rsidR="001478C0" w:rsidRPr="00400D07"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м</w:t>
            </w:r>
            <w:r w:rsidRPr="00400D07">
              <w:rPr>
                <w:rFonts w:ascii="Times New Roman" w:eastAsia="Times New Roman" w:hAnsi="Times New Roman" w:cs="Times New Roman"/>
                <w:b/>
                <w:sz w:val="24"/>
                <w:szCs w:val="24"/>
                <w:lang w:val="tt-RU"/>
              </w:rPr>
              <w:t>к Зв/ч</w:t>
            </w:r>
          </w:p>
        </w:tc>
      </w:tr>
      <w:tr w:rsidR="001478C0" w:rsidRPr="00DF07B8" w:rsidTr="003B315F">
        <w:trPr>
          <w:trHeight w:hRule="exact" w:val="261"/>
        </w:trPr>
        <w:tc>
          <w:tcPr>
            <w:tcW w:w="2305" w:type="dxa"/>
            <w:gridSpan w:val="2"/>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3375"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2026"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6" w:lineRule="exact"/>
              <w:rPr>
                <w:rFonts w:ascii="Times New Roman" w:eastAsia="Times New Roman" w:hAnsi="Times New Roman" w:cs="Times New Roman"/>
                <w:sz w:val="24"/>
                <w:szCs w:val="24"/>
              </w:rPr>
            </w:pPr>
          </w:p>
        </w:tc>
        <w:tc>
          <w:tcPr>
            <w:tcW w:w="2304"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6" w:lineRule="exact"/>
              <w:rPr>
                <w:rFonts w:ascii="Times New Roman" w:eastAsia="Times New Roman" w:hAnsi="Times New Roman" w:cs="Times New Roman"/>
                <w:sz w:val="24"/>
                <w:szCs w:val="24"/>
              </w:rPr>
            </w:pPr>
          </w:p>
        </w:tc>
      </w:tr>
      <w:tr w:rsidR="001478C0" w:rsidRPr="00DF07B8" w:rsidTr="003B315F">
        <w:trPr>
          <w:trHeight w:hRule="exact" w:val="295"/>
        </w:trPr>
        <w:tc>
          <w:tcPr>
            <w:tcW w:w="1047"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Персо</w:t>
            </w:r>
          </w:p>
        </w:tc>
        <w:tc>
          <w:tcPr>
            <w:tcW w:w="125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А</w:t>
            </w:r>
            <w:r w:rsidRPr="00DF07B8">
              <w:rPr>
                <w:rFonts w:ascii="Times New Roman" w:eastAsia="Times New Roman" w:hAnsi="Times New Roman" w:cs="Times New Roman"/>
                <w:sz w:val="23"/>
                <w:szCs w:val="23"/>
                <w:lang w:val="tt-RU"/>
              </w:rPr>
              <w:t>төркеме</w:t>
            </w:r>
          </w:p>
        </w:tc>
        <w:tc>
          <w:tcPr>
            <w:tcW w:w="3375"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 xml:space="preserve">Персоналның даими булу </w:t>
            </w:r>
            <w:r w:rsidRPr="00DF07B8">
              <w:rPr>
                <w:rFonts w:ascii="Times New Roman" w:eastAsia="Times New Roman" w:hAnsi="Times New Roman" w:cs="Times New Roman"/>
                <w:sz w:val="24"/>
                <w:szCs w:val="24"/>
                <w:lang w:val="tt-RU"/>
              </w:rPr>
              <w:t>бина</w:t>
            </w:r>
            <w:r w:rsidRPr="00DF07B8">
              <w:rPr>
                <w:rFonts w:ascii="Times New Roman" w:eastAsia="Times New Roman" w:hAnsi="Times New Roman" w:cs="Times New Roman"/>
                <w:sz w:val="24"/>
                <w:szCs w:val="24"/>
              </w:rPr>
              <w:t>бинасы</w:t>
            </w:r>
          </w:p>
        </w:tc>
        <w:tc>
          <w:tcPr>
            <w:tcW w:w="2026"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1700</w:t>
            </w:r>
          </w:p>
        </w:tc>
        <w:tc>
          <w:tcPr>
            <w:tcW w:w="230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6,0</w:t>
            </w:r>
          </w:p>
        </w:tc>
      </w:tr>
      <w:tr w:rsidR="001478C0" w:rsidRPr="00DF07B8" w:rsidTr="003B315F">
        <w:trPr>
          <w:trHeight w:hRule="exact" w:val="281"/>
        </w:trPr>
        <w:tc>
          <w:tcPr>
            <w:tcW w:w="1047" w:type="dxa"/>
            <w:vMerge w:val="restart"/>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нал</w:t>
            </w:r>
          </w:p>
        </w:tc>
        <w:tc>
          <w:tcPr>
            <w:tcW w:w="125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3375"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Бинасы</w:t>
            </w:r>
          </w:p>
        </w:tc>
        <w:tc>
          <w:tcPr>
            <w:tcW w:w="2026"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230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r>
      <w:tr w:rsidR="001478C0" w:rsidRPr="00DF07B8" w:rsidTr="003B315F">
        <w:trPr>
          <w:trHeight w:hRule="exact" w:val="576"/>
        </w:trPr>
        <w:tc>
          <w:tcPr>
            <w:tcW w:w="1047"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125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337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tabs>
                <w:tab w:val="left" w:pos="1482"/>
                <w:tab w:val="left" w:pos="2940"/>
              </w:tabs>
              <w:kinsoku w:val="0"/>
              <w:overflowPunct w:val="0"/>
              <w:autoSpaceDE w:val="0"/>
              <w:autoSpaceDN w:val="0"/>
              <w:adjustRightInd w:val="0"/>
              <w:spacing w:before="6" w:after="0" w:line="252" w:lineRule="auto"/>
              <w:ind w:right="2"/>
              <w:rPr>
                <w:rFonts w:ascii="Times New Roman" w:eastAsia="Times New Roman" w:hAnsi="Times New Roman" w:cs="Times New Roman"/>
                <w:sz w:val="24"/>
                <w:szCs w:val="24"/>
                <w:lang w:val="tt-RU"/>
              </w:rPr>
            </w:pPr>
            <w:r w:rsidRPr="00DF07B8">
              <w:rPr>
                <w:rFonts w:ascii="Times New Roman" w:eastAsia="Times New Roman" w:hAnsi="Times New Roman" w:cs="Times New Roman"/>
                <w:spacing w:val="-1"/>
                <w:sz w:val="23"/>
                <w:szCs w:val="23"/>
                <w:lang w:val="tt-RU"/>
              </w:rPr>
              <w:t>Персоналның вакытлыча булу бинасы-</w:t>
            </w:r>
          </w:p>
        </w:tc>
        <w:tc>
          <w:tcPr>
            <w:tcW w:w="2026"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99"/>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850</w:t>
            </w:r>
          </w:p>
        </w:tc>
        <w:tc>
          <w:tcPr>
            <w:tcW w:w="230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1"/>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w:t>
            </w:r>
          </w:p>
        </w:tc>
      </w:tr>
      <w:tr w:rsidR="001478C0" w:rsidRPr="00DF07B8" w:rsidTr="003B315F">
        <w:trPr>
          <w:trHeight w:hRule="exact" w:val="1128"/>
        </w:trPr>
        <w:tc>
          <w:tcPr>
            <w:tcW w:w="1047" w:type="dxa"/>
            <w:vMerge/>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ind w:right="51"/>
              <w:jc w:val="center"/>
              <w:rPr>
                <w:rFonts w:ascii="Times New Roman" w:eastAsia="Times New Roman" w:hAnsi="Times New Roman" w:cs="Times New Roman"/>
                <w:sz w:val="24"/>
                <w:szCs w:val="24"/>
              </w:rPr>
            </w:pPr>
          </w:p>
        </w:tc>
        <w:tc>
          <w:tcPr>
            <w:tcW w:w="125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Б</w:t>
            </w:r>
            <w:r w:rsidRPr="00DF07B8">
              <w:rPr>
                <w:rFonts w:ascii="Times New Roman" w:eastAsia="Times New Roman" w:hAnsi="Times New Roman" w:cs="Times New Roman"/>
                <w:sz w:val="23"/>
                <w:szCs w:val="23"/>
                <w:lang w:val="tt-RU"/>
              </w:rPr>
              <w:t xml:space="preserve"> төркеме</w:t>
            </w:r>
          </w:p>
        </w:tc>
        <w:tc>
          <w:tcPr>
            <w:tcW w:w="337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tabs>
                <w:tab w:val="left" w:pos="1868"/>
              </w:tabs>
              <w:kinsoku w:val="0"/>
              <w:overflowPunct w:val="0"/>
              <w:autoSpaceDE w:val="0"/>
              <w:autoSpaceDN w:val="0"/>
              <w:adjustRightInd w:val="0"/>
              <w:spacing w:before="6" w:after="0" w:line="249" w:lineRule="auto"/>
              <w:ind w:righ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tt-RU"/>
              </w:rPr>
              <w:t>Н</w:t>
            </w:r>
            <w:r w:rsidRPr="00DF07B8">
              <w:rPr>
                <w:rFonts w:ascii="Times New Roman" w:eastAsia="Times New Roman" w:hAnsi="Times New Roman" w:cs="Times New Roman"/>
                <w:sz w:val="24"/>
                <w:szCs w:val="24"/>
              </w:rPr>
              <w:t>урланыш объекты бинасы һәм персонал урнашкан санитар-яклау зонасы территориясе</w:t>
            </w:r>
          </w:p>
        </w:tc>
        <w:tc>
          <w:tcPr>
            <w:tcW w:w="2026"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2000</w:t>
            </w:r>
          </w:p>
        </w:tc>
        <w:tc>
          <w:tcPr>
            <w:tcW w:w="230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w:t>
            </w:r>
          </w:p>
        </w:tc>
      </w:tr>
      <w:tr w:rsidR="001478C0" w:rsidRPr="00DF07B8" w:rsidTr="003B315F">
        <w:trPr>
          <w:trHeight w:hRule="exact" w:val="307"/>
        </w:trPr>
        <w:tc>
          <w:tcPr>
            <w:tcW w:w="2305" w:type="dxa"/>
            <w:gridSpan w:val="2"/>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Pr>
                <w:rFonts w:ascii="Times New Roman" w:eastAsia="Times New Roman" w:hAnsi="Times New Roman" w:cs="Times New Roman"/>
                <w:sz w:val="23"/>
                <w:szCs w:val="23"/>
                <w:lang w:val="tt-RU"/>
              </w:rPr>
              <w:t>Х</w:t>
            </w:r>
            <w:r w:rsidRPr="00DF07B8">
              <w:rPr>
                <w:rFonts w:ascii="Times New Roman" w:eastAsia="Times New Roman" w:hAnsi="Times New Roman" w:cs="Times New Roman"/>
                <w:sz w:val="23"/>
                <w:szCs w:val="23"/>
                <w:lang w:val="tt-RU"/>
              </w:rPr>
              <w:t>алык</w:t>
            </w:r>
          </w:p>
        </w:tc>
        <w:tc>
          <w:tcPr>
            <w:tcW w:w="3375"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Төрле башка корылмалар һәм</w:t>
            </w:r>
          </w:p>
        </w:tc>
        <w:tc>
          <w:tcPr>
            <w:tcW w:w="2026"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lang w:val="tt-RU"/>
              </w:rPr>
            </w:pPr>
            <w:r>
              <w:rPr>
                <w:rFonts w:ascii="Times New Roman" w:eastAsia="Times New Roman" w:hAnsi="Times New Roman" w:cs="Times New Roman"/>
                <w:sz w:val="23"/>
                <w:szCs w:val="23"/>
                <w:lang w:val="tt-RU"/>
              </w:rPr>
              <w:t>8800</w:t>
            </w:r>
          </w:p>
        </w:tc>
        <w:tc>
          <w:tcPr>
            <w:tcW w:w="230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0,06</w:t>
            </w:r>
          </w:p>
        </w:tc>
      </w:tr>
      <w:tr w:rsidR="001478C0" w:rsidRPr="00DF07B8" w:rsidTr="003B315F">
        <w:trPr>
          <w:trHeight w:hRule="exact" w:val="293"/>
        </w:trPr>
        <w:tc>
          <w:tcPr>
            <w:tcW w:w="2305" w:type="dxa"/>
            <w:gridSpan w:val="2"/>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p>
        </w:tc>
        <w:tc>
          <w:tcPr>
            <w:tcW w:w="3375"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Территорияләр</w:t>
            </w:r>
          </w:p>
        </w:tc>
        <w:tc>
          <w:tcPr>
            <w:tcW w:w="2026"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230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r>
    </w:tbl>
    <w:p w:rsidR="001478C0" w:rsidRPr="00DF07B8"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DF07B8">
          <w:headerReference w:type="default" r:id="rId61"/>
          <w:pgSz w:w="11910" w:h="16840"/>
          <w:pgMar w:top="680" w:right="260" w:bottom="280" w:left="1240" w:header="0" w:footer="0" w:gutter="0"/>
          <w:cols w:space="720" w:equalWidth="0">
            <w:col w:w="10410"/>
          </w:cols>
          <w:noEndnote/>
        </w:sectPr>
      </w:pPr>
    </w:p>
    <w:p w:rsidR="001478C0" w:rsidRPr="00B10E28" w:rsidRDefault="001478C0" w:rsidP="001478C0">
      <w:pPr>
        <w:widowControl w:val="0"/>
        <w:kinsoku w:val="0"/>
        <w:overflowPunct w:val="0"/>
        <w:autoSpaceDE w:val="0"/>
        <w:autoSpaceDN w:val="0"/>
        <w:adjustRightInd w:val="0"/>
        <w:spacing w:before="9" w:after="0" w:line="240" w:lineRule="auto"/>
        <w:rPr>
          <w:rFonts w:ascii="Times New Roman" w:eastAsia="Times New Roman" w:hAnsi="Times New Roman" w:cs="Times New Roman"/>
          <w:b/>
          <w:sz w:val="28"/>
          <w:szCs w:val="28"/>
          <w:lang w:val="tt-RU"/>
        </w:rPr>
      </w:pPr>
      <w:r w:rsidRPr="00B10E28">
        <w:rPr>
          <w:rFonts w:ascii="Times New Roman" w:eastAsia="Times New Roman" w:hAnsi="Times New Roman" w:cs="Times New Roman"/>
          <w:b/>
          <w:spacing w:val="-3"/>
          <w:sz w:val="27"/>
          <w:szCs w:val="27"/>
        </w:rPr>
        <w:t>Шәһәр төзелешен</w:t>
      </w:r>
      <w:r w:rsidRPr="00B10E28">
        <w:rPr>
          <w:rFonts w:ascii="Times New Roman" w:eastAsia="Times New Roman" w:hAnsi="Times New Roman" w:cs="Times New Roman"/>
          <w:b/>
          <w:sz w:val="28"/>
          <w:szCs w:val="28"/>
          <w:lang w:val="tt-RU"/>
        </w:rPr>
        <w:t xml:space="preserve"> проектлауның җирле нормативларына 7 нче кушымта</w:t>
      </w:r>
    </w:p>
    <w:p w:rsidR="001478C0" w:rsidRPr="00B10E28"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b/>
          <w:sz w:val="28"/>
          <w:szCs w:val="28"/>
          <w:lang w:val="tt-RU"/>
        </w:rPr>
      </w:pPr>
    </w:p>
    <w:p w:rsidR="001478C0" w:rsidRPr="00DF07B8" w:rsidRDefault="001478C0" w:rsidP="001478C0">
      <w:pPr>
        <w:widowControl w:val="0"/>
        <w:tabs>
          <w:tab w:val="left" w:pos="5812"/>
        </w:tabs>
        <w:kinsoku w:val="0"/>
        <w:overflowPunct w:val="0"/>
        <w:autoSpaceDE w:val="0"/>
        <w:autoSpaceDN w:val="0"/>
        <w:adjustRightInd w:val="0"/>
        <w:spacing w:after="0" w:line="240" w:lineRule="auto"/>
        <w:rPr>
          <w:rFonts w:ascii="Times New Roman" w:eastAsia="Times New Roman" w:hAnsi="Times New Roman" w:cs="Times New Roman"/>
          <w:sz w:val="27"/>
          <w:szCs w:val="27"/>
          <w:lang w:val="tt-RU"/>
        </w:rPr>
      </w:pPr>
    </w:p>
    <w:p w:rsidR="001478C0" w:rsidRPr="00220B7A" w:rsidRDefault="001478C0" w:rsidP="001478C0">
      <w:pPr>
        <w:widowControl w:val="0"/>
        <w:kinsoku w:val="0"/>
        <w:overflowPunct w:val="0"/>
        <w:autoSpaceDE w:val="0"/>
        <w:autoSpaceDN w:val="0"/>
        <w:adjustRightInd w:val="0"/>
        <w:spacing w:before="3" w:after="0" w:line="240" w:lineRule="auto"/>
        <w:rPr>
          <w:rFonts w:ascii="Times New Roman" w:eastAsia="Times New Roman" w:hAnsi="Times New Roman" w:cs="Times New Roman"/>
          <w:b/>
          <w:bCs/>
          <w:sz w:val="27"/>
          <w:szCs w:val="27"/>
          <w:lang w:val="tt-RU"/>
        </w:rPr>
      </w:pPr>
      <w:r w:rsidRPr="00220B7A">
        <w:rPr>
          <w:rFonts w:ascii="Times New Roman" w:eastAsia="Times New Roman" w:hAnsi="Times New Roman" w:cs="Times New Roman"/>
          <w:b/>
          <w:bCs/>
          <w:sz w:val="27"/>
          <w:szCs w:val="27"/>
          <w:lang w:val="tt-RU"/>
        </w:rPr>
        <w:t>Тарих һәм мәдәният һәйкәлләрен саклау</w:t>
      </w:r>
    </w:p>
    <w:p w:rsidR="001478C0" w:rsidRPr="00DF07B8" w:rsidRDefault="001478C0" w:rsidP="001478C0">
      <w:pPr>
        <w:widowControl w:val="0"/>
        <w:tabs>
          <w:tab w:val="left" w:pos="1260"/>
        </w:tabs>
        <w:kinsoku w:val="0"/>
        <w:overflowPunct w:val="0"/>
        <w:autoSpaceDE w:val="0"/>
        <w:autoSpaceDN w:val="0"/>
        <w:adjustRightInd w:val="0"/>
        <w:spacing w:before="3" w:after="0" w:line="240" w:lineRule="auto"/>
        <w:rPr>
          <w:rFonts w:ascii="Times New Roman" w:eastAsia="Times New Roman" w:hAnsi="Times New Roman" w:cs="Times New Roman"/>
          <w:b/>
          <w:bCs/>
          <w:sz w:val="26"/>
          <w:szCs w:val="26"/>
          <w:lang w:val="tt-RU"/>
        </w:rPr>
      </w:pPr>
    </w:p>
    <w:p w:rsidR="001478C0" w:rsidRDefault="001478C0" w:rsidP="001478C0">
      <w:pPr>
        <w:widowControl w:val="0"/>
        <w:tabs>
          <w:tab w:val="left" w:pos="1260"/>
        </w:tabs>
        <w:kinsoku w:val="0"/>
        <w:overflowPunct w:val="0"/>
        <w:autoSpaceDE w:val="0"/>
        <w:autoSpaceDN w:val="0"/>
        <w:adjustRightInd w:val="0"/>
        <w:spacing w:before="3" w:after="0" w:line="240" w:lineRule="auto"/>
        <w:jc w:val="center"/>
        <w:rPr>
          <w:rFonts w:ascii="Times New Roman" w:eastAsia="Times New Roman" w:hAnsi="Times New Roman" w:cs="Times New Roman"/>
          <w:b/>
          <w:bCs/>
          <w:sz w:val="26"/>
          <w:szCs w:val="26"/>
          <w:lang w:val="tt-RU"/>
        </w:rPr>
      </w:pPr>
      <w:r w:rsidRPr="00DF07B8">
        <w:rPr>
          <w:rFonts w:ascii="Times New Roman" w:eastAsia="Times New Roman" w:hAnsi="Times New Roman" w:cs="Times New Roman"/>
          <w:b/>
          <w:bCs/>
          <w:sz w:val="26"/>
          <w:szCs w:val="26"/>
          <w:lang w:val="tt-RU"/>
        </w:rPr>
        <w:t>Җирлекнең тарихи-мәдәни потенциалы</w:t>
      </w:r>
    </w:p>
    <w:p w:rsidR="001478C0" w:rsidRPr="00DF07B8" w:rsidRDefault="001478C0" w:rsidP="001478C0">
      <w:pPr>
        <w:widowControl w:val="0"/>
        <w:tabs>
          <w:tab w:val="left" w:pos="1260"/>
        </w:tabs>
        <w:kinsoku w:val="0"/>
        <w:overflowPunct w:val="0"/>
        <w:autoSpaceDE w:val="0"/>
        <w:autoSpaceDN w:val="0"/>
        <w:adjustRightInd w:val="0"/>
        <w:spacing w:before="3" w:after="0" w:line="240" w:lineRule="auto"/>
        <w:jc w:val="center"/>
        <w:rPr>
          <w:rFonts w:ascii="Times New Roman" w:eastAsia="Times New Roman" w:hAnsi="Times New Roman" w:cs="Times New Roman"/>
          <w:b/>
          <w:bCs/>
          <w:sz w:val="26"/>
          <w:szCs w:val="26"/>
          <w:lang w:val="tt-RU"/>
        </w:rPr>
      </w:pPr>
    </w:p>
    <w:tbl>
      <w:tblPr>
        <w:tblW w:w="0" w:type="auto"/>
        <w:tblInd w:w="129" w:type="dxa"/>
        <w:tblLayout w:type="fixed"/>
        <w:tblCellMar>
          <w:left w:w="0" w:type="dxa"/>
          <w:right w:w="0" w:type="dxa"/>
        </w:tblCellMar>
        <w:tblLook w:val="0000" w:firstRow="0" w:lastRow="0" w:firstColumn="0" w:lastColumn="0" w:noHBand="0" w:noVBand="0"/>
      </w:tblPr>
      <w:tblGrid>
        <w:gridCol w:w="494"/>
        <w:gridCol w:w="1921"/>
        <w:gridCol w:w="436"/>
        <w:gridCol w:w="485"/>
        <w:gridCol w:w="502"/>
        <w:gridCol w:w="425"/>
        <w:gridCol w:w="425"/>
        <w:gridCol w:w="710"/>
        <w:gridCol w:w="425"/>
        <w:gridCol w:w="425"/>
        <w:gridCol w:w="708"/>
        <w:gridCol w:w="711"/>
        <w:gridCol w:w="566"/>
        <w:gridCol w:w="605"/>
        <w:gridCol w:w="1191"/>
      </w:tblGrid>
      <w:tr w:rsidR="001478C0" w:rsidRPr="00DF07B8" w:rsidTr="003B315F">
        <w:trPr>
          <w:trHeight w:hRule="exact" w:val="1381"/>
        </w:trPr>
        <w:tc>
          <w:tcPr>
            <w:tcW w:w="49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44" w:lineRule="auto"/>
              <w:ind w:right="148"/>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 п/п</w:t>
            </w:r>
          </w:p>
        </w:tc>
        <w:tc>
          <w:tcPr>
            <w:tcW w:w="1921"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9" w:lineRule="auto"/>
              <w:ind w:right="186"/>
              <w:rPr>
                <w:rFonts w:ascii="Times New Roman" w:eastAsia="Times New Roman" w:hAnsi="Times New Roman" w:cs="Times New Roman"/>
                <w:sz w:val="24"/>
                <w:szCs w:val="24"/>
                <w:lang w:val="tt-RU"/>
              </w:rPr>
            </w:pPr>
            <w:r w:rsidRPr="00DF07B8">
              <w:rPr>
                <w:rFonts w:ascii="Times New Roman" w:eastAsia="Times New Roman" w:hAnsi="Times New Roman" w:cs="Times New Roman"/>
                <w:b/>
                <w:bCs/>
                <w:sz w:val="23"/>
                <w:szCs w:val="23"/>
                <w:lang w:val="tt-RU"/>
              </w:rPr>
              <w:t>Җирлек атамасы</w:t>
            </w:r>
          </w:p>
        </w:tc>
        <w:tc>
          <w:tcPr>
            <w:tcW w:w="1423" w:type="dxa"/>
            <w:gridSpan w:val="3"/>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52" w:lineRule="auto"/>
              <w:ind w:right="193"/>
              <w:rPr>
                <w:rFonts w:ascii="Times New Roman" w:eastAsia="Times New Roman" w:hAnsi="Times New Roman" w:cs="Times New Roman"/>
                <w:sz w:val="24"/>
                <w:szCs w:val="24"/>
                <w:lang w:val="tt-RU"/>
              </w:rPr>
            </w:pPr>
            <w:r w:rsidRPr="00DF07B8">
              <w:rPr>
                <w:rFonts w:ascii="Times New Roman" w:eastAsia="Times New Roman" w:hAnsi="Times New Roman" w:cs="Times New Roman"/>
                <w:b/>
                <w:bCs/>
                <w:sz w:val="23"/>
                <w:szCs w:val="23"/>
                <w:lang w:val="tt-RU"/>
              </w:rPr>
              <w:t>А</w:t>
            </w:r>
            <w:r w:rsidRPr="00DF07B8">
              <w:rPr>
                <w:rFonts w:ascii="Times New Roman" w:eastAsia="Times New Roman" w:hAnsi="Times New Roman" w:cs="Times New Roman"/>
                <w:b/>
                <w:bCs/>
                <w:sz w:val="23"/>
                <w:szCs w:val="23"/>
              </w:rPr>
              <w:t>рхеоло</w:t>
            </w:r>
            <w:r w:rsidRPr="00DF07B8">
              <w:rPr>
                <w:rFonts w:ascii="Times New Roman" w:eastAsia="Times New Roman" w:hAnsi="Times New Roman" w:cs="Times New Roman"/>
                <w:b/>
                <w:bCs/>
                <w:sz w:val="23"/>
                <w:szCs w:val="23"/>
                <w:lang w:val="tt-RU"/>
              </w:rPr>
              <w:t>-</w:t>
            </w:r>
            <w:r w:rsidRPr="00DF07B8">
              <w:rPr>
                <w:rFonts w:ascii="Times New Roman" w:eastAsia="Times New Roman" w:hAnsi="Times New Roman" w:cs="Times New Roman"/>
                <w:b/>
                <w:bCs/>
                <w:sz w:val="23"/>
                <w:szCs w:val="23"/>
              </w:rPr>
              <w:t>ги</w:t>
            </w:r>
            <w:r w:rsidRPr="00DF07B8">
              <w:rPr>
                <w:rFonts w:ascii="Times New Roman" w:eastAsia="Times New Roman" w:hAnsi="Times New Roman" w:cs="Times New Roman"/>
                <w:b/>
                <w:bCs/>
                <w:sz w:val="23"/>
                <w:szCs w:val="23"/>
                <w:lang w:val="tt-RU"/>
              </w:rPr>
              <w:t>к һәйкәлләр</w:t>
            </w:r>
          </w:p>
        </w:tc>
        <w:tc>
          <w:tcPr>
            <w:tcW w:w="1560" w:type="dxa"/>
            <w:gridSpan w:val="3"/>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9" w:lineRule="auto"/>
              <w:ind w:right="245"/>
              <w:rPr>
                <w:rFonts w:ascii="Times New Roman" w:eastAsia="Times New Roman" w:hAnsi="Times New Roman" w:cs="Times New Roman"/>
                <w:sz w:val="24"/>
                <w:szCs w:val="24"/>
                <w:lang w:val="tt-RU"/>
              </w:rPr>
            </w:pPr>
            <w:r w:rsidRPr="00DF07B8">
              <w:rPr>
                <w:rFonts w:ascii="Times New Roman" w:eastAsia="Times New Roman" w:hAnsi="Times New Roman" w:cs="Times New Roman"/>
                <w:b/>
                <w:bCs/>
                <w:sz w:val="23"/>
                <w:szCs w:val="23"/>
                <w:lang w:val="tt-RU"/>
              </w:rPr>
              <w:t>Тарихи һәйкәлләр</w:t>
            </w:r>
          </w:p>
        </w:tc>
        <w:tc>
          <w:tcPr>
            <w:tcW w:w="1558" w:type="dxa"/>
            <w:gridSpan w:val="3"/>
            <w:tcBorders>
              <w:top w:val="single" w:sz="4" w:space="0" w:color="000000"/>
              <w:left w:val="single" w:sz="4" w:space="0" w:color="000000"/>
              <w:bottom w:val="single" w:sz="4" w:space="0" w:color="000000"/>
              <w:right w:val="single" w:sz="4" w:space="0" w:color="000000"/>
            </w:tcBorders>
          </w:tcPr>
          <w:p w:rsidR="001478C0" w:rsidRPr="00220B7A" w:rsidRDefault="001478C0" w:rsidP="003B315F">
            <w:pPr>
              <w:widowControl w:val="0"/>
              <w:kinsoku w:val="0"/>
              <w:overflowPunct w:val="0"/>
              <w:autoSpaceDE w:val="0"/>
              <w:autoSpaceDN w:val="0"/>
              <w:adjustRightInd w:val="0"/>
              <w:spacing w:before="6" w:after="0" w:line="249" w:lineRule="auto"/>
              <w:ind w:right="87"/>
              <w:jc w:val="center"/>
              <w:rPr>
                <w:rFonts w:ascii="Times New Roman" w:eastAsia="Times New Roman" w:hAnsi="Times New Roman" w:cs="Times New Roman"/>
                <w:b/>
                <w:sz w:val="24"/>
                <w:szCs w:val="24"/>
                <w:lang w:val="tt-RU"/>
              </w:rPr>
            </w:pPr>
            <w:r w:rsidRPr="00220B7A">
              <w:rPr>
                <w:rFonts w:ascii="Times New Roman" w:eastAsia="Times New Roman" w:hAnsi="Times New Roman" w:cs="Times New Roman"/>
                <w:b/>
                <w:sz w:val="24"/>
                <w:szCs w:val="24"/>
                <w:lang w:val="tt-RU"/>
              </w:rPr>
              <w:t>Шәһәр төзелеше һәм архитектура сы һәйкәлләре</w:t>
            </w:r>
          </w:p>
        </w:tc>
        <w:tc>
          <w:tcPr>
            <w:tcW w:w="1882" w:type="dxa"/>
            <w:gridSpan w:val="3"/>
            <w:tcBorders>
              <w:top w:val="single" w:sz="4" w:space="0" w:color="000000"/>
              <w:left w:val="single" w:sz="4" w:space="0" w:color="000000"/>
              <w:bottom w:val="single" w:sz="4" w:space="0" w:color="000000"/>
              <w:right w:val="single" w:sz="4" w:space="0" w:color="000000"/>
            </w:tcBorders>
          </w:tcPr>
          <w:p w:rsidR="001478C0" w:rsidRPr="00220B7A" w:rsidRDefault="001478C0" w:rsidP="003B315F">
            <w:pPr>
              <w:widowControl w:val="0"/>
              <w:kinsoku w:val="0"/>
              <w:overflowPunct w:val="0"/>
              <w:autoSpaceDE w:val="0"/>
              <w:autoSpaceDN w:val="0"/>
              <w:adjustRightInd w:val="0"/>
              <w:spacing w:before="6" w:after="0" w:line="249" w:lineRule="auto"/>
              <w:ind w:right="326"/>
              <w:rPr>
                <w:rFonts w:ascii="Times New Roman" w:eastAsia="Times New Roman" w:hAnsi="Times New Roman" w:cs="Times New Roman"/>
                <w:b/>
                <w:sz w:val="24"/>
                <w:szCs w:val="24"/>
                <w:lang w:val="tt-RU"/>
              </w:rPr>
            </w:pPr>
            <w:r w:rsidRPr="00220B7A">
              <w:rPr>
                <w:rFonts w:ascii="Times New Roman" w:eastAsia="Times New Roman" w:hAnsi="Times New Roman" w:cs="Times New Roman"/>
                <w:b/>
                <w:sz w:val="24"/>
                <w:szCs w:val="24"/>
                <w:lang w:val="tt-RU"/>
              </w:rPr>
              <w:t>Сәнгать һәйкәлләре</w:t>
            </w:r>
          </w:p>
        </w:tc>
        <w:tc>
          <w:tcPr>
            <w:tcW w:w="1191" w:type="dxa"/>
            <w:tcBorders>
              <w:top w:val="single" w:sz="4" w:space="0" w:color="000000"/>
              <w:left w:val="single" w:sz="4" w:space="0" w:color="000000"/>
              <w:bottom w:val="single" w:sz="4" w:space="0" w:color="000000"/>
              <w:right w:val="single" w:sz="4" w:space="0" w:color="000000"/>
            </w:tcBorders>
          </w:tcPr>
          <w:p w:rsidR="001478C0" w:rsidRPr="00220B7A" w:rsidRDefault="001478C0" w:rsidP="003B315F">
            <w:pPr>
              <w:widowControl w:val="0"/>
              <w:kinsoku w:val="0"/>
              <w:overflowPunct w:val="0"/>
              <w:autoSpaceDE w:val="0"/>
              <w:autoSpaceDN w:val="0"/>
              <w:adjustRightInd w:val="0"/>
              <w:spacing w:before="6" w:after="0" w:line="249" w:lineRule="auto"/>
              <w:ind w:right="291"/>
              <w:rPr>
                <w:rFonts w:ascii="Times New Roman" w:eastAsia="Times New Roman" w:hAnsi="Times New Roman" w:cs="Times New Roman"/>
                <w:b/>
                <w:sz w:val="24"/>
                <w:szCs w:val="24"/>
                <w:lang w:val="tt-RU"/>
              </w:rPr>
            </w:pPr>
            <w:r w:rsidRPr="00220B7A">
              <w:rPr>
                <w:rFonts w:ascii="Times New Roman" w:eastAsia="Times New Roman" w:hAnsi="Times New Roman" w:cs="Times New Roman"/>
                <w:b/>
                <w:sz w:val="24"/>
                <w:szCs w:val="24"/>
                <w:lang w:val="tt-RU"/>
              </w:rPr>
              <w:t>Җирлек буенча барлыгы</w:t>
            </w:r>
          </w:p>
        </w:tc>
      </w:tr>
      <w:tr w:rsidR="001478C0" w:rsidRPr="00DF07B8" w:rsidTr="003B315F">
        <w:trPr>
          <w:trHeight w:hRule="exact" w:val="370"/>
        </w:trPr>
        <w:tc>
          <w:tcPr>
            <w:tcW w:w="49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9" w:lineRule="auto"/>
              <w:ind w:right="291"/>
              <w:rPr>
                <w:rFonts w:ascii="Times New Roman" w:eastAsia="Times New Roman" w:hAnsi="Times New Roman" w:cs="Times New Roman"/>
                <w:sz w:val="24"/>
                <w:szCs w:val="24"/>
              </w:rPr>
            </w:pPr>
          </w:p>
        </w:tc>
        <w:tc>
          <w:tcPr>
            <w:tcW w:w="1921"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9" w:lineRule="auto"/>
              <w:ind w:right="291"/>
              <w:rPr>
                <w:rFonts w:ascii="Times New Roman" w:eastAsia="Times New Roman" w:hAnsi="Times New Roman" w:cs="Times New Roman"/>
                <w:sz w:val="24"/>
                <w:szCs w:val="24"/>
              </w:rPr>
            </w:pPr>
          </w:p>
        </w:tc>
        <w:tc>
          <w:tcPr>
            <w:tcW w:w="7614" w:type="dxa"/>
            <w:gridSpan w:val="13"/>
            <w:tcBorders>
              <w:top w:val="single" w:sz="4" w:space="0" w:color="000000"/>
              <w:left w:val="single" w:sz="4" w:space="0" w:color="000000"/>
              <w:bottom w:val="single" w:sz="4" w:space="0" w:color="000000"/>
              <w:right w:val="single" w:sz="4" w:space="0" w:color="000000"/>
            </w:tcBorders>
          </w:tcPr>
          <w:p w:rsidR="001478C0" w:rsidRPr="00220B7A" w:rsidRDefault="001478C0" w:rsidP="003B315F">
            <w:pPr>
              <w:widowControl w:val="0"/>
              <w:kinsoku w:val="0"/>
              <w:overflowPunct w:val="0"/>
              <w:autoSpaceDE w:val="0"/>
              <w:autoSpaceDN w:val="0"/>
              <w:adjustRightInd w:val="0"/>
              <w:spacing w:after="0" w:line="263" w:lineRule="exact"/>
              <w:ind w:right="8"/>
              <w:jc w:val="center"/>
              <w:rPr>
                <w:rFonts w:ascii="Times New Roman" w:eastAsia="Times New Roman" w:hAnsi="Times New Roman" w:cs="Times New Roman"/>
                <w:b/>
                <w:sz w:val="24"/>
                <w:szCs w:val="24"/>
              </w:rPr>
            </w:pPr>
            <w:r w:rsidRPr="00220B7A">
              <w:rPr>
                <w:rFonts w:ascii="Times New Roman" w:eastAsia="Times New Roman" w:hAnsi="Times New Roman" w:cs="Times New Roman"/>
                <w:b/>
                <w:sz w:val="24"/>
                <w:szCs w:val="24"/>
              </w:rPr>
              <w:t>саклау категорияләре</w:t>
            </w:r>
          </w:p>
        </w:tc>
      </w:tr>
      <w:tr w:rsidR="001478C0" w:rsidRPr="00DF07B8" w:rsidTr="003B315F">
        <w:trPr>
          <w:trHeight w:hRule="exact" w:val="317"/>
        </w:trPr>
        <w:tc>
          <w:tcPr>
            <w:tcW w:w="49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ind w:right="8"/>
              <w:jc w:val="center"/>
              <w:rPr>
                <w:rFonts w:ascii="Times New Roman" w:eastAsia="Times New Roman" w:hAnsi="Times New Roman" w:cs="Times New Roman"/>
                <w:sz w:val="24"/>
                <w:szCs w:val="24"/>
              </w:rPr>
            </w:pPr>
          </w:p>
        </w:tc>
        <w:tc>
          <w:tcPr>
            <w:tcW w:w="1921"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ind w:right="8"/>
              <w:jc w:val="center"/>
              <w:rPr>
                <w:rFonts w:ascii="Times New Roman" w:eastAsia="Times New Roman" w:hAnsi="Times New Roman" w:cs="Times New Roman"/>
                <w:sz w:val="24"/>
                <w:szCs w:val="24"/>
              </w:rPr>
            </w:pPr>
          </w:p>
        </w:tc>
        <w:tc>
          <w:tcPr>
            <w:tcW w:w="436"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Ф</w:t>
            </w:r>
          </w:p>
        </w:tc>
        <w:tc>
          <w:tcPr>
            <w:tcW w:w="48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Р</w:t>
            </w:r>
          </w:p>
        </w:tc>
        <w:tc>
          <w:tcPr>
            <w:tcW w:w="502"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М</w:t>
            </w:r>
          </w:p>
        </w:tc>
        <w:tc>
          <w:tcPr>
            <w:tcW w:w="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Ф</w:t>
            </w:r>
          </w:p>
        </w:tc>
        <w:tc>
          <w:tcPr>
            <w:tcW w:w="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Р</w:t>
            </w:r>
          </w:p>
        </w:tc>
        <w:tc>
          <w:tcPr>
            <w:tcW w:w="71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М</w:t>
            </w:r>
          </w:p>
        </w:tc>
        <w:tc>
          <w:tcPr>
            <w:tcW w:w="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Ф</w:t>
            </w:r>
          </w:p>
        </w:tc>
        <w:tc>
          <w:tcPr>
            <w:tcW w:w="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Р</w:t>
            </w:r>
          </w:p>
        </w:tc>
        <w:tc>
          <w:tcPr>
            <w:tcW w:w="70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М</w:t>
            </w:r>
          </w:p>
        </w:tc>
        <w:tc>
          <w:tcPr>
            <w:tcW w:w="711"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Ф</w:t>
            </w:r>
          </w:p>
        </w:tc>
        <w:tc>
          <w:tcPr>
            <w:tcW w:w="566"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Р</w:t>
            </w:r>
          </w:p>
        </w:tc>
        <w:tc>
          <w:tcPr>
            <w:tcW w:w="60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М</w:t>
            </w:r>
          </w:p>
        </w:tc>
        <w:tc>
          <w:tcPr>
            <w:tcW w:w="1191"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DF07B8" w:rsidTr="003B315F">
        <w:trPr>
          <w:trHeight w:hRule="exact" w:val="298"/>
        </w:trPr>
        <w:tc>
          <w:tcPr>
            <w:tcW w:w="4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1</w:t>
            </w:r>
          </w:p>
        </w:tc>
        <w:tc>
          <w:tcPr>
            <w:tcW w:w="1921"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ind w:right="3"/>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2</w:t>
            </w:r>
          </w:p>
        </w:tc>
        <w:tc>
          <w:tcPr>
            <w:tcW w:w="436"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3</w:t>
            </w:r>
          </w:p>
        </w:tc>
        <w:tc>
          <w:tcPr>
            <w:tcW w:w="48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4</w:t>
            </w:r>
          </w:p>
        </w:tc>
        <w:tc>
          <w:tcPr>
            <w:tcW w:w="502"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5</w:t>
            </w:r>
          </w:p>
        </w:tc>
        <w:tc>
          <w:tcPr>
            <w:tcW w:w="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6</w:t>
            </w:r>
          </w:p>
        </w:tc>
        <w:tc>
          <w:tcPr>
            <w:tcW w:w="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7</w:t>
            </w:r>
          </w:p>
        </w:tc>
        <w:tc>
          <w:tcPr>
            <w:tcW w:w="71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8</w:t>
            </w:r>
          </w:p>
        </w:tc>
        <w:tc>
          <w:tcPr>
            <w:tcW w:w="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9</w:t>
            </w:r>
          </w:p>
        </w:tc>
        <w:tc>
          <w:tcPr>
            <w:tcW w:w="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10</w:t>
            </w:r>
          </w:p>
        </w:tc>
        <w:tc>
          <w:tcPr>
            <w:tcW w:w="70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11</w:t>
            </w:r>
          </w:p>
        </w:tc>
        <w:tc>
          <w:tcPr>
            <w:tcW w:w="711"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12</w:t>
            </w:r>
          </w:p>
        </w:tc>
        <w:tc>
          <w:tcPr>
            <w:tcW w:w="566"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13</w:t>
            </w:r>
          </w:p>
        </w:tc>
        <w:tc>
          <w:tcPr>
            <w:tcW w:w="60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14</w:t>
            </w:r>
          </w:p>
        </w:tc>
        <w:tc>
          <w:tcPr>
            <w:tcW w:w="1191"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ind w:right="16"/>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15</w:t>
            </w:r>
          </w:p>
        </w:tc>
      </w:tr>
      <w:tr w:rsidR="001478C0" w:rsidRPr="00DF07B8" w:rsidTr="003B315F">
        <w:trPr>
          <w:trHeight w:hRule="exact" w:val="305"/>
        </w:trPr>
        <w:tc>
          <w:tcPr>
            <w:tcW w:w="4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w:t>
            </w:r>
          </w:p>
        </w:tc>
        <w:tc>
          <w:tcPr>
            <w:tcW w:w="1921"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Кармал</w:t>
            </w:r>
            <w:r w:rsidRPr="00DF07B8">
              <w:rPr>
                <w:rFonts w:ascii="Times New Roman" w:eastAsia="Times New Roman" w:hAnsi="Times New Roman" w:cs="Times New Roman"/>
                <w:sz w:val="23"/>
                <w:szCs w:val="23"/>
                <w:lang w:val="tt-RU"/>
              </w:rPr>
              <w:t>ы</w:t>
            </w:r>
          </w:p>
        </w:tc>
        <w:tc>
          <w:tcPr>
            <w:tcW w:w="436"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48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w:t>
            </w:r>
          </w:p>
        </w:tc>
        <w:tc>
          <w:tcPr>
            <w:tcW w:w="502"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42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w:t>
            </w:r>
          </w:p>
        </w:tc>
        <w:tc>
          <w:tcPr>
            <w:tcW w:w="70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ind w:right="111"/>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711"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566"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605"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w:t>
            </w:r>
          </w:p>
        </w:tc>
        <w:tc>
          <w:tcPr>
            <w:tcW w:w="1191"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ind w:right="132"/>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w:t>
            </w:r>
          </w:p>
        </w:tc>
      </w:tr>
    </w:tbl>
    <w:p w:rsidR="001478C0" w:rsidRPr="00DF07B8"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b/>
          <w:bCs/>
          <w:sz w:val="31"/>
          <w:szCs w:val="31"/>
        </w:rPr>
      </w:pPr>
    </w:p>
    <w:p w:rsidR="001478C0" w:rsidRPr="00DF07B8"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i/>
          <w:iCs/>
          <w:sz w:val="27"/>
          <w:szCs w:val="27"/>
          <w:lang w:val="tt-RU"/>
        </w:rPr>
      </w:pPr>
      <w:r w:rsidRPr="00DF07B8">
        <w:rPr>
          <w:rFonts w:ascii="Times New Roman" w:eastAsia="Times New Roman" w:hAnsi="Times New Roman" w:cs="Times New Roman"/>
          <w:i/>
          <w:iCs/>
          <w:sz w:val="27"/>
          <w:szCs w:val="27"/>
          <w:lang w:val="tt-RU"/>
        </w:rPr>
        <w:t>Искәрмә</w:t>
      </w:r>
      <w:r w:rsidRPr="00DF07B8">
        <w:rPr>
          <w:rFonts w:ascii="Times New Roman" w:eastAsia="Times New Roman" w:hAnsi="Times New Roman" w:cs="Times New Roman"/>
          <w:i/>
          <w:iCs/>
          <w:sz w:val="27"/>
          <w:szCs w:val="27"/>
        </w:rPr>
        <w:t>:</w:t>
      </w:r>
    </w:p>
    <w:p w:rsidR="001478C0" w:rsidRPr="00DF07B8" w:rsidRDefault="001478C0" w:rsidP="001478C0">
      <w:pPr>
        <w:widowControl w:val="0"/>
        <w:kinsoku w:val="0"/>
        <w:overflowPunct w:val="0"/>
        <w:autoSpaceDE w:val="0"/>
        <w:autoSpaceDN w:val="0"/>
        <w:adjustRightInd w:val="0"/>
        <w:spacing w:after="0" w:line="240" w:lineRule="auto"/>
        <w:ind w:firstLine="708"/>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lang w:val="tt-RU"/>
        </w:rPr>
        <w:lastRenderedPageBreak/>
        <w:t>1.</w:t>
      </w:r>
      <w:r w:rsidRPr="00DF07B8">
        <w:rPr>
          <w:rFonts w:ascii="Times New Roman" w:eastAsia="Times New Roman" w:hAnsi="Times New Roman" w:cs="Times New Roman"/>
          <w:sz w:val="27"/>
          <w:szCs w:val="27"/>
          <w:lang w:val="tt-RU"/>
        </w:rPr>
        <w:tab/>
        <w:t xml:space="preserve"> Таблицада  литерлар белән түбәндәге күрсәтелгән:</w:t>
      </w:r>
    </w:p>
    <w:p w:rsidR="001478C0" w:rsidRPr="00DF07B8"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7"/>
          <w:szCs w:val="27"/>
          <w:lang w:val="tt-RU"/>
        </w:rPr>
      </w:pPr>
      <w:r w:rsidRPr="00220B7A">
        <w:rPr>
          <w:rFonts w:ascii="Times New Roman" w:eastAsia="Times New Roman" w:hAnsi="Times New Roman" w:cs="Times New Roman"/>
          <w:b/>
          <w:sz w:val="27"/>
          <w:szCs w:val="27"/>
          <w:lang w:val="tt-RU"/>
        </w:rPr>
        <w:t xml:space="preserve">Ф </w:t>
      </w:r>
      <w:r w:rsidRPr="00DF07B8">
        <w:rPr>
          <w:rFonts w:ascii="Times New Roman" w:eastAsia="Times New Roman" w:hAnsi="Times New Roman" w:cs="Times New Roman"/>
          <w:sz w:val="27"/>
          <w:szCs w:val="27"/>
          <w:lang w:val="tt-RU"/>
        </w:rPr>
        <w:t xml:space="preserve">- федераль, </w:t>
      </w:r>
      <w:r w:rsidRPr="00220B7A">
        <w:rPr>
          <w:rFonts w:ascii="Times New Roman" w:eastAsia="Times New Roman" w:hAnsi="Times New Roman" w:cs="Times New Roman"/>
          <w:b/>
          <w:sz w:val="27"/>
          <w:szCs w:val="27"/>
          <w:lang w:val="tt-RU"/>
        </w:rPr>
        <w:t xml:space="preserve">Р </w:t>
      </w:r>
      <w:r w:rsidRPr="00DF07B8">
        <w:rPr>
          <w:rFonts w:ascii="Times New Roman" w:eastAsia="Times New Roman" w:hAnsi="Times New Roman" w:cs="Times New Roman"/>
          <w:sz w:val="27"/>
          <w:szCs w:val="27"/>
          <w:lang w:val="tt-RU"/>
        </w:rPr>
        <w:t xml:space="preserve">- республика (төбәк), </w:t>
      </w:r>
      <w:r w:rsidRPr="00220B7A">
        <w:rPr>
          <w:rFonts w:ascii="Times New Roman" w:eastAsia="Times New Roman" w:hAnsi="Times New Roman" w:cs="Times New Roman"/>
          <w:b/>
          <w:sz w:val="27"/>
          <w:szCs w:val="27"/>
          <w:lang w:val="tt-RU"/>
        </w:rPr>
        <w:t>М</w:t>
      </w:r>
      <w:r w:rsidRPr="00DF07B8">
        <w:rPr>
          <w:rFonts w:ascii="Times New Roman" w:eastAsia="Times New Roman" w:hAnsi="Times New Roman" w:cs="Times New Roman"/>
          <w:sz w:val="27"/>
          <w:szCs w:val="27"/>
          <w:lang w:val="tt-RU"/>
        </w:rPr>
        <w:t xml:space="preserve"> - җирле (муниципаль) әһәмияттәге, </w:t>
      </w:r>
      <w:r w:rsidRPr="00220B7A">
        <w:rPr>
          <w:rFonts w:ascii="Times New Roman" w:eastAsia="Times New Roman" w:hAnsi="Times New Roman" w:cs="Times New Roman"/>
          <w:b/>
          <w:sz w:val="27"/>
          <w:szCs w:val="27"/>
          <w:lang w:val="tt-RU"/>
        </w:rPr>
        <w:t xml:space="preserve">В </w:t>
      </w:r>
      <w:r w:rsidRPr="00DF07B8">
        <w:rPr>
          <w:rFonts w:ascii="Times New Roman" w:eastAsia="Times New Roman" w:hAnsi="Times New Roman" w:cs="Times New Roman"/>
          <w:sz w:val="27"/>
          <w:szCs w:val="27"/>
          <w:lang w:val="tt-RU"/>
        </w:rPr>
        <w:t>- ачыкланган археология объектлары.</w:t>
      </w:r>
    </w:p>
    <w:p w:rsidR="001478C0" w:rsidRPr="00B10E28" w:rsidRDefault="001478C0" w:rsidP="001478C0">
      <w:pPr>
        <w:widowControl w:val="0"/>
        <w:kinsoku w:val="0"/>
        <w:overflowPunct w:val="0"/>
        <w:autoSpaceDE w:val="0"/>
        <w:autoSpaceDN w:val="0"/>
        <w:adjustRightInd w:val="0"/>
        <w:spacing w:after="0" w:line="240" w:lineRule="auto"/>
        <w:ind w:firstLine="708"/>
        <w:rPr>
          <w:rFonts w:ascii="Times New Roman" w:eastAsia="Times New Roman" w:hAnsi="Times New Roman" w:cs="Times New Roman"/>
          <w:sz w:val="27"/>
          <w:szCs w:val="27"/>
          <w:lang w:val="tt-RU"/>
        </w:rPr>
      </w:pPr>
      <w:r>
        <w:rPr>
          <w:rFonts w:ascii="Times New Roman" w:eastAsia="Times New Roman" w:hAnsi="Times New Roman" w:cs="Times New Roman"/>
          <w:sz w:val="27"/>
          <w:szCs w:val="27"/>
          <w:lang w:val="tt-RU"/>
        </w:rPr>
        <w:t>2. М</w:t>
      </w:r>
      <w:r w:rsidRPr="00DF07B8">
        <w:rPr>
          <w:rFonts w:ascii="Times New Roman" w:eastAsia="Times New Roman" w:hAnsi="Times New Roman" w:cs="Times New Roman"/>
          <w:sz w:val="27"/>
          <w:szCs w:val="27"/>
          <w:lang w:val="tt-RU"/>
        </w:rPr>
        <w:t>әдәни мирас объектлары саны вакланма аша күрсәтелә: санаучыда - комплекслар һәм объектлар саны, ваклаучыда - проектлар саны.</w:t>
      </w:r>
    </w:p>
    <w:p w:rsidR="001478C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8"/>
          <w:szCs w:val="28"/>
          <w:lang w:val="tt-RU"/>
        </w:rPr>
      </w:pPr>
    </w:p>
    <w:p w:rsidR="001478C0" w:rsidRPr="00B10E28" w:rsidRDefault="001478C0" w:rsidP="001478C0">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sz w:val="28"/>
          <w:szCs w:val="28"/>
          <w:lang w:val="tt-RU"/>
        </w:rPr>
        <w:sectPr w:rsidR="001478C0" w:rsidRPr="00B10E28" w:rsidSect="00B10E28">
          <w:headerReference w:type="default" r:id="rId62"/>
          <w:type w:val="continuous"/>
          <w:pgSz w:w="11910" w:h="16840"/>
          <w:pgMar w:top="860" w:right="360" w:bottom="280" w:left="1220" w:header="653" w:footer="0" w:gutter="0"/>
          <w:pgNumType w:start="259"/>
          <w:cols w:space="720" w:equalWidth="0">
            <w:col w:w="10330"/>
          </w:cols>
          <w:noEndnote/>
        </w:sectPr>
      </w:pPr>
      <w:r w:rsidRPr="00B10E28">
        <w:rPr>
          <w:rFonts w:ascii="Times New Roman" w:eastAsia="Times New Roman" w:hAnsi="Times New Roman" w:cs="Times New Roman"/>
          <w:b/>
          <w:sz w:val="28"/>
          <w:szCs w:val="28"/>
          <w:lang w:val="tt-RU"/>
        </w:rPr>
        <w:t>Шәһәр төзелешен проектлауның  җирле нормативларына 8 нче кушымта</w:t>
      </w:r>
    </w:p>
    <w:p w:rsidR="001478C0" w:rsidRPr="00B10E28"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b/>
          <w:sz w:val="28"/>
          <w:szCs w:val="28"/>
          <w:lang w:val="tt-RU"/>
        </w:rPr>
      </w:pPr>
    </w:p>
    <w:p w:rsidR="001478C0" w:rsidRPr="00B10E28" w:rsidRDefault="001478C0" w:rsidP="001478C0">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sz w:val="24"/>
          <w:szCs w:val="24"/>
          <w:lang w:val="tt-RU"/>
        </w:rPr>
      </w:pPr>
    </w:p>
    <w:p w:rsidR="001478C0" w:rsidRPr="00B10E28" w:rsidRDefault="001478C0" w:rsidP="001478C0">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sz w:val="26"/>
          <w:szCs w:val="26"/>
          <w:lang w:val="tt-RU"/>
        </w:rPr>
      </w:pPr>
      <w:r w:rsidRPr="00B10E28">
        <w:rPr>
          <w:rFonts w:ascii="Times New Roman" w:eastAsia="Times New Roman" w:hAnsi="Times New Roman" w:cs="Times New Roman"/>
          <w:b/>
          <w:sz w:val="24"/>
          <w:szCs w:val="24"/>
          <w:lang w:val="tt-RU"/>
        </w:rPr>
        <w:t>ТРАНСПОРТ  ИНФРАСТРУКТУРАСЫ</w:t>
      </w:r>
      <w:r w:rsidRPr="00B10E28">
        <w:rPr>
          <w:rFonts w:ascii="Times New Roman" w:eastAsia="Times New Roman" w:hAnsi="Times New Roman" w:cs="Times New Roman"/>
          <w:b/>
          <w:sz w:val="24"/>
          <w:szCs w:val="24"/>
          <w:lang w:val="tt-RU"/>
        </w:rPr>
        <w:br w:type="column"/>
      </w:r>
    </w:p>
    <w:p w:rsidR="001478C0" w:rsidRPr="00B10E28"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b/>
          <w:sz w:val="26"/>
          <w:szCs w:val="26"/>
          <w:lang w:val="tt-RU"/>
        </w:rPr>
        <w:sectPr w:rsidR="001478C0" w:rsidRPr="00B10E28">
          <w:headerReference w:type="default" r:id="rId63"/>
          <w:type w:val="continuous"/>
          <w:pgSz w:w="11910" w:h="16840"/>
          <w:pgMar w:top="960" w:right="360" w:bottom="280" w:left="1220" w:header="720" w:footer="720" w:gutter="0"/>
          <w:cols w:num="2" w:space="720" w:equalWidth="0">
            <w:col w:w="7622" w:space="40"/>
            <w:col w:w="2668"/>
          </w:cols>
          <w:noEndnote/>
        </w:sectPr>
      </w:pPr>
    </w:p>
    <w:p w:rsidR="001478C0" w:rsidRPr="00B10E28" w:rsidRDefault="001478C0" w:rsidP="001478C0">
      <w:pPr>
        <w:rPr>
          <w:rFonts w:ascii="Times New Roman" w:eastAsia="Times New Roman" w:hAnsi="Times New Roman" w:cs="Times New Roman"/>
          <w:b/>
          <w:sz w:val="15"/>
          <w:szCs w:val="15"/>
          <w:lang w:val="tt-RU"/>
        </w:rPr>
      </w:pPr>
    </w:p>
    <w:p w:rsidR="001478C0" w:rsidRPr="00DF07B8" w:rsidRDefault="001478C0" w:rsidP="001478C0">
      <w:pPr>
        <w:jc w:val="right"/>
        <w:rPr>
          <w:rFonts w:ascii="Times New Roman" w:eastAsia="Times New Roman" w:hAnsi="Times New Roman" w:cs="Times New Roman"/>
          <w:sz w:val="15"/>
          <w:szCs w:val="15"/>
          <w:lang w:val="tt-RU"/>
        </w:rPr>
      </w:pPr>
      <w:r w:rsidRPr="00220B7A">
        <w:rPr>
          <w:rFonts w:ascii="Times New Roman" w:eastAsia="Times New Roman" w:hAnsi="Times New Roman" w:cs="Times New Roman"/>
          <w:sz w:val="28"/>
          <w:szCs w:val="28"/>
          <w:lang w:val="tt-RU"/>
        </w:rPr>
        <w:t xml:space="preserve">      1нче та</w:t>
      </w:r>
      <w:r w:rsidRPr="00E1356A">
        <w:rPr>
          <w:rFonts w:ascii="Times New Roman" w:eastAsia="Times New Roman" w:hAnsi="Times New Roman" w:cs="Times New Roman"/>
          <w:sz w:val="28"/>
          <w:szCs w:val="28"/>
          <w:lang w:val="tt-RU"/>
        </w:rPr>
        <w:t>блица</w:t>
      </w:r>
    </w:p>
    <w:p w:rsidR="001478C0" w:rsidRPr="00DF07B8" w:rsidRDefault="001478C0" w:rsidP="001478C0">
      <w:pPr>
        <w:widowControl w:val="0"/>
        <w:kinsoku w:val="0"/>
        <w:overflowPunct w:val="0"/>
        <w:autoSpaceDE w:val="0"/>
        <w:autoSpaceDN w:val="0"/>
        <w:adjustRightInd w:val="0"/>
        <w:spacing w:after="0" w:line="240" w:lineRule="auto"/>
        <w:ind w:right="487"/>
        <w:jc w:val="right"/>
        <w:rPr>
          <w:rFonts w:ascii="Times New Roman" w:eastAsia="Times New Roman" w:hAnsi="Times New Roman" w:cs="Times New Roman"/>
          <w:sz w:val="15"/>
          <w:szCs w:val="15"/>
          <w:lang w:val="tt-RU"/>
        </w:rPr>
      </w:pPr>
    </w:p>
    <w:p w:rsidR="001478C0" w:rsidRPr="00DF07B8" w:rsidRDefault="001478C0" w:rsidP="001478C0">
      <w:pPr>
        <w:widowControl w:val="0"/>
        <w:kinsoku w:val="0"/>
        <w:overflowPunct w:val="0"/>
        <w:autoSpaceDE w:val="0"/>
        <w:autoSpaceDN w:val="0"/>
        <w:adjustRightInd w:val="0"/>
        <w:spacing w:after="0" w:line="240" w:lineRule="auto"/>
        <w:ind w:right="487"/>
        <w:jc w:val="right"/>
        <w:rPr>
          <w:rFonts w:ascii="Times New Roman" w:eastAsia="Times New Roman" w:hAnsi="Times New Roman" w:cs="Times New Roman"/>
          <w:b/>
          <w:sz w:val="28"/>
          <w:szCs w:val="28"/>
          <w:lang w:val="tt-RU"/>
        </w:rPr>
      </w:pPr>
      <w:r w:rsidRPr="00DF07B8">
        <w:rPr>
          <w:rFonts w:ascii="Times New Roman" w:eastAsia="Times New Roman" w:hAnsi="Times New Roman" w:cs="Times New Roman"/>
          <w:b/>
          <w:sz w:val="28"/>
          <w:szCs w:val="28"/>
          <w:lang w:val="tt-RU"/>
        </w:rPr>
        <w:t>Халыкны шәхси милектәге автомобильләр белән тәэмин итү (җиңел, йөк һәм автобусларны да кертеп)</w:t>
      </w:r>
    </w:p>
    <w:p w:rsidR="001478C0" w:rsidRPr="00DF07B8" w:rsidRDefault="001478C0" w:rsidP="001478C0">
      <w:pPr>
        <w:widowControl w:val="0"/>
        <w:kinsoku w:val="0"/>
        <w:overflowPunct w:val="0"/>
        <w:autoSpaceDE w:val="0"/>
        <w:autoSpaceDN w:val="0"/>
        <w:adjustRightInd w:val="0"/>
        <w:spacing w:after="0" w:line="240" w:lineRule="auto"/>
        <w:ind w:right="487"/>
        <w:jc w:val="center"/>
        <w:rPr>
          <w:rFonts w:ascii="Times New Roman" w:eastAsia="Times New Roman" w:hAnsi="Times New Roman" w:cs="Times New Roman"/>
          <w:sz w:val="27"/>
          <w:szCs w:val="27"/>
        </w:rPr>
      </w:pPr>
      <w:r w:rsidRPr="00DF07B8">
        <w:rPr>
          <w:rFonts w:ascii="Times New Roman" w:eastAsia="Times New Roman" w:hAnsi="Times New Roman" w:cs="Times New Roman"/>
          <w:sz w:val="27"/>
          <w:szCs w:val="27"/>
        </w:rPr>
        <w:t xml:space="preserve">( 1000 </w:t>
      </w:r>
      <w:r w:rsidRPr="00DF07B8">
        <w:rPr>
          <w:rFonts w:ascii="Times New Roman" w:eastAsia="Times New Roman" w:hAnsi="Times New Roman" w:cs="Times New Roman"/>
          <w:sz w:val="27"/>
          <w:szCs w:val="27"/>
          <w:lang w:val="tt-RU"/>
        </w:rPr>
        <w:t>кешегә исәпләнгән машиналар</w:t>
      </w:r>
      <w:r w:rsidRPr="00DF07B8">
        <w:rPr>
          <w:rFonts w:ascii="Times New Roman" w:eastAsia="Times New Roman" w:hAnsi="Times New Roman" w:cs="Times New Roman"/>
          <w:sz w:val="27"/>
          <w:szCs w:val="27"/>
        </w:rPr>
        <w:t xml:space="preserve">) </w:t>
      </w:r>
    </w:p>
    <w:tbl>
      <w:tblPr>
        <w:tblW w:w="0" w:type="auto"/>
        <w:tblInd w:w="192" w:type="dxa"/>
        <w:tblLayout w:type="fixed"/>
        <w:tblCellMar>
          <w:left w:w="0" w:type="dxa"/>
          <w:right w:w="0" w:type="dxa"/>
        </w:tblCellMar>
        <w:tblLook w:val="0000" w:firstRow="0" w:lastRow="0" w:firstColumn="0" w:lastColumn="0" w:noHBand="0" w:noVBand="0"/>
      </w:tblPr>
      <w:tblGrid>
        <w:gridCol w:w="3519"/>
        <w:gridCol w:w="1459"/>
        <w:gridCol w:w="1460"/>
        <w:gridCol w:w="1788"/>
        <w:gridCol w:w="1717"/>
      </w:tblGrid>
      <w:tr w:rsidR="001478C0" w:rsidRPr="00DF07B8" w:rsidTr="003B315F">
        <w:trPr>
          <w:trHeight w:hRule="exact" w:val="295"/>
        </w:trPr>
        <w:tc>
          <w:tcPr>
            <w:tcW w:w="3519"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b/>
                <w:bCs/>
                <w:sz w:val="23"/>
                <w:szCs w:val="23"/>
                <w:lang w:val="tt-RU"/>
              </w:rPr>
              <w:t>М</w:t>
            </w:r>
            <w:r w:rsidRPr="00DF07B8">
              <w:rPr>
                <w:rFonts w:ascii="Times New Roman" w:eastAsia="Times New Roman" w:hAnsi="Times New Roman" w:cs="Times New Roman"/>
                <w:b/>
                <w:bCs/>
                <w:sz w:val="23"/>
                <w:szCs w:val="23"/>
              </w:rPr>
              <w:t>униципаль</w:t>
            </w:r>
            <w:r w:rsidRPr="00DF07B8">
              <w:rPr>
                <w:rFonts w:ascii="Times New Roman" w:eastAsia="Times New Roman" w:hAnsi="Times New Roman" w:cs="Times New Roman"/>
                <w:b/>
                <w:bCs/>
                <w:sz w:val="23"/>
                <w:szCs w:val="23"/>
                <w:lang w:val="tt-RU"/>
              </w:rPr>
              <w:t xml:space="preserve"> район атамасы</w:t>
            </w:r>
          </w:p>
        </w:tc>
        <w:tc>
          <w:tcPr>
            <w:tcW w:w="145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2010г.</w:t>
            </w:r>
          </w:p>
        </w:tc>
        <w:tc>
          <w:tcPr>
            <w:tcW w:w="1460"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2015г.</w:t>
            </w:r>
          </w:p>
        </w:tc>
        <w:tc>
          <w:tcPr>
            <w:tcW w:w="178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2020г.</w:t>
            </w:r>
          </w:p>
        </w:tc>
        <w:tc>
          <w:tcPr>
            <w:tcW w:w="1717"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2035г.</w:t>
            </w:r>
          </w:p>
        </w:tc>
      </w:tr>
      <w:tr w:rsidR="001478C0" w:rsidRPr="00DF07B8" w:rsidTr="003B315F">
        <w:trPr>
          <w:trHeight w:hRule="exact" w:val="272"/>
        </w:trPr>
        <w:tc>
          <w:tcPr>
            <w:tcW w:w="3519"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p>
        </w:tc>
        <w:tc>
          <w:tcPr>
            <w:tcW w:w="145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p>
        </w:tc>
        <w:tc>
          <w:tcPr>
            <w:tcW w:w="1460"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p>
        </w:tc>
        <w:tc>
          <w:tcPr>
            <w:tcW w:w="178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p>
        </w:tc>
        <w:tc>
          <w:tcPr>
            <w:tcW w:w="1717"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p>
        </w:tc>
      </w:tr>
      <w:tr w:rsidR="001478C0" w:rsidRPr="00DF07B8" w:rsidTr="003B315F">
        <w:trPr>
          <w:trHeight w:hRule="exact" w:val="281"/>
        </w:trPr>
        <w:tc>
          <w:tcPr>
            <w:tcW w:w="351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1</w:t>
            </w:r>
          </w:p>
        </w:tc>
        <w:tc>
          <w:tcPr>
            <w:tcW w:w="145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2</w:t>
            </w:r>
          </w:p>
        </w:tc>
        <w:tc>
          <w:tcPr>
            <w:tcW w:w="14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3</w:t>
            </w:r>
          </w:p>
        </w:tc>
        <w:tc>
          <w:tcPr>
            <w:tcW w:w="178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4</w:t>
            </w:r>
          </w:p>
        </w:tc>
        <w:tc>
          <w:tcPr>
            <w:tcW w:w="1717"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5</w:t>
            </w:r>
          </w:p>
        </w:tc>
      </w:tr>
      <w:tr w:rsidR="001478C0" w:rsidRPr="00DF07B8" w:rsidTr="003B315F">
        <w:trPr>
          <w:trHeight w:hRule="exact" w:val="278"/>
        </w:trPr>
        <w:tc>
          <w:tcPr>
            <w:tcW w:w="351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Түбән Кама</w:t>
            </w:r>
          </w:p>
        </w:tc>
        <w:tc>
          <w:tcPr>
            <w:tcW w:w="145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182,3</w:t>
            </w:r>
          </w:p>
        </w:tc>
        <w:tc>
          <w:tcPr>
            <w:tcW w:w="1460"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238,4</w:t>
            </w:r>
          </w:p>
        </w:tc>
        <w:tc>
          <w:tcPr>
            <w:tcW w:w="178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290,5</w:t>
            </w:r>
          </w:p>
        </w:tc>
        <w:tc>
          <w:tcPr>
            <w:tcW w:w="1717"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3" w:lineRule="exact"/>
              <w:ind w:right="15"/>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446,0</w:t>
            </w:r>
          </w:p>
        </w:tc>
      </w:tr>
    </w:tbl>
    <w:p w:rsidR="001478C0" w:rsidRPr="00DF07B8"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Default="001478C0" w:rsidP="001478C0">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p>
    <w:p w:rsidR="001478C0" w:rsidRPr="00E1356A" w:rsidRDefault="001478C0" w:rsidP="001478C0">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7"/>
          <w:szCs w:val="27"/>
        </w:rPr>
      </w:pPr>
      <w:r w:rsidRPr="00E1356A">
        <w:rPr>
          <w:rFonts w:ascii="Times New Roman" w:eastAsia="Times New Roman" w:hAnsi="Times New Roman" w:cs="Times New Roman"/>
          <w:sz w:val="27"/>
          <w:szCs w:val="27"/>
        </w:rPr>
        <w:t>Шәһәр төзелешен проектлауның</w:t>
      </w:r>
    </w:p>
    <w:p w:rsidR="001478C0" w:rsidRPr="00E1356A"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7"/>
          <w:szCs w:val="27"/>
          <w:lang w:val="tt-RU"/>
        </w:rPr>
      </w:pPr>
      <w:r w:rsidRPr="00E1356A">
        <w:rPr>
          <w:rFonts w:ascii="Times New Roman" w:eastAsia="Times New Roman" w:hAnsi="Times New Roman" w:cs="Times New Roman"/>
          <w:sz w:val="27"/>
          <w:szCs w:val="27"/>
          <w:lang w:val="tt-RU"/>
        </w:rPr>
        <w:t>җирле нормативларына 9 нчы кушымта</w:t>
      </w:r>
    </w:p>
    <w:p w:rsidR="001478C0" w:rsidRPr="00E1356A"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15"/>
          <w:szCs w:val="15"/>
          <w:lang w:val="tt-RU"/>
        </w:rPr>
      </w:pPr>
    </w:p>
    <w:p w:rsidR="001478C0" w:rsidRPr="00E1356A"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b/>
          <w:sz w:val="27"/>
          <w:szCs w:val="27"/>
          <w:lang w:val="tt-RU"/>
        </w:rPr>
      </w:pPr>
      <w:r w:rsidRPr="00E1356A">
        <w:rPr>
          <w:rFonts w:ascii="Times New Roman" w:eastAsia="Times New Roman" w:hAnsi="Times New Roman" w:cs="Times New Roman"/>
          <w:b/>
          <w:sz w:val="27"/>
          <w:szCs w:val="27"/>
          <w:lang w:val="tt-RU"/>
        </w:rPr>
        <w:t>Инженерлык инфраструктурасы</w:t>
      </w:r>
    </w:p>
    <w:p w:rsidR="001478C0" w:rsidRPr="00E1356A"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7"/>
          <w:szCs w:val="27"/>
          <w:lang w:val="tt-RU"/>
        </w:rPr>
      </w:pPr>
      <w:r w:rsidRPr="00E1356A">
        <w:rPr>
          <w:rFonts w:ascii="Times New Roman" w:eastAsia="Times New Roman" w:hAnsi="Times New Roman" w:cs="Times New Roman"/>
          <w:b/>
          <w:sz w:val="27"/>
          <w:szCs w:val="27"/>
          <w:lang w:val="tt-RU"/>
        </w:rPr>
        <w:t xml:space="preserve">                                        Су белән тәэмин итү</w:t>
      </w:r>
    </w:p>
    <w:p w:rsidR="001478C0" w:rsidRPr="00E1356A"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7"/>
          <w:szCs w:val="27"/>
          <w:lang w:val="tt-RU"/>
        </w:rPr>
      </w:pPr>
      <w:r w:rsidRPr="00E1356A">
        <w:rPr>
          <w:rFonts w:ascii="Times New Roman" w:eastAsia="Times New Roman" w:hAnsi="Times New Roman" w:cs="Times New Roman"/>
          <w:sz w:val="27"/>
          <w:szCs w:val="27"/>
          <w:lang w:val="tt-RU"/>
        </w:rPr>
        <w:t>1 нче таблица</w:t>
      </w:r>
    </w:p>
    <w:p w:rsidR="001478C0" w:rsidRDefault="001478C0" w:rsidP="001478C0">
      <w:pPr>
        <w:widowControl w:val="0"/>
        <w:kinsoku w:val="0"/>
        <w:overflowPunct w:val="0"/>
        <w:autoSpaceDE w:val="0"/>
        <w:autoSpaceDN w:val="0"/>
        <w:adjustRightInd w:val="0"/>
        <w:spacing w:before="11" w:after="0" w:line="240" w:lineRule="auto"/>
        <w:jc w:val="center"/>
        <w:rPr>
          <w:rFonts w:ascii="Times New Roman" w:eastAsia="Times New Roman" w:hAnsi="Times New Roman" w:cs="Times New Roman"/>
          <w:b/>
          <w:sz w:val="27"/>
          <w:szCs w:val="27"/>
          <w:lang w:val="tt-RU"/>
        </w:rPr>
      </w:pPr>
      <w:r w:rsidRPr="00E1356A">
        <w:rPr>
          <w:rFonts w:ascii="Times New Roman" w:eastAsia="Times New Roman" w:hAnsi="Times New Roman" w:cs="Times New Roman"/>
          <w:b/>
          <w:sz w:val="27"/>
          <w:szCs w:val="27"/>
          <w:lang w:val="tt-RU"/>
        </w:rPr>
        <w:t>Халыкның хуҗалык-эчә торган ихтыяҗларына   бер ел эчендә тәүлеклек уртача  су куллануы</w:t>
      </w:r>
    </w:p>
    <w:p w:rsidR="001478C0" w:rsidRDefault="001478C0" w:rsidP="001478C0">
      <w:pPr>
        <w:widowControl w:val="0"/>
        <w:kinsoku w:val="0"/>
        <w:overflowPunct w:val="0"/>
        <w:autoSpaceDE w:val="0"/>
        <w:autoSpaceDN w:val="0"/>
        <w:adjustRightInd w:val="0"/>
        <w:spacing w:before="11" w:after="0" w:line="240" w:lineRule="auto"/>
        <w:jc w:val="center"/>
        <w:rPr>
          <w:rFonts w:ascii="Times New Roman" w:eastAsia="Times New Roman" w:hAnsi="Times New Roman" w:cs="Times New Roman"/>
          <w:b/>
          <w:sz w:val="27"/>
          <w:szCs w:val="27"/>
          <w:lang w:val="tt-RU"/>
        </w:rPr>
      </w:pPr>
    </w:p>
    <w:p w:rsidR="001478C0" w:rsidRDefault="001478C0" w:rsidP="001478C0">
      <w:pPr>
        <w:widowControl w:val="0"/>
        <w:kinsoku w:val="0"/>
        <w:overflowPunct w:val="0"/>
        <w:autoSpaceDE w:val="0"/>
        <w:autoSpaceDN w:val="0"/>
        <w:adjustRightInd w:val="0"/>
        <w:spacing w:before="11" w:after="0" w:line="240" w:lineRule="auto"/>
        <w:jc w:val="center"/>
        <w:rPr>
          <w:rFonts w:ascii="Times New Roman" w:eastAsia="Times New Roman" w:hAnsi="Times New Roman" w:cs="Times New Roman"/>
          <w:b/>
          <w:sz w:val="27"/>
          <w:szCs w:val="27"/>
          <w:lang w:val="tt-RU"/>
        </w:rPr>
      </w:pPr>
    </w:p>
    <w:p w:rsidR="001478C0" w:rsidRPr="00DF07B8" w:rsidRDefault="001478C0" w:rsidP="001478C0">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10"/>
          <w:szCs w:val="10"/>
          <w:lang w:val="tt-RU"/>
        </w:rPr>
      </w:pPr>
    </w:p>
    <w:tbl>
      <w:tblPr>
        <w:tblW w:w="0" w:type="auto"/>
        <w:tblInd w:w="165" w:type="dxa"/>
        <w:tblLayout w:type="fixed"/>
        <w:tblCellMar>
          <w:left w:w="0" w:type="dxa"/>
          <w:right w:w="0" w:type="dxa"/>
        </w:tblCellMar>
        <w:tblLook w:val="0000" w:firstRow="0" w:lastRow="0" w:firstColumn="0" w:lastColumn="0" w:noHBand="0" w:noVBand="0"/>
      </w:tblPr>
      <w:tblGrid>
        <w:gridCol w:w="5128"/>
        <w:gridCol w:w="4868"/>
      </w:tblGrid>
      <w:tr w:rsidR="001478C0" w:rsidRPr="00EA2D35" w:rsidTr="003B315F">
        <w:trPr>
          <w:trHeight w:hRule="exact" w:val="1128"/>
        </w:trPr>
        <w:tc>
          <w:tcPr>
            <w:tcW w:w="512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52" w:lineRule="auto"/>
              <w:ind w:right="400"/>
              <w:rPr>
                <w:rFonts w:ascii="Times New Roman" w:eastAsia="Times New Roman" w:hAnsi="Times New Roman" w:cs="Times New Roman"/>
                <w:b/>
                <w:sz w:val="24"/>
                <w:szCs w:val="24"/>
                <w:lang w:val="tt-RU"/>
              </w:rPr>
            </w:pPr>
            <w:r w:rsidRPr="00DF07B8">
              <w:rPr>
                <w:rFonts w:ascii="Times New Roman" w:eastAsia="Times New Roman" w:hAnsi="Times New Roman" w:cs="Times New Roman"/>
                <w:b/>
                <w:sz w:val="24"/>
                <w:szCs w:val="24"/>
                <w:lang w:val="tt-RU"/>
              </w:rPr>
              <w:t>Торак төзелеше районнарын төзекләндерү дәрәҗәсе</w:t>
            </w:r>
          </w:p>
        </w:tc>
        <w:tc>
          <w:tcPr>
            <w:tcW w:w="486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9" w:lineRule="auto"/>
              <w:ind w:right="192"/>
              <w:jc w:val="center"/>
              <w:rPr>
                <w:rFonts w:ascii="Times New Roman" w:eastAsia="Times New Roman" w:hAnsi="Times New Roman" w:cs="Times New Roman"/>
                <w:b/>
                <w:sz w:val="24"/>
                <w:szCs w:val="24"/>
                <w:lang w:val="tt-RU"/>
              </w:rPr>
            </w:pPr>
            <w:r w:rsidRPr="00DF07B8">
              <w:rPr>
                <w:rFonts w:ascii="Times New Roman" w:eastAsia="Times New Roman" w:hAnsi="Times New Roman" w:cs="Times New Roman"/>
                <w:b/>
                <w:sz w:val="24"/>
                <w:szCs w:val="24"/>
                <w:lang w:val="tt-RU"/>
              </w:rPr>
              <w:t>Торак пунктларда бер кешегә исәпләнгән  уртача тәүлеклек (бер елга),</w:t>
            </w:r>
            <w:r>
              <w:rPr>
                <w:rFonts w:ascii="Times New Roman" w:eastAsia="Times New Roman" w:hAnsi="Times New Roman" w:cs="Times New Roman"/>
                <w:b/>
                <w:sz w:val="24"/>
                <w:szCs w:val="24"/>
                <w:lang w:val="tt-RU"/>
              </w:rPr>
              <w:t xml:space="preserve"> (</w:t>
            </w:r>
            <w:r w:rsidRPr="00DF07B8">
              <w:rPr>
                <w:rFonts w:ascii="Times New Roman" w:eastAsia="Times New Roman" w:hAnsi="Times New Roman" w:cs="Times New Roman"/>
                <w:b/>
                <w:sz w:val="24"/>
                <w:szCs w:val="24"/>
                <w:lang w:val="tt-RU"/>
              </w:rPr>
              <w:t>литр/тәүлеклек) эчәр су куллану</w:t>
            </w:r>
          </w:p>
        </w:tc>
      </w:tr>
      <w:tr w:rsidR="001478C0" w:rsidRPr="00DF07B8" w:rsidTr="003B315F">
        <w:trPr>
          <w:trHeight w:hRule="exact" w:val="1123"/>
        </w:trPr>
        <w:tc>
          <w:tcPr>
            <w:tcW w:w="512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7" w:lineRule="auto"/>
              <w:ind w:right="518"/>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Эчке суүткәргечле һәм канализацияле  , ванналарсыз һәм ванналы, үзәкләштерелгән кайнар су белән тәэмин ителгән биналар төзү</w:t>
            </w:r>
          </w:p>
        </w:tc>
        <w:tc>
          <w:tcPr>
            <w:tcW w:w="486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125-160 160-230 230-350</w:t>
            </w:r>
          </w:p>
        </w:tc>
      </w:tr>
    </w:tbl>
    <w:p w:rsidR="001478C0" w:rsidRPr="00DF07B8" w:rsidRDefault="001478C0" w:rsidP="001478C0">
      <w:pPr>
        <w:widowControl w:val="0"/>
        <w:kinsoku w:val="0"/>
        <w:overflowPunct w:val="0"/>
        <w:autoSpaceDE w:val="0"/>
        <w:autoSpaceDN w:val="0"/>
        <w:adjustRightInd w:val="0"/>
        <w:spacing w:before="91" w:after="0" w:line="240" w:lineRule="auto"/>
        <w:ind w:right="304"/>
        <w:rPr>
          <w:rFonts w:ascii="Times New Roman" w:eastAsia="Times New Roman" w:hAnsi="Times New Roman" w:cs="Times New Roman"/>
          <w:sz w:val="27"/>
          <w:szCs w:val="27"/>
          <w:lang w:val="tt-RU"/>
        </w:rPr>
      </w:pPr>
      <w:r w:rsidRPr="00DF07B8">
        <w:rPr>
          <w:rFonts w:ascii="Times New Roman" w:eastAsia="Times New Roman" w:hAnsi="Times New Roman" w:cs="Times New Roman"/>
          <w:i/>
          <w:iCs/>
          <w:sz w:val="27"/>
          <w:szCs w:val="27"/>
          <w:lang w:val="tt-RU"/>
        </w:rPr>
        <w:t>Искәрмә:</w:t>
      </w:r>
    </w:p>
    <w:p w:rsidR="001478C0" w:rsidRPr="00DF07B8" w:rsidRDefault="001478C0" w:rsidP="001478C0">
      <w:pPr>
        <w:widowControl w:val="0"/>
        <w:tabs>
          <w:tab w:val="left" w:pos="1200"/>
        </w:tabs>
        <w:kinsoku w:val="0"/>
        <w:overflowPunct w:val="0"/>
        <w:autoSpaceDE w:val="0"/>
        <w:autoSpaceDN w:val="0"/>
        <w:adjustRightInd w:val="0"/>
        <w:spacing w:after="0" w:line="249" w:lineRule="auto"/>
        <w:ind w:left="114" w:right="106"/>
        <w:jc w:val="both"/>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lang w:val="tt-RU"/>
        </w:rPr>
        <w:t>1. Су җыю колонкаларыннан  файдалану белән бәйле биналар төзү районнары өчен бер кешегә тәүлеклек уртача (бер ел эчендә) су куллануны тәүлегенә 30-50 литр кабул итәргә кирәк.</w:t>
      </w:r>
    </w:p>
    <w:p w:rsidR="001478C0" w:rsidRPr="00DF07B8" w:rsidRDefault="001478C0" w:rsidP="001478C0">
      <w:pPr>
        <w:widowControl w:val="0"/>
        <w:tabs>
          <w:tab w:val="left" w:pos="1200"/>
        </w:tabs>
        <w:kinsoku w:val="0"/>
        <w:overflowPunct w:val="0"/>
        <w:autoSpaceDE w:val="0"/>
        <w:autoSpaceDN w:val="0"/>
        <w:adjustRightInd w:val="0"/>
        <w:spacing w:after="0" w:line="249" w:lineRule="auto"/>
        <w:ind w:left="114" w:right="106"/>
        <w:jc w:val="both"/>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lang w:val="tt-RU"/>
        </w:rPr>
        <w:t>2. Аерым су куллану җәмәгать биналарында хуҗалык - эчә торган һәм көнкүреш ихтыяҗларына (СНиП 2.08.02-89* кабул ителгән классификация буенча), ял йортлары, санатор  - туристик комплекслар һәм балалар сәламәтләндерү лагерьлары өчен су чыгымнарыннан тыш, су чыгымнарын үз эченә ала.</w:t>
      </w:r>
    </w:p>
    <w:p w:rsidR="001478C0" w:rsidRPr="00E1356A" w:rsidRDefault="001478C0" w:rsidP="001478C0">
      <w:pPr>
        <w:widowControl w:val="0"/>
        <w:kinsoku w:val="0"/>
        <w:overflowPunct w:val="0"/>
        <w:autoSpaceDE w:val="0"/>
        <w:autoSpaceDN w:val="0"/>
        <w:adjustRightInd w:val="0"/>
        <w:spacing w:before="11" w:after="0" w:line="240" w:lineRule="auto"/>
        <w:jc w:val="center"/>
        <w:rPr>
          <w:rFonts w:ascii="Times New Roman" w:eastAsia="Times New Roman" w:hAnsi="Times New Roman" w:cs="Times New Roman"/>
          <w:b/>
          <w:sz w:val="27"/>
          <w:szCs w:val="27"/>
          <w:lang w:val="tt-RU"/>
        </w:rPr>
        <w:sectPr w:rsidR="001478C0" w:rsidRPr="00E1356A">
          <w:type w:val="continuous"/>
          <w:pgSz w:w="11910" w:h="16840"/>
          <w:pgMar w:top="960" w:right="360" w:bottom="280" w:left="1220" w:header="720" w:footer="720" w:gutter="0"/>
          <w:cols w:space="720" w:equalWidth="0">
            <w:col w:w="10330"/>
          </w:cols>
          <w:noEndnote/>
        </w:sectPr>
      </w:pPr>
    </w:p>
    <w:p w:rsidR="001478C0" w:rsidRPr="00DF07B8" w:rsidRDefault="001478C0" w:rsidP="001478C0">
      <w:pPr>
        <w:widowControl w:val="0"/>
        <w:tabs>
          <w:tab w:val="left" w:pos="1200"/>
        </w:tabs>
        <w:kinsoku w:val="0"/>
        <w:overflowPunct w:val="0"/>
        <w:autoSpaceDE w:val="0"/>
        <w:autoSpaceDN w:val="0"/>
        <w:adjustRightInd w:val="0"/>
        <w:spacing w:after="0" w:line="249" w:lineRule="auto"/>
        <w:ind w:right="106"/>
        <w:jc w:val="both"/>
        <w:rPr>
          <w:rFonts w:ascii="Times New Roman" w:eastAsia="Times New Roman" w:hAnsi="Times New Roman" w:cs="Times New Roman"/>
          <w:sz w:val="27"/>
          <w:szCs w:val="27"/>
          <w:lang w:val="tt-RU"/>
        </w:rPr>
      </w:pPr>
    </w:p>
    <w:p w:rsidR="001478C0" w:rsidRPr="00DF07B8" w:rsidRDefault="001478C0" w:rsidP="001478C0">
      <w:pPr>
        <w:widowControl w:val="0"/>
        <w:tabs>
          <w:tab w:val="left" w:pos="1200"/>
        </w:tabs>
        <w:kinsoku w:val="0"/>
        <w:overflowPunct w:val="0"/>
        <w:autoSpaceDE w:val="0"/>
        <w:autoSpaceDN w:val="0"/>
        <w:adjustRightInd w:val="0"/>
        <w:spacing w:after="0" w:line="249" w:lineRule="auto"/>
        <w:ind w:left="114" w:right="106"/>
        <w:jc w:val="both"/>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lang w:val="tt-RU"/>
        </w:rPr>
        <w:t>3.Таблицада күрсәтелгән чикләрдә чагыштырма су куллануны сайлау климат шартларына, су белән тәэмин итү чыганагының куәтенә һәм суның сыйфатына, төзекләндерү дәрәҗәсенә, төзелешнең катлылыгына һәм җирле шартларга бәйле рәвештә башкарылырга тиеш.</w:t>
      </w:r>
    </w:p>
    <w:p w:rsidR="001478C0" w:rsidRPr="00DF07B8" w:rsidRDefault="001478C0" w:rsidP="001478C0">
      <w:pPr>
        <w:widowControl w:val="0"/>
        <w:tabs>
          <w:tab w:val="left" w:pos="1200"/>
        </w:tabs>
        <w:kinsoku w:val="0"/>
        <w:overflowPunct w:val="0"/>
        <w:autoSpaceDE w:val="0"/>
        <w:autoSpaceDN w:val="0"/>
        <w:adjustRightInd w:val="0"/>
        <w:spacing w:after="0" w:line="249" w:lineRule="auto"/>
        <w:ind w:left="114" w:right="106"/>
        <w:jc w:val="both"/>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lang w:val="tt-RU"/>
        </w:rPr>
        <w:t>4.Халыкны азык-төлек белән тәэмин итүче сәнәгать ихтыяҗлары өчен су күләме һәм исәпкә алынмаган чыгымнар ,тиешле нигезләгәндә, торак пунктның хуҗалык-эчә торган ихтыяҗларына гомуми су куллану  чыгымының 10 - 20 проценты күләмендә өстәмә рәвештә кабул ителә.</w:t>
      </w:r>
    </w:p>
    <w:p w:rsidR="001478C0" w:rsidRPr="00DF07B8" w:rsidRDefault="001478C0" w:rsidP="001478C0">
      <w:pPr>
        <w:widowControl w:val="0"/>
        <w:tabs>
          <w:tab w:val="left" w:pos="1200"/>
        </w:tabs>
        <w:kinsoku w:val="0"/>
        <w:overflowPunct w:val="0"/>
        <w:autoSpaceDE w:val="0"/>
        <w:autoSpaceDN w:val="0"/>
        <w:adjustRightInd w:val="0"/>
        <w:spacing w:after="0" w:line="249" w:lineRule="auto"/>
        <w:ind w:left="-215" w:right="106"/>
        <w:jc w:val="both"/>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lang w:val="tt-RU"/>
        </w:rPr>
        <w:t>5</w:t>
      </w:r>
      <w:r>
        <w:rPr>
          <w:rFonts w:ascii="Times New Roman" w:eastAsia="Times New Roman" w:hAnsi="Times New Roman" w:cs="Times New Roman"/>
          <w:sz w:val="27"/>
          <w:szCs w:val="27"/>
          <w:lang w:val="tt-RU"/>
        </w:rPr>
        <w:t>.</w:t>
      </w:r>
      <w:r w:rsidRPr="00DF07B8">
        <w:rPr>
          <w:rFonts w:ascii="Times New Roman" w:eastAsia="Times New Roman" w:hAnsi="Times New Roman" w:cs="Times New Roman"/>
          <w:sz w:val="27"/>
          <w:szCs w:val="27"/>
          <w:lang w:val="tt-RU"/>
        </w:rPr>
        <w:t xml:space="preserve"> Үзәкләштерелгән кайнар су үткәргечле  биналар (микрорайоннар) өчен җылылык челтәреннән турыдан-туры кайнар су кабул итәргә кирәк: хуҗалык-эчәргә яраклы ихтыяҗларга суның гомуми чыгымының 40 проценты һәм бер сәгать эчендә максималь су алу - әлеге чыгымның 55 проценты. Катнаш корылмада күрсәтелгән биналарда яшәүче халык саныннан чыгып эш итәргә кирәк.</w:t>
      </w:r>
    </w:p>
    <w:p w:rsidR="001478C0" w:rsidRPr="00DF07B8"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18"/>
          <w:szCs w:val="18"/>
          <w:lang w:val="tt-RU"/>
        </w:rPr>
      </w:pPr>
    </w:p>
    <w:p w:rsidR="001478C0" w:rsidRPr="00DF07B8" w:rsidRDefault="001478C0" w:rsidP="001478C0">
      <w:pPr>
        <w:widowControl w:val="0"/>
        <w:kinsoku w:val="0"/>
        <w:overflowPunct w:val="0"/>
        <w:autoSpaceDE w:val="0"/>
        <w:autoSpaceDN w:val="0"/>
        <w:adjustRightInd w:val="0"/>
        <w:spacing w:before="11" w:after="0" w:line="249" w:lineRule="auto"/>
        <w:ind w:right="304" w:firstLine="708"/>
        <w:rPr>
          <w:rFonts w:ascii="Times New Roman" w:eastAsia="Times New Roman" w:hAnsi="Times New Roman" w:cs="Times New Roman"/>
          <w:sz w:val="27"/>
          <w:szCs w:val="27"/>
          <w:lang w:val="tt-RU"/>
        </w:rPr>
        <w:sectPr w:rsidR="001478C0" w:rsidRPr="00DF07B8">
          <w:pgSz w:w="11910" w:h="16840"/>
          <w:pgMar w:top="860" w:right="360" w:bottom="280" w:left="1220" w:header="653" w:footer="0" w:gutter="0"/>
          <w:cols w:space="720"/>
          <w:noEndnote/>
        </w:sectPr>
      </w:pPr>
      <w:r w:rsidRPr="00DF07B8">
        <w:rPr>
          <w:rFonts w:ascii="Times New Roman" w:eastAsia="Times New Roman" w:hAnsi="Times New Roman" w:cs="Times New Roman"/>
          <w:sz w:val="27"/>
          <w:szCs w:val="27"/>
          <w:lang w:val="tt-RU"/>
        </w:rPr>
        <w:t>6.1000000 кешедән артык халкы булган торак пунктларда су куллануны һәр аерым очракта , дәүләт күзәтчелеге органнары белән килешү төзегендә, арттырырга мөмкин.</w:t>
      </w:r>
    </w:p>
    <w:p w:rsidR="001478C0" w:rsidRPr="00DF07B8" w:rsidRDefault="001478C0" w:rsidP="001478C0">
      <w:pPr>
        <w:widowControl w:val="0"/>
        <w:kinsoku w:val="0"/>
        <w:overflowPunct w:val="0"/>
        <w:autoSpaceDE w:val="0"/>
        <w:autoSpaceDN w:val="0"/>
        <w:adjustRightInd w:val="0"/>
        <w:spacing w:before="3" w:after="0" w:line="240" w:lineRule="auto"/>
        <w:rPr>
          <w:rFonts w:ascii="Times New Roman" w:eastAsia="Times New Roman" w:hAnsi="Times New Roman" w:cs="Times New Roman"/>
          <w:sz w:val="14"/>
          <w:szCs w:val="14"/>
          <w:lang w:val="tt-RU"/>
        </w:rPr>
      </w:pPr>
    </w:p>
    <w:p w:rsidR="001478C0" w:rsidRPr="00DF07B8" w:rsidRDefault="001478C0" w:rsidP="001478C0">
      <w:pPr>
        <w:widowControl w:val="0"/>
        <w:kinsoku w:val="0"/>
        <w:overflowPunct w:val="0"/>
        <w:autoSpaceDE w:val="0"/>
        <w:autoSpaceDN w:val="0"/>
        <w:adjustRightInd w:val="0"/>
        <w:spacing w:before="3" w:after="0" w:line="240" w:lineRule="auto"/>
        <w:rPr>
          <w:rFonts w:ascii="Times New Roman" w:eastAsia="Times New Roman" w:hAnsi="Times New Roman" w:cs="Times New Roman"/>
          <w:sz w:val="14"/>
          <w:szCs w:val="14"/>
          <w:lang w:val="tt-RU"/>
        </w:rPr>
        <w:sectPr w:rsidR="001478C0" w:rsidRPr="00DF07B8">
          <w:pgSz w:w="11910" w:h="16840"/>
          <w:pgMar w:top="860" w:right="480" w:bottom="280" w:left="1160" w:header="653" w:footer="0" w:gutter="0"/>
          <w:cols w:space="720" w:equalWidth="0">
            <w:col w:w="10270"/>
          </w:cols>
          <w:noEndnote/>
        </w:sectPr>
      </w:pPr>
    </w:p>
    <w:p w:rsidR="001478C0" w:rsidRPr="00DF07B8"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6"/>
          <w:szCs w:val="26"/>
          <w:lang w:val="tt-RU"/>
        </w:rPr>
      </w:pPr>
    </w:p>
    <w:p w:rsidR="001478C0" w:rsidRPr="00DF07B8" w:rsidRDefault="001478C0" w:rsidP="001478C0">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6"/>
          <w:szCs w:val="26"/>
          <w:lang w:val="tt-RU"/>
        </w:rPr>
      </w:pPr>
    </w:p>
    <w:p w:rsidR="001478C0" w:rsidRPr="00DF07B8" w:rsidRDefault="001478C0" w:rsidP="001478C0">
      <w:pPr>
        <w:widowControl w:val="0"/>
        <w:kinsoku w:val="0"/>
        <w:overflowPunct w:val="0"/>
        <w:autoSpaceDE w:val="0"/>
        <w:autoSpaceDN w:val="0"/>
        <w:adjustRightInd w:val="0"/>
        <w:spacing w:before="66" w:after="0" w:line="240" w:lineRule="auto"/>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4"/>
          <w:szCs w:val="24"/>
          <w:lang w:val="tt-RU"/>
        </w:rPr>
        <w:br w:type="column"/>
      </w:r>
      <w:r w:rsidRPr="00DF07B8">
        <w:rPr>
          <w:rFonts w:ascii="Times New Roman" w:eastAsia="Times New Roman" w:hAnsi="Times New Roman" w:cs="Times New Roman"/>
          <w:sz w:val="27"/>
          <w:szCs w:val="27"/>
        </w:rPr>
        <w:t>2</w:t>
      </w:r>
      <w:r w:rsidRPr="00DF07B8">
        <w:rPr>
          <w:rFonts w:ascii="Times New Roman" w:eastAsia="Times New Roman" w:hAnsi="Times New Roman" w:cs="Times New Roman"/>
          <w:sz w:val="27"/>
          <w:szCs w:val="27"/>
          <w:lang w:val="tt-RU"/>
        </w:rPr>
        <w:t>нче таблица</w:t>
      </w:r>
    </w:p>
    <w:p w:rsidR="001478C0" w:rsidRPr="00DF07B8" w:rsidRDefault="001478C0" w:rsidP="001478C0">
      <w:pPr>
        <w:widowControl w:val="0"/>
        <w:kinsoku w:val="0"/>
        <w:overflowPunct w:val="0"/>
        <w:autoSpaceDE w:val="0"/>
        <w:autoSpaceDN w:val="0"/>
        <w:adjustRightInd w:val="0"/>
        <w:spacing w:before="66" w:after="0" w:line="240" w:lineRule="auto"/>
        <w:rPr>
          <w:rFonts w:ascii="Times New Roman" w:eastAsia="Times New Roman" w:hAnsi="Times New Roman" w:cs="Times New Roman"/>
          <w:sz w:val="27"/>
          <w:szCs w:val="27"/>
        </w:rPr>
        <w:sectPr w:rsidR="001478C0" w:rsidRPr="00DF07B8">
          <w:type w:val="continuous"/>
          <w:pgSz w:w="11910" w:h="16840"/>
          <w:pgMar w:top="960" w:right="480" w:bottom="280" w:left="1160" w:header="720" w:footer="720" w:gutter="0"/>
          <w:cols w:num="2" w:space="720" w:equalWidth="0">
            <w:col w:w="7880" w:space="40"/>
            <w:col w:w="2350"/>
          </w:cols>
          <w:noEndnote/>
        </w:sectPr>
      </w:pPr>
    </w:p>
    <w:p w:rsidR="001478C0" w:rsidRPr="00DF07B8" w:rsidRDefault="001478C0" w:rsidP="001478C0">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sz w:val="28"/>
          <w:szCs w:val="28"/>
          <w:lang w:val="tt-RU"/>
        </w:rPr>
      </w:pPr>
      <w:r w:rsidRPr="00DF07B8">
        <w:rPr>
          <w:rFonts w:ascii="Times New Roman" w:eastAsia="Times New Roman" w:hAnsi="Times New Roman" w:cs="Times New Roman"/>
          <w:b/>
          <w:sz w:val="28"/>
          <w:szCs w:val="28"/>
          <w:lang w:val="tt-RU"/>
        </w:rPr>
        <w:t>Кулланучылар өчен су чыгымы нормалары</w:t>
      </w:r>
    </w:p>
    <w:p w:rsidR="001478C0" w:rsidRPr="00DF07B8" w:rsidRDefault="001478C0" w:rsidP="001478C0">
      <w:pPr>
        <w:widowControl w:val="0"/>
        <w:kinsoku w:val="0"/>
        <w:overflowPunct w:val="0"/>
        <w:autoSpaceDE w:val="0"/>
        <w:autoSpaceDN w:val="0"/>
        <w:adjustRightInd w:val="0"/>
        <w:spacing w:before="8" w:after="0" w:line="240" w:lineRule="auto"/>
        <w:rPr>
          <w:rFonts w:ascii="Times New Roman" w:eastAsia="Times New Roman" w:hAnsi="Times New Roman" w:cs="Times New Roman"/>
          <w:b/>
          <w:sz w:val="28"/>
          <w:szCs w:val="28"/>
        </w:rPr>
      </w:pPr>
    </w:p>
    <w:tbl>
      <w:tblPr>
        <w:tblW w:w="0" w:type="auto"/>
        <w:tblInd w:w="125" w:type="dxa"/>
        <w:tblLayout w:type="fixed"/>
        <w:tblCellMar>
          <w:left w:w="0" w:type="dxa"/>
          <w:right w:w="0" w:type="dxa"/>
        </w:tblCellMar>
        <w:tblLook w:val="0000" w:firstRow="0" w:lastRow="0" w:firstColumn="0" w:lastColumn="0" w:noHBand="0" w:noVBand="0"/>
      </w:tblPr>
      <w:tblGrid>
        <w:gridCol w:w="5194"/>
        <w:gridCol w:w="1738"/>
        <w:gridCol w:w="999"/>
        <w:gridCol w:w="2083"/>
      </w:tblGrid>
      <w:tr w:rsidR="001478C0" w:rsidRPr="00DF07B8" w:rsidTr="003B315F">
        <w:trPr>
          <w:trHeight w:hRule="exact" w:val="854"/>
        </w:trPr>
        <w:tc>
          <w:tcPr>
            <w:tcW w:w="519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lang w:val="tt-RU"/>
              </w:rPr>
            </w:pPr>
            <w:r w:rsidRPr="00DF07B8">
              <w:rPr>
                <w:rFonts w:ascii="Times New Roman" w:eastAsia="Times New Roman" w:hAnsi="Times New Roman" w:cs="Times New Roman"/>
                <w:b/>
                <w:bCs/>
                <w:sz w:val="23"/>
                <w:szCs w:val="23"/>
                <w:lang w:val="tt-RU"/>
              </w:rPr>
              <w:t>Су кулланучылар</w:t>
            </w:r>
          </w:p>
        </w:tc>
        <w:tc>
          <w:tcPr>
            <w:tcW w:w="173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b/>
                <w:sz w:val="24"/>
                <w:szCs w:val="24"/>
                <w:lang w:val="tt-RU"/>
              </w:rPr>
            </w:pPr>
            <w:r w:rsidRPr="00DF07B8">
              <w:rPr>
                <w:rFonts w:ascii="Times New Roman" w:eastAsia="Times New Roman" w:hAnsi="Times New Roman" w:cs="Times New Roman"/>
                <w:b/>
                <w:sz w:val="24"/>
                <w:szCs w:val="24"/>
                <w:lang w:val="tt-RU"/>
              </w:rPr>
              <w:t>Үлчәгеч</w:t>
            </w:r>
          </w:p>
        </w:tc>
        <w:tc>
          <w:tcPr>
            <w:tcW w:w="3082" w:type="dxa"/>
            <w:gridSpan w:val="2"/>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7" w:lineRule="auto"/>
              <w:ind w:right="78"/>
              <w:rPr>
                <w:rFonts w:ascii="Times New Roman" w:eastAsia="Times New Roman" w:hAnsi="Times New Roman" w:cs="Times New Roman"/>
                <w:b/>
                <w:sz w:val="24"/>
                <w:szCs w:val="24"/>
              </w:rPr>
            </w:pPr>
            <w:r w:rsidRPr="00DF07B8">
              <w:rPr>
                <w:rFonts w:ascii="Times New Roman" w:eastAsia="Times New Roman" w:hAnsi="Times New Roman" w:cs="Times New Roman"/>
                <w:b/>
                <w:sz w:val="24"/>
                <w:szCs w:val="24"/>
              </w:rPr>
              <w:t xml:space="preserve">Су чыгымы нормалары (шул исәптән </w:t>
            </w:r>
            <w:r w:rsidRPr="00DF07B8">
              <w:rPr>
                <w:rFonts w:ascii="Times New Roman" w:eastAsia="Times New Roman" w:hAnsi="Times New Roman" w:cs="Times New Roman"/>
                <w:b/>
                <w:sz w:val="24"/>
                <w:szCs w:val="24"/>
                <w:lang w:val="tt-RU"/>
              </w:rPr>
              <w:t>к</w:t>
            </w:r>
            <w:r w:rsidRPr="00DF07B8">
              <w:rPr>
                <w:rFonts w:ascii="Times New Roman" w:eastAsia="Times New Roman" w:hAnsi="Times New Roman" w:cs="Times New Roman"/>
                <w:b/>
                <w:sz w:val="24"/>
                <w:szCs w:val="24"/>
              </w:rPr>
              <w:t>айнар</w:t>
            </w:r>
            <w:r w:rsidRPr="00DF07B8">
              <w:rPr>
                <w:rFonts w:ascii="Times New Roman" w:eastAsia="Times New Roman" w:hAnsi="Times New Roman" w:cs="Times New Roman"/>
                <w:b/>
                <w:sz w:val="24"/>
                <w:szCs w:val="24"/>
                <w:lang w:val="tt-RU"/>
              </w:rPr>
              <w:t xml:space="preserve"> су</w:t>
            </w:r>
            <w:r w:rsidRPr="00DF07B8">
              <w:rPr>
                <w:rFonts w:ascii="Times New Roman" w:eastAsia="Times New Roman" w:hAnsi="Times New Roman" w:cs="Times New Roman"/>
                <w:b/>
                <w:sz w:val="24"/>
                <w:szCs w:val="24"/>
              </w:rPr>
              <w:t>), литр</w:t>
            </w:r>
          </w:p>
        </w:tc>
      </w:tr>
      <w:tr w:rsidR="001478C0" w:rsidRPr="00EA2D35" w:rsidTr="003B315F">
        <w:trPr>
          <w:trHeight w:hRule="exact" w:val="869"/>
        </w:trPr>
        <w:tc>
          <w:tcPr>
            <w:tcW w:w="519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7" w:lineRule="auto"/>
              <w:ind w:right="78"/>
              <w:rPr>
                <w:rFonts w:ascii="Times New Roman" w:eastAsia="Times New Roman" w:hAnsi="Times New Roman" w:cs="Times New Roman"/>
                <w:sz w:val="24"/>
                <w:szCs w:val="24"/>
              </w:rPr>
            </w:pPr>
          </w:p>
        </w:tc>
        <w:tc>
          <w:tcPr>
            <w:tcW w:w="173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7" w:lineRule="auto"/>
              <w:ind w:right="78"/>
              <w:rPr>
                <w:rFonts w:ascii="Times New Roman" w:eastAsia="Times New Roman" w:hAnsi="Times New Roman" w:cs="Times New Roman"/>
                <w:sz w:val="24"/>
                <w:szCs w:val="24"/>
              </w:rPr>
            </w:pP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tabs>
                <w:tab w:val="left" w:pos="458"/>
              </w:tabs>
              <w:kinsoku w:val="0"/>
              <w:overflowPunct w:val="0"/>
              <w:autoSpaceDE w:val="0"/>
              <w:autoSpaceDN w:val="0"/>
              <w:adjustRightInd w:val="0"/>
              <w:spacing w:before="6" w:after="0" w:line="247" w:lineRule="auto"/>
              <w:rPr>
                <w:rFonts w:ascii="Times New Roman" w:eastAsia="Times New Roman" w:hAnsi="Times New Roman" w:cs="Times New Roman"/>
                <w:sz w:val="23"/>
                <w:szCs w:val="23"/>
                <w:lang w:val="tt-RU"/>
              </w:rPr>
            </w:pPr>
            <w:r>
              <w:rPr>
                <w:rFonts w:ascii="Times New Roman" w:eastAsia="Times New Roman" w:hAnsi="Times New Roman" w:cs="Times New Roman"/>
                <w:b/>
                <w:bCs/>
                <w:sz w:val="23"/>
                <w:szCs w:val="23"/>
                <w:lang w:val="tt-RU"/>
              </w:rPr>
              <w:t>у</w:t>
            </w:r>
            <w:r w:rsidRPr="00DF07B8">
              <w:rPr>
                <w:rFonts w:ascii="Times New Roman" w:eastAsia="Times New Roman" w:hAnsi="Times New Roman" w:cs="Times New Roman"/>
                <w:b/>
                <w:bCs/>
                <w:sz w:val="23"/>
                <w:szCs w:val="23"/>
                <w:lang w:val="tt-RU"/>
              </w:rPr>
              <w:t>ртача тәүлеккә</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52" w:lineRule="auto"/>
              <w:ind w:right="49"/>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т</w:t>
            </w:r>
            <w:r w:rsidRPr="00DF07B8">
              <w:rPr>
                <w:rFonts w:ascii="Times New Roman" w:eastAsia="Times New Roman" w:hAnsi="Times New Roman" w:cs="Times New Roman"/>
                <w:b/>
                <w:sz w:val="24"/>
                <w:szCs w:val="24"/>
                <w:lang w:val="tt-RU"/>
              </w:rPr>
              <w:t>әүлегенә иң күп су куллану</w:t>
            </w:r>
          </w:p>
        </w:tc>
      </w:tr>
      <w:tr w:rsidR="001478C0" w:rsidRPr="00DF07B8" w:rsidTr="003B315F">
        <w:trPr>
          <w:trHeight w:hRule="exact" w:val="394"/>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1</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2</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3</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ind w:right="147"/>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4</w:t>
            </w:r>
          </w:p>
        </w:tc>
      </w:tr>
      <w:tr w:rsidR="001478C0" w:rsidRPr="00DF07B8" w:rsidTr="003B315F">
        <w:trPr>
          <w:trHeight w:hRule="exact" w:val="936"/>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59"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Фатир тибындагы торак йортлар:</w:t>
            </w:r>
          </w:p>
          <w:p w:rsidR="001478C0" w:rsidRPr="00DF07B8" w:rsidRDefault="001478C0" w:rsidP="003B315F">
            <w:pPr>
              <w:widowControl w:val="0"/>
              <w:kinsoku w:val="0"/>
              <w:overflowPunct w:val="0"/>
              <w:autoSpaceDE w:val="0"/>
              <w:autoSpaceDN w:val="0"/>
              <w:adjustRightInd w:val="0"/>
              <w:spacing w:before="59"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rPr>
              <w:t xml:space="preserve">су белән  һәм канализация </w:t>
            </w:r>
            <w:r w:rsidRPr="00DF07B8">
              <w:rPr>
                <w:rFonts w:ascii="Times New Roman" w:eastAsia="Times New Roman" w:hAnsi="Times New Roman" w:cs="Times New Roman"/>
                <w:sz w:val="24"/>
                <w:szCs w:val="24"/>
                <w:lang w:val="tt-RU"/>
              </w:rPr>
              <w:t xml:space="preserve"> белән тәэмин ителгән, </w:t>
            </w:r>
            <w:r w:rsidRPr="00DF07B8">
              <w:rPr>
                <w:rFonts w:ascii="Times New Roman" w:eastAsia="Times New Roman" w:hAnsi="Times New Roman" w:cs="Times New Roman"/>
                <w:sz w:val="24"/>
                <w:szCs w:val="24"/>
              </w:rPr>
              <w:t xml:space="preserve"> ванна</w:t>
            </w:r>
            <w:r w:rsidRPr="00DF07B8">
              <w:rPr>
                <w:rFonts w:ascii="Times New Roman" w:eastAsia="Times New Roman" w:hAnsi="Times New Roman" w:cs="Times New Roman"/>
                <w:sz w:val="24"/>
                <w:szCs w:val="24"/>
                <w:lang w:val="tt-RU"/>
              </w:rPr>
              <w:t>лы</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1яш</w:t>
            </w:r>
            <w:r w:rsidRPr="00DF07B8">
              <w:rPr>
                <w:rFonts w:ascii="Times New Roman" w:eastAsia="Times New Roman" w:hAnsi="Times New Roman" w:cs="Times New Roman"/>
                <w:sz w:val="23"/>
                <w:szCs w:val="23"/>
                <w:lang w:val="tt-RU"/>
              </w:rPr>
              <w:t>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95</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120</w:t>
            </w:r>
          </w:p>
        </w:tc>
      </w:tr>
      <w:tr w:rsidR="001478C0" w:rsidRPr="00DF07B8" w:rsidTr="003B315F">
        <w:trPr>
          <w:trHeight w:hRule="exact" w:val="550"/>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газ белән тәэмин ителгән</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яшәүче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120</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150</w:t>
            </w:r>
          </w:p>
        </w:tc>
      </w:tr>
      <w:tr w:rsidR="001478C0" w:rsidRPr="00DF07B8" w:rsidTr="003B315F">
        <w:trPr>
          <w:trHeight w:hRule="exact" w:val="751"/>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9" w:lineRule="auto"/>
              <w:ind w:right="4"/>
              <w:jc w:val="both"/>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суүткәргечле, канализация һәм каты ягулыкта эшләүче су җылыткычлы ванналар белән</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яшәүче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150</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180</w:t>
            </w:r>
          </w:p>
        </w:tc>
      </w:tr>
      <w:tr w:rsidR="001478C0" w:rsidRPr="00DF07B8" w:rsidTr="003B315F">
        <w:trPr>
          <w:trHeight w:hRule="exact" w:val="727"/>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tabs>
                <w:tab w:val="left" w:pos="349"/>
                <w:tab w:val="left" w:pos="2058"/>
                <w:tab w:val="left" w:pos="3641"/>
                <w:tab w:val="left" w:pos="4005"/>
                <w:tab w:val="left" w:pos="5072"/>
              </w:tabs>
              <w:kinsoku w:val="0"/>
              <w:overflowPunct w:val="0"/>
              <w:autoSpaceDE w:val="0"/>
              <w:autoSpaceDN w:val="0"/>
              <w:adjustRightInd w:val="0"/>
              <w:spacing w:before="8" w:after="0" w:line="247" w:lineRule="auto"/>
              <w:ind w:right="7"/>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суүткәргеч</w:t>
            </w:r>
            <w:r w:rsidRPr="00DF07B8">
              <w:rPr>
                <w:rFonts w:ascii="Times New Roman" w:eastAsia="Times New Roman" w:hAnsi="Times New Roman" w:cs="Times New Roman"/>
                <w:sz w:val="24"/>
                <w:szCs w:val="24"/>
                <w:lang w:val="tt-RU"/>
              </w:rPr>
              <w:t>ле</w:t>
            </w:r>
            <w:r w:rsidRPr="00DF07B8">
              <w:rPr>
                <w:rFonts w:ascii="Times New Roman" w:eastAsia="Times New Roman" w:hAnsi="Times New Roman" w:cs="Times New Roman"/>
                <w:sz w:val="24"/>
                <w:szCs w:val="24"/>
              </w:rPr>
              <w:t>, канализация һәм газ җылыткычлы ванналар белән</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яшәүче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190</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225</w:t>
            </w:r>
          </w:p>
        </w:tc>
      </w:tr>
      <w:tr w:rsidR="001478C0" w:rsidRPr="00DF07B8" w:rsidTr="003B315F">
        <w:trPr>
          <w:trHeight w:hRule="exact" w:val="600"/>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52" w:lineRule="auto"/>
              <w:ind w:right="2"/>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тиз тәэсир итүче газ җылыткычлары һәм күп урынлы су талаучылар белән</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яшәүче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210</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250</w:t>
            </w:r>
          </w:p>
        </w:tc>
      </w:tr>
      <w:tr w:rsidR="001478C0" w:rsidRPr="00DF07B8" w:rsidTr="003B315F">
        <w:trPr>
          <w:trHeight w:hRule="exact" w:val="885"/>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tabs>
                <w:tab w:val="left" w:pos="333"/>
                <w:tab w:val="left" w:pos="2424"/>
                <w:tab w:val="left" w:pos="3463"/>
              </w:tabs>
              <w:kinsoku w:val="0"/>
              <w:overflowPunct w:val="0"/>
              <w:autoSpaceDE w:val="0"/>
              <w:autoSpaceDN w:val="0"/>
              <w:adjustRightInd w:val="0"/>
              <w:spacing w:before="6" w:after="0" w:line="247" w:lineRule="auto"/>
              <w:ind w:right="1"/>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юынгычлар, ю</w:t>
            </w:r>
            <w:r w:rsidRPr="00DF07B8">
              <w:rPr>
                <w:rFonts w:ascii="Times New Roman" w:eastAsia="Times New Roman" w:hAnsi="Times New Roman" w:cs="Times New Roman"/>
                <w:sz w:val="24"/>
                <w:szCs w:val="24"/>
                <w:lang w:val="tt-RU"/>
              </w:rPr>
              <w:t>ыну булмәләре</w:t>
            </w:r>
            <w:r w:rsidRPr="00DF07B8">
              <w:rPr>
                <w:rFonts w:ascii="Times New Roman" w:eastAsia="Times New Roman" w:hAnsi="Times New Roman" w:cs="Times New Roman"/>
                <w:sz w:val="24"/>
                <w:szCs w:val="24"/>
              </w:rPr>
              <w:t xml:space="preserve"> һәм душлар белән җиһазландырылган</w:t>
            </w:r>
            <w:r w:rsidRPr="00DF07B8">
              <w:rPr>
                <w:rFonts w:ascii="Times New Roman" w:eastAsia="Times New Roman" w:hAnsi="Times New Roman" w:cs="Times New Roman"/>
                <w:sz w:val="24"/>
                <w:szCs w:val="24"/>
                <w:lang w:val="tt-RU"/>
              </w:rPr>
              <w:t>,</w:t>
            </w:r>
            <w:r w:rsidRPr="00DF07B8">
              <w:rPr>
                <w:rFonts w:ascii="Times New Roman" w:eastAsia="Times New Roman" w:hAnsi="Times New Roman" w:cs="Times New Roman"/>
                <w:sz w:val="24"/>
                <w:szCs w:val="24"/>
              </w:rPr>
              <w:t xml:space="preserve"> кайнар су белән үзәкләштерелгән тәэмин ителешле</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яшәүче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195</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w:t>
            </w:r>
          </w:p>
        </w:tc>
      </w:tr>
      <w:tr w:rsidR="001478C0" w:rsidRPr="00DF07B8" w:rsidTr="003B315F">
        <w:trPr>
          <w:trHeight w:hRule="exact" w:val="574"/>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утыру ванналары, душлар белән җиһазландырылган</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яшәүче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230</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275</w:t>
            </w:r>
          </w:p>
        </w:tc>
      </w:tr>
      <w:tr w:rsidR="001478C0" w:rsidRPr="00DF07B8" w:rsidTr="003B315F">
        <w:trPr>
          <w:trHeight w:hRule="exact" w:val="713"/>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52" w:lineRule="auto"/>
              <w:ind w:right="5"/>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1500дән алып 1700 мм га кадәр озынлыктагы ванналар белән җиһазландырылган</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яшәүче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250</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300</w:t>
            </w:r>
          </w:p>
        </w:tc>
      </w:tr>
      <w:tr w:rsidR="001478C0" w:rsidRPr="00DF07B8" w:rsidTr="003B315F">
        <w:trPr>
          <w:trHeight w:hRule="exact" w:val="845"/>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9" w:lineRule="auto"/>
              <w:ind w:right="2"/>
              <w:jc w:val="both"/>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югары биеклектә кайнар су белән үзәкләштерелгән һәм аларны төзекләндерүгә таләпләр югары булган 12 каттан артык.</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яшәүче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360</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400</w:t>
            </w:r>
          </w:p>
        </w:tc>
      </w:tr>
      <w:tr w:rsidR="001478C0" w:rsidRPr="00DF07B8" w:rsidTr="003B315F">
        <w:trPr>
          <w:trHeight w:hRule="exact" w:val="600"/>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59"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Гомуми торак: гомум душ белән</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яшәүче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85</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100</w:t>
            </w:r>
          </w:p>
        </w:tc>
      </w:tr>
      <w:tr w:rsidR="001478C0" w:rsidRPr="00DF07B8" w:rsidTr="003B315F">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Барлык торак бүлмәләрдә душлар белән</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яшәүче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110</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120</w:t>
            </w:r>
          </w:p>
        </w:tc>
      </w:tr>
      <w:tr w:rsidR="001478C0" w:rsidRPr="00DF07B8" w:rsidTr="003B315F">
        <w:trPr>
          <w:trHeight w:hRule="exact" w:val="845"/>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6" w:after="0" w:line="247" w:lineRule="auto"/>
              <w:ind w:right="5"/>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бинаның һәр секциясендә торак бүлмәләр янындагы катларда гомуми кухнялар һәм душ блоклары белән</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яшәүче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140</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160</w:t>
            </w:r>
          </w:p>
        </w:tc>
      </w:tr>
      <w:tr w:rsidR="001478C0" w:rsidRPr="00DF07B8" w:rsidTr="003B315F">
        <w:trPr>
          <w:trHeight w:hRule="exact" w:val="576"/>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tabs>
                <w:tab w:val="left" w:pos="1385"/>
                <w:tab w:val="left" w:pos="2776"/>
                <w:tab w:val="left" w:pos="3124"/>
                <w:tab w:val="left" w:pos="4047"/>
                <w:tab w:val="left" w:pos="4376"/>
              </w:tabs>
              <w:kinsoku w:val="0"/>
              <w:overflowPunct w:val="0"/>
              <w:autoSpaceDE w:val="0"/>
              <w:autoSpaceDN w:val="0"/>
              <w:adjustRightInd w:val="0"/>
              <w:spacing w:before="6" w:after="0" w:line="252" w:lineRule="auto"/>
              <w:ind w:right="9"/>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Кунак йортлары, пансионатлар һәм уртак ванна һәм душлар белән мотельләр</w:t>
            </w:r>
          </w:p>
        </w:tc>
        <w:tc>
          <w:tcPr>
            <w:tcW w:w="173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яшәүче</w:t>
            </w:r>
          </w:p>
        </w:tc>
        <w:tc>
          <w:tcPr>
            <w:tcW w:w="99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120</w:t>
            </w:r>
          </w:p>
        </w:tc>
        <w:tc>
          <w:tcPr>
            <w:tcW w:w="208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120</w:t>
            </w:r>
          </w:p>
        </w:tc>
      </w:tr>
    </w:tbl>
    <w:p w:rsidR="001478C0" w:rsidRPr="00DF07B8"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DF07B8">
          <w:type w:val="continuous"/>
          <w:pgSz w:w="11910" w:h="16840"/>
          <w:pgMar w:top="960" w:right="480" w:bottom="280" w:left="1160" w:header="720" w:footer="720" w:gutter="0"/>
          <w:cols w:space="720" w:equalWidth="0">
            <w:col w:w="10270"/>
          </w:cols>
          <w:noEndnote/>
        </w:sectPr>
      </w:pPr>
    </w:p>
    <w:tbl>
      <w:tblPr>
        <w:tblW w:w="0" w:type="auto"/>
        <w:tblInd w:w="147" w:type="dxa"/>
        <w:tblLayout w:type="fixed"/>
        <w:tblCellMar>
          <w:left w:w="0" w:type="dxa"/>
          <w:right w:w="0" w:type="dxa"/>
        </w:tblCellMar>
        <w:tblLook w:val="0000" w:firstRow="0" w:lastRow="0" w:firstColumn="0" w:lastColumn="0" w:noHBand="0" w:noVBand="0"/>
      </w:tblPr>
      <w:tblGrid>
        <w:gridCol w:w="5163"/>
        <w:gridCol w:w="1739"/>
        <w:gridCol w:w="998"/>
        <w:gridCol w:w="2084"/>
      </w:tblGrid>
      <w:tr w:rsidR="001478C0" w:rsidRPr="00DF07B8" w:rsidTr="003B315F">
        <w:trPr>
          <w:trHeight w:hRule="exact" w:val="304"/>
        </w:trPr>
        <w:tc>
          <w:tcPr>
            <w:tcW w:w="5163"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lastRenderedPageBreak/>
              <w:t>Санатория һәм ял йортлары:</w:t>
            </w:r>
          </w:p>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барлык торак бүлмәләрдә ванналар белән</w:t>
            </w:r>
          </w:p>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с ваннами при всех жилых комнатах</w:t>
            </w: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7"/>
                <w:szCs w:val="27"/>
              </w:rPr>
            </w:pPr>
          </w:p>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 койка</w:t>
            </w: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7"/>
                <w:szCs w:val="27"/>
              </w:rPr>
            </w:pPr>
          </w:p>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200</w:t>
            </w: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7"/>
                <w:szCs w:val="27"/>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200</w:t>
            </w:r>
          </w:p>
        </w:tc>
      </w:tr>
      <w:tr w:rsidR="001478C0" w:rsidRPr="00DF07B8" w:rsidTr="003B315F">
        <w:trPr>
          <w:trHeight w:hRule="exact" w:val="291"/>
        </w:trPr>
        <w:tc>
          <w:tcPr>
            <w:tcW w:w="5163"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Барлык торак бүлмәләрдә ванналар белән</w:t>
            </w: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r>
      <w:tr w:rsidR="001478C0" w:rsidRPr="00DF07B8" w:rsidTr="003B315F">
        <w:trPr>
          <w:trHeight w:hRule="exact" w:val="298"/>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Барлык торак бүлмәләрдәдуш белән</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 койка</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150</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150</w:t>
            </w:r>
          </w:p>
        </w:tc>
      </w:tr>
      <w:tr w:rsidR="001478C0" w:rsidRPr="00DF07B8" w:rsidTr="003B315F">
        <w:trPr>
          <w:trHeight w:hRule="exact" w:val="576"/>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Поликлиник</w:t>
            </w:r>
            <w:r w:rsidRPr="00DF07B8">
              <w:rPr>
                <w:rFonts w:ascii="Times New Roman" w:eastAsia="Times New Roman" w:hAnsi="Times New Roman" w:cs="Times New Roman"/>
                <w:sz w:val="23"/>
                <w:szCs w:val="23"/>
                <w:lang w:val="tt-RU"/>
              </w:rPr>
              <w:t>алар һәм амбулаторияләр</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9" w:after="0" w:line="254" w:lineRule="auto"/>
              <w:ind w:right="286"/>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Сменага 1 авыру</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13</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15</w:t>
            </w:r>
          </w:p>
        </w:tc>
      </w:tr>
      <w:tr w:rsidR="001478C0" w:rsidRPr="00DF07B8" w:rsidTr="003B315F">
        <w:trPr>
          <w:trHeight w:hRule="exact" w:val="297"/>
        </w:trPr>
        <w:tc>
          <w:tcPr>
            <w:tcW w:w="5163"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 xml:space="preserve"> Көндезге мәктәпкәчә белем бирү оешмалары:</w:t>
            </w:r>
          </w:p>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балаларның көндезге очрашуы белән:</w:t>
            </w:r>
          </w:p>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с дневным пребыванием детей:</w:t>
            </w: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DF07B8" w:rsidTr="003B315F">
        <w:trPr>
          <w:trHeight w:hRule="exact" w:val="286"/>
        </w:trPr>
        <w:tc>
          <w:tcPr>
            <w:tcW w:w="5163"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r>
      <w:tr w:rsidR="001478C0" w:rsidRPr="00DF07B8" w:rsidTr="003B315F">
        <w:trPr>
          <w:trHeight w:hRule="exact" w:val="307"/>
        </w:trPr>
        <w:tc>
          <w:tcPr>
            <w:tcW w:w="5163"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Ярымфабрикатларда эшләүче ашханәләр</w:t>
            </w:r>
          </w:p>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рикатах</w:t>
            </w:r>
          </w:p>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pacing w:val="-3"/>
                <w:sz w:val="23"/>
                <w:szCs w:val="23"/>
                <w:lang w:val="tt-RU"/>
              </w:rPr>
              <w:t>бала</w:t>
            </w: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21,5</w:t>
            </w: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30</w:t>
            </w:r>
          </w:p>
        </w:tc>
      </w:tr>
      <w:tr w:rsidR="001478C0" w:rsidRPr="00DF07B8" w:rsidTr="003B315F">
        <w:trPr>
          <w:trHeight w:hRule="exact" w:val="293"/>
        </w:trPr>
        <w:tc>
          <w:tcPr>
            <w:tcW w:w="5163"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p>
        </w:tc>
      </w:tr>
      <w:tr w:rsidR="001478C0" w:rsidRPr="00DF07B8" w:rsidTr="003B315F">
        <w:trPr>
          <w:trHeight w:hRule="exact" w:val="295"/>
        </w:trPr>
        <w:tc>
          <w:tcPr>
            <w:tcW w:w="5163"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rPr>
              <w:t>чималда эшләүче ашханәләр һәм</w:t>
            </w:r>
            <w:r w:rsidRPr="00DF07B8">
              <w:rPr>
                <w:rFonts w:ascii="Times New Roman" w:eastAsia="Times New Roman" w:hAnsi="Times New Roman" w:cs="Times New Roman"/>
                <w:sz w:val="24"/>
                <w:szCs w:val="24"/>
                <w:lang w:val="tt-RU"/>
              </w:rPr>
              <w:t xml:space="preserve"> автомат кер юу ма</w:t>
            </w:r>
          </w:p>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автомат кер юу машиналары белән җиһазландырылган кер юу бүлмәләре</w:t>
            </w: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бала</w:t>
            </w: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75</w:t>
            </w: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105</w:t>
            </w:r>
          </w:p>
        </w:tc>
      </w:tr>
      <w:tr w:rsidR="001478C0" w:rsidRPr="00DF07B8" w:rsidTr="003B315F">
        <w:trPr>
          <w:trHeight w:hRule="exact" w:val="302"/>
        </w:trPr>
        <w:tc>
          <w:tcPr>
            <w:tcW w:w="5163"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машиналары белән җиһазландырылган кер юу бүлмәләре</w:t>
            </w: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r>
      <w:tr w:rsidR="001478C0" w:rsidRPr="00DF07B8" w:rsidTr="003B315F">
        <w:trPr>
          <w:trHeight w:hRule="exact" w:val="281"/>
        </w:trPr>
        <w:tc>
          <w:tcPr>
            <w:tcW w:w="5163"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Бүлмәләре</w:t>
            </w: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r>
      <w:tr w:rsidR="001478C0" w:rsidRPr="00DF07B8" w:rsidTr="003B315F">
        <w:trPr>
          <w:trHeight w:hRule="exact" w:val="581"/>
        </w:trPr>
        <w:tc>
          <w:tcPr>
            <w:tcW w:w="5163" w:type="dxa"/>
            <w:tcBorders>
              <w:top w:val="single" w:sz="4" w:space="0" w:color="000000"/>
              <w:left w:val="single" w:sz="4" w:space="0" w:color="000000"/>
              <w:bottom w:val="nil"/>
              <w:right w:val="single" w:sz="4" w:space="0" w:color="000000"/>
            </w:tcBorders>
          </w:tcPr>
          <w:p w:rsidR="001478C0" w:rsidRPr="004C73FD" w:rsidRDefault="001478C0" w:rsidP="003B315F">
            <w:pPr>
              <w:rPr>
                <w:rFonts w:ascii="Times New Roman" w:hAnsi="Times New Roman" w:cs="Times New Roman"/>
                <w:sz w:val="24"/>
                <w:szCs w:val="24"/>
              </w:rPr>
            </w:pPr>
            <w:r w:rsidRPr="004C73FD">
              <w:rPr>
                <w:rFonts w:ascii="Times New Roman" w:hAnsi="Times New Roman" w:cs="Times New Roman"/>
                <w:sz w:val="24"/>
                <w:szCs w:val="24"/>
              </w:rPr>
              <w:t>Балалар лагерьлары (шул исәптән ел әйләнәсе гамәлдә): чимал белән эшләүче ашханәле һәм кер юу машиналары белән җиһазландырылган өстәлләр белән</w:t>
            </w: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7"/>
                <w:szCs w:val="27"/>
              </w:rPr>
            </w:pPr>
          </w:p>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 xml:space="preserve">1 </w:t>
            </w:r>
            <w:r w:rsidRPr="00DF07B8">
              <w:rPr>
                <w:rFonts w:ascii="Times New Roman" w:eastAsia="Times New Roman" w:hAnsi="Times New Roman" w:cs="Times New Roman"/>
                <w:sz w:val="23"/>
                <w:szCs w:val="23"/>
                <w:lang w:val="tt-RU"/>
              </w:rPr>
              <w:t>урын</w:t>
            </w: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7"/>
                <w:szCs w:val="27"/>
              </w:rPr>
            </w:pPr>
          </w:p>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200</w:t>
            </w: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7"/>
                <w:szCs w:val="27"/>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200</w:t>
            </w:r>
          </w:p>
        </w:tc>
      </w:tr>
      <w:tr w:rsidR="001478C0" w:rsidRPr="00DF07B8" w:rsidTr="003B315F">
        <w:trPr>
          <w:trHeight w:hRule="exact" w:val="282"/>
        </w:trPr>
        <w:tc>
          <w:tcPr>
            <w:tcW w:w="5163" w:type="dxa"/>
            <w:tcBorders>
              <w:top w:val="nil"/>
              <w:left w:val="single" w:sz="4" w:space="0" w:color="000000"/>
              <w:bottom w:val="nil"/>
              <w:right w:val="single" w:sz="4" w:space="0" w:color="000000"/>
            </w:tcBorders>
          </w:tcPr>
          <w:p w:rsidR="001478C0" w:rsidRPr="004C73FD" w:rsidRDefault="001478C0" w:rsidP="003B315F">
            <w:pPr>
              <w:rPr>
                <w:rFonts w:ascii="Times New Roman" w:hAnsi="Times New Roman" w:cs="Times New Roman"/>
                <w:sz w:val="24"/>
                <w:szCs w:val="24"/>
              </w:rPr>
            </w:pPr>
            <w:r w:rsidRPr="004C73FD">
              <w:rPr>
                <w:rFonts w:ascii="Times New Roman" w:hAnsi="Times New Roman" w:cs="Times New Roman"/>
                <w:sz w:val="24"/>
                <w:szCs w:val="24"/>
              </w:rPr>
              <w:t>автоматлаштырылган кер юу машиналары белән җиһазландырылган</w:t>
            </w: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p>
        </w:tc>
      </w:tr>
      <w:tr w:rsidR="001478C0" w:rsidRPr="00DF07B8" w:rsidTr="003B315F">
        <w:trPr>
          <w:trHeight w:hRule="exact" w:val="281"/>
        </w:trPr>
        <w:tc>
          <w:tcPr>
            <w:tcW w:w="5163"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0"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җиһазландырылган кер юу бүлмәләре</w:t>
            </w: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0" w:lineRule="exact"/>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0" w:lineRule="exact"/>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0" w:lineRule="exact"/>
              <w:rPr>
                <w:rFonts w:ascii="Times New Roman" w:eastAsia="Times New Roman" w:hAnsi="Times New Roman" w:cs="Times New Roman"/>
                <w:sz w:val="24"/>
                <w:szCs w:val="24"/>
              </w:rPr>
            </w:pPr>
          </w:p>
        </w:tc>
      </w:tr>
      <w:tr w:rsidR="001478C0" w:rsidRPr="00DF07B8" w:rsidTr="003B315F">
        <w:trPr>
          <w:trHeight w:hRule="exact" w:val="279"/>
        </w:trPr>
        <w:tc>
          <w:tcPr>
            <w:tcW w:w="5163"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r>
      <w:tr w:rsidR="001478C0" w:rsidRPr="00DF07B8" w:rsidTr="003B315F">
        <w:trPr>
          <w:trHeight w:hRule="exact" w:val="304"/>
        </w:trPr>
        <w:tc>
          <w:tcPr>
            <w:tcW w:w="5163"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 xml:space="preserve">ярымфабрикатларда эшләүче </w:t>
            </w:r>
            <w:r w:rsidRPr="00DF07B8">
              <w:rPr>
                <w:rFonts w:ascii="Times New Roman" w:eastAsia="Times New Roman" w:hAnsi="Times New Roman" w:cs="Times New Roman"/>
                <w:sz w:val="24"/>
                <w:szCs w:val="24"/>
                <w:lang w:val="tt-RU"/>
              </w:rPr>
              <w:t>ашханәле</w:t>
            </w:r>
            <w:r w:rsidRPr="00DF07B8">
              <w:rPr>
                <w:rFonts w:ascii="Times New Roman" w:eastAsia="Times New Roman" w:hAnsi="Times New Roman" w:cs="Times New Roman"/>
                <w:sz w:val="24"/>
                <w:szCs w:val="24"/>
              </w:rPr>
              <w:t xml:space="preserve"> һәм үзәкләштерелгән кер юу бүлмәләре белән</w:t>
            </w: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урын</w:t>
            </w: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55</w:t>
            </w: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55</w:t>
            </w:r>
          </w:p>
        </w:tc>
      </w:tr>
      <w:tr w:rsidR="001478C0" w:rsidRPr="00DF07B8" w:rsidTr="003B315F">
        <w:trPr>
          <w:trHeight w:hRule="exact" w:val="305"/>
        </w:trPr>
        <w:tc>
          <w:tcPr>
            <w:tcW w:w="5163"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үзәкләштерелгән кер юу бүлмәләре белән</w:t>
            </w: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r>
      <w:tr w:rsidR="001478C0" w:rsidRPr="00DF07B8" w:rsidTr="003B315F">
        <w:trPr>
          <w:trHeight w:hRule="exact" w:val="274"/>
        </w:trPr>
        <w:tc>
          <w:tcPr>
            <w:tcW w:w="5163"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r>
      <w:tr w:rsidR="001478C0" w:rsidRPr="00DF07B8" w:rsidTr="003B315F">
        <w:trPr>
          <w:trHeight w:hRule="exact" w:val="293"/>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Административ</w:t>
            </w:r>
            <w:r w:rsidRPr="00DF07B8">
              <w:rPr>
                <w:rFonts w:ascii="Times New Roman" w:eastAsia="Times New Roman" w:hAnsi="Times New Roman" w:cs="Times New Roman"/>
                <w:sz w:val="23"/>
                <w:szCs w:val="23"/>
                <w:lang w:val="tt-RU"/>
              </w:rPr>
              <w:t xml:space="preserve"> биналар</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эшләүче</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16</w:t>
            </w:r>
          </w:p>
        </w:tc>
      </w:tr>
      <w:tr w:rsidR="001478C0" w:rsidRPr="00DF07B8" w:rsidTr="003B315F">
        <w:trPr>
          <w:trHeight w:hRule="exact" w:val="309"/>
        </w:trPr>
        <w:tc>
          <w:tcPr>
            <w:tcW w:w="5163"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Гимнастика заллары каршында душлар</w:t>
            </w:r>
            <w:r w:rsidRPr="00DF07B8">
              <w:rPr>
                <w:rFonts w:ascii="Times New Roman" w:eastAsia="Times New Roman" w:hAnsi="Times New Roman" w:cs="Times New Roman"/>
                <w:sz w:val="24"/>
                <w:szCs w:val="24"/>
                <w:lang w:val="tt-RU"/>
              </w:rPr>
              <w:t xml:space="preserve">ы һәм ярымфабрикатларда </w:t>
            </w:r>
            <w:r w:rsidRPr="00DF07B8">
              <w:rPr>
                <w:rFonts w:ascii="Times New Roman" w:eastAsia="Times New Roman" w:hAnsi="Times New Roman" w:cs="Times New Roman"/>
                <w:sz w:val="24"/>
                <w:szCs w:val="24"/>
              </w:rPr>
              <w:t xml:space="preserve"> булггомуми белем бирү оешмалары һәм ярымфабрикатларда эшләүче ашханәләр</w:t>
            </w:r>
          </w:p>
        </w:tc>
        <w:tc>
          <w:tcPr>
            <w:tcW w:w="1739"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 xml:space="preserve">1 </w:t>
            </w:r>
            <w:r w:rsidRPr="00DF07B8">
              <w:rPr>
                <w:rFonts w:ascii="Times New Roman" w:eastAsia="Times New Roman" w:hAnsi="Times New Roman" w:cs="Times New Roman"/>
                <w:sz w:val="23"/>
                <w:szCs w:val="23"/>
                <w:lang w:val="tt-RU"/>
              </w:rPr>
              <w:t>укучы һәм 1укытучы</w:t>
            </w: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10</w:t>
            </w: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11,5</w:t>
            </w:r>
          </w:p>
        </w:tc>
      </w:tr>
      <w:tr w:rsidR="001478C0" w:rsidRPr="00DF07B8" w:rsidTr="003B315F">
        <w:trPr>
          <w:trHeight w:hRule="exact" w:val="298"/>
        </w:trPr>
        <w:tc>
          <w:tcPr>
            <w:tcW w:w="5163"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 xml:space="preserve">ярымфабрикатларда эшләүче ашханәләре булган </w:t>
            </w:r>
          </w:p>
        </w:tc>
        <w:tc>
          <w:tcPr>
            <w:tcW w:w="1739" w:type="dxa"/>
            <w:tcBorders>
              <w:top w:val="nil"/>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укытучы</w:t>
            </w: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r>
      <w:tr w:rsidR="001478C0" w:rsidRPr="00DF07B8" w:rsidTr="003B315F">
        <w:trPr>
          <w:trHeight w:hRule="exact" w:val="265"/>
        </w:trPr>
        <w:tc>
          <w:tcPr>
            <w:tcW w:w="5163"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7"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гомуми белем бирү оешмалары</w:t>
            </w:r>
          </w:p>
        </w:tc>
        <w:tc>
          <w:tcPr>
            <w:tcW w:w="1739"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7"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 xml:space="preserve"> смен</w:t>
            </w:r>
            <w:r w:rsidRPr="00DF07B8">
              <w:rPr>
                <w:rFonts w:ascii="Times New Roman" w:eastAsia="Times New Roman" w:hAnsi="Times New Roman" w:cs="Times New Roman"/>
                <w:sz w:val="23"/>
                <w:szCs w:val="23"/>
                <w:lang w:val="tt-RU"/>
              </w:rPr>
              <w:t>ага</w:t>
            </w: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7" w:lineRule="exact"/>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7" w:lineRule="exact"/>
              <w:rPr>
                <w:rFonts w:ascii="Times New Roman" w:eastAsia="Times New Roman" w:hAnsi="Times New Roman" w:cs="Times New Roman"/>
                <w:sz w:val="24"/>
                <w:szCs w:val="24"/>
              </w:rPr>
            </w:pPr>
          </w:p>
        </w:tc>
      </w:tr>
      <w:tr w:rsidR="001478C0" w:rsidRPr="00DF07B8" w:rsidTr="003B315F">
        <w:trPr>
          <w:trHeight w:hRule="exact" w:val="293"/>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Шулар ук озайтылган кон төркемнәре белән</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ind w:right="1"/>
              <w:jc w:val="center"/>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Шул ук</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14</w:t>
            </w:r>
          </w:p>
        </w:tc>
      </w:tr>
      <w:tr w:rsidR="001478C0" w:rsidRPr="00DF07B8" w:rsidTr="003B315F">
        <w:trPr>
          <w:trHeight w:hRule="exact" w:val="308"/>
        </w:trPr>
        <w:tc>
          <w:tcPr>
            <w:tcW w:w="5163"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lang w:val="tt-RU"/>
              </w:rPr>
              <w:t>Гимнастика залларында душ һәм уку бүлмәләре  бүлмәләре</w:t>
            </w:r>
            <w:r w:rsidRPr="00DF07B8">
              <w:rPr>
                <w:rFonts w:ascii="Times New Roman" w:eastAsia="Times New Roman" w:hAnsi="Times New Roman" w:cs="Times New Roman"/>
                <w:sz w:val="24"/>
                <w:szCs w:val="24"/>
              </w:rPr>
              <w:t>Биналары булган мәктәп-интернатлар:</w:t>
            </w:r>
          </w:p>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уку бүлмәләре (гимнастика заллары булганда)</w:t>
            </w: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7" w:lineRule="auto"/>
              <w:ind w:right="63"/>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Сменага 1 укучы һәм1 укытучы</w:t>
            </w: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6"/>
                <w:szCs w:val="26"/>
              </w:rPr>
            </w:pPr>
          </w:p>
          <w:p w:rsidR="001478C0" w:rsidRPr="00DF07B8" w:rsidRDefault="001478C0" w:rsidP="003B315F">
            <w:pPr>
              <w:widowControl w:val="0"/>
              <w:kinsoku w:val="0"/>
              <w:overflowPunct w:val="0"/>
              <w:autoSpaceDE w:val="0"/>
              <w:autoSpaceDN w:val="0"/>
              <w:adjustRightInd w:val="0"/>
              <w:spacing w:after="0" w:line="240" w:lineRule="auto"/>
              <w:ind w:right="22"/>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9</w:t>
            </w: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6"/>
                <w:szCs w:val="26"/>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10,5</w:t>
            </w:r>
          </w:p>
        </w:tc>
      </w:tr>
      <w:tr w:rsidR="001478C0" w:rsidRPr="00DF07B8" w:rsidTr="003B315F">
        <w:trPr>
          <w:trHeight w:hRule="exact" w:val="480"/>
        </w:trPr>
        <w:tc>
          <w:tcPr>
            <w:tcW w:w="5163"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5" w:after="0" w:line="256" w:lineRule="auto"/>
              <w:ind w:right="526"/>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булган мәктәп-интернатлар</w:t>
            </w: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5" w:after="0" w:line="256" w:lineRule="auto"/>
              <w:ind w:right="526"/>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5" w:after="0" w:line="256" w:lineRule="auto"/>
              <w:ind w:right="526"/>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5" w:after="0" w:line="256" w:lineRule="auto"/>
              <w:ind w:right="526"/>
              <w:rPr>
                <w:rFonts w:ascii="Times New Roman" w:eastAsia="Times New Roman" w:hAnsi="Times New Roman" w:cs="Times New Roman"/>
                <w:sz w:val="24"/>
                <w:szCs w:val="24"/>
              </w:rPr>
            </w:pPr>
          </w:p>
        </w:tc>
      </w:tr>
      <w:tr w:rsidR="001478C0" w:rsidRPr="00DF07B8" w:rsidTr="003B315F">
        <w:trPr>
          <w:trHeight w:hRule="exact" w:val="300"/>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6"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Йокы бүлмәләре белән</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6"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 xml:space="preserve">1 </w:t>
            </w:r>
            <w:r w:rsidRPr="00DF07B8">
              <w:rPr>
                <w:rFonts w:ascii="Times New Roman" w:eastAsia="Times New Roman" w:hAnsi="Times New Roman" w:cs="Times New Roman"/>
                <w:sz w:val="23"/>
                <w:szCs w:val="23"/>
                <w:lang w:val="tt-RU"/>
              </w:rPr>
              <w:t>урын</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6"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6"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70</w:t>
            </w:r>
          </w:p>
        </w:tc>
      </w:tr>
      <w:tr w:rsidR="001478C0" w:rsidRPr="00DF07B8" w:rsidTr="003B315F">
        <w:trPr>
          <w:trHeight w:hRule="exact" w:val="285"/>
        </w:trPr>
        <w:tc>
          <w:tcPr>
            <w:tcW w:w="5163"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Даруханәләр:</w:t>
            </w:r>
          </w:p>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торговый зал и подсобные помещения</w:t>
            </w:r>
          </w:p>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лаборатория приготовления лекарств</w:t>
            </w: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3"/>
                <w:szCs w:val="23"/>
              </w:rPr>
            </w:pPr>
          </w:p>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эшләүче</w:t>
            </w: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3"/>
                <w:szCs w:val="23"/>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w:t>
            </w: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3"/>
                <w:szCs w:val="23"/>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16</w:t>
            </w:r>
          </w:p>
        </w:tc>
      </w:tr>
      <w:tr w:rsidR="001478C0" w:rsidRPr="00DF07B8" w:rsidTr="003B315F">
        <w:trPr>
          <w:trHeight w:hRule="exact" w:val="284"/>
        </w:trPr>
        <w:tc>
          <w:tcPr>
            <w:tcW w:w="5163"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Сәүдә залы һәм ярдәмче бүлмәләр</w:t>
            </w:r>
          </w:p>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торговый зал и подсобные помещения</w:t>
            </w:r>
          </w:p>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лаборатория приготовления лекарств</w:t>
            </w: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r>
      <w:tr w:rsidR="001478C0" w:rsidRPr="00DF07B8" w:rsidTr="003B315F">
        <w:trPr>
          <w:trHeight w:hRule="exact" w:val="300"/>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6"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Дару ясау лабораторияләре</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6"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эшләүче</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6"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310</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6"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370</w:t>
            </w:r>
          </w:p>
        </w:tc>
      </w:tr>
      <w:tr w:rsidR="001478C0" w:rsidRPr="00DF07B8" w:rsidTr="003B315F">
        <w:trPr>
          <w:trHeight w:hRule="exact" w:val="304"/>
        </w:trPr>
        <w:tc>
          <w:tcPr>
            <w:tcW w:w="5163"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Ризык әзерләүче җәмәгать туклануы предприятиял</w:t>
            </w: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DF07B8" w:rsidTr="003B315F">
        <w:trPr>
          <w:trHeight w:hRule="exact" w:val="291"/>
        </w:trPr>
        <w:tc>
          <w:tcPr>
            <w:tcW w:w="5163"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 xml:space="preserve">предприятияләре </w:t>
            </w:r>
          </w:p>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lang w:val="tt-RU"/>
              </w:rPr>
            </w:pPr>
          </w:p>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lang w:val="tt-RU"/>
              </w:rPr>
            </w:pPr>
          </w:p>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препредпричпредприятиеләре</w:t>
            </w: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r>
      <w:tr w:rsidR="001478C0" w:rsidRPr="00DF07B8" w:rsidTr="003B315F">
        <w:trPr>
          <w:trHeight w:hRule="exact" w:val="574"/>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lang w:val="tt-RU"/>
              </w:rPr>
              <w:t>туклану</w:t>
            </w:r>
            <w:r w:rsidRPr="00DF07B8">
              <w:rPr>
                <w:rFonts w:ascii="Times New Roman" w:eastAsia="Times New Roman" w:hAnsi="Times New Roman" w:cs="Times New Roman"/>
                <w:sz w:val="24"/>
                <w:szCs w:val="24"/>
              </w:rPr>
              <w:t xml:space="preserve"> зал</w:t>
            </w:r>
            <w:r w:rsidRPr="00DF07B8">
              <w:rPr>
                <w:rFonts w:ascii="Times New Roman" w:eastAsia="Times New Roman" w:hAnsi="Times New Roman" w:cs="Times New Roman"/>
                <w:sz w:val="24"/>
                <w:szCs w:val="24"/>
                <w:lang w:val="tt-RU"/>
              </w:rPr>
              <w:t>ын</w:t>
            </w:r>
            <w:r w:rsidRPr="00DF07B8">
              <w:rPr>
                <w:rFonts w:ascii="Times New Roman" w:eastAsia="Times New Roman" w:hAnsi="Times New Roman" w:cs="Times New Roman"/>
                <w:sz w:val="24"/>
                <w:szCs w:val="24"/>
              </w:rPr>
              <w:t>да гамәлгә ашырыла торган</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 w:after="0" w:line="252" w:lineRule="auto"/>
              <w:ind w:right="331"/>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1 шартлы ашамлык</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w:t>
            </w:r>
          </w:p>
        </w:tc>
      </w:tr>
      <w:tr w:rsidR="001478C0" w:rsidRPr="00DF07B8" w:rsidTr="003B315F">
        <w:trPr>
          <w:trHeight w:hRule="exact" w:val="293"/>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Чыгара торган ярымфабрикатлар:</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DF07B8" w:rsidTr="003B315F">
        <w:trPr>
          <w:trHeight w:hRule="exact" w:val="298"/>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Итле</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1тонна</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6700</w:t>
            </w:r>
          </w:p>
        </w:tc>
      </w:tr>
      <w:tr w:rsidR="001478C0" w:rsidRPr="00DF07B8" w:rsidTr="003B315F">
        <w:trPr>
          <w:trHeight w:hRule="exact" w:val="298"/>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Балык</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1тонна</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6400</w:t>
            </w:r>
          </w:p>
        </w:tc>
      </w:tr>
      <w:tr w:rsidR="001478C0" w:rsidRPr="00DF07B8" w:rsidTr="003B315F">
        <w:trPr>
          <w:trHeight w:hRule="exact" w:val="293"/>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Яшелчә</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1тонна</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4400</w:t>
            </w:r>
          </w:p>
        </w:tc>
      </w:tr>
      <w:tr w:rsidR="001478C0" w:rsidRPr="00DF07B8" w:rsidTr="003B315F">
        <w:trPr>
          <w:trHeight w:hRule="exact" w:val="298"/>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Кулинар</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1тонна</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7700</w:t>
            </w:r>
          </w:p>
        </w:tc>
      </w:tr>
      <w:tr w:rsidR="001478C0" w:rsidRPr="00DF07B8" w:rsidTr="003B315F">
        <w:trPr>
          <w:trHeight w:hRule="exact" w:val="285"/>
        </w:trPr>
        <w:tc>
          <w:tcPr>
            <w:tcW w:w="5163"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lang w:val="tt-RU"/>
              </w:rPr>
              <w:t>Кибетләр</w:t>
            </w:r>
            <w:r w:rsidRPr="00DF07B8">
              <w:rPr>
                <w:rFonts w:ascii="Times New Roman" w:eastAsia="Times New Roman" w:hAnsi="Times New Roman" w:cs="Times New Roman"/>
                <w:sz w:val="23"/>
                <w:szCs w:val="23"/>
              </w:rPr>
              <w:t>:</w:t>
            </w: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3"/>
                <w:szCs w:val="23"/>
                <w:lang w:val="tt-RU"/>
              </w:rPr>
            </w:pPr>
            <w:r w:rsidRPr="00DF07B8">
              <w:rPr>
                <w:rFonts w:ascii="Times New Roman" w:eastAsia="Times New Roman" w:hAnsi="Times New Roman" w:cs="Times New Roman"/>
                <w:sz w:val="23"/>
                <w:szCs w:val="23"/>
              </w:rPr>
              <w:t>20 кв.метр</w:t>
            </w:r>
            <w:r w:rsidRPr="00DF07B8">
              <w:rPr>
                <w:rFonts w:ascii="Times New Roman" w:eastAsia="Times New Roman" w:hAnsi="Times New Roman" w:cs="Times New Roman"/>
                <w:sz w:val="23"/>
                <w:szCs w:val="23"/>
                <w:lang w:val="tt-RU"/>
              </w:rPr>
              <w:t>лысәүдә</w:t>
            </w:r>
            <w:r w:rsidRPr="00DF07B8">
              <w:rPr>
                <w:rFonts w:ascii="Times New Roman" w:eastAsia="Times New Roman" w:hAnsi="Times New Roman" w:cs="Times New Roman"/>
                <w:sz w:val="23"/>
                <w:szCs w:val="23"/>
              </w:rPr>
              <w:t>зал</w:t>
            </w:r>
            <w:r w:rsidRPr="00DF07B8">
              <w:rPr>
                <w:rFonts w:ascii="Times New Roman" w:eastAsia="Times New Roman" w:hAnsi="Times New Roman" w:cs="Times New Roman"/>
                <w:sz w:val="23"/>
                <w:szCs w:val="23"/>
                <w:lang w:val="tt-RU"/>
              </w:rPr>
              <w:t>ына 1 эшләүче</w:t>
            </w: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3"/>
                <w:szCs w:val="23"/>
              </w:rPr>
            </w:pPr>
          </w:p>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250</w:t>
            </w: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3"/>
                <w:szCs w:val="23"/>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250</w:t>
            </w:r>
          </w:p>
        </w:tc>
      </w:tr>
      <w:tr w:rsidR="001478C0" w:rsidRPr="00DF07B8" w:rsidTr="003B315F">
        <w:trPr>
          <w:trHeight w:hRule="exact" w:val="736"/>
        </w:trPr>
        <w:tc>
          <w:tcPr>
            <w:tcW w:w="5163"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Азык-төлек</w:t>
            </w: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r>
      <w:tr w:rsidR="001478C0" w:rsidRPr="00DF07B8" w:rsidTr="003B315F">
        <w:trPr>
          <w:trHeight w:hRule="exact" w:val="574"/>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сәнәгать товарлары</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7" w:lineRule="auto"/>
              <w:ind w:right="70"/>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Сменага 1 эшләүче</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12</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16</w:t>
            </w:r>
          </w:p>
        </w:tc>
      </w:tr>
      <w:tr w:rsidR="001478C0" w:rsidRPr="00DF07B8" w:rsidTr="003B315F">
        <w:trPr>
          <w:trHeight w:hRule="exact" w:val="571"/>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Чәчтарашханәләр</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44" w:lineRule="auto"/>
              <w:ind w:right="81"/>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Сменага 1 эш урыны</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56</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60</w:t>
            </w:r>
          </w:p>
        </w:tc>
      </w:tr>
      <w:tr w:rsidR="001478C0" w:rsidRPr="00DF07B8" w:rsidTr="003B315F">
        <w:trPr>
          <w:trHeight w:hRule="exact" w:val="298"/>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Клуб</w:t>
            </w:r>
            <w:r w:rsidRPr="00DF07B8">
              <w:rPr>
                <w:rFonts w:ascii="Times New Roman" w:eastAsia="Times New Roman" w:hAnsi="Times New Roman" w:cs="Times New Roman"/>
                <w:sz w:val="23"/>
                <w:szCs w:val="23"/>
                <w:lang w:val="tt-RU"/>
              </w:rPr>
              <w:t>лар</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 xml:space="preserve">1 </w:t>
            </w:r>
            <w:r w:rsidRPr="00DF07B8">
              <w:rPr>
                <w:rFonts w:ascii="Times New Roman" w:eastAsia="Times New Roman" w:hAnsi="Times New Roman" w:cs="Times New Roman"/>
                <w:sz w:val="23"/>
                <w:szCs w:val="23"/>
                <w:lang w:val="tt-RU"/>
              </w:rPr>
              <w:t>урын</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8,6</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10</w:t>
            </w:r>
          </w:p>
        </w:tc>
      </w:tr>
      <w:tr w:rsidR="001478C0" w:rsidRPr="00DF07B8" w:rsidTr="003B315F">
        <w:trPr>
          <w:trHeight w:hRule="exact" w:val="294"/>
        </w:trPr>
        <w:tc>
          <w:tcPr>
            <w:tcW w:w="5163" w:type="dxa"/>
            <w:tcBorders>
              <w:top w:val="single" w:sz="4" w:space="0" w:color="000000"/>
              <w:left w:val="single" w:sz="4" w:space="0" w:color="000000"/>
              <w:bottom w:val="single" w:sz="4" w:space="0" w:color="auto"/>
              <w:right w:val="single" w:sz="4" w:space="0" w:color="000000"/>
            </w:tcBorders>
          </w:tcPr>
          <w:p w:rsidR="001478C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3"/>
                <w:szCs w:val="23"/>
                <w:lang w:val="tt-RU"/>
              </w:rPr>
            </w:pPr>
            <w:r w:rsidRPr="00DF07B8">
              <w:rPr>
                <w:rFonts w:ascii="Times New Roman" w:eastAsia="Times New Roman" w:hAnsi="Times New Roman" w:cs="Times New Roman"/>
                <w:sz w:val="23"/>
                <w:szCs w:val="23"/>
                <w:lang w:val="tt-RU"/>
              </w:rPr>
              <w:t>Тамашачылар өчен</w:t>
            </w:r>
          </w:p>
          <w:p w:rsidR="001478C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3"/>
                <w:szCs w:val="23"/>
                <w:lang w:val="tt-RU"/>
              </w:rPr>
            </w:pPr>
          </w:p>
          <w:p w:rsidR="001478C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3"/>
                <w:szCs w:val="23"/>
                <w:lang w:val="tt-RU"/>
              </w:rPr>
            </w:pPr>
          </w:p>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p>
        </w:tc>
        <w:tc>
          <w:tcPr>
            <w:tcW w:w="1739" w:type="dxa"/>
            <w:tcBorders>
              <w:top w:val="single" w:sz="4" w:space="0" w:color="000000"/>
              <w:left w:val="single" w:sz="4" w:space="0" w:color="000000"/>
              <w:bottom w:val="single" w:sz="4" w:space="0" w:color="auto"/>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 xml:space="preserve">1 </w:t>
            </w:r>
            <w:r w:rsidRPr="00DF07B8">
              <w:rPr>
                <w:rFonts w:ascii="Times New Roman" w:eastAsia="Times New Roman" w:hAnsi="Times New Roman" w:cs="Times New Roman"/>
                <w:sz w:val="23"/>
                <w:szCs w:val="23"/>
                <w:lang w:val="tt-RU"/>
              </w:rPr>
              <w:t>урын</w:t>
            </w:r>
          </w:p>
        </w:tc>
        <w:tc>
          <w:tcPr>
            <w:tcW w:w="998" w:type="dxa"/>
            <w:tcBorders>
              <w:top w:val="single" w:sz="4" w:space="0" w:color="000000"/>
              <w:left w:val="single" w:sz="4" w:space="0" w:color="000000"/>
              <w:bottom w:val="single" w:sz="4" w:space="0" w:color="auto"/>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ind w:right="22"/>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w:t>
            </w:r>
          </w:p>
        </w:tc>
        <w:tc>
          <w:tcPr>
            <w:tcW w:w="2084" w:type="dxa"/>
            <w:tcBorders>
              <w:top w:val="single" w:sz="4" w:space="0" w:color="000000"/>
              <w:left w:val="single" w:sz="4" w:space="0" w:color="000000"/>
              <w:bottom w:val="single" w:sz="4" w:space="0" w:color="auto"/>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ind w:right="65"/>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w:t>
            </w:r>
          </w:p>
        </w:tc>
      </w:tr>
      <w:tr w:rsidR="001478C0" w:rsidRPr="00DF07B8" w:rsidTr="003B315F">
        <w:trPr>
          <w:trHeight w:hRule="exact" w:val="693"/>
        </w:trPr>
        <w:tc>
          <w:tcPr>
            <w:tcW w:w="9984" w:type="dxa"/>
            <w:gridSpan w:val="4"/>
            <w:tcBorders>
              <w:top w:val="single" w:sz="4" w:space="0" w:color="auto"/>
            </w:tcBorders>
          </w:tcPr>
          <w:p w:rsidR="001478C0" w:rsidRPr="00DF07B8" w:rsidRDefault="001478C0" w:rsidP="003B315F">
            <w:pPr>
              <w:widowControl w:val="0"/>
              <w:kinsoku w:val="0"/>
              <w:overflowPunct w:val="0"/>
              <w:autoSpaceDE w:val="0"/>
              <w:autoSpaceDN w:val="0"/>
              <w:adjustRightInd w:val="0"/>
              <w:spacing w:after="0" w:line="254" w:lineRule="exact"/>
              <w:ind w:right="65"/>
              <w:jc w:val="center"/>
              <w:rPr>
                <w:rFonts w:ascii="Times New Roman" w:eastAsia="Times New Roman" w:hAnsi="Times New Roman" w:cs="Times New Roman"/>
                <w:sz w:val="23"/>
                <w:szCs w:val="23"/>
              </w:rPr>
            </w:pPr>
          </w:p>
        </w:tc>
      </w:tr>
      <w:tr w:rsidR="001478C0" w:rsidRPr="00DF07B8" w:rsidTr="003B315F">
        <w:trPr>
          <w:trHeight w:hRule="exact" w:val="472"/>
        </w:trPr>
        <w:tc>
          <w:tcPr>
            <w:tcW w:w="5163"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Pr>
                <w:rFonts w:ascii="Times New Roman" w:eastAsia="Times New Roman" w:hAnsi="Times New Roman" w:cs="Times New Roman"/>
                <w:sz w:val="23"/>
                <w:szCs w:val="23"/>
                <w:lang w:val="tt-RU"/>
              </w:rPr>
              <w:lastRenderedPageBreak/>
              <w:t>с</w:t>
            </w:r>
            <w:r w:rsidRPr="00DF07B8">
              <w:rPr>
                <w:rFonts w:ascii="Times New Roman" w:eastAsia="Times New Roman" w:hAnsi="Times New Roman" w:cs="Times New Roman"/>
                <w:sz w:val="23"/>
                <w:szCs w:val="23"/>
                <w:lang w:val="tt-RU"/>
              </w:rPr>
              <w:t>портчылар өчен</w:t>
            </w:r>
            <w:r w:rsidRPr="00DF07B8">
              <w:rPr>
                <w:rFonts w:ascii="Times New Roman" w:eastAsia="Times New Roman" w:hAnsi="Times New Roman" w:cs="Times New Roman"/>
                <w:sz w:val="23"/>
                <w:szCs w:val="23"/>
              </w:rPr>
              <w:t>(</w:t>
            </w:r>
            <w:r w:rsidRPr="00DF07B8">
              <w:rPr>
                <w:rFonts w:ascii="Times New Roman" w:eastAsia="Times New Roman" w:hAnsi="Times New Roman" w:cs="Times New Roman"/>
                <w:sz w:val="23"/>
                <w:szCs w:val="23"/>
                <w:lang w:val="tt-RU"/>
              </w:rPr>
              <w:t>душта юынуны исәпкә алып</w:t>
            </w:r>
            <w:r w:rsidRPr="00DF07B8">
              <w:rPr>
                <w:rFonts w:ascii="Times New Roman" w:eastAsia="Times New Roman" w:hAnsi="Times New Roman" w:cs="Times New Roman"/>
                <w:sz w:val="23"/>
                <w:szCs w:val="23"/>
              </w:rPr>
              <w:t>)</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 xml:space="preserve">1 </w:t>
            </w:r>
            <w:r w:rsidRPr="00DF07B8">
              <w:rPr>
                <w:rFonts w:ascii="Times New Roman" w:eastAsia="Times New Roman" w:hAnsi="Times New Roman" w:cs="Times New Roman"/>
                <w:sz w:val="23"/>
                <w:szCs w:val="23"/>
                <w:lang w:val="tt-RU"/>
              </w:rPr>
              <w:t>кеше</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100</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100</w:t>
            </w:r>
          </w:p>
        </w:tc>
      </w:tr>
    </w:tbl>
    <w:p w:rsidR="001478C0" w:rsidRPr="00DF07B8"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DF07B8" w:rsidSect="00413EA6">
          <w:pgSz w:w="11910" w:h="16840"/>
          <w:pgMar w:top="568" w:right="400" w:bottom="0" w:left="1260" w:header="653" w:footer="0" w:gutter="0"/>
          <w:cols w:space="720" w:equalWidth="0">
            <w:col w:w="10250"/>
          </w:cols>
          <w:noEndnote/>
        </w:sectPr>
      </w:pPr>
    </w:p>
    <w:p w:rsidR="001478C0"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6"/>
          <w:szCs w:val="26"/>
        </w:rPr>
      </w:pPr>
    </w:p>
    <w:p w:rsidR="001478C0" w:rsidRPr="00DF07B8"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6"/>
          <w:szCs w:val="26"/>
        </w:rPr>
      </w:pPr>
    </w:p>
    <w:tbl>
      <w:tblPr>
        <w:tblW w:w="0" w:type="auto"/>
        <w:tblInd w:w="136" w:type="dxa"/>
        <w:tblLayout w:type="fixed"/>
        <w:tblCellMar>
          <w:left w:w="0" w:type="dxa"/>
          <w:right w:w="0" w:type="dxa"/>
        </w:tblCellMar>
        <w:tblLook w:val="0000" w:firstRow="0" w:lastRow="0" w:firstColumn="0" w:lastColumn="0" w:noHBand="0" w:noVBand="0"/>
      </w:tblPr>
      <w:tblGrid>
        <w:gridCol w:w="5194"/>
        <w:gridCol w:w="1739"/>
        <w:gridCol w:w="998"/>
        <w:gridCol w:w="2084"/>
      </w:tblGrid>
      <w:tr w:rsidR="001478C0" w:rsidRPr="00DF07B8" w:rsidTr="003B315F">
        <w:trPr>
          <w:trHeight w:hRule="exact" w:val="394"/>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1</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2</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3</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3" w:lineRule="exact"/>
              <w:ind w:right="65"/>
              <w:jc w:val="center"/>
              <w:rPr>
                <w:rFonts w:ascii="Times New Roman" w:eastAsia="Times New Roman" w:hAnsi="Times New Roman" w:cs="Times New Roman"/>
                <w:sz w:val="24"/>
                <w:szCs w:val="24"/>
              </w:rPr>
            </w:pPr>
            <w:r w:rsidRPr="00DF07B8">
              <w:rPr>
                <w:rFonts w:ascii="Times New Roman" w:eastAsia="Times New Roman" w:hAnsi="Times New Roman" w:cs="Times New Roman"/>
                <w:b/>
                <w:bCs/>
                <w:sz w:val="23"/>
                <w:szCs w:val="23"/>
              </w:rPr>
              <w:t>4</w:t>
            </w:r>
          </w:p>
        </w:tc>
      </w:tr>
      <w:tr w:rsidR="001478C0" w:rsidRPr="00DF07B8" w:rsidTr="003B315F">
        <w:trPr>
          <w:trHeight w:hRule="exact" w:val="303"/>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lang w:val="tt-RU"/>
              </w:rPr>
              <w:t>Мунчалар</w:t>
            </w:r>
            <w:r w:rsidRPr="00DF07B8">
              <w:rPr>
                <w:rFonts w:ascii="Times New Roman" w:eastAsia="Times New Roman" w:hAnsi="Times New Roman" w:cs="Times New Roman"/>
                <w:sz w:val="23"/>
                <w:szCs w:val="23"/>
              </w:rPr>
              <w:t>:</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DF07B8" w:rsidTr="003B315F">
        <w:trPr>
          <w:trHeight w:hRule="exact" w:val="297"/>
        </w:trPr>
        <w:tc>
          <w:tcPr>
            <w:tcW w:w="5194"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Эскәмияләрдә сабын юу һәм душта чайкану өчен</w:t>
            </w: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килүче</w:t>
            </w: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180</w:t>
            </w:r>
          </w:p>
        </w:tc>
      </w:tr>
      <w:tr w:rsidR="001478C0" w:rsidRPr="00DF07B8" w:rsidTr="003B315F">
        <w:trPr>
          <w:trHeight w:hRule="exact" w:val="284"/>
        </w:trPr>
        <w:tc>
          <w:tcPr>
            <w:tcW w:w="5194"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r>
      <w:tr w:rsidR="001478C0" w:rsidRPr="00DF07B8" w:rsidTr="003B315F">
        <w:trPr>
          <w:trHeight w:hRule="exact" w:val="307"/>
        </w:trPr>
        <w:tc>
          <w:tcPr>
            <w:tcW w:w="5194"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 xml:space="preserve">савыктыру процедураларын кабул итү </w:t>
            </w:r>
            <w:r w:rsidRPr="00DF07B8">
              <w:rPr>
                <w:rFonts w:ascii="Times New Roman" w:eastAsia="Times New Roman" w:hAnsi="Times New Roman" w:cs="Times New Roman"/>
                <w:sz w:val="24"/>
                <w:szCs w:val="24"/>
                <w:lang w:val="tt-RU"/>
              </w:rPr>
              <w:t xml:space="preserve"> һәм</w:t>
            </w:r>
            <w:r w:rsidRPr="00DF07B8">
              <w:rPr>
                <w:rFonts w:ascii="Times New Roman" w:eastAsia="Times New Roman" w:hAnsi="Times New Roman" w:cs="Times New Roman"/>
                <w:sz w:val="24"/>
                <w:szCs w:val="24"/>
              </w:rPr>
              <w:t xml:space="preserve"> шулай ук</w:t>
            </w:r>
          </w:p>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4"/>
                <w:szCs w:val="24"/>
              </w:rPr>
              <w:t>һәм күңелдә ополаскация белән:</w:t>
            </w: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1кил</w:t>
            </w:r>
            <w:r w:rsidRPr="00DF07B8">
              <w:rPr>
                <w:rFonts w:ascii="Times New Roman" w:eastAsia="Times New Roman" w:hAnsi="Times New Roman" w:cs="Times New Roman"/>
                <w:sz w:val="23"/>
                <w:szCs w:val="23"/>
                <w:lang w:val="tt-RU"/>
              </w:rPr>
              <w:t>үче</w:t>
            </w: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290</w:t>
            </w:r>
          </w:p>
        </w:tc>
      </w:tr>
      <w:tr w:rsidR="001478C0" w:rsidRPr="00DF07B8" w:rsidTr="003B315F">
        <w:trPr>
          <w:trHeight w:hRule="exact" w:val="293"/>
        </w:trPr>
        <w:tc>
          <w:tcPr>
            <w:tcW w:w="5194"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ук душта чайкану белән</w:t>
            </w: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r>
      <w:tr w:rsidR="001478C0" w:rsidRPr="00DF07B8" w:rsidTr="003B315F">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Pr>
                <w:rFonts w:ascii="Times New Roman" w:eastAsia="Times New Roman" w:hAnsi="Times New Roman" w:cs="Times New Roman"/>
                <w:sz w:val="23"/>
                <w:szCs w:val="23"/>
              </w:rPr>
              <w:t>д</w:t>
            </w:r>
            <w:r w:rsidRPr="00DF07B8">
              <w:rPr>
                <w:rFonts w:ascii="Times New Roman" w:eastAsia="Times New Roman" w:hAnsi="Times New Roman" w:cs="Times New Roman"/>
                <w:sz w:val="23"/>
                <w:szCs w:val="23"/>
              </w:rPr>
              <w:t>ушкабина</w:t>
            </w:r>
            <w:r w:rsidRPr="00DF07B8">
              <w:rPr>
                <w:rFonts w:ascii="Times New Roman" w:eastAsia="Times New Roman" w:hAnsi="Times New Roman" w:cs="Times New Roman"/>
                <w:sz w:val="23"/>
                <w:szCs w:val="23"/>
                <w:lang w:val="tt-RU"/>
              </w:rPr>
              <w:t>сы</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pacing w:val="-3"/>
                <w:sz w:val="23"/>
                <w:szCs w:val="23"/>
                <w:lang w:val="tt-RU"/>
              </w:rPr>
              <w:t>килүче</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360</w:t>
            </w:r>
          </w:p>
        </w:tc>
      </w:tr>
      <w:tr w:rsidR="001478C0" w:rsidRPr="00DF07B8" w:rsidTr="003B315F">
        <w:trPr>
          <w:trHeight w:hRule="exact" w:val="300"/>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Pr>
                <w:rFonts w:ascii="Times New Roman" w:eastAsia="Times New Roman" w:hAnsi="Times New Roman" w:cs="Times New Roman"/>
                <w:sz w:val="23"/>
                <w:szCs w:val="23"/>
              </w:rPr>
              <w:t>в</w:t>
            </w:r>
            <w:r w:rsidRPr="00DF07B8">
              <w:rPr>
                <w:rFonts w:ascii="Times New Roman" w:eastAsia="Times New Roman" w:hAnsi="Times New Roman" w:cs="Times New Roman"/>
                <w:sz w:val="23"/>
                <w:szCs w:val="23"/>
              </w:rPr>
              <w:t>анн</w:t>
            </w:r>
            <w:r w:rsidRPr="00DF07B8">
              <w:rPr>
                <w:rFonts w:ascii="Times New Roman" w:eastAsia="Times New Roman" w:hAnsi="Times New Roman" w:cs="Times New Roman"/>
                <w:sz w:val="23"/>
                <w:szCs w:val="23"/>
                <w:lang w:val="tt-RU"/>
              </w:rPr>
              <w:t>а бүлмәсе</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1</w:t>
            </w:r>
            <w:r w:rsidRPr="00DF07B8">
              <w:rPr>
                <w:rFonts w:ascii="Times New Roman" w:eastAsia="Times New Roman" w:hAnsi="Times New Roman" w:cs="Times New Roman"/>
                <w:sz w:val="23"/>
                <w:szCs w:val="23"/>
                <w:lang w:val="tt-RU"/>
              </w:rPr>
              <w:t>килүче</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540</w:t>
            </w:r>
          </w:p>
        </w:tc>
      </w:tr>
      <w:tr w:rsidR="001478C0" w:rsidRPr="00DF07B8" w:rsidTr="003B315F">
        <w:trPr>
          <w:trHeight w:hRule="exact" w:val="307"/>
        </w:trPr>
        <w:tc>
          <w:tcPr>
            <w:tcW w:w="5194" w:type="dxa"/>
            <w:tcBorders>
              <w:top w:val="single" w:sz="4" w:space="0" w:color="000000"/>
              <w:left w:val="single" w:sz="4" w:space="0" w:color="000000"/>
              <w:bottom w:val="nil"/>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Үлән катлавына су сиптерү чыгымнары</w:t>
            </w:r>
          </w:p>
        </w:tc>
        <w:tc>
          <w:tcPr>
            <w:tcW w:w="1739"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7"/>
                <w:szCs w:val="27"/>
              </w:rPr>
            </w:pPr>
          </w:p>
          <w:p w:rsidR="001478C0" w:rsidRPr="00DF07B8"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1кв.метр</w:t>
            </w:r>
          </w:p>
        </w:tc>
        <w:tc>
          <w:tcPr>
            <w:tcW w:w="998"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7"/>
                <w:szCs w:val="27"/>
              </w:rPr>
            </w:pPr>
          </w:p>
          <w:p w:rsidR="001478C0" w:rsidRPr="00DF07B8"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w:t>
            </w:r>
          </w:p>
        </w:tc>
        <w:tc>
          <w:tcPr>
            <w:tcW w:w="2084" w:type="dxa"/>
            <w:vMerge w:val="restart"/>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7"/>
                <w:szCs w:val="27"/>
              </w:rPr>
            </w:pPr>
          </w:p>
          <w:p w:rsidR="001478C0" w:rsidRPr="00DF07B8" w:rsidRDefault="001478C0" w:rsidP="003B315F">
            <w:pPr>
              <w:widowControl w:val="0"/>
              <w:kinsoku w:val="0"/>
              <w:overflowPunct w:val="0"/>
              <w:autoSpaceDE w:val="0"/>
              <w:autoSpaceDN w:val="0"/>
              <w:adjustRightInd w:val="0"/>
              <w:spacing w:after="0" w:line="240" w:lineRule="auto"/>
              <w:ind w:right="65"/>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w:t>
            </w:r>
          </w:p>
        </w:tc>
      </w:tr>
      <w:tr w:rsidR="001478C0" w:rsidRPr="00DF07B8" w:rsidTr="003B315F">
        <w:trPr>
          <w:trHeight w:hRule="exact" w:val="293"/>
        </w:trPr>
        <w:tc>
          <w:tcPr>
            <w:tcW w:w="5194" w:type="dxa"/>
            <w:tcBorders>
              <w:top w:val="nil"/>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739"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2084" w:type="dxa"/>
            <w:vMerge/>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r>
      <w:tr w:rsidR="001478C0" w:rsidRPr="00DF07B8" w:rsidTr="003B315F">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rPr>
              <w:t>фу</w:t>
            </w:r>
            <w:r w:rsidRPr="00DF07B8">
              <w:rPr>
                <w:rFonts w:ascii="Times New Roman" w:eastAsia="Times New Roman" w:hAnsi="Times New Roman" w:cs="Times New Roman"/>
                <w:sz w:val="23"/>
                <w:szCs w:val="23"/>
                <w:lang w:val="tt-RU"/>
              </w:rPr>
              <w:t>тбол кыры</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1кв.метр</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0,5</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0,5</w:t>
            </w:r>
          </w:p>
        </w:tc>
      </w:tr>
      <w:tr w:rsidR="001478C0" w:rsidRPr="00DF07B8" w:rsidTr="003B315F">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3"/>
                <w:szCs w:val="23"/>
                <w:lang w:val="tt-RU"/>
              </w:rPr>
              <w:t>башка</w:t>
            </w:r>
            <w:r w:rsidRPr="00DF07B8">
              <w:rPr>
                <w:rFonts w:ascii="Times New Roman" w:eastAsia="Times New Roman" w:hAnsi="Times New Roman" w:cs="Times New Roman"/>
                <w:sz w:val="23"/>
                <w:szCs w:val="23"/>
              </w:rPr>
              <w:t xml:space="preserve"> спорт</w:t>
            </w:r>
            <w:r w:rsidRPr="00DF07B8">
              <w:rPr>
                <w:rFonts w:ascii="Times New Roman" w:eastAsia="Times New Roman" w:hAnsi="Times New Roman" w:cs="Times New Roman"/>
                <w:sz w:val="23"/>
                <w:szCs w:val="23"/>
                <w:lang w:val="tt-RU"/>
              </w:rPr>
              <w:t xml:space="preserve">    корылмалары</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1кв.метр</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1,5</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1,5</w:t>
            </w:r>
          </w:p>
        </w:tc>
      </w:tr>
      <w:tr w:rsidR="001478C0" w:rsidRPr="00DF07B8" w:rsidTr="003B315F">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Яшел үсентеләр ,газоннар һәм чәчәклекләр</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1кв.метр</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3 - 6</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3 - 6</w:t>
            </w:r>
          </w:p>
        </w:tc>
      </w:tr>
      <w:tr w:rsidR="001478C0" w:rsidRPr="00DF07B8" w:rsidTr="003B315F">
        <w:trPr>
          <w:trHeight w:hRule="exact" w:val="310"/>
        </w:trPr>
        <w:tc>
          <w:tcPr>
            <w:tcW w:w="519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DF07B8">
              <w:rPr>
                <w:rFonts w:ascii="Times New Roman" w:eastAsia="Times New Roman" w:hAnsi="Times New Roman" w:cs="Times New Roman"/>
                <w:sz w:val="24"/>
                <w:szCs w:val="24"/>
                <w:lang w:val="tt-RU"/>
              </w:rPr>
              <w:t>Шугалак өслеген су белән катыру</w:t>
            </w:r>
          </w:p>
        </w:tc>
        <w:tc>
          <w:tcPr>
            <w:tcW w:w="1739"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1кв.метр</w:t>
            </w:r>
          </w:p>
        </w:tc>
        <w:tc>
          <w:tcPr>
            <w:tcW w:w="998"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0,5</w:t>
            </w:r>
          </w:p>
        </w:tc>
        <w:tc>
          <w:tcPr>
            <w:tcW w:w="2084" w:type="dxa"/>
            <w:tcBorders>
              <w:top w:val="single" w:sz="4" w:space="0" w:color="000000"/>
              <w:left w:val="single" w:sz="4" w:space="0" w:color="000000"/>
              <w:bottom w:val="single" w:sz="4" w:space="0" w:color="000000"/>
              <w:right w:val="single" w:sz="4" w:space="0" w:color="000000"/>
            </w:tcBorders>
          </w:tcPr>
          <w:p w:rsidR="001478C0" w:rsidRPr="00DF07B8"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DF07B8">
              <w:rPr>
                <w:rFonts w:ascii="Times New Roman" w:eastAsia="Times New Roman" w:hAnsi="Times New Roman" w:cs="Times New Roman"/>
                <w:sz w:val="23"/>
                <w:szCs w:val="23"/>
              </w:rPr>
              <w:t>0,5</w:t>
            </w:r>
          </w:p>
        </w:tc>
      </w:tr>
    </w:tbl>
    <w:p w:rsidR="001478C0" w:rsidRPr="00DF07B8" w:rsidRDefault="001478C0" w:rsidP="001478C0">
      <w:pPr>
        <w:widowControl w:val="0"/>
        <w:kinsoku w:val="0"/>
        <w:overflowPunct w:val="0"/>
        <w:autoSpaceDE w:val="0"/>
        <w:autoSpaceDN w:val="0"/>
        <w:adjustRightInd w:val="0"/>
        <w:spacing w:before="91" w:after="0" w:line="240" w:lineRule="auto"/>
        <w:rPr>
          <w:rFonts w:ascii="Times New Roman" w:eastAsia="Times New Roman" w:hAnsi="Times New Roman" w:cs="Times New Roman"/>
          <w:sz w:val="27"/>
          <w:szCs w:val="27"/>
        </w:rPr>
      </w:pPr>
      <w:r w:rsidRPr="00DF07B8">
        <w:rPr>
          <w:rFonts w:ascii="Times New Roman" w:eastAsia="Times New Roman" w:hAnsi="Times New Roman" w:cs="Times New Roman"/>
          <w:i/>
          <w:iCs/>
          <w:sz w:val="27"/>
          <w:szCs w:val="27"/>
          <w:lang w:val="tt-RU"/>
        </w:rPr>
        <w:t>Искәрмә</w:t>
      </w:r>
      <w:r w:rsidRPr="00DF07B8">
        <w:rPr>
          <w:rFonts w:ascii="Times New Roman" w:eastAsia="Times New Roman" w:hAnsi="Times New Roman" w:cs="Times New Roman"/>
          <w:i/>
          <w:iCs/>
          <w:sz w:val="27"/>
          <w:szCs w:val="27"/>
        </w:rPr>
        <w:t>:</w:t>
      </w:r>
    </w:p>
    <w:p w:rsidR="001478C0" w:rsidRPr="00DF07B8" w:rsidRDefault="001478C0" w:rsidP="001478C0">
      <w:pPr>
        <w:ind w:left="-294" w:firstLine="294"/>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    1. </w:t>
      </w:r>
      <w:r w:rsidRPr="00DF07B8">
        <w:rPr>
          <w:rFonts w:ascii="Times New Roman" w:eastAsia="Times New Roman" w:hAnsi="Times New Roman" w:cs="Times New Roman"/>
          <w:sz w:val="27"/>
          <w:szCs w:val="27"/>
        </w:rPr>
        <w:t>Су тоту нормалары төп кулланучылар өчен билгеләнгән һәм барлык өстәмә чыгымнарны үз эченә ала (хезмәт күрсәтүче персонал, хезмәт күрсәтүче персонал, килүчеләр, биналарны җыештыруга һ. б.).</w:t>
      </w:r>
    </w:p>
    <w:p w:rsidR="001478C0" w:rsidRPr="00DF07B8" w:rsidRDefault="001478C0" w:rsidP="001478C0">
      <w:pPr>
        <w:ind w:left="-294"/>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rPr>
        <w:t>Төркем душларында һәм көнкүреш биналарында, җитештерү предприятиеләрендә урнашкан ванналарда суны кер юу һәм җәмәгать туклануы предприятиеләрендә азык әзерләү, шулай ук хастаханәләр, шифаханәләр һәм поликлиникалар составына керүче су дәвалау процедураларына суны куллану нормалары</w:t>
      </w:r>
      <w:r w:rsidRPr="00DF07B8">
        <w:rPr>
          <w:rFonts w:ascii="Times New Roman" w:eastAsia="Times New Roman" w:hAnsi="Times New Roman" w:cs="Times New Roman"/>
          <w:sz w:val="27"/>
          <w:szCs w:val="27"/>
          <w:lang w:val="tt-RU"/>
        </w:rPr>
        <w:t>н</w:t>
      </w:r>
      <w:r w:rsidRPr="00DF07B8">
        <w:rPr>
          <w:rFonts w:ascii="Times New Roman" w:eastAsia="Times New Roman" w:hAnsi="Times New Roman" w:cs="Times New Roman"/>
          <w:sz w:val="27"/>
          <w:szCs w:val="27"/>
        </w:rPr>
        <w:t xml:space="preserve"> билгеләнгән кулланучылардан тыш, өстәмә рәвештә исәпкә алырга кирәк.</w:t>
      </w:r>
    </w:p>
    <w:p w:rsidR="001478C0" w:rsidRDefault="001478C0" w:rsidP="001478C0">
      <w:pPr>
        <w:ind w:left="-294"/>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lang w:val="tt-RU"/>
        </w:rPr>
        <w:t>2</w:t>
      </w:r>
      <w:r>
        <w:rPr>
          <w:rFonts w:ascii="Times New Roman" w:eastAsia="Times New Roman" w:hAnsi="Times New Roman" w:cs="Times New Roman"/>
          <w:sz w:val="27"/>
          <w:szCs w:val="27"/>
          <w:lang w:val="tt-RU"/>
        </w:rPr>
        <w:t>.</w:t>
      </w:r>
      <w:r w:rsidRPr="00DF07B8">
        <w:rPr>
          <w:rFonts w:ascii="Times New Roman" w:eastAsia="Times New Roman" w:hAnsi="Times New Roman" w:cs="Times New Roman"/>
          <w:sz w:val="27"/>
          <w:szCs w:val="27"/>
          <w:lang w:val="tt-RU"/>
        </w:rPr>
        <w:t>Уртача тәүлеккә су куллану нормативлары  техник-икътисадый вариантларны чагыштыруны үтәү өчен китерелгән</w:t>
      </w:r>
      <w:r>
        <w:rPr>
          <w:rFonts w:ascii="Times New Roman" w:eastAsia="Times New Roman" w:hAnsi="Times New Roman" w:cs="Times New Roman"/>
          <w:sz w:val="27"/>
          <w:szCs w:val="27"/>
          <w:lang w:val="tt-RU"/>
        </w:rPr>
        <w:t>.</w:t>
      </w:r>
    </w:p>
    <w:p w:rsidR="001478C0" w:rsidRPr="00DF07B8" w:rsidRDefault="001478C0" w:rsidP="001478C0">
      <w:pPr>
        <w:ind w:left="-294"/>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lang w:val="tt-RU"/>
        </w:rPr>
        <w:t>3</w:t>
      </w:r>
      <w:r>
        <w:rPr>
          <w:rFonts w:ascii="Times New Roman" w:eastAsia="Times New Roman" w:hAnsi="Times New Roman" w:cs="Times New Roman"/>
          <w:sz w:val="27"/>
          <w:szCs w:val="27"/>
          <w:lang w:val="tt-RU"/>
        </w:rPr>
        <w:t>.</w:t>
      </w:r>
      <w:r w:rsidRPr="00DF07B8">
        <w:rPr>
          <w:rFonts w:ascii="Times New Roman" w:eastAsia="Times New Roman" w:hAnsi="Times New Roman" w:cs="Times New Roman"/>
          <w:sz w:val="27"/>
          <w:szCs w:val="27"/>
          <w:lang w:val="tt-RU"/>
        </w:rPr>
        <w:t xml:space="preserve"> Әлеге таблицада күрсәтелмәгән җитештерү ихтыяҗларына су чыгымнарын технологик биремнәр һәм проектлау буенча күрсәтмәләр нигезендә кабул итәргә кирәк.</w:t>
      </w:r>
    </w:p>
    <w:p w:rsidR="001478C0" w:rsidRPr="00DF07B8" w:rsidRDefault="001478C0" w:rsidP="001478C0">
      <w:pPr>
        <w:widowControl w:val="0"/>
        <w:tabs>
          <w:tab w:val="left" w:pos="1218"/>
        </w:tabs>
        <w:kinsoku w:val="0"/>
        <w:overflowPunct w:val="0"/>
        <w:autoSpaceDE w:val="0"/>
        <w:autoSpaceDN w:val="0"/>
        <w:adjustRightInd w:val="0"/>
        <w:spacing w:after="0" w:line="249" w:lineRule="auto"/>
        <w:ind w:right="108"/>
        <w:jc w:val="both"/>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lang w:val="tt-RU"/>
        </w:rPr>
        <w:t>4</w:t>
      </w:r>
      <w:r>
        <w:rPr>
          <w:rFonts w:ascii="Times New Roman" w:eastAsia="Times New Roman" w:hAnsi="Times New Roman" w:cs="Times New Roman"/>
          <w:sz w:val="27"/>
          <w:szCs w:val="27"/>
          <w:lang w:val="tt-RU"/>
        </w:rPr>
        <w:t>.</w:t>
      </w:r>
      <w:r w:rsidRPr="00DF07B8">
        <w:rPr>
          <w:rFonts w:ascii="Times New Roman" w:eastAsia="Times New Roman" w:hAnsi="Times New Roman" w:cs="Times New Roman"/>
          <w:sz w:val="27"/>
          <w:szCs w:val="27"/>
          <w:lang w:val="tt-RU"/>
        </w:rPr>
        <w:t>Автоматлаштырылмаган кер юу машиналарында һәм кернең специфик пычрану очрагы вакытында кайнар суны куллануны 1 кг коры кер юу нормасыннан чыгып  30 процентка кадәр арттырырга рөхсәт ителә</w:t>
      </w:r>
      <w:r>
        <w:rPr>
          <w:rFonts w:ascii="Times New Roman" w:eastAsia="Times New Roman" w:hAnsi="Times New Roman" w:cs="Times New Roman"/>
          <w:sz w:val="27"/>
          <w:szCs w:val="27"/>
          <w:lang w:val="tt-RU"/>
        </w:rPr>
        <w:t>.</w:t>
      </w:r>
    </w:p>
    <w:p w:rsidR="001478C0" w:rsidRDefault="001478C0" w:rsidP="001478C0">
      <w:pPr>
        <w:widowControl w:val="0"/>
        <w:tabs>
          <w:tab w:val="left" w:pos="1132"/>
        </w:tabs>
        <w:kinsoku w:val="0"/>
        <w:overflowPunct w:val="0"/>
        <w:autoSpaceDE w:val="0"/>
        <w:autoSpaceDN w:val="0"/>
        <w:adjustRightInd w:val="0"/>
        <w:spacing w:after="0" w:line="249" w:lineRule="auto"/>
        <w:ind w:left="-294" w:right="111"/>
        <w:jc w:val="both"/>
        <w:rPr>
          <w:rFonts w:ascii="Times New Roman" w:eastAsia="Times New Roman" w:hAnsi="Times New Roman" w:cs="Times New Roman"/>
          <w:sz w:val="27"/>
          <w:szCs w:val="27"/>
          <w:lang w:val="tt-RU"/>
        </w:rPr>
      </w:pPr>
      <w:r w:rsidRPr="00DF07B8">
        <w:rPr>
          <w:rFonts w:ascii="Times New Roman" w:eastAsia="Times New Roman" w:hAnsi="Times New Roman" w:cs="Times New Roman"/>
          <w:sz w:val="27"/>
          <w:szCs w:val="27"/>
          <w:lang w:val="tt-RU"/>
        </w:rPr>
        <w:t>5</w:t>
      </w:r>
      <w:r>
        <w:rPr>
          <w:rFonts w:ascii="Times New Roman" w:eastAsia="Times New Roman" w:hAnsi="Times New Roman" w:cs="Times New Roman"/>
          <w:sz w:val="27"/>
          <w:szCs w:val="27"/>
          <w:lang w:val="tt-RU"/>
        </w:rPr>
        <w:t xml:space="preserve">. </w:t>
      </w:r>
      <w:r w:rsidRPr="00DF07B8">
        <w:rPr>
          <w:rFonts w:ascii="Times New Roman" w:eastAsia="Times New Roman" w:hAnsi="Times New Roman" w:cs="Times New Roman"/>
          <w:sz w:val="27"/>
          <w:szCs w:val="27"/>
          <w:lang w:val="tt-RU"/>
        </w:rPr>
        <w:t>Су сибү нормасы бер су сибүгә тотылган нормага карап  билгеләнә. Тәүлеккә су сибү санын климат шартларына карап кабул итәргә кирәк</w:t>
      </w:r>
      <w:r>
        <w:rPr>
          <w:rFonts w:ascii="Times New Roman" w:eastAsia="Times New Roman" w:hAnsi="Times New Roman" w:cs="Times New Roman"/>
          <w:sz w:val="27"/>
          <w:szCs w:val="27"/>
          <w:lang w:val="tt-RU"/>
        </w:rPr>
        <w:t>.</w:t>
      </w:r>
    </w:p>
    <w:p w:rsidR="001478C0" w:rsidRDefault="001478C0" w:rsidP="001478C0">
      <w:pPr>
        <w:widowControl w:val="0"/>
        <w:tabs>
          <w:tab w:val="left" w:pos="1132"/>
        </w:tabs>
        <w:kinsoku w:val="0"/>
        <w:overflowPunct w:val="0"/>
        <w:autoSpaceDE w:val="0"/>
        <w:autoSpaceDN w:val="0"/>
        <w:adjustRightInd w:val="0"/>
        <w:spacing w:after="0" w:line="249" w:lineRule="auto"/>
        <w:ind w:left="-294" w:right="111"/>
        <w:jc w:val="both"/>
        <w:rPr>
          <w:rFonts w:ascii="Times New Roman" w:eastAsia="Times New Roman" w:hAnsi="Times New Roman" w:cs="Times New Roman"/>
          <w:sz w:val="27"/>
          <w:szCs w:val="27"/>
          <w:lang w:val="tt-RU"/>
        </w:rPr>
      </w:pPr>
    </w:p>
    <w:p w:rsidR="001478C0" w:rsidRDefault="001478C0" w:rsidP="001478C0">
      <w:pPr>
        <w:widowControl w:val="0"/>
        <w:tabs>
          <w:tab w:val="left" w:pos="1132"/>
        </w:tabs>
        <w:kinsoku w:val="0"/>
        <w:overflowPunct w:val="0"/>
        <w:autoSpaceDE w:val="0"/>
        <w:autoSpaceDN w:val="0"/>
        <w:adjustRightInd w:val="0"/>
        <w:spacing w:after="0" w:line="249" w:lineRule="auto"/>
        <w:ind w:left="-294" w:right="111"/>
        <w:jc w:val="both"/>
        <w:rPr>
          <w:rFonts w:ascii="Times New Roman" w:eastAsia="Times New Roman" w:hAnsi="Times New Roman" w:cs="Times New Roman"/>
          <w:sz w:val="27"/>
          <w:szCs w:val="27"/>
          <w:lang w:val="tt-RU"/>
        </w:rPr>
      </w:pPr>
    </w:p>
    <w:p w:rsidR="001478C0" w:rsidRDefault="001478C0" w:rsidP="001478C0">
      <w:pPr>
        <w:widowControl w:val="0"/>
        <w:tabs>
          <w:tab w:val="left" w:pos="1132"/>
        </w:tabs>
        <w:kinsoku w:val="0"/>
        <w:overflowPunct w:val="0"/>
        <w:autoSpaceDE w:val="0"/>
        <w:autoSpaceDN w:val="0"/>
        <w:adjustRightInd w:val="0"/>
        <w:spacing w:after="0" w:line="249" w:lineRule="auto"/>
        <w:ind w:left="-294" w:right="111"/>
        <w:jc w:val="both"/>
        <w:rPr>
          <w:rFonts w:ascii="Times New Roman" w:eastAsia="Times New Roman" w:hAnsi="Times New Roman" w:cs="Times New Roman"/>
          <w:sz w:val="27"/>
          <w:szCs w:val="27"/>
          <w:lang w:val="tt-RU"/>
        </w:rPr>
      </w:pPr>
    </w:p>
    <w:p w:rsidR="001478C0" w:rsidRDefault="001478C0" w:rsidP="001478C0">
      <w:pPr>
        <w:widowControl w:val="0"/>
        <w:tabs>
          <w:tab w:val="left" w:pos="1132"/>
        </w:tabs>
        <w:kinsoku w:val="0"/>
        <w:overflowPunct w:val="0"/>
        <w:autoSpaceDE w:val="0"/>
        <w:autoSpaceDN w:val="0"/>
        <w:adjustRightInd w:val="0"/>
        <w:spacing w:after="0" w:line="249" w:lineRule="auto"/>
        <w:ind w:left="-294" w:right="111"/>
        <w:jc w:val="both"/>
        <w:rPr>
          <w:rFonts w:ascii="Times New Roman" w:eastAsia="Times New Roman" w:hAnsi="Times New Roman" w:cs="Times New Roman"/>
          <w:sz w:val="27"/>
          <w:szCs w:val="27"/>
          <w:lang w:val="tt-RU"/>
        </w:rPr>
      </w:pPr>
    </w:p>
    <w:p w:rsidR="001478C0" w:rsidRDefault="001478C0" w:rsidP="001478C0">
      <w:pPr>
        <w:widowControl w:val="0"/>
        <w:tabs>
          <w:tab w:val="left" w:pos="1132"/>
        </w:tabs>
        <w:kinsoku w:val="0"/>
        <w:overflowPunct w:val="0"/>
        <w:autoSpaceDE w:val="0"/>
        <w:autoSpaceDN w:val="0"/>
        <w:adjustRightInd w:val="0"/>
        <w:spacing w:after="0" w:line="249" w:lineRule="auto"/>
        <w:ind w:left="-294" w:right="111"/>
        <w:jc w:val="both"/>
        <w:rPr>
          <w:rFonts w:ascii="Times New Roman" w:eastAsia="Times New Roman" w:hAnsi="Times New Roman" w:cs="Times New Roman"/>
          <w:sz w:val="27"/>
          <w:szCs w:val="27"/>
          <w:lang w:val="tt-RU"/>
        </w:rPr>
      </w:pPr>
    </w:p>
    <w:p w:rsidR="001478C0" w:rsidRDefault="001478C0" w:rsidP="001478C0">
      <w:pPr>
        <w:widowControl w:val="0"/>
        <w:tabs>
          <w:tab w:val="left" w:pos="1132"/>
        </w:tabs>
        <w:kinsoku w:val="0"/>
        <w:overflowPunct w:val="0"/>
        <w:autoSpaceDE w:val="0"/>
        <w:autoSpaceDN w:val="0"/>
        <w:adjustRightInd w:val="0"/>
        <w:spacing w:after="0" w:line="249" w:lineRule="auto"/>
        <w:ind w:left="-294" w:right="111"/>
        <w:jc w:val="both"/>
        <w:rPr>
          <w:rFonts w:ascii="Times New Roman" w:eastAsia="Times New Roman" w:hAnsi="Times New Roman" w:cs="Times New Roman"/>
          <w:sz w:val="27"/>
          <w:szCs w:val="27"/>
          <w:lang w:val="tt-RU"/>
        </w:rPr>
      </w:pPr>
    </w:p>
    <w:p w:rsidR="001478C0" w:rsidRDefault="001478C0" w:rsidP="001478C0">
      <w:pPr>
        <w:widowControl w:val="0"/>
        <w:tabs>
          <w:tab w:val="left" w:pos="1132"/>
        </w:tabs>
        <w:kinsoku w:val="0"/>
        <w:overflowPunct w:val="0"/>
        <w:autoSpaceDE w:val="0"/>
        <w:autoSpaceDN w:val="0"/>
        <w:adjustRightInd w:val="0"/>
        <w:spacing w:after="0" w:line="249" w:lineRule="auto"/>
        <w:ind w:left="-294" w:right="111"/>
        <w:jc w:val="both"/>
        <w:rPr>
          <w:rFonts w:ascii="Times New Roman" w:eastAsia="Times New Roman" w:hAnsi="Times New Roman" w:cs="Times New Roman"/>
          <w:sz w:val="27"/>
          <w:szCs w:val="27"/>
          <w:lang w:val="tt-RU"/>
        </w:rPr>
      </w:pPr>
    </w:p>
    <w:p w:rsidR="001478C0" w:rsidRDefault="001478C0" w:rsidP="001478C0">
      <w:pPr>
        <w:widowControl w:val="0"/>
        <w:tabs>
          <w:tab w:val="left" w:pos="1132"/>
        </w:tabs>
        <w:kinsoku w:val="0"/>
        <w:overflowPunct w:val="0"/>
        <w:autoSpaceDE w:val="0"/>
        <w:autoSpaceDN w:val="0"/>
        <w:adjustRightInd w:val="0"/>
        <w:spacing w:after="0" w:line="249" w:lineRule="auto"/>
        <w:ind w:left="-294" w:right="111"/>
        <w:jc w:val="both"/>
        <w:rPr>
          <w:rFonts w:ascii="Times New Roman" w:eastAsia="Times New Roman" w:hAnsi="Times New Roman" w:cs="Times New Roman"/>
          <w:sz w:val="27"/>
          <w:szCs w:val="27"/>
          <w:lang w:val="tt-RU"/>
        </w:rPr>
      </w:pPr>
    </w:p>
    <w:p w:rsidR="001478C0" w:rsidRDefault="001478C0" w:rsidP="001478C0">
      <w:pPr>
        <w:widowControl w:val="0"/>
        <w:tabs>
          <w:tab w:val="left" w:pos="1132"/>
        </w:tabs>
        <w:kinsoku w:val="0"/>
        <w:overflowPunct w:val="0"/>
        <w:autoSpaceDE w:val="0"/>
        <w:autoSpaceDN w:val="0"/>
        <w:adjustRightInd w:val="0"/>
        <w:spacing w:after="0" w:line="249" w:lineRule="auto"/>
        <w:ind w:left="-294" w:right="111"/>
        <w:jc w:val="both"/>
        <w:rPr>
          <w:rFonts w:ascii="Times New Roman" w:eastAsia="Times New Roman" w:hAnsi="Times New Roman" w:cs="Times New Roman"/>
          <w:sz w:val="27"/>
          <w:szCs w:val="27"/>
          <w:lang w:val="tt-RU"/>
        </w:rPr>
      </w:pPr>
    </w:p>
    <w:p w:rsidR="001478C0" w:rsidRDefault="001478C0" w:rsidP="001478C0">
      <w:pPr>
        <w:widowControl w:val="0"/>
        <w:tabs>
          <w:tab w:val="left" w:pos="1132"/>
        </w:tabs>
        <w:kinsoku w:val="0"/>
        <w:overflowPunct w:val="0"/>
        <w:autoSpaceDE w:val="0"/>
        <w:autoSpaceDN w:val="0"/>
        <w:adjustRightInd w:val="0"/>
        <w:spacing w:after="0" w:line="249" w:lineRule="auto"/>
        <w:ind w:left="-294" w:right="111"/>
        <w:jc w:val="both"/>
        <w:rPr>
          <w:rFonts w:ascii="Times New Roman" w:eastAsia="Times New Roman" w:hAnsi="Times New Roman" w:cs="Times New Roman"/>
          <w:sz w:val="27"/>
          <w:szCs w:val="27"/>
          <w:lang w:val="tt-RU"/>
        </w:rPr>
      </w:pPr>
    </w:p>
    <w:p w:rsidR="001478C0" w:rsidRDefault="001478C0" w:rsidP="001478C0">
      <w:pPr>
        <w:widowControl w:val="0"/>
        <w:tabs>
          <w:tab w:val="left" w:pos="1132"/>
        </w:tabs>
        <w:kinsoku w:val="0"/>
        <w:overflowPunct w:val="0"/>
        <w:autoSpaceDE w:val="0"/>
        <w:autoSpaceDN w:val="0"/>
        <w:adjustRightInd w:val="0"/>
        <w:spacing w:after="0" w:line="249" w:lineRule="auto"/>
        <w:ind w:right="111"/>
        <w:jc w:val="both"/>
        <w:rPr>
          <w:rFonts w:ascii="Times New Roman" w:eastAsia="Times New Roman" w:hAnsi="Times New Roman" w:cs="Times New Roman"/>
          <w:sz w:val="27"/>
          <w:szCs w:val="27"/>
          <w:lang w:val="tt-RU"/>
        </w:rPr>
      </w:pPr>
    </w:p>
    <w:p w:rsidR="001478C0" w:rsidRPr="00E829A0" w:rsidRDefault="001478C0" w:rsidP="001478C0">
      <w:pPr>
        <w:widowControl w:val="0"/>
        <w:kinsoku w:val="0"/>
        <w:overflowPunct w:val="0"/>
        <w:autoSpaceDE w:val="0"/>
        <w:autoSpaceDN w:val="0"/>
        <w:adjustRightInd w:val="0"/>
        <w:spacing w:before="66" w:after="0" w:line="294" w:lineRule="exact"/>
        <w:ind w:right="219"/>
        <w:jc w:val="center"/>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3 нче т</w:t>
      </w:r>
      <w:r w:rsidRPr="00E829A0">
        <w:rPr>
          <w:rFonts w:ascii="Times New Roman" w:eastAsia="Times New Roman" w:hAnsi="Times New Roman" w:cs="Times New Roman"/>
          <w:sz w:val="27"/>
          <w:szCs w:val="27"/>
        </w:rPr>
        <w:t>аблица</w:t>
      </w:r>
    </w:p>
    <w:p w:rsidR="001478C0" w:rsidRPr="00E829A0" w:rsidRDefault="001478C0" w:rsidP="001478C0">
      <w:pPr>
        <w:widowControl w:val="0"/>
        <w:kinsoku w:val="0"/>
        <w:overflowPunct w:val="0"/>
        <w:autoSpaceDE w:val="0"/>
        <w:autoSpaceDN w:val="0"/>
        <w:adjustRightInd w:val="0"/>
        <w:spacing w:after="0" w:line="290" w:lineRule="exact"/>
        <w:ind w:right="323"/>
        <w:jc w:val="center"/>
        <w:rPr>
          <w:rFonts w:ascii="Times New Roman" w:eastAsia="Times New Roman" w:hAnsi="Times New Roman" w:cs="Times New Roman"/>
          <w:sz w:val="27"/>
          <w:szCs w:val="27"/>
          <w:lang w:val="tt-RU"/>
        </w:rPr>
      </w:pPr>
      <w:r w:rsidRPr="00E829A0">
        <w:rPr>
          <w:rFonts w:ascii="Times New Roman" w:eastAsia="Times New Roman" w:hAnsi="Times New Roman" w:cs="Times New Roman"/>
          <w:b/>
          <w:bCs/>
          <w:sz w:val="27"/>
          <w:szCs w:val="27"/>
          <w:lang w:val="tt-RU"/>
        </w:rPr>
        <w:t>С</w:t>
      </w:r>
      <w:r w:rsidRPr="00E829A0">
        <w:rPr>
          <w:rFonts w:ascii="Times New Roman" w:eastAsia="Times New Roman" w:hAnsi="Times New Roman" w:cs="Times New Roman"/>
          <w:b/>
          <w:bCs/>
          <w:sz w:val="27"/>
          <w:szCs w:val="27"/>
        </w:rPr>
        <w:t xml:space="preserve">у белән тәэмин итү </w:t>
      </w:r>
      <w:r w:rsidRPr="00E829A0">
        <w:rPr>
          <w:rFonts w:ascii="Times New Roman" w:eastAsia="Times New Roman" w:hAnsi="Times New Roman" w:cs="Times New Roman"/>
          <w:b/>
          <w:bCs/>
          <w:spacing w:val="-19"/>
          <w:sz w:val="27"/>
          <w:szCs w:val="27"/>
          <w:lang w:val="tt-RU"/>
        </w:rPr>
        <w:t xml:space="preserve">чыганакларын  </w:t>
      </w:r>
      <w:r w:rsidRPr="00E829A0">
        <w:rPr>
          <w:rFonts w:ascii="Times New Roman" w:eastAsia="Times New Roman" w:hAnsi="Times New Roman" w:cs="Times New Roman"/>
          <w:b/>
          <w:bCs/>
          <w:sz w:val="27"/>
          <w:szCs w:val="27"/>
        </w:rPr>
        <w:t>һәмэчә торган</w:t>
      </w:r>
      <w:r w:rsidRPr="00E829A0">
        <w:rPr>
          <w:rFonts w:ascii="Times New Roman" w:eastAsia="Times New Roman" w:hAnsi="Times New Roman" w:cs="Times New Roman"/>
          <w:b/>
          <w:bCs/>
          <w:sz w:val="27"/>
          <w:szCs w:val="27"/>
          <w:lang w:val="tt-RU"/>
        </w:rPr>
        <w:t>суларны санитар саклау зоналары</w:t>
      </w:r>
    </w:p>
    <w:p w:rsidR="001478C0" w:rsidRPr="00E829A0" w:rsidRDefault="001478C0" w:rsidP="001478C0">
      <w:pPr>
        <w:widowControl w:val="0"/>
        <w:kinsoku w:val="0"/>
        <w:overflowPunct w:val="0"/>
        <w:autoSpaceDE w:val="0"/>
        <w:autoSpaceDN w:val="0"/>
        <w:adjustRightInd w:val="0"/>
        <w:spacing w:after="0" w:line="274" w:lineRule="exact"/>
        <w:ind w:right="61"/>
        <w:rPr>
          <w:rFonts w:ascii="Times New Roman" w:eastAsia="Times New Roman" w:hAnsi="Times New Roman" w:cs="Times New Roman"/>
          <w:sz w:val="27"/>
          <w:szCs w:val="27"/>
        </w:rPr>
      </w:pPr>
    </w:p>
    <w:p w:rsidR="001478C0" w:rsidRPr="00E829A0" w:rsidRDefault="001478C0" w:rsidP="001478C0">
      <w:pPr>
        <w:widowControl w:val="0"/>
        <w:kinsoku w:val="0"/>
        <w:overflowPunct w:val="0"/>
        <w:autoSpaceDE w:val="0"/>
        <w:autoSpaceDN w:val="0"/>
        <w:adjustRightInd w:val="0"/>
        <w:spacing w:before="3" w:after="0" w:line="240" w:lineRule="auto"/>
        <w:rPr>
          <w:rFonts w:ascii="Times New Roman" w:eastAsia="Times New Roman" w:hAnsi="Times New Roman" w:cs="Times New Roman"/>
          <w:b/>
          <w:bCs/>
          <w:sz w:val="21"/>
          <w:szCs w:val="21"/>
        </w:rPr>
      </w:pPr>
    </w:p>
    <w:tbl>
      <w:tblPr>
        <w:tblW w:w="0" w:type="auto"/>
        <w:tblInd w:w="119" w:type="dxa"/>
        <w:tblLayout w:type="fixed"/>
        <w:tblCellMar>
          <w:left w:w="0" w:type="dxa"/>
          <w:right w:w="0" w:type="dxa"/>
        </w:tblCellMar>
        <w:tblLook w:val="0000" w:firstRow="0" w:lastRow="0" w:firstColumn="0" w:lastColumn="0" w:noHBand="0" w:noVBand="0"/>
      </w:tblPr>
      <w:tblGrid>
        <w:gridCol w:w="595"/>
        <w:gridCol w:w="1993"/>
        <w:gridCol w:w="2260"/>
        <w:gridCol w:w="2838"/>
        <w:gridCol w:w="2242"/>
      </w:tblGrid>
      <w:tr w:rsidR="001478C0" w:rsidRPr="00EA2D35" w:rsidTr="003B315F">
        <w:trPr>
          <w:trHeight w:hRule="exact" w:val="557"/>
        </w:trPr>
        <w:tc>
          <w:tcPr>
            <w:tcW w:w="59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4" w:lineRule="auto"/>
              <w:ind w:right="249"/>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 п/п</w:t>
            </w:r>
          </w:p>
        </w:tc>
        <w:tc>
          <w:tcPr>
            <w:tcW w:w="1993"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Су белән тәэми</w:t>
            </w:r>
            <w:r w:rsidRPr="00E829A0">
              <w:rPr>
                <w:rFonts w:ascii="Times New Roman" w:eastAsia="Times New Roman" w:hAnsi="Times New Roman" w:cs="Times New Roman"/>
                <w:b/>
                <w:bCs/>
                <w:sz w:val="23"/>
                <w:szCs w:val="23"/>
                <w:lang w:val="tt-RU"/>
              </w:rPr>
              <w:t>н</w:t>
            </w:r>
            <w:r w:rsidRPr="00E829A0">
              <w:rPr>
                <w:rFonts w:ascii="Times New Roman" w:eastAsia="Times New Roman" w:hAnsi="Times New Roman" w:cs="Times New Roman"/>
                <w:b/>
                <w:bCs/>
                <w:sz w:val="23"/>
                <w:szCs w:val="23"/>
              </w:rPr>
              <w:t>итү</w:t>
            </w:r>
            <w:r w:rsidRPr="00E829A0">
              <w:rPr>
                <w:rFonts w:ascii="Times New Roman" w:eastAsia="Times New Roman" w:hAnsi="Times New Roman" w:cs="Times New Roman"/>
                <w:b/>
                <w:bCs/>
                <w:sz w:val="23"/>
                <w:szCs w:val="23"/>
                <w:lang w:val="tt-RU"/>
              </w:rPr>
              <w:t xml:space="preserve"> чыганагының </w:t>
            </w:r>
          </w:p>
        </w:tc>
        <w:tc>
          <w:tcPr>
            <w:tcW w:w="7340" w:type="dxa"/>
            <w:gridSpan w:val="3"/>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Су белән тәэмин итү чыганагыннан санитар саклау зоналары чикләре</w:t>
            </w:r>
          </w:p>
        </w:tc>
      </w:tr>
      <w:tr w:rsidR="001478C0" w:rsidRPr="00E829A0" w:rsidTr="003B315F">
        <w:trPr>
          <w:trHeight w:hRule="exact" w:val="394"/>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p>
        </w:tc>
        <w:tc>
          <w:tcPr>
            <w:tcW w:w="199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b/>
                <w:sz w:val="24"/>
                <w:szCs w:val="24"/>
                <w:lang w:val="tt-RU"/>
              </w:rPr>
            </w:pPr>
            <w:r w:rsidRPr="00E829A0">
              <w:rPr>
                <w:rFonts w:ascii="Times New Roman" w:eastAsia="Times New Roman" w:hAnsi="Times New Roman" w:cs="Times New Roman"/>
                <w:b/>
                <w:sz w:val="24"/>
                <w:szCs w:val="24"/>
                <w:lang w:val="tt-RU"/>
              </w:rPr>
              <w:t>исеме</w:t>
            </w:r>
          </w:p>
        </w:tc>
        <w:tc>
          <w:tcPr>
            <w:tcW w:w="22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ind w:right="102"/>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Iпояс</w:t>
            </w:r>
          </w:p>
        </w:tc>
        <w:tc>
          <w:tcPr>
            <w:tcW w:w="283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IIпояс</w:t>
            </w:r>
          </w:p>
        </w:tc>
        <w:tc>
          <w:tcPr>
            <w:tcW w:w="224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IIIпояс</w:t>
            </w:r>
          </w:p>
        </w:tc>
      </w:tr>
      <w:tr w:rsidR="001478C0" w:rsidRPr="00E829A0" w:rsidTr="003B315F">
        <w:trPr>
          <w:trHeight w:hRule="exact" w:val="293"/>
        </w:trPr>
        <w:tc>
          <w:tcPr>
            <w:tcW w:w="59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w:t>
            </w:r>
          </w:p>
        </w:tc>
        <w:tc>
          <w:tcPr>
            <w:tcW w:w="19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w:t>
            </w:r>
          </w:p>
        </w:tc>
        <w:tc>
          <w:tcPr>
            <w:tcW w:w="22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w:t>
            </w:r>
          </w:p>
        </w:tc>
        <w:tc>
          <w:tcPr>
            <w:tcW w:w="283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w:t>
            </w:r>
          </w:p>
        </w:tc>
        <w:tc>
          <w:tcPr>
            <w:tcW w:w="224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5</w:t>
            </w:r>
          </w:p>
        </w:tc>
      </w:tr>
      <w:tr w:rsidR="001478C0" w:rsidRPr="00E829A0" w:rsidTr="003B315F">
        <w:trPr>
          <w:trHeight w:hRule="exact" w:val="1142"/>
        </w:trPr>
        <w:tc>
          <w:tcPr>
            <w:tcW w:w="59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w:t>
            </w:r>
          </w:p>
        </w:tc>
        <w:tc>
          <w:tcPr>
            <w:tcW w:w="1993"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52" w:lineRule="auto"/>
              <w:ind w:right="230"/>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Җ</w:t>
            </w:r>
            <w:r w:rsidRPr="00E829A0">
              <w:rPr>
                <w:rFonts w:ascii="Times New Roman" w:eastAsia="Times New Roman" w:hAnsi="Times New Roman" w:cs="Times New Roman"/>
                <w:sz w:val="23"/>
                <w:szCs w:val="23"/>
              </w:rPr>
              <w:t xml:space="preserve">ир асты </w:t>
            </w:r>
            <w:r w:rsidRPr="00E829A0">
              <w:rPr>
                <w:rFonts w:ascii="Times New Roman" w:eastAsia="Times New Roman" w:hAnsi="Times New Roman" w:cs="Times New Roman"/>
                <w:sz w:val="23"/>
                <w:szCs w:val="23"/>
                <w:lang w:val="tt-RU"/>
              </w:rPr>
              <w:t>чыганакл</w:t>
            </w:r>
            <w:r w:rsidRPr="00E829A0">
              <w:rPr>
                <w:rFonts w:ascii="Times New Roman" w:eastAsia="Times New Roman" w:hAnsi="Times New Roman" w:cs="Times New Roman"/>
                <w:sz w:val="23"/>
                <w:szCs w:val="23"/>
              </w:rPr>
              <w:t>ары:а) скважина</w:t>
            </w:r>
            <w:r w:rsidRPr="00E829A0">
              <w:rPr>
                <w:rFonts w:ascii="Times New Roman" w:eastAsia="Times New Roman" w:hAnsi="Times New Roman" w:cs="Times New Roman"/>
                <w:sz w:val="23"/>
                <w:szCs w:val="23"/>
                <w:lang w:val="tt-RU"/>
              </w:rPr>
              <w:t>лар</w:t>
            </w:r>
            <w:r w:rsidRPr="00E829A0">
              <w:rPr>
                <w:rFonts w:ascii="Times New Roman" w:eastAsia="Times New Roman" w:hAnsi="Times New Roman" w:cs="Times New Roman"/>
                <w:sz w:val="23"/>
                <w:szCs w:val="23"/>
              </w:rPr>
              <w:t>, шулисәптән:</w:t>
            </w:r>
          </w:p>
        </w:tc>
        <w:tc>
          <w:tcPr>
            <w:tcW w:w="2260"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31"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кимендә 30метр</w:t>
            </w:r>
          </w:p>
        </w:tc>
        <w:tc>
          <w:tcPr>
            <w:tcW w:w="2838"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31"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и</w:t>
            </w:r>
            <w:r w:rsidRPr="00E829A0">
              <w:rPr>
                <w:rFonts w:ascii="Times New Roman" w:eastAsia="Times New Roman" w:hAnsi="Times New Roman" w:cs="Times New Roman"/>
                <w:sz w:val="23"/>
                <w:szCs w:val="23"/>
              </w:rPr>
              <w:t>сәп</w:t>
            </w:r>
            <w:r w:rsidRPr="00E829A0">
              <w:rPr>
                <w:rFonts w:ascii="Times New Roman" w:eastAsia="Times New Roman" w:hAnsi="Times New Roman" w:cs="Times New Roman"/>
                <w:sz w:val="23"/>
                <w:szCs w:val="23"/>
                <w:lang w:val="tt-RU"/>
              </w:rPr>
              <w:t xml:space="preserve">-хисап </w:t>
            </w:r>
            <w:r w:rsidRPr="00E829A0">
              <w:rPr>
                <w:rFonts w:ascii="Times New Roman" w:eastAsia="Times New Roman" w:hAnsi="Times New Roman" w:cs="Times New Roman"/>
                <w:sz w:val="23"/>
                <w:szCs w:val="23"/>
              </w:rPr>
              <w:t>б</w:t>
            </w:r>
            <w:r w:rsidRPr="00E829A0">
              <w:rPr>
                <w:rFonts w:ascii="Times New Roman" w:eastAsia="Times New Roman" w:hAnsi="Times New Roman" w:cs="Times New Roman"/>
                <w:sz w:val="23"/>
                <w:szCs w:val="23"/>
                <w:lang w:val="tt-RU"/>
              </w:rPr>
              <w:t>уенча</w:t>
            </w:r>
          </w:p>
        </w:tc>
        <w:tc>
          <w:tcPr>
            <w:tcW w:w="2242"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31" w:after="0" w:line="259" w:lineRule="exact"/>
              <w:rPr>
                <w:rFonts w:ascii="Times New Roman" w:eastAsia="Times New Roman" w:hAnsi="Times New Roman" w:cs="Times New Roman"/>
                <w:b/>
                <w:bCs/>
                <w:lang w:val="tt-RU"/>
              </w:rPr>
            </w:pPr>
          </w:p>
          <w:p w:rsidR="001478C0" w:rsidRPr="00E829A0" w:rsidRDefault="001478C0" w:rsidP="003B315F">
            <w:pPr>
              <w:widowControl w:val="0"/>
              <w:kinsoku w:val="0"/>
              <w:overflowPunct w:val="0"/>
              <w:autoSpaceDE w:val="0"/>
              <w:autoSpaceDN w:val="0"/>
              <w:adjustRightInd w:val="0"/>
              <w:spacing w:before="131" w:after="0" w:line="259" w:lineRule="exact"/>
              <w:rPr>
                <w:rFonts w:ascii="Times New Roman" w:eastAsia="Times New Roman" w:hAnsi="Times New Roman" w:cs="Times New Roman"/>
                <w:b/>
                <w:bCs/>
                <w:lang w:val="tt-RU"/>
              </w:rPr>
            </w:pPr>
          </w:p>
          <w:p w:rsidR="001478C0" w:rsidRPr="00E829A0" w:rsidRDefault="001478C0" w:rsidP="003B315F">
            <w:pPr>
              <w:widowControl w:val="0"/>
              <w:kinsoku w:val="0"/>
              <w:overflowPunct w:val="0"/>
              <w:autoSpaceDE w:val="0"/>
              <w:autoSpaceDN w:val="0"/>
              <w:adjustRightInd w:val="0"/>
              <w:spacing w:before="131"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и</w:t>
            </w:r>
            <w:r w:rsidRPr="00E829A0">
              <w:rPr>
                <w:rFonts w:ascii="Times New Roman" w:eastAsia="Times New Roman" w:hAnsi="Times New Roman" w:cs="Times New Roman"/>
                <w:sz w:val="23"/>
                <w:szCs w:val="23"/>
              </w:rPr>
              <w:t>сәп</w:t>
            </w:r>
            <w:r w:rsidRPr="00E829A0">
              <w:rPr>
                <w:rFonts w:ascii="Times New Roman" w:eastAsia="Times New Roman" w:hAnsi="Times New Roman" w:cs="Times New Roman"/>
                <w:sz w:val="23"/>
                <w:szCs w:val="23"/>
                <w:lang w:val="tt-RU"/>
              </w:rPr>
              <w:t xml:space="preserve">-хисап </w:t>
            </w:r>
            <w:r w:rsidRPr="00E829A0">
              <w:rPr>
                <w:rFonts w:ascii="Times New Roman" w:eastAsia="Times New Roman" w:hAnsi="Times New Roman" w:cs="Times New Roman"/>
                <w:sz w:val="23"/>
                <w:szCs w:val="23"/>
              </w:rPr>
              <w:t>б</w:t>
            </w:r>
            <w:r w:rsidRPr="00E829A0">
              <w:rPr>
                <w:rFonts w:ascii="Times New Roman" w:eastAsia="Times New Roman" w:hAnsi="Times New Roman" w:cs="Times New Roman"/>
                <w:sz w:val="23"/>
                <w:szCs w:val="23"/>
                <w:lang w:val="tt-RU"/>
              </w:rPr>
              <w:t>уенча</w:t>
            </w:r>
          </w:p>
        </w:tc>
      </w:tr>
      <w:tr w:rsidR="001478C0" w:rsidRPr="00E829A0" w:rsidTr="003B315F">
        <w:trPr>
          <w:trHeight w:hRule="exact" w:val="266"/>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31" w:after="0" w:line="259" w:lineRule="exact"/>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 xml:space="preserve">сакланган </w:t>
            </w:r>
          </w:p>
        </w:tc>
        <w:tc>
          <w:tcPr>
            <w:tcW w:w="2260"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59" w:lineRule="exact"/>
              <w:rPr>
                <w:rFonts w:ascii="Times New Roman" w:eastAsia="Times New Roman" w:hAnsi="Times New Roman" w:cs="Times New Roman"/>
                <w:sz w:val="24"/>
                <w:szCs w:val="24"/>
              </w:rPr>
            </w:pPr>
          </w:p>
        </w:tc>
        <w:tc>
          <w:tcPr>
            <w:tcW w:w="2838"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59" w:lineRule="exact"/>
              <w:rPr>
                <w:rFonts w:ascii="Times New Roman" w:eastAsia="Times New Roman" w:hAnsi="Times New Roman" w:cs="Times New Roman"/>
                <w:sz w:val="24"/>
                <w:szCs w:val="24"/>
              </w:rPr>
            </w:pPr>
          </w:p>
        </w:tc>
        <w:tc>
          <w:tcPr>
            <w:tcW w:w="2242"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59" w:lineRule="exact"/>
              <w:rPr>
                <w:rFonts w:ascii="Times New Roman" w:eastAsia="Times New Roman" w:hAnsi="Times New Roman" w:cs="Times New Roman"/>
                <w:sz w:val="24"/>
                <w:szCs w:val="24"/>
              </w:rPr>
            </w:pPr>
          </w:p>
        </w:tc>
      </w:tr>
      <w:tr w:rsidR="001478C0" w:rsidRPr="00E829A0" w:rsidTr="003B315F">
        <w:trPr>
          <w:trHeight w:hRule="exact" w:val="296"/>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59" w:lineRule="exact"/>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су;</w:t>
            </w:r>
          </w:p>
        </w:tc>
        <w:tc>
          <w:tcPr>
            <w:tcW w:w="2260"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b/>
                <w:bCs/>
                <w:sz w:val="25"/>
                <w:szCs w:val="25"/>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кимендә 50метр</w:t>
            </w:r>
          </w:p>
        </w:tc>
        <w:tc>
          <w:tcPr>
            <w:tcW w:w="283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70"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Тм</w:t>
            </w:r>
            <w:r w:rsidRPr="00E829A0">
              <w:rPr>
                <w:rFonts w:ascii="Times New Roman" w:eastAsia="Times New Roman" w:hAnsi="Times New Roman" w:cs="Times New Roman"/>
                <w:position w:val="10"/>
                <w:sz w:val="15"/>
                <w:szCs w:val="15"/>
              </w:rPr>
              <w:t>2)</w:t>
            </w:r>
            <w:r w:rsidRPr="00E829A0">
              <w:rPr>
                <w:rFonts w:ascii="Times New Roman" w:eastAsia="Times New Roman" w:hAnsi="Times New Roman" w:cs="Times New Roman"/>
                <w:position w:val="10"/>
                <w:sz w:val="15"/>
                <w:szCs w:val="15"/>
                <w:lang w:val="tt-RU"/>
              </w:rPr>
              <w:t xml:space="preserve">    дан</w:t>
            </w:r>
          </w:p>
        </w:tc>
        <w:tc>
          <w:tcPr>
            <w:tcW w:w="2242"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70"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 xml:space="preserve"> Тх</w:t>
            </w:r>
            <w:r w:rsidRPr="00E829A0">
              <w:rPr>
                <w:rFonts w:ascii="Times New Roman" w:eastAsia="Times New Roman" w:hAnsi="Times New Roman" w:cs="Times New Roman"/>
                <w:position w:val="10"/>
                <w:sz w:val="15"/>
                <w:szCs w:val="15"/>
              </w:rPr>
              <w:t>3)</w:t>
            </w:r>
            <w:r w:rsidRPr="00E829A0">
              <w:rPr>
                <w:rFonts w:ascii="Times New Roman" w:eastAsia="Times New Roman" w:hAnsi="Times New Roman" w:cs="Times New Roman"/>
                <w:position w:val="10"/>
                <w:sz w:val="15"/>
                <w:szCs w:val="15"/>
                <w:lang w:val="tt-RU"/>
              </w:rPr>
              <w:t>дан</w:t>
            </w:r>
          </w:p>
        </w:tc>
      </w:tr>
      <w:tr w:rsidR="001478C0" w:rsidRPr="00E829A0" w:rsidTr="003B315F">
        <w:trPr>
          <w:trHeight w:hRule="exact" w:val="293"/>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70" w:lineRule="exact"/>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җитәрлек</w:t>
            </w:r>
          </w:p>
        </w:tc>
        <w:tc>
          <w:tcPr>
            <w:tcW w:w="2260"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2838"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ind w:right="83"/>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шул ук</w:t>
            </w:r>
          </w:p>
        </w:tc>
        <w:tc>
          <w:tcPr>
            <w:tcW w:w="2242"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ind w:right="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шул ук</w:t>
            </w:r>
          </w:p>
        </w:tc>
      </w:tr>
      <w:tr w:rsidR="001478C0" w:rsidRPr="00E829A0" w:rsidTr="003B315F">
        <w:trPr>
          <w:trHeight w:hRule="exact" w:val="541"/>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ind w:right="6"/>
              <w:jc w:val="center"/>
              <w:rPr>
                <w:rFonts w:ascii="Times New Roman" w:eastAsia="Times New Roman" w:hAnsi="Times New Roman" w:cs="Times New Roman"/>
                <w:sz w:val="24"/>
                <w:szCs w:val="24"/>
              </w:rPr>
            </w:pPr>
          </w:p>
        </w:tc>
        <w:tc>
          <w:tcPr>
            <w:tcW w:w="199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сакланмаган</w:t>
            </w:r>
          </w:p>
        </w:tc>
        <w:tc>
          <w:tcPr>
            <w:tcW w:w="2260"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2838"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2242"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r>
      <w:tr w:rsidR="001478C0" w:rsidRPr="00E829A0" w:rsidTr="003B315F">
        <w:trPr>
          <w:trHeight w:hRule="exact" w:val="487"/>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1993" w:type="dxa"/>
            <w:tcBorders>
              <w:top w:val="single" w:sz="4" w:space="0" w:color="000000"/>
              <w:left w:val="single" w:sz="4" w:space="0" w:color="000000"/>
              <w:bottom w:val="nil"/>
              <w:right w:val="single" w:sz="4" w:space="0" w:color="000000"/>
            </w:tcBorders>
          </w:tcPr>
          <w:p w:rsidR="001478C0" w:rsidRDefault="001478C0" w:rsidP="003B315F">
            <w:pPr>
              <w:widowControl w:val="0"/>
              <w:kinsoku w:val="0"/>
              <w:overflowPunct w:val="0"/>
              <w:autoSpaceDE w:val="0"/>
              <w:autoSpaceDN w:val="0"/>
              <w:adjustRightInd w:val="0"/>
              <w:spacing w:after="0" w:line="215" w:lineRule="exact"/>
              <w:rPr>
                <w:rFonts w:ascii="Times New Roman" w:eastAsia="Times New Roman" w:hAnsi="Times New Roman" w:cs="Times New Roman"/>
                <w:spacing w:val="-19"/>
                <w:sz w:val="23"/>
                <w:szCs w:val="23"/>
                <w:lang w:val="tt-RU"/>
              </w:rPr>
            </w:pPr>
            <w:r>
              <w:rPr>
                <w:rFonts w:ascii="Times New Roman" w:eastAsia="Times New Roman" w:hAnsi="Times New Roman" w:cs="Times New Roman"/>
                <w:spacing w:val="-19"/>
                <w:sz w:val="23"/>
                <w:szCs w:val="23"/>
                <w:lang w:val="tt-RU"/>
              </w:rPr>
              <w:t>Су алу  җайланмасы</w:t>
            </w:r>
          </w:p>
          <w:p w:rsidR="001478C0" w:rsidRPr="00322720" w:rsidRDefault="001478C0" w:rsidP="003B315F">
            <w:pPr>
              <w:widowControl w:val="0"/>
              <w:kinsoku w:val="0"/>
              <w:overflowPunct w:val="0"/>
              <w:autoSpaceDE w:val="0"/>
              <w:autoSpaceDN w:val="0"/>
              <w:adjustRightInd w:val="0"/>
              <w:spacing w:after="0" w:line="215" w:lineRule="exact"/>
              <w:rPr>
                <w:rFonts w:ascii="Times New Roman" w:eastAsia="Times New Roman" w:hAnsi="Times New Roman" w:cs="Times New Roman"/>
                <w:spacing w:val="-19"/>
                <w:sz w:val="23"/>
                <w:szCs w:val="23"/>
                <w:lang w:val="tt-RU"/>
              </w:rPr>
            </w:pPr>
          </w:p>
        </w:tc>
        <w:tc>
          <w:tcPr>
            <w:tcW w:w="2260"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кимендә 50метр</w:t>
            </w:r>
          </w:p>
        </w:tc>
        <w:tc>
          <w:tcPr>
            <w:tcW w:w="2838"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83"/>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шул ук</w:t>
            </w:r>
          </w:p>
        </w:tc>
        <w:tc>
          <w:tcPr>
            <w:tcW w:w="224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шул ук</w:t>
            </w:r>
          </w:p>
        </w:tc>
      </w:tr>
      <w:tr w:rsidR="001478C0" w:rsidRPr="00E829A0" w:rsidTr="003B315F">
        <w:trPr>
          <w:trHeight w:hRule="exact" w:val="347"/>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6"/>
              <w:jc w:val="center"/>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63"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җир асты сулары запасларын</w:t>
            </w:r>
          </w:p>
        </w:tc>
        <w:tc>
          <w:tcPr>
            <w:tcW w:w="2260" w:type="dxa"/>
            <w:vMerge w:val="restart"/>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55"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ким</w:t>
            </w:r>
            <w:r w:rsidRPr="00E829A0">
              <w:rPr>
                <w:rFonts w:ascii="Times New Roman" w:eastAsia="Times New Roman" w:hAnsi="Times New Roman" w:cs="Times New Roman"/>
                <w:sz w:val="23"/>
                <w:szCs w:val="23"/>
                <w:lang w:val="tt-RU"/>
              </w:rPr>
              <w:t>ендә</w:t>
            </w:r>
          </w:p>
        </w:tc>
        <w:tc>
          <w:tcPr>
            <w:tcW w:w="283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55" w:after="0" w:line="259" w:lineRule="exact"/>
              <w:rPr>
                <w:rFonts w:ascii="Times New Roman" w:eastAsia="Times New Roman" w:hAnsi="Times New Roman" w:cs="Times New Roman"/>
                <w:sz w:val="24"/>
                <w:szCs w:val="24"/>
              </w:rPr>
            </w:pPr>
          </w:p>
        </w:tc>
        <w:tc>
          <w:tcPr>
            <w:tcW w:w="22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55" w:after="0" w:line="259" w:lineRule="exact"/>
              <w:rPr>
                <w:rFonts w:ascii="Times New Roman" w:eastAsia="Times New Roman" w:hAnsi="Times New Roman" w:cs="Times New Roman"/>
                <w:sz w:val="24"/>
                <w:szCs w:val="24"/>
              </w:rPr>
            </w:pPr>
          </w:p>
        </w:tc>
      </w:tr>
      <w:tr w:rsidR="001478C0" w:rsidRPr="00E829A0" w:rsidTr="003B315F">
        <w:trPr>
          <w:trHeight w:hRule="exact" w:val="271"/>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55" w:after="0" w:line="259" w:lineRule="exact"/>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запасларын</w:t>
            </w:r>
          </w:p>
        </w:tc>
        <w:tc>
          <w:tcPr>
            <w:tcW w:w="2260" w:type="dxa"/>
            <w:vMerge/>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283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22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r>
      <w:tr w:rsidR="001478C0" w:rsidRPr="00E829A0" w:rsidTr="003B315F">
        <w:trPr>
          <w:trHeight w:hRule="exact" w:val="274"/>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ясалма</w:t>
            </w:r>
          </w:p>
        </w:tc>
        <w:tc>
          <w:tcPr>
            <w:tcW w:w="2260" w:type="dxa"/>
            <w:vMerge/>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283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22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r>
      <w:tr w:rsidR="001478C0" w:rsidRPr="00E829A0" w:rsidTr="003B315F">
        <w:trPr>
          <w:trHeight w:hRule="exact" w:val="281"/>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тулыландырганда,</w:t>
            </w:r>
          </w:p>
        </w:tc>
        <w:tc>
          <w:tcPr>
            <w:tcW w:w="2260" w:type="dxa"/>
            <w:vMerge/>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c>
          <w:tcPr>
            <w:tcW w:w="283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c>
          <w:tcPr>
            <w:tcW w:w="22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r>
      <w:tr w:rsidR="001478C0" w:rsidRPr="00E829A0" w:rsidTr="003B315F">
        <w:trPr>
          <w:trHeight w:hRule="exact" w:val="254"/>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шул исәптән ин-</w:t>
            </w:r>
          </w:p>
        </w:tc>
        <w:tc>
          <w:tcPr>
            <w:tcW w:w="2260" w:type="dxa"/>
            <w:vMerge/>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283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22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r>
      <w:tr w:rsidR="001478C0" w:rsidRPr="00E829A0" w:rsidTr="003B315F">
        <w:trPr>
          <w:trHeight w:hRule="exact" w:val="313"/>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фильтрац</w:t>
            </w:r>
            <w:r w:rsidRPr="00E829A0">
              <w:rPr>
                <w:rFonts w:ascii="Times New Roman" w:eastAsia="Times New Roman" w:hAnsi="Times New Roman" w:cs="Times New Roman"/>
                <w:sz w:val="23"/>
                <w:szCs w:val="23"/>
                <w:lang w:val="tt-RU"/>
              </w:rPr>
              <w:t>ия</w:t>
            </w:r>
          </w:p>
        </w:tc>
        <w:tc>
          <w:tcPr>
            <w:tcW w:w="2260"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70"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 метр</w:t>
            </w:r>
            <w:r w:rsidRPr="00E829A0">
              <w:rPr>
                <w:rFonts w:ascii="Times New Roman" w:eastAsia="Times New Roman" w:hAnsi="Times New Roman" w:cs="Times New Roman"/>
                <w:position w:val="10"/>
                <w:sz w:val="15"/>
                <w:szCs w:val="15"/>
              </w:rPr>
              <w:t>1)</w:t>
            </w:r>
          </w:p>
        </w:tc>
        <w:tc>
          <w:tcPr>
            <w:tcW w:w="283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70" w:lineRule="exact"/>
              <w:rPr>
                <w:rFonts w:ascii="Times New Roman" w:eastAsia="Times New Roman" w:hAnsi="Times New Roman" w:cs="Times New Roman"/>
                <w:sz w:val="24"/>
                <w:szCs w:val="24"/>
              </w:rPr>
            </w:pPr>
          </w:p>
        </w:tc>
        <w:tc>
          <w:tcPr>
            <w:tcW w:w="22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70" w:lineRule="exact"/>
              <w:rPr>
                <w:rFonts w:ascii="Times New Roman" w:eastAsia="Times New Roman" w:hAnsi="Times New Roman" w:cs="Times New Roman"/>
                <w:sz w:val="24"/>
                <w:szCs w:val="24"/>
              </w:rPr>
            </w:pPr>
          </w:p>
        </w:tc>
      </w:tr>
      <w:tr w:rsidR="001478C0" w:rsidRPr="00E829A0" w:rsidTr="003B315F">
        <w:trPr>
          <w:trHeight w:hRule="exact" w:val="295"/>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70" w:lineRule="exact"/>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корылмалары</w:t>
            </w:r>
          </w:p>
        </w:tc>
        <w:tc>
          <w:tcPr>
            <w:tcW w:w="2260"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283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22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r>
      <w:tr w:rsidR="001478C0" w:rsidRPr="00E829A0" w:rsidTr="003B315F">
        <w:trPr>
          <w:trHeight w:hRule="exact" w:val="264"/>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(бассейннар,кана</w:t>
            </w:r>
            <w:r w:rsidRPr="00E829A0">
              <w:rPr>
                <w:rFonts w:ascii="Times New Roman" w:eastAsia="Times New Roman" w:hAnsi="Times New Roman" w:cs="Times New Roman"/>
                <w:sz w:val="23"/>
                <w:szCs w:val="23"/>
                <w:lang w:val="tt-RU"/>
              </w:rPr>
              <w:t>л-</w:t>
            </w:r>
          </w:p>
        </w:tc>
        <w:tc>
          <w:tcPr>
            <w:tcW w:w="2260"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283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22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r>
      <w:tr w:rsidR="001478C0" w:rsidRPr="00E829A0" w:rsidTr="003B315F">
        <w:trPr>
          <w:trHeight w:hRule="exact" w:val="262"/>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99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лар</w:t>
            </w:r>
            <w:r w:rsidRPr="00E829A0">
              <w:rPr>
                <w:rFonts w:ascii="Times New Roman" w:eastAsia="Times New Roman" w:hAnsi="Times New Roman" w:cs="Times New Roman"/>
                <w:sz w:val="23"/>
                <w:szCs w:val="23"/>
              </w:rPr>
              <w:t>)</w:t>
            </w:r>
          </w:p>
        </w:tc>
        <w:tc>
          <w:tcPr>
            <w:tcW w:w="2260"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283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22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r>
      <w:tr w:rsidR="001478C0" w:rsidRPr="00E829A0" w:rsidTr="003B315F">
        <w:trPr>
          <w:trHeight w:hRule="exact" w:val="584"/>
        </w:trPr>
        <w:tc>
          <w:tcPr>
            <w:tcW w:w="59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w:t>
            </w:r>
          </w:p>
        </w:tc>
        <w:tc>
          <w:tcPr>
            <w:tcW w:w="1993"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52" w:lineRule="auto"/>
              <w:ind w:right="314"/>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 xml:space="preserve">Өске </w:t>
            </w:r>
            <w:r w:rsidRPr="00E829A0">
              <w:rPr>
                <w:rFonts w:ascii="Times New Roman" w:eastAsia="Times New Roman" w:hAnsi="Times New Roman" w:cs="Times New Roman"/>
                <w:sz w:val="23"/>
                <w:szCs w:val="23"/>
              </w:rPr>
              <w:t>чыганаклар</w:t>
            </w:r>
          </w:p>
        </w:tc>
        <w:tc>
          <w:tcPr>
            <w:tcW w:w="2260"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агым буенча өскә табада</w:t>
            </w:r>
          </w:p>
        </w:tc>
        <w:tc>
          <w:tcPr>
            <w:tcW w:w="2838"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исәпләү</w:t>
            </w:r>
            <w:r w:rsidRPr="00E829A0">
              <w:rPr>
                <w:rFonts w:ascii="Times New Roman" w:eastAsia="Times New Roman" w:hAnsi="Times New Roman" w:cs="Times New Roman"/>
                <w:sz w:val="23"/>
                <w:szCs w:val="23"/>
              </w:rPr>
              <w:t xml:space="preserve"> буенча агымы өскә таббуенча,</w:t>
            </w:r>
          </w:p>
        </w:tc>
        <w:tc>
          <w:tcPr>
            <w:tcW w:w="2242"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IIпояс</w:t>
            </w:r>
            <w:r w:rsidRPr="00E829A0">
              <w:rPr>
                <w:rFonts w:ascii="Times New Roman" w:eastAsia="Times New Roman" w:hAnsi="Times New Roman" w:cs="Times New Roman"/>
                <w:sz w:val="23"/>
                <w:szCs w:val="23"/>
                <w:lang w:val="tt-RU"/>
              </w:rPr>
              <w:t xml:space="preserve"> чикләре белән</w:t>
            </w:r>
          </w:p>
        </w:tc>
      </w:tr>
      <w:tr w:rsidR="001478C0" w:rsidRPr="00E829A0" w:rsidTr="003B315F">
        <w:trPr>
          <w:trHeight w:hRule="exact" w:val="292"/>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а</w:t>
            </w:r>
            <w:r w:rsidRPr="00E829A0">
              <w:rPr>
                <w:rFonts w:ascii="Times New Roman" w:eastAsia="Times New Roman" w:hAnsi="Times New Roman" w:cs="Times New Roman"/>
                <w:sz w:val="23"/>
                <w:szCs w:val="23"/>
              </w:rPr>
              <w:t xml:space="preserve">) </w:t>
            </w:r>
            <w:r w:rsidRPr="00E829A0">
              <w:rPr>
                <w:rFonts w:ascii="Times New Roman" w:eastAsia="Times New Roman" w:hAnsi="Times New Roman" w:cs="Times New Roman"/>
                <w:sz w:val="23"/>
                <w:szCs w:val="23"/>
                <w:lang w:val="tt-RU"/>
              </w:rPr>
              <w:t>су агымы</w:t>
            </w:r>
            <w:r w:rsidRPr="00E829A0">
              <w:rPr>
                <w:rFonts w:ascii="Times New Roman" w:eastAsia="Times New Roman" w:hAnsi="Times New Roman" w:cs="Times New Roman"/>
                <w:sz w:val="23"/>
                <w:szCs w:val="23"/>
              </w:rPr>
              <w:t>(</w:t>
            </w:r>
            <w:r w:rsidRPr="00E829A0">
              <w:rPr>
                <w:rFonts w:ascii="Times New Roman" w:eastAsia="Times New Roman" w:hAnsi="Times New Roman" w:cs="Times New Roman"/>
                <w:sz w:val="23"/>
                <w:szCs w:val="23"/>
                <w:lang w:val="tt-RU"/>
              </w:rPr>
              <w:t>елга-</w:t>
            </w:r>
          </w:p>
        </w:tc>
        <w:tc>
          <w:tcPr>
            <w:tcW w:w="2260"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2838"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2242"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r>
      <w:tr w:rsidR="001478C0" w:rsidRPr="00E829A0" w:rsidTr="003B315F">
        <w:trPr>
          <w:trHeight w:hRule="exact" w:val="290"/>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1993"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лар</w:t>
            </w:r>
            <w:r w:rsidRPr="00E829A0">
              <w:rPr>
                <w:rFonts w:ascii="Times New Roman" w:eastAsia="Times New Roman" w:hAnsi="Times New Roman" w:cs="Times New Roman"/>
                <w:sz w:val="23"/>
                <w:szCs w:val="23"/>
              </w:rPr>
              <w:t>,каналлар)</w:t>
            </w:r>
          </w:p>
        </w:tc>
        <w:tc>
          <w:tcPr>
            <w:tcW w:w="2260"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200метр</w:t>
            </w:r>
            <w:r w:rsidRPr="00E829A0">
              <w:rPr>
                <w:rFonts w:ascii="Times New Roman" w:eastAsia="Times New Roman" w:hAnsi="Times New Roman" w:cs="Times New Roman"/>
                <w:sz w:val="23"/>
                <w:szCs w:val="23"/>
                <w:lang w:val="tt-RU"/>
              </w:rPr>
              <w:t>дан ким түгел</w:t>
            </w:r>
            <w:r w:rsidRPr="00E829A0">
              <w:rPr>
                <w:rFonts w:ascii="Times New Roman" w:eastAsia="Times New Roman" w:hAnsi="Times New Roman" w:cs="Times New Roman"/>
                <w:sz w:val="23"/>
                <w:szCs w:val="23"/>
              </w:rPr>
              <w:t>;</w:t>
            </w:r>
          </w:p>
        </w:tc>
        <w:tc>
          <w:tcPr>
            <w:tcW w:w="283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таба;</w:t>
            </w:r>
          </w:p>
        </w:tc>
        <w:tc>
          <w:tcPr>
            <w:tcW w:w="2242"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тәңгәл  килә</w:t>
            </w:r>
            <w:r w:rsidRPr="00E829A0">
              <w:rPr>
                <w:rFonts w:ascii="Times New Roman" w:eastAsia="Times New Roman" w:hAnsi="Times New Roman" w:cs="Times New Roman"/>
                <w:sz w:val="23"/>
                <w:szCs w:val="23"/>
              </w:rPr>
              <w:t>;</w:t>
            </w:r>
          </w:p>
        </w:tc>
      </w:tr>
      <w:tr w:rsidR="001478C0" w:rsidRPr="00E829A0" w:rsidTr="003B315F">
        <w:trPr>
          <w:trHeight w:hRule="exact" w:val="283"/>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c>
          <w:tcPr>
            <w:tcW w:w="1993"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c>
          <w:tcPr>
            <w:tcW w:w="2260"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агым буенча аска табатүгел</w:t>
            </w:r>
          </w:p>
        </w:tc>
        <w:tc>
          <w:tcPr>
            <w:tcW w:w="283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а</w:t>
            </w:r>
            <w:r w:rsidRPr="00E829A0">
              <w:rPr>
                <w:rFonts w:ascii="Times New Roman" w:eastAsia="Times New Roman" w:hAnsi="Times New Roman" w:cs="Times New Roman"/>
                <w:sz w:val="23"/>
                <w:szCs w:val="23"/>
              </w:rPr>
              <w:t xml:space="preserve">гым буенча аска таба </w:t>
            </w:r>
          </w:p>
        </w:tc>
        <w:tc>
          <w:tcPr>
            <w:tcW w:w="2242"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IIпояс</w:t>
            </w:r>
            <w:r w:rsidRPr="00E829A0">
              <w:rPr>
                <w:rFonts w:ascii="Times New Roman" w:eastAsia="Times New Roman" w:hAnsi="Times New Roman" w:cs="Times New Roman"/>
                <w:sz w:val="23"/>
                <w:szCs w:val="23"/>
                <w:lang w:val="tt-RU"/>
              </w:rPr>
              <w:t xml:space="preserve"> чикләре белән</w:t>
            </w:r>
            <w:r w:rsidRPr="00E829A0">
              <w:rPr>
                <w:rFonts w:ascii="Times New Roman" w:eastAsia="Times New Roman" w:hAnsi="Times New Roman" w:cs="Times New Roman"/>
                <w:sz w:val="23"/>
                <w:szCs w:val="23"/>
              </w:rPr>
              <w:t xml:space="preserve"> кырлары</w:t>
            </w:r>
          </w:p>
        </w:tc>
      </w:tr>
      <w:tr w:rsidR="001478C0" w:rsidRPr="00E829A0" w:rsidTr="003B315F">
        <w:trPr>
          <w:trHeight w:hRule="exact" w:val="267"/>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1993"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2260"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100метр</w:t>
            </w:r>
            <w:r w:rsidRPr="00E829A0">
              <w:rPr>
                <w:rFonts w:ascii="Times New Roman" w:eastAsia="Times New Roman" w:hAnsi="Times New Roman" w:cs="Times New Roman"/>
                <w:sz w:val="23"/>
                <w:szCs w:val="23"/>
                <w:lang w:val="tt-RU"/>
              </w:rPr>
              <w:t>дан ким түгел</w:t>
            </w:r>
          </w:p>
        </w:tc>
        <w:tc>
          <w:tcPr>
            <w:tcW w:w="2838"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 xml:space="preserve"> 250метр</w:t>
            </w:r>
            <w:r w:rsidRPr="00E829A0">
              <w:rPr>
                <w:rFonts w:ascii="Times New Roman" w:eastAsia="Times New Roman" w:hAnsi="Times New Roman" w:cs="Times New Roman"/>
                <w:sz w:val="23"/>
                <w:szCs w:val="23"/>
                <w:lang w:val="tt-RU"/>
              </w:rPr>
              <w:t>дан да ким түгел</w:t>
            </w:r>
            <w:r w:rsidRPr="00E829A0">
              <w:rPr>
                <w:rFonts w:ascii="Times New Roman" w:eastAsia="Times New Roman" w:hAnsi="Times New Roman" w:cs="Times New Roman"/>
                <w:sz w:val="23"/>
                <w:szCs w:val="23"/>
              </w:rPr>
              <w:t>;</w:t>
            </w:r>
          </w:p>
        </w:tc>
        <w:tc>
          <w:tcPr>
            <w:tcW w:w="2242"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тәңгәл килә</w:t>
            </w:r>
            <w:r w:rsidRPr="00E829A0">
              <w:rPr>
                <w:rFonts w:ascii="Times New Roman" w:eastAsia="Times New Roman" w:hAnsi="Times New Roman" w:cs="Times New Roman"/>
                <w:sz w:val="23"/>
                <w:szCs w:val="23"/>
              </w:rPr>
              <w:t>;</w:t>
            </w:r>
          </w:p>
        </w:tc>
      </w:tr>
      <w:tr w:rsidR="001478C0" w:rsidRPr="00E829A0" w:rsidTr="003B315F">
        <w:trPr>
          <w:trHeight w:hRule="exact" w:val="297"/>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1993"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2260"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яннан –  җәйге-</w:t>
            </w:r>
          </w:p>
        </w:tc>
        <w:tc>
          <w:tcPr>
            <w:tcW w:w="2838"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яннан,ким</w:t>
            </w:r>
            <w:r w:rsidRPr="00E829A0">
              <w:rPr>
                <w:rFonts w:ascii="Times New Roman" w:eastAsia="Times New Roman" w:hAnsi="Times New Roman" w:cs="Times New Roman"/>
                <w:sz w:val="23"/>
                <w:szCs w:val="23"/>
                <w:lang w:val="tt-RU"/>
              </w:rPr>
              <w:t>ендә</w:t>
            </w:r>
            <w:r w:rsidRPr="00E829A0">
              <w:rPr>
                <w:rFonts w:ascii="Times New Roman" w:eastAsia="Times New Roman" w:hAnsi="Times New Roman" w:cs="Times New Roman"/>
                <w:sz w:val="23"/>
                <w:szCs w:val="23"/>
              </w:rPr>
              <w:t>:</w:t>
            </w:r>
          </w:p>
        </w:tc>
        <w:tc>
          <w:tcPr>
            <w:tcW w:w="2242"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 xml:space="preserve">су бүлү </w:t>
            </w:r>
            <w:r w:rsidRPr="00E829A0">
              <w:rPr>
                <w:rFonts w:ascii="Times New Roman" w:eastAsia="Times New Roman" w:hAnsi="Times New Roman" w:cs="Times New Roman"/>
                <w:sz w:val="23"/>
                <w:szCs w:val="23"/>
              </w:rPr>
              <w:t>линиясе водоразде-</w:t>
            </w:r>
          </w:p>
        </w:tc>
      </w:tr>
      <w:tr w:rsidR="001478C0" w:rsidRPr="00E829A0" w:rsidTr="003B315F">
        <w:trPr>
          <w:trHeight w:hRule="exact" w:val="300"/>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1993"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2260"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көзге ызан су ки</w:t>
            </w:r>
            <w:r w:rsidRPr="00E829A0">
              <w:rPr>
                <w:rFonts w:ascii="Times New Roman" w:eastAsia="Times New Roman" w:hAnsi="Times New Roman" w:cs="Times New Roman"/>
                <w:sz w:val="23"/>
                <w:szCs w:val="23"/>
                <w:lang w:val="tt-RU"/>
              </w:rPr>
              <w:t>сү</w:t>
            </w:r>
          </w:p>
        </w:tc>
        <w:tc>
          <w:tcPr>
            <w:tcW w:w="283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 xml:space="preserve">тигез </w:t>
            </w:r>
            <w:r w:rsidRPr="00E829A0">
              <w:rPr>
                <w:rFonts w:ascii="Times New Roman" w:eastAsia="Times New Roman" w:hAnsi="Times New Roman" w:cs="Times New Roman"/>
                <w:sz w:val="23"/>
                <w:szCs w:val="23"/>
              </w:rPr>
              <w:t>рельеф</w:t>
            </w:r>
            <w:r w:rsidRPr="00E829A0">
              <w:rPr>
                <w:rFonts w:ascii="Times New Roman" w:eastAsia="Times New Roman" w:hAnsi="Times New Roman" w:cs="Times New Roman"/>
                <w:sz w:val="23"/>
                <w:szCs w:val="23"/>
                <w:lang w:val="tt-RU"/>
              </w:rPr>
              <w:t>та</w:t>
            </w:r>
          </w:p>
        </w:tc>
        <w:tc>
          <w:tcPr>
            <w:tcW w:w="2242"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буенча, кушылдык-</w:t>
            </w:r>
          </w:p>
        </w:tc>
      </w:tr>
      <w:tr w:rsidR="001478C0" w:rsidRPr="00E829A0" w:rsidTr="003B315F">
        <w:trPr>
          <w:trHeight w:hRule="exact" w:val="283"/>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1993"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2260"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линиясеннән кимендә</w:t>
            </w:r>
          </w:p>
        </w:tc>
        <w:tc>
          <w:tcPr>
            <w:tcW w:w="283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500метр;</w:t>
            </w:r>
          </w:p>
        </w:tc>
        <w:tc>
          <w:tcPr>
            <w:tcW w:w="2242"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 xml:space="preserve">ларны  да кертеп, </w:t>
            </w:r>
            <w:r w:rsidRPr="00E829A0">
              <w:rPr>
                <w:rFonts w:ascii="Times New Roman" w:eastAsia="Times New Roman" w:hAnsi="Times New Roman" w:cs="Times New Roman"/>
                <w:sz w:val="23"/>
                <w:szCs w:val="23"/>
              </w:rPr>
              <w:t>3 - 5 км,</w:t>
            </w:r>
          </w:p>
        </w:tc>
      </w:tr>
      <w:tr w:rsidR="001478C0" w:rsidRPr="00E829A0" w:rsidTr="003B315F">
        <w:trPr>
          <w:trHeight w:hRule="exact" w:val="625"/>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1993"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2260"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100 метр</w:t>
            </w:r>
          </w:p>
        </w:tc>
        <w:tc>
          <w:tcPr>
            <w:tcW w:w="2838"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7" w:lineRule="auto"/>
              <w:rPr>
                <w:rFonts w:ascii="Times New Roman" w:eastAsia="Times New Roman" w:hAnsi="Times New Roman" w:cs="Times New Roman"/>
                <w:sz w:val="23"/>
                <w:szCs w:val="23"/>
              </w:rPr>
            </w:pPr>
            <w:r w:rsidRPr="00E829A0">
              <w:rPr>
                <w:rFonts w:ascii="Times New Roman" w:eastAsia="Times New Roman" w:hAnsi="Times New Roman" w:cs="Times New Roman"/>
                <w:sz w:val="23"/>
                <w:szCs w:val="23"/>
                <w:lang w:val="tt-RU"/>
              </w:rPr>
              <w:t xml:space="preserve"> авышлыкта</w:t>
            </w:r>
            <w:r w:rsidRPr="00E829A0">
              <w:rPr>
                <w:rFonts w:ascii="Times New Roman" w:eastAsia="Times New Roman" w:hAnsi="Times New Roman" w:cs="Times New Roman"/>
                <w:sz w:val="23"/>
                <w:szCs w:val="23"/>
              </w:rPr>
              <w:t xml:space="preserve"> -750 метр;</w:t>
            </w:r>
          </w:p>
          <w:p w:rsidR="001478C0" w:rsidRPr="00E829A0" w:rsidRDefault="001478C0" w:rsidP="003B315F">
            <w:pPr>
              <w:widowControl w:val="0"/>
              <w:kinsoku w:val="0"/>
              <w:overflowPunct w:val="0"/>
              <w:autoSpaceDE w:val="0"/>
              <w:autoSpaceDN w:val="0"/>
              <w:adjustRightInd w:val="0"/>
              <w:spacing w:before="1" w:after="0" w:line="249" w:lineRule="auto"/>
              <w:ind w:right="2"/>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текә авышлыкта</w:t>
            </w:r>
            <w:r w:rsidRPr="00E829A0">
              <w:rPr>
                <w:rFonts w:ascii="Times New Roman" w:eastAsia="Times New Roman" w:hAnsi="Times New Roman" w:cs="Times New Roman"/>
                <w:sz w:val="23"/>
                <w:szCs w:val="23"/>
              </w:rPr>
              <w:t xml:space="preserve"> -1000 метр</w:t>
            </w:r>
          </w:p>
        </w:tc>
        <w:tc>
          <w:tcPr>
            <w:tcW w:w="2242"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 xml:space="preserve"> км чикләрендә</w:t>
            </w:r>
          </w:p>
        </w:tc>
      </w:tr>
      <w:tr w:rsidR="001478C0" w:rsidRPr="00E829A0" w:rsidTr="003B315F">
        <w:trPr>
          <w:trHeight w:hRule="exact" w:val="305"/>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993"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б) сулыклар</w:t>
            </w:r>
            <w:r w:rsidRPr="00E829A0">
              <w:rPr>
                <w:rFonts w:ascii="Times New Roman" w:eastAsia="Times New Roman" w:hAnsi="Times New Roman" w:cs="Times New Roman"/>
                <w:spacing w:val="1"/>
                <w:sz w:val="23"/>
                <w:szCs w:val="23"/>
                <w:lang w:val="tt-RU"/>
              </w:rPr>
              <w:t xml:space="preserve"> ((</w:t>
            </w:r>
            <w:r w:rsidRPr="00E829A0">
              <w:rPr>
                <w:rFonts w:ascii="Times New Roman" w:eastAsia="Times New Roman" w:hAnsi="Times New Roman" w:cs="Times New Roman"/>
                <w:sz w:val="23"/>
                <w:szCs w:val="23"/>
              </w:rPr>
              <w:t>(икенче-</w:t>
            </w:r>
          </w:p>
        </w:tc>
        <w:tc>
          <w:tcPr>
            <w:tcW w:w="2260"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 xml:space="preserve">су алу </w:t>
            </w:r>
            <w:r w:rsidRPr="00E829A0">
              <w:rPr>
                <w:rFonts w:ascii="Times New Roman" w:eastAsia="Times New Roman" w:hAnsi="Times New Roman" w:cs="Times New Roman"/>
                <w:sz w:val="23"/>
                <w:szCs w:val="23"/>
              </w:rPr>
              <w:t>акваториясе</w:t>
            </w:r>
          </w:p>
        </w:tc>
        <w:tc>
          <w:tcPr>
            <w:tcW w:w="2838"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а</w:t>
            </w:r>
            <w:r w:rsidRPr="00E829A0">
              <w:rPr>
                <w:rFonts w:ascii="Times New Roman" w:eastAsia="Times New Roman" w:hAnsi="Times New Roman" w:cs="Times New Roman"/>
                <w:sz w:val="23"/>
                <w:szCs w:val="23"/>
              </w:rPr>
              <w:t>кватория буенча</w:t>
            </w:r>
            <w:r w:rsidRPr="00E829A0">
              <w:rPr>
                <w:rFonts w:ascii="Times New Roman" w:eastAsia="Times New Roman" w:hAnsi="Times New Roman" w:cs="Times New Roman"/>
                <w:sz w:val="23"/>
                <w:szCs w:val="23"/>
                <w:lang w:val="tt-RU"/>
              </w:rPr>
              <w:t xml:space="preserve">: су алу    </w:t>
            </w:r>
          </w:p>
        </w:tc>
        <w:tc>
          <w:tcPr>
            <w:tcW w:w="2242"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IIпояс</w:t>
            </w:r>
            <w:r w:rsidRPr="00E829A0">
              <w:rPr>
                <w:rFonts w:ascii="Times New Roman" w:eastAsia="Times New Roman" w:hAnsi="Times New Roman" w:cs="Times New Roman"/>
                <w:sz w:val="23"/>
                <w:szCs w:val="23"/>
                <w:lang w:val="tt-RU"/>
              </w:rPr>
              <w:t xml:space="preserve"> чикләре белән</w:t>
            </w:r>
          </w:p>
        </w:tc>
      </w:tr>
      <w:tr w:rsidR="001478C0" w:rsidRPr="00E829A0" w:rsidTr="003B315F">
        <w:trPr>
          <w:trHeight w:hRule="exact" w:val="295"/>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199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(сусаклагычлар</w:t>
            </w:r>
            <w:r w:rsidRPr="00E829A0">
              <w:rPr>
                <w:rFonts w:ascii="Times New Roman" w:eastAsia="Times New Roman" w:hAnsi="Times New Roman" w:cs="Times New Roman"/>
                <w:sz w:val="23"/>
                <w:szCs w:val="23"/>
              </w:rPr>
              <w:t>,</w:t>
            </w:r>
          </w:p>
        </w:tc>
        <w:tc>
          <w:tcPr>
            <w:tcW w:w="2260"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 xml:space="preserve">буенча </w:t>
            </w:r>
            <w:r w:rsidRPr="00E829A0">
              <w:rPr>
                <w:rFonts w:ascii="Times New Roman" w:eastAsia="Times New Roman" w:hAnsi="Times New Roman" w:cs="Times New Roman"/>
                <w:sz w:val="23"/>
                <w:szCs w:val="23"/>
              </w:rPr>
              <w:t>барлык</w:t>
            </w:r>
            <w:r w:rsidRPr="00E829A0">
              <w:rPr>
                <w:rFonts w:ascii="Times New Roman" w:eastAsia="Times New Roman" w:hAnsi="Times New Roman" w:cs="Times New Roman"/>
                <w:spacing w:val="-6"/>
                <w:sz w:val="23"/>
                <w:szCs w:val="23"/>
                <w:lang w:val="tt-RU"/>
              </w:rPr>
              <w:t xml:space="preserve"> юнә -</w:t>
            </w:r>
          </w:p>
        </w:tc>
        <w:tc>
          <w:tcPr>
            <w:tcW w:w="283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 xml:space="preserve">җайланмасының </w:t>
            </w:r>
            <w:r w:rsidRPr="00E829A0">
              <w:rPr>
                <w:rFonts w:ascii="Times New Roman" w:eastAsia="Times New Roman" w:hAnsi="Times New Roman" w:cs="Times New Roman"/>
                <w:sz w:val="23"/>
                <w:szCs w:val="23"/>
              </w:rPr>
              <w:t>барлык яклар</w:t>
            </w:r>
          </w:p>
        </w:tc>
        <w:tc>
          <w:tcPr>
            <w:tcW w:w="2242"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тәңгәл килә</w:t>
            </w:r>
            <w:r w:rsidRPr="00E829A0">
              <w:rPr>
                <w:rFonts w:ascii="Times New Roman" w:eastAsia="Times New Roman" w:hAnsi="Times New Roman" w:cs="Times New Roman"/>
                <w:sz w:val="23"/>
                <w:szCs w:val="23"/>
              </w:rPr>
              <w:t>;</w:t>
            </w:r>
          </w:p>
        </w:tc>
      </w:tr>
      <w:tr w:rsidR="001478C0" w:rsidRPr="00EA2D35" w:rsidTr="003B315F">
        <w:trPr>
          <w:trHeight w:hRule="exact" w:val="1637"/>
        </w:trPr>
        <w:tc>
          <w:tcPr>
            <w:tcW w:w="59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99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күл</w:t>
            </w:r>
            <w:r w:rsidRPr="00E829A0">
              <w:rPr>
                <w:rFonts w:ascii="Times New Roman" w:eastAsia="Times New Roman" w:hAnsi="Times New Roman" w:cs="Times New Roman"/>
                <w:sz w:val="23"/>
                <w:szCs w:val="23"/>
                <w:lang w:val="tt-RU"/>
              </w:rPr>
              <w:t>ләр</w:t>
            </w:r>
            <w:r w:rsidRPr="00E829A0">
              <w:rPr>
                <w:rFonts w:ascii="Times New Roman" w:eastAsia="Times New Roman" w:hAnsi="Times New Roman" w:cs="Times New Roman"/>
                <w:sz w:val="23"/>
                <w:szCs w:val="23"/>
              </w:rPr>
              <w:t>)</w:t>
            </w:r>
          </w:p>
        </w:tc>
        <w:tc>
          <w:tcPr>
            <w:tcW w:w="2260"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9" w:lineRule="auto"/>
              <w:ind w:right="2"/>
              <w:jc w:val="both"/>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л</w:t>
            </w:r>
            <w:r w:rsidRPr="00E829A0">
              <w:rPr>
                <w:rFonts w:ascii="Times New Roman" w:eastAsia="Times New Roman" w:hAnsi="Times New Roman" w:cs="Times New Roman"/>
                <w:sz w:val="23"/>
                <w:szCs w:val="23"/>
              </w:rPr>
              <w:t>ешләрдә</w:t>
            </w:r>
            <w:r w:rsidRPr="00E829A0">
              <w:rPr>
                <w:rFonts w:ascii="Times New Roman" w:eastAsia="Times New Roman" w:hAnsi="Times New Roman" w:cs="Times New Roman"/>
                <w:sz w:val="23"/>
                <w:szCs w:val="23"/>
                <w:lang w:val="tt-RU"/>
              </w:rPr>
              <w:t xml:space="preserve"> дә һәм </w:t>
            </w:r>
            <w:r w:rsidRPr="00E829A0">
              <w:rPr>
                <w:rFonts w:ascii="Times New Roman" w:eastAsia="Times New Roman" w:hAnsi="Times New Roman" w:cs="Times New Roman"/>
                <w:sz w:val="23"/>
                <w:szCs w:val="23"/>
              </w:rPr>
              <w:t>җәйге- көзге ызан су ки</w:t>
            </w:r>
            <w:r w:rsidRPr="00E829A0">
              <w:rPr>
                <w:rFonts w:ascii="Times New Roman" w:eastAsia="Times New Roman" w:hAnsi="Times New Roman" w:cs="Times New Roman"/>
                <w:sz w:val="23"/>
                <w:szCs w:val="23"/>
                <w:lang w:val="tt-RU"/>
              </w:rPr>
              <w:t xml:space="preserve">сү     линиясеннән  кимендә 100 метр </w:t>
            </w:r>
          </w:p>
        </w:tc>
        <w:tc>
          <w:tcPr>
            <w:tcW w:w="2838"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9" w:lineRule="auto"/>
              <w:ind w:right="2"/>
              <w:jc w:val="both"/>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якларына 3 - 5 км; территория  буенча: яр буенча ике якка да 3 -5 км һәм нормаль терәк дәрәҗәдә су кисүдән 500 - 100 метр ераклыкта</w:t>
            </w:r>
          </w:p>
        </w:tc>
        <w:tc>
          <w:tcPr>
            <w:tcW w:w="2242"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9" w:lineRule="auto"/>
              <w:ind w:right="2"/>
              <w:jc w:val="both"/>
              <w:rPr>
                <w:rFonts w:ascii="Times New Roman" w:eastAsia="Times New Roman" w:hAnsi="Times New Roman" w:cs="Times New Roman"/>
                <w:sz w:val="24"/>
                <w:szCs w:val="24"/>
                <w:lang w:val="tt-RU"/>
              </w:rPr>
            </w:pPr>
          </w:p>
        </w:tc>
      </w:tr>
    </w:tbl>
    <w:p w:rsidR="001478C0" w:rsidRPr="00E829A0"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lang w:val="tt-RU"/>
        </w:rPr>
        <w:sectPr w:rsidR="001478C0" w:rsidRPr="00E829A0" w:rsidSect="00413EA6">
          <w:headerReference w:type="default" r:id="rId64"/>
          <w:pgSz w:w="11910" w:h="16840"/>
          <w:pgMar w:top="860" w:right="440" w:bottom="280" w:left="1300" w:header="653" w:footer="0" w:gutter="0"/>
          <w:pgNumType w:start="265"/>
          <w:cols w:space="720" w:equalWidth="0">
            <w:col w:w="10170"/>
          </w:cols>
          <w:noEndnote/>
        </w:sectPr>
      </w:pPr>
    </w:p>
    <w:p w:rsidR="001478C0" w:rsidRPr="00E829A0" w:rsidRDefault="001478C0" w:rsidP="001478C0">
      <w:pPr>
        <w:widowControl w:val="0"/>
        <w:kinsoku w:val="0"/>
        <w:overflowPunct w:val="0"/>
        <w:autoSpaceDE w:val="0"/>
        <w:autoSpaceDN w:val="0"/>
        <w:adjustRightInd w:val="0"/>
        <w:spacing w:before="2" w:after="0" w:line="240" w:lineRule="auto"/>
        <w:rPr>
          <w:rFonts w:ascii="Times New Roman" w:eastAsia="Times New Roman" w:hAnsi="Times New Roman" w:cs="Times New Roman"/>
          <w:b/>
          <w:bCs/>
          <w:sz w:val="23"/>
          <w:szCs w:val="23"/>
          <w:lang w:val="tt-RU"/>
        </w:rPr>
      </w:pPr>
    </w:p>
    <w:tbl>
      <w:tblPr>
        <w:tblW w:w="0" w:type="auto"/>
        <w:tblInd w:w="239" w:type="dxa"/>
        <w:tblLayout w:type="fixed"/>
        <w:tblCellMar>
          <w:left w:w="0" w:type="dxa"/>
          <w:right w:w="0" w:type="dxa"/>
        </w:tblCellMar>
        <w:tblLook w:val="0000" w:firstRow="0" w:lastRow="0" w:firstColumn="0" w:lastColumn="0" w:noHBand="0" w:noVBand="0"/>
      </w:tblPr>
      <w:tblGrid>
        <w:gridCol w:w="595"/>
        <w:gridCol w:w="1993"/>
        <w:gridCol w:w="2261"/>
        <w:gridCol w:w="2837"/>
        <w:gridCol w:w="2242"/>
      </w:tblGrid>
      <w:tr w:rsidR="001478C0" w:rsidRPr="00E829A0" w:rsidTr="003B315F">
        <w:trPr>
          <w:trHeight w:hRule="exact" w:val="302"/>
        </w:trPr>
        <w:tc>
          <w:tcPr>
            <w:tcW w:w="59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w:t>
            </w:r>
          </w:p>
        </w:tc>
        <w:tc>
          <w:tcPr>
            <w:tcW w:w="19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w:t>
            </w:r>
          </w:p>
        </w:tc>
        <w:tc>
          <w:tcPr>
            <w:tcW w:w="226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w:t>
            </w:r>
          </w:p>
        </w:tc>
        <w:tc>
          <w:tcPr>
            <w:tcW w:w="283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w:t>
            </w:r>
          </w:p>
        </w:tc>
        <w:tc>
          <w:tcPr>
            <w:tcW w:w="224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5</w:t>
            </w:r>
          </w:p>
        </w:tc>
      </w:tr>
      <w:tr w:rsidR="001478C0" w:rsidRPr="00E829A0" w:rsidTr="003B315F">
        <w:trPr>
          <w:trHeight w:hRule="exact" w:val="3130"/>
        </w:trPr>
        <w:tc>
          <w:tcPr>
            <w:tcW w:w="59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w:t>
            </w:r>
          </w:p>
        </w:tc>
        <w:tc>
          <w:tcPr>
            <w:tcW w:w="19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tabs>
                <w:tab w:val="left" w:pos="1849"/>
              </w:tabs>
              <w:kinsoku w:val="0"/>
              <w:overflowPunct w:val="0"/>
              <w:autoSpaceDE w:val="0"/>
              <w:autoSpaceDN w:val="0"/>
              <w:adjustRightInd w:val="0"/>
              <w:spacing w:before="6" w:after="0" w:line="252" w:lineRule="auto"/>
              <w:ind w:right="8"/>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 xml:space="preserve">Суүткәргеч </w:t>
            </w:r>
            <w:r w:rsidRPr="00E829A0">
              <w:rPr>
                <w:rFonts w:ascii="Times New Roman" w:eastAsia="Times New Roman" w:hAnsi="Times New Roman" w:cs="Times New Roman"/>
                <w:spacing w:val="-1"/>
                <w:sz w:val="23"/>
                <w:szCs w:val="23"/>
              </w:rPr>
              <w:t>корылмалар</w:t>
            </w:r>
            <w:r w:rsidRPr="00E829A0">
              <w:rPr>
                <w:rFonts w:ascii="Times New Roman" w:eastAsia="Times New Roman" w:hAnsi="Times New Roman" w:cs="Times New Roman"/>
                <w:sz w:val="23"/>
                <w:szCs w:val="23"/>
              </w:rPr>
              <w:t xml:space="preserve">һәм </w:t>
            </w:r>
            <w:r w:rsidRPr="00E829A0">
              <w:rPr>
                <w:rFonts w:ascii="Times New Roman" w:eastAsia="Times New Roman" w:hAnsi="Times New Roman" w:cs="Times New Roman"/>
                <w:sz w:val="23"/>
                <w:szCs w:val="23"/>
                <w:lang w:val="tt-RU"/>
              </w:rPr>
              <w:t>су үткәргечләр</w:t>
            </w:r>
          </w:p>
        </w:tc>
        <w:tc>
          <w:tcPr>
            <w:tcW w:w="7340" w:type="dxa"/>
            <w:gridSpan w:val="3"/>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jc w:val="both"/>
              <w:rPr>
                <w:rFonts w:ascii="Times New Roman" w:eastAsia="Times New Roman" w:hAnsi="Times New Roman" w:cs="Times New Roman"/>
                <w:sz w:val="23"/>
                <w:szCs w:val="23"/>
                <w:lang w:val="tt-RU"/>
              </w:rPr>
            </w:pPr>
            <w:r w:rsidRPr="00E829A0">
              <w:rPr>
                <w:rFonts w:ascii="Times New Roman" w:eastAsia="Times New Roman" w:hAnsi="Times New Roman" w:cs="Times New Roman"/>
                <w:sz w:val="23"/>
                <w:szCs w:val="23"/>
                <w:lang w:val="tt-RU"/>
              </w:rPr>
              <w:t>Санитар-саклауполосасының чикләре запас  диварлардан  һәм көйләүче сыешлыклардан, фильтр һәм</w:t>
            </w:r>
            <w:r>
              <w:rPr>
                <w:rFonts w:ascii="Times New Roman" w:eastAsia="Times New Roman" w:hAnsi="Times New Roman" w:cs="Times New Roman"/>
                <w:sz w:val="23"/>
                <w:szCs w:val="23"/>
                <w:lang w:val="tt-RU"/>
              </w:rPr>
              <w:t>контакт яктырткычлардан-кимендә30м</w:t>
            </w:r>
            <w:r w:rsidRPr="00E829A0">
              <w:rPr>
                <w:rFonts w:ascii="Times New Roman" w:eastAsia="Times New Roman" w:hAnsi="Times New Roman" w:cs="Times New Roman"/>
                <w:sz w:val="23"/>
                <w:szCs w:val="23"/>
                <w:lang w:val="tt-RU"/>
              </w:rPr>
              <w:t>етр</w:t>
            </w:r>
            <w:r w:rsidRPr="00E829A0">
              <w:rPr>
                <w:rFonts w:ascii="Times New Roman" w:eastAsia="Times New Roman" w:hAnsi="Times New Roman" w:cs="Times New Roman"/>
                <w:position w:val="10"/>
                <w:sz w:val="15"/>
                <w:szCs w:val="15"/>
                <w:lang w:val="tt-RU"/>
              </w:rPr>
              <w:t>4)</w:t>
            </w:r>
            <w:r w:rsidRPr="00E829A0">
              <w:rPr>
                <w:rFonts w:ascii="Times New Roman" w:eastAsia="Times New Roman" w:hAnsi="Times New Roman" w:cs="Times New Roman"/>
                <w:sz w:val="23"/>
                <w:szCs w:val="23"/>
                <w:lang w:val="tt-RU"/>
              </w:rPr>
              <w:t>;</w:t>
            </w:r>
          </w:p>
          <w:p w:rsidR="001478C0" w:rsidRPr="00E829A0" w:rsidRDefault="001478C0" w:rsidP="003B315F">
            <w:pPr>
              <w:widowControl w:val="0"/>
              <w:kinsoku w:val="0"/>
              <w:overflowPunct w:val="0"/>
              <w:autoSpaceDE w:val="0"/>
              <w:autoSpaceDN w:val="0"/>
              <w:adjustRightInd w:val="0"/>
              <w:spacing w:after="0" w:line="269" w:lineRule="exact"/>
              <w:jc w:val="both"/>
              <w:rPr>
                <w:rFonts w:ascii="Times New Roman" w:eastAsia="Times New Roman" w:hAnsi="Times New Roman" w:cs="Times New Roman"/>
                <w:sz w:val="23"/>
                <w:szCs w:val="23"/>
              </w:rPr>
            </w:pPr>
            <w:r w:rsidRPr="00E829A0">
              <w:rPr>
                <w:rFonts w:ascii="Times New Roman" w:eastAsia="Times New Roman" w:hAnsi="Times New Roman" w:cs="Times New Roman"/>
                <w:sz w:val="23"/>
                <w:szCs w:val="23"/>
              </w:rPr>
              <w:t xml:space="preserve">су </w:t>
            </w:r>
            <w:r w:rsidRPr="00E829A0">
              <w:rPr>
                <w:rFonts w:ascii="Times New Roman" w:eastAsia="Times New Roman" w:hAnsi="Times New Roman" w:cs="Times New Roman"/>
                <w:sz w:val="23"/>
                <w:szCs w:val="23"/>
                <w:lang w:val="tt-RU"/>
              </w:rPr>
              <w:t>басымы</w:t>
            </w:r>
            <w:r w:rsidRPr="00E829A0">
              <w:rPr>
                <w:rFonts w:ascii="Times New Roman" w:eastAsia="Times New Roman" w:hAnsi="Times New Roman" w:cs="Times New Roman"/>
                <w:sz w:val="23"/>
                <w:szCs w:val="23"/>
              </w:rPr>
              <w:t xml:space="preserve"> б</w:t>
            </w:r>
            <w:r w:rsidRPr="00E829A0">
              <w:rPr>
                <w:rFonts w:ascii="Times New Roman" w:eastAsia="Times New Roman" w:hAnsi="Times New Roman" w:cs="Times New Roman"/>
                <w:sz w:val="23"/>
                <w:szCs w:val="23"/>
                <w:lang w:val="tt-RU"/>
              </w:rPr>
              <w:t>ашняларыннан</w:t>
            </w:r>
            <w:r w:rsidRPr="00E829A0">
              <w:rPr>
                <w:rFonts w:ascii="Times New Roman" w:eastAsia="Times New Roman" w:hAnsi="Times New Roman" w:cs="Times New Roman"/>
                <w:sz w:val="23"/>
                <w:szCs w:val="23"/>
              </w:rPr>
              <w:t>, ким</w:t>
            </w:r>
            <w:r w:rsidRPr="00E829A0">
              <w:rPr>
                <w:rFonts w:ascii="Times New Roman" w:eastAsia="Times New Roman" w:hAnsi="Times New Roman" w:cs="Times New Roman"/>
                <w:sz w:val="23"/>
                <w:szCs w:val="23"/>
                <w:lang w:val="tt-RU"/>
              </w:rPr>
              <w:t>ен</w:t>
            </w:r>
            <w:r>
              <w:rPr>
                <w:rFonts w:ascii="Times New Roman" w:eastAsia="Times New Roman" w:hAnsi="Times New Roman" w:cs="Times New Roman"/>
                <w:sz w:val="23"/>
                <w:szCs w:val="23"/>
              </w:rPr>
              <w:t>дә, 10 метр</w:t>
            </w:r>
            <w:r w:rsidRPr="00E829A0">
              <w:rPr>
                <w:rFonts w:ascii="Times New Roman" w:eastAsia="Times New Roman" w:hAnsi="Times New Roman" w:cs="Times New Roman"/>
                <w:position w:val="10"/>
                <w:sz w:val="15"/>
                <w:szCs w:val="15"/>
              </w:rPr>
              <w:t>5)</w:t>
            </w:r>
            <w:r w:rsidRPr="00E829A0">
              <w:rPr>
                <w:rFonts w:ascii="Times New Roman" w:eastAsia="Times New Roman" w:hAnsi="Times New Roman" w:cs="Times New Roman"/>
                <w:sz w:val="23"/>
                <w:szCs w:val="23"/>
              </w:rPr>
              <w:t>;</w:t>
            </w:r>
          </w:p>
          <w:p w:rsidR="001478C0" w:rsidRPr="00E829A0" w:rsidRDefault="001478C0" w:rsidP="003B315F">
            <w:pPr>
              <w:widowControl w:val="0"/>
              <w:kinsoku w:val="0"/>
              <w:overflowPunct w:val="0"/>
              <w:autoSpaceDE w:val="0"/>
              <w:autoSpaceDN w:val="0"/>
              <w:adjustRightInd w:val="0"/>
              <w:spacing w:before="4" w:after="0" w:line="274" w:lineRule="exact"/>
              <w:ind w:right="670"/>
              <w:rPr>
                <w:rFonts w:ascii="Times New Roman" w:eastAsia="Times New Roman" w:hAnsi="Times New Roman" w:cs="Times New Roman"/>
                <w:sz w:val="23"/>
                <w:szCs w:val="23"/>
              </w:rPr>
            </w:pPr>
            <w:r w:rsidRPr="00E829A0">
              <w:rPr>
                <w:rFonts w:ascii="Times New Roman" w:eastAsia="Times New Roman" w:hAnsi="Times New Roman" w:cs="Times New Roman"/>
                <w:sz w:val="23"/>
                <w:szCs w:val="23"/>
              </w:rPr>
              <w:t>калган биналар</w:t>
            </w:r>
            <w:r w:rsidRPr="00E829A0">
              <w:rPr>
                <w:rFonts w:ascii="Times New Roman" w:eastAsia="Times New Roman" w:hAnsi="Times New Roman" w:cs="Times New Roman"/>
                <w:sz w:val="23"/>
                <w:szCs w:val="23"/>
                <w:lang w:val="tt-RU"/>
              </w:rPr>
              <w:t>дан</w:t>
            </w:r>
            <w:r w:rsidRPr="00E829A0">
              <w:rPr>
                <w:rFonts w:ascii="Times New Roman" w:eastAsia="Times New Roman" w:hAnsi="Times New Roman" w:cs="Times New Roman"/>
                <w:sz w:val="23"/>
                <w:szCs w:val="23"/>
              </w:rPr>
              <w:t xml:space="preserve"> (отстойник</w:t>
            </w:r>
            <w:r w:rsidRPr="00E829A0">
              <w:rPr>
                <w:rFonts w:ascii="Times New Roman" w:eastAsia="Times New Roman" w:hAnsi="Times New Roman" w:cs="Times New Roman"/>
                <w:sz w:val="23"/>
                <w:szCs w:val="23"/>
                <w:lang w:val="tt-RU"/>
              </w:rPr>
              <w:t>лар</w:t>
            </w:r>
            <w:r w:rsidRPr="00E829A0">
              <w:rPr>
                <w:rFonts w:ascii="Times New Roman" w:eastAsia="Times New Roman" w:hAnsi="Times New Roman" w:cs="Times New Roman"/>
                <w:sz w:val="23"/>
                <w:szCs w:val="23"/>
              </w:rPr>
              <w:t>, реагент хуҗалыгы,хлорсклад</w:t>
            </w:r>
            <w:r w:rsidRPr="00E829A0">
              <w:rPr>
                <w:rFonts w:ascii="Times New Roman" w:eastAsia="Times New Roman" w:hAnsi="Times New Roman" w:cs="Times New Roman"/>
                <w:sz w:val="23"/>
                <w:szCs w:val="23"/>
                <w:lang w:val="tt-RU"/>
              </w:rPr>
              <w:t>ы</w:t>
            </w:r>
            <w:r w:rsidRPr="00E829A0">
              <w:rPr>
                <w:rFonts w:ascii="Times New Roman" w:eastAsia="Times New Roman" w:hAnsi="Times New Roman" w:cs="Times New Roman"/>
                <w:position w:val="10"/>
                <w:sz w:val="15"/>
                <w:szCs w:val="15"/>
              </w:rPr>
              <w:t>6)</w:t>
            </w:r>
            <w:r w:rsidRPr="00E829A0">
              <w:rPr>
                <w:rFonts w:ascii="Times New Roman" w:eastAsia="Times New Roman" w:hAnsi="Times New Roman" w:cs="Times New Roman"/>
                <w:sz w:val="23"/>
                <w:szCs w:val="23"/>
              </w:rPr>
              <w:t>, насос станциясе һ. б.) - кимендә 15метр;</w:t>
            </w:r>
          </w:p>
          <w:p w:rsidR="001478C0" w:rsidRPr="00E829A0" w:rsidRDefault="001478C0" w:rsidP="003B315F">
            <w:pPr>
              <w:widowControl w:val="0"/>
              <w:kinsoku w:val="0"/>
              <w:overflowPunct w:val="0"/>
              <w:autoSpaceDE w:val="0"/>
              <w:autoSpaceDN w:val="0"/>
              <w:adjustRightInd w:val="0"/>
              <w:spacing w:before="4"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lang w:val="tt-RU"/>
              </w:rPr>
              <w:t xml:space="preserve">иң кырый </w:t>
            </w:r>
            <w:r w:rsidRPr="00E829A0">
              <w:rPr>
                <w:rFonts w:ascii="Times New Roman" w:eastAsia="Times New Roman" w:hAnsi="Times New Roman" w:cs="Times New Roman"/>
                <w:sz w:val="23"/>
                <w:szCs w:val="23"/>
              </w:rPr>
              <w:t>суүткәргеч</w:t>
            </w:r>
            <w:r>
              <w:rPr>
                <w:rFonts w:ascii="Times New Roman" w:eastAsia="Times New Roman" w:hAnsi="Times New Roman" w:cs="Times New Roman"/>
                <w:sz w:val="23"/>
                <w:szCs w:val="23"/>
              </w:rPr>
              <w:t>линияләр</w:t>
            </w:r>
            <w:r>
              <w:rPr>
                <w:rFonts w:ascii="Times New Roman" w:eastAsia="Times New Roman" w:hAnsi="Times New Roman" w:cs="Times New Roman"/>
                <w:sz w:val="23"/>
                <w:szCs w:val="23"/>
                <w:lang w:val="tt-RU"/>
              </w:rPr>
              <w:t>дән</w:t>
            </w:r>
            <w:r w:rsidRPr="00E829A0">
              <w:rPr>
                <w:rFonts w:ascii="Times New Roman" w:eastAsia="Times New Roman" w:hAnsi="Times New Roman" w:cs="Times New Roman"/>
                <w:sz w:val="23"/>
                <w:szCs w:val="23"/>
              </w:rPr>
              <w:t>:</w:t>
            </w:r>
          </w:p>
          <w:p w:rsidR="001478C0" w:rsidRPr="00E829A0" w:rsidRDefault="001478C0" w:rsidP="003B315F">
            <w:pPr>
              <w:widowControl w:val="0"/>
              <w:kinsoku w:val="0"/>
              <w:overflowPunct w:val="0"/>
              <w:autoSpaceDE w:val="0"/>
              <w:autoSpaceDN w:val="0"/>
              <w:adjustRightInd w:val="0"/>
              <w:spacing w:before="11" w:after="0" w:line="247" w:lineRule="auto"/>
              <w:ind w:right="7"/>
              <w:jc w:val="both"/>
              <w:rPr>
                <w:rFonts w:ascii="Times New Roman" w:eastAsia="Times New Roman" w:hAnsi="Times New Roman" w:cs="Times New Roman"/>
                <w:sz w:val="23"/>
                <w:szCs w:val="23"/>
              </w:rPr>
            </w:pPr>
            <w:r w:rsidRPr="00E829A0">
              <w:rPr>
                <w:rFonts w:ascii="Times New Roman" w:eastAsia="Times New Roman" w:hAnsi="Times New Roman" w:cs="Times New Roman"/>
                <w:sz w:val="23"/>
                <w:szCs w:val="23"/>
              </w:rPr>
              <w:t>грунт суларыбулмаганда,суүткәргеч</w:t>
            </w:r>
            <w:r w:rsidRPr="00E829A0">
              <w:rPr>
                <w:rFonts w:ascii="Times New Roman" w:eastAsia="Times New Roman" w:hAnsi="Times New Roman" w:cs="Times New Roman"/>
                <w:sz w:val="23"/>
                <w:szCs w:val="23"/>
                <w:lang w:val="tt-RU"/>
              </w:rPr>
              <w:t>нең</w:t>
            </w:r>
            <w:r w:rsidRPr="00E829A0">
              <w:rPr>
                <w:rFonts w:ascii="Times New Roman" w:eastAsia="Times New Roman" w:hAnsi="Times New Roman" w:cs="Times New Roman"/>
                <w:sz w:val="23"/>
                <w:szCs w:val="23"/>
              </w:rPr>
              <w:t xml:space="preserve"> диаметры   1000 миллиметр</w:t>
            </w:r>
            <w:r w:rsidRPr="00E829A0">
              <w:rPr>
                <w:rFonts w:ascii="Times New Roman" w:eastAsia="Times New Roman" w:hAnsi="Times New Roman" w:cs="Times New Roman"/>
                <w:sz w:val="23"/>
                <w:szCs w:val="23"/>
                <w:lang w:val="tt-RU"/>
              </w:rPr>
              <w:t>га кадәрбулган очракта кимендә</w:t>
            </w:r>
            <w:r w:rsidRPr="00E829A0">
              <w:rPr>
                <w:rFonts w:ascii="Times New Roman" w:eastAsia="Times New Roman" w:hAnsi="Times New Roman" w:cs="Times New Roman"/>
                <w:sz w:val="23"/>
                <w:szCs w:val="23"/>
              </w:rPr>
              <w:t xml:space="preserve"> 10 метр</w:t>
            </w:r>
            <w:r w:rsidRPr="00E829A0">
              <w:rPr>
                <w:rFonts w:ascii="Times New Roman" w:eastAsia="Times New Roman" w:hAnsi="Times New Roman" w:cs="Times New Roman"/>
                <w:sz w:val="23"/>
                <w:szCs w:val="23"/>
                <w:lang w:val="tt-RU"/>
              </w:rPr>
              <w:t xml:space="preserve"> һәм</w:t>
            </w:r>
            <w:r w:rsidRPr="00E829A0">
              <w:rPr>
                <w:rFonts w:ascii="Times New Roman" w:eastAsia="Times New Roman" w:hAnsi="Times New Roman" w:cs="Times New Roman"/>
                <w:sz w:val="23"/>
                <w:szCs w:val="23"/>
              </w:rPr>
              <w:t xml:space="preserve"> 1000 миллиметр</w:t>
            </w:r>
            <w:r w:rsidRPr="00E829A0">
              <w:rPr>
                <w:rFonts w:ascii="Times New Roman" w:eastAsia="Times New Roman" w:hAnsi="Times New Roman" w:cs="Times New Roman"/>
                <w:sz w:val="23"/>
                <w:szCs w:val="23"/>
                <w:lang w:val="tt-RU"/>
              </w:rPr>
              <w:t xml:space="preserve">дан  артык </w:t>
            </w:r>
            <w:r w:rsidRPr="00E829A0">
              <w:rPr>
                <w:rFonts w:ascii="Times New Roman" w:eastAsia="Times New Roman" w:hAnsi="Times New Roman" w:cs="Times New Roman"/>
                <w:sz w:val="23"/>
                <w:szCs w:val="23"/>
              </w:rPr>
              <w:t>диаметр</w:t>
            </w:r>
            <w:r w:rsidRPr="00E829A0">
              <w:rPr>
                <w:rFonts w:ascii="Times New Roman" w:eastAsia="Times New Roman" w:hAnsi="Times New Roman" w:cs="Times New Roman"/>
                <w:sz w:val="23"/>
                <w:szCs w:val="23"/>
                <w:lang w:val="tt-RU"/>
              </w:rPr>
              <w:t xml:space="preserve"> булганда </w:t>
            </w:r>
            <w:r w:rsidRPr="00E829A0">
              <w:rPr>
                <w:rFonts w:ascii="Times New Roman" w:eastAsia="Times New Roman" w:hAnsi="Times New Roman" w:cs="Times New Roman"/>
                <w:sz w:val="23"/>
                <w:szCs w:val="23"/>
              </w:rPr>
              <w:t>кимендә 20 метр;</w:t>
            </w:r>
          </w:p>
          <w:p w:rsidR="001478C0" w:rsidRPr="00E829A0" w:rsidRDefault="001478C0" w:rsidP="003B315F">
            <w:pPr>
              <w:widowControl w:val="0"/>
              <w:kinsoku w:val="0"/>
              <w:overflowPunct w:val="0"/>
              <w:autoSpaceDE w:val="0"/>
              <w:autoSpaceDN w:val="0"/>
              <w:adjustRightInd w:val="0"/>
              <w:spacing w:before="1" w:after="0" w:line="247" w:lineRule="auto"/>
              <w:ind w:right="10"/>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грунтсулары</w:t>
            </w:r>
            <w:r w:rsidRPr="00E829A0">
              <w:rPr>
                <w:rFonts w:ascii="Times New Roman" w:eastAsia="Times New Roman" w:hAnsi="Times New Roman" w:cs="Times New Roman"/>
                <w:sz w:val="23"/>
                <w:szCs w:val="23"/>
                <w:lang w:val="tt-RU"/>
              </w:rPr>
              <w:t xml:space="preserve"> булганда</w:t>
            </w:r>
            <w:r w:rsidRPr="00E829A0">
              <w:rPr>
                <w:rFonts w:ascii="Times New Roman" w:eastAsia="Times New Roman" w:hAnsi="Times New Roman" w:cs="Times New Roman"/>
                <w:sz w:val="23"/>
                <w:szCs w:val="23"/>
              </w:rPr>
              <w:t>-суүткәргеч</w:t>
            </w:r>
            <w:r w:rsidRPr="00E829A0">
              <w:rPr>
                <w:rFonts w:ascii="Times New Roman" w:eastAsia="Times New Roman" w:hAnsi="Times New Roman" w:cs="Times New Roman"/>
                <w:sz w:val="23"/>
                <w:szCs w:val="23"/>
                <w:lang w:val="tt-RU"/>
              </w:rPr>
              <w:t>ләрнең</w:t>
            </w:r>
            <w:r w:rsidRPr="00E829A0">
              <w:rPr>
                <w:rFonts w:ascii="Times New Roman" w:eastAsia="Times New Roman" w:hAnsi="Times New Roman" w:cs="Times New Roman"/>
                <w:sz w:val="23"/>
                <w:szCs w:val="23"/>
              </w:rPr>
              <w:t xml:space="preserve"> диаметры</w:t>
            </w:r>
            <w:r w:rsidRPr="00E829A0">
              <w:rPr>
                <w:rFonts w:ascii="Times New Roman" w:eastAsia="Times New Roman" w:hAnsi="Times New Roman" w:cs="Times New Roman"/>
                <w:sz w:val="23"/>
                <w:szCs w:val="23"/>
                <w:lang w:val="tt-RU"/>
              </w:rPr>
              <w:t>на карамастан, кимендә</w:t>
            </w:r>
            <w:r w:rsidRPr="00E829A0">
              <w:rPr>
                <w:rFonts w:ascii="Times New Roman" w:eastAsia="Times New Roman" w:hAnsi="Times New Roman" w:cs="Times New Roman"/>
                <w:sz w:val="23"/>
                <w:szCs w:val="23"/>
              </w:rPr>
              <w:t xml:space="preserve">  50метр</w:t>
            </w:r>
          </w:p>
        </w:tc>
      </w:tr>
    </w:tbl>
    <w:p w:rsidR="001478C0" w:rsidRPr="00E829A0" w:rsidRDefault="001478C0" w:rsidP="001478C0">
      <w:pPr>
        <w:widowControl w:val="0"/>
        <w:kinsoku w:val="0"/>
        <w:overflowPunct w:val="0"/>
        <w:autoSpaceDE w:val="0"/>
        <w:autoSpaceDN w:val="0"/>
        <w:adjustRightInd w:val="0"/>
        <w:spacing w:before="93" w:after="0" w:line="240" w:lineRule="auto"/>
        <w:ind w:right="329"/>
        <w:rPr>
          <w:rFonts w:ascii="Times New Roman" w:eastAsia="Times New Roman" w:hAnsi="Times New Roman" w:cs="Times New Roman"/>
          <w:sz w:val="27"/>
          <w:szCs w:val="27"/>
        </w:rPr>
      </w:pPr>
      <w:r w:rsidRPr="00E829A0">
        <w:rPr>
          <w:rFonts w:ascii="Times New Roman" w:eastAsia="Times New Roman" w:hAnsi="Times New Roman" w:cs="Times New Roman"/>
          <w:i/>
          <w:iCs/>
          <w:sz w:val="27"/>
          <w:szCs w:val="27"/>
        </w:rPr>
        <w:t>Искәрмә:</w:t>
      </w:r>
    </w:p>
    <w:p w:rsidR="001478C0" w:rsidRPr="00685EA4" w:rsidRDefault="001478C0" w:rsidP="001478C0">
      <w:pPr>
        <w:widowControl w:val="0"/>
        <w:numPr>
          <w:ilvl w:val="1"/>
          <w:numId w:val="1"/>
        </w:numPr>
        <w:tabs>
          <w:tab w:val="left" w:pos="1238"/>
        </w:tabs>
        <w:kinsoku w:val="0"/>
        <w:overflowPunct w:val="0"/>
        <w:autoSpaceDE w:val="0"/>
        <w:autoSpaceDN w:val="0"/>
        <w:adjustRightInd w:val="0"/>
        <w:spacing w:before="1" w:after="0" w:line="249" w:lineRule="auto"/>
        <w:ind w:right="228"/>
        <w:jc w:val="both"/>
        <w:rPr>
          <w:rFonts w:ascii="Times New Roman" w:eastAsia="Times New Roman" w:hAnsi="Times New Roman" w:cs="Times New Roman"/>
          <w:sz w:val="27"/>
          <w:szCs w:val="27"/>
        </w:rPr>
      </w:pPr>
      <w:r w:rsidRPr="00685EA4">
        <w:rPr>
          <w:rFonts w:ascii="Times New Roman" w:eastAsia="Times New Roman" w:hAnsi="Times New Roman" w:cs="Times New Roman"/>
          <w:sz w:val="27"/>
          <w:szCs w:val="27"/>
          <w:lang w:val="tt-RU"/>
        </w:rPr>
        <w:t>Җир асты суларының инфильтрацион су алу җайланмаларының I поясы чигенә су алу һәм өске сулык арасындагы яр буе территориясе кертелә, әгәр алар арасындагы  ераклык  150 метрдан кимрәк булса.</w:t>
      </w:r>
    </w:p>
    <w:p w:rsidR="001478C0" w:rsidRPr="00685EA4" w:rsidRDefault="001478C0" w:rsidP="001478C0">
      <w:pPr>
        <w:widowControl w:val="0"/>
        <w:numPr>
          <w:ilvl w:val="1"/>
          <w:numId w:val="1"/>
        </w:numPr>
        <w:tabs>
          <w:tab w:val="left" w:pos="1238"/>
        </w:tabs>
        <w:kinsoku w:val="0"/>
        <w:overflowPunct w:val="0"/>
        <w:autoSpaceDE w:val="0"/>
        <w:autoSpaceDN w:val="0"/>
        <w:adjustRightInd w:val="0"/>
        <w:spacing w:before="1" w:after="0" w:line="249" w:lineRule="auto"/>
        <w:ind w:right="228"/>
        <w:jc w:val="both"/>
        <w:rPr>
          <w:rFonts w:ascii="Times New Roman" w:eastAsia="Times New Roman" w:hAnsi="Times New Roman" w:cs="Times New Roman"/>
          <w:sz w:val="27"/>
          <w:szCs w:val="27"/>
          <w:lang w:val="tt-RU"/>
        </w:rPr>
      </w:pPr>
      <w:r w:rsidRPr="00685EA4">
        <w:rPr>
          <w:rFonts w:ascii="Times New Roman" w:eastAsia="Times New Roman" w:hAnsi="Times New Roman" w:cs="Times New Roman"/>
          <w:sz w:val="27"/>
          <w:szCs w:val="27"/>
          <w:lang w:val="tt-RU"/>
        </w:rPr>
        <w:t>IIпояс</w:t>
      </w:r>
      <w:r w:rsidRPr="00E829A0">
        <w:rPr>
          <w:rFonts w:ascii="Times New Roman" w:eastAsia="Times New Roman" w:hAnsi="Times New Roman" w:cs="Times New Roman"/>
          <w:sz w:val="27"/>
          <w:szCs w:val="27"/>
          <w:lang w:val="tt-RU"/>
        </w:rPr>
        <w:t xml:space="preserve"> чикләрен билгеләгәндә</w:t>
      </w:r>
      <w:r w:rsidRPr="00685EA4">
        <w:rPr>
          <w:rFonts w:ascii="Times New Roman" w:eastAsia="Times New Roman" w:hAnsi="Times New Roman" w:cs="Times New Roman"/>
          <w:sz w:val="27"/>
          <w:szCs w:val="27"/>
          <w:lang w:val="tt-RU"/>
        </w:rPr>
        <w:t xml:space="preserve"> Тм(</w:t>
      </w:r>
      <w:r w:rsidRPr="00E829A0">
        <w:rPr>
          <w:rFonts w:ascii="Times New Roman" w:eastAsia="Times New Roman" w:hAnsi="Times New Roman" w:cs="Times New Roman"/>
          <w:sz w:val="27"/>
          <w:szCs w:val="27"/>
          <w:lang w:val="tt-RU"/>
        </w:rPr>
        <w:t>җир асты сулары ташкыны белән микроб пычрануның су алу урынына күчү вакыты</w:t>
      </w:r>
      <w:r w:rsidRPr="00685EA4">
        <w:rPr>
          <w:rFonts w:ascii="Times New Roman" w:eastAsia="Times New Roman" w:hAnsi="Times New Roman" w:cs="Times New Roman"/>
          <w:sz w:val="27"/>
          <w:szCs w:val="27"/>
          <w:lang w:val="tt-RU"/>
        </w:rPr>
        <w:t xml:space="preserve">) </w:t>
      </w:r>
      <w:r w:rsidRPr="00E829A0">
        <w:rPr>
          <w:rFonts w:ascii="Times New Roman" w:eastAsia="Times New Roman" w:hAnsi="Times New Roman" w:cs="Times New Roman"/>
          <w:sz w:val="27"/>
          <w:szCs w:val="27"/>
          <w:lang w:val="tt-RU"/>
        </w:rPr>
        <w:t xml:space="preserve">түбәндәге </w:t>
      </w:r>
      <w:r w:rsidRPr="00685EA4">
        <w:rPr>
          <w:rFonts w:ascii="Times New Roman" w:eastAsia="Times New Roman" w:hAnsi="Times New Roman" w:cs="Times New Roman"/>
          <w:sz w:val="27"/>
          <w:szCs w:val="27"/>
          <w:lang w:val="tt-RU"/>
        </w:rPr>
        <w:t>таблица</w:t>
      </w:r>
      <w:r w:rsidRPr="00E829A0">
        <w:rPr>
          <w:rFonts w:ascii="Times New Roman" w:eastAsia="Times New Roman" w:hAnsi="Times New Roman" w:cs="Times New Roman"/>
          <w:sz w:val="27"/>
          <w:szCs w:val="27"/>
          <w:lang w:val="tt-RU"/>
        </w:rPr>
        <w:t xml:space="preserve"> буенча</w:t>
      </w:r>
      <w:r w:rsidRPr="00685EA4">
        <w:rPr>
          <w:rFonts w:ascii="Times New Roman" w:eastAsia="Times New Roman" w:hAnsi="Times New Roman" w:cs="Times New Roman"/>
          <w:sz w:val="27"/>
          <w:szCs w:val="27"/>
          <w:lang w:val="tt-RU"/>
        </w:rPr>
        <w:t xml:space="preserve"> кабул ителә:</w:t>
      </w:r>
    </w:p>
    <w:p w:rsidR="001478C0" w:rsidRPr="00685EA4"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19"/>
          <w:szCs w:val="19"/>
          <w:lang w:val="tt-RU"/>
        </w:rPr>
      </w:pPr>
    </w:p>
    <w:tbl>
      <w:tblPr>
        <w:tblW w:w="0" w:type="auto"/>
        <w:tblInd w:w="119" w:type="dxa"/>
        <w:tblLayout w:type="fixed"/>
        <w:tblCellMar>
          <w:left w:w="0" w:type="dxa"/>
          <w:right w:w="0" w:type="dxa"/>
        </w:tblCellMar>
        <w:tblLook w:val="0000" w:firstRow="0" w:lastRow="0" w:firstColumn="0" w:lastColumn="0" w:noHBand="0" w:noVBand="0"/>
      </w:tblPr>
      <w:tblGrid>
        <w:gridCol w:w="8459"/>
        <w:gridCol w:w="1709"/>
      </w:tblGrid>
      <w:tr w:rsidR="001478C0" w:rsidRPr="00E829A0" w:rsidTr="003B315F">
        <w:trPr>
          <w:trHeight w:hRule="exact" w:val="485"/>
        </w:trPr>
        <w:tc>
          <w:tcPr>
            <w:tcW w:w="845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ind w:right="37"/>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Гидрологи</w:t>
            </w:r>
            <w:r w:rsidRPr="00E829A0">
              <w:rPr>
                <w:rFonts w:ascii="Times New Roman" w:eastAsia="Times New Roman" w:hAnsi="Times New Roman" w:cs="Times New Roman"/>
                <w:b/>
                <w:bCs/>
                <w:sz w:val="23"/>
                <w:szCs w:val="23"/>
                <w:lang w:val="tt-RU"/>
              </w:rPr>
              <w:t>к</w:t>
            </w:r>
            <w:r w:rsidRPr="00E829A0">
              <w:rPr>
                <w:rFonts w:ascii="Times New Roman" w:eastAsia="Times New Roman" w:hAnsi="Times New Roman" w:cs="Times New Roman"/>
                <w:b/>
                <w:bCs/>
                <w:sz w:val="23"/>
                <w:szCs w:val="23"/>
              </w:rPr>
              <w:t>шартлар</w:t>
            </w:r>
          </w:p>
        </w:tc>
        <w:tc>
          <w:tcPr>
            <w:tcW w:w="170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Тм (</w:t>
            </w:r>
            <w:r w:rsidRPr="00E829A0">
              <w:rPr>
                <w:rFonts w:ascii="Times New Roman" w:eastAsia="Times New Roman" w:hAnsi="Times New Roman" w:cs="Times New Roman"/>
                <w:b/>
                <w:bCs/>
                <w:sz w:val="23"/>
                <w:szCs w:val="23"/>
                <w:lang w:val="tt-RU"/>
              </w:rPr>
              <w:t>тәүлектә</w:t>
            </w:r>
            <w:r w:rsidRPr="00E829A0">
              <w:rPr>
                <w:rFonts w:ascii="Times New Roman" w:eastAsia="Times New Roman" w:hAnsi="Times New Roman" w:cs="Times New Roman"/>
                <w:b/>
                <w:bCs/>
                <w:sz w:val="23"/>
                <w:szCs w:val="23"/>
              </w:rPr>
              <w:t>)</w:t>
            </w:r>
          </w:p>
        </w:tc>
      </w:tr>
      <w:tr w:rsidR="001478C0" w:rsidRPr="00E829A0" w:rsidTr="003B315F">
        <w:trPr>
          <w:trHeight w:hRule="exact" w:val="850"/>
        </w:trPr>
        <w:tc>
          <w:tcPr>
            <w:tcW w:w="845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7" w:lineRule="auto"/>
              <w:ind w:right="9"/>
              <w:jc w:val="both"/>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 xml:space="preserve">1. </w:t>
            </w:r>
            <w:r w:rsidRPr="00E829A0">
              <w:rPr>
                <w:rFonts w:ascii="Times New Roman" w:eastAsia="Times New Roman" w:hAnsi="Times New Roman" w:cs="Times New Roman"/>
                <w:sz w:val="23"/>
                <w:szCs w:val="23"/>
                <w:lang w:val="tt-RU"/>
              </w:rPr>
              <w:t>Җитәрлек сакланмаганҗ</w:t>
            </w:r>
            <w:r w:rsidRPr="00E829A0">
              <w:rPr>
                <w:rFonts w:ascii="Times New Roman" w:eastAsia="Times New Roman" w:hAnsi="Times New Roman" w:cs="Times New Roman"/>
                <w:sz w:val="23"/>
                <w:szCs w:val="23"/>
              </w:rPr>
              <w:t>ир асты сулары (грунт су</w:t>
            </w:r>
            <w:r w:rsidRPr="00E829A0">
              <w:rPr>
                <w:rFonts w:ascii="Times New Roman" w:eastAsia="Times New Roman" w:hAnsi="Times New Roman" w:cs="Times New Roman"/>
                <w:sz w:val="23"/>
                <w:szCs w:val="23"/>
                <w:lang w:val="tt-RU"/>
              </w:rPr>
              <w:t>лары</w:t>
            </w:r>
            <w:r w:rsidRPr="00E829A0">
              <w:rPr>
                <w:rFonts w:ascii="Times New Roman" w:eastAsia="Times New Roman" w:hAnsi="Times New Roman" w:cs="Times New Roman"/>
                <w:sz w:val="23"/>
                <w:szCs w:val="23"/>
              </w:rPr>
              <w:t xml:space="preserve">, шулай ук </w:t>
            </w:r>
            <w:r w:rsidRPr="00E829A0">
              <w:rPr>
                <w:rFonts w:ascii="Times New Roman" w:eastAsia="Times New Roman" w:hAnsi="Times New Roman" w:cs="Times New Roman"/>
                <w:sz w:val="23"/>
                <w:szCs w:val="23"/>
                <w:lang w:val="tt-RU"/>
              </w:rPr>
              <w:t xml:space="preserve">ачык </w:t>
            </w:r>
            <w:r w:rsidRPr="00E829A0">
              <w:rPr>
                <w:rFonts w:ascii="Times New Roman" w:eastAsia="Times New Roman" w:hAnsi="Times New Roman" w:cs="Times New Roman"/>
                <w:sz w:val="23"/>
                <w:szCs w:val="23"/>
              </w:rPr>
              <w:t>су</w:t>
            </w:r>
            <w:r w:rsidRPr="00E829A0">
              <w:rPr>
                <w:rFonts w:ascii="Times New Roman" w:eastAsia="Times New Roman" w:hAnsi="Times New Roman" w:cs="Times New Roman"/>
                <w:sz w:val="23"/>
                <w:szCs w:val="23"/>
                <w:lang w:val="tt-RU"/>
              </w:rPr>
              <w:t>лык белән турыдан  - туры</w:t>
            </w:r>
            <w:r w:rsidRPr="00E829A0">
              <w:rPr>
                <w:rFonts w:ascii="Times New Roman" w:eastAsia="Times New Roman" w:hAnsi="Times New Roman" w:cs="Times New Roman"/>
                <w:sz w:val="23"/>
                <w:szCs w:val="23"/>
              </w:rPr>
              <w:t xml:space="preserve"> гидравли</w:t>
            </w:r>
            <w:r w:rsidRPr="00E829A0">
              <w:rPr>
                <w:rFonts w:ascii="Times New Roman" w:eastAsia="Times New Roman" w:hAnsi="Times New Roman" w:cs="Times New Roman"/>
                <w:sz w:val="23"/>
                <w:szCs w:val="23"/>
                <w:lang w:val="tt-RU"/>
              </w:rPr>
              <w:t>к</w:t>
            </w:r>
            <w:r w:rsidRPr="00E829A0">
              <w:rPr>
                <w:rFonts w:ascii="Times New Roman" w:eastAsia="Times New Roman" w:hAnsi="Times New Roman" w:cs="Times New Roman"/>
                <w:sz w:val="23"/>
                <w:szCs w:val="23"/>
              </w:rPr>
              <w:t xml:space="preserve"> б</w:t>
            </w:r>
            <w:r w:rsidRPr="00E829A0">
              <w:rPr>
                <w:rFonts w:ascii="Times New Roman" w:eastAsia="Times New Roman" w:hAnsi="Times New Roman" w:cs="Times New Roman"/>
                <w:sz w:val="23"/>
                <w:szCs w:val="23"/>
                <w:lang w:val="tt-RU"/>
              </w:rPr>
              <w:t>әйләнеше булган басымлы һәм басымсыз камламара сулар</w:t>
            </w:r>
            <w:r w:rsidRPr="00E829A0">
              <w:rPr>
                <w:rFonts w:ascii="Times New Roman" w:eastAsia="Times New Roman" w:hAnsi="Times New Roman" w:cs="Times New Roman"/>
                <w:sz w:val="23"/>
                <w:szCs w:val="23"/>
              </w:rPr>
              <w:t>)</w:t>
            </w:r>
          </w:p>
        </w:tc>
        <w:tc>
          <w:tcPr>
            <w:tcW w:w="170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400</w:t>
            </w:r>
          </w:p>
        </w:tc>
      </w:tr>
      <w:tr w:rsidR="001478C0" w:rsidRPr="00E829A0" w:rsidTr="003B315F">
        <w:trPr>
          <w:trHeight w:hRule="exact" w:val="854"/>
        </w:trPr>
        <w:tc>
          <w:tcPr>
            <w:tcW w:w="845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52" w:lineRule="auto"/>
              <w:ind w:right="7"/>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w:t>
            </w:r>
            <w:r w:rsidRPr="00E829A0">
              <w:rPr>
                <w:rFonts w:ascii="Times New Roman" w:eastAsia="Times New Roman" w:hAnsi="Times New Roman" w:cs="Times New Roman"/>
                <w:sz w:val="23"/>
                <w:szCs w:val="23"/>
                <w:lang w:val="tt-RU"/>
              </w:rPr>
              <w:t>Сакланган җир</w:t>
            </w:r>
            <w:r w:rsidRPr="00E829A0">
              <w:rPr>
                <w:rFonts w:ascii="Times New Roman" w:eastAsia="Times New Roman" w:hAnsi="Times New Roman" w:cs="Times New Roman"/>
                <w:sz w:val="23"/>
                <w:szCs w:val="23"/>
              </w:rPr>
              <w:t>астысу</w:t>
            </w:r>
            <w:r w:rsidRPr="00E829A0">
              <w:rPr>
                <w:rFonts w:ascii="Times New Roman" w:eastAsia="Times New Roman" w:hAnsi="Times New Roman" w:cs="Times New Roman"/>
                <w:sz w:val="23"/>
                <w:szCs w:val="23"/>
                <w:lang w:val="tt-RU"/>
              </w:rPr>
              <w:t>лары</w:t>
            </w:r>
            <w:r w:rsidRPr="00E829A0">
              <w:rPr>
                <w:rFonts w:ascii="Times New Roman" w:eastAsia="Times New Roman" w:hAnsi="Times New Roman" w:cs="Times New Roman"/>
                <w:sz w:val="23"/>
                <w:szCs w:val="23"/>
              </w:rPr>
              <w:t>(</w:t>
            </w:r>
            <w:r w:rsidRPr="00E829A0">
              <w:rPr>
                <w:rFonts w:ascii="Times New Roman" w:eastAsia="Times New Roman" w:hAnsi="Times New Roman" w:cs="Times New Roman"/>
                <w:sz w:val="23"/>
                <w:szCs w:val="23"/>
                <w:lang w:val="tt-RU"/>
              </w:rPr>
              <w:t xml:space="preserve">ачык </w:t>
            </w:r>
            <w:r w:rsidRPr="00E829A0">
              <w:rPr>
                <w:rFonts w:ascii="Times New Roman" w:eastAsia="Times New Roman" w:hAnsi="Times New Roman" w:cs="Times New Roman"/>
                <w:sz w:val="23"/>
                <w:szCs w:val="23"/>
              </w:rPr>
              <w:t>су</w:t>
            </w:r>
            <w:r w:rsidRPr="00E829A0">
              <w:rPr>
                <w:rFonts w:ascii="Times New Roman" w:eastAsia="Times New Roman" w:hAnsi="Times New Roman" w:cs="Times New Roman"/>
                <w:sz w:val="23"/>
                <w:szCs w:val="23"/>
                <w:lang w:val="tt-RU"/>
              </w:rPr>
              <w:t>лык белән турыдан  - туры</w:t>
            </w:r>
            <w:r w:rsidRPr="00E829A0">
              <w:rPr>
                <w:rFonts w:ascii="Times New Roman" w:eastAsia="Times New Roman" w:hAnsi="Times New Roman" w:cs="Times New Roman"/>
                <w:sz w:val="23"/>
                <w:szCs w:val="23"/>
              </w:rPr>
              <w:t xml:space="preserve"> гидравли</w:t>
            </w:r>
            <w:r w:rsidRPr="00E829A0">
              <w:rPr>
                <w:rFonts w:ascii="Times New Roman" w:eastAsia="Times New Roman" w:hAnsi="Times New Roman" w:cs="Times New Roman"/>
                <w:sz w:val="23"/>
                <w:szCs w:val="23"/>
                <w:lang w:val="tt-RU"/>
              </w:rPr>
              <w:t>к</w:t>
            </w:r>
            <w:r w:rsidRPr="00E829A0">
              <w:rPr>
                <w:rFonts w:ascii="Times New Roman" w:eastAsia="Times New Roman" w:hAnsi="Times New Roman" w:cs="Times New Roman"/>
                <w:sz w:val="23"/>
                <w:szCs w:val="23"/>
              </w:rPr>
              <w:t xml:space="preserve"> б</w:t>
            </w:r>
            <w:r w:rsidRPr="00E829A0">
              <w:rPr>
                <w:rFonts w:ascii="Times New Roman" w:eastAsia="Times New Roman" w:hAnsi="Times New Roman" w:cs="Times New Roman"/>
                <w:sz w:val="23"/>
                <w:szCs w:val="23"/>
                <w:lang w:val="tt-RU"/>
              </w:rPr>
              <w:t>әйләнеше булмаган басымлы   һәм басымсыз камламара сулар</w:t>
            </w:r>
            <w:r w:rsidRPr="00E829A0">
              <w:rPr>
                <w:rFonts w:ascii="Times New Roman" w:eastAsia="Times New Roman" w:hAnsi="Times New Roman" w:cs="Times New Roman"/>
                <w:sz w:val="23"/>
                <w:szCs w:val="23"/>
              </w:rPr>
              <w:t>)</w:t>
            </w:r>
          </w:p>
        </w:tc>
        <w:tc>
          <w:tcPr>
            <w:tcW w:w="170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r>
    </w:tbl>
    <w:p w:rsidR="001478C0" w:rsidRPr="00E829A0" w:rsidRDefault="001478C0" w:rsidP="001478C0">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4"/>
          <w:szCs w:val="24"/>
        </w:rPr>
      </w:pPr>
    </w:p>
    <w:p w:rsidR="001478C0" w:rsidRPr="00E829A0" w:rsidRDefault="001478C0" w:rsidP="001478C0">
      <w:pPr>
        <w:widowControl w:val="0"/>
        <w:tabs>
          <w:tab w:val="left" w:pos="1242"/>
        </w:tabs>
        <w:kinsoku w:val="0"/>
        <w:overflowPunct w:val="0"/>
        <w:autoSpaceDE w:val="0"/>
        <w:autoSpaceDN w:val="0"/>
        <w:adjustRightInd w:val="0"/>
        <w:spacing w:after="0" w:line="249" w:lineRule="auto"/>
        <w:ind w:right="229"/>
        <w:jc w:val="both"/>
        <w:rPr>
          <w:rFonts w:ascii="Times New Roman" w:eastAsia="Times New Roman" w:hAnsi="Times New Roman" w:cs="Times New Roman"/>
          <w:sz w:val="27"/>
          <w:szCs w:val="27"/>
          <w:lang w:val="tt-RU"/>
        </w:rPr>
      </w:pPr>
      <w:r>
        <w:rPr>
          <w:rFonts w:ascii="Times New Roman" w:eastAsia="Times New Roman" w:hAnsi="Times New Roman" w:cs="Times New Roman"/>
          <w:sz w:val="27"/>
          <w:szCs w:val="27"/>
          <w:lang w:val="tt-RU"/>
        </w:rPr>
        <w:tab/>
        <w:t>3.</w:t>
      </w:r>
      <w:r w:rsidRPr="005A0149">
        <w:rPr>
          <w:rFonts w:ascii="Times New Roman" w:eastAsia="Times New Roman" w:hAnsi="Times New Roman" w:cs="Times New Roman"/>
          <w:sz w:val="27"/>
          <w:szCs w:val="27"/>
          <w:lang w:val="tt-RU"/>
        </w:rPr>
        <w:t>Су йөртүчән катламны химик пычранудан саклау өчен билгеләнгән өченче поясның чиге гидродин</w:t>
      </w:r>
      <w:r>
        <w:rPr>
          <w:rFonts w:ascii="Times New Roman" w:eastAsia="Times New Roman" w:hAnsi="Times New Roman" w:cs="Times New Roman"/>
          <w:sz w:val="27"/>
          <w:szCs w:val="27"/>
          <w:lang w:val="tt-RU"/>
        </w:rPr>
        <w:t>амик исәпләүләр белән билгеләнә</w:t>
      </w:r>
      <w:r w:rsidRPr="00E829A0">
        <w:rPr>
          <w:rFonts w:ascii="Times New Roman" w:eastAsia="Times New Roman" w:hAnsi="Times New Roman" w:cs="Times New Roman"/>
          <w:sz w:val="27"/>
          <w:szCs w:val="27"/>
          <w:lang w:val="tt-RU"/>
        </w:rPr>
        <w:t>. Шулук вакытта сулыкларга химик пычрану хәрәкәте</w:t>
      </w:r>
      <w:r>
        <w:rPr>
          <w:rFonts w:ascii="Times New Roman" w:eastAsia="Times New Roman" w:hAnsi="Times New Roman" w:cs="Times New Roman"/>
          <w:sz w:val="27"/>
          <w:szCs w:val="27"/>
          <w:lang w:val="tt-RU"/>
        </w:rPr>
        <w:t>нең</w:t>
      </w:r>
      <w:r w:rsidRPr="00E829A0">
        <w:rPr>
          <w:rFonts w:ascii="Times New Roman" w:eastAsia="Times New Roman" w:hAnsi="Times New Roman" w:cs="Times New Roman"/>
          <w:sz w:val="27"/>
          <w:szCs w:val="27"/>
          <w:lang w:val="tt-RU"/>
        </w:rPr>
        <w:t xml:space="preserve"> вакыты Тхның  исәп-хисабыннан күбрәк булырга тиеш,</w:t>
      </w:r>
    </w:p>
    <w:p w:rsidR="001478C0" w:rsidRPr="00E829A0" w:rsidRDefault="001478C0" w:rsidP="001478C0">
      <w:pPr>
        <w:widowControl w:val="0"/>
        <w:shd w:val="clear" w:color="auto" w:fill="FFFFFF" w:themeFill="background1"/>
        <w:kinsoku w:val="0"/>
        <w:overflowPunct w:val="0"/>
        <w:autoSpaceDE w:val="0"/>
        <w:autoSpaceDN w:val="0"/>
        <w:adjustRightInd w:val="0"/>
        <w:spacing w:after="0" w:line="249" w:lineRule="auto"/>
        <w:ind w:right="228"/>
        <w:jc w:val="both"/>
        <w:rPr>
          <w:rFonts w:ascii="Times New Roman" w:eastAsia="Times New Roman" w:hAnsi="Times New Roman" w:cs="Times New Roman"/>
          <w:sz w:val="28"/>
          <w:szCs w:val="28"/>
          <w:lang w:val="tt-RU"/>
        </w:rPr>
      </w:pPr>
      <w:r w:rsidRPr="00E829A0">
        <w:rPr>
          <w:rFonts w:ascii="Times New Roman" w:eastAsia="Times New Roman" w:hAnsi="Times New Roman" w:cs="Times New Roman"/>
          <w:sz w:val="27"/>
          <w:szCs w:val="27"/>
          <w:lang w:val="tt-RU"/>
        </w:rPr>
        <w:t>Тх</w:t>
      </w:r>
      <w:r>
        <w:rPr>
          <w:rFonts w:ascii="Times New Roman" w:hAnsi="Times New Roman" w:cs="Times New Roman"/>
          <w:sz w:val="28"/>
          <w:szCs w:val="28"/>
          <w:lang w:val="tt-RU"/>
        </w:rPr>
        <w:t>су алу</w:t>
      </w:r>
      <w:r w:rsidRPr="00E829A0">
        <w:rPr>
          <w:rFonts w:ascii="Times New Roman" w:hAnsi="Times New Roman" w:cs="Times New Roman"/>
          <w:sz w:val="28"/>
          <w:szCs w:val="28"/>
          <w:lang w:val="tt-RU"/>
        </w:rPr>
        <w:t xml:space="preserve"> җайланмасын эксплуатацияләү с</w:t>
      </w:r>
      <w:r>
        <w:rPr>
          <w:rFonts w:ascii="Times New Roman" w:hAnsi="Times New Roman" w:cs="Times New Roman"/>
          <w:sz w:val="28"/>
          <w:szCs w:val="28"/>
          <w:lang w:val="tt-RU"/>
        </w:rPr>
        <w:t>рогы буларак кабул ителә (су алу</w:t>
      </w:r>
      <w:r w:rsidRPr="00E829A0">
        <w:rPr>
          <w:rFonts w:ascii="Times New Roman" w:hAnsi="Times New Roman" w:cs="Times New Roman"/>
          <w:sz w:val="28"/>
          <w:szCs w:val="28"/>
          <w:lang w:val="tt-RU"/>
        </w:rPr>
        <w:t xml:space="preserve"> җайланмасының гадәттәге срогы - 25 - 50 ел).</w:t>
      </w:r>
    </w:p>
    <w:p w:rsidR="001478C0" w:rsidRPr="00634ED5" w:rsidRDefault="001478C0" w:rsidP="001478C0">
      <w:pPr>
        <w:widowControl w:val="0"/>
        <w:tabs>
          <w:tab w:val="left" w:pos="1218"/>
          <w:tab w:val="left" w:pos="8663"/>
        </w:tabs>
        <w:kinsoku w:val="0"/>
        <w:overflowPunct w:val="0"/>
        <w:autoSpaceDE w:val="0"/>
        <w:autoSpaceDN w:val="0"/>
        <w:adjustRightInd w:val="0"/>
        <w:spacing w:after="0" w:line="249" w:lineRule="auto"/>
        <w:ind w:left="-50" w:right="232"/>
        <w:jc w:val="both"/>
        <w:rPr>
          <w:rFonts w:ascii="Times New Roman" w:eastAsia="Times New Roman" w:hAnsi="Times New Roman" w:cs="Times New Roman"/>
          <w:spacing w:val="-1"/>
          <w:sz w:val="27"/>
          <w:szCs w:val="27"/>
          <w:lang w:val="tt-RU"/>
        </w:rPr>
      </w:pPr>
      <w:r>
        <w:rPr>
          <w:rFonts w:ascii="Times New Roman" w:eastAsia="Times New Roman" w:hAnsi="Times New Roman" w:cs="Times New Roman"/>
          <w:sz w:val="27"/>
          <w:szCs w:val="27"/>
          <w:lang w:val="tt-RU"/>
        </w:rPr>
        <w:tab/>
        <w:t>4.</w:t>
      </w:r>
      <w:r w:rsidRPr="00634ED5">
        <w:rPr>
          <w:rFonts w:ascii="Times New Roman" w:eastAsia="Times New Roman" w:hAnsi="Times New Roman" w:cs="Times New Roman"/>
          <w:sz w:val="27"/>
          <w:szCs w:val="27"/>
          <w:lang w:val="tt-RU"/>
        </w:rPr>
        <w:t>Суүткәргеч корылмалар урнашкан территориядә хлор склады булган очракта, торак һәм иҗтимагый биналарга кадәр санитар-сак зонасы күләме хлор җитештерү, саклау, транспортлау һәм куллану вакытында куркынычсызлык кагыйдәләрен исәпкә алып билгеләнә.</w:t>
      </w:r>
    </w:p>
    <w:p w:rsidR="001478C0" w:rsidRPr="0021458D" w:rsidRDefault="001478C0" w:rsidP="001478C0">
      <w:pPr>
        <w:widowControl w:val="0"/>
        <w:tabs>
          <w:tab w:val="left" w:pos="1218"/>
          <w:tab w:val="left" w:pos="8663"/>
        </w:tabs>
        <w:kinsoku w:val="0"/>
        <w:overflowPunct w:val="0"/>
        <w:autoSpaceDE w:val="0"/>
        <w:autoSpaceDN w:val="0"/>
        <w:adjustRightInd w:val="0"/>
        <w:spacing w:after="0" w:line="249" w:lineRule="auto"/>
        <w:ind w:left="-50" w:right="232"/>
        <w:jc w:val="both"/>
        <w:rPr>
          <w:rFonts w:ascii="Times New Roman" w:eastAsia="Times New Roman" w:hAnsi="Times New Roman" w:cs="Times New Roman"/>
          <w:spacing w:val="-1"/>
          <w:sz w:val="27"/>
          <w:szCs w:val="27"/>
          <w:lang w:val="tt-RU"/>
        </w:rPr>
      </w:pPr>
      <w:r>
        <w:rPr>
          <w:rFonts w:ascii="Times New Roman" w:eastAsia="Times New Roman" w:hAnsi="Times New Roman" w:cs="Times New Roman"/>
          <w:sz w:val="27"/>
          <w:szCs w:val="27"/>
          <w:lang w:val="tt-RU"/>
        </w:rPr>
        <w:tab/>
        <w:t>5.</w:t>
      </w:r>
      <w:r w:rsidRPr="00E829A0">
        <w:rPr>
          <w:rFonts w:ascii="Times New Roman" w:eastAsia="Times New Roman" w:hAnsi="Times New Roman" w:cs="Times New Roman"/>
          <w:sz w:val="27"/>
          <w:szCs w:val="27"/>
          <w:lang w:val="tt-RU"/>
        </w:rPr>
        <w:t>Әлеге кушымтада «Су белән тәэмин итү чыганакларын һәм эчәргә яраклы суүткәргечләрне санитар саклау зоналары» СанПиН 2.1.4.1110-02 билгеләгән нормалары бар.</w:t>
      </w:r>
    </w:p>
    <w:p w:rsidR="001478C0" w:rsidRDefault="001478C0" w:rsidP="001478C0">
      <w:pPr>
        <w:widowControl w:val="0"/>
        <w:tabs>
          <w:tab w:val="left" w:pos="1218"/>
          <w:tab w:val="left" w:pos="8663"/>
        </w:tabs>
        <w:kinsoku w:val="0"/>
        <w:overflowPunct w:val="0"/>
        <w:autoSpaceDE w:val="0"/>
        <w:autoSpaceDN w:val="0"/>
        <w:adjustRightInd w:val="0"/>
        <w:spacing w:after="0" w:line="249" w:lineRule="auto"/>
        <w:ind w:right="232"/>
        <w:jc w:val="both"/>
        <w:rPr>
          <w:rFonts w:ascii="Times New Roman" w:eastAsia="Times New Roman" w:hAnsi="Times New Roman" w:cs="Times New Roman"/>
          <w:sz w:val="27"/>
          <w:szCs w:val="27"/>
          <w:lang w:val="tt-RU"/>
        </w:rPr>
      </w:pPr>
    </w:p>
    <w:p w:rsidR="001478C0" w:rsidRDefault="001478C0" w:rsidP="001478C0">
      <w:pPr>
        <w:widowControl w:val="0"/>
        <w:tabs>
          <w:tab w:val="left" w:pos="1218"/>
          <w:tab w:val="left" w:pos="8663"/>
        </w:tabs>
        <w:kinsoku w:val="0"/>
        <w:overflowPunct w:val="0"/>
        <w:autoSpaceDE w:val="0"/>
        <w:autoSpaceDN w:val="0"/>
        <w:adjustRightInd w:val="0"/>
        <w:spacing w:after="0" w:line="249" w:lineRule="auto"/>
        <w:ind w:right="232"/>
        <w:jc w:val="both"/>
        <w:rPr>
          <w:rFonts w:ascii="Times New Roman" w:eastAsia="Times New Roman" w:hAnsi="Times New Roman" w:cs="Times New Roman"/>
          <w:sz w:val="27"/>
          <w:szCs w:val="27"/>
          <w:lang w:val="tt-RU"/>
        </w:rPr>
      </w:pPr>
    </w:p>
    <w:p w:rsidR="001478C0" w:rsidRPr="00E829A0" w:rsidRDefault="001478C0" w:rsidP="001478C0">
      <w:pPr>
        <w:widowControl w:val="0"/>
        <w:tabs>
          <w:tab w:val="left" w:pos="1218"/>
          <w:tab w:val="left" w:pos="8663"/>
        </w:tabs>
        <w:kinsoku w:val="0"/>
        <w:overflowPunct w:val="0"/>
        <w:autoSpaceDE w:val="0"/>
        <w:autoSpaceDN w:val="0"/>
        <w:adjustRightInd w:val="0"/>
        <w:spacing w:after="0" w:line="249" w:lineRule="auto"/>
        <w:ind w:right="232"/>
        <w:jc w:val="both"/>
        <w:rPr>
          <w:rFonts w:ascii="Times New Roman" w:eastAsia="Times New Roman" w:hAnsi="Times New Roman" w:cs="Times New Roman"/>
          <w:spacing w:val="-1"/>
          <w:sz w:val="27"/>
          <w:szCs w:val="27"/>
          <w:lang w:val="tt-RU"/>
        </w:rPr>
        <w:sectPr w:rsidR="001478C0" w:rsidRPr="00E829A0">
          <w:pgSz w:w="11910" w:h="16840"/>
          <w:pgMar w:top="860" w:right="320" w:bottom="280" w:left="1180" w:header="653" w:footer="0" w:gutter="0"/>
          <w:cols w:space="720" w:equalWidth="0">
            <w:col w:w="10410"/>
          </w:cols>
          <w:noEndnote/>
        </w:sectPr>
      </w:pPr>
    </w:p>
    <w:p w:rsidR="001478C0" w:rsidRPr="00E829A0" w:rsidRDefault="001478C0" w:rsidP="001478C0">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17"/>
          <w:szCs w:val="17"/>
          <w:lang w:val="tt-RU"/>
        </w:rPr>
      </w:pPr>
    </w:p>
    <w:p w:rsidR="001478C0" w:rsidRPr="00E829A0" w:rsidRDefault="001478C0" w:rsidP="001478C0">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17"/>
          <w:szCs w:val="17"/>
          <w:lang w:val="tt-RU"/>
        </w:rPr>
        <w:sectPr w:rsidR="001478C0" w:rsidRPr="00E829A0">
          <w:pgSz w:w="11910" w:h="16840"/>
          <w:pgMar w:top="860" w:right="300" w:bottom="280" w:left="1160" w:header="653" w:footer="0" w:gutter="0"/>
          <w:cols w:space="720" w:equalWidth="0">
            <w:col w:w="10450"/>
          </w:cols>
          <w:noEndnote/>
        </w:sect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6"/>
          <w:szCs w:val="26"/>
          <w:lang w:val="tt-RU"/>
        </w:rPr>
      </w:pPr>
    </w:p>
    <w:p w:rsidR="001478C0" w:rsidRPr="00E829A0" w:rsidRDefault="001478C0" w:rsidP="001478C0">
      <w:pPr>
        <w:widowControl w:val="0"/>
        <w:kinsoku w:val="0"/>
        <w:overflowPunct w:val="0"/>
        <w:autoSpaceDE w:val="0"/>
        <w:autoSpaceDN w:val="0"/>
        <w:adjustRightInd w:val="0"/>
        <w:spacing w:before="66" w:after="0" w:line="240" w:lineRule="auto"/>
        <w:jc w:val="center"/>
        <w:rPr>
          <w:rFonts w:ascii="Times New Roman" w:eastAsia="Times New Roman" w:hAnsi="Times New Roman" w:cs="Times New Roman"/>
          <w:sz w:val="27"/>
          <w:szCs w:val="27"/>
        </w:rPr>
        <w:sectPr w:rsidR="001478C0" w:rsidRPr="00E829A0">
          <w:type w:val="continuous"/>
          <w:pgSz w:w="11910" w:h="16840"/>
          <w:pgMar w:top="960" w:right="300" w:bottom="280" w:left="1160" w:header="720" w:footer="720" w:gutter="0"/>
          <w:cols w:num="2" w:space="720" w:equalWidth="0">
            <w:col w:w="6958" w:space="40"/>
            <w:col w:w="3452"/>
          </w:cols>
          <w:noEndnote/>
        </w:sectPr>
      </w:pPr>
      <w:r w:rsidRPr="00E829A0">
        <w:rPr>
          <w:rFonts w:ascii="Times New Roman" w:eastAsia="Times New Roman" w:hAnsi="Times New Roman" w:cs="Times New Roman"/>
          <w:b/>
          <w:bCs/>
          <w:sz w:val="27"/>
          <w:szCs w:val="27"/>
        </w:rPr>
        <w:t>Электр куллану нормалары</w:t>
      </w:r>
      <w:r w:rsidRPr="00E829A0">
        <w:rPr>
          <w:rFonts w:ascii="Times New Roman" w:eastAsia="Times New Roman" w:hAnsi="Times New Roman" w:cs="Times New Roman"/>
          <w:sz w:val="24"/>
          <w:szCs w:val="24"/>
        </w:rPr>
        <w:br w:type="column"/>
      </w:r>
      <w:r w:rsidRPr="00620A4B">
        <w:rPr>
          <w:rFonts w:ascii="Times New Roman" w:eastAsia="Times New Roman" w:hAnsi="Times New Roman" w:cs="Times New Roman"/>
          <w:sz w:val="24"/>
          <w:szCs w:val="24"/>
        </w:rPr>
        <w:t>4 нче таблица</w:t>
      </w:r>
    </w:p>
    <w:p w:rsidR="001478C0" w:rsidRPr="00E829A0" w:rsidRDefault="001478C0" w:rsidP="001478C0">
      <w:pPr>
        <w:widowControl w:val="0"/>
        <w:kinsoku w:val="0"/>
        <w:overflowPunct w:val="0"/>
        <w:autoSpaceDE w:val="0"/>
        <w:autoSpaceDN w:val="0"/>
        <w:adjustRightInd w:val="0"/>
        <w:spacing w:before="3" w:after="0" w:line="240" w:lineRule="auto"/>
        <w:rPr>
          <w:rFonts w:ascii="Times New Roman" w:eastAsia="Times New Roman" w:hAnsi="Times New Roman" w:cs="Times New Roman"/>
          <w:sz w:val="10"/>
          <w:szCs w:val="10"/>
        </w:rPr>
      </w:pPr>
    </w:p>
    <w:p w:rsidR="001478C0" w:rsidRPr="00E829A0" w:rsidRDefault="001478C0" w:rsidP="001478C0">
      <w:pPr>
        <w:widowControl w:val="0"/>
        <w:kinsoku w:val="0"/>
        <w:overflowPunct w:val="0"/>
        <w:autoSpaceDE w:val="0"/>
        <w:autoSpaceDN w:val="0"/>
        <w:adjustRightInd w:val="0"/>
        <w:spacing w:before="66" w:after="0" w:line="249" w:lineRule="auto"/>
        <w:ind w:right="634"/>
        <w:jc w:val="center"/>
        <w:rPr>
          <w:rFonts w:ascii="Times New Roman" w:eastAsia="Times New Roman" w:hAnsi="Times New Roman" w:cs="Times New Roman"/>
          <w:sz w:val="27"/>
          <w:szCs w:val="27"/>
          <w:lang w:val="tt-RU"/>
        </w:rPr>
      </w:pPr>
      <w:r w:rsidRPr="00E829A0">
        <w:rPr>
          <w:rFonts w:ascii="Times New Roman" w:eastAsia="Times New Roman" w:hAnsi="Times New Roman" w:cs="Times New Roman"/>
          <w:b/>
          <w:bCs/>
          <w:sz w:val="27"/>
          <w:szCs w:val="27"/>
        </w:rPr>
        <w:t>Коммуналь-көнкүреш кулланучыларының электр энергиясен тотуның һәм и</w:t>
      </w:r>
      <w:r w:rsidRPr="00E829A0">
        <w:rPr>
          <w:rFonts w:ascii="Times New Roman" w:eastAsia="Times New Roman" w:hAnsi="Times New Roman" w:cs="Times New Roman"/>
          <w:b/>
          <w:bCs/>
          <w:sz w:val="27"/>
          <w:szCs w:val="27"/>
          <w:lang w:val="tt-RU"/>
        </w:rPr>
        <w:t xml:space="preserve">ң югары </w:t>
      </w:r>
      <w:r w:rsidRPr="00E829A0">
        <w:rPr>
          <w:rFonts w:ascii="Times New Roman" w:eastAsia="Times New Roman" w:hAnsi="Times New Roman" w:cs="Times New Roman"/>
          <w:b/>
          <w:bCs/>
          <w:sz w:val="27"/>
          <w:szCs w:val="27"/>
        </w:rPr>
        <w:t>электр йөкләнешене</w:t>
      </w:r>
      <w:r w:rsidRPr="00E829A0">
        <w:rPr>
          <w:rFonts w:ascii="Times New Roman" w:eastAsia="Times New Roman" w:hAnsi="Times New Roman" w:cs="Times New Roman"/>
          <w:b/>
          <w:bCs/>
          <w:sz w:val="27"/>
          <w:szCs w:val="27"/>
          <w:lang w:val="tt-RU"/>
        </w:rPr>
        <w:t>ң</w:t>
      </w:r>
      <w:r w:rsidRPr="00E829A0">
        <w:rPr>
          <w:rFonts w:ascii="Times New Roman" w:eastAsia="Times New Roman" w:hAnsi="Times New Roman" w:cs="Times New Roman"/>
          <w:b/>
          <w:bCs/>
          <w:sz w:val="27"/>
          <w:szCs w:val="27"/>
        </w:rPr>
        <w:t xml:space="preserve">  куллану сәгатьләренең эрелән</w:t>
      </w:r>
      <w:r w:rsidRPr="00E829A0">
        <w:rPr>
          <w:rFonts w:ascii="Times New Roman" w:eastAsia="Times New Roman" w:hAnsi="Times New Roman" w:cs="Times New Roman"/>
          <w:b/>
          <w:bCs/>
          <w:sz w:val="27"/>
          <w:szCs w:val="27"/>
          <w:lang w:val="tt-RU"/>
        </w:rPr>
        <w:t>дерел</w:t>
      </w:r>
      <w:r w:rsidRPr="00E829A0">
        <w:rPr>
          <w:rFonts w:ascii="Times New Roman" w:eastAsia="Times New Roman" w:hAnsi="Times New Roman" w:cs="Times New Roman"/>
          <w:b/>
          <w:bCs/>
          <w:sz w:val="27"/>
          <w:szCs w:val="27"/>
        </w:rPr>
        <w:t xml:space="preserve">гән </w:t>
      </w:r>
      <w:r w:rsidRPr="00E829A0">
        <w:rPr>
          <w:rFonts w:ascii="Times New Roman" w:eastAsia="Times New Roman" w:hAnsi="Times New Roman" w:cs="Times New Roman"/>
          <w:b/>
          <w:bCs/>
          <w:sz w:val="27"/>
          <w:szCs w:val="27"/>
          <w:lang w:val="tt-RU"/>
        </w:rPr>
        <w:t xml:space="preserve">еллык </w:t>
      </w:r>
      <w:r w:rsidRPr="00E829A0">
        <w:rPr>
          <w:rFonts w:ascii="Times New Roman" w:eastAsia="Times New Roman" w:hAnsi="Times New Roman" w:cs="Times New Roman"/>
          <w:b/>
          <w:bCs/>
          <w:sz w:val="27"/>
          <w:szCs w:val="27"/>
        </w:rPr>
        <w:t>күрсәткечләре</w:t>
      </w:r>
    </w:p>
    <w:p w:rsidR="001478C0" w:rsidRPr="00E829A0"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b/>
          <w:bCs/>
          <w:sz w:val="19"/>
          <w:szCs w:val="19"/>
        </w:rPr>
      </w:pPr>
    </w:p>
    <w:tbl>
      <w:tblPr>
        <w:tblW w:w="0" w:type="auto"/>
        <w:tblInd w:w="127" w:type="dxa"/>
        <w:tblLayout w:type="fixed"/>
        <w:tblCellMar>
          <w:left w:w="0" w:type="dxa"/>
          <w:right w:w="0" w:type="dxa"/>
        </w:tblCellMar>
        <w:tblLook w:val="0000" w:firstRow="0" w:lastRow="0" w:firstColumn="0" w:lastColumn="0" w:noHBand="0" w:noVBand="0"/>
      </w:tblPr>
      <w:tblGrid>
        <w:gridCol w:w="1435"/>
        <w:gridCol w:w="1873"/>
        <w:gridCol w:w="2491"/>
        <w:gridCol w:w="1830"/>
        <w:gridCol w:w="2554"/>
      </w:tblGrid>
      <w:tr w:rsidR="001478C0" w:rsidRPr="00E829A0" w:rsidTr="003B315F">
        <w:trPr>
          <w:trHeight w:hRule="exact" w:val="323"/>
        </w:trPr>
        <w:tc>
          <w:tcPr>
            <w:tcW w:w="1435"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b/>
                <w:lang w:val="tt-RU"/>
              </w:rPr>
            </w:pPr>
            <w:r w:rsidRPr="00E829A0">
              <w:rPr>
                <w:rFonts w:ascii="Times New Roman" w:eastAsia="Times New Roman" w:hAnsi="Times New Roman" w:cs="Times New Roman"/>
                <w:b/>
                <w:lang w:val="tt-RU"/>
              </w:rPr>
              <w:t xml:space="preserve">Торак </w:t>
            </w:r>
          </w:p>
        </w:tc>
        <w:tc>
          <w:tcPr>
            <w:tcW w:w="4364" w:type="dxa"/>
            <w:gridSpan w:val="2"/>
            <w:tcBorders>
              <w:top w:val="single" w:sz="4" w:space="0" w:color="000000"/>
              <w:left w:val="single" w:sz="4" w:space="0" w:color="000000"/>
              <w:bottom w:val="nil"/>
              <w:right w:val="single" w:sz="4" w:space="0" w:color="000000"/>
            </w:tcBorders>
          </w:tcPr>
          <w:p w:rsidR="001478C0" w:rsidRPr="00E829A0" w:rsidRDefault="001478C0" w:rsidP="003B315F">
            <w:pPr>
              <w:rPr>
                <w:rFonts w:ascii="Times New Roman" w:hAnsi="Times New Roman" w:cs="Times New Roman"/>
                <w:b/>
                <w:lang w:val="tt-RU"/>
              </w:rPr>
            </w:pPr>
            <w:r w:rsidRPr="00E829A0">
              <w:rPr>
                <w:rFonts w:ascii="Times New Roman" w:hAnsi="Times New Roman" w:cs="Times New Roman"/>
                <w:b/>
              </w:rPr>
              <w:t>Стационар электр плит</w:t>
            </w:r>
            <w:r w:rsidRPr="00E829A0">
              <w:rPr>
                <w:rFonts w:ascii="Times New Roman" w:hAnsi="Times New Roman" w:cs="Times New Roman"/>
                <w:b/>
                <w:lang w:val="tt-RU"/>
              </w:rPr>
              <w:t>а</w:t>
            </w:r>
            <w:r w:rsidRPr="00E829A0">
              <w:rPr>
                <w:rFonts w:ascii="Times New Roman" w:hAnsi="Times New Roman" w:cs="Times New Roman"/>
                <w:b/>
              </w:rPr>
              <w:t>л</w:t>
            </w:r>
            <w:r w:rsidRPr="00E829A0">
              <w:rPr>
                <w:rFonts w:ascii="Times New Roman" w:hAnsi="Times New Roman" w:cs="Times New Roman"/>
                <w:b/>
                <w:lang w:val="tt-RU"/>
              </w:rPr>
              <w:t>а</w:t>
            </w:r>
            <w:r w:rsidRPr="00E829A0">
              <w:rPr>
                <w:rFonts w:ascii="Times New Roman" w:hAnsi="Times New Roman" w:cs="Times New Roman"/>
                <w:b/>
              </w:rPr>
              <w:t>р</w:t>
            </w:r>
            <w:r w:rsidRPr="00E829A0">
              <w:rPr>
                <w:rFonts w:ascii="Times New Roman" w:hAnsi="Times New Roman" w:cs="Times New Roman"/>
                <w:b/>
                <w:lang w:val="tt-RU"/>
              </w:rPr>
              <w:t>ы</w:t>
            </w:r>
          </w:p>
        </w:tc>
        <w:tc>
          <w:tcPr>
            <w:tcW w:w="4384" w:type="dxa"/>
            <w:gridSpan w:val="2"/>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Стационар электр плит</w:t>
            </w:r>
            <w:r w:rsidRPr="00E829A0">
              <w:rPr>
                <w:rFonts w:ascii="Times New Roman" w:eastAsia="Times New Roman" w:hAnsi="Times New Roman" w:cs="Times New Roman"/>
                <w:b/>
                <w:bCs/>
                <w:sz w:val="23"/>
                <w:szCs w:val="23"/>
                <w:lang w:val="tt-RU"/>
              </w:rPr>
              <w:t>а</w:t>
            </w:r>
            <w:r w:rsidRPr="00E829A0">
              <w:rPr>
                <w:rFonts w:ascii="Times New Roman" w:eastAsia="Times New Roman" w:hAnsi="Times New Roman" w:cs="Times New Roman"/>
                <w:b/>
                <w:bCs/>
                <w:sz w:val="23"/>
                <w:szCs w:val="23"/>
              </w:rPr>
              <w:t>л</w:t>
            </w:r>
            <w:r w:rsidRPr="00E829A0">
              <w:rPr>
                <w:rFonts w:ascii="Times New Roman" w:eastAsia="Times New Roman" w:hAnsi="Times New Roman" w:cs="Times New Roman"/>
                <w:b/>
                <w:bCs/>
                <w:sz w:val="23"/>
                <w:szCs w:val="23"/>
                <w:lang w:val="tt-RU"/>
              </w:rPr>
              <w:t>а</w:t>
            </w:r>
            <w:r w:rsidRPr="00E829A0">
              <w:rPr>
                <w:rFonts w:ascii="Times New Roman" w:eastAsia="Times New Roman" w:hAnsi="Times New Roman" w:cs="Times New Roman"/>
                <w:b/>
                <w:bCs/>
                <w:sz w:val="23"/>
                <w:szCs w:val="23"/>
              </w:rPr>
              <w:t>р</w:t>
            </w:r>
            <w:r w:rsidRPr="00E829A0">
              <w:rPr>
                <w:rFonts w:ascii="Times New Roman" w:eastAsia="Times New Roman" w:hAnsi="Times New Roman" w:cs="Times New Roman"/>
                <w:b/>
                <w:bCs/>
                <w:sz w:val="23"/>
                <w:szCs w:val="23"/>
                <w:lang w:val="tt-RU"/>
              </w:rPr>
              <w:t>ы</w:t>
            </w:r>
          </w:p>
        </w:tc>
      </w:tr>
      <w:tr w:rsidR="001478C0" w:rsidRPr="00E829A0" w:rsidTr="003B315F">
        <w:trPr>
          <w:trHeight w:hRule="exact" w:val="301"/>
        </w:trPr>
        <w:tc>
          <w:tcPr>
            <w:tcW w:w="1435"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30" w:after="0" w:line="240" w:lineRule="auto"/>
              <w:rPr>
                <w:rFonts w:ascii="Times New Roman" w:eastAsia="Times New Roman" w:hAnsi="Times New Roman" w:cs="Times New Roman"/>
                <w:b/>
                <w:lang w:val="tt-RU"/>
              </w:rPr>
            </w:pPr>
            <w:r w:rsidRPr="00E829A0">
              <w:rPr>
                <w:rFonts w:ascii="Times New Roman" w:eastAsia="Times New Roman" w:hAnsi="Times New Roman" w:cs="Times New Roman"/>
                <w:b/>
                <w:lang w:val="tt-RU"/>
              </w:rPr>
              <w:t>пунктлар</w:t>
            </w:r>
          </w:p>
        </w:tc>
        <w:tc>
          <w:tcPr>
            <w:tcW w:w="4364" w:type="dxa"/>
            <w:gridSpan w:val="2"/>
            <w:tcBorders>
              <w:top w:val="nil"/>
              <w:left w:val="single" w:sz="4" w:space="0" w:color="000000"/>
              <w:bottom w:val="single" w:sz="4" w:space="0" w:color="000000"/>
              <w:right w:val="single" w:sz="4" w:space="0" w:color="000000"/>
            </w:tcBorders>
          </w:tcPr>
          <w:p w:rsidR="001478C0" w:rsidRPr="00E829A0" w:rsidRDefault="001478C0" w:rsidP="003B315F">
            <w:pPr>
              <w:rPr>
                <w:rFonts w:ascii="Times New Roman" w:hAnsi="Times New Roman" w:cs="Times New Roman"/>
                <w:b/>
              </w:rPr>
            </w:pPr>
            <w:r w:rsidRPr="00E829A0">
              <w:rPr>
                <w:rFonts w:ascii="Times New Roman" w:hAnsi="Times New Roman" w:cs="Times New Roman"/>
                <w:b/>
              </w:rPr>
              <w:t>булмаган торак пункт</w:t>
            </w:r>
          </w:p>
        </w:tc>
        <w:tc>
          <w:tcPr>
            <w:tcW w:w="4384" w:type="dxa"/>
            <w:gridSpan w:val="2"/>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0"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булган торак пункт</w:t>
            </w:r>
          </w:p>
        </w:tc>
      </w:tr>
      <w:tr w:rsidR="001478C0" w:rsidRPr="00E829A0" w:rsidTr="003B315F">
        <w:trPr>
          <w:trHeight w:hRule="exact" w:val="311"/>
        </w:trPr>
        <w:tc>
          <w:tcPr>
            <w:tcW w:w="1435"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b/>
                <w:lang w:val="tt-RU"/>
              </w:rPr>
            </w:pPr>
            <w:r w:rsidRPr="00E829A0">
              <w:rPr>
                <w:rFonts w:ascii="Times New Roman" w:eastAsia="Times New Roman" w:hAnsi="Times New Roman" w:cs="Times New Roman"/>
                <w:b/>
                <w:lang w:val="tt-RU"/>
              </w:rPr>
              <w:t>категория-</w:t>
            </w:r>
          </w:p>
          <w:p w:rsidR="001478C0" w:rsidRPr="00E829A0"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b/>
                <w:lang w:val="tt-RU"/>
              </w:rPr>
            </w:pPr>
            <w:r w:rsidRPr="00E829A0">
              <w:rPr>
                <w:rFonts w:ascii="Times New Roman" w:eastAsia="Times New Roman" w:hAnsi="Times New Roman" w:cs="Times New Roman"/>
                <w:b/>
                <w:lang w:val="tt-RU"/>
              </w:rPr>
              <w:t>ләрере</w:t>
            </w:r>
          </w:p>
        </w:tc>
        <w:tc>
          <w:tcPr>
            <w:tcW w:w="1873"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э</w:t>
            </w:r>
            <w:r w:rsidRPr="00E829A0">
              <w:rPr>
                <w:rFonts w:ascii="Times New Roman" w:eastAsia="Times New Roman" w:hAnsi="Times New Roman" w:cs="Times New Roman"/>
                <w:b/>
                <w:bCs/>
                <w:sz w:val="23"/>
                <w:szCs w:val="23"/>
              </w:rPr>
              <w:t>лектр</w:t>
            </w:r>
            <w:r w:rsidRPr="00E829A0">
              <w:rPr>
                <w:rFonts w:ascii="Times New Roman" w:eastAsia="Times New Roman" w:hAnsi="Times New Roman" w:cs="Times New Roman"/>
                <w:b/>
                <w:bCs/>
                <w:sz w:val="23"/>
                <w:szCs w:val="23"/>
                <w:lang w:val="tt-RU"/>
              </w:rPr>
              <w:t xml:space="preserve"> энергиясе</w:t>
            </w:r>
          </w:p>
        </w:tc>
        <w:tc>
          <w:tcPr>
            <w:tcW w:w="2491"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b/>
                <w:bCs/>
                <w:sz w:val="23"/>
                <w:szCs w:val="23"/>
                <w:lang w:val="tt-RU"/>
              </w:rPr>
            </w:pPr>
            <w:r w:rsidRPr="00E829A0">
              <w:rPr>
                <w:rFonts w:ascii="Times New Roman" w:eastAsia="Times New Roman" w:hAnsi="Times New Roman" w:cs="Times New Roman"/>
                <w:b/>
                <w:bCs/>
                <w:sz w:val="23"/>
                <w:szCs w:val="23"/>
                <w:lang w:val="tt-RU"/>
              </w:rPr>
              <w:t xml:space="preserve">     иң югары электр </w:t>
            </w:r>
          </w:p>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симума электриче-</w:t>
            </w:r>
          </w:p>
        </w:tc>
        <w:tc>
          <w:tcPr>
            <w:tcW w:w="1830" w:type="dxa"/>
            <w:tcBorders>
              <w:top w:val="single" w:sz="4" w:space="0" w:color="000000"/>
              <w:left w:val="single" w:sz="4" w:space="0" w:color="000000"/>
              <w:bottom w:val="nil"/>
              <w:right w:val="single" w:sz="4" w:space="0" w:color="000000"/>
            </w:tcBorders>
          </w:tcPr>
          <w:p w:rsidR="001478C0" w:rsidRPr="00E829A0" w:rsidRDefault="001478C0" w:rsidP="003B315F">
            <w:pPr>
              <w:rPr>
                <w:rFonts w:ascii="Times New Roman" w:hAnsi="Times New Roman" w:cs="Times New Roman"/>
                <w:b/>
                <w:lang w:val="tt-RU"/>
              </w:rPr>
            </w:pPr>
            <w:r w:rsidRPr="00E829A0">
              <w:rPr>
                <w:rFonts w:ascii="Times New Roman" w:hAnsi="Times New Roman" w:cs="Times New Roman"/>
                <w:b/>
              </w:rPr>
              <w:t>электр энергия</w:t>
            </w:r>
            <w:r w:rsidRPr="00E829A0">
              <w:rPr>
                <w:rFonts w:ascii="Times New Roman" w:hAnsi="Times New Roman" w:cs="Times New Roman"/>
                <w:b/>
                <w:lang w:val="tt-RU"/>
              </w:rPr>
              <w:t>се-</w:t>
            </w:r>
          </w:p>
        </w:tc>
        <w:tc>
          <w:tcPr>
            <w:tcW w:w="2554" w:type="dxa"/>
            <w:tcBorders>
              <w:top w:val="single" w:sz="4" w:space="0" w:color="000000"/>
              <w:left w:val="single" w:sz="4" w:space="0" w:color="000000"/>
              <w:bottom w:val="nil"/>
              <w:right w:val="single" w:sz="4" w:space="0" w:color="000000"/>
            </w:tcBorders>
          </w:tcPr>
          <w:p w:rsidR="001478C0" w:rsidRPr="00E829A0" w:rsidRDefault="001478C0" w:rsidP="003B315F">
            <w:pPr>
              <w:rPr>
                <w:rFonts w:ascii="Times New Roman" w:hAnsi="Times New Roman" w:cs="Times New Roman"/>
                <w:b/>
              </w:rPr>
            </w:pPr>
            <w:r w:rsidRPr="00E829A0">
              <w:rPr>
                <w:rFonts w:ascii="Times New Roman" w:hAnsi="Times New Roman" w:cs="Times New Roman"/>
                <w:b/>
              </w:rPr>
              <w:t>иң югары электр</w:t>
            </w:r>
          </w:p>
        </w:tc>
      </w:tr>
      <w:tr w:rsidR="001478C0" w:rsidRPr="00E829A0" w:rsidTr="003B315F">
        <w:trPr>
          <w:trHeight w:hRule="exact" w:val="302"/>
        </w:trPr>
        <w:tc>
          <w:tcPr>
            <w:tcW w:w="1435"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b/>
                <w:lang w:val="tt-RU"/>
              </w:rPr>
            </w:pPr>
            <w:r w:rsidRPr="00E829A0">
              <w:rPr>
                <w:rFonts w:ascii="Times New Roman" w:eastAsia="Times New Roman" w:hAnsi="Times New Roman" w:cs="Times New Roman"/>
                <w:b/>
                <w:lang w:val="tt-RU"/>
              </w:rPr>
              <w:t>ләре</w:t>
            </w:r>
          </w:p>
        </w:tc>
        <w:tc>
          <w:tcPr>
            <w:tcW w:w="187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н</w:t>
            </w:r>
            <w:r w:rsidRPr="00E829A0">
              <w:rPr>
                <w:rFonts w:ascii="Times New Roman" w:eastAsia="Times New Roman" w:hAnsi="Times New Roman" w:cs="Times New Roman"/>
                <w:b/>
                <w:bCs/>
                <w:sz w:val="23"/>
                <w:szCs w:val="23"/>
              </w:rPr>
              <w:t>ең</w:t>
            </w:r>
            <w:r w:rsidRPr="00E829A0">
              <w:rPr>
                <w:rFonts w:ascii="Times New Roman" w:eastAsia="Times New Roman" w:hAnsi="Times New Roman" w:cs="Times New Roman"/>
                <w:b/>
                <w:bCs/>
                <w:sz w:val="23"/>
                <w:szCs w:val="23"/>
                <w:lang w:val="tt-RU"/>
              </w:rPr>
              <w:t xml:space="preserve"> чагыштырма чагыштырма</w:t>
            </w:r>
          </w:p>
        </w:tc>
        <w:tc>
          <w:tcPr>
            <w:tcW w:w="249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b/>
                <w:lang w:val="tt-RU"/>
              </w:rPr>
            </w:pPr>
            <w:r w:rsidRPr="00E829A0">
              <w:rPr>
                <w:rFonts w:ascii="Times New Roman" w:eastAsia="Times New Roman" w:hAnsi="Times New Roman" w:cs="Times New Roman"/>
                <w:b/>
                <w:lang w:val="tt-RU"/>
              </w:rPr>
              <w:t>йөкләнешен куллануны-                            куллану</w:t>
            </w:r>
          </w:p>
        </w:tc>
        <w:tc>
          <w:tcPr>
            <w:tcW w:w="1830"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b/>
              </w:rPr>
            </w:pPr>
            <w:r w:rsidRPr="00E829A0">
              <w:rPr>
                <w:rFonts w:ascii="Times New Roman" w:hAnsi="Times New Roman" w:cs="Times New Roman"/>
                <w:b/>
              </w:rPr>
              <w:t>нең чагыштырма чагыштырма</w:t>
            </w:r>
          </w:p>
        </w:tc>
        <w:tc>
          <w:tcPr>
            <w:tcW w:w="2554"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b/>
                <w:lang w:val="tt-RU"/>
              </w:rPr>
            </w:pPr>
            <w:r w:rsidRPr="00E829A0">
              <w:rPr>
                <w:rFonts w:ascii="Times New Roman" w:hAnsi="Times New Roman" w:cs="Times New Roman"/>
                <w:b/>
                <w:lang w:val="tt-RU"/>
              </w:rPr>
              <w:t>йөкләнешен куллануны-                            сәгатьләренең еллык санымаксимумын куллану</w:t>
            </w:r>
          </w:p>
          <w:p w:rsidR="001478C0" w:rsidRPr="00E829A0" w:rsidRDefault="001478C0" w:rsidP="003B315F">
            <w:pPr>
              <w:rPr>
                <w:rFonts w:ascii="Times New Roman" w:hAnsi="Times New Roman" w:cs="Times New Roman"/>
                <w:b/>
                <w:lang w:val="tt-RU"/>
              </w:rPr>
            </w:pPr>
            <w:r w:rsidRPr="00E829A0">
              <w:rPr>
                <w:rFonts w:ascii="Times New Roman" w:hAnsi="Times New Roman" w:cs="Times New Roman"/>
                <w:b/>
                <w:lang w:val="tt-RU"/>
              </w:rPr>
              <w:t>сәгатьләренең еллык саны</w:t>
            </w:r>
          </w:p>
        </w:tc>
      </w:tr>
      <w:tr w:rsidR="001478C0" w:rsidRPr="00E829A0" w:rsidTr="003B315F">
        <w:trPr>
          <w:trHeight w:hRule="exact" w:val="271"/>
        </w:trPr>
        <w:tc>
          <w:tcPr>
            <w:tcW w:w="1435"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87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чыгымы</w:t>
            </w:r>
          </w:p>
        </w:tc>
        <w:tc>
          <w:tcPr>
            <w:tcW w:w="249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lang w:val="tt-RU"/>
              </w:rPr>
              <w:t>ның еллык</w:t>
            </w:r>
            <w:r w:rsidRPr="00E829A0">
              <w:rPr>
                <w:rFonts w:ascii="Times New Roman" w:eastAsia="Times New Roman" w:hAnsi="Times New Roman" w:cs="Times New Roman"/>
                <w:sz w:val="24"/>
                <w:szCs w:val="24"/>
                <w:lang w:val="tt-RU"/>
              </w:rPr>
              <w:t xml:space="preserve"> сәгать</w:t>
            </w:r>
          </w:p>
        </w:tc>
        <w:tc>
          <w:tcPr>
            <w:tcW w:w="1830"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b/>
              </w:rPr>
            </w:pPr>
            <w:r w:rsidRPr="00E829A0">
              <w:rPr>
                <w:rFonts w:ascii="Times New Roman" w:hAnsi="Times New Roman" w:cs="Times New Roman"/>
                <w:b/>
              </w:rPr>
              <w:t>чыгымы</w:t>
            </w:r>
          </w:p>
        </w:tc>
        <w:tc>
          <w:tcPr>
            <w:tcW w:w="2554"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b/>
              </w:rPr>
            </w:pPr>
            <w:r w:rsidRPr="00E829A0">
              <w:rPr>
                <w:rFonts w:ascii="Times New Roman" w:hAnsi="Times New Roman" w:cs="Times New Roman"/>
                <w:b/>
              </w:rPr>
              <w:t>ның еллык сәгать саны</w:t>
            </w:r>
          </w:p>
          <w:p w:rsidR="001478C0" w:rsidRPr="00E829A0" w:rsidRDefault="001478C0" w:rsidP="003B315F">
            <w:pPr>
              <w:rPr>
                <w:rFonts w:ascii="Times New Roman" w:hAnsi="Times New Roman" w:cs="Times New Roman"/>
                <w:b/>
              </w:rPr>
            </w:pPr>
            <w:r w:rsidRPr="00E829A0">
              <w:rPr>
                <w:rFonts w:ascii="Times New Roman" w:hAnsi="Times New Roman" w:cs="Times New Roman"/>
                <w:b/>
              </w:rPr>
              <w:t>саны</w:t>
            </w:r>
          </w:p>
        </w:tc>
      </w:tr>
      <w:tr w:rsidR="001478C0" w:rsidRPr="00E829A0" w:rsidTr="003B315F">
        <w:trPr>
          <w:trHeight w:hRule="exact" w:val="260"/>
        </w:trPr>
        <w:tc>
          <w:tcPr>
            <w:tcW w:w="1435"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187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к</w:t>
            </w:r>
            <w:r w:rsidRPr="00E829A0">
              <w:rPr>
                <w:rFonts w:ascii="Times New Roman" w:eastAsia="Times New Roman" w:hAnsi="Times New Roman" w:cs="Times New Roman"/>
                <w:b/>
                <w:bCs/>
                <w:sz w:val="23"/>
                <w:szCs w:val="23"/>
                <w:lang w:val="tt-RU"/>
              </w:rPr>
              <w:t>В</w:t>
            </w:r>
            <w:r w:rsidRPr="00E829A0">
              <w:rPr>
                <w:rFonts w:ascii="Times New Roman" w:eastAsia="Times New Roman" w:hAnsi="Times New Roman" w:cs="Times New Roman"/>
                <w:b/>
                <w:bCs/>
                <w:sz w:val="23"/>
                <w:szCs w:val="23"/>
              </w:rPr>
              <w:t>т/</w:t>
            </w:r>
            <w:r w:rsidRPr="00E829A0">
              <w:rPr>
                <w:rFonts w:ascii="Times New Roman" w:eastAsia="Times New Roman" w:hAnsi="Times New Roman" w:cs="Times New Roman"/>
                <w:b/>
                <w:bCs/>
                <w:sz w:val="23"/>
                <w:szCs w:val="23"/>
                <w:lang w:val="tt-RU"/>
              </w:rPr>
              <w:t xml:space="preserve"> кеше елга</w:t>
            </w:r>
          </w:p>
        </w:tc>
        <w:tc>
          <w:tcPr>
            <w:tcW w:w="2491"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саны</w:t>
            </w:r>
          </w:p>
        </w:tc>
        <w:tc>
          <w:tcPr>
            <w:tcW w:w="1830" w:type="dxa"/>
            <w:tcBorders>
              <w:top w:val="nil"/>
              <w:left w:val="single" w:sz="4" w:space="0" w:color="000000"/>
              <w:bottom w:val="single" w:sz="4" w:space="0" w:color="000000"/>
              <w:right w:val="single" w:sz="4" w:space="0" w:color="000000"/>
            </w:tcBorders>
          </w:tcPr>
          <w:p w:rsidR="001478C0" w:rsidRPr="00E829A0" w:rsidRDefault="001478C0" w:rsidP="003B315F">
            <w:pPr>
              <w:rPr>
                <w:rFonts w:ascii="Times New Roman" w:hAnsi="Times New Roman" w:cs="Times New Roman"/>
                <w:b/>
                <w:lang w:val="tt-RU"/>
              </w:rPr>
            </w:pPr>
            <w:r w:rsidRPr="00E829A0">
              <w:rPr>
                <w:rFonts w:ascii="Times New Roman" w:hAnsi="Times New Roman" w:cs="Times New Roman"/>
                <w:b/>
              </w:rPr>
              <w:t>кВт/ кеше</w:t>
            </w:r>
            <w:r w:rsidRPr="00E829A0">
              <w:rPr>
                <w:rFonts w:ascii="Times New Roman" w:hAnsi="Times New Roman" w:cs="Times New Roman"/>
                <w:b/>
                <w:lang w:val="tt-RU"/>
              </w:rPr>
              <w:t xml:space="preserve"> елга</w:t>
            </w:r>
          </w:p>
        </w:tc>
        <w:tc>
          <w:tcPr>
            <w:tcW w:w="2554" w:type="dxa"/>
            <w:tcBorders>
              <w:top w:val="nil"/>
              <w:left w:val="single" w:sz="4" w:space="0" w:color="000000"/>
              <w:bottom w:val="single" w:sz="4" w:space="0" w:color="000000"/>
              <w:right w:val="single" w:sz="4" w:space="0" w:color="000000"/>
            </w:tcBorders>
          </w:tcPr>
          <w:p w:rsidR="001478C0" w:rsidRPr="00E829A0" w:rsidRDefault="001478C0" w:rsidP="003B315F">
            <w:pPr>
              <w:rPr>
                <w:rFonts w:ascii="Times New Roman" w:hAnsi="Times New Roman" w:cs="Times New Roman"/>
                <w:b/>
                <w:lang w:val="tt-RU"/>
              </w:rPr>
            </w:pPr>
          </w:p>
        </w:tc>
      </w:tr>
      <w:tr w:rsidR="001478C0" w:rsidRPr="00E829A0" w:rsidTr="003B315F">
        <w:trPr>
          <w:trHeight w:hRule="exact" w:val="298"/>
        </w:trPr>
        <w:tc>
          <w:tcPr>
            <w:tcW w:w="143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Зур</w:t>
            </w:r>
          </w:p>
        </w:tc>
        <w:tc>
          <w:tcPr>
            <w:tcW w:w="187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2480</w:t>
            </w:r>
          </w:p>
        </w:tc>
        <w:tc>
          <w:tcPr>
            <w:tcW w:w="249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5400</w:t>
            </w:r>
          </w:p>
        </w:tc>
        <w:tc>
          <w:tcPr>
            <w:tcW w:w="183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3060</w:t>
            </w:r>
          </w:p>
        </w:tc>
        <w:tc>
          <w:tcPr>
            <w:tcW w:w="255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5600</w:t>
            </w:r>
          </w:p>
        </w:tc>
      </w:tr>
      <w:tr w:rsidR="001478C0" w:rsidRPr="00E829A0" w:rsidTr="003B315F">
        <w:trPr>
          <w:trHeight w:hRule="exact" w:val="293"/>
        </w:trPr>
        <w:tc>
          <w:tcPr>
            <w:tcW w:w="143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Уртача</w:t>
            </w:r>
          </w:p>
        </w:tc>
        <w:tc>
          <w:tcPr>
            <w:tcW w:w="187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2300</w:t>
            </w:r>
          </w:p>
        </w:tc>
        <w:tc>
          <w:tcPr>
            <w:tcW w:w="249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5350</w:t>
            </w:r>
          </w:p>
        </w:tc>
        <w:tc>
          <w:tcPr>
            <w:tcW w:w="183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2880</w:t>
            </w:r>
          </w:p>
        </w:tc>
        <w:tc>
          <w:tcPr>
            <w:tcW w:w="255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5550</w:t>
            </w:r>
          </w:p>
        </w:tc>
      </w:tr>
      <w:tr w:rsidR="001478C0" w:rsidRPr="00E829A0" w:rsidTr="003B315F">
        <w:trPr>
          <w:trHeight w:hRule="exact" w:val="307"/>
        </w:trPr>
        <w:tc>
          <w:tcPr>
            <w:tcW w:w="143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Кече</w:t>
            </w:r>
          </w:p>
        </w:tc>
        <w:tc>
          <w:tcPr>
            <w:tcW w:w="187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2170</w:t>
            </w:r>
          </w:p>
        </w:tc>
        <w:tc>
          <w:tcPr>
            <w:tcW w:w="249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5300</w:t>
            </w:r>
          </w:p>
        </w:tc>
        <w:tc>
          <w:tcPr>
            <w:tcW w:w="183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2750</w:t>
            </w:r>
          </w:p>
        </w:tc>
        <w:tc>
          <w:tcPr>
            <w:tcW w:w="255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5500</w:t>
            </w:r>
          </w:p>
        </w:tc>
      </w:tr>
    </w:tbl>
    <w:p w:rsidR="001478C0" w:rsidRPr="00E829A0" w:rsidRDefault="001478C0" w:rsidP="001478C0">
      <w:pPr>
        <w:widowControl w:val="0"/>
        <w:kinsoku w:val="0"/>
        <w:overflowPunct w:val="0"/>
        <w:autoSpaceDE w:val="0"/>
        <w:autoSpaceDN w:val="0"/>
        <w:adjustRightInd w:val="0"/>
        <w:spacing w:before="93" w:after="0" w:line="240" w:lineRule="auto"/>
        <w:ind w:right="142"/>
        <w:rPr>
          <w:rFonts w:ascii="Times New Roman" w:eastAsia="Times New Roman" w:hAnsi="Times New Roman" w:cs="Times New Roman"/>
          <w:sz w:val="27"/>
          <w:szCs w:val="27"/>
        </w:rPr>
      </w:pPr>
      <w:r w:rsidRPr="00E829A0">
        <w:rPr>
          <w:rFonts w:ascii="Times New Roman" w:eastAsia="Times New Roman" w:hAnsi="Times New Roman" w:cs="Times New Roman"/>
          <w:i/>
          <w:iCs/>
          <w:sz w:val="27"/>
          <w:szCs w:val="27"/>
        </w:rPr>
        <w:t>Искәрмә:</w:t>
      </w:r>
    </w:p>
    <w:p w:rsidR="001478C0" w:rsidRPr="00E829A0" w:rsidRDefault="001478C0" w:rsidP="001478C0">
      <w:pPr>
        <w:widowControl w:val="0"/>
        <w:numPr>
          <w:ilvl w:val="0"/>
          <w:numId w:val="6"/>
        </w:numPr>
        <w:tabs>
          <w:tab w:val="left" w:pos="1272"/>
        </w:tabs>
        <w:kinsoku w:val="0"/>
        <w:overflowPunct w:val="0"/>
        <w:autoSpaceDE w:val="0"/>
        <w:autoSpaceDN w:val="0"/>
        <w:adjustRightInd w:val="0"/>
        <w:spacing w:before="11" w:after="0" w:line="249" w:lineRule="auto"/>
        <w:ind w:right="298"/>
        <w:contextualSpacing/>
        <w:jc w:val="both"/>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 xml:space="preserve">Эреләндерелгән  күрсәткечләр  торак һәм иҗтимагый биналарының, коммуналь - көнкүреш хезмәте күрсәтү предприятиеләренең, транспорт хезмәте күрсәтү объектларының, тышкы яктылык белән электр куллануны күздә тота. </w:t>
      </w:r>
    </w:p>
    <w:p w:rsidR="001478C0" w:rsidRPr="00E829A0" w:rsidRDefault="001478C0" w:rsidP="001478C0">
      <w:pPr>
        <w:widowControl w:val="0"/>
        <w:numPr>
          <w:ilvl w:val="0"/>
          <w:numId w:val="6"/>
        </w:numPr>
        <w:tabs>
          <w:tab w:val="left" w:pos="1272"/>
        </w:tabs>
        <w:kinsoku w:val="0"/>
        <w:overflowPunct w:val="0"/>
        <w:autoSpaceDE w:val="0"/>
        <w:autoSpaceDN w:val="0"/>
        <w:adjustRightInd w:val="0"/>
        <w:spacing w:before="1" w:after="0" w:line="249" w:lineRule="auto"/>
        <w:ind w:right="302"/>
        <w:jc w:val="both"/>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Күрсәтелгән мәгълүматлар торак биналарда кондицияләү, электр җылыту һәм электр җылыткычы куллануны исәпкә алмый.</w:t>
      </w:r>
    </w:p>
    <w:p w:rsidR="001478C0" w:rsidRPr="00E829A0" w:rsidRDefault="001478C0" w:rsidP="001478C0">
      <w:pPr>
        <w:widowControl w:val="0"/>
        <w:numPr>
          <w:ilvl w:val="0"/>
          <w:numId w:val="6"/>
        </w:numPr>
        <w:tabs>
          <w:tab w:val="left" w:pos="1272"/>
        </w:tabs>
        <w:kinsoku w:val="0"/>
        <w:overflowPunct w:val="0"/>
        <w:autoSpaceDE w:val="0"/>
        <w:autoSpaceDN w:val="0"/>
        <w:adjustRightInd w:val="0"/>
        <w:spacing w:before="1" w:after="0" w:line="249" w:lineRule="auto"/>
        <w:ind w:right="302"/>
        <w:jc w:val="both"/>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Иң югары электр йөкләнешен  куллануның еллык сәгате туклану үзәгенең 10 (6) кВ шиннарына китерелгән.</w:t>
      </w:r>
    </w:p>
    <w:p w:rsidR="001478C0" w:rsidRPr="00E829A0" w:rsidRDefault="001478C0" w:rsidP="001478C0">
      <w:pPr>
        <w:widowControl w:val="0"/>
        <w:kinsoku w:val="0"/>
        <w:overflowPunct w:val="0"/>
        <w:autoSpaceDE w:val="0"/>
        <w:autoSpaceDN w:val="0"/>
        <w:adjustRightInd w:val="0"/>
        <w:spacing w:before="7" w:after="0" w:line="240" w:lineRule="auto"/>
        <w:rPr>
          <w:rFonts w:ascii="Times New Roman" w:eastAsia="Times New Roman" w:hAnsi="Times New Roman" w:cs="Times New Roman"/>
          <w:sz w:val="20"/>
          <w:szCs w:val="20"/>
          <w:lang w:val="tt-RU"/>
        </w:rPr>
      </w:pPr>
    </w:p>
    <w:p w:rsidR="001478C0" w:rsidRPr="00E829A0" w:rsidRDefault="001478C0" w:rsidP="001478C0">
      <w:pPr>
        <w:widowControl w:val="0"/>
        <w:kinsoku w:val="0"/>
        <w:overflowPunct w:val="0"/>
        <w:autoSpaceDE w:val="0"/>
        <w:autoSpaceDN w:val="0"/>
        <w:adjustRightInd w:val="0"/>
        <w:spacing w:after="0" w:line="240" w:lineRule="auto"/>
        <w:ind w:right="297"/>
        <w:jc w:val="right"/>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5 нче таблица</w:t>
      </w:r>
    </w:p>
    <w:p w:rsidR="001478C0" w:rsidRPr="00E829A0" w:rsidRDefault="001478C0" w:rsidP="001478C0">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6"/>
          <w:szCs w:val="26"/>
          <w:lang w:val="tt-RU"/>
        </w:rPr>
      </w:pPr>
    </w:p>
    <w:p w:rsidR="001478C0" w:rsidRPr="00E829A0" w:rsidRDefault="001478C0" w:rsidP="001478C0">
      <w:pPr>
        <w:widowControl w:val="0"/>
        <w:kinsoku w:val="0"/>
        <w:overflowPunct w:val="0"/>
        <w:autoSpaceDE w:val="0"/>
        <w:autoSpaceDN w:val="0"/>
        <w:adjustRightInd w:val="0"/>
        <w:spacing w:before="10" w:after="0" w:line="240" w:lineRule="auto"/>
        <w:jc w:val="center"/>
        <w:rPr>
          <w:rFonts w:ascii="Times New Roman" w:eastAsia="Times New Roman" w:hAnsi="Times New Roman" w:cs="Times New Roman"/>
          <w:b/>
          <w:bCs/>
          <w:sz w:val="20"/>
          <w:szCs w:val="20"/>
          <w:lang w:val="tt-RU"/>
        </w:rPr>
      </w:pPr>
      <w:r w:rsidRPr="00E829A0">
        <w:rPr>
          <w:rFonts w:ascii="Times New Roman" w:eastAsia="Times New Roman" w:hAnsi="Times New Roman" w:cs="Times New Roman"/>
          <w:b/>
          <w:bCs/>
          <w:sz w:val="27"/>
          <w:szCs w:val="27"/>
          <w:lang w:val="tt-RU"/>
        </w:rPr>
        <w:t>Тора</w:t>
      </w:r>
      <w:r>
        <w:rPr>
          <w:rFonts w:ascii="Times New Roman" w:eastAsia="Times New Roman" w:hAnsi="Times New Roman" w:cs="Times New Roman"/>
          <w:b/>
          <w:bCs/>
          <w:sz w:val="27"/>
          <w:szCs w:val="27"/>
          <w:lang w:val="tt-RU"/>
        </w:rPr>
        <w:t>к биналар</w:t>
      </w:r>
      <w:r w:rsidRPr="00E829A0">
        <w:rPr>
          <w:rFonts w:ascii="Times New Roman" w:eastAsia="Times New Roman" w:hAnsi="Times New Roman" w:cs="Times New Roman"/>
          <w:b/>
          <w:bCs/>
          <w:sz w:val="27"/>
          <w:szCs w:val="27"/>
          <w:lang w:val="tt-RU"/>
        </w:rPr>
        <w:t xml:space="preserve">ның </w:t>
      </w:r>
      <w:r w:rsidRPr="00620A4B">
        <w:rPr>
          <w:rFonts w:ascii="Times New Roman" w:eastAsia="Times New Roman" w:hAnsi="Times New Roman" w:cs="Times New Roman"/>
          <w:b/>
          <w:bCs/>
          <w:sz w:val="27"/>
          <w:szCs w:val="27"/>
          <w:lang w:val="tt-RU"/>
        </w:rPr>
        <w:t xml:space="preserve">фатирларында </w:t>
      </w:r>
      <w:r w:rsidRPr="00E829A0">
        <w:rPr>
          <w:rFonts w:ascii="Times New Roman" w:eastAsia="Times New Roman" w:hAnsi="Times New Roman" w:cs="Times New Roman"/>
          <w:b/>
          <w:bCs/>
          <w:sz w:val="27"/>
          <w:szCs w:val="27"/>
          <w:lang w:val="tt-RU"/>
        </w:rPr>
        <w:t xml:space="preserve"> электр кабул итүне чагыштырма  электр йөкләнешен исәпләү</w:t>
      </w:r>
    </w:p>
    <w:tbl>
      <w:tblPr>
        <w:tblW w:w="0" w:type="auto"/>
        <w:tblInd w:w="122" w:type="dxa"/>
        <w:tblLayout w:type="fixed"/>
        <w:tblCellMar>
          <w:left w:w="0" w:type="dxa"/>
          <w:right w:w="0" w:type="dxa"/>
        </w:tblCellMar>
        <w:tblLook w:val="0000" w:firstRow="0" w:lastRow="0" w:firstColumn="0" w:lastColumn="0" w:noHBand="0" w:noVBand="0"/>
      </w:tblPr>
      <w:tblGrid>
        <w:gridCol w:w="3303"/>
        <w:gridCol w:w="466"/>
        <w:gridCol w:w="422"/>
        <w:gridCol w:w="423"/>
        <w:gridCol w:w="418"/>
        <w:gridCol w:w="422"/>
        <w:gridCol w:w="504"/>
        <w:gridCol w:w="504"/>
        <w:gridCol w:w="505"/>
        <w:gridCol w:w="504"/>
        <w:gridCol w:w="544"/>
        <w:gridCol w:w="543"/>
        <w:gridCol w:w="542"/>
        <w:gridCol w:w="543"/>
        <w:gridCol w:w="552"/>
      </w:tblGrid>
      <w:tr w:rsidR="001478C0" w:rsidRPr="00EA2D35" w:rsidTr="003B315F">
        <w:trPr>
          <w:trHeight w:hRule="exact" w:val="316"/>
        </w:trPr>
        <w:tc>
          <w:tcPr>
            <w:tcW w:w="330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b/>
                <w:bCs/>
                <w:sz w:val="29"/>
                <w:szCs w:val="29"/>
                <w:lang w:val="tt-RU"/>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Э</w:t>
            </w:r>
            <w:r w:rsidRPr="00E829A0">
              <w:rPr>
                <w:rFonts w:ascii="Times New Roman" w:eastAsia="Times New Roman" w:hAnsi="Times New Roman" w:cs="Times New Roman"/>
                <w:b/>
                <w:bCs/>
                <w:sz w:val="23"/>
                <w:szCs w:val="23"/>
              </w:rPr>
              <w:t>лектр энергиясе</w:t>
            </w:r>
            <w:r w:rsidRPr="00E829A0">
              <w:rPr>
                <w:rFonts w:ascii="Times New Roman" w:eastAsia="Times New Roman" w:hAnsi="Times New Roman" w:cs="Times New Roman"/>
                <w:b/>
                <w:bCs/>
                <w:sz w:val="23"/>
                <w:szCs w:val="23"/>
                <w:lang w:val="tt-RU"/>
              </w:rPr>
              <w:t>нк</w:t>
            </w:r>
            <w:r w:rsidRPr="00E829A0">
              <w:rPr>
                <w:rFonts w:ascii="Times New Roman" w:eastAsia="Times New Roman" w:hAnsi="Times New Roman" w:cs="Times New Roman"/>
                <w:b/>
                <w:bCs/>
                <w:sz w:val="23"/>
                <w:szCs w:val="23"/>
              </w:rPr>
              <w:t>улланучылар</w:t>
            </w:r>
          </w:p>
        </w:tc>
        <w:tc>
          <w:tcPr>
            <w:tcW w:w="6892" w:type="dxa"/>
            <w:gridSpan w:val="14"/>
            <w:tcBorders>
              <w:top w:val="single" w:sz="4" w:space="0" w:color="000000"/>
              <w:left w:val="single" w:sz="4" w:space="0" w:color="000000"/>
              <w:bottom w:val="nil"/>
              <w:right w:val="single" w:sz="4" w:space="0" w:color="000000"/>
            </w:tcBorders>
          </w:tcPr>
          <w:p w:rsidR="001478C0" w:rsidRPr="00E829A0" w:rsidRDefault="001478C0" w:rsidP="003B315F">
            <w:pPr>
              <w:rPr>
                <w:rFonts w:ascii="Times New Roman" w:hAnsi="Times New Roman" w:cs="Times New Roman"/>
                <w:b/>
                <w:lang w:val="tt-RU"/>
              </w:rPr>
            </w:pPr>
            <w:r w:rsidRPr="00E829A0">
              <w:rPr>
                <w:rFonts w:ascii="Times New Roman" w:hAnsi="Times New Roman" w:cs="Times New Roman"/>
                <w:b/>
                <w:lang w:val="tt-RU"/>
              </w:rPr>
              <w:t>Чагыштырма электр йөкләнешен исәпләү, кВт/фатир,</w:t>
            </w:r>
          </w:p>
        </w:tc>
      </w:tr>
      <w:tr w:rsidR="001478C0" w:rsidRPr="00E829A0" w:rsidTr="003B315F">
        <w:trPr>
          <w:trHeight w:hRule="exact" w:val="296"/>
        </w:trPr>
        <w:tc>
          <w:tcPr>
            <w:tcW w:w="330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p>
        </w:tc>
        <w:tc>
          <w:tcPr>
            <w:tcW w:w="6892" w:type="dxa"/>
            <w:gridSpan w:val="14"/>
            <w:tcBorders>
              <w:top w:val="nil"/>
              <w:left w:val="single" w:sz="4" w:space="0" w:color="000000"/>
              <w:bottom w:val="single" w:sz="4" w:space="0" w:color="000000"/>
              <w:right w:val="single" w:sz="4" w:space="0" w:color="000000"/>
            </w:tcBorders>
          </w:tcPr>
          <w:p w:rsidR="001478C0" w:rsidRPr="00E829A0" w:rsidRDefault="001478C0" w:rsidP="003B315F">
            <w:pPr>
              <w:rPr>
                <w:rFonts w:ascii="Times New Roman" w:hAnsi="Times New Roman" w:cs="Times New Roman"/>
                <w:b/>
              </w:rPr>
            </w:pPr>
            <w:r w:rsidRPr="00E829A0">
              <w:rPr>
                <w:rFonts w:ascii="Times New Roman" w:hAnsi="Times New Roman" w:cs="Times New Roman"/>
                <w:b/>
              </w:rPr>
              <w:t>фатирлар саны булганда:</w:t>
            </w:r>
          </w:p>
        </w:tc>
      </w:tr>
      <w:tr w:rsidR="001478C0" w:rsidRPr="00E829A0" w:rsidTr="003B315F">
        <w:trPr>
          <w:trHeight w:hRule="exact" w:val="538"/>
        </w:trPr>
        <w:tc>
          <w:tcPr>
            <w:tcW w:w="330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0" w:lineRule="auto"/>
              <w:rPr>
                <w:rFonts w:ascii="Times New Roman" w:eastAsia="Times New Roman" w:hAnsi="Times New Roman" w:cs="Times New Roman"/>
                <w:sz w:val="24"/>
                <w:szCs w:val="24"/>
              </w:rPr>
            </w:pPr>
          </w:p>
        </w:tc>
        <w:tc>
          <w:tcPr>
            <w:tcW w:w="4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3"/>
                <w:szCs w:val="23"/>
              </w:rPr>
            </w:pPr>
            <w:r w:rsidRPr="00E829A0">
              <w:rPr>
                <w:rFonts w:ascii="Times New Roman" w:eastAsia="Times New Roman" w:hAnsi="Times New Roman" w:cs="Times New Roman"/>
                <w:b/>
                <w:bCs/>
                <w:sz w:val="23"/>
                <w:szCs w:val="23"/>
              </w:rPr>
              <w:t>1 -</w:t>
            </w:r>
          </w:p>
          <w:p w:rsidR="001478C0" w:rsidRPr="00E829A0" w:rsidRDefault="001478C0" w:rsidP="003B315F">
            <w:pPr>
              <w:widowControl w:val="0"/>
              <w:kinsoku w:val="0"/>
              <w:overflowPunct w:val="0"/>
              <w:autoSpaceDE w:val="0"/>
              <w:autoSpaceDN w:val="0"/>
              <w:adjustRightInd w:val="0"/>
              <w:spacing w:after="0" w:line="264"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5</w:t>
            </w:r>
          </w:p>
        </w:tc>
        <w:tc>
          <w:tcPr>
            <w:tcW w:w="42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6</w:t>
            </w:r>
          </w:p>
        </w:tc>
        <w:tc>
          <w:tcPr>
            <w:tcW w:w="42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9</w:t>
            </w:r>
          </w:p>
        </w:tc>
        <w:tc>
          <w:tcPr>
            <w:tcW w:w="41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12</w:t>
            </w:r>
          </w:p>
        </w:tc>
        <w:tc>
          <w:tcPr>
            <w:tcW w:w="42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15</w:t>
            </w: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18</w:t>
            </w: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24</w:t>
            </w:r>
          </w:p>
        </w:tc>
        <w:tc>
          <w:tcPr>
            <w:tcW w:w="50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40</w:t>
            </w: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60</w:t>
            </w:r>
          </w:p>
        </w:tc>
        <w:tc>
          <w:tcPr>
            <w:tcW w:w="54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100</w:t>
            </w:r>
          </w:p>
        </w:tc>
        <w:tc>
          <w:tcPr>
            <w:tcW w:w="5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200</w:t>
            </w:r>
          </w:p>
        </w:tc>
        <w:tc>
          <w:tcPr>
            <w:tcW w:w="54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400</w:t>
            </w:r>
          </w:p>
        </w:tc>
        <w:tc>
          <w:tcPr>
            <w:tcW w:w="5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600</w:t>
            </w:r>
          </w:p>
        </w:tc>
        <w:tc>
          <w:tcPr>
            <w:tcW w:w="55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3"/>
                <w:szCs w:val="23"/>
              </w:rPr>
            </w:pPr>
            <w:r w:rsidRPr="00E829A0">
              <w:rPr>
                <w:rFonts w:ascii="Times New Roman" w:eastAsia="Times New Roman" w:hAnsi="Times New Roman" w:cs="Times New Roman"/>
                <w:b/>
                <w:bCs/>
                <w:sz w:val="23"/>
                <w:szCs w:val="23"/>
              </w:rPr>
              <w:t>100</w:t>
            </w:r>
          </w:p>
          <w:p w:rsidR="001478C0" w:rsidRPr="00E829A0" w:rsidRDefault="001478C0" w:rsidP="003B315F">
            <w:pPr>
              <w:widowControl w:val="0"/>
              <w:kinsoku w:val="0"/>
              <w:overflowPunct w:val="0"/>
              <w:autoSpaceDE w:val="0"/>
              <w:autoSpaceDN w:val="0"/>
              <w:adjustRightInd w:val="0"/>
              <w:spacing w:after="0" w:line="264"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0</w:t>
            </w:r>
          </w:p>
        </w:tc>
      </w:tr>
      <w:tr w:rsidR="001478C0" w:rsidRPr="00E829A0" w:rsidTr="003B315F">
        <w:trPr>
          <w:trHeight w:hRule="exact" w:val="278"/>
        </w:trPr>
        <w:tc>
          <w:tcPr>
            <w:tcW w:w="330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w:t>
            </w:r>
          </w:p>
        </w:tc>
        <w:tc>
          <w:tcPr>
            <w:tcW w:w="4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w:t>
            </w:r>
          </w:p>
        </w:tc>
        <w:tc>
          <w:tcPr>
            <w:tcW w:w="42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w:t>
            </w:r>
          </w:p>
        </w:tc>
        <w:tc>
          <w:tcPr>
            <w:tcW w:w="42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w:t>
            </w:r>
          </w:p>
        </w:tc>
        <w:tc>
          <w:tcPr>
            <w:tcW w:w="41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5</w:t>
            </w:r>
          </w:p>
        </w:tc>
        <w:tc>
          <w:tcPr>
            <w:tcW w:w="42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6</w:t>
            </w: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7</w:t>
            </w: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8</w:t>
            </w:r>
          </w:p>
        </w:tc>
        <w:tc>
          <w:tcPr>
            <w:tcW w:w="50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ind w:right="46"/>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9</w:t>
            </w: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10</w:t>
            </w:r>
          </w:p>
        </w:tc>
        <w:tc>
          <w:tcPr>
            <w:tcW w:w="54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11</w:t>
            </w:r>
          </w:p>
        </w:tc>
        <w:tc>
          <w:tcPr>
            <w:tcW w:w="5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12</w:t>
            </w:r>
          </w:p>
        </w:tc>
        <w:tc>
          <w:tcPr>
            <w:tcW w:w="54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13</w:t>
            </w:r>
          </w:p>
        </w:tc>
        <w:tc>
          <w:tcPr>
            <w:tcW w:w="5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14</w:t>
            </w:r>
          </w:p>
        </w:tc>
        <w:tc>
          <w:tcPr>
            <w:tcW w:w="55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15</w:t>
            </w:r>
          </w:p>
        </w:tc>
      </w:tr>
      <w:tr w:rsidR="001478C0" w:rsidRPr="00E829A0" w:rsidTr="003B315F">
        <w:trPr>
          <w:trHeight w:hRule="exact" w:val="296"/>
        </w:trPr>
        <w:tc>
          <w:tcPr>
            <w:tcW w:w="3303"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Плиталы  фатирлар:</w:t>
            </w:r>
          </w:p>
        </w:tc>
        <w:tc>
          <w:tcPr>
            <w:tcW w:w="4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25"/>
                <w:szCs w:val="25"/>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4,5</w:t>
            </w:r>
          </w:p>
        </w:tc>
        <w:tc>
          <w:tcPr>
            <w:tcW w:w="42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2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18"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2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5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283"/>
        </w:trPr>
        <w:tc>
          <w:tcPr>
            <w:tcW w:w="330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 xml:space="preserve"> табигый газда *</w:t>
            </w:r>
          </w:p>
        </w:tc>
        <w:tc>
          <w:tcPr>
            <w:tcW w:w="4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42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42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41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42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5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5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50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5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54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54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5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54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55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r>
      <w:tr w:rsidR="001478C0" w:rsidRPr="00E829A0" w:rsidTr="003B315F">
        <w:trPr>
          <w:trHeight w:hRule="exact" w:val="297"/>
        </w:trPr>
        <w:tc>
          <w:tcPr>
            <w:tcW w:w="3303"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сыекландырылган газда(шул</w:t>
            </w:r>
          </w:p>
        </w:tc>
        <w:tc>
          <w:tcPr>
            <w:tcW w:w="4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w:t>
            </w:r>
          </w:p>
        </w:tc>
        <w:tc>
          <w:tcPr>
            <w:tcW w:w="42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2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18"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2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5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309"/>
        </w:trPr>
        <w:tc>
          <w:tcPr>
            <w:tcW w:w="330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 xml:space="preserve"> исәптән төркемле</w:t>
            </w:r>
            <w:r w:rsidRPr="00E829A0">
              <w:rPr>
                <w:rFonts w:ascii="Times New Roman" w:eastAsia="Times New Roman" w:hAnsi="Times New Roman" w:cs="Times New Roman"/>
                <w:spacing w:val="-4"/>
                <w:sz w:val="23"/>
                <w:szCs w:val="23"/>
                <w:lang w:val="tt-RU"/>
              </w:rPr>
              <w:t>җайланмалар-</w:t>
            </w:r>
          </w:p>
        </w:tc>
        <w:tc>
          <w:tcPr>
            <w:tcW w:w="4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42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42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41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42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5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5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50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5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54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54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5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54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55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r>
      <w:tr w:rsidR="001478C0" w:rsidRPr="00E829A0" w:rsidTr="003B315F">
        <w:trPr>
          <w:trHeight w:hRule="exact" w:val="523"/>
        </w:trPr>
        <w:tc>
          <w:tcPr>
            <w:tcW w:w="330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 xml:space="preserve">да </w:t>
            </w:r>
            <w:r w:rsidRPr="00E829A0">
              <w:rPr>
                <w:rFonts w:ascii="Times New Roman" w:eastAsia="Times New Roman" w:hAnsi="Times New Roman" w:cs="Times New Roman"/>
                <w:sz w:val="23"/>
                <w:szCs w:val="23"/>
              </w:rPr>
              <w:t xml:space="preserve">һәм </w:t>
            </w:r>
            <w:r w:rsidRPr="00E829A0">
              <w:rPr>
                <w:rFonts w:ascii="Times New Roman" w:eastAsia="Times New Roman" w:hAnsi="Times New Roman" w:cs="Times New Roman"/>
                <w:sz w:val="23"/>
                <w:szCs w:val="23"/>
                <w:lang w:val="tt-RU"/>
              </w:rPr>
              <w:t>каты ягулыкта</w:t>
            </w:r>
            <w:r w:rsidRPr="00E829A0">
              <w:rPr>
                <w:rFonts w:ascii="Times New Roman" w:eastAsia="Times New Roman" w:hAnsi="Times New Roman" w:cs="Times New Roman"/>
                <w:sz w:val="23"/>
                <w:szCs w:val="23"/>
              </w:rPr>
              <w:t>)</w:t>
            </w:r>
          </w:p>
        </w:tc>
        <w:tc>
          <w:tcPr>
            <w:tcW w:w="4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42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42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41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42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5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5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50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5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54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54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5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54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c>
          <w:tcPr>
            <w:tcW w:w="55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4"/>
                <w:szCs w:val="24"/>
              </w:rPr>
            </w:pPr>
          </w:p>
        </w:tc>
      </w:tr>
      <w:tr w:rsidR="001478C0" w:rsidRPr="00E829A0" w:rsidTr="003B315F">
        <w:trPr>
          <w:trHeight w:hRule="exact" w:val="295"/>
        </w:trPr>
        <w:tc>
          <w:tcPr>
            <w:tcW w:w="3303"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э</w:t>
            </w:r>
            <w:r w:rsidRPr="00E829A0">
              <w:rPr>
                <w:rFonts w:ascii="Times New Roman" w:eastAsia="Times New Roman" w:hAnsi="Times New Roman" w:cs="Times New Roman"/>
                <w:sz w:val="23"/>
                <w:szCs w:val="23"/>
              </w:rPr>
              <w:t>лектр</w:t>
            </w:r>
            <w:r w:rsidRPr="00E829A0">
              <w:rPr>
                <w:rFonts w:ascii="Times New Roman" w:eastAsia="Times New Roman" w:hAnsi="Times New Roman" w:cs="Times New Roman"/>
                <w:sz w:val="23"/>
                <w:szCs w:val="23"/>
                <w:lang w:val="tt-RU"/>
              </w:rPr>
              <w:t xml:space="preserve"> белән</w:t>
            </w:r>
            <w:r w:rsidRPr="00E829A0">
              <w:rPr>
                <w:rFonts w:ascii="Times New Roman" w:eastAsia="Times New Roman" w:hAnsi="Times New Roman" w:cs="Times New Roman"/>
                <w:sz w:val="23"/>
                <w:szCs w:val="23"/>
              </w:rPr>
              <w:t>,</w:t>
            </w:r>
            <w:r w:rsidRPr="00E829A0">
              <w:rPr>
                <w:rFonts w:ascii="Times New Roman" w:eastAsia="Times New Roman" w:hAnsi="Times New Roman" w:cs="Times New Roman"/>
                <w:sz w:val="23"/>
                <w:szCs w:val="23"/>
                <w:lang w:val="tt-RU"/>
              </w:rPr>
              <w:t>куәте</w:t>
            </w:r>
          </w:p>
        </w:tc>
        <w:tc>
          <w:tcPr>
            <w:tcW w:w="4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w:t>
            </w:r>
          </w:p>
        </w:tc>
        <w:tc>
          <w:tcPr>
            <w:tcW w:w="42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2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18"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2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5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291"/>
        </w:trPr>
        <w:tc>
          <w:tcPr>
            <w:tcW w:w="330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8,5кВт</w:t>
            </w:r>
          </w:p>
        </w:tc>
        <w:tc>
          <w:tcPr>
            <w:tcW w:w="4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42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42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418"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42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5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5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50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5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54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54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54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54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55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r>
    </w:tbl>
    <w:p w:rsidR="001478C0" w:rsidRPr="00E829A0"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E829A0">
          <w:type w:val="continuous"/>
          <w:pgSz w:w="11910" w:h="16840"/>
          <w:pgMar w:top="960" w:right="300" w:bottom="280" w:left="1160" w:header="720" w:footer="720" w:gutter="0"/>
          <w:cols w:space="720" w:equalWidth="0">
            <w:col w:w="10450"/>
          </w:cols>
          <w:noEndnote/>
        </w:sectPr>
      </w:pPr>
    </w:p>
    <w:p w:rsidR="001478C0" w:rsidRPr="00E829A0" w:rsidRDefault="001478C0" w:rsidP="001478C0">
      <w:pPr>
        <w:widowControl w:val="0"/>
        <w:kinsoku w:val="0"/>
        <w:overflowPunct w:val="0"/>
        <w:autoSpaceDE w:val="0"/>
        <w:autoSpaceDN w:val="0"/>
        <w:adjustRightInd w:val="0"/>
        <w:spacing w:before="3" w:after="0" w:line="240" w:lineRule="auto"/>
        <w:rPr>
          <w:rFonts w:ascii="Times New Roman" w:eastAsia="Times New Roman" w:hAnsi="Times New Roman" w:cs="Times New Roman"/>
          <w:b/>
          <w:bCs/>
          <w:sz w:val="26"/>
          <w:szCs w:val="26"/>
        </w:rPr>
      </w:pPr>
    </w:p>
    <w:tbl>
      <w:tblPr>
        <w:tblW w:w="0" w:type="auto"/>
        <w:tblInd w:w="122" w:type="dxa"/>
        <w:tblLayout w:type="fixed"/>
        <w:tblCellMar>
          <w:left w:w="0" w:type="dxa"/>
          <w:right w:w="0" w:type="dxa"/>
        </w:tblCellMar>
        <w:tblLook w:val="0000" w:firstRow="0" w:lastRow="0" w:firstColumn="0" w:lastColumn="0" w:noHBand="0" w:noVBand="0"/>
      </w:tblPr>
      <w:tblGrid>
        <w:gridCol w:w="3303"/>
        <w:gridCol w:w="471"/>
        <w:gridCol w:w="417"/>
        <w:gridCol w:w="423"/>
        <w:gridCol w:w="418"/>
        <w:gridCol w:w="422"/>
        <w:gridCol w:w="504"/>
        <w:gridCol w:w="504"/>
        <w:gridCol w:w="505"/>
        <w:gridCol w:w="504"/>
        <w:gridCol w:w="544"/>
        <w:gridCol w:w="543"/>
        <w:gridCol w:w="542"/>
        <w:gridCol w:w="543"/>
        <w:gridCol w:w="552"/>
      </w:tblGrid>
      <w:tr w:rsidR="001478C0" w:rsidRPr="00E829A0" w:rsidTr="003B315F">
        <w:trPr>
          <w:trHeight w:hRule="exact" w:val="288"/>
        </w:trPr>
        <w:tc>
          <w:tcPr>
            <w:tcW w:w="330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w:t>
            </w:r>
          </w:p>
        </w:tc>
        <w:tc>
          <w:tcPr>
            <w:tcW w:w="4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w:t>
            </w:r>
          </w:p>
        </w:tc>
        <w:tc>
          <w:tcPr>
            <w:tcW w:w="41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w:t>
            </w:r>
          </w:p>
        </w:tc>
        <w:tc>
          <w:tcPr>
            <w:tcW w:w="42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w:t>
            </w:r>
          </w:p>
        </w:tc>
        <w:tc>
          <w:tcPr>
            <w:tcW w:w="41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5</w:t>
            </w:r>
          </w:p>
        </w:tc>
        <w:tc>
          <w:tcPr>
            <w:tcW w:w="42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6</w:t>
            </w: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7</w:t>
            </w: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ind w:right="47"/>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8</w:t>
            </w:r>
          </w:p>
        </w:tc>
        <w:tc>
          <w:tcPr>
            <w:tcW w:w="50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ind w:right="8"/>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9</w:t>
            </w: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10</w:t>
            </w:r>
          </w:p>
        </w:tc>
        <w:tc>
          <w:tcPr>
            <w:tcW w:w="54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11</w:t>
            </w:r>
          </w:p>
        </w:tc>
        <w:tc>
          <w:tcPr>
            <w:tcW w:w="5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12</w:t>
            </w:r>
          </w:p>
        </w:tc>
        <w:tc>
          <w:tcPr>
            <w:tcW w:w="54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13</w:t>
            </w:r>
          </w:p>
        </w:tc>
        <w:tc>
          <w:tcPr>
            <w:tcW w:w="5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14</w:t>
            </w:r>
          </w:p>
        </w:tc>
        <w:tc>
          <w:tcPr>
            <w:tcW w:w="55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15</w:t>
            </w:r>
          </w:p>
        </w:tc>
      </w:tr>
      <w:tr w:rsidR="001478C0" w:rsidRPr="00E829A0" w:rsidTr="003B315F">
        <w:trPr>
          <w:trHeight w:hRule="exact" w:val="1133"/>
        </w:trPr>
        <w:tc>
          <w:tcPr>
            <w:tcW w:w="330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9" w:lineRule="auto"/>
              <w:ind w:right="2"/>
              <w:jc w:val="both"/>
              <w:rPr>
                <w:rFonts w:ascii="Times New Roman" w:eastAsia="Times New Roman" w:hAnsi="Times New Roman" w:cs="Times New Roman"/>
                <w:sz w:val="23"/>
                <w:szCs w:val="23"/>
                <w:lang w:val="tt-RU"/>
              </w:rPr>
            </w:pPr>
            <w:r w:rsidRPr="00E829A0">
              <w:rPr>
                <w:rFonts w:ascii="Times New Roman" w:eastAsia="Times New Roman" w:hAnsi="Times New Roman" w:cs="Times New Roman"/>
                <w:sz w:val="23"/>
                <w:szCs w:val="23"/>
                <w:lang w:val="tt-RU"/>
              </w:rPr>
              <w:t>Е</w:t>
            </w:r>
            <w:r w:rsidRPr="00E829A0">
              <w:rPr>
                <w:rFonts w:ascii="Times New Roman" w:eastAsia="Times New Roman" w:hAnsi="Times New Roman" w:cs="Times New Roman"/>
                <w:sz w:val="23"/>
                <w:szCs w:val="23"/>
              </w:rPr>
              <w:t>гәрлег</w:t>
            </w:r>
            <w:r w:rsidRPr="00E829A0">
              <w:rPr>
                <w:rFonts w:ascii="Times New Roman" w:eastAsia="Times New Roman" w:hAnsi="Times New Roman" w:cs="Times New Roman"/>
                <w:sz w:val="23"/>
                <w:szCs w:val="23"/>
                <w:lang w:val="tt-RU"/>
              </w:rPr>
              <w:t xml:space="preserve">е </w:t>
            </w:r>
            <w:r w:rsidRPr="00E829A0">
              <w:rPr>
                <w:rFonts w:ascii="Times New Roman" w:eastAsia="Times New Roman" w:hAnsi="Times New Roman" w:cs="Times New Roman"/>
                <w:sz w:val="23"/>
                <w:szCs w:val="23"/>
              </w:rPr>
              <w:t>10,5  кВт</w:t>
            </w:r>
            <w:r w:rsidRPr="00E829A0">
              <w:rPr>
                <w:rFonts w:ascii="Times New Roman" w:eastAsia="Times New Roman" w:hAnsi="Times New Roman" w:cs="Times New Roman"/>
                <w:sz w:val="23"/>
                <w:szCs w:val="23"/>
                <w:lang w:val="tt-RU"/>
              </w:rPr>
              <w:t xml:space="preserve"> кадәр булган</w:t>
            </w:r>
            <w:r w:rsidRPr="00E829A0">
              <w:rPr>
                <w:rFonts w:ascii="Times New Roman" w:eastAsia="Times New Roman" w:hAnsi="Times New Roman" w:cs="Times New Roman"/>
                <w:sz w:val="23"/>
                <w:szCs w:val="23"/>
              </w:rPr>
              <w:t xml:space="preserve"> электрплита</w:t>
            </w:r>
            <w:r w:rsidRPr="00E829A0">
              <w:rPr>
                <w:rFonts w:ascii="Times New Roman" w:eastAsia="Times New Roman" w:hAnsi="Times New Roman" w:cs="Times New Roman"/>
                <w:sz w:val="23"/>
                <w:szCs w:val="23"/>
                <w:lang w:val="tt-RU"/>
              </w:rPr>
              <w:t>лы югары комфортлы фатирлар</w:t>
            </w:r>
          </w:p>
          <w:p w:rsidR="001478C0" w:rsidRPr="00E829A0" w:rsidRDefault="001478C0" w:rsidP="003B315F">
            <w:pPr>
              <w:widowControl w:val="0"/>
              <w:kinsoku w:val="0"/>
              <w:overflowPunct w:val="0"/>
              <w:autoSpaceDE w:val="0"/>
              <w:autoSpaceDN w:val="0"/>
              <w:adjustRightInd w:val="0"/>
              <w:spacing w:after="0" w:line="263" w:lineRule="exact"/>
              <w:jc w:val="both"/>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w:t>
            </w:r>
          </w:p>
        </w:tc>
        <w:tc>
          <w:tcPr>
            <w:tcW w:w="4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w:t>
            </w:r>
          </w:p>
        </w:tc>
        <w:tc>
          <w:tcPr>
            <w:tcW w:w="41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2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2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5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588"/>
        </w:trPr>
        <w:tc>
          <w:tcPr>
            <w:tcW w:w="330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9"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Б</w:t>
            </w:r>
            <w:r w:rsidRPr="00E829A0">
              <w:rPr>
                <w:rFonts w:ascii="Times New Roman" w:eastAsia="Times New Roman" w:hAnsi="Times New Roman" w:cs="Times New Roman"/>
                <w:sz w:val="23"/>
                <w:szCs w:val="23"/>
              </w:rPr>
              <w:t>акчачылык ширкәтләре</w:t>
            </w:r>
            <w:r w:rsidRPr="00E829A0">
              <w:rPr>
                <w:rFonts w:ascii="Times New Roman" w:eastAsia="Times New Roman" w:hAnsi="Times New Roman" w:cs="Times New Roman"/>
                <w:sz w:val="23"/>
                <w:szCs w:val="23"/>
                <w:lang w:val="tt-RU"/>
              </w:rPr>
              <w:t xml:space="preserve"> участокларындагы йортлар</w:t>
            </w:r>
          </w:p>
        </w:tc>
        <w:tc>
          <w:tcPr>
            <w:tcW w:w="4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w:t>
            </w:r>
          </w:p>
        </w:tc>
        <w:tc>
          <w:tcPr>
            <w:tcW w:w="41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2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1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2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5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1478C0" w:rsidRPr="00E829A0" w:rsidRDefault="001478C0" w:rsidP="001478C0">
      <w:pPr>
        <w:widowControl w:val="0"/>
        <w:kinsoku w:val="0"/>
        <w:overflowPunct w:val="0"/>
        <w:autoSpaceDE w:val="0"/>
        <w:autoSpaceDN w:val="0"/>
        <w:adjustRightInd w:val="0"/>
        <w:spacing w:before="104" w:after="0" w:line="240" w:lineRule="auto"/>
        <w:ind w:right="142"/>
        <w:rPr>
          <w:rFonts w:ascii="Times New Roman" w:eastAsia="Times New Roman" w:hAnsi="Times New Roman" w:cs="Times New Roman"/>
          <w:sz w:val="23"/>
          <w:szCs w:val="23"/>
          <w:lang w:val="tt-RU"/>
        </w:rPr>
      </w:pPr>
      <w:r w:rsidRPr="00E829A0">
        <w:rPr>
          <w:rFonts w:ascii="Times New Roman" w:eastAsia="Times New Roman" w:hAnsi="Times New Roman" w:cs="Times New Roman"/>
          <w:sz w:val="23"/>
          <w:szCs w:val="23"/>
        </w:rPr>
        <w:t xml:space="preserve">* </w:t>
      </w:r>
      <w:r w:rsidRPr="00E829A0">
        <w:rPr>
          <w:rFonts w:ascii="Times New Roman" w:eastAsia="Times New Roman" w:hAnsi="Times New Roman" w:cs="Times New Roman"/>
          <w:sz w:val="23"/>
          <w:szCs w:val="23"/>
          <w:lang w:val="tt-RU"/>
        </w:rPr>
        <w:t>Б</w:t>
      </w:r>
      <w:r w:rsidRPr="00E829A0">
        <w:rPr>
          <w:rFonts w:ascii="Times New Roman" w:eastAsia="Times New Roman" w:hAnsi="Times New Roman" w:cs="Times New Roman"/>
          <w:sz w:val="23"/>
          <w:szCs w:val="23"/>
        </w:rPr>
        <w:t>ер типтагыпроект</w:t>
      </w:r>
      <w:r w:rsidRPr="00E829A0">
        <w:rPr>
          <w:rFonts w:ascii="Times New Roman" w:eastAsia="Times New Roman" w:hAnsi="Times New Roman" w:cs="Times New Roman"/>
          <w:sz w:val="23"/>
          <w:szCs w:val="23"/>
          <w:lang w:val="tt-RU"/>
        </w:rPr>
        <w:t>лы йортларда.</w:t>
      </w:r>
    </w:p>
    <w:p w:rsidR="001478C0" w:rsidRPr="00E829A0" w:rsidRDefault="001478C0" w:rsidP="001478C0">
      <w:pPr>
        <w:widowControl w:val="0"/>
        <w:kinsoku w:val="0"/>
        <w:overflowPunct w:val="0"/>
        <w:autoSpaceDE w:val="0"/>
        <w:autoSpaceDN w:val="0"/>
        <w:adjustRightInd w:val="0"/>
        <w:spacing w:before="14" w:after="0" w:line="240" w:lineRule="auto"/>
        <w:ind w:right="142"/>
        <w:rPr>
          <w:rFonts w:ascii="Times New Roman" w:eastAsia="Times New Roman" w:hAnsi="Times New Roman" w:cs="Times New Roman"/>
          <w:sz w:val="23"/>
          <w:szCs w:val="23"/>
        </w:rPr>
      </w:pPr>
      <w:r w:rsidRPr="00E829A0">
        <w:rPr>
          <w:rFonts w:ascii="Times New Roman" w:eastAsia="Times New Roman" w:hAnsi="Times New Roman" w:cs="Times New Roman"/>
          <w:sz w:val="23"/>
          <w:szCs w:val="23"/>
        </w:rPr>
        <w:t>** Тәкъдим ите</w:t>
      </w:r>
      <w:r w:rsidRPr="00E829A0">
        <w:rPr>
          <w:rFonts w:ascii="Times New Roman" w:eastAsia="Times New Roman" w:hAnsi="Times New Roman" w:cs="Times New Roman"/>
          <w:sz w:val="23"/>
          <w:szCs w:val="23"/>
          <w:lang w:val="tt-RU"/>
        </w:rPr>
        <w:t>лгән мәг</w:t>
      </w:r>
      <w:r w:rsidRPr="00E829A0">
        <w:rPr>
          <w:rFonts w:ascii="Times New Roman" w:eastAsia="Times New Roman" w:hAnsi="Times New Roman" w:cs="Times New Roman"/>
          <w:sz w:val="23"/>
          <w:szCs w:val="23"/>
        </w:rPr>
        <w:t>ъ</w:t>
      </w:r>
      <w:r w:rsidRPr="00E829A0">
        <w:rPr>
          <w:rFonts w:ascii="Times New Roman" w:eastAsia="Times New Roman" w:hAnsi="Times New Roman" w:cs="Times New Roman"/>
          <w:sz w:val="23"/>
          <w:szCs w:val="23"/>
          <w:lang w:val="tt-RU"/>
        </w:rPr>
        <w:t>нәләр</w:t>
      </w:r>
      <w:r w:rsidRPr="00E829A0">
        <w:rPr>
          <w:rFonts w:ascii="Times New Roman" w:eastAsia="Times New Roman" w:hAnsi="Times New Roman" w:cs="Times New Roman"/>
          <w:sz w:val="23"/>
          <w:szCs w:val="23"/>
        </w:rPr>
        <w:t>.</w:t>
      </w:r>
    </w:p>
    <w:p w:rsidR="001478C0" w:rsidRPr="00E829A0" w:rsidRDefault="001478C0" w:rsidP="001478C0">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p w:rsidR="001478C0" w:rsidRPr="00E829A0" w:rsidRDefault="001478C0" w:rsidP="001478C0">
      <w:pPr>
        <w:widowControl w:val="0"/>
        <w:kinsoku w:val="0"/>
        <w:overflowPunct w:val="0"/>
        <w:autoSpaceDE w:val="0"/>
        <w:autoSpaceDN w:val="0"/>
        <w:adjustRightInd w:val="0"/>
        <w:spacing w:after="0" w:line="240" w:lineRule="auto"/>
        <w:ind w:right="142"/>
        <w:rPr>
          <w:rFonts w:ascii="Times New Roman" w:eastAsia="Times New Roman" w:hAnsi="Times New Roman" w:cs="Times New Roman"/>
          <w:sz w:val="27"/>
          <w:szCs w:val="27"/>
        </w:rPr>
      </w:pPr>
      <w:r w:rsidRPr="00E829A0">
        <w:rPr>
          <w:rFonts w:ascii="Times New Roman" w:eastAsia="Times New Roman" w:hAnsi="Times New Roman" w:cs="Times New Roman"/>
          <w:i/>
          <w:iCs/>
          <w:sz w:val="27"/>
          <w:szCs w:val="27"/>
        </w:rPr>
        <w:t>Искәрмә:</w:t>
      </w:r>
    </w:p>
    <w:p w:rsidR="001478C0" w:rsidRPr="00221AA7" w:rsidRDefault="001478C0" w:rsidP="001478C0">
      <w:pPr>
        <w:widowControl w:val="0"/>
        <w:numPr>
          <w:ilvl w:val="0"/>
          <w:numId w:val="5"/>
        </w:numPr>
        <w:tabs>
          <w:tab w:val="left" w:pos="1238"/>
        </w:tabs>
        <w:kinsoku w:val="0"/>
        <w:overflowPunct w:val="0"/>
        <w:autoSpaceDE w:val="0"/>
        <w:autoSpaceDN w:val="0"/>
        <w:adjustRightInd w:val="0"/>
        <w:spacing w:before="11" w:after="0" w:line="249" w:lineRule="auto"/>
        <w:ind w:left="264" w:right="267"/>
        <w:jc w:val="both"/>
        <w:rPr>
          <w:rFonts w:ascii="Times New Roman" w:eastAsia="Times New Roman" w:hAnsi="Times New Roman" w:cs="Times New Roman"/>
          <w:sz w:val="27"/>
          <w:szCs w:val="27"/>
          <w:lang w:val="tt-RU"/>
        </w:rPr>
      </w:pPr>
      <w:r w:rsidRPr="00221AA7">
        <w:rPr>
          <w:rFonts w:ascii="Times New Roman" w:eastAsia="Times New Roman" w:hAnsi="Times New Roman" w:cs="Times New Roman"/>
          <w:sz w:val="27"/>
          <w:szCs w:val="27"/>
          <w:lang w:val="tt-RU"/>
        </w:rPr>
        <w:t>Таблицада күрсәтелмәгән фатирлар өчен чагыштырма йөклә</w:t>
      </w:r>
      <w:r>
        <w:rPr>
          <w:rFonts w:ascii="Times New Roman" w:eastAsia="Times New Roman" w:hAnsi="Times New Roman" w:cs="Times New Roman"/>
          <w:sz w:val="27"/>
          <w:szCs w:val="27"/>
          <w:lang w:val="tt-RU"/>
        </w:rPr>
        <w:t xml:space="preserve">нешне исәпләү </w:t>
      </w:r>
      <w:r w:rsidRPr="00221AA7">
        <w:rPr>
          <w:rFonts w:ascii="Times New Roman" w:eastAsia="Times New Roman" w:hAnsi="Times New Roman" w:cs="Times New Roman"/>
          <w:sz w:val="27"/>
          <w:szCs w:val="27"/>
          <w:lang w:val="tt-RU"/>
        </w:rPr>
        <w:t>интерполяция юлы белән билгеләнә.</w:t>
      </w:r>
    </w:p>
    <w:p w:rsidR="001478C0" w:rsidRPr="00620DF2" w:rsidRDefault="001478C0" w:rsidP="001478C0">
      <w:pPr>
        <w:widowControl w:val="0"/>
        <w:numPr>
          <w:ilvl w:val="0"/>
          <w:numId w:val="5"/>
        </w:numPr>
        <w:tabs>
          <w:tab w:val="left" w:pos="1310"/>
        </w:tabs>
        <w:kinsoku w:val="0"/>
        <w:overflowPunct w:val="0"/>
        <w:autoSpaceDE w:val="0"/>
        <w:autoSpaceDN w:val="0"/>
        <w:adjustRightInd w:val="0"/>
        <w:spacing w:after="0" w:line="249" w:lineRule="auto"/>
        <w:ind w:left="264" w:right="260"/>
        <w:jc w:val="both"/>
        <w:rPr>
          <w:rFonts w:ascii="Times New Roman" w:eastAsia="Times New Roman" w:hAnsi="Times New Roman" w:cs="Times New Roman"/>
          <w:sz w:val="27"/>
          <w:szCs w:val="27"/>
          <w:lang w:val="tt-RU"/>
        </w:rPr>
      </w:pPr>
      <w:r w:rsidRPr="00620DF2">
        <w:rPr>
          <w:rFonts w:ascii="Times New Roman" w:eastAsia="Times New Roman" w:hAnsi="Times New Roman" w:cs="Times New Roman"/>
          <w:sz w:val="27"/>
          <w:szCs w:val="27"/>
          <w:lang w:val="tt-RU"/>
        </w:rPr>
        <w:t>Фатирларның чагыштырма  йөкләнеше</w:t>
      </w:r>
      <w:r>
        <w:rPr>
          <w:rFonts w:ascii="Times New Roman" w:eastAsia="Times New Roman" w:hAnsi="Times New Roman" w:cs="Times New Roman"/>
          <w:sz w:val="27"/>
          <w:szCs w:val="27"/>
          <w:lang w:val="tt-RU"/>
        </w:rPr>
        <w:t>н исәпләү</w:t>
      </w:r>
      <w:r w:rsidRPr="00620DF2">
        <w:rPr>
          <w:rFonts w:ascii="Times New Roman" w:eastAsia="Times New Roman" w:hAnsi="Times New Roman" w:cs="Times New Roman"/>
          <w:sz w:val="27"/>
          <w:szCs w:val="27"/>
          <w:lang w:val="tt-RU"/>
        </w:rPr>
        <w:t xml:space="preserve"> гомумйорт бүлмәләрен (баскыч, ид</w:t>
      </w:r>
      <w:r w:rsidRPr="00E829A0">
        <w:rPr>
          <w:rFonts w:ascii="Times New Roman" w:eastAsia="Times New Roman" w:hAnsi="Times New Roman" w:cs="Times New Roman"/>
          <w:sz w:val="27"/>
          <w:szCs w:val="27"/>
          <w:lang w:val="tt-RU"/>
        </w:rPr>
        <w:t>ән асты</w:t>
      </w:r>
      <w:r w:rsidRPr="00620DF2">
        <w:rPr>
          <w:rFonts w:ascii="Times New Roman" w:eastAsia="Times New Roman" w:hAnsi="Times New Roman" w:cs="Times New Roman"/>
          <w:sz w:val="27"/>
          <w:szCs w:val="27"/>
          <w:lang w:val="tt-RU"/>
        </w:rPr>
        <w:t xml:space="preserve">, техник катлар, чарлаклар һ.б.) яктырту йөкләнешен, шулай ук аз </w:t>
      </w:r>
      <w:r w:rsidRPr="00E829A0">
        <w:rPr>
          <w:rFonts w:ascii="Times New Roman" w:eastAsia="Times New Roman" w:hAnsi="Times New Roman" w:cs="Times New Roman"/>
          <w:sz w:val="27"/>
          <w:szCs w:val="27"/>
          <w:lang w:val="tt-RU"/>
        </w:rPr>
        <w:t>көчлеҗ</w:t>
      </w:r>
      <w:r w:rsidRPr="00620DF2">
        <w:rPr>
          <w:rFonts w:ascii="Times New Roman" w:eastAsia="Times New Roman" w:hAnsi="Times New Roman" w:cs="Times New Roman"/>
          <w:sz w:val="27"/>
          <w:szCs w:val="27"/>
          <w:lang w:val="tt-RU"/>
        </w:rPr>
        <w:t>айланмаларның һәм вак көч җ</w:t>
      </w:r>
      <w:r w:rsidRPr="00E829A0">
        <w:rPr>
          <w:rFonts w:ascii="Times New Roman" w:eastAsia="Times New Roman" w:hAnsi="Times New Roman" w:cs="Times New Roman"/>
          <w:sz w:val="27"/>
          <w:szCs w:val="27"/>
          <w:lang w:val="tt-RU"/>
        </w:rPr>
        <w:t>иһазлары</w:t>
      </w:r>
      <w:r w:rsidRPr="00620DF2">
        <w:rPr>
          <w:rFonts w:ascii="Times New Roman" w:eastAsia="Times New Roman" w:hAnsi="Times New Roman" w:cs="Times New Roman"/>
          <w:sz w:val="27"/>
          <w:szCs w:val="27"/>
          <w:lang w:val="tt-RU"/>
        </w:rPr>
        <w:t xml:space="preserve"> йөкләнешен исәпкә ала.</w:t>
      </w:r>
    </w:p>
    <w:p w:rsidR="001478C0" w:rsidRPr="00E829A0" w:rsidRDefault="001478C0" w:rsidP="001478C0">
      <w:pPr>
        <w:widowControl w:val="0"/>
        <w:numPr>
          <w:ilvl w:val="0"/>
          <w:numId w:val="5"/>
        </w:numPr>
        <w:tabs>
          <w:tab w:val="left" w:pos="1310"/>
        </w:tabs>
        <w:kinsoku w:val="0"/>
        <w:overflowPunct w:val="0"/>
        <w:autoSpaceDE w:val="0"/>
        <w:autoSpaceDN w:val="0"/>
        <w:adjustRightInd w:val="0"/>
        <w:spacing w:after="0" w:line="249" w:lineRule="auto"/>
        <w:ind w:left="264" w:right="258"/>
        <w:jc w:val="both"/>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 xml:space="preserve">Чагыштырма </w:t>
      </w:r>
      <w:r w:rsidRPr="00221AA7">
        <w:rPr>
          <w:rFonts w:ascii="Times New Roman" w:eastAsia="Times New Roman" w:hAnsi="Times New Roman" w:cs="Times New Roman"/>
          <w:sz w:val="27"/>
          <w:szCs w:val="27"/>
          <w:lang w:val="tt-RU"/>
        </w:rPr>
        <w:t xml:space="preserve">йөкләнешен исәпләү </w:t>
      </w:r>
      <w:r w:rsidRPr="00E829A0">
        <w:rPr>
          <w:rFonts w:ascii="Times New Roman" w:eastAsia="Times New Roman" w:hAnsi="Times New Roman" w:cs="Times New Roman"/>
          <w:sz w:val="27"/>
          <w:szCs w:val="27"/>
          <w:lang w:val="tt-RU"/>
        </w:rPr>
        <w:t>уртача 70 кв.метр мәйданлы фатирлар өчен (35 тән 90 кв.метрга кадәр фатирлар) типлаштырылган проектлы биналарда һәм150 кв.метр (100 кв.метрдан 300 кв.метрга кадәр фатирлар) индивидуаль проектлы уңайлыклары югары булган фатирлар өчен китерелгән.</w:t>
      </w:r>
    </w:p>
    <w:p w:rsidR="001478C0" w:rsidRPr="00E829A0" w:rsidRDefault="001478C0" w:rsidP="001478C0">
      <w:pPr>
        <w:widowControl w:val="0"/>
        <w:numPr>
          <w:ilvl w:val="0"/>
          <w:numId w:val="5"/>
        </w:numPr>
        <w:tabs>
          <w:tab w:val="left" w:pos="1267"/>
        </w:tabs>
        <w:kinsoku w:val="0"/>
        <w:overflowPunct w:val="0"/>
        <w:autoSpaceDE w:val="0"/>
        <w:autoSpaceDN w:val="0"/>
        <w:adjustRightInd w:val="0"/>
        <w:spacing w:after="0" w:line="249" w:lineRule="auto"/>
        <w:ind w:left="264" w:right="258"/>
        <w:jc w:val="both"/>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Уңайлыгы югары булган фатирлар өчен хисап йөкләнешен проектлауга йөкләмә нигезендә яисә барлыкка килгән куәт һәм ихтыяҗ коэффициентлары нигезендә һәм бер үк вакытта СП 31-110-2003 буенча билгеләргә кирәк.</w:t>
      </w:r>
    </w:p>
    <w:p w:rsidR="001478C0" w:rsidRPr="00E829A0" w:rsidRDefault="001478C0" w:rsidP="001478C0">
      <w:pPr>
        <w:numPr>
          <w:ilvl w:val="0"/>
          <w:numId w:val="5"/>
        </w:numPr>
        <w:ind w:left="264"/>
        <w:contextualSpacing/>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 xml:space="preserve">Гаиләнең фатир бүленеше чагыштырма </w:t>
      </w:r>
      <w:r>
        <w:rPr>
          <w:rFonts w:ascii="Times New Roman" w:eastAsia="Times New Roman" w:hAnsi="Times New Roman" w:cs="Times New Roman"/>
          <w:sz w:val="27"/>
          <w:szCs w:val="27"/>
          <w:lang w:val="tt-RU"/>
        </w:rPr>
        <w:t xml:space="preserve"> йөкләнешне исәпләгәндә</w:t>
      </w:r>
      <w:r w:rsidRPr="00E829A0">
        <w:rPr>
          <w:rFonts w:ascii="Times New Roman" w:eastAsia="Times New Roman" w:hAnsi="Times New Roman" w:cs="Times New Roman"/>
          <w:sz w:val="27"/>
          <w:szCs w:val="27"/>
          <w:lang w:val="tt-RU"/>
        </w:rPr>
        <w:t xml:space="preserve"> саналмый.</w:t>
      </w:r>
    </w:p>
    <w:p w:rsidR="001478C0" w:rsidRPr="00E829A0" w:rsidRDefault="001478C0" w:rsidP="001478C0">
      <w:pPr>
        <w:widowControl w:val="0"/>
        <w:numPr>
          <w:ilvl w:val="0"/>
          <w:numId w:val="5"/>
        </w:numPr>
        <w:tabs>
          <w:tab w:val="left" w:pos="1272"/>
        </w:tabs>
        <w:kinsoku w:val="0"/>
        <w:overflowPunct w:val="0"/>
        <w:autoSpaceDE w:val="0"/>
        <w:autoSpaceDN w:val="0"/>
        <w:adjustRightInd w:val="0"/>
        <w:spacing w:before="1" w:after="0" w:line="249" w:lineRule="auto"/>
        <w:ind w:left="264" w:right="260"/>
        <w:jc w:val="both"/>
        <w:rPr>
          <w:rFonts w:ascii="Times New Roman" w:eastAsia="Times New Roman" w:hAnsi="Times New Roman" w:cs="Times New Roman"/>
          <w:sz w:val="27"/>
          <w:szCs w:val="27"/>
          <w:lang w:val="tt-RU"/>
        </w:rPr>
      </w:pPr>
      <w:r>
        <w:rPr>
          <w:rFonts w:ascii="Times New Roman" w:eastAsia="Times New Roman" w:hAnsi="Times New Roman" w:cs="Times New Roman"/>
          <w:sz w:val="27"/>
          <w:szCs w:val="27"/>
          <w:lang w:val="tt-RU"/>
        </w:rPr>
        <w:t xml:space="preserve"> Гомумйорт көч йөкләнешен, иҗтимагый </w:t>
      </w:r>
      <w:r w:rsidRPr="00E829A0">
        <w:rPr>
          <w:rFonts w:ascii="Times New Roman" w:eastAsia="Times New Roman" w:hAnsi="Times New Roman" w:cs="Times New Roman"/>
          <w:sz w:val="27"/>
          <w:szCs w:val="27"/>
          <w:lang w:val="tt-RU"/>
        </w:rPr>
        <w:t xml:space="preserve"> биналарның (янкорма) яктырту һәм көч йөкләнешен, реклама йөкләнешен, шулай ук фатирларда электр җылытуын, электр - җылыткычларны</w:t>
      </w:r>
      <w:r>
        <w:rPr>
          <w:rFonts w:ascii="Times New Roman" w:eastAsia="Times New Roman" w:hAnsi="Times New Roman" w:cs="Times New Roman"/>
          <w:sz w:val="27"/>
          <w:szCs w:val="27"/>
          <w:lang w:val="tt-RU"/>
        </w:rPr>
        <w:t>ңчагыштырма  йөкләнешен</w:t>
      </w:r>
      <w:r w:rsidRPr="00224C17">
        <w:rPr>
          <w:rFonts w:ascii="Times New Roman" w:eastAsia="Times New Roman" w:hAnsi="Times New Roman" w:cs="Times New Roman"/>
          <w:sz w:val="27"/>
          <w:szCs w:val="27"/>
          <w:lang w:val="tt-RU"/>
        </w:rPr>
        <w:t xml:space="preserve"> исәпләгәндә </w:t>
      </w:r>
      <w:r>
        <w:rPr>
          <w:rFonts w:ascii="Times New Roman" w:eastAsia="Times New Roman" w:hAnsi="Times New Roman" w:cs="Times New Roman"/>
          <w:sz w:val="27"/>
          <w:szCs w:val="27"/>
          <w:lang w:val="tt-RU"/>
        </w:rPr>
        <w:t>хисапка</w:t>
      </w:r>
      <w:r w:rsidRPr="00E829A0">
        <w:rPr>
          <w:rFonts w:ascii="Times New Roman" w:eastAsia="Times New Roman" w:hAnsi="Times New Roman" w:cs="Times New Roman"/>
          <w:sz w:val="27"/>
          <w:szCs w:val="27"/>
          <w:lang w:val="tt-RU"/>
        </w:rPr>
        <w:t xml:space="preserve"> алмыйлар.</w:t>
      </w:r>
    </w:p>
    <w:p w:rsidR="001478C0" w:rsidRPr="00E829A0" w:rsidRDefault="001478C0" w:rsidP="001478C0">
      <w:pPr>
        <w:widowControl w:val="0"/>
        <w:numPr>
          <w:ilvl w:val="0"/>
          <w:numId w:val="5"/>
        </w:numPr>
        <w:tabs>
          <w:tab w:val="left" w:pos="1134"/>
          <w:tab w:val="left" w:pos="1418"/>
          <w:tab w:val="left" w:pos="2410"/>
          <w:tab w:val="left" w:pos="4111"/>
          <w:tab w:val="left" w:pos="4678"/>
        </w:tabs>
        <w:kinsoku w:val="0"/>
        <w:overflowPunct w:val="0"/>
        <w:autoSpaceDE w:val="0"/>
        <w:autoSpaceDN w:val="0"/>
        <w:adjustRightInd w:val="0"/>
        <w:spacing w:after="0" w:line="249" w:lineRule="auto"/>
        <w:ind w:left="264" w:right="263"/>
        <w:jc w:val="both"/>
        <w:rPr>
          <w:rFonts w:ascii="Times New Roman" w:eastAsia="Times New Roman" w:hAnsi="Times New Roman" w:cs="Times New Roman"/>
          <w:spacing w:val="-1"/>
          <w:sz w:val="27"/>
          <w:szCs w:val="27"/>
          <w:lang w:val="tt-RU"/>
        </w:rPr>
      </w:pPr>
      <w:r w:rsidRPr="00E829A0">
        <w:rPr>
          <w:rFonts w:ascii="Times New Roman" w:eastAsia="Times New Roman" w:hAnsi="Times New Roman" w:cs="Times New Roman"/>
          <w:sz w:val="27"/>
          <w:szCs w:val="27"/>
          <w:lang w:val="tt-RU"/>
        </w:rPr>
        <w:t>Таблицада китерелгән исәп-хисап күрсәткечләренә</w:t>
      </w:r>
      <w:r>
        <w:rPr>
          <w:rFonts w:ascii="Times New Roman" w:eastAsia="Times New Roman" w:hAnsi="Times New Roman" w:cs="Times New Roman"/>
          <w:sz w:val="27"/>
          <w:szCs w:val="27"/>
          <w:lang w:val="tt-RU"/>
        </w:rPr>
        <w:t>,</w:t>
      </w:r>
      <w:r w:rsidRPr="00E829A0">
        <w:rPr>
          <w:rFonts w:ascii="Times New Roman" w:eastAsia="Times New Roman" w:hAnsi="Times New Roman" w:cs="Times New Roman"/>
          <w:sz w:val="27"/>
          <w:szCs w:val="27"/>
          <w:lang w:val="tt-RU"/>
        </w:rPr>
        <w:t xml:space="preserve"> җирле шартларны исәпкә алып</w:t>
      </w:r>
      <w:r>
        <w:rPr>
          <w:rFonts w:ascii="Times New Roman" w:eastAsia="Times New Roman" w:hAnsi="Times New Roman" w:cs="Times New Roman"/>
          <w:sz w:val="27"/>
          <w:szCs w:val="27"/>
          <w:lang w:val="tt-RU"/>
        </w:rPr>
        <w:t>,</w:t>
      </w:r>
      <w:r w:rsidRPr="00E829A0">
        <w:rPr>
          <w:rFonts w:ascii="Times New Roman" w:eastAsia="Times New Roman" w:hAnsi="Times New Roman" w:cs="Times New Roman"/>
          <w:sz w:val="27"/>
          <w:szCs w:val="27"/>
          <w:lang w:val="tt-RU"/>
        </w:rPr>
        <w:t xml:space="preserve"> конкрет куллану өчен төзәтмәләр кертелергә мөмкин. Документлаштырылган һәм билгеләнгән тәртиптә расланган эксперименталь мәгълүматлар булганда йөкләнешне алар буенча </w:t>
      </w:r>
      <w:r>
        <w:rPr>
          <w:rFonts w:ascii="Times New Roman" w:eastAsia="Times New Roman" w:hAnsi="Times New Roman" w:cs="Times New Roman"/>
          <w:sz w:val="27"/>
          <w:szCs w:val="27"/>
          <w:lang w:val="tt-RU"/>
        </w:rPr>
        <w:t>исәпләргә</w:t>
      </w:r>
      <w:r w:rsidRPr="00E829A0">
        <w:rPr>
          <w:rFonts w:ascii="Times New Roman" w:eastAsia="Times New Roman" w:hAnsi="Times New Roman" w:cs="Times New Roman"/>
          <w:sz w:val="27"/>
          <w:szCs w:val="27"/>
          <w:lang w:val="tt-RU"/>
        </w:rPr>
        <w:t xml:space="preserve"> кирәк.</w:t>
      </w:r>
    </w:p>
    <w:p w:rsidR="001478C0" w:rsidRPr="00E829A0" w:rsidRDefault="001478C0" w:rsidP="001478C0">
      <w:pPr>
        <w:widowControl w:val="0"/>
        <w:numPr>
          <w:ilvl w:val="0"/>
          <w:numId w:val="5"/>
        </w:numPr>
        <w:tabs>
          <w:tab w:val="left" w:pos="1282"/>
          <w:tab w:val="left" w:pos="2048"/>
          <w:tab w:val="left" w:pos="3322"/>
          <w:tab w:val="left" w:pos="5241"/>
          <w:tab w:val="left" w:pos="7838"/>
          <w:tab w:val="left" w:pos="9249"/>
        </w:tabs>
        <w:kinsoku w:val="0"/>
        <w:overflowPunct w:val="0"/>
        <w:autoSpaceDE w:val="0"/>
        <w:autoSpaceDN w:val="0"/>
        <w:adjustRightInd w:val="0"/>
        <w:spacing w:after="0" w:line="249" w:lineRule="auto"/>
        <w:ind w:left="264" w:right="263"/>
        <w:jc w:val="both"/>
        <w:rPr>
          <w:rFonts w:ascii="Times New Roman" w:eastAsia="Times New Roman" w:hAnsi="Times New Roman" w:cs="Times New Roman"/>
          <w:spacing w:val="-1"/>
          <w:sz w:val="27"/>
          <w:szCs w:val="27"/>
          <w:lang w:val="tt-RU"/>
        </w:rPr>
        <w:sectPr w:rsidR="001478C0" w:rsidRPr="00E829A0">
          <w:pgSz w:w="11910" w:h="16840"/>
          <w:pgMar w:top="860" w:right="300" w:bottom="280" w:left="1160" w:header="653" w:footer="0" w:gutter="0"/>
          <w:cols w:space="720"/>
          <w:noEndnote/>
        </w:sectPr>
      </w:pPr>
      <w:r w:rsidRPr="00E829A0">
        <w:rPr>
          <w:rFonts w:ascii="Times New Roman" w:eastAsia="Times New Roman" w:hAnsi="Times New Roman" w:cs="Times New Roman"/>
          <w:sz w:val="27"/>
          <w:szCs w:val="27"/>
          <w:lang w:val="tt-RU"/>
        </w:rPr>
        <w:t>10 кВтка кадәр булган иллюминацияләр йөкләнеше бинага кертелгәндә исәп-хисап йөкләнешендә исәпкә алынмаска тиеш.</w:t>
      </w:r>
    </w:p>
    <w:p w:rsidR="001478C0" w:rsidRPr="00E829A0" w:rsidRDefault="001478C0" w:rsidP="001478C0">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17"/>
          <w:szCs w:val="17"/>
          <w:lang w:val="tt-RU"/>
        </w:rPr>
      </w:pPr>
    </w:p>
    <w:p w:rsidR="001478C0" w:rsidRPr="00E829A0" w:rsidRDefault="001478C0" w:rsidP="001478C0">
      <w:pPr>
        <w:widowControl w:val="0"/>
        <w:kinsoku w:val="0"/>
        <w:overflowPunct w:val="0"/>
        <w:autoSpaceDE w:val="0"/>
        <w:autoSpaceDN w:val="0"/>
        <w:adjustRightInd w:val="0"/>
        <w:spacing w:before="66" w:after="0" w:line="291" w:lineRule="exact"/>
        <w:ind w:right="642"/>
        <w:jc w:val="right"/>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6 нчы таблица</w:t>
      </w:r>
    </w:p>
    <w:p w:rsidR="001478C0" w:rsidRPr="00E829A0" w:rsidRDefault="001478C0" w:rsidP="001478C0">
      <w:pPr>
        <w:widowControl w:val="0"/>
        <w:kinsoku w:val="0"/>
        <w:overflowPunct w:val="0"/>
        <w:autoSpaceDE w:val="0"/>
        <w:autoSpaceDN w:val="0"/>
        <w:adjustRightInd w:val="0"/>
        <w:spacing w:after="0" w:line="270" w:lineRule="exact"/>
        <w:jc w:val="center"/>
        <w:rPr>
          <w:rFonts w:ascii="Times New Roman" w:eastAsia="Times New Roman" w:hAnsi="Times New Roman" w:cs="Times New Roman"/>
          <w:b/>
          <w:bCs/>
          <w:sz w:val="27"/>
          <w:szCs w:val="27"/>
          <w:lang w:val="tt-RU"/>
        </w:rPr>
      </w:pPr>
      <w:r w:rsidRPr="00E829A0">
        <w:rPr>
          <w:rFonts w:ascii="Times New Roman" w:eastAsia="Times New Roman" w:hAnsi="Times New Roman" w:cs="Times New Roman"/>
          <w:b/>
          <w:bCs/>
          <w:sz w:val="27"/>
          <w:szCs w:val="27"/>
          <w:lang w:val="tt-RU"/>
        </w:rPr>
        <w:t>Шәхси торакйортлардаэлектроприемникларның чагыштырма электр</w:t>
      </w:r>
    </w:p>
    <w:p w:rsidR="001478C0" w:rsidRPr="00E829A0" w:rsidRDefault="001478C0" w:rsidP="001478C0">
      <w:pPr>
        <w:widowControl w:val="0"/>
        <w:kinsoku w:val="0"/>
        <w:overflowPunct w:val="0"/>
        <w:autoSpaceDE w:val="0"/>
        <w:autoSpaceDN w:val="0"/>
        <w:adjustRightInd w:val="0"/>
        <w:spacing w:after="0" w:line="270" w:lineRule="exact"/>
        <w:jc w:val="center"/>
        <w:rPr>
          <w:rFonts w:ascii="Times New Roman" w:eastAsia="Times New Roman" w:hAnsi="Times New Roman" w:cs="Times New Roman"/>
          <w:b/>
          <w:bCs/>
          <w:sz w:val="27"/>
          <w:szCs w:val="27"/>
          <w:lang w:val="tt-RU"/>
        </w:rPr>
      </w:pPr>
      <w:r>
        <w:rPr>
          <w:rFonts w:ascii="Times New Roman" w:eastAsia="Times New Roman" w:hAnsi="Times New Roman" w:cs="Times New Roman"/>
          <w:b/>
          <w:bCs/>
          <w:sz w:val="27"/>
          <w:szCs w:val="27"/>
          <w:lang w:val="tt-RU"/>
        </w:rPr>
        <w:t>й</w:t>
      </w:r>
      <w:r w:rsidRPr="00E829A0">
        <w:rPr>
          <w:rFonts w:ascii="Times New Roman" w:eastAsia="Times New Roman" w:hAnsi="Times New Roman" w:cs="Times New Roman"/>
          <w:b/>
          <w:bCs/>
          <w:sz w:val="27"/>
          <w:szCs w:val="27"/>
          <w:lang w:val="tt-RU"/>
        </w:rPr>
        <w:t>өкләнеше</w:t>
      </w:r>
      <w:r>
        <w:rPr>
          <w:rFonts w:ascii="Times New Roman" w:eastAsia="Times New Roman" w:hAnsi="Times New Roman" w:cs="Times New Roman"/>
          <w:b/>
          <w:bCs/>
          <w:sz w:val="27"/>
          <w:szCs w:val="27"/>
          <w:lang w:val="tt-RU"/>
        </w:rPr>
        <w:t>н  исәпләү</w:t>
      </w: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1"/>
          <w:szCs w:val="21"/>
        </w:rPr>
      </w:pPr>
    </w:p>
    <w:tbl>
      <w:tblPr>
        <w:tblW w:w="0" w:type="auto"/>
        <w:tblInd w:w="334" w:type="dxa"/>
        <w:tblLayout w:type="fixed"/>
        <w:tblCellMar>
          <w:left w:w="0" w:type="dxa"/>
          <w:right w:w="0" w:type="dxa"/>
        </w:tblCellMar>
        <w:tblLook w:val="0000" w:firstRow="0" w:lastRow="0" w:firstColumn="0" w:lastColumn="0" w:noHBand="0" w:noVBand="0"/>
      </w:tblPr>
      <w:tblGrid>
        <w:gridCol w:w="3980"/>
        <w:gridCol w:w="706"/>
        <w:gridCol w:w="566"/>
        <w:gridCol w:w="572"/>
        <w:gridCol w:w="566"/>
        <w:gridCol w:w="565"/>
        <w:gridCol w:w="566"/>
        <w:gridCol w:w="624"/>
        <w:gridCol w:w="509"/>
        <w:gridCol w:w="653"/>
        <w:gridCol w:w="629"/>
      </w:tblGrid>
      <w:tr w:rsidR="001478C0" w:rsidRPr="00E829A0" w:rsidTr="003B315F">
        <w:trPr>
          <w:trHeight w:hRule="exact" w:val="319"/>
        </w:trPr>
        <w:tc>
          <w:tcPr>
            <w:tcW w:w="3980"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lang w:val="tt-RU"/>
              </w:rPr>
              <w:t>Э</w:t>
            </w:r>
            <w:r w:rsidRPr="00E829A0">
              <w:rPr>
                <w:rFonts w:ascii="Times New Roman" w:eastAsia="Times New Roman" w:hAnsi="Times New Roman" w:cs="Times New Roman"/>
                <w:b/>
                <w:bCs/>
                <w:sz w:val="23"/>
                <w:szCs w:val="23"/>
              </w:rPr>
              <w:t>лектр энергиясе</w:t>
            </w:r>
            <w:r w:rsidRPr="00E829A0">
              <w:rPr>
                <w:rFonts w:ascii="Times New Roman" w:eastAsia="Times New Roman" w:hAnsi="Times New Roman" w:cs="Times New Roman"/>
                <w:b/>
                <w:bCs/>
                <w:sz w:val="23"/>
                <w:szCs w:val="23"/>
                <w:lang w:val="tt-RU"/>
              </w:rPr>
              <w:t>н к</w:t>
            </w:r>
            <w:r w:rsidRPr="00E829A0">
              <w:rPr>
                <w:rFonts w:ascii="Times New Roman" w:eastAsia="Times New Roman" w:hAnsi="Times New Roman" w:cs="Times New Roman"/>
                <w:b/>
                <w:bCs/>
                <w:sz w:val="23"/>
                <w:szCs w:val="23"/>
              </w:rPr>
              <w:t>улланучылар</w:t>
            </w:r>
          </w:p>
        </w:tc>
        <w:tc>
          <w:tcPr>
            <w:tcW w:w="5956" w:type="dxa"/>
            <w:gridSpan w:val="10"/>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lang w:val="tt-RU"/>
              </w:rPr>
              <w:t>Чагыштырма исәп – хисап йөкләнеше</w:t>
            </w:r>
            <w:r w:rsidRPr="00E829A0">
              <w:rPr>
                <w:rFonts w:ascii="Times New Roman" w:eastAsia="Times New Roman" w:hAnsi="Times New Roman" w:cs="Times New Roman"/>
                <w:b/>
                <w:bCs/>
                <w:sz w:val="23"/>
                <w:szCs w:val="23"/>
              </w:rPr>
              <w:t>,</w:t>
            </w:r>
          </w:p>
        </w:tc>
      </w:tr>
      <w:tr w:rsidR="001478C0" w:rsidRPr="00E829A0" w:rsidTr="003B315F">
        <w:trPr>
          <w:trHeight w:hRule="exact" w:val="306"/>
        </w:trPr>
        <w:tc>
          <w:tcPr>
            <w:tcW w:w="3980"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p>
        </w:tc>
        <w:tc>
          <w:tcPr>
            <w:tcW w:w="5956" w:type="dxa"/>
            <w:gridSpan w:val="10"/>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кВт/йорт, шул күләмдәшәхси</w:t>
            </w:r>
          </w:p>
        </w:tc>
      </w:tr>
      <w:tr w:rsidR="001478C0" w:rsidRPr="00E829A0" w:rsidTr="003B315F">
        <w:trPr>
          <w:trHeight w:hRule="exact" w:val="266"/>
        </w:trPr>
        <w:tc>
          <w:tcPr>
            <w:tcW w:w="3980"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0" w:lineRule="auto"/>
              <w:rPr>
                <w:rFonts w:ascii="Times New Roman" w:eastAsia="Times New Roman" w:hAnsi="Times New Roman" w:cs="Times New Roman"/>
                <w:sz w:val="24"/>
                <w:szCs w:val="24"/>
              </w:rPr>
            </w:pPr>
          </w:p>
        </w:tc>
        <w:tc>
          <w:tcPr>
            <w:tcW w:w="5956" w:type="dxa"/>
            <w:gridSpan w:val="10"/>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ind w:right="35"/>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торак йорт</w:t>
            </w:r>
          </w:p>
        </w:tc>
      </w:tr>
      <w:tr w:rsidR="001478C0" w:rsidRPr="00E829A0" w:rsidTr="003B315F">
        <w:trPr>
          <w:trHeight w:hRule="exact" w:val="322"/>
        </w:trPr>
        <w:tc>
          <w:tcPr>
            <w:tcW w:w="3980"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ind w:right="35"/>
              <w:jc w:val="center"/>
              <w:rPr>
                <w:rFonts w:ascii="Times New Roman" w:eastAsia="Times New Roman" w:hAnsi="Times New Roman" w:cs="Times New Roman"/>
                <w:sz w:val="24"/>
                <w:szCs w:val="24"/>
              </w:rPr>
            </w:pPr>
          </w:p>
        </w:tc>
        <w:tc>
          <w:tcPr>
            <w:tcW w:w="70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1 - 3</w:t>
            </w:r>
          </w:p>
        </w:tc>
        <w:tc>
          <w:tcPr>
            <w:tcW w:w="5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7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2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5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2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302"/>
        </w:trPr>
        <w:tc>
          <w:tcPr>
            <w:tcW w:w="398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w:t>
            </w:r>
          </w:p>
        </w:tc>
        <w:tc>
          <w:tcPr>
            <w:tcW w:w="70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w:t>
            </w:r>
          </w:p>
        </w:tc>
        <w:tc>
          <w:tcPr>
            <w:tcW w:w="5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w:t>
            </w:r>
          </w:p>
        </w:tc>
        <w:tc>
          <w:tcPr>
            <w:tcW w:w="57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w:t>
            </w:r>
          </w:p>
        </w:tc>
        <w:tc>
          <w:tcPr>
            <w:tcW w:w="5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5</w:t>
            </w:r>
          </w:p>
        </w:tc>
        <w:tc>
          <w:tcPr>
            <w:tcW w:w="5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6</w:t>
            </w:r>
          </w:p>
        </w:tc>
        <w:tc>
          <w:tcPr>
            <w:tcW w:w="5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7</w:t>
            </w:r>
          </w:p>
        </w:tc>
        <w:tc>
          <w:tcPr>
            <w:tcW w:w="62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8</w:t>
            </w:r>
          </w:p>
        </w:tc>
        <w:tc>
          <w:tcPr>
            <w:tcW w:w="50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9</w:t>
            </w:r>
          </w:p>
        </w:tc>
        <w:tc>
          <w:tcPr>
            <w:tcW w:w="65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10</w:t>
            </w:r>
          </w:p>
        </w:tc>
        <w:tc>
          <w:tcPr>
            <w:tcW w:w="62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11</w:t>
            </w:r>
          </w:p>
        </w:tc>
      </w:tr>
      <w:tr w:rsidR="001478C0" w:rsidRPr="00E829A0" w:rsidTr="003B315F">
        <w:trPr>
          <w:trHeight w:hRule="exact" w:val="298"/>
        </w:trPr>
        <w:tc>
          <w:tcPr>
            <w:tcW w:w="398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Табигый газдагы плиталы йортлар</w:t>
            </w:r>
          </w:p>
        </w:tc>
        <w:tc>
          <w:tcPr>
            <w:tcW w:w="70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11,5</w:t>
            </w:r>
          </w:p>
        </w:tc>
        <w:tc>
          <w:tcPr>
            <w:tcW w:w="5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7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2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5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2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311"/>
        </w:trPr>
        <w:tc>
          <w:tcPr>
            <w:tcW w:w="3980"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Табигый газдагы плиталы  һәм</w:t>
            </w:r>
          </w:p>
        </w:tc>
        <w:tc>
          <w:tcPr>
            <w:tcW w:w="70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22,3</w:t>
            </w:r>
          </w:p>
        </w:tc>
        <w:tc>
          <w:tcPr>
            <w:tcW w:w="5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7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2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9"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5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569"/>
        </w:trPr>
        <w:tc>
          <w:tcPr>
            <w:tcW w:w="3980"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tabs>
                <w:tab w:val="left" w:pos="2707"/>
              </w:tabs>
              <w:kinsoku w:val="0"/>
              <w:overflowPunct w:val="0"/>
              <w:autoSpaceDE w:val="0"/>
              <w:autoSpaceDN w:val="0"/>
              <w:adjustRightInd w:val="0"/>
              <w:spacing w:before="23" w:after="0" w:line="247" w:lineRule="auto"/>
              <w:ind w:right="6"/>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егәрлеге 12кВт</w:t>
            </w:r>
            <w:r w:rsidRPr="00E829A0">
              <w:rPr>
                <w:rFonts w:ascii="Times New Roman" w:eastAsia="Times New Roman" w:hAnsi="Times New Roman" w:cs="Times New Roman"/>
                <w:sz w:val="23"/>
                <w:szCs w:val="23"/>
                <w:lang w:val="tt-RU"/>
              </w:rPr>
              <w:t xml:space="preserve">ка  кадәр булган </w:t>
            </w:r>
            <w:r w:rsidRPr="00E829A0">
              <w:rPr>
                <w:rFonts w:ascii="Times New Roman" w:eastAsia="Times New Roman" w:hAnsi="Times New Roman" w:cs="Times New Roman"/>
                <w:sz w:val="23"/>
                <w:szCs w:val="23"/>
              </w:rPr>
              <w:t>электр сауна</w:t>
            </w:r>
            <w:r w:rsidRPr="00E829A0">
              <w:rPr>
                <w:rFonts w:ascii="Times New Roman" w:eastAsia="Times New Roman" w:hAnsi="Times New Roman" w:cs="Times New Roman"/>
                <w:sz w:val="23"/>
                <w:szCs w:val="23"/>
                <w:lang w:val="tt-RU"/>
              </w:rPr>
              <w:t>лы йортлар</w:t>
            </w:r>
          </w:p>
        </w:tc>
        <w:tc>
          <w:tcPr>
            <w:tcW w:w="70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7" w:lineRule="auto"/>
              <w:ind w:right="6"/>
              <w:rPr>
                <w:rFonts w:ascii="Times New Roman" w:eastAsia="Times New Roman" w:hAnsi="Times New Roman" w:cs="Times New Roman"/>
                <w:sz w:val="24"/>
                <w:szCs w:val="24"/>
              </w:rPr>
            </w:pPr>
          </w:p>
        </w:tc>
        <w:tc>
          <w:tcPr>
            <w:tcW w:w="5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7" w:lineRule="auto"/>
              <w:ind w:right="6"/>
              <w:rPr>
                <w:rFonts w:ascii="Times New Roman" w:eastAsia="Times New Roman" w:hAnsi="Times New Roman" w:cs="Times New Roman"/>
                <w:sz w:val="24"/>
                <w:szCs w:val="24"/>
              </w:rPr>
            </w:pPr>
          </w:p>
        </w:tc>
        <w:tc>
          <w:tcPr>
            <w:tcW w:w="57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7" w:lineRule="auto"/>
              <w:ind w:right="6"/>
              <w:rPr>
                <w:rFonts w:ascii="Times New Roman" w:eastAsia="Times New Roman" w:hAnsi="Times New Roman" w:cs="Times New Roman"/>
                <w:sz w:val="24"/>
                <w:szCs w:val="24"/>
              </w:rPr>
            </w:pPr>
          </w:p>
        </w:tc>
        <w:tc>
          <w:tcPr>
            <w:tcW w:w="5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7" w:lineRule="auto"/>
              <w:ind w:right="6"/>
              <w:rPr>
                <w:rFonts w:ascii="Times New Roman" w:eastAsia="Times New Roman" w:hAnsi="Times New Roman" w:cs="Times New Roman"/>
                <w:sz w:val="24"/>
                <w:szCs w:val="24"/>
              </w:rPr>
            </w:pPr>
          </w:p>
        </w:tc>
        <w:tc>
          <w:tcPr>
            <w:tcW w:w="56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7" w:lineRule="auto"/>
              <w:ind w:right="6"/>
              <w:rPr>
                <w:rFonts w:ascii="Times New Roman" w:eastAsia="Times New Roman" w:hAnsi="Times New Roman" w:cs="Times New Roman"/>
                <w:sz w:val="24"/>
                <w:szCs w:val="24"/>
              </w:rPr>
            </w:pPr>
          </w:p>
        </w:tc>
        <w:tc>
          <w:tcPr>
            <w:tcW w:w="5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7" w:lineRule="auto"/>
              <w:ind w:right="6"/>
              <w:rPr>
                <w:rFonts w:ascii="Times New Roman" w:eastAsia="Times New Roman" w:hAnsi="Times New Roman" w:cs="Times New Roman"/>
                <w:sz w:val="24"/>
                <w:szCs w:val="24"/>
              </w:rPr>
            </w:pPr>
          </w:p>
        </w:tc>
        <w:tc>
          <w:tcPr>
            <w:tcW w:w="62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7" w:lineRule="auto"/>
              <w:ind w:right="6"/>
              <w:rPr>
                <w:rFonts w:ascii="Times New Roman" w:eastAsia="Times New Roman" w:hAnsi="Times New Roman" w:cs="Times New Roman"/>
                <w:sz w:val="24"/>
                <w:szCs w:val="24"/>
              </w:rPr>
            </w:pPr>
          </w:p>
        </w:tc>
        <w:tc>
          <w:tcPr>
            <w:tcW w:w="509"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7" w:lineRule="auto"/>
              <w:ind w:right="6"/>
              <w:rPr>
                <w:rFonts w:ascii="Times New Roman" w:eastAsia="Times New Roman" w:hAnsi="Times New Roman" w:cs="Times New Roman"/>
                <w:sz w:val="24"/>
                <w:szCs w:val="24"/>
              </w:rPr>
            </w:pPr>
          </w:p>
        </w:tc>
        <w:tc>
          <w:tcPr>
            <w:tcW w:w="6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7" w:lineRule="auto"/>
              <w:ind w:right="6"/>
              <w:rPr>
                <w:rFonts w:ascii="Times New Roman" w:eastAsia="Times New Roman" w:hAnsi="Times New Roman" w:cs="Times New Roman"/>
                <w:sz w:val="24"/>
                <w:szCs w:val="24"/>
              </w:rPr>
            </w:pPr>
          </w:p>
        </w:tc>
        <w:tc>
          <w:tcPr>
            <w:tcW w:w="629"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7" w:lineRule="auto"/>
              <w:ind w:right="6"/>
              <w:rPr>
                <w:rFonts w:ascii="Times New Roman" w:eastAsia="Times New Roman" w:hAnsi="Times New Roman" w:cs="Times New Roman"/>
                <w:sz w:val="24"/>
                <w:szCs w:val="24"/>
              </w:rPr>
            </w:pPr>
          </w:p>
        </w:tc>
      </w:tr>
      <w:tr w:rsidR="001478C0" w:rsidRPr="00E829A0" w:rsidTr="003B315F">
        <w:trPr>
          <w:trHeight w:hRule="exact" w:val="299"/>
        </w:trPr>
        <w:tc>
          <w:tcPr>
            <w:tcW w:w="3980"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Е</w:t>
            </w:r>
            <w:r w:rsidRPr="00E829A0">
              <w:rPr>
                <w:rFonts w:ascii="Times New Roman" w:eastAsia="Times New Roman" w:hAnsi="Times New Roman" w:cs="Times New Roman"/>
                <w:sz w:val="23"/>
                <w:szCs w:val="23"/>
              </w:rPr>
              <w:t>гәрлеге 10,5 кВт</w:t>
            </w:r>
            <w:r w:rsidRPr="00E829A0">
              <w:rPr>
                <w:rFonts w:ascii="Times New Roman" w:eastAsia="Times New Roman" w:hAnsi="Times New Roman" w:cs="Times New Roman"/>
                <w:sz w:val="23"/>
                <w:szCs w:val="23"/>
                <w:lang w:val="tt-RU"/>
              </w:rPr>
              <w:t xml:space="preserve">ка </w:t>
            </w:r>
            <w:r w:rsidRPr="00E829A0">
              <w:rPr>
                <w:rFonts w:ascii="Times New Roman" w:eastAsia="Times New Roman" w:hAnsi="Times New Roman" w:cs="Times New Roman"/>
                <w:sz w:val="23"/>
                <w:szCs w:val="23"/>
              </w:rPr>
              <w:t xml:space="preserve"> кадәр булган</w:t>
            </w:r>
            <w:r w:rsidRPr="00E829A0">
              <w:rPr>
                <w:rFonts w:ascii="Times New Roman" w:eastAsia="Times New Roman" w:hAnsi="Times New Roman" w:cs="Times New Roman"/>
                <w:sz w:val="23"/>
                <w:szCs w:val="23"/>
                <w:lang w:val="tt-RU"/>
              </w:rPr>
              <w:t xml:space="preserve"> электр плиталы </w:t>
            </w:r>
          </w:p>
        </w:tc>
        <w:tc>
          <w:tcPr>
            <w:tcW w:w="70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14,5</w:t>
            </w:r>
          </w:p>
        </w:tc>
        <w:tc>
          <w:tcPr>
            <w:tcW w:w="5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7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2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9"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5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286"/>
        </w:trPr>
        <w:tc>
          <w:tcPr>
            <w:tcW w:w="3980"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плиталы йортлар</w:t>
            </w:r>
          </w:p>
        </w:tc>
        <w:tc>
          <w:tcPr>
            <w:tcW w:w="70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5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57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5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56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5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62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509"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6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c>
          <w:tcPr>
            <w:tcW w:w="629"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4"/>
                <w:szCs w:val="24"/>
              </w:rPr>
            </w:pPr>
          </w:p>
        </w:tc>
      </w:tr>
      <w:tr w:rsidR="001478C0" w:rsidRPr="00E829A0" w:rsidTr="003B315F">
        <w:trPr>
          <w:trHeight w:hRule="exact" w:val="307"/>
        </w:trPr>
        <w:tc>
          <w:tcPr>
            <w:tcW w:w="3980" w:type="dxa"/>
            <w:tcBorders>
              <w:top w:val="single" w:sz="4" w:space="0" w:color="000000"/>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Егәрлеге 10,5 кВт</w:t>
            </w:r>
            <w:r w:rsidRPr="00E829A0">
              <w:rPr>
                <w:rFonts w:ascii="Times New Roman" w:hAnsi="Times New Roman" w:cs="Times New Roman"/>
                <w:lang w:val="tt-RU"/>
              </w:rPr>
              <w:t>ка</w:t>
            </w:r>
            <w:r w:rsidRPr="00E829A0">
              <w:rPr>
                <w:rFonts w:ascii="Times New Roman" w:hAnsi="Times New Roman" w:cs="Times New Roman"/>
              </w:rPr>
              <w:t xml:space="preserve"> кадәр булган электр плиталы </w:t>
            </w:r>
          </w:p>
        </w:tc>
        <w:tc>
          <w:tcPr>
            <w:tcW w:w="70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25,1</w:t>
            </w:r>
          </w:p>
        </w:tc>
        <w:tc>
          <w:tcPr>
            <w:tcW w:w="5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7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2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509"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5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298"/>
        </w:trPr>
        <w:tc>
          <w:tcPr>
            <w:tcW w:w="3980"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lang w:val="tt-RU"/>
              </w:rPr>
            </w:pPr>
            <w:r w:rsidRPr="00E829A0">
              <w:rPr>
                <w:rFonts w:ascii="Times New Roman" w:hAnsi="Times New Roman" w:cs="Times New Roman"/>
              </w:rPr>
              <w:t xml:space="preserve">плиталы </w:t>
            </w:r>
            <w:r w:rsidRPr="00E829A0">
              <w:rPr>
                <w:rFonts w:ascii="Times New Roman" w:hAnsi="Times New Roman" w:cs="Times New Roman"/>
                <w:lang w:val="tt-RU"/>
              </w:rPr>
              <w:t>һәм егәрлеге 12 кВтка кадәр</w:t>
            </w:r>
          </w:p>
        </w:tc>
        <w:tc>
          <w:tcPr>
            <w:tcW w:w="70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5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57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5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56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5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62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509"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6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629"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r>
      <w:tr w:rsidR="001478C0" w:rsidRPr="00E829A0" w:rsidTr="003B315F">
        <w:trPr>
          <w:trHeight w:hRule="exact" w:val="267"/>
        </w:trPr>
        <w:tc>
          <w:tcPr>
            <w:tcW w:w="3980"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 xml:space="preserve"> булган </w:t>
            </w:r>
            <w:r w:rsidRPr="00E829A0">
              <w:rPr>
                <w:rFonts w:ascii="Times New Roman" w:eastAsia="Times New Roman" w:hAnsi="Times New Roman" w:cs="Times New Roman"/>
                <w:sz w:val="23"/>
                <w:szCs w:val="23"/>
                <w:lang w:val="tt-RU"/>
              </w:rPr>
              <w:t>сауналы йортлар</w:t>
            </w:r>
          </w:p>
        </w:tc>
        <w:tc>
          <w:tcPr>
            <w:tcW w:w="70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5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57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5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56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5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62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509"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6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629"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r>
    </w:tbl>
    <w:p w:rsidR="001478C0" w:rsidRPr="00E829A0" w:rsidRDefault="001478C0" w:rsidP="001478C0">
      <w:pPr>
        <w:widowControl w:val="0"/>
        <w:kinsoku w:val="0"/>
        <w:overflowPunct w:val="0"/>
        <w:autoSpaceDE w:val="0"/>
        <w:autoSpaceDN w:val="0"/>
        <w:adjustRightInd w:val="0"/>
        <w:spacing w:before="7" w:after="0" w:line="240" w:lineRule="auto"/>
        <w:rPr>
          <w:rFonts w:ascii="Times New Roman" w:eastAsia="Times New Roman" w:hAnsi="Times New Roman" w:cs="Times New Roman"/>
          <w:b/>
          <w:bCs/>
          <w:sz w:val="23"/>
          <w:szCs w:val="23"/>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7"/>
          <w:szCs w:val="27"/>
        </w:rPr>
      </w:pPr>
      <w:r w:rsidRPr="00E829A0">
        <w:rPr>
          <w:rFonts w:ascii="Times New Roman" w:eastAsia="Times New Roman" w:hAnsi="Times New Roman" w:cs="Times New Roman"/>
          <w:i/>
          <w:iCs/>
          <w:sz w:val="27"/>
          <w:szCs w:val="27"/>
        </w:rPr>
        <w:t>Искәрмә:</w:t>
      </w:r>
    </w:p>
    <w:p w:rsidR="001478C0" w:rsidRPr="00E829A0" w:rsidRDefault="001478C0" w:rsidP="001478C0">
      <w:pPr>
        <w:widowControl w:val="0"/>
        <w:numPr>
          <w:ilvl w:val="1"/>
          <w:numId w:val="5"/>
        </w:numPr>
        <w:tabs>
          <w:tab w:val="left" w:pos="1407"/>
        </w:tabs>
        <w:kinsoku w:val="0"/>
        <w:overflowPunct w:val="0"/>
        <w:autoSpaceDE w:val="0"/>
        <w:autoSpaceDN w:val="0"/>
        <w:adjustRightInd w:val="0"/>
        <w:spacing w:before="1" w:after="0" w:line="249" w:lineRule="auto"/>
        <w:ind w:left="346" w:right="321"/>
        <w:jc w:val="both"/>
        <w:rPr>
          <w:rFonts w:ascii="Times New Roman" w:eastAsia="Times New Roman" w:hAnsi="Times New Roman" w:cs="Times New Roman"/>
          <w:sz w:val="27"/>
          <w:szCs w:val="27"/>
        </w:rPr>
      </w:pPr>
      <w:r w:rsidRPr="00E829A0">
        <w:rPr>
          <w:rFonts w:ascii="Times New Roman" w:eastAsia="Times New Roman" w:hAnsi="Times New Roman" w:cs="Times New Roman"/>
          <w:sz w:val="27"/>
          <w:szCs w:val="27"/>
        </w:rPr>
        <w:t>Таб</w:t>
      </w:r>
      <w:r>
        <w:rPr>
          <w:rFonts w:ascii="Times New Roman" w:eastAsia="Times New Roman" w:hAnsi="Times New Roman" w:cs="Times New Roman"/>
          <w:sz w:val="27"/>
          <w:szCs w:val="27"/>
        </w:rPr>
        <w:t xml:space="preserve">лицада күрсәтелмәгән </w:t>
      </w:r>
      <w:r>
        <w:rPr>
          <w:rFonts w:ascii="Times New Roman" w:eastAsia="Times New Roman" w:hAnsi="Times New Roman" w:cs="Times New Roman"/>
          <w:sz w:val="27"/>
          <w:szCs w:val="27"/>
          <w:lang w:val="tt-RU"/>
        </w:rPr>
        <w:t>шәхси</w:t>
      </w:r>
      <w:r w:rsidRPr="00E829A0">
        <w:rPr>
          <w:rFonts w:ascii="Times New Roman" w:eastAsia="Times New Roman" w:hAnsi="Times New Roman" w:cs="Times New Roman"/>
          <w:sz w:val="27"/>
          <w:szCs w:val="27"/>
        </w:rPr>
        <w:t xml:space="preserve"> торак йортлар өчен </w:t>
      </w:r>
      <w:r w:rsidRPr="00E829A0">
        <w:rPr>
          <w:rFonts w:ascii="Times New Roman" w:eastAsia="Times New Roman" w:hAnsi="Times New Roman" w:cs="Times New Roman"/>
          <w:sz w:val="27"/>
          <w:szCs w:val="27"/>
          <w:lang w:val="tt-RU"/>
        </w:rPr>
        <w:t xml:space="preserve">чагыштырма </w:t>
      </w:r>
      <w:r w:rsidRPr="00E829A0">
        <w:rPr>
          <w:rFonts w:ascii="Times New Roman" w:eastAsia="Times New Roman" w:hAnsi="Times New Roman" w:cs="Times New Roman"/>
          <w:sz w:val="27"/>
          <w:szCs w:val="27"/>
        </w:rPr>
        <w:t xml:space="preserve"> йөкләнеш</w:t>
      </w:r>
      <w:r>
        <w:rPr>
          <w:rFonts w:ascii="Times New Roman" w:eastAsia="Times New Roman" w:hAnsi="Times New Roman" w:cs="Times New Roman"/>
          <w:sz w:val="27"/>
          <w:szCs w:val="27"/>
          <w:lang w:val="tt-RU"/>
        </w:rPr>
        <w:t>н</w:t>
      </w:r>
      <w:r w:rsidRPr="00E829A0">
        <w:rPr>
          <w:rFonts w:ascii="Times New Roman" w:eastAsia="Times New Roman" w:hAnsi="Times New Roman" w:cs="Times New Roman"/>
          <w:sz w:val="27"/>
          <w:szCs w:val="27"/>
        </w:rPr>
        <w:t xml:space="preserve">е </w:t>
      </w:r>
      <w:r>
        <w:rPr>
          <w:rFonts w:ascii="Times New Roman" w:eastAsia="Times New Roman" w:hAnsi="Times New Roman" w:cs="Times New Roman"/>
          <w:sz w:val="27"/>
          <w:szCs w:val="27"/>
          <w:lang w:val="tt-RU"/>
        </w:rPr>
        <w:t xml:space="preserve">исәпләү </w:t>
      </w:r>
      <w:r w:rsidRPr="00E829A0">
        <w:rPr>
          <w:rFonts w:ascii="Times New Roman" w:eastAsia="Times New Roman" w:hAnsi="Times New Roman" w:cs="Times New Roman"/>
          <w:sz w:val="27"/>
          <w:szCs w:val="27"/>
        </w:rPr>
        <w:t>интерполяция юлы белән билгеләнә.</w:t>
      </w:r>
    </w:p>
    <w:p w:rsidR="001478C0" w:rsidRPr="00E829A0" w:rsidRDefault="001478C0" w:rsidP="001478C0">
      <w:pPr>
        <w:widowControl w:val="0"/>
        <w:numPr>
          <w:ilvl w:val="1"/>
          <w:numId w:val="5"/>
        </w:numPr>
        <w:tabs>
          <w:tab w:val="left" w:pos="1364"/>
        </w:tabs>
        <w:kinsoku w:val="0"/>
        <w:overflowPunct w:val="0"/>
        <w:autoSpaceDE w:val="0"/>
        <w:autoSpaceDN w:val="0"/>
        <w:adjustRightInd w:val="0"/>
        <w:spacing w:after="0" w:line="249" w:lineRule="auto"/>
        <w:ind w:left="346" w:right="313"/>
        <w:jc w:val="both"/>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Чагыштырма йөкләнеш</w:t>
      </w:r>
      <w:r>
        <w:rPr>
          <w:rFonts w:ascii="Times New Roman" w:eastAsia="Times New Roman" w:hAnsi="Times New Roman" w:cs="Times New Roman"/>
          <w:sz w:val="27"/>
          <w:szCs w:val="27"/>
          <w:lang w:val="tt-RU"/>
        </w:rPr>
        <w:t xml:space="preserve">не исәпләү </w:t>
      </w:r>
      <w:r w:rsidRPr="00E829A0">
        <w:rPr>
          <w:rFonts w:ascii="Times New Roman" w:eastAsia="Times New Roman" w:hAnsi="Times New Roman" w:cs="Times New Roman"/>
          <w:sz w:val="27"/>
          <w:szCs w:val="27"/>
          <w:lang w:val="tt-RU"/>
        </w:rPr>
        <w:t xml:space="preserve">гомуми мәйданы 150 дән 600 кв. метрга кадәр булган </w:t>
      </w:r>
      <w:r w:rsidRPr="00156D15">
        <w:rPr>
          <w:rFonts w:ascii="Times New Roman" w:eastAsia="Times New Roman" w:hAnsi="Times New Roman" w:cs="Times New Roman"/>
          <w:sz w:val="27"/>
          <w:szCs w:val="27"/>
          <w:lang w:val="tt-RU"/>
        </w:rPr>
        <w:t xml:space="preserve">шәхси </w:t>
      </w:r>
      <w:r w:rsidRPr="00E829A0">
        <w:rPr>
          <w:rFonts w:ascii="Times New Roman" w:eastAsia="Times New Roman" w:hAnsi="Times New Roman" w:cs="Times New Roman"/>
          <w:sz w:val="27"/>
          <w:szCs w:val="27"/>
          <w:lang w:val="tt-RU"/>
        </w:rPr>
        <w:t>торак йортлар өчен китерелгән.</w:t>
      </w: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lang w:val="tt-RU"/>
        </w:rPr>
      </w:pPr>
      <w:r w:rsidRPr="00E829A0">
        <w:rPr>
          <w:rFonts w:ascii="Times New Roman" w:eastAsia="Times New Roman" w:hAnsi="Times New Roman" w:cs="Times New Roman"/>
          <w:sz w:val="27"/>
          <w:szCs w:val="27"/>
          <w:lang w:val="tt-RU"/>
        </w:rPr>
        <w:t xml:space="preserve"> 3.Электр саунасыннан башка гомуми мәйданы 150 кв.метрга кадәр булган </w:t>
      </w:r>
      <w:r w:rsidRPr="00FD1A0F">
        <w:rPr>
          <w:rFonts w:ascii="Times New Roman" w:eastAsia="Times New Roman" w:hAnsi="Times New Roman" w:cs="Times New Roman"/>
          <w:sz w:val="27"/>
          <w:szCs w:val="27"/>
          <w:lang w:val="tt-RU"/>
        </w:rPr>
        <w:t>шәхси</w:t>
      </w:r>
      <w:r w:rsidRPr="00E829A0">
        <w:rPr>
          <w:rFonts w:ascii="Times New Roman" w:eastAsia="Times New Roman" w:hAnsi="Times New Roman" w:cs="Times New Roman"/>
          <w:sz w:val="27"/>
          <w:szCs w:val="27"/>
          <w:lang w:val="tt-RU"/>
        </w:rPr>
        <w:t xml:space="preserve"> торак йортлар өчен </w:t>
      </w:r>
      <w:r w:rsidRPr="00FD1A0F">
        <w:rPr>
          <w:rFonts w:ascii="Times New Roman" w:eastAsia="Times New Roman" w:hAnsi="Times New Roman" w:cs="Times New Roman"/>
          <w:sz w:val="27"/>
          <w:szCs w:val="27"/>
          <w:lang w:val="tt-RU"/>
        </w:rPr>
        <w:t xml:space="preserve">чагыштырма   йөкләнешне исәпләү </w:t>
      </w:r>
      <w:r w:rsidRPr="00E829A0">
        <w:rPr>
          <w:rFonts w:ascii="Times New Roman" w:eastAsia="Times New Roman" w:hAnsi="Times New Roman" w:cs="Times New Roman"/>
          <w:sz w:val="27"/>
          <w:szCs w:val="27"/>
          <w:lang w:val="tt-RU"/>
        </w:rPr>
        <w:t xml:space="preserve">табигый </w:t>
      </w:r>
      <w:r>
        <w:rPr>
          <w:rFonts w:ascii="Times New Roman" w:eastAsia="Times New Roman" w:hAnsi="Times New Roman" w:cs="Times New Roman"/>
          <w:sz w:val="27"/>
          <w:szCs w:val="27"/>
          <w:lang w:val="tt-RU"/>
        </w:rPr>
        <w:t xml:space="preserve">, </w:t>
      </w:r>
      <w:r w:rsidRPr="00E829A0">
        <w:rPr>
          <w:rFonts w:ascii="Times New Roman" w:eastAsia="Times New Roman" w:hAnsi="Times New Roman" w:cs="Times New Roman"/>
          <w:sz w:val="27"/>
          <w:szCs w:val="27"/>
          <w:lang w:val="tt-RU"/>
        </w:rPr>
        <w:t>яисә сыекландырылган газдагы плиталы</w:t>
      </w:r>
      <w:r>
        <w:rPr>
          <w:rFonts w:ascii="Times New Roman" w:eastAsia="Times New Roman" w:hAnsi="Times New Roman" w:cs="Times New Roman"/>
          <w:sz w:val="27"/>
          <w:szCs w:val="27"/>
          <w:lang w:val="tt-RU"/>
        </w:rPr>
        <w:t xml:space="preserve">, </w:t>
      </w:r>
      <w:r w:rsidRPr="00E829A0">
        <w:rPr>
          <w:rFonts w:ascii="Times New Roman" w:eastAsia="Times New Roman" w:hAnsi="Times New Roman" w:cs="Times New Roman"/>
          <w:sz w:val="27"/>
          <w:szCs w:val="27"/>
          <w:lang w:val="tt-RU"/>
        </w:rPr>
        <w:t xml:space="preserve"> яисә электр плиталары булган </w:t>
      </w:r>
      <w:r w:rsidRPr="00D27AD1">
        <w:rPr>
          <w:rFonts w:ascii="Times New Roman" w:eastAsia="Times New Roman" w:hAnsi="Times New Roman" w:cs="Times New Roman"/>
          <w:sz w:val="27"/>
          <w:szCs w:val="27"/>
          <w:lang w:val="tt-RU"/>
        </w:rPr>
        <w:t xml:space="preserve">типик фатирлар </w:t>
      </w:r>
      <w:r>
        <w:rPr>
          <w:rFonts w:ascii="Times New Roman" w:eastAsia="Times New Roman" w:hAnsi="Times New Roman" w:cs="Times New Roman"/>
          <w:sz w:val="27"/>
          <w:szCs w:val="27"/>
          <w:lang w:val="tt-RU"/>
        </w:rPr>
        <w:t xml:space="preserve">өчен </w:t>
      </w:r>
      <w:r w:rsidRPr="00E829A0">
        <w:rPr>
          <w:rFonts w:ascii="Times New Roman" w:eastAsia="Times New Roman" w:hAnsi="Times New Roman" w:cs="Times New Roman"/>
          <w:sz w:val="27"/>
          <w:szCs w:val="27"/>
          <w:lang w:val="tt-RU"/>
        </w:rPr>
        <w:t>1 нче кушымта таблицасы буенча билгеләнә.</w:t>
      </w:r>
    </w:p>
    <w:p w:rsidR="001478C0" w:rsidRPr="00E829A0" w:rsidRDefault="001478C0" w:rsidP="001478C0">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19"/>
          <w:szCs w:val="19"/>
          <w:lang w:val="tt-RU"/>
        </w:rPr>
      </w:pPr>
    </w:p>
    <w:p w:rsidR="001478C0" w:rsidRPr="00E829A0" w:rsidRDefault="001478C0" w:rsidP="001478C0">
      <w:pPr>
        <w:widowControl w:val="0"/>
        <w:kinsoku w:val="0"/>
        <w:overflowPunct w:val="0"/>
        <w:autoSpaceDE w:val="0"/>
        <w:autoSpaceDN w:val="0"/>
        <w:adjustRightInd w:val="0"/>
        <w:spacing w:before="66" w:after="0" w:line="291" w:lineRule="exact"/>
        <w:ind w:right="141"/>
        <w:jc w:val="right"/>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7 нче таблица</w:t>
      </w:r>
    </w:p>
    <w:p w:rsidR="001478C0" w:rsidRPr="00E829A0" w:rsidRDefault="0017164C" w:rsidP="001478C0">
      <w:pPr>
        <w:widowControl w:val="0"/>
        <w:kinsoku w:val="0"/>
        <w:overflowPunct w:val="0"/>
        <w:autoSpaceDE w:val="0"/>
        <w:autoSpaceDN w:val="0"/>
        <w:adjustRightInd w:val="0"/>
        <w:spacing w:after="0" w:line="291" w:lineRule="exact"/>
        <w:rPr>
          <w:rFonts w:ascii="Times New Roman" w:eastAsia="Times New Roman" w:hAnsi="Times New Roman" w:cs="Times New Roman"/>
          <w:sz w:val="27"/>
          <w:szCs w:val="27"/>
          <w:lang w:val="tt-RU"/>
        </w:rPr>
      </w:pPr>
      <w:r>
        <w:rPr>
          <w:rFonts w:ascii="Times New Roman" w:eastAsia="Times New Roman" w:hAnsi="Times New Roman" w:cs="Times New Roman"/>
          <w:noProof/>
          <w:sz w:val="27"/>
          <w:szCs w:val="27"/>
        </w:rPr>
        <mc:AlternateContent>
          <mc:Choice Requires="wps">
            <w:drawing>
              <wp:anchor distT="0" distB="0" distL="114300" distR="114300" simplePos="0" relativeHeight="251743232" behindDoc="1" locked="1" layoutInCell="0" allowOverlap="1">
                <wp:simplePos x="0" y="0"/>
                <wp:positionH relativeFrom="page">
                  <wp:posOffset>1259205</wp:posOffset>
                </wp:positionH>
                <wp:positionV relativeFrom="paragraph">
                  <wp:posOffset>356235</wp:posOffset>
                </wp:positionV>
                <wp:extent cx="4217670" cy="231775"/>
                <wp:effectExtent l="0" t="0" r="11430" b="15875"/>
                <wp:wrapNone/>
                <wp:docPr id="50"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7670"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before="60" w:line="305" w:lineRule="exact"/>
                              <w:ind w:left="0" w:firstLine="0"/>
                            </w:pPr>
                            <w:r>
                              <w:rPr>
                                <w:b/>
                                <w:bCs/>
                              </w:rPr>
                              <w:t>к</w:t>
                            </w:r>
                            <w:r>
                              <w:rPr>
                                <w:b/>
                                <w:bCs/>
                                <w:spacing w:val="-3"/>
                              </w:rPr>
                              <w:t>р</w:t>
                            </w:r>
                            <w:r>
                              <w:rPr>
                                <w:b/>
                                <w:bCs/>
                              </w:rPr>
                              <w:t>упн</w:t>
                            </w:r>
                            <w:r>
                              <w:rPr>
                                <w:b/>
                                <w:bCs/>
                                <w:spacing w:val="-1"/>
                              </w:rPr>
                              <w:t>е</w:t>
                            </w:r>
                            <w:r>
                              <w:rPr>
                                <w:b/>
                                <w:bCs/>
                                <w:spacing w:val="-3"/>
                              </w:rPr>
                              <w:t>. н</w:t>
                            </w:r>
                            <w:r>
                              <w:rPr>
                                <w:b/>
                                <w:bCs/>
                              </w:rPr>
                              <w:t>. н</w:t>
                            </w:r>
                            <w:r>
                              <w:rPr>
                                <w:b/>
                                <w:bCs/>
                                <w:spacing w:val="-1"/>
                              </w:rPr>
                              <w:t>ћ</w:t>
                            </w:r>
                            <w:r>
                              <w:rPr>
                                <w:b/>
                                <w:bCs/>
                              </w:rPr>
                              <w:t>ту</w:t>
                            </w:r>
                            <w:r>
                              <w:rPr>
                                <w:b/>
                                <w:bCs/>
                                <w:spacing w:val="-3"/>
                              </w:rPr>
                              <w:t>д</w:t>
                            </w:r>
                            <w:r>
                              <w:rPr>
                                <w:b/>
                                <w:bCs/>
                              </w:rPr>
                              <w:t>е</w:t>
                            </w:r>
                            <w:r>
                              <w:rPr>
                                <w:b/>
                                <w:bCs/>
                                <w:spacing w:val="-2"/>
                              </w:rPr>
                              <w:t>л</w:t>
                            </w:r>
                            <w:r>
                              <w:rPr>
                                <w:b/>
                                <w:bCs/>
                              </w:rPr>
                              <w:t>ьныеэл</w:t>
                            </w:r>
                            <w:r>
                              <w:rPr>
                                <w:b/>
                                <w:bCs/>
                                <w:spacing w:val="-1"/>
                              </w:rPr>
                              <w:t>е</w:t>
                            </w:r>
                            <w:r>
                              <w:rPr>
                                <w:b/>
                                <w:bCs/>
                              </w:rPr>
                              <w:t>к</w:t>
                            </w:r>
                            <w:r>
                              <w:rPr>
                                <w:b/>
                                <w:bCs/>
                                <w:spacing w:val="-4"/>
                              </w:rPr>
                              <w:t>т</w:t>
                            </w:r>
                            <w:r>
                              <w:rPr>
                                <w:b/>
                                <w:bCs/>
                              </w:rPr>
                              <w:t>риче</w:t>
                            </w:r>
                            <w:r>
                              <w:rPr>
                                <w:b/>
                                <w:bCs/>
                                <w:spacing w:val="-1"/>
                              </w:rPr>
                              <w:t>белән</w:t>
                            </w:r>
                            <w:r>
                              <w:rPr>
                                <w:b/>
                                <w:bCs/>
                                <w:spacing w:val="-3"/>
                              </w:rPr>
                              <w:t>ки</w:t>
                            </w:r>
                            <w:r>
                              <w:rPr>
                                <w:b/>
                                <w:bCs/>
                              </w:rPr>
                              <w:t>енаг</w:t>
                            </w:r>
                            <w:r>
                              <w:rPr>
                                <w:b/>
                                <w:bCs/>
                                <w:spacing w:val="-3"/>
                              </w:rPr>
                              <w:t>р</w:t>
                            </w:r>
                            <w:r>
                              <w:rPr>
                                <w:b/>
                                <w:bCs/>
                              </w:rPr>
                              <w:t>у</w:t>
                            </w:r>
                            <w:r>
                              <w:rPr>
                                <w:b/>
                                <w:bCs/>
                                <w:spacing w:val="-2"/>
                              </w:rPr>
                              <w:t>з</w:t>
                            </w:r>
                            <w:r>
                              <w:rPr>
                                <w:b/>
                                <w:bCs/>
                              </w:rPr>
                              <w:t>китурында</w:t>
                            </w:r>
                            <w:r>
                              <w:rPr>
                                <w:b/>
                                <w:bCs/>
                                <w:spacing w:val="-4"/>
                              </w:rPr>
                              <w:t>у л м а</w:t>
                            </w:r>
                            <w:r>
                              <w:rPr>
                                <w:b/>
                                <w:bCs/>
                              </w:rPr>
                              <w:t>ес</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3" o:spid="_x0000_s1044" type="#_x0000_t202" style="position:absolute;margin-left:99.15pt;margin-top:28.05pt;width:332.1pt;height:18.25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" o:allowincell="f" filled="f" stroked="f">
                <v:textbox inset="0,0,0,0">
                  <w:txbxContent>
                    <w:p w:rsidR="001478C0" w:rsidRDefault="001478C0" w:rsidP="001478C0">
                      <w:pPr>
                        <w:pStyle w:val="a3"/>
                        <w:kinsoku w:val="0"/>
                        <w:overflowPunct w:val="0"/>
                        <w:spacing w:before="60" w:line="305" w:lineRule="exact"/>
                        <w:ind w:left="0" w:firstLine="0"/>
                      </w:pPr>
                      <w:r>
                        <w:rPr>
                          <w:b/>
                          <w:bCs/>
                        </w:rPr>
                        <w:t>к</w:t>
                      </w:r>
                      <w:r>
                        <w:rPr>
                          <w:b/>
                          <w:bCs/>
                          <w:spacing w:val="-3"/>
                        </w:rPr>
                        <w:t>р</w:t>
                      </w:r>
                      <w:r>
                        <w:rPr>
                          <w:b/>
                          <w:bCs/>
                        </w:rPr>
                        <w:t>упн</w:t>
                      </w:r>
                      <w:r>
                        <w:rPr>
                          <w:b/>
                          <w:bCs/>
                          <w:spacing w:val="-1"/>
                        </w:rPr>
                        <w:t>е</w:t>
                      </w:r>
                      <w:r>
                        <w:rPr>
                          <w:b/>
                          <w:bCs/>
                          <w:spacing w:val="-3"/>
                        </w:rPr>
                        <w:t>. н</w:t>
                      </w:r>
                      <w:r>
                        <w:rPr>
                          <w:b/>
                          <w:bCs/>
                        </w:rPr>
                        <w:t>. н</w:t>
                      </w:r>
                      <w:r>
                        <w:rPr>
                          <w:b/>
                          <w:bCs/>
                          <w:spacing w:val="-1"/>
                        </w:rPr>
                        <w:t>ћ</w:t>
                      </w:r>
                      <w:r>
                        <w:rPr>
                          <w:b/>
                          <w:bCs/>
                        </w:rPr>
                        <w:t>ту</w:t>
                      </w:r>
                      <w:r>
                        <w:rPr>
                          <w:b/>
                          <w:bCs/>
                          <w:spacing w:val="-3"/>
                        </w:rPr>
                        <w:t>д</w:t>
                      </w:r>
                      <w:r>
                        <w:rPr>
                          <w:b/>
                          <w:bCs/>
                        </w:rPr>
                        <w:t>е</w:t>
                      </w:r>
                      <w:r>
                        <w:rPr>
                          <w:b/>
                          <w:bCs/>
                          <w:spacing w:val="-2"/>
                        </w:rPr>
                        <w:t>л</w:t>
                      </w:r>
                      <w:r>
                        <w:rPr>
                          <w:b/>
                          <w:bCs/>
                        </w:rPr>
                        <w:t>ьныеэл</w:t>
                      </w:r>
                      <w:r>
                        <w:rPr>
                          <w:b/>
                          <w:bCs/>
                          <w:spacing w:val="-1"/>
                        </w:rPr>
                        <w:t>е</w:t>
                      </w:r>
                      <w:r>
                        <w:rPr>
                          <w:b/>
                          <w:bCs/>
                        </w:rPr>
                        <w:t>к</w:t>
                      </w:r>
                      <w:r>
                        <w:rPr>
                          <w:b/>
                          <w:bCs/>
                          <w:spacing w:val="-4"/>
                        </w:rPr>
                        <w:t>т</w:t>
                      </w:r>
                      <w:r>
                        <w:rPr>
                          <w:b/>
                          <w:bCs/>
                        </w:rPr>
                        <w:t>риче</w:t>
                      </w:r>
                      <w:r>
                        <w:rPr>
                          <w:b/>
                          <w:bCs/>
                          <w:spacing w:val="-1"/>
                        </w:rPr>
                        <w:t>белән</w:t>
                      </w:r>
                      <w:r>
                        <w:rPr>
                          <w:b/>
                          <w:bCs/>
                          <w:spacing w:val="-3"/>
                        </w:rPr>
                        <w:t>ки</w:t>
                      </w:r>
                      <w:r>
                        <w:rPr>
                          <w:b/>
                          <w:bCs/>
                        </w:rPr>
                        <w:t>енаг</w:t>
                      </w:r>
                      <w:r>
                        <w:rPr>
                          <w:b/>
                          <w:bCs/>
                          <w:spacing w:val="-3"/>
                        </w:rPr>
                        <w:t>р</w:t>
                      </w:r>
                      <w:r>
                        <w:rPr>
                          <w:b/>
                          <w:bCs/>
                        </w:rPr>
                        <w:t>у</w:t>
                      </w:r>
                      <w:r>
                        <w:rPr>
                          <w:b/>
                          <w:bCs/>
                          <w:spacing w:val="-2"/>
                        </w:rPr>
                        <w:t>з</w:t>
                      </w:r>
                      <w:r>
                        <w:rPr>
                          <w:b/>
                          <w:bCs/>
                        </w:rPr>
                        <w:t>китурында</w:t>
                      </w:r>
                      <w:r>
                        <w:rPr>
                          <w:b/>
                          <w:bCs/>
                          <w:spacing w:val="-4"/>
                        </w:rPr>
                        <w:t>у л м а</w:t>
                      </w:r>
                      <w:r>
                        <w:rPr>
                          <w:b/>
                          <w:bCs/>
                        </w:rPr>
                        <w:t>ес</w:t>
                      </w:r>
                    </w:p>
                  </w:txbxContent>
                </v:textbox>
                <w10:wrap anchorx="page"/>
                <w10:anchorlock/>
              </v:shape>
            </w:pict>
          </mc:Fallback>
        </mc:AlternateContent>
      </w:r>
      <w:r>
        <w:rPr>
          <w:rFonts w:ascii="Times New Roman" w:eastAsia="Times New Roman" w:hAnsi="Times New Roman" w:cs="Times New Roman"/>
          <w:noProof/>
          <w:sz w:val="27"/>
          <w:szCs w:val="27"/>
        </w:rPr>
        <mc:AlternateContent>
          <mc:Choice Requires="wps">
            <w:drawing>
              <wp:anchor distT="0" distB="0" distL="114300" distR="114300" simplePos="0" relativeHeight="251744256" behindDoc="1" locked="1" layoutInCell="0" allowOverlap="1">
                <wp:simplePos x="0" y="0"/>
                <wp:positionH relativeFrom="page">
                  <wp:posOffset>759460</wp:posOffset>
                </wp:positionH>
                <wp:positionV relativeFrom="paragraph">
                  <wp:posOffset>401955</wp:posOffset>
                </wp:positionV>
                <wp:extent cx="516890" cy="186055"/>
                <wp:effectExtent l="0" t="0" r="16510" b="4445"/>
                <wp:wrapNone/>
                <wp:docPr id="49"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line="293" w:lineRule="exact"/>
                              <w:ind w:left="0" w:firstLine="0"/>
                              <w:jc w:val="right"/>
                            </w:pPr>
                            <w:r>
                              <w:rPr>
                                <w:b/>
                                <w:bCs/>
                              </w:rPr>
                              <w:t>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2" o:spid="_x0000_s1045" type="#_x0000_t202" style="position:absolute;margin-left:59.8pt;margin-top:31.65pt;width:40.7pt;height:14.65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" o:allowincell="f" filled="f" stroked="f">
                <v:textbox inset="0,0,0,0">
                  <w:txbxContent>
                    <w:p w:rsidR="001478C0" w:rsidRDefault="001478C0" w:rsidP="001478C0">
                      <w:pPr>
                        <w:pStyle w:val="a3"/>
                        <w:kinsoku w:val="0"/>
                        <w:overflowPunct w:val="0"/>
                        <w:spacing w:line="293" w:lineRule="exact"/>
                        <w:ind w:left="0" w:firstLine="0"/>
                        <w:jc w:val="right"/>
                      </w:pPr>
                      <w:r>
                        <w:rPr>
                          <w:b/>
                          <w:bCs/>
                        </w:rPr>
                        <w:t>У</w:t>
                      </w:r>
                    </w:p>
                  </w:txbxContent>
                </v:textbox>
                <w10:wrap anchorx="page"/>
                <w10:anchorlock/>
              </v:shape>
            </w:pict>
          </mc:Fallback>
        </mc:AlternateContent>
      </w:r>
      <w:r>
        <w:rPr>
          <w:rFonts w:ascii="Times New Roman" w:eastAsia="Times New Roman" w:hAnsi="Times New Roman" w:cs="Times New Roman"/>
          <w:noProof/>
          <w:sz w:val="27"/>
          <w:szCs w:val="27"/>
        </w:rPr>
        <mc:AlternateContent>
          <mc:Choice Requires="wps">
            <w:drawing>
              <wp:anchor distT="0" distB="0" distL="114300" distR="114300" simplePos="0" relativeHeight="251745280" behindDoc="1" locked="1" layoutInCell="0" allowOverlap="1">
                <wp:simplePos x="0" y="0"/>
                <wp:positionH relativeFrom="page">
                  <wp:posOffset>5368925</wp:posOffset>
                </wp:positionH>
                <wp:positionV relativeFrom="paragraph">
                  <wp:posOffset>401955</wp:posOffset>
                </wp:positionV>
                <wp:extent cx="1118870" cy="186055"/>
                <wp:effectExtent l="0" t="0" r="5080" b="4445"/>
                <wp:wrapNone/>
                <wp:docPr id="48"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line="293" w:lineRule="exact"/>
                              <w:ind w:left="0" w:firstLine="0"/>
                            </w:pPr>
                            <w:r>
                              <w:rPr>
                                <w:b/>
                                <w:bCs/>
                                <w:spacing w:val="-4"/>
                              </w:rPr>
                              <w:t>т</w:t>
                            </w:r>
                            <w:r>
                              <w:rPr>
                                <w:b/>
                                <w:bCs/>
                              </w:rPr>
                              <w:t>вен</w:t>
                            </w:r>
                            <w:r>
                              <w:rPr>
                                <w:b/>
                                <w:bCs/>
                                <w:spacing w:val="-1"/>
                              </w:rPr>
                              <w:t>н</w:t>
                            </w:r>
                            <w:r>
                              <w:rPr>
                                <w:b/>
                                <w:bCs/>
                              </w:rPr>
                              <w:t>ых</w:t>
                            </w:r>
                            <w:r>
                              <w:rPr>
                                <w:b/>
                                <w:bCs/>
                                <w:spacing w:val="-2"/>
                              </w:rPr>
                              <w:t xml:space="preserve"> з</w:t>
                            </w:r>
                            <w:r>
                              <w:rPr>
                                <w:b/>
                                <w:bCs/>
                              </w:rPr>
                              <w:t>әйе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 o:spid="_x0000_s1046" type="#_x0000_t202" style="position:absolute;margin-left:422.75pt;margin-top:31.65pt;width:88.1pt;height:14.6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" o:allowincell="f" filled="f" stroked="f">
                <v:textbox inset="0,0,0,0">
                  <w:txbxContent>
                    <w:p w:rsidR="001478C0" w:rsidRDefault="001478C0" w:rsidP="001478C0">
                      <w:pPr>
                        <w:pStyle w:val="a3"/>
                        <w:kinsoku w:val="0"/>
                        <w:overflowPunct w:val="0"/>
                        <w:spacing w:line="293" w:lineRule="exact"/>
                        <w:ind w:left="0" w:firstLine="0"/>
                      </w:pPr>
                      <w:r>
                        <w:rPr>
                          <w:b/>
                          <w:bCs/>
                          <w:spacing w:val="-4"/>
                        </w:rPr>
                        <w:t>т</w:t>
                      </w:r>
                      <w:r>
                        <w:rPr>
                          <w:b/>
                          <w:bCs/>
                        </w:rPr>
                        <w:t>вен</w:t>
                      </w:r>
                      <w:r>
                        <w:rPr>
                          <w:b/>
                          <w:bCs/>
                          <w:spacing w:val="-1"/>
                        </w:rPr>
                        <w:t>н</w:t>
                      </w:r>
                      <w:r>
                        <w:rPr>
                          <w:b/>
                          <w:bCs/>
                        </w:rPr>
                        <w:t>ых</w:t>
                      </w:r>
                      <w:r>
                        <w:rPr>
                          <w:b/>
                          <w:bCs/>
                          <w:spacing w:val="-2"/>
                        </w:rPr>
                        <w:t xml:space="preserve"> з</w:t>
                      </w:r>
                      <w:r>
                        <w:rPr>
                          <w:b/>
                          <w:bCs/>
                        </w:rPr>
                        <w:t>әйе</w:t>
                      </w:r>
                    </w:p>
                  </w:txbxContent>
                </v:textbox>
                <w10:wrap anchorx="page"/>
                <w10:anchorlock/>
              </v:shape>
            </w:pict>
          </mc:Fallback>
        </mc:AlternateContent>
      </w:r>
      <w:r>
        <w:rPr>
          <w:rFonts w:ascii="Times New Roman" w:eastAsia="Times New Roman" w:hAnsi="Times New Roman" w:cs="Times New Roman"/>
          <w:noProof/>
          <w:sz w:val="27"/>
          <w:szCs w:val="27"/>
        </w:rPr>
        <mc:AlternateContent>
          <mc:Choice Requires="wps">
            <w:drawing>
              <wp:anchor distT="0" distB="0" distL="114300" distR="114300" simplePos="0" relativeHeight="251746304" behindDoc="1" locked="1" layoutInCell="0" allowOverlap="1">
                <wp:simplePos x="0" y="0"/>
                <wp:positionH relativeFrom="page">
                  <wp:posOffset>6501130</wp:posOffset>
                </wp:positionH>
                <wp:positionV relativeFrom="paragraph">
                  <wp:posOffset>401955</wp:posOffset>
                </wp:positionV>
                <wp:extent cx="824865" cy="186055"/>
                <wp:effectExtent l="0" t="0" r="13335" b="4445"/>
                <wp:wrapNone/>
                <wp:docPr id="47"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line="293" w:lineRule="exact"/>
                              <w:ind w:left="0" w:firstLine="0"/>
                            </w:pPr>
                            <w:r>
                              <w:rPr>
                                <w:b/>
                                <w:bCs/>
                              </w:rPr>
                              <w:t>ий</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 o:spid="_x0000_s1047" type="#_x0000_t202" style="position:absolute;margin-left:511.9pt;margin-top:31.65pt;width:64.95pt;height:14.65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" o:allowincell="f" filled="f" stroked="f">
                <v:textbox inset="0,0,0,0">
                  <w:txbxContent>
                    <w:p w:rsidR="001478C0" w:rsidRDefault="001478C0" w:rsidP="001478C0">
                      <w:pPr>
                        <w:pStyle w:val="a3"/>
                        <w:kinsoku w:val="0"/>
                        <w:overflowPunct w:val="0"/>
                        <w:spacing w:line="293" w:lineRule="exact"/>
                        <w:ind w:left="0" w:firstLine="0"/>
                      </w:pPr>
                      <w:r>
                        <w:rPr>
                          <w:b/>
                          <w:bCs/>
                        </w:rPr>
                        <w:t>ий</w:t>
                      </w:r>
                    </w:p>
                  </w:txbxContent>
                </v:textbox>
                <w10:wrap anchorx="page"/>
                <w10:anchorlock/>
              </v:shape>
            </w:pict>
          </mc:Fallback>
        </mc:AlternateContent>
      </w:r>
      <w:r>
        <w:rPr>
          <w:rFonts w:ascii="Times New Roman" w:eastAsia="Times New Roman" w:hAnsi="Times New Roman" w:cs="Times New Roman"/>
          <w:noProof/>
          <w:sz w:val="27"/>
          <w:szCs w:val="27"/>
        </w:rPr>
        <mc:AlternateContent>
          <mc:Choice Requires="wpg">
            <w:drawing>
              <wp:anchor distT="0" distB="0" distL="114300" distR="114300" simplePos="0" relativeHeight="251747328" behindDoc="1" locked="1" layoutInCell="0" allowOverlap="1">
                <wp:simplePos x="0" y="0"/>
                <wp:positionH relativeFrom="page">
                  <wp:posOffset>758825</wp:posOffset>
                </wp:positionH>
                <wp:positionV relativeFrom="paragraph">
                  <wp:posOffset>356235</wp:posOffset>
                </wp:positionV>
                <wp:extent cx="6567170" cy="387350"/>
                <wp:effectExtent l="0" t="0" r="5080" b="0"/>
                <wp:wrapNone/>
                <wp:docPr id="40" name="Группа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7170" cy="387350"/>
                          <a:chOff x="1195" y="561"/>
                          <a:chExt cx="10342" cy="610"/>
                        </a:xfrm>
                      </wpg:grpSpPr>
                      <wps:wsp>
                        <wps:cNvPr id="214" name="Freeform 7"/>
                        <wps:cNvSpPr>
                          <a:spLocks/>
                        </wps:cNvSpPr>
                        <wps:spPr bwMode="auto">
                          <a:xfrm>
                            <a:off x="1982" y="561"/>
                            <a:ext cx="6458" cy="336"/>
                          </a:xfrm>
                          <a:custGeom>
                            <a:avLst/>
                            <a:gdLst>
                              <a:gd name="T0" fmla="*/ 0 w 6458"/>
                              <a:gd name="T1" fmla="*/ 336 h 336"/>
                              <a:gd name="T2" fmla="*/ 6457 w 6458"/>
                              <a:gd name="T3" fmla="*/ 336 h 336"/>
                              <a:gd name="T4" fmla="*/ 6457 w 6458"/>
                              <a:gd name="T5" fmla="*/ 0 h 336"/>
                              <a:gd name="T6" fmla="*/ 0 w 6458"/>
                              <a:gd name="T7" fmla="*/ 0 h 336"/>
                              <a:gd name="T8" fmla="*/ 0 w 6458"/>
                              <a:gd name="T9" fmla="*/ 336 h 336"/>
                            </a:gdLst>
                            <a:ahLst/>
                            <a:cxnLst>
                              <a:cxn ang="0">
                                <a:pos x="T0" y="T1"/>
                              </a:cxn>
                              <a:cxn ang="0">
                                <a:pos x="T2" y="T3"/>
                              </a:cxn>
                              <a:cxn ang="0">
                                <a:pos x="T4" y="T5"/>
                              </a:cxn>
                              <a:cxn ang="0">
                                <a:pos x="T6" y="T7"/>
                              </a:cxn>
                              <a:cxn ang="0">
                                <a:pos x="T8" y="T9"/>
                              </a:cxn>
                            </a:cxnLst>
                            <a:rect l="0" t="0" r="r" b="b"/>
                            <a:pathLst>
                              <a:path w="6458" h="336">
                                <a:moveTo>
                                  <a:pt x="0" y="336"/>
                                </a:moveTo>
                                <a:lnTo>
                                  <a:pt x="6457" y="336"/>
                                </a:lnTo>
                                <a:lnTo>
                                  <a:pt x="6457" y="0"/>
                                </a:lnTo>
                                <a:lnTo>
                                  <a:pt x="0" y="0"/>
                                </a:lnTo>
                                <a:lnTo>
                                  <a:pt x="0" y="3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Freeform 8"/>
                        <wps:cNvSpPr>
                          <a:spLocks/>
                        </wps:cNvSpPr>
                        <wps:spPr bwMode="auto">
                          <a:xfrm>
                            <a:off x="1195" y="633"/>
                            <a:ext cx="773" cy="264"/>
                          </a:xfrm>
                          <a:custGeom>
                            <a:avLst/>
                            <a:gdLst>
                              <a:gd name="T0" fmla="*/ 0 w 773"/>
                              <a:gd name="T1" fmla="*/ 263 h 264"/>
                              <a:gd name="T2" fmla="*/ 772 w 773"/>
                              <a:gd name="T3" fmla="*/ 263 h 264"/>
                              <a:gd name="T4" fmla="*/ 772 w 773"/>
                              <a:gd name="T5" fmla="*/ 0 h 264"/>
                              <a:gd name="T6" fmla="*/ 0 w 773"/>
                              <a:gd name="T7" fmla="*/ 0 h 264"/>
                              <a:gd name="T8" fmla="*/ 0 w 773"/>
                              <a:gd name="T9" fmla="*/ 263 h 264"/>
                            </a:gdLst>
                            <a:ahLst/>
                            <a:cxnLst>
                              <a:cxn ang="0">
                                <a:pos x="T0" y="T1"/>
                              </a:cxn>
                              <a:cxn ang="0">
                                <a:pos x="T2" y="T3"/>
                              </a:cxn>
                              <a:cxn ang="0">
                                <a:pos x="T4" y="T5"/>
                              </a:cxn>
                              <a:cxn ang="0">
                                <a:pos x="T6" y="T7"/>
                              </a:cxn>
                              <a:cxn ang="0">
                                <a:pos x="T8" y="T9"/>
                              </a:cxn>
                            </a:cxnLst>
                            <a:rect l="0" t="0" r="r" b="b"/>
                            <a:pathLst>
                              <a:path w="773" h="264">
                                <a:moveTo>
                                  <a:pt x="0" y="263"/>
                                </a:moveTo>
                                <a:lnTo>
                                  <a:pt x="772" y="263"/>
                                </a:lnTo>
                                <a:lnTo>
                                  <a:pt x="772" y="0"/>
                                </a:lnTo>
                                <a:lnTo>
                                  <a:pt x="0" y="0"/>
                                </a:lnTo>
                                <a:lnTo>
                                  <a:pt x="0" y="2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Freeform 9"/>
                        <wps:cNvSpPr>
                          <a:spLocks/>
                        </wps:cNvSpPr>
                        <wps:spPr bwMode="auto">
                          <a:xfrm>
                            <a:off x="8454" y="633"/>
                            <a:ext cx="1762" cy="264"/>
                          </a:xfrm>
                          <a:custGeom>
                            <a:avLst/>
                            <a:gdLst>
                              <a:gd name="T0" fmla="*/ 0 w 1762"/>
                              <a:gd name="T1" fmla="*/ 263 h 264"/>
                              <a:gd name="T2" fmla="*/ 1761 w 1762"/>
                              <a:gd name="T3" fmla="*/ 263 h 264"/>
                              <a:gd name="T4" fmla="*/ 1761 w 1762"/>
                              <a:gd name="T5" fmla="*/ 0 h 264"/>
                              <a:gd name="T6" fmla="*/ 0 w 1762"/>
                              <a:gd name="T7" fmla="*/ 0 h 264"/>
                              <a:gd name="T8" fmla="*/ 0 w 1762"/>
                              <a:gd name="T9" fmla="*/ 263 h 264"/>
                            </a:gdLst>
                            <a:ahLst/>
                            <a:cxnLst>
                              <a:cxn ang="0">
                                <a:pos x="T0" y="T1"/>
                              </a:cxn>
                              <a:cxn ang="0">
                                <a:pos x="T2" y="T3"/>
                              </a:cxn>
                              <a:cxn ang="0">
                                <a:pos x="T4" y="T5"/>
                              </a:cxn>
                              <a:cxn ang="0">
                                <a:pos x="T6" y="T7"/>
                              </a:cxn>
                              <a:cxn ang="0">
                                <a:pos x="T8" y="T9"/>
                              </a:cxn>
                            </a:cxnLst>
                            <a:rect l="0" t="0" r="r" b="b"/>
                            <a:pathLst>
                              <a:path w="1762" h="264">
                                <a:moveTo>
                                  <a:pt x="0" y="263"/>
                                </a:moveTo>
                                <a:lnTo>
                                  <a:pt x="1761" y="263"/>
                                </a:lnTo>
                                <a:lnTo>
                                  <a:pt x="1761" y="0"/>
                                </a:lnTo>
                                <a:lnTo>
                                  <a:pt x="0" y="0"/>
                                </a:lnTo>
                                <a:lnTo>
                                  <a:pt x="0" y="2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7" name="Freeform 10"/>
                        <wps:cNvSpPr>
                          <a:spLocks/>
                        </wps:cNvSpPr>
                        <wps:spPr bwMode="auto">
                          <a:xfrm>
                            <a:off x="10237" y="633"/>
                            <a:ext cx="1299" cy="264"/>
                          </a:xfrm>
                          <a:custGeom>
                            <a:avLst/>
                            <a:gdLst>
                              <a:gd name="T0" fmla="*/ 0 w 1299"/>
                              <a:gd name="T1" fmla="*/ 263 h 264"/>
                              <a:gd name="T2" fmla="*/ 1298 w 1299"/>
                              <a:gd name="T3" fmla="*/ 263 h 264"/>
                              <a:gd name="T4" fmla="*/ 1298 w 1299"/>
                              <a:gd name="T5" fmla="*/ 0 h 264"/>
                              <a:gd name="T6" fmla="*/ 0 w 1299"/>
                              <a:gd name="T7" fmla="*/ 0 h 264"/>
                              <a:gd name="T8" fmla="*/ 0 w 1299"/>
                              <a:gd name="T9" fmla="*/ 263 h 264"/>
                            </a:gdLst>
                            <a:ahLst/>
                            <a:cxnLst>
                              <a:cxn ang="0">
                                <a:pos x="T0" y="T1"/>
                              </a:cxn>
                              <a:cxn ang="0">
                                <a:pos x="T2" y="T3"/>
                              </a:cxn>
                              <a:cxn ang="0">
                                <a:pos x="T4" y="T5"/>
                              </a:cxn>
                              <a:cxn ang="0">
                                <a:pos x="T6" y="T7"/>
                              </a:cxn>
                              <a:cxn ang="0">
                                <a:pos x="T8" y="T9"/>
                              </a:cxn>
                            </a:cxnLst>
                            <a:rect l="0" t="0" r="r" b="b"/>
                            <a:pathLst>
                              <a:path w="1299" h="264">
                                <a:moveTo>
                                  <a:pt x="0" y="263"/>
                                </a:moveTo>
                                <a:lnTo>
                                  <a:pt x="1298" y="263"/>
                                </a:lnTo>
                                <a:lnTo>
                                  <a:pt x="1298" y="0"/>
                                </a:lnTo>
                                <a:lnTo>
                                  <a:pt x="0" y="0"/>
                                </a:lnTo>
                                <a:lnTo>
                                  <a:pt x="0" y="2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8" name="Freeform 11"/>
                        <wps:cNvSpPr>
                          <a:spLocks/>
                        </wps:cNvSpPr>
                        <wps:spPr bwMode="auto">
                          <a:xfrm>
                            <a:off x="8454" y="906"/>
                            <a:ext cx="1762" cy="264"/>
                          </a:xfrm>
                          <a:custGeom>
                            <a:avLst/>
                            <a:gdLst>
                              <a:gd name="T0" fmla="*/ 0 w 1762"/>
                              <a:gd name="T1" fmla="*/ 263 h 264"/>
                              <a:gd name="T2" fmla="*/ 1761 w 1762"/>
                              <a:gd name="T3" fmla="*/ 263 h 264"/>
                              <a:gd name="T4" fmla="*/ 1761 w 1762"/>
                              <a:gd name="T5" fmla="*/ 0 h 264"/>
                              <a:gd name="T6" fmla="*/ 0 w 1762"/>
                              <a:gd name="T7" fmla="*/ 0 h 264"/>
                              <a:gd name="T8" fmla="*/ 0 w 1762"/>
                              <a:gd name="T9" fmla="*/ 263 h 264"/>
                            </a:gdLst>
                            <a:ahLst/>
                            <a:cxnLst>
                              <a:cxn ang="0">
                                <a:pos x="T0" y="T1"/>
                              </a:cxn>
                              <a:cxn ang="0">
                                <a:pos x="T2" y="T3"/>
                              </a:cxn>
                              <a:cxn ang="0">
                                <a:pos x="T4" y="T5"/>
                              </a:cxn>
                              <a:cxn ang="0">
                                <a:pos x="T6" y="T7"/>
                              </a:cxn>
                              <a:cxn ang="0">
                                <a:pos x="T8" y="T9"/>
                              </a:cxn>
                            </a:cxnLst>
                            <a:rect l="0" t="0" r="r" b="b"/>
                            <a:pathLst>
                              <a:path w="1762" h="264">
                                <a:moveTo>
                                  <a:pt x="0" y="263"/>
                                </a:moveTo>
                                <a:lnTo>
                                  <a:pt x="1761" y="263"/>
                                </a:lnTo>
                                <a:lnTo>
                                  <a:pt x="1761" y="0"/>
                                </a:lnTo>
                                <a:lnTo>
                                  <a:pt x="0" y="0"/>
                                </a:lnTo>
                                <a:lnTo>
                                  <a:pt x="0" y="2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9" name="Freeform 12"/>
                        <wps:cNvSpPr>
                          <a:spLocks/>
                        </wps:cNvSpPr>
                        <wps:spPr bwMode="auto">
                          <a:xfrm>
                            <a:off x="10237" y="906"/>
                            <a:ext cx="1299" cy="264"/>
                          </a:xfrm>
                          <a:custGeom>
                            <a:avLst/>
                            <a:gdLst>
                              <a:gd name="T0" fmla="*/ 0 w 1299"/>
                              <a:gd name="T1" fmla="*/ 263 h 264"/>
                              <a:gd name="T2" fmla="*/ 1298 w 1299"/>
                              <a:gd name="T3" fmla="*/ 263 h 264"/>
                              <a:gd name="T4" fmla="*/ 1298 w 1299"/>
                              <a:gd name="T5" fmla="*/ 0 h 264"/>
                              <a:gd name="T6" fmla="*/ 0 w 1299"/>
                              <a:gd name="T7" fmla="*/ 0 h 264"/>
                              <a:gd name="T8" fmla="*/ 0 w 1299"/>
                              <a:gd name="T9" fmla="*/ 263 h 264"/>
                            </a:gdLst>
                            <a:ahLst/>
                            <a:cxnLst>
                              <a:cxn ang="0">
                                <a:pos x="T0" y="T1"/>
                              </a:cxn>
                              <a:cxn ang="0">
                                <a:pos x="T2" y="T3"/>
                              </a:cxn>
                              <a:cxn ang="0">
                                <a:pos x="T4" y="T5"/>
                              </a:cxn>
                              <a:cxn ang="0">
                                <a:pos x="T6" y="T7"/>
                              </a:cxn>
                              <a:cxn ang="0">
                                <a:pos x="T8" y="T9"/>
                              </a:cxn>
                            </a:cxnLst>
                            <a:rect l="0" t="0" r="r" b="b"/>
                            <a:pathLst>
                              <a:path w="1299" h="264">
                                <a:moveTo>
                                  <a:pt x="0" y="263"/>
                                </a:moveTo>
                                <a:lnTo>
                                  <a:pt x="1298" y="263"/>
                                </a:lnTo>
                                <a:lnTo>
                                  <a:pt x="1298" y="0"/>
                                </a:lnTo>
                                <a:lnTo>
                                  <a:pt x="0" y="0"/>
                                </a:lnTo>
                                <a:lnTo>
                                  <a:pt x="0" y="2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1BE1B8" id="Группа 23" o:spid="_x0000_s1026" style="position:absolute;margin-left:59.75pt;margin-top:28.05pt;width:517.1pt;height:30.5pt;z-index:-251569152;mso-position-horizontal-relative:page" coordorigin="1195,561" coordsize="10342,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" o:allowincell="f">
                <v:shape id="Freeform 7" o:spid="_x0000_s1027" style="position:absolute;left:1982;top:561;width:6458;height:336;visibility:visible;mso-wrap-style:square;v-text-anchor:top" coordsize="6458,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X398UA&#10;AADcAAAADwAAAGRycy9kb3ducmV2LnhtbESPQWvCQBSE7wX/w/KEXkrdKEUkuooIilAKNgr2+Mg+&#10;k2j2bdjdxtRf7woFj8PMfMPMFp2pRUvOV5YVDAcJCOLc6ooLBYf9+n0CwgdkjbVlUvBHHhbz3ssM&#10;U22v/E1tFgoRIexTVFCG0KRS+rwkg35gG+LonawzGKJ0hdQOrxFuajlKkrE0WHFcKLGhVUn5Jfs1&#10;Cvh43myzz5+vy/hWmFWraZe5N6Ve+91yCiJQF57h//ZWKxgNP+BxJh4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Bff3xQAAANwAAAAPAAAAAAAAAAAAAAAAAJgCAABkcnMv&#10;ZG93bnJldi54bWxQSwUGAAAAAAQABAD1AAAAigMAAAAA&#10;" path="m,336r6457,l6457,,,,,336xe" stroked="f">
                  <v:path arrowok="t" o:connecttype="custom" o:connectlocs="0,336;6457,336;6457,0;0,0;0,336" o:connectangles="0,0,0,0,0"/>
                </v:shape>
                <v:shape id="Freeform 8" o:spid="_x0000_s1028" style="position:absolute;left:1195;top:633;width:773;height:264;visibility:visible;mso-wrap-style:square;v-text-anchor:top" coordsize="773,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HwEcMA&#10;AADcAAAADwAAAGRycy9kb3ducmV2LnhtbESPT4vCMBTE7wt+h/AEb2uqbEWqUUQo9Lb45+LttXm2&#10;1ealNLHWb2+EhT0OM/MbZr0dTCN66lxtWcFsGoEgLqyuuVRwPqXfSxDOI2tsLJOCFznYbkZfa0y0&#10;ffKB+qMvRYCwS1BB5X2bSOmKigy6qW2Jg3e1nUEfZFdK3eEzwE0j51G0kAZrDgsVtrSvqLgfH0ZB&#10;LvNL3mfp6SfDOD3Iffx7MxelJuNhtwLhafD/4b92phXMZzF8zoQjID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HwEcMAAADcAAAADwAAAAAAAAAAAAAAAACYAgAAZHJzL2Rv&#10;d25yZXYueG1sUEsFBgAAAAAEAAQA9QAAAIgDAAAAAA==&#10;" path="m,263r772,l772,,,,,263xe" stroked="f">
                  <v:path arrowok="t" o:connecttype="custom" o:connectlocs="0,263;772,263;772,0;0,0;0,263" o:connectangles="0,0,0,0,0"/>
                </v:shape>
                <v:shape id="Freeform 9" o:spid="_x0000_s1029" style="position:absolute;left:8454;top:633;width:1762;height:264;visibility:visible;mso-wrap-style:square;v-text-anchor:top" coordsize="176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A75cIA&#10;AADcAAAADwAAAGRycy9kb3ducmV2LnhtbESPzWrCQBSF90LfYbiFbqRO4iKWmFFKMdCt0XZ9yVwz&#10;0cydkBlN+vYdQXB5OD8fp9hOthM3GnzrWEG6SEAQ10633Cg4Hsr3DxA+IGvsHJOCP/Kw3bzMCsy1&#10;G3lPtyo0Io6wz1GBCaHPpfS1IYt+4Xri6J3cYDFEOTRSDzjGcdvJZZJk0mLLkWCwpy9D9aW62ghZ&#10;TeXPmNkO99Wv3plzOue0VOrtdfpcgwg0hWf40f7WCpZpBvcz8QjI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MDvlwgAAANwAAAAPAAAAAAAAAAAAAAAAAJgCAABkcnMvZG93&#10;bnJldi54bWxQSwUGAAAAAAQABAD1AAAAhwMAAAAA&#10;" path="m,263r1761,l1761,,,,,263xe" stroked="f">
                  <v:path arrowok="t" o:connecttype="custom" o:connectlocs="0,263;1761,263;1761,0;0,0;0,263" o:connectangles="0,0,0,0,0"/>
                </v:shape>
                <v:shape id="Freeform 10" o:spid="_x0000_s1030" style="position:absolute;left:10237;top:633;width:1299;height:264;visibility:visible;mso-wrap-style:square;v-text-anchor:top" coordsize="129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98M8cA&#10;AADcAAAADwAAAGRycy9kb3ducmV2LnhtbESPQWvCQBSE74L/YXkFL1I3Bolt6ioqCB56sCrU3h7Z&#10;1ySYfRuzq0n/vSsIPQ4z8w0zW3SmEjdqXGlZwXgUgSDOrC45V3A8bF7fQDiPrLGyTAr+yMFi3u/N&#10;MNW25S+67X0uAoRdigoK7+tUSpcVZNCNbE0cvF/bGPRBNrnUDbYBbioZR1EiDZYcFgqsaV1Qdt5f&#10;jYKf79NnO9zFl+PFVKvJJrHv5+Sk1OClW36A8NT5//CzvdUK4vEUHmfCEZD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vfDPHAAAA3AAAAA8AAAAAAAAAAAAAAAAAmAIAAGRy&#10;cy9kb3ducmV2LnhtbFBLBQYAAAAABAAEAPUAAACMAwAAAAA=&#10;" path="m,263r1298,l1298,,,,,263xe" stroked="f">
                  <v:path arrowok="t" o:connecttype="custom" o:connectlocs="0,263;1298,263;1298,0;0,0;0,263" o:connectangles="0,0,0,0,0"/>
                </v:shape>
                <v:shape id="Freeform 11" o:spid="_x0000_s1031" style="position:absolute;left:8454;top:906;width:1762;height:264;visibility:visible;mso-wrap-style:square;v-text-anchor:top" coordsize="176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MKDL8A&#10;AADcAAAADwAAAGRycy9kb3ducmV2LnhtbERPTWvCQBC9F/wPywheSt3Egy2pq5TSgFfT2vOQHbOx&#10;2dmQXU38985B6PHxvje7yXfqSkNsAxvIlxko4jrYlhsDP9/lyxuomJAtdoHJwI0i7Lazpw0WNox8&#10;oGuVGiUhHAs04FLqC61j7chjXIaeWLhTGDwmgUOj7YCjhPtOr7JsrT22LA0Oe/p0VP9VFy8lr1N5&#10;HNe+w0P1a7/cOX/mvDRmMZ8+3kElmtK/+OHeWwOrXNbKGTkCen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4woMvwAAANwAAAAPAAAAAAAAAAAAAAAAAJgCAABkcnMvZG93bnJl&#10;di54bWxQSwUGAAAAAAQABAD1AAAAhAMAAAAA&#10;" path="m,263r1761,l1761,,,,,263xe" stroked="f">
                  <v:path arrowok="t" o:connecttype="custom" o:connectlocs="0,263;1761,263;1761,0;0,0;0,263" o:connectangles="0,0,0,0,0"/>
                </v:shape>
                <v:shape id="Freeform 12" o:spid="_x0000_s1032" style="position:absolute;left:10237;top:906;width:1299;height:264;visibility:visible;mso-wrap-style:square;v-text-anchor:top" coordsize="129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xN2scA&#10;AADcAAAADwAAAGRycy9kb3ducmV2LnhtbESPQWvCQBSE7wX/w/KEXorZGErQmFW0IHjoobWCentk&#10;n0kw+zZmV5P++26h0OMwM98w+WowjXhQ52rLCqZRDIK4sLrmUsHhazuZgXAeWWNjmRR8k4PVcvSU&#10;Y6Ztz5/02PtSBAi7DBVU3reZlK6oyKCLbEscvIvtDPogu1LqDvsAN41M4jiVBmsOCxW29FZRcd3f&#10;jYLz8fTev3wkt8PNNJvXbWrn1/Sk1PN4WC9AeBr8f/ivvdMKkukcfs+EIy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V8TdrHAAAA3AAAAA8AAAAAAAAAAAAAAAAAmAIAAGRy&#10;cy9kb3ducmV2LnhtbFBLBQYAAAAABAAEAPUAAACMAwAAAAA=&#10;" path="m,263r1298,l1298,,,,,263xe" stroked="f">
                  <v:path arrowok="t" o:connecttype="custom" o:connectlocs="0,263;1298,263;1298,0;0,0;0,263" o:connectangles="0,0,0,0,0"/>
                </v:shape>
                <w10:wrap anchorx="page"/>
                <w10:anchorlock/>
              </v:group>
            </w:pict>
          </mc:Fallback>
        </mc:AlternateContent>
      </w:r>
      <w:r w:rsidR="001478C0" w:rsidRPr="00E829A0">
        <w:rPr>
          <w:rFonts w:ascii="Times New Roman" w:eastAsia="Times New Roman" w:hAnsi="Times New Roman" w:cs="Times New Roman"/>
          <w:b/>
          <w:bCs/>
          <w:sz w:val="27"/>
          <w:szCs w:val="27"/>
          <w:lang w:val="tt-RU"/>
        </w:rPr>
        <w:t xml:space="preserve"> Иҗтимагый биналарының эреләндерелгән чагыштырма электр йөкләнешне</w:t>
      </w:r>
    </w:p>
    <w:tbl>
      <w:tblPr>
        <w:tblW w:w="0" w:type="auto"/>
        <w:tblInd w:w="106" w:type="dxa"/>
        <w:tblLayout w:type="fixed"/>
        <w:tblCellMar>
          <w:left w:w="0" w:type="dxa"/>
          <w:right w:w="0" w:type="dxa"/>
        </w:tblCellMar>
        <w:tblLook w:val="0000" w:firstRow="0" w:lastRow="0" w:firstColumn="0" w:lastColumn="0" w:noHBand="0" w:noVBand="0"/>
      </w:tblPr>
      <w:tblGrid>
        <w:gridCol w:w="792"/>
        <w:gridCol w:w="6467"/>
        <w:gridCol w:w="1781"/>
        <w:gridCol w:w="1321"/>
      </w:tblGrid>
      <w:tr w:rsidR="001478C0" w:rsidRPr="00E829A0" w:rsidTr="003B315F">
        <w:trPr>
          <w:trHeight w:hRule="exact" w:val="319"/>
        </w:trPr>
        <w:tc>
          <w:tcPr>
            <w:tcW w:w="792"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0"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w:t>
            </w:r>
          </w:p>
        </w:tc>
        <w:tc>
          <w:tcPr>
            <w:tcW w:w="646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0" w:lineRule="exact"/>
              <w:ind w:right="2"/>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Бина</w:t>
            </w:r>
          </w:p>
        </w:tc>
        <w:tc>
          <w:tcPr>
            <w:tcW w:w="1781"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0"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lang w:val="tt-RU"/>
              </w:rPr>
              <w:t>Ү</w:t>
            </w:r>
            <w:r w:rsidRPr="00E829A0">
              <w:rPr>
                <w:rFonts w:ascii="Times New Roman" w:eastAsia="Times New Roman" w:hAnsi="Times New Roman" w:cs="Times New Roman"/>
                <w:b/>
                <w:bCs/>
                <w:sz w:val="23"/>
                <w:szCs w:val="23"/>
              </w:rPr>
              <w:t xml:space="preserve">лчәү </w:t>
            </w:r>
          </w:p>
        </w:tc>
        <w:tc>
          <w:tcPr>
            <w:tcW w:w="1321"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0"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 xml:space="preserve">Чагыштыр-ма </w:t>
            </w:r>
          </w:p>
        </w:tc>
      </w:tr>
      <w:tr w:rsidR="001478C0" w:rsidRPr="00E829A0" w:rsidTr="003B315F">
        <w:trPr>
          <w:trHeight w:hRule="exact" w:val="293"/>
        </w:trPr>
        <w:tc>
          <w:tcPr>
            <w:tcW w:w="792"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п/п</w:t>
            </w:r>
          </w:p>
        </w:tc>
        <w:tc>
          <w:tcPr>
            <w:tcW w:w="646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781" w:type="dxa"/>
            <w:tcBorders>
              <w:top w:val="nil"/>
              <w:left w:val="single" w:sz="4" w:space="0" w:color="000000"/>
              <w:bottom w:val="single" w:sz="4" w:space="0" w:color="000000"/>
              <w:right w:val="single" w:sz="4" w:space="0" w:color="000000"/>
            </w:tcBorders>
          </w:tcPr>
          <w:p w:rsidR="001478C0" w:rsidRPr="00D27AD1"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b/>
                <w:sz w:val="24"/>
                <w:szCs w:val="24"/>
                <w:lang w:val="tt-RU"/>
              </w:rPr>
            </w:pPr>
            <w:r w:rsidRPr="00D27AD1">
              <w:rPr>
                <w:rFonts w:ascii="Times New Roman" w:eastAsia="Times New Roman" w:hAnsi="Times New Roman" w:cs="Times New Roman"/>
                <w:b/>
                <w:sz w:val="24"/>
                <w:szCs w:val="24"/>
                <w:lang w:val="tt-RU"/>
              </w:rPr>
              <w:t>берәмлеге</w:t>
            </w:r>
          </w:p>
        </w:tc>
        <w:tc>
          <w:tcPr>
            <w:tcW w:w="1321" w:type="dxa"/>
            <w:tcBorders>
              <w:top w:val="nil"/>
              <w:left w:val="single" w:sz="4" w:space="0" w:color="000000"/>
              <w:bottom w:val="single" w:sz="4" w:space="0" w:color="000000"/>
              <w:right w:val="single" w:sz="4" w:space="0" w:color="000000"/>
            </w:tcBorders>
          </w:tcPr>
          <w:p w:rsidR="001478C0" w:rsidRPr="00D27AD1" w:rsidRDefault="001478C0" w:rsidP="003B315F">
            <w:pPr>
              <w:widowControl w:val="0"/>
              <w:kinsoku w:val="0"/>
              <w:overflowPunct w:val="0"/>
              <w:autoSpaceDE w:val="0"/>
              <w:autoSpaceDN w:val="0"/>
              <w:adjustRightInd w:val="0"/>
              <w:spacing w:before="10" w:after="0" w:line="272" w:lineRule="exact"/>
              <w:rPr>
                <w:rFonts w:ascii="Times New Roman" w:eastAsia="Times New Roman" w:hAnsi="Times New Roman" w:cs="Times New Roman"/>
                <w:b/>
                <w:lang w:val="tt-RU"/>
              </w:rPr>
            </w:pPr>
            <w:r w:rsidRPr="00D27AD1">
              <w:rPr>
                <w:rFonts w:ascii="Times New Roman" w:eastAsia="Times New Roman" w:hAnsi="Times New Roman" w:cs="Times New Roman"/>
                <w:b/>
                <w:lang w:val="tt-RU"/>
              </w:rPr>
              <w:t>ма йөкләнеш</w:t>
            </w:r>
          </w:p>
        </w:tc>
      </w:tr>
      <w:tr w:rsidR="001478C0" w:rsidRPr="00E829A0" w:rsidTr="003B315F">
        <w:trPr>
          <w:trHeight w:hRule="exact" w:val="298"/>
        </w:trPr>
        <w:tc>
          <w:tcPr>
            <w:tcW w:w="79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ind w:right="55"/>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w:t>
            </w:r>
          </w:p>
        </w:tc>
        <w:tc>
          <w:tcPr>
            <w:tcW w:w="646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w:t>
            </w:r>
          </w:p>
        </w:tc>
        <w:tc>
          <w:tcPr>
            <w:tcW w:w="17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w:t>
            </w:r>
          </w:p>
        </w:tc>
        <w:tc>
          <w:tcPr>
            <w:tcW w:w="132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w:t>
            </w:r>
          </w:p>
        </w:tc>
      </w:tr>
      <w:tr w:rsidR="001478C0" w:rsidRPr="00E829A0" w:rsidTr="003B315F">
        <w:trPr>
          <w:trHeight w:hRule="exact" w:val="336"/>
        </w:trPr>
        <w:tc>
          <w:tcPr>
            <w:tcW w:w="10361" w:type="dxa"/>
            <w:gridSpan w:val="4"/>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Җ</w:t>
            </w:r>
            <w:r w:rsidRPr="00E829A0">
              <w:rPr>
                <w:rFonts w:ascii="Times New Roman" w:eastAsia="Times New Roman" w:hAnsi="Times New Roman" w:cs="Times New Roman"/>
                <w:b/>
                <w:bCs/>
                <w:sz w:val="23"/>
                <w:szCs w:val="23"/>
              </w:rPr>
              <w:t>әмәгать</w:t>
            </w:r>
            <w:r>
              <w:rPr>
                <w:rFonts w:ascii="Times New Roman" w:eastAsia="Times New Roman" w:hAnsi="Times New Roman" w:cs="Times New Roman"/>
                <w:b/>
                <w:bCs/>
                <w:sz w:val="23"/>
                <w:szCs w:val="23"/>
                <w:lang w:val="tt-RU"/>
              </w:rPr>
              <w:t xml:space="preserve"> </w:t>
            </w:r>
            <w:r w:rsidRPr="00E829A0">
              <w:rPr>
                <w:rFonts w:ascii="Times New Roman" w:eastAsia="Times New Roman" w:hAnsi="Times New Roman" w:cs="Times New Roman"/>
                <w:b/>
                <w:bCs/>
                <w:sz w:val="23"/>
                <w:szCs w:val="23"/>
              </w:rPr>
              <w:t>туклануы</w:t>
            </w:r>
            <w:r w:rsidRPr="00E829A0">
              <w:rPr>
                <w:rFonts w:ascii="Times New Roman" w:eastAsia="Times New Roman" w:hAnsi="Times New Roman" w:cs="Times New Roman"/>
                <w:b/>
                <w:bCs/>
                <w:sz w:val="23"/>
                <w:szCs w:val="23"/>
                <w:lang w:val="tt-RU"/>
              </w:rPr>
              <w:t xml:space="preserve">  предприятиеләре</w:t>
            </w:r>
          </w:p>
        </w:tc>
      </w:tr>
      <w:tr w:rsidR="001478C0" w:rsidRPr="00E829A0" w:rsidTr="003B315F">
        <w:trPr>
          <w:trHeight w:hRule="exact" w:val="307"/>
        </w:trPr>
        <w:tc>
          <w:tcPr>
            <w:tcW w:w="79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ind w:right="55"/>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w:t>
            </w:r>
          </w:p>
        </w:tc>
        <w:tc>
          <w:tcPr>
            <w:tcW w:w="6467"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Тулысынча электр</w:t>
            </w:r>
            <w:r w:rsidRPr="00E829A0">
              <w:rPr>
                <w:rFonts w:ascii="Times New Roman" w:eastAsia="Times New Roman" w:hAnsi="Times New Roman" w:cs="Times New Roman"/>
                <w:sz w:val="23"/>
                <w:szCs w:val="23"/>
                <w:lang w:val="tt-RU"/>
              </w:rPr>
              <w:t xml:space="preserve">лашкан утырту </w:t>
            </w:r>
          </w:p>
        </w:tc>
        <w:tc>
          <w:tcPr>
            <w:tcW w:w="178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кВт/урын</w:t>
            </w:r>
          </w:p>
        </w:tc>
        <w:tc>
          <w:tcPr>
            <w:tcW w:w="132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1,04</w:t>
            </w:r>
          </w:p>
        </w:tc>
      </w:tr>
      <w:tr w:rsidR="001478C0" w:rsidRPr="00E829A0" w:rsidTr="003B315F">
        <w:trPr>
          <w:trHeight w:hRule="exact" w:val="295"/>
        </w:trPr>
        <w:tc>
          <w:tcPr>
            <w:tcW w:w="79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p>
        </w:tc>
        <w:tc>
          <w:tcPr>
            <w:tcW w:w="6467"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3"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у</w:t>
            </w:r>
            <w:r w:rsidRPr="00E829A0">
              <w:rPr>
                <w:rFonts w:ascii="Times New Roman" w:eastAsia="Times New Roman" w:hAnsi="Times New Roman" w:cs="Times New Roman"/>
                <w:sz w:val="23"/>
                <w:szCs w:val="23"/>
              </w:rPr>
              <w:t>рыны</w:t>
            </w:r>
            <w:r w:rsidRPr="00E829A0">
              <w:rPr>
                <w:rFonts w:ascii="Times New Roman" w:eastAsia="Times New Roman" w:hAnsi="Times New Roman" w:cs="Times New Roman"/>
                <w:sz w:val="23"/>
                <w:szCs w:val="23"/>
                <w:lang w:val="tt-RU"/>
              </w:rPr>
              <w:t xml:space="preserve"> булган</w:t>
            </w:r>
            <w:r w:rsidRPr="00E829A0">
              <w:rPr>
                <w:rFonts w:ascii="Times New Roman" w:eastAsia="Times New Roman" w:hAnsi="Times New Roman" w:cs="Times New Roman"/>
                <w:sz w:val="23"/>
                <w:szCs w:val="23"/>
              </w:rPr>
              <w:t>:</w:t>
            </w:r>
          </w:p>
        </w:tc>
        <w:tc>
          <w:tcPr>
            <w:tcW w:w="178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3" w:after="0" w:line="240" w:lineRule="auto"/>
              <w:rPr>
                <w:rFonts w:ascii="Times New Roman" w:eastAsia="Times New Roman" w:hAnsi="Times New Roman" w:cs="Times New Roman"/>
                <w:sz w:val="24"/>
                <w:szCs w:val="24"/>
              </w:rPr>
            </w:pPr>
          </w:p>
        </w:tc>
        <w:tc>
          <w:tcPr>
            <w:tcW w:w="132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3" w:after="0" w:line="240" w:lineRule="auto"/>
              <w:rPr>
                <w:rFonts w:ascii="Times New Roman" w:eastAsia="Times New Roman" w:hAnsi="Times New Roman" w:cs="Times New Roman"/>
                <w:sz w:val="24"/>
                <w:szCs w:val="24"/>
              </w:rPr>
            </w:pPr>
          </w:p>
        </w:tc>
      </w:tr>
      <w:tr w:rsidR="001478C0" w:rsidRPr="00E829A0" w:rsidTr="003B315F">
        <w:trPr>
          <w:trHeight w:hRule="exact" w:val="448"/>
        </w:trPr>
        <w:tc>
          <w:tcPr>
            <w:tcW w:w="79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3" w:after="0" w:line="240" w:lineRule="auto"/>
              <w:rPr>
                <w:rFonts w:ascii="Times New Roman" w:eastAsia="Times New Roman" w:hAnsi="Times New Roman" w:cs="Times New Roman"/>
                <w:sz w:val="24"/>
                <w:szCs w:val="24"/>
              </w:rPr>
            </w:pPr>
          </w:p>
        </w:tc>
        <w:tc>
          <w:tcPr>
            <w:tcW w:w="6467"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6"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400</w:t>
            </w:r>
            <w:r w:rsidRPr="00E829A0">
              <w:rPr>
                <w:rFonts w:ascii="Times New Roman" w:eastAsia="Times New Roman" w:hAnsi="Times New Roman" w:cs="Times New Roman"/>
                <w:sz w:val="23"/>
                <w:szCs w:val="23"/>
                <w:lang w:val="tt-RU"/>
              </w:rPr>
              <w:t xml:space="preserve"> кадәр</w:t>
            </w:r>
          </w:p>
        </w:tc>
        <w:tc>
          <w:tcPr>
            <w:tcW w:w="178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6" w:lineRule="exact"/>
              <w:rPr>
                <w:rFonts w:ascii="Times New Roman" w:eastAsia="Times New Roman" w:hAnsi="Times New Roman" w:cs="Times New Roman"/>
                <w:sz w:val="24"/>
                <w:szCs w:val="24"/>
              </w:rPr>
            </w:pPr>
          </w:p>
        </w:tc>
        <w:tc>
          <w:tcPr>
            <w:tcW w:w="132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6" w:lineRule="exact"/>
              <w:rPr>
                <w:rFonts w:ascii="Times New Roman" w:eastAsia="Times New Roman" w:hAnsi="Times New Roman" w:cs="Times New Roman"/>
                <w:sz w:val="24"/>
                <w:szCs w:val="24"/>
              </w:rPr>
            </w:pPr>
          </w:p>
        </w:tc>
      </w:tr>
      <w:tr w:rsidR="001478C0" w:rsidRPr="00E829A0" w:rsidTr="003B315F">
        <w:trPr>
          <w:trHeight w:hRule="exact" w:val="297"/>
        </w:trPr>
        <w:tc>
          <w:tcPr>
            <w:tcW w:w="79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b/>
                <w:bCs/>
                <w:sz w:val="27"/>
                <w:szCs w:val="27"/>
              </w:rPr>
            </w:pPr>
          </w:p>
          <w:p w:rsidR="001478C0" w:rsidRPr="00E829A0" w:rsidRDefault="001478C0" w:rsidP="003B315F">
            <w:pPr>
              <w:widowControl w:val="0"/>
              <w:kinsoku w:val="0"/>
              <w:overflowPunct w:val="0"/>
              <w:autoSpaceDE w:val="0"/>
              <w:autoSpaceDN w:val="0"/>
              <w:adjustRightInd w:val="0"/>
              <w:spacing w:after="0" w:line="240" w:lineRule="auto"/>
              <w:ind w:right="55"/>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w:t>
            </w:r>
          </w:p>
        </w:tc>
        <w:tc>
          <w:tcPr>
            <w:tcW w:w="6467"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Өлешчә электр</w:t>
            </w:r>
            <w:r w:rsidRPr="00E829A0">
              <w:rPr>
                <w:rFonts w:ascii="Times New Roman" w:eastAsia="Times New Roman" w:hAnsi="Times New Roman" w:cs="Times New Roman"/>
                <w:sz w:val="23"/>
                <w:szCs w:val="23"/>
                <w:lang w:val="tt-RU"/>
              </w:rPr>
              <w:t>лашкан (</w:t>
            </w:r>
            <w:r w:rsidRPr="00E829A0">
              <w:rPr>
                <w:rFonts w:ascii="Times New Roman" w:eastAsia="Times New Roman" w:hAnsi="Times New Roman" w:cs="Times New Roman"/>
                <w:sz w:val="23"/>
                <w:szCs w:val="23"/>
              </w:rPr>
              <w:t>газ</w:t>
            </w:r>
            <w:r w:rsidRPr="00E829A0">
              <w:rPr>
                <w:rFonts w:ascii="Times New Roman" w:eastAsia="Times New Roman" w:hAnsi="Times New Roman" w:cs="Times New Roman"/>
                <w:sz w:val="23"/>
                <w:szCs w:val="23"/>
                <w:lang w:val="tt-RU"/>
              </w:rPr>
              <w:t xml:space="preserve"> хәлендәге ягулык плиталары белән)</w:t>
            </w:r>
          </w:p>
        </w:tc>
        <w:tc>
          <w:tcPr>
            <w:tcW w:w="178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b/>
                <w:bCs/>
                <w:sz w:val="27"/>
                <w:szCs w:val="27"/>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шул ук</w:t>
            </w:r>
          </w:p>
        </w:tc>
        <w:tc>
          <w:tcPr>
            <w:tcW w:w="132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b/>
                <w:bCs/>
                <w:sz w:val="27"/>
                <w:szCs w:val="27"/>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0,81</w:t>
            </w:r>
          </w:p>
        </w:tc>
      </w:tr>
      <w:tr w:rsidR="001478C0" w:rsidRPr="00E829A0" w:rsidTr="003B315F">
        <w:trPr>
          <w:trHeight w:hRule="exact" w:val="288"/>
        </w:trPr>
        <w:tc>
          <w:tcPr>
            <w:tcW w:w="79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p>
        </w:tc>
        <w:tc>
          <w:tcPr>
            <w:tcW w:w="6467"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 xml:space="preserve"> утыртуурыннары</w:t>
            </w:r>
            <w:r w:rsidRPr="00E829A0">
              <w:rPr>
                <w:rFonts w:ascii="Times New Roman" w:eastAsia="Times New Roman" w:hAnsi="Times New Roman" w:cs="Times New Roman"/>
                <w:sz w:val="23"/>
                <w:szCs w:val="23"/>
                <w:lang w:val="tt-RU"/>
              </w:rPr>
              <w:t xml:space="preserve"> булган</w:t>
            </w:r>
            <w:r w:rsidRPr="00E829A0">
              <w:rPr>
                <w:rFonts w:ascii="Times New Roman" w:eastAsia="Times New Roman" w:hAnsi="Times New Roman" w:cs="Times New Roman"/>
                <w:sz w:val="23"/>
                <w:szCs w:val="23"/>
              </w:rPr>
              <w:t>:</w:t>
            </w:r>
          </w:p>
        </w:tc>
        <w:tc>
          <w:tcPr>
            <w:tcW w:w="178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sz w:val="24"/>
                <w:szCs w:val="24"/>
              </w:rPr>
            </w:pPr>
          </w:p>
        </w:tc>
        <w:tc>
          <w:tcPr>
            <w:tcW w:w="132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sz w:val="24"/>
                <w:szCs w:val="24"/>
              </w:rPr>
            </w:pPr>
          </w:p>
        </w:tc>
      </w:tr>
      <w:tr w:rsidR="001478C0" w:rsidRPr="00E829A0" w:rsidTr="003B315F">
        <w:trPr>
          <w:trHeight w:hRule="exact" w:val="398"/>
        </w:trPr>
        <w:tc>
          <w:tcPr>
            <w:tcW w:w="79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sz w:val="24"/>
                <w:szCs w:val="24"/>
              </w:rPr>
            </w:pPr>
          </w:p>
        </w:tc>
        <w:tc>
          <w:tcPr>
            <w:tcW w:w="6467"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400кадәр</w:t>
            </w:r>
          </w:p>
        </w:tc>
        <w:tc>
          <w:tcPr>
            <w:tcW w:w="178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9" w:lineRule="exact"/>
              <w:rPr>
                <w:rFonts w:ascii="Times New Roman" w:eastAsia="Times New Roman" w:hAnsi="Times New Roman" w:cs="Times New Roman"/>
                <w:sz w:val="24"/>
                <w:szCs w:val="24"/>
              </w:rPr>
            </w:pPr>
          </w:p>
        </w:tc>
        <w:tc>
          <w:tcPr>
            <w:tcW w:w="132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9" w:lineRule="exact"/>
              <w:rPr>
                <w:rFonts w:ascii="Times New Roman" w:eastAsia="Times New Roman" w:hAnsi="Times New Roman" w:cs="Times New Roman"/>
                <w:sz w:val="24"/>
                <w:szCs w:val="24"/>
              </w:rPr>
            </w:pPr>
          </w:p>
        </w:tc>
      </w:tr>
    </w:tbl>
    <w:p w:rsidR="001478C0" w:rsidRPr="00E829A0"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E829A0">
          <w:pgSz w:w="11910" w:h="16840"/>
          <w:pgMar w:top="860" w:right="240" w:bottom="280" w:left="1080" w:header="653" w:footer="0" w:gutter="0"/>
          <w:cols w:space="720" w:equalWidth="0">
            <w:col w:w="10590"/>
          </w:cols>
          <w:noEndnote/>
        </w:sectPr>
      </w:pPr>
    </w:p>
    <w:p w:rsidR="001478C0" w:rsidRPr="00E829A0" w:rsidRDefault="001478C0" w:rsidP="001478C0">
      <w:pPr>
        <w:widowControl w:val="0"/>
        <w:kinsoku w:val="0"/>
        <w:overflowPunct w:val="0"/>
        <w:autoSpaceDE w:val="0"/>
        <w:autoSpaceDN w:val="0"/>
        <w:adjustRightInd w:val="0"/>
        <w:spacing w:before="3" w:after="0" w:line="240" w:lineRule="auto"/>
        <w:rPr>
          <w:rFonts w:ascii="Times New Roman" w:eastAsia="Times New Roman" w:hAnsi="Times New Roman" w:cs="Times New Roman"/>
          <w:sz w:val="26"/>
          <w:szCs w:val="26"/>
        </w:rPr>
      </w:pPr>
    </w:p>
    <w:tbl>
      <w:tblPr>
        <w:tblW w:w="0" w:type="auto"/>
        <w:tblInd w:w="123" w:type="dxa"/>
        <w:tblLayout w:type="fixed"/>
        <w:tblCellMar>
          <w:left w:w="0" w:type="dxa"/>
          <w:right w:w="0" w:type="dxa"/>
        </w:tblCellMar>
        <w:tblLook w:val="0000" w:firstRow="0" w:lastRow="0" w:firstColumn="0" w:lastColumn="0" w:noHBand="0" w:noVBand="0"/>
      </w:tblPr>
      <w:tblGrid>
        <w:gridCol w:w="811"/>
        <w:gridCol w:w="6448"/>
        <w:gridCol w:w="1781"/>
        <w:gridCol w:w="1320"/>
      </w:tblGrid>
      <w:tr w:rsidR="001478C0" w:rsidRPr="00E829A0" w:rsidTr="003B315F">
        <w:trPr>
          <w:trHeight w:hRule="exact" w:val="312"/>
        </w:trPr>
        <w:tc>
          <w:tcPr>
            <w:tcW w:w="8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w:t>
            </w:r>
          </w:p>
        </w:tc>
        <w:tc>
          <w:tcPr>
            <w:tcW w:w="64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w:t>
            </w:r>
          </w:p>
        </w:tc>
        <w:tc>
          <w:tcPr>
            <w:tcW w:w="17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ind w:right="2"/>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w:t>
            </w:r>
          </w:p>
        </w:tc>
        <w:tc>
          <w:tcPr>
            <w:tcW w:w="132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w:t>
            </w:r>
          </w:p>
        </w:tc>
      </w:tr>
      <w:tr w:rsidR="001478C0" w:rsidRPr="00E829A0" w:rsidTr="003B315F">
        <w:trPr>
          <w:trHeight w:hRule="exact" w:val="336"/>
        </w:trPr>
        <w:tc>
          <w:tcPr>
            <w:tcW w:w="10360" w:type="dxa"/>
            <w:gridSpan w:val="4"/>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lang w:val="tt-RU"/>
              </w:rPr>
              <w:t>А</w:t>
            </w:r>
            <w:r w:rsidRPr="00E829A0">
              <w:rPr>
                <w:rFonts w:ascii="Times New Roman" w:eastAsia="Times New Roman" w:hAnsi="Times New Roman" w:cs="Times New Roman"/>
                <w:b/>
                <w:bCs/>
                <w:sz w:val="23"/>
                <w:szCs w:val="23"/>
              </w:rPr>
              <w:t>зык-төлеккибетләре</w:t>
            </w:r>
          </w:p>
        </w:tc>
      </w:tr>
      <w:tr w:rsidR="001478C0" w:rsidRPr="00E829A0" w:rsidTr="003B315F">
        <w:trPr>
          <w:trHeight w:hRule="exact" w:val="612"/>
        </w:trPr>
        <w:tc>
          <w:tcPr>
            <w:tcW w:w="8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ind w:right="11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w:t>
            </w:r>
          </w:p>
        </w:tc>
        <w:tc>
          <w:tcPr>
            <w:tcW w:w="64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Һ</w:t>
            </w:r>
            <w:r w:rsidRPr="00E829A0">
              <w:rPr>
                <w:rFonts w:ascii="Times New Roman" w:eastAsia="Times New Roman" w:hAnsi="Times New Roman" w:cs="Times New Roman"/>
                <w:sz w:val="23"/>
                <w:szCs w:val="23"/>
              </w:rPr>
              <w:t>ава</w:t>
            </w:r>
            <w:r w:rsidRPr="00E829A0">
              <w:rPr>
                <w:rFonts w:ascii="Times New Roman" w:eastAsia="Times New Roman" w:hAnsi="Times New Roman" w:cs="Times New Roman"/>
                <w:sz w:val="23"/>
                <w:szCs w:val="23"/>
                <w:lang w:val="tt-RU"/>
              </w:rPr>
              <w:t xml:space="preserve">ны </w:t>
            </w:r>
            <w:r w:rsidRPr="00E829A0">
              <w:rPr>
                <w:rFonts w:ascii="Times New Roman" w:eastAsia="Times New Roman" w:hAnsi="Times New Roman" w:cs="Times New Roman"/>
                <w:sz w:val="23"/>
                <w:szCs w:val="23"/>
              </w:rPr>
              <w:t xml:space="preserve"> кондици</w:t>
            </w:r>
            <w:r w:rsidRPr="00E829A0">
              <w:rPr>
                <w:rFonts w:ascii="Times New Roman" w:eastAsia="Times New Roman" w:hAnsi="Times New Roman" w:cs="Times New Roman"/>
                <w:sz w:val="23"/>
                <w:szCs w:val="23"/>
                <w:lang w:val="tt-RU"/>
              </w:rPr>
              <w:t>яләмичә</w:t>
            </w:r>
          </w:p>
        </w:tc>
        <w:tc>
          <w:tcPr>
            <w:tcW w:w="17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3" w:after="0" w:line="256" w:lineRule="auto"/>
              <w:ind w:right="164"/>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кВт/кв.метр</w:t>
            </w:r>
            <w:r w:rsidRPr="00E829A0">
              <w:rPr>
                <w:rFonts w:ascii="Times New Roman" w:eastAsia="Times New Roman" w:hAnsi="Times New Roman" w:cs="Times New Roman"/>
                <w:sz w:val="23"/>
                <w:szCs w:val="23"/>
                <w:lang w:val="tt-RU"/>
              </w:rPr>
              <w:t>лы</w:t>
            </w:r>
            <w:r w:rsidRPr="00E829A0">
              <w:rPr>
                <w:rFonts w:ascii="Times New Roman" w:eastAsia="Times New Roman" w:hAnsi="Times New Roman" w:cs="Times New Roman"/>
                <w:sz w:val="23"/>
                <w:szCs w:val="23"/>
              </w:rPr>
              <w:t xml:space="preserve"> сәүдә</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залы</w:t>
            </w:r>
          </w:p>
        </w:tc>
        <w:tc>
          <w:tcPr>
            <w:tcW w:w="132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0,23</w:t>
            </w:r>
          </w:p>
        </w:tc>
      </w:tr>
      <w:tr w:rsidR="001478C0" w:rsidRPr="00E829A0" w:rsidTr="003B315F">
        <w:trPr>
          <w:trHeight w:hRule="exact" w:val="513"/>
        </w:trPr>
        <w:tc>
          <w:tcPr>
            <w:tcW w:w="8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ind w:right="11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w:t>
            </w:r>
          </w:p>
        </w:tc>
        <w:tc>
          <w:tcPr>
            <w:tcW w:w="64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Һаваны кондицияләштерү белән</w:t>
            </w:r>
          </w:p>
        </w:tc>
        <w:tc>
          <w:tcPr>
            <w:tcW w:w="17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ind w:right="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Шул</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ук</w:t>
            </w:r>
          </w:p>
        </w:tc>
        <w:tc>
          <w:tcPr>
            <w:tcW w:w="132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0,25</w:t>
            </w:r>
          </w:p>
        </w:tc>
      </w:tr>
      <w:tr w:rsidR="001478C0" w:rsidRPr="00E829A0" w:rsidTr="003B315F">
        <w:trPr>
          <w:trHeight w:hRule="exact" w:val="336"/>
        </w:trPr>
        <w:tc>
          <w:tcPr>
            <w:tcW w:w="10360" w:type="dxa"/>
            <w:gridSpan w:val="4"/>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lang w:val="tt-RU"/>
              </w:rPr>
              <w:t>А</w:t>
            </w:r>
            <w:r w:rsidRPr="00E829A0">
              <w:rPr>
                <w:rFonts w:ascii="Times New Roman" w:eastAsia="Times New Roman" w:hAnsi="Times New Roman" w:cs="Times New Roman"/>
                <w:b/>
                <w:bCs/>
                <w:sz w:val="23"/>
                <w:szCs w:val="23"/>
              </w:rPr>
              <w:t>зык-төлек булмаганкибетләр</w:t>
            </w:r>
          </w:p>
        </w:tc>
      </w:tr>
      <w:tr w:rsidR="001478C0" w:rsidRPr="00E829A0" w:rsidTr="003B315F">
        <w:trPr>
          <w:trHeight w:hRule="exact" w:val="312"/>
        </w:trPr>
        <w:tc>
          <w:tcPr>
            <w:tcW w:w="8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11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w:t>
            </w:r>
          </w:p>
        </w:tc>
        <w:tc>
          <w:tcPr>
            <w:tcW w:w="64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Һаваны  кондицияләмичә</w:t>
            </w:r>
          </w:p>
        </w:tc>
        <w:tc>
          <w:tcPr>
            <w:tcW w:w="17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2"/>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w:t>
            </w:r>
          </w:p>
        </w:tc>
        <w:tc>
          <w:tcPr>
            <w:tcW w:w="132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0,14</w:t>
            </w:r>
          </w:p>
        </w:tc>
      </w:tr>
      <w:tr w:rsidR="001478C0" w:rsidRPr="00E829A0" w:rsidTr="003B315F">
        <w:trPr>
          <w:trHeight w:hRule="exact" w:val="499"/>
        </w:trPr>
        <w:tc>
          <w:tcPr>
            <w:tcW w:w="8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11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w:t>
            </w:r>
          </w:p>
        </w:tc>
        <w:tc>
          <w:tcPr>
            <w:tcW w:w="64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Һаваны кондицияләштерү белән</w:t>
            </w:r>
          </w:p>
        </w:tc>
        <w:tc>
          <w:tcPr>
            <w:tcW w:w="17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2"/>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w:t>
            </w:r>
          </w:p>
        </w:tc>
        <w:tc>
          <w:tcPr>
            <w:tcW w:w="132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0,16</w:t>
            </w:r>
          </w:p>
        </w:tc>
      </w:tr>
      <w:tr w:rsidR="001478C0" w:rsidRPr="00E829A0" w:rsidTr="003B315F">
        <w:trPr>
          <w:trHeight w:hRule="exact" w:val="336"/>
        </w:trPr>
        <w:tc>
          <w:tcPr>
            <w:tcW w:w="10360" w:type="dxa"/>
            <w:gridSpan w:val="4"/>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Г</w:t>
            </w:r>
            <w:r w:rsidRPr="00E829A0">
              <w:rPr>
                <w:rFonts w:ascii="Times New Roman" w:eastAsia="Times New Roman" w:hAnsi="Times New Roman" w:cs="Times New Roman"/>
                <w:b/>
                <w:bCs/>
                <w:sz w:val="23"/>
                <w:szCs w:val="23"/>
              </w:rPr>
              <w:t>омуми белем бирүмәктә</w:t>
            </w:r>
            <w:r w:rsidRPr="00E829A0">
              <w:rPr>
                <w:rFonts w:ascii="Times New Roman" w:eastAsia="Times New Roman" w:hAnsi="Times New Roman" w:cs="Times New Roman"/>
                <w:b/>
                <w:bCs/>
                <w:sz w:val="23"/>
                <w:szCs w:val="23"/>
                <w:lang w:val="tt-RU"/>
              </w:rPr>
              <w:t>пләре</w:t>
            </w:r>
          </w:p>
        </w:tc>
      </w:tr>
      <w:tr w:rsidR="001478C0" w:rsidRPr="00E829A0" w:rsidTr="003B315F">
        <w:trPr>
          <w:trHeight w:hRule="exact" w:val="300"/>
        </w:trPr>
        <w:tc>
          <w:tcPr>
            <w:tcW w:w="8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ind w:right="11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w:t>
            </w:r>
          </w:p>
        </w:tc>
        <w:tc>
          <w:tcPr>
            <w:tcW w:w="64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Э</w:t>
            </w:r>
            <w:r w:rsidRPr="00E829A0">
              <w:rPr>
                <w:rFonts w:ascii="Times New Roman" w:eastAsia="Times New Roman" w:hAnsi="Times New Roman" w:cs="Times New Roman"/>
                <w:sz w:val="23"/>
                <w:szCs w:val="23"/>
              </w:rPr>
              <w:t>лектр</w:t>
            </w:r>
            <w:r w:rsidRPr="00E829A0">
              <w:rPr>
                <w:rFonts w:ascii="Times New Roman" w:eastAsia="Times New Roman" w:hAnsi="Times New Roman" w:cs="Times New Roman"/>
                <w:sz w:val="23"/>
                <w:szCs w:val="23"/>
                <w:lang w:val="tt-RU"/>
              </w:rPr>
              <w:t xml:space="preserve">лаштырылган ашханәләр </w:t>
            </w:r>
            <w:r w:rsidRPr="00E829A0">
              <w:rPr>
                <w:rFonts w:ascii="Times New Roman" w:eastAsia="Times New Roman" w:hAnsi="Times New Roman" w:cs="Times New Roman"/>
                <w:sz w:val="23"/>
                <w:szCs w:val="23"/>
              </w:rPr>
              <w:t xml:space="preserve"> һәм</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 xml:space="preserve">спорт заллары </w:t>
            </w:r>
          </w:p>
        </w:tc>
        <w:tc>
          <w:tcPr>
            <w:tcW w:w="17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кВт/1</w:t>
            </w:r>
            <w:r w:rsidRPr="00E829A0">
              <w:rPr>
                <w:rFonts w:ascii="Times New Roman" w:eastAsia="Times New Roman" w:hAnsi="Times New Roman" w:cs="Times New Roman"/>
                <w:sz w:val="23"/>
                <w:szCs w:val="23"/>
                <w:lang w:val="tt-RU"/>
              </w:rPr>
              <w:t>укучыга</w:t>
            </w:r>
          </w:p>
        </w:tc>
        <w:tc>
          <w:tcPr>
            <w:tcW w:w="132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0,25</w:t>
            </w:r>
          </w:p>
        </w:tc>
      </w:tr>
      <w:tr w:rsidR="001478C0" w:rsidRPr="00E829A0" w:rsidTr="003B315F">
        <w:trPr>
          <w:trHeight w:hRule="exact" w:val="422"/>
        </w:trPr>
        <w:tc>
          <w:tcPr>
            <w:tcW w:w="8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11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w:t>
            </w:r>
          </w:p>
        </w:tc>
        <w:tc>
          <w:tcPr>
            <w:tcW w:w="64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Балалар</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ясл</w:t>
            </w:r>
            <w:r w:rsidRPr="00E829A0">
              <w:rPr>
                <w:rFonts w:ascii="Times New Roman" w:eastAsia="Times New Roman" w:hAnsi="Times New Roman" w:cs="Times New Roman"/>
                <w:sz w:val="23"/>
                <w:szCs w:val="23"/>
                <w:lang w:val="tt-RU"/>
              </w:rPr>
              <w:t>е</w:t>
            </w:r>
            <w:r w:rsidRPr="00E829A0">
              <w:rPr>
                <w:rFonts w:ascii="Times New Roman" w:eastAsia="Times New Roman" w:hAnsi="Times New Roman" w:cs="Times New Roman"/>
                <w:sz w:val="23"/>
                <w:szCs w:val="23"/>
              </w:rPr>
              <w:t>-бакчасы</w:t>
            </w:r>
          </w:p>
        </w:tc>
        <w:tc>
          <w:tcPr>
            <w:tcW w:w="17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кВт/урын</w:t>
            </w:r>
          </w:p>
        </w:tc>
        <w:tc>
          <w:tcPr>
            <w:tcW w:w="132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0,46</w:t>
            </w:r>
          </w:p>
        </w:tc>
      </w:tr>
    </w:tbl>
    <w:p w:rsidR="001478C0" w:rsidRPr="00E829A0"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E829A0">
          <w:pgSz w:w="11910" w:h="16840"/>
          <w:pgMar w:top="860" w:right="220" w:bottom="280" w:left="1080" w:header="653" w:footer="0" w:gutter="0"/>
          <w:cols w:space="720" w:equalWidth="0">
            <w:col w:w="10610"/>
          </w:cols>
          <w:noEndnote/>
        </w:sectPr>
      </w:pPr>
    </w:p>
    <w:p w:rsidR="001478C0" w:rsidRPr="00E829A0" w:rsidRDefault="001478C0" w:rsidP="001478C0">
      <w:pPr>
        <w:widowControl w:val="0"/>
        <w:kinsoku w:val="0"/>
        <w:overflowPunct w:val="0"/>
        <w:autoSpaceDE w:val="0"/>
        <w:autoSpaceDN w:val="0"/>
        <w:adjustRightInd w:val="0"/>
        <w:spacing w:before="16" w:after="0" w:line="247" w:lineRule="auto"/>
        <w:ind w:right="1155"/>
        <w:jc w:val="center"/>
        <w:rPr>
          <w:rFonts w:ascii="Times New Roman" w:eastAsia="Times New Roman" w:hAnsi="Times New Roman" w:cs="Times New Roman"/>
          <w:b/>
          <w:bCs/>
          <w:sz w:val="27"/>
          <w:szCs w:val="27"/>
          <w:lang w:val="tt-RU"/>
        </w:rPr>
      </w:pPr>
      <w:r>
        <w:rPr>
          <w:rFonts w:ascii="Times New Roman" w:eastAsia="Times New Roman" w:hAnsi="Times New Roman" w:cs="Times New Roman"/>
          <w:b/>
          <w:bCs/>
          <w:sz w:val="27"/>
          <w:szCs w:val="27"/>
          <w:lang w:val="tt-RU"/>
        </w:rPr>
        <w:lastRenderedPageBreak/>
        <w:t xml:space="preserve"> Торак һәм иҗтимагый биналарда</w:t>
      </w:r>
      <w:r w:rsidRPr="00DA5A0A">
        <w:rPr>
          <w:rFonts w:ascii="Times New Roman" w:eastAsia="Times New Roman" w:hAnsi="Times New Roman" w:cs="Times New Roman"/>
          <w:b/>
          <w:bCs/>
          <w:sz w:val="27"/>
          <w:szCs w:val="27"/>
          <w:lang w:val="tt-RU"/>
        </w:rPr>
        <w:t>чагыштырма</w:t>
      </w:r>
      <w:r w:rsidRPr="00E829A0">
        <w:rPr>
          <w:rFonts w:ascii="Times New Roman" w:eastAsia="Times New Roman" w:hAnsi="Times New Roman" w:cs="Times New Roman"/>
          <w:b/>
          <w:bCs/>
          <w:sz w:val="27"/>
          <w:szCs w:val="27"/>
          <w:lang w:val="tt-RU"/>
        </w:rPr>
        <w:t>энергиячыгымнарының база дәрәҗәсен билгеләү таблицалары</w:t>
      </w:r>
    </w:p>
    <w:p w:rsidR="001478C0" w:rsidRPr="00E829A0" w:rsidRDefault="001478C0" w:rsidP="001478C0">
      <w:pPr>
        <w:widowControl w:val="0"/>
        <w:kinsoku w:val="0"/>
        <w:overflowPunct w:val="0"/>
        <w:autoSpaceDE w:val="0"/>
        <w:autoSpaceDN w:val="0"/>
        <w:adjustRightInd w:val="0"/>
        <w:spacing w:before="16" w:after="0" w:line="247" w:lineRule="auto"/>
        <w:ind w:right="1155"/>
        <w:jc w:val="center"/>
        <w:rPr>
          <w:rFonts w:ascii="Times New Roman" w:eastAsia="Times New Roman" w:hAnsi="Times New Roman" w:cs="Times New Roman"/>
          <w:b/>
          <w:bCs/>
          <w:sz w:val="36"/>
          <w:szCs w:val="36"/>
        </w:rPr>
      </w:pPr>
    </w:p>
    <w:p w:rsidR="001478C0" w:rsidRPr="00E829A0" w:rsidRDefault="001478C0" w:rsidP="001478C0">
      <w:pPr>
        <w:widowControl w:val="0"/>
        <w:kinsoku w:val="0"/>
        <w:overflowPunct w:val="0"/>
        <w:autoSpaceDE w:val="0"/>
        <w:autoSpaceDN w:val="0"/>
        <w:adjustRightInd w:val="0"/>
        <w:spacing w:after="0" w:line="277" w:lineRule="exact"/>
        <w:ind w:right="291"/>
        <w:jc w:val="center"/>
        <w:rPr>
          <w:rFonts w:ascii="Times New Roman" w:eastAsia="Times New Roman" w:hAnsi="Times New Roman" w:cs="Times New Roman"/>
          <w:b/>
          <w:bCs/>
          <w:sz w:val="27"/>
          <w:szCs w:val="27"/>
          <w:lang w:val="tt-RU"/>
        </w:rPr>
      </w:pPr>
      <w:r w:rsidRPr="00E829A0">
        <w:rPr>
          <w:rFonts w:ascii="Times New Roman" w:eastAsia="Times New Roman" w:hAnsi="Times New Roman" w:cs="Times New Roman"/>
          <w:b/>
          <w:bCs/>
          <w:sz w:val="27"/>
          <w:szCs w:val="27"/>
        </w:rPr>
        <w:t>Җылылык энергиясен җылытуга һәм аз катлы бер фатирлы һәм күпфатирлы йортларны, кунакханәләрне һәм тулай торакларны вентиляцияләүгә тотуның ягулык чорының градус-тәүлекләренә кертелгән еллык чыгымының база дәрәҗәсе</w:t>
      </w:r>
    </w:p>
    <w:p w:rsidR="001478C0" w:rsidRPr="00E829A0" w:rsidRDefault="001478C0" w:rsidP="001478C0">
      <w:pPr>
        <w:widowControl w:val="0"/>
        <w:kinsoku w:val="0"/>
        <w:overflowPunct w:val="0"/>
        <w:autoSpaceDE w:val="0"/>
        <w:autoSpaceDN w:val="0"/>
        <w:adjustRightInd w:val="0"/>
        <w:spacing w:after="0" w:line="277" w:lineRule="exact"/>
        <w:ind w:right="291"/>
        <w:jc w:val="center"/>
        <w:rPr>
          <w:rFonts w:ascii="Times New Roman" w:eastAsia="Times New Roman" w:hAnsi="Times New Roman" w:cs="Times New Roman"/>
          <w:sz w:val="27"/>
          <w:szCs w:val="27"/>
        </w:rPr>
      </w:pPr>
      <w:r w:rsidRPr="00E829A0">
        <w:rPr>
          <w:rFonts w:ascii="Times New Roman" w:eastAsia="Times New Roman" w:hAnsi="Times New Roman" w:cs="Times New Roman"/>
          <w:sz w:val="27"/>
          <w:szCs w:val="27"/>
        </w:rPr>
        <w:t>(Вт с/(кв. метр</w:t>
      </w:r>
      <w:r w:rsidRPr="00E829A0">
        <w:rPr>
          <w:rFonts w:ascii="Times New Roman" w:eastAsia="Times New Roman" w:hAnsi="Times New Roman" w:cs="Times New Roman"/>
          <w:sz w:val="27"/>
          <w:szCs w:val="27"/>
          <w:lang w:val="tt-RU"/>
        </w:rPr>
        <w:t>да</w:t>
      </w:r>
      <w:r w:rsidRPr="00E829A0">
        <w:rPr>
          <w:rFonts w:ascii="Times New Roman" w:eastAsia="Times New Roman" w:hAnsi="Times New Roman" w:cs="Times New Roman"/>
          <w:sz w:val="27"/>
          <w:szCs w:val="27"/>
        </w:rPr>
        <w:t xml:space="preserve"> °</w:t>
      </w:r>
      <w:r w:rsidRPr="00E829A0">
        <w:rPr>
          <w:rFonts w:ascii="Times New Roman" w:eastAsia="Times New Roman" w:hAnsi="Times New Roman" w:cs="Times New Roman"/>
          <w:sz w:val="27"/>
          <w:szCs w:val="27"/>
          <w:lang w:val="tt-RU"/>
        </w:rPr>
        <w:t>Стәүлектә</w:t>
      </w:r>
      <w:r w:rsidRPr="00E829A0">
        <w:rPr>
          <w:rFonts w:ascii="Times New Roman" w:eastAsia="Times New Roman" w:hAnsi="Times New Roman" w:cs="Times New Roman"/>
          <w:sz w:val="27"/>
          <w:szCs w:val="27"/>
        </w:rPr>
        <w:t>))</w:t>
      </w:r>
    </w:p>
    <w:tbl>
      <w:tblPr>
        <w:tblW w:w="0" w:type="auto"/>
        <w:tblInd w:w="279" w:type="dxa"/>
        <w:tblLayout w:type="fixed"/>
        <w:tblCellMar>
          <w:left w:w="0" w:type="dxa"/>
          <w:right w:w="0" w:type="dxa"/>
        </w:tblCellMar>
        <w:tblLook w:val="0000" w:firstRow="0" w:lastRow="0" w:firstColumn="0" w:lastColumn="0" w:noHBand="0" w:noVBand="0"/>
      </w:tblPr>
      <w:tblGrid>
        <w:gridCol w:w="3231"/>
        <w:gridCol w:w="1416"/>
        <w:gridCol w:w="1560"/>
        <w:gridCol w:w="1705"/>
        <w:gridCol w:w="2136"/>
      </w:tblGrid>
      <w:tr w:rsidR="001478C0" w:rsidRPr="00E829A0" w:rsidTr="003B315F">
        <w:trPr>
          <w:trHeight w:hRule="exact" w:val="293"/>
        </w:trPr>
        <w:tc>
          <w:tcPr>
            <w:tcW w:w="323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35" w:lineRule="auto"/>
              <w:ind w:right="349"/>
              <w:rPr>
                <w:rFonts w:ascii="Times New Roman" w:eastAsia="Times New Roman" w:hAnsi="Times New Roman" w:cs="Times New Roman"/>
                <w:sz w:val="24"/>
                <w:szCs w:val="24"/>
                <w:lang w:val="tt-RU"/>
              </w:rPr>
            </w:pPr>
            <w:r>
              <w:rPr>
                <w:rFonts w:ascii="Times New Roman" w:eastAsia="Times New Roman" w:hAnsi="Times New Roman" w:cs="Times New Roman"/>
                <w:b/>
                <w:bCs/>
                <w:sz w:val="23"/>
                <w:szCs w:val="23"/>
                <w:lang w:val="tt-RU"/>
              </w:rPr>
              <w:t>Й</w:t>
            </w:r>
            <w:r w:rsidRPr="00E829A0">
              <w:rPr>
                <w:rFonts w:ascii="Times New Roman" w:eastAsia="Times New Roman" w:hAnsi="Times New Roman" w:cs="Times New Roman"/>
                <w:b/>
                <w:bCs/>
                <w:sz w:val="23"/>
                <w:szCs w:val="23"/>
              </w:rPr>
              <w:t>орт</w:t>
            </w:r>
            <w:r w:rsidRPr="00E829A0">
              <w:rPr>
                <w:rFonts w:ascii="Times New Roman" w:eastAsia="Times New Roman" w:hAnsi="Times New Roman" w:cs="Times New Roman"/>
                <w:b/>
                <w:bCs/>
                <w:sz w:val="23"/>
                <w:szCs w:val="23"/>
                <w:lang w:val="tt-RU"/>
              </w:rPr>
              <w:t xml:space="preserve">ларның җылытыла торган </w:t>
            </w:r>
            <w:r w:rsidRPr="00E829A0">
              <w:rPr>
                <w:rFonts w:ascii="Times New Roman" w:eastAsia="Times New Roman" w:hAnsi="Times New Roman" w:cs="Times New Roman"/>
                <w:b/>
                <w:bCs/>
                <w:sz w:val="23"/>
                <w:szCs w:val="23"/>
              </w:rPr>
              <w:t xml:space="preserve"> мәйданы,</w:t>
            </w:r>
            <w:r w:rsidRPr="00E829A0">
              <w:rPr>
                <w:rFonts w:ascii="Times New Roman" w:eastAsia="Times New Roman" w:hAnsi="Times New Roman" w:cs="Times New Roman"/>
                <w:b/>
                <w:bCs/>
                <w:spacing w:val="-1"/>
                <w:sz w:val="23"/>
                <w:szCs w:val="23"/>
                <w:lang w:val="tt-RU"/>
              </w:rPr>
              <w:t>кв.метр</w:t>
            </w:r>
          </w:p>
        </w:tc>
        <w:tc>
          <w:tcPr>
            <w:tcW w:w="6817" w:type="dxa"/>
            <w:gridSpan w:val="4"/>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ind w:right="48"/>
              <w:jc w:val="center"/>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К</w:t>
            </w:r>
            <w:r w:rsidRPr="00E829A0">
              <w:rPr>
                <w:rFonts w:ascii="Times New Roman" w:eastAsia="Times New Roman" w:hAnsi="Times New Roman" w:cs="Times New Roman"/>
                <w:b/>
                <w:bCs/>
                <w:sz w:val="23"/>
                <w:szCs w:val="23"/>
              </w:rPr>
              <w:t>атл</w:t>
            </w:r>
            <w:r w:rsidRPr="00E829A0">
              <w:rPr>
                <w:rFonts w:ascii="Times New Roman" w:eastAsia="Times New Roman" w:hAnsi="Times New Roman" w:cs="Times New Roman"/>
                <w:b/>
                <w:bCs/>
                <w:sz w:val="23"/>
                <w:szCs w:val="23"/>
                <w:lang w:val="tt-RU"/>
              </w:rPr>
              <w:t>ар саны</w:t>
            </w:r>
          </w:p>
        </w:tc>
      </w:tr>
      <w:tr w:rsidR="001478C0" w:rsidRPr="00E829A0" w:rsidTr="003B315F">
        <w:trPr>
          <w:trHeight w:hRule="exact" w:val="283"/>
        </w:trPr>
        <w:tc>
          <w:tcPr>
            <w:tcW w:w="323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ind w:right="48"/>
              <w:jc w:val="center"/>
              <w:rPr>
                <w:rFonts w:ascii="Times New Roman" w:eastAsia="Times New Roman" w:hAnsi="Times New Roman" w:cs="Times New Roman"/>
                <w:sz w:val="24"/>
                <w:szCs w:val="24"/>
              </w:rPr>
            </w:pPr>
          </w:p>
        </w:tc>
        <w:tc>
          <w:tcPr>
            <w:tcW w:w="141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w:t>
            </w:r>
          </w:p>
        </w:tc>
        <w:tc>
          <w:tcPr>
            <w:tcW w:w="15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w:t>
            </w:r>
          </w:p>
        </w:tc>
        <w:tc>
          <w:tcPr>
            <w:tcW w:w="170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w:t>
            </w:r>
          </w:p>
        </w:tc>
        <w:tc>
          <w:tcPr>
            <w:tcW w:w="213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w:t>
            </w:r>
          </w:p>
        </w:tc>
      </w:tr>
      <w:tr w:rsidR="001478C0" w:rsidRPr="00E829A0" w:rsidTr="003B315F">
        <w:trPr>
          <w:trHeight w:hRule="exact" w:val="286"/>
        </w:trPr>
        <w:tc>
          <w:tcPr>
            <w:tcW w:w="323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60 һәм ким</w:t>
            </w:r>
            <w:r w:rsidRPr="00E829A0">
              <w:rPr>
                <w:rFonts w:ascii="Times New Roman" w:eastAsia="Times New Roman" w:hAnsi="Times New Roman" w:cs="Times New Roman"/>
                <w:sz w:val="23"/>
                <w:szCs w:val="23"/>
                <w:lang w:val="tt-RU"/>
              </w:rPr>
              <w:t>рәк</w:t>
            </w:r>
          </w:p>
        </w:tc>
        <w:tc>
          <w:tcPr>
            <w:tcW w:w="141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42,0</w:t>
            </w:r>
          </w:p>
        </w:tc>
        <w:tc>
          <w:tcPr>
            <w:tcW w:w="15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w:t>
            </w:r>
          </w:p>
        </w:tc>
        <w:tc>
          <w:tcPr>
            <w:tcW w:w="170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w:t>
            </w:r>
          </w:p>
        </w:tc>
        <w:tc>
          <w:tcPr>
            <w:tcW w:w="213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w:t>
            </w:r>
          </w:p>
        </w:tc>
      </w:tr>
      <w:tr w:rsidR="001478C0" w:rsidRPr="00E829A0" w:rsidTr="003B315F">
        <w:trPr>
          <w:trHeight w:hRule="exact" w:val="278"/>
        </w:trPr>
        <w:tc>
          <w:tcPr>
            <w:tcW w:w="323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41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34,7</w:t>
            </w:r>
          </w:p>
        </w:tc>
        <w:tc>
          <w:tcPr>
            <w:tcW w:w="15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37,5</w:t>
            </w:r>
          </w:p>
        </w:tc>
        <w:tc>
          <w:tcPr>
            <w:tcW w:w="170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w:t>
            </w:r>
          </w:p>
        </w:tc>
        <w:tc>
          <w:tcPr>
            <w:tcW w:w="213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w:t>
            </w:r>
          </w:p>
        </w:tc>
      </w:tr>
      <w:tr w:rsidR="001478C0" w:rsidRPr="00E829A0" w:rsidTr="003B315F">
        <w:trPr>
          <w:trHeight w:hRule="exact" w:val="283"/>
        </w:trPr>
        <w:tc>
          <w:tcPr>
            <w:tcW w:w="323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c>
          <w:tcPr>
            <w:tcW w:w="141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30,6</w:t>
            </w:r>
          </w:p>
        </w:tc>
        <w:tc>
          <w:tcPr>
            <w:tcW w:w="15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33,3</w:t>
            </w:r>
          </w:p>
        </w:tc>
        <w:tc>
          <w:tcPr>
            <w:tcW w:w="170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36,1</w:t>
            </w:r>
          </w:p>
        </w:tc>
        <w:tc>
          <w:tcPr>
            <w:tcW w:w="213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w:t>
            </w:r>
          </w:p>
        </w:tc>
      </w:tr>
      <w:tr w:rsidR="001478C0" w:rsidRPr="00E829A0" w:rsidTr="003B315F">
        <w:trPr>
          <w:trHeight w:hRule="exact" w:val="286"/>
        </w:trPr>
        <w:tc>
          <w:tcPr>
            <w:tcW w:w="323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250</w:t>
            </w:r>
          </w:p>
        </w:tc>
        <w:tc>
          <w:tcPr>
            <w:tcW w:w="141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27,8</w:t>
            </w:r>
          </w:p>
        </w:tc>
        <w:tc>
          <w:tcPr>
            <w:tcW w:w="15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29,2</w:t>
            </w:r>
          </w:p>
        </w:tc>
        <w:tc>
          <w:tcPr>
            <w:tcW w:w="170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30,6</w:t>
            </w:r>
          </w:p>
        </w:tc>
        <w:tc>
          <w:tcPr>
            <w:tcW w:w="213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w:t>
            </w:r>
          </w:p>
        </w:tc>
      </w:tr>
    </w:tbl>
    <w:p w:rsidR="001478C0" w:rsidRPr="00E829A0" w:rsidRDefault="001478C0" w:rsidP="001478C0">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6"/>
          <w:szCs w:val="6"/>
        </w:rPr>
      </w:pPr>
    </w:p>
    <w:p w:rsidR="001478C0" w:rsidRPr="00E829A0" w:rsidRDefault="001478C0" w:rsidP="001478C0">
      <w:pPr>
        <w:widowControl w:val="0"/>
        <w:kinsoku w:val="0"/>
        <w:overflowPunct w:val="0"/>
        <w:autoSpaceDE w:val="0"/>
        <w:autoSpaceDN w:val="0"/>
        <w:adjustRightInd w:val="0"/>
        <w:spacing w:before="66" w:after="0" w:line="306" w:lineRule="exact"/>
        <w:rPr>
          <w:rFonts w:ascii="Times New Roman" w:eastAsia="Times New Roman" w:hAnsi="Times New Roman" w:cs="Times New Roman"/>
          <w:sz w:val="27"/>
          <w:szCs w:val="27"/>
        </w:rPr>
      </w:pPr>
      <w:r w:rsidRPr="00E829A0">
        <w:rPr>
          <w:rFonts w:ascii="Times New Roman" w:eastAsia="Times New Roman" w:hAnsi="Times New Roman" w:cs="Times New Roman"/>
          <w:i/>
          <w:iCs/>
          <w:sz w:val="27"/>
          <w:szCs w:val="27"/>
        </w:rPr>
        <w:t>Искәрмә:</w:t>
      </w:r>
    </w:p>
    <w:p w:rsidR="001478C0" w:rsidRPr="00232E6F" w:rsidRDefault="001478C0" w:rsidP="001478C0">
      <w:pPr>
        <w:widowControl w:val="0"/>
        <w:numPr>
          <w:ilvl w:val="2"/>
          <w:numId w:val="5"/>
        </w:numPr>
        <w:tabs>
          <w:tab w:val="left" w:pos="1470"/>
        </w:tabs>
        <w:kinsoku w:val="0"/>
        <w:overflowPunct w:val="0"/>
        <w:autoSpaceDE w:val="0"/>
        <w:autoSpaceDN w:val="0"/>
        <w:adjustRightInd w:val="0"/>
        <w:spacing w:before="1" w:after="0" w:line="232" w:lineRule="auto"/>
        <w:ind w:left="485" w:right="119"/>
        <w:jc w:val="both"/>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rPr>
        <w:t>Йо</w:t>
      </w:r>
      <w:r>
        <w:rPr>
          <w:rFonts w:ascii="Times New Roman" w:eastAsia="Times New Roman" w:hAnsi="Times New Roman" w:cs="Times New Roman"/>
          <w:sz w:val="27"/>
          <w:szCs w:val="27"/>
        </w:rPr>
        <w:t>ртның җылытыла торган мәйданын</w:t>
      </w:r>
      <w:r>
        <w:rPr>
          <w:rFonts w:ascii="Times New Roman" w:eastAsia="Times New Roman" w:hAnsi="Times New Roman" w:cs="Times New Roman"/>
          <w:sz w:val="27"/>
          <w:szCs w:val="27"/>
          <w:lang w:val="tt-RU"/>
        </w:rPr>
        <w:t>ың</w:t>
      </w:r>
      <w:r w:rsidRPr="00232E6F">
        <w:rPr>
          <w:rFonts w:ascii="Times New Roman" w:eastAsia="Times New Roman" w:hAnsi="Times New Roman" w:cs="Times New Roman"/>
          <w:sz w:val="27"/>
          <w:szCs w:val="27"/>
          <w:lang w:val="tt-RU"/>
        </w:rPr>
        <w:t xml:space="preserve"> нигез дәрәҗәсендәге 60-1500 кв.метр интервалда линия интерполяциясе буенча билгеләнергә тиеш. </w:t>
      </w:r>
    </w:p>
    <w:p w:rsidR="001478C0" w:rsidRPr="00E829A0" w:rsidRDefault="001478C0" w:rsidP="001478C0">
      <w:pPr>
        <w:widowControl w:val="0"/>
        <w:numPr>
          <w:ilvl w:val="2"/>
          <w:numId w:val="5"/>
        </w:numPr>
        <w:tabs>
          <w:tab w:val="left" w:pos="1470"/>
        </w:tabs>
        <w:kinsoku w:val="0"/>
        <w:overflowPunct w:val="0"/>
        <w:autoSpaceDE w:val="0"/>
        <w:autoSpaceDN w:val="0"/>
        <w:adjustRightInd w:val="0"/>
        <w:spacing w:before="1" w:after="0" w:line="232" w:lineRule="auto"/>
        <w:ind w:left="485" w:right="119"/>
        <w:jc w:val="both"/>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Җылытыла торган бер фатирлы йорт мәйданы дигәндә, эчке һаваның исәп-хисап температурасы 12 °С тан югары булган җылытыла торган бүлмәләр мәйданнары суммасын аңлыйлар, блокланган йортлар өчен - бер блок фатирының мәйданы шулай ук 12 °С тан югары, ә гомуми баскычлы күпфатирлы йортлар өчен - җәйге биналарсыз фатирлар мәйданнары суммасы.</w:t>
      </w:r>
    </w:p>
    <w:p w:rsidR="001478C0" w:rsidRDefault="001478C0" w:rsidP="001478C0">
      <w:pPr>
        <w:widowControl w:val="0"/>
        <w:numPr>
          <w:ilvl w:val="1"/>
          <w:numId w:val="5"/>
        </w:numPr>
        <w:kinsoku w:val="0"/>
        <w:overflowPunct w:val="0"/>
        <w:autoSpaceDE w:val="0"/>
        <w:autoSpaceDN w:val="0"/>
        <w:adjustRightInd w:val="0"/>
        <w:spacing w:before="92" w:after="0" w:line="240" w:lineRule="auto"/>
        <w:ind w:left="346"/>
        <w:contextualSpacing/>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Ике һәм өч катлы  йортларда 1500 кв.метр мәйданлы һәм аннан да күбрәк дүрт катлы йортлардан соң - күпфатирлы йортлар өчен мәгълүматлар китерелә, башка күрсәткечләр бер фатирлы аерым яки блокланган йортлар өчен.</w:t>
      </w:r>
    </w:p>
    <w:p w:rsidR="001478C0" w:rsidRPr="00E829A0" w:rsidRDefault="001478C0" w:rsidP="001478C0">
      <w:pPr>
        <w:widowControl w:val="0"/>
        <w:kinsoku w:val="0"/>
        <w:overflowPunct w:val="0"/>
        <w:autoSpaceDE w:val="0"/>
        <w:autoSpaceDN w:val="0"/>
        <w:adjustRightInd w:val="0"/>
        <w:spacing w:before="92" w:after="0" w:line="240" w:lineRule="auto"/>
        <w:ind w:left="346"/>
        <w:contextualSpacing/>
        <w:rPr>
          <w:rFonts w:ascii="Times New Roman" w:eastAsia="Times New Roman" w:hAnsi="Times New Roman" w:cs="Times New Roman"/>
          <w:sz w:val="27"/>
          <w:szCs w:val="27"/>
          <w:lang w:val="tt-RU"/>
        </w:rPr>
      </w:pPr>
    </w:p>
    <w:p w:rsidR="001478C0" w:rsidRDefault="001478C0" w:rsidP="001478C0">
      <w:pPr>
        <w:widowControl w:val="0"/>
        <w:kinsoku w:val="0"/>
        <w:overflowPunct w:val="0"/>
        <w:autoSpaceDE w:val="0"/>
        <w:autoSpaceDN w:val="0"/>
        <w:adjustRightInd w:val="0"/>
        <w:spacing w:before="6" w:after="0" w:line="240" w:lineRule="auto"/>
        <w:ind w:right="1079"/>
        <w:jc w:val="right"/>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9нчы таблица</w:t>
      </w:r>
    </w:p>
    <w:p w:rsidR="001478C0" w:rsidRPr="00E829A0" w:rsidRDefault="001478C0" w:rsidP="001478C0">
      <w:pPr>
        <w:widowControl w:val="0"/>
        <w:kinsoku w:val="0"/>
        <w:overflowPunct w:val="0"/>
        <w:autoSpaceDE w:val="0"/>
        <w:autoSpaceDN w:val="0"/>
        <w:adjustRightInd w:val="0"/>
        <w:spacing w:before="6" w:after="0" w:line="240" w:lineRule="auto"/>
        <w:ind w:right="1079"/>
        <w:jc w:val="center"/>
        <w:rPr>
          <w:rFonts w:ascii="Times New Roman" w:eastAsia="Times New Roman" w:hAnsi="Times New Roman" w:cs="Times New Roman"/>
          <w:sz w:val="27"/>
          <w:szCs w:val="27"/>
          <w:lang w:val="tt-RU"/>
        </w:rPr>
      </w:pPr>
      <w:r w:rsidRPr="00E829A0">
        <w:rPr>
          <w:rFonts w:ascii="Times New Roman" w:eastAsia="Times New Roman" w:hAnsi="Times New Roman" w:cs="Times New Roman"/>
          <w:b/>
          <w:bCs/>
          <w:sz w:val="27"/>
          <w:szCs w:val="27"/>
          <w:lang w:val="tt-RU"/>
        </w:rPr>
        <w:t>К</w:t>
      </w:r>
      <w:r>
        <w:rPr>
          <w:rFonts w:ascii="Times New Roman" w:eastAsia="Times New Roman" w:hAnsi="Times New Roman" w:cs="Times New Roman"/>
          <w:b/>
          <w:bCs/>
          <w:sz w:val="27"/>
          <w:szCs w:val="27"/>
          <w:lang w:val="tt-RU"/>
        </w:rPr>
        <w:t>үпкатлы торак һәм аерым иҗтимагый</w:t>
      </w:r>
      <w:r w:rsidRPr="00E829A0">
        <w:rPr>
          <w:rFonts w:ascii="Times New Roman" w:eastAsia="Times New Roman" w:hAnsi="Times New Roman" w:cs="Times New Roman"/>
          <w:b/>
          <w:bCs/>
          <w:sz w:val="27"/>
          <w:szCs w:val="27"/>
          <w:lang w:val="tt-RU"/>
        </w:rPr>
        <w:t xml:space="preserve"> биналарында җылылык энергиясенең чагыштырма еллык чыгымының база дәрәҗәсе</w:t>
      </w:r>
    </w:p>
    <w:tbl>
      <w:tblPr>
        <w:tblW w:w="0" w:type="auto"/>
        <w:tblInd w:w="106" w:type="dxa"/>
        <w:tblLayout w:type="fixed"/>
        <w:tblCellMar>
          <w:left w:w="0" w:type="dxa"/>
          <w:right w:w="0" w:type="dxa"/>
        </w:tblCellMar>
        <w:tblLook w:val="0000" w:firstRow="0" w:lastRow="0" w:firstColumn="0" w:lastColumn="0" w:noHBand="0" w:noVBand="0"/>
      </w:tblPr>
      <w:tblGrid>
        <w:gridCol w:w="3692"/>
        <w:gridCol w:w="734"/>
        <w:gridCol w:w="634"/>
        <w:gridCol w:w="639"/>
        <w:gridCol w:w="701"/>
        <w:gridCol w:w="696"/>
        <w:gridCol w:w="850"/>
        <w:gridCol w:w="849"/>
        <w:gridCol w:w="1431"/>
      </w:tblGrid>
      <w:tr w:rsidR="001478C0" w:rsidRPr="00E829A0" w:rsidTr="003B315F">
        <w:trPr>
          <w:trHeight w:hRule="exact" w:val="300"/>
        </w:trPr>
        <w:tc>
          <w:tcPr>
            <w:tcW w:w="369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Б</w:t>
            </w:r>
            <w:r w:rsidRPr="00E829A0">
              <w:rPr>
                <w:rFonts w:ascii="Times New Roman" w:eastAsia="Times New Roman" w:hAnsi="Times New Roman" w:cs="Times New Roman"/>
                <w:b/>
                <w:bCs/>
                <w:sz w:val="23"/>
                <w:szCs w:val="23"/>
              </w:rPr>
              <w:t>ина</w:t>
            </w:r>
            <w:r w:rsidRPr="00E829A0">
              <w:rPr>
                <w:rFonts w:ascii="Times New Roman" w:eastAsia="Times New Roman" w:hAnsi="Times New Roman" w:cs="Times New Roman"/>
                <w:b/>
                <w:bCs/>
                <w:sz w:val="23"/>
                <w:szCs w:val="23"/>
                <w:lang w:val="tt-RU"/>
              </w:rPr>
              <w:t xml:space="preserve"> типлары</w:t>
            </w:r>
          </w:p>
        </w:tc>
        <w:tc>
          <w:tcPr>
            <w:tcW w:w="6534" w:type="dxa"/>
            <w:gridSpan w:val="8"/>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ind w:right="39"/>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 xml:space="preserve">                                   К</w:t>
            </w:r>
            <w:r w:rsidRPr="00E829A0">
              <w:rPr>
                <w:rFonts w:ascii="Times New Roman" w:eastAsia="Times New Roman" w:hAnsi="Times New Roman" w:cs="Times New Roman"/>
                <w:b/>
                <w:bCs/>
                <w:sz w:val="23"/>
                <w:szCs w:val="23"/>
              </w:rPr>
              <w:t>атл</w:t>
            </w:r>
            <w:r w:rsidRPr="00E829A0">
              <w:rPr>
                <w:rFonts w:ascii="Times New Roman" w:eastAsia="Times New Roman" w:hAnsi="Times New Roman" w:cs="Times New Roman"/>
                <w:b/>
                <w:bCs/>
                <w:sz w:val="23"/>
                <w:szCs w:val="23"/>
                <w:lang w:val="tt-RU"/>
              </w:rPr>
              <w:t>ар саны</w:t>
            </w:r>
          </w:p>
        </w:tc>
      </w:tr>
      <w:tr w:rsidR="001478C0" w:rsidRPr="00E829A0" w:rsidTr="003B315F">
        <w:trPr>
          <w:trHeight w:hRule="exact" w:val="298"/>
        </w:trPr>
        <w:tc>
          <w:tcPr>
            <w:tcW w:w="369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ind w:right="39"/>
              <w:jc w:val="center"/>
              <w:rPr>
                <w:rFonts w:ascii="Times New Roman" w:eastAsia="Times New Roman" w:hAnsi="Times New Roman" w:cs="Times New Roman"/>
                <w:sz w:val="24"/>
                <w:szCs w:val="24"/>
              </w:rPr>
            </w:pPr>
          </w:p>
        </w:tc>
        <w:tc>
          <w:tcPr>
            <w:tcW w:w="73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w:t>
            </w:r>
          </w:p>
        </w:tc>
        <w:tc>
          <w:tcPr>
            <w:tcW w:w="63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w:t>
            </w:r>
          </w:p>
        </w:tc>
        <w:tc>
          <w:tcPr>
            <w:tcW w:w="63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w:t>
            </w:r>
          </w:p>
        </w:tc>
        <w:tc>
          <w:tcPr>
            <w:tcW w:w="70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9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4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3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283"/>
        </w:trPr>
        <w:tc>
          <w:tcPr>
            <w:tcW w:w="369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Торак, кунакханә,тулай торак</w:t>
            </w:r>
          </w:p>
        </w:tc>
        <w:tc>
          <w:tcPr>
            <w:tcW w:w="2007" w:type="dxa"/>
            <w:gridSpan w:val="3"/>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 xml:space="preserve">8нче </w:t>
            </w:r>
            <w:r w:rsidRPr="00E829A0">
              <w:rPr>
                <w:rFonts w:ascii="Times New Roman" w:eastAsia="Times New Roman" w:hAnsi="Times New Roman" w:cs="Times New Roman"/>
                <w:sz w:val="23"/>
                <w:szCs w:val="23"/>
              </w:rPr>
              <w:t>таблиц</w:t>
            </w:r>
            <w:r w:rsidRPr="00E829A0">
              <w:rPr>
                <w:rFonts w:ascii="Times New Roman" w:eastAsia="Times New Roman" w:hAnsi="Times New Roman" w:cs="Times New Roman"/>
                <w:sz w:val="23"/>
                <w:szCs w:val="23"/>
                <w:lang w:val="tt-RU"/>
              </w:rPr>
              <w:t>абуенча</w:t>
            </w:r>
            <w:r w:rsidRPr="00E829A0">
              <w:rPr>
                <w:rFonts w:ascii="Times New Roman" w:eastAsia="Times New Roman" w:hAnsi="Times New Roman" w:cs="Times New Roman"/>
                <w:sz w:val="23"/>
                <w:szCs w:val="23"/>
              </w:rPr>
              <w:t xml:space="preserve"> таблицасында8</w:t>
            </w:r>
          </w:p>
        </w:tc>
        <w:tc>
          <w:tcPr>
            <w:tcW w:w="70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9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4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3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286"/>
        </w:trPr>
        <w:tc>
          <w:tcPr>
            <w:tcW w:w="3692"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 xml:space="preserve">Хастаханә, дәвалау, </w:t>
            </w:r>
          </w:p>
        </w:tc>
        <w:tc>
          <w:tcPr>
            <w:tcW w:w="73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33,8</w:t>
            </w:r>
          </w:p>
        </w:tc>
        <w:tc>
          <w:tcPr>
            <w:tcW w:w="63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32,8</w:t>
            </w:r>
          </w:p>
        </w:tc>
        <w:tc>
          <w:tcPr>
            <w:tcW w:w="639"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31,8</w:t>
            </w:r>
          </w:p>
        </w:tc>
        <w:tc>
          <w:tcPr>
            <w:tcW w:w="70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9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49"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3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530"/>
        </w:trPr>
        <w:tc>
          <w:tcPr>
            <w:tcW w:w="3692"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tabs>
                <w:tab w:val="left" w:pos="1356"/>
                <w:tab w:val="left" w:pos="2870"/>
                <w:tab w:val="left" w:pos="3311"/>
              </w:tabs>
              <w:kinsoku w:val="0"/>
              <w:overflowPunct w:val="0"/>
              <w:autoSpaceDE w:val="0"/>
              <w:autoSpaceDN w:val="0"/>
              <w:adjustRightInd w:val="0"/>
              <w:spacing w:before="5" w:after="0" w:line="260"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1,5-смен</w:t>
            </w:r>
            <w:r w:rsidRPr="00E829A0">
              <w:rPr>
                <w:rFonts w:ascii="Times New Roman" w:eastAsia="Times New Roman" w:hAnsi="Times New Roman" w:cs="Times New Roman"/>
                <w:sz w:val="23"/>
                <w:szCs w:val="23"/>
                <w:lang w:val="tt-RU"/>
              </w:rPr>
              <w:t xml:space="preserve">алы  эш </w:t>
            </w:r>
            <w:r w:rsidRPr="00E829A0">
              <w:rPr>
                <w:rFonts w:ascii="Times New Roman" w:eastAsia="Times New Roman" w:hAnsi="Times New Roman" w:cs="Times New Roman"/>
                <w:sz w:val="23"/>
                <w:szCs w:val="23"/>
              </w:rPr>
              <w:t xml:space="preserve"> режим</w:t>
            </w:r>
            <w:r w:rsidRPr="00E829A0">
              <w:rPr>
                <w:rFonts w:ascii="Times New Roman" w:eastAsia="Times New Roman" w:hAnsi="Times New Roman" w:cs="Times New Roman"/>
                <w:sz w:val="23"/>
                <w:szCs w:val="23"/>
                <w:lang w:val="tt-RU"/>
              </w:rPr>
              <w:t>ы белән бе-лем бирү учреждениянияләре</w:t>
            </w:r>
          </w:p>
        </w:tc>
        <w:tc>
          <w:tcPr>
            <w:tcW w:w="73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tabs>
                <w:tab w:val="left" w:pos="1356"/>
                <w:tab w:val="left" w:pos="2870"/>
                <w:tab w:val="left" w:pos="3311"/>
              </w:tabs>
              <w:kinsoku w:val="0"/>
              <w:overflowPunct w:val="0"/>
              <w:autoSpaceDE w:val="0"/>
              <w:autoSpaceDN w:val="0"/>
              <w:adjustRightInd w:val="0"/>
              <w:spacing w:before="5" w:after="0" w:line="260" w:lineRule="exact"/>
              <w:rPr>
                <w:rFonts w:ascii="Times New Roman" w:eastAsia="Times New Roman" w:hAnsi="Times New Roman" w:cs="Times New Roman"/>
                <w:sz w:val="24"/>
                <w:szCs w:val="24"/>
              </w:rPr>
            </w:pPr>
          </w:p>
        </w:tc>
        <w:tc>
          <w:tcPr>
            <w:tcW w:w="63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tabs>
                <w:tab w:val="left" w:pos="1356"/>
                <w:tab w:val="left" w:pos="2870"/>
                <w:tab w:val="left" w:pos="3311"/>
              </w:tabs>
              <w:kinsoku w:val="0"/>
              <w:overflowPunct w:val="0"/>
              <w:autoSpaceDE w:val="0"/>
              <w:autoSpaceDN w:val="0"/>
              <w:adjustRightInd w:val="0"/>
              <w:spacing w:before="5" w:after="0" w:line="260" w:lineRule="exact"/>
              <w:rPr>
                <w:rFonts w:ascii="Times New Roman" w:eastAsia="Times New Roman" w:hAnsi="Times New Roman" w:cs="Times New Roman"/>
                <w:sz w:val="24"/>
                <w:szCs w:val="24"/>
              </w:rPr>
            </w:pPr>
          </w:p>
        </w:tc>
        <w:tc>
          <w:tcPr>
            <w:tcW w:w="639"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tabs>
                <w:tab w:val="left" w:pos="1356"/>
                <w:tab w:val="left" w:pos="2870"/>
                <w:tab w:val="left" w:pos="3311"/>
              </w:tabs>
              <w:kinsoku w:val="0"/>
              <w:overflowPunct w:val="0"/>
              <w:autoSpaceDE w:val="0"/>
              <w:autoSpaceDN w:val="0"/>
              <w:adjustRightInd w:val="0"/>
              <w:spacing w:before="5" w:after="0" w:line="260" w:lineRule="exact"/>
              <w:rPr>
                <w:rFonts w:ascii="Times New Roman" w:eastAsia="Times New Roman" w:hAnsi="Times New Roman" w:cs="Times New Roman"/>
                <w:sz w:val="24"/>
                <w:szCs w:val="24"/>
              </w:rPr>
            </w:pPr>
          </w:p>
        </w:tc>
        <w:tc>
          <w:tcPr>
            <w:tcW w:w="70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tabs>
                <w:tab w:val="left" w:pos="1356"/>
                <w:tab w:val="left" w:pos="2870"/>
                <w:tab w:val="left" w:pos="3311"/>
              </w:tabs>
              <w:kinsoku w:val="0"/>
              <w:overflowPunct w:val="0"/>
              <w:autoSpaceDE w:val="0"/>
              <w:autoSpaceDN w:val="0"/>
              <w:adjustRightInd w:val="0"/>
              <w:spacing w:before="5" w:after="0" w:line="260" w:lineRule="exact"/>
              <w:rPr>
                <w:rFonts w:ascii="Times New Roman" w:eastAsia="Times New Roman" w:hAnsi="Times New Roman" w:cs="Times New Roman"/>
                <w:sz w:val="24"/>
                <w:szCs w:val="24"/>
              </w:rPr>
            </w:pPr>
          </w:p>
        </w:tc>
        <w:tc>
          <w:tcPr>
            <w:tcW w:w="69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tabs>
                <w:tab w:val="left" w:pos="1356"/>
                <w:tab w:val="left" w:pos="2870"/>
                <w:tab w:val="left" w:pos="3311"/>
              </w:tabs>
              <w:kinsoku w:val="0"/>
              <w:overflowPunct w:val="0"/>
              <w:autoSpaceDE w:val="0"/>
              <w:autoSpaceDN w:val="0"/>
              <w:adjustRightInd w:val="0"/>
              <w:spacing w:before="5" w:after="0" w:line="260" w:lineRule="exact"/>
              <w:rPr>
                <w:rFonts w:ascii="Times New Roman" w:eastAsia="Times New Roman" w:hAnsi="Times New Roman" w:cs="Times New Roman"/>
                <w:sz w:val="24"/>
                <w:szCs w:val="24"/>
              </w:rPr>
            </w:pPr>
          </w:p>
        </w:tc>
        <w:tc>
          <w:tcPr>
            <w:tcW w:w="850"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tabs>
                <w:tab w:val="left" w:pos="1356"/>
                <w:tab w:val="left" w:pos="2870"/>
                <w:tab w:val="left" w:pos="3311"/>
              </w:tabs>
              <w:kinsoku w:val="0"/>
              <w:overflowPunct w:val="0"/>
              <w:autoSpaceDE w:val="0"/>
              <w:autoSpaceDN w:val="0"/>
              <w:adjustRightInd w:val="0"/>
              <w:spacing w:before="5" w:after="0" w:line="260" w:lineRule="exact"/>
              <w:rPr>
                <w:rFonts w:ascii="Times New Roman" w:eastAsia="Times New Roman" w:hAnsi="Times New Roman" w:cs="Times New Roman"/>
                <w:sz w:val="24"/>
                <w:szCs w:val="24"/>
              </w:rPr>
            </w:pPr>
          </w:p>
        </w:tc>
        <w:tc>
          <w:tcPr>
            <w:tcW w:w="849"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tabs>
                <w:tab w:val="left" w:pos="1356"/>
                <w:tab w:val="left" w:pos="2870"/>
                <w:tab w:val="left" w:pos="3311"/>
              </w:tabs>
              <w:kinsoku w:val="0"/>
              <w:overflowPunct w:val="0"/>
              <w:autoSpaceDE w:val="0"/>
              <w:autoSpaceDN w:val="0"/>
              <w:adjustRightInd w:val="0"/>
              <w:spacing w:before="5" w:after="0" w:line="260" w:lineRule="exact"/>
              <w:rPr>
                <w:rFonts w:ascii="Times New Roman" w:eastAsia="Times New Roman" w:hAnsi="Times New Roman" w:cs="Times New Roman"/>
                <w:sz w:val="24"/>
                <w:szCs w:val="24"/>
              </w:rPr>
            </w:pPr>
          </w:p>
        </w:tc>
        <w:tc>
          <w:tcPr>
            <w:tcW w:w="143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tabs>
                <w:tab w:val="left" w:pos="1356"/>
                <w:tab w:val="left" w:pos="2870"/>
                <w:tab w:val="left" w:pos="3311"/>
              </w:tabs>
              <w:kinsoku w:val="0"/>
              <w:overflowPunct w:val="0"/>
              <w:autoSpaceDE w:val="0"/>
              <w:autoSpaceDN w:val="0"/>
              <w:adjustRightInd w:val="0"/>
              <w:spacing w:before="5" w:after="0" w:line="260" w:lineRule="exact"/>
              <w:rPr>
                <w:rFonts w:ascii="Times New Roman" w:eastAsia="Times New Roman" w:hAnsi="Times New Roman" w:cs="Times New Roman"/>
                <w:sz w:val="24"/>
                <w:szCs w:val="24"/>
              </w:rPr>
            </w:pPr>
          </w:p>
        </w:tc>
      </w:tr>
      <w:tr w:rsidR="001478C0" w:rsidRPr="00E829A0" w:rsidTr="003B315F">
        <w:trPr>
          <w:trHeight w:hRule="exact" w:val="288"/>
        </w:trPr>
        <w:tc>
          <w:tcPr>
            <w:tcW w:w="3692"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b/>
                <w:bCs/>
                <w:sz w:val="27"/>
                <w:szCs w:val="27"/>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Балаларбакчалары</w:t>
            </w:r>
          </w:p>
        </w:tc>
        <w:tc>
          <w:tcPr>
            <w:tcW w:w="73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37,8</w:t>
            </w:r>
          </w:p>
        </w:tc>
        <w:tc>
          <w:tcPr>
            <w:tcW w:w="63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36,8</w:t>
            </w:r>
          </w:p>
        </w:tc>
        <w:tc>
          <w:tcPr>
            <w:tcW w:w="639"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35,8</w:t>
            </w:r>
          </w:p>
        </w:tc>
        <w:tc>
          <w:tcPr>
            <w:tcW w:w="70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9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nil"/>
              <w:right w:val="single" w:sz="4" w:space="0" w:color="000000"/>
            </w:tcBorders>
          </w:tcPr>
          <w:p w:rsidR="001478C0" w:rsidRPr="00CE1B69" w:rsidRDefault="001478C0" w:rsidP="003B315F">
            <w:pPr>
              <w:widowControl w:val="0"/>
              <w:kinsoku w:val="0"/>
              <w:overflowPunct w:val="0"/>
              <w:autoSpaceDE w:val="0"/>
              <w:autoSpaceDN w:val="0"/>
              <w:adjustRightInd w:val="0"/>
              <w:spacing w:before="67" w:after="0" w:line="197" w:lineRule="exact"/>
              <w:rPr>
                <w:rFonts w:ascii="Times New Roman" w:eastAsia="Times New Roman" w:hAnsi="Times New Roman" w:cs="Times New Roman"/>
                <w:sz w:val="24"/>
                <w:szCs w:val="24"/>
                <w:lang w:val="tt-RU"/>
              </w:rPr>
            </w:pPr>
          </w:p>
        </w:tc>
        <w:tc>
          <w:tcPr>
            <w:tcW w:w="849" w:type="dxa"/>
            <w:tcBorders>
              <w:top w:val="single" w:sz="4" w:space="0" w:color="000000"/>
              <w:left w:val="single" w:sz="4" w:space="0" w:color="000000"/>
              <w:bottom w:val="nil"/>
              <w:right w:val="single" w:sz="4" w:space="0" w:color="000000"/>
            </w:tcBorders>
          </w:tcPr>
          <w:p w:rsidR="001478C0" w:rsidRPr="00CE1B69" w:rsidRDefault="001478C0" w:rsidP="003B315F">
            <w:pPr>
              <w:widowControl w:val="0"/>
              <w:kinsoku w:val="0"/>
              <w:overflowPunct w:val="0"/>
              <w:autoSpaceDE w:val="0"/>
              <w:autoSpaceDN w:val="0"/>
              <w:adjustRightInd w:val="0"/>
              <w:spacing w:before="67" w:after="0" w:line="197" w:lineRule="exact"/>
              <w:rPr>
                <w:rFonts w:ascii="Times New Roman" w:eastAsia="Times New Roman" w:hAnsi="Times New Roman" w:cs="Times New Roman"/>
                <w:sz w:val="24"/>
                <w:szCs w:val="24"/>
                <w:lang w:val="tt-RU"/>
              </w:rPr>
            </w:pPr>
          </w:p>
        </w:tc>
        <w:tc>
          <w:tcPr>
            <w:tcW w:w="1431" w:type="dxa"/>
            <w:tcBorders>
              <w:top w:val="single" w:sz="4" w:space="0" w:color="000000"/>
              <w:left w:val="single" w:sz="4" w:space="0" w:color="000000"/>
              <w:bottom w:val="nil"/>
              <w:right w:val="single" w:sz="4" w:space="0" w:color="000000"/>
            </w:tcBorders>
          </w:tcPr>
          <w:p w:rsidR="001478C0" w:rsidRPr="00CE1B69" w:rsidRDefault="001478C0" w:rsidP="003B315F">
            <w:pPr>
              <w:widowControl w:val="0"/>
              <w:kinsoku w:val="0"/>
              <w:overflowPunct w:val="0"/>
              <w:autoSpaceDE w:val="0"/>
              <w:autoSpaceDN w:val="0"/>
              <w:adjustRightInd w:val="0"/>
              <w:spacing w:before="67" w:after="0" w:line="197" w:lineRule="exact"/>
              <w:rPr>
                <w:rFonts w:ascii="Times New Roman" w:eastAsia="Times New Roman" w:hAnsi="Times New Roman" w:cs="Times New Roman"/>
                <w:sz w:val="24"/>
                <w:szCs w:val="24"/>
                <w:lang w:val="tt-RU"/>
              </w:rPr>
            </w:pPr>
          </w:p>
        </w:tc>
      </w:tr>
      <w:tr w:rsidR="001478C0" w:rsidRPr="00E829A0" w:rsidTr="003B315F">
        <w:trPr>
          <w:trHeight w:hRule="exact" w:val="824"/>
        </w:trPr>
        <w:tc>
          <w:tcPr>
            <w:tcW w:w="3692"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7" w:after="0" w:line="197" w:lineRule="exact"/>
              <w:rPr>
                <w:rFonts w:ascii="Times New Roman" w:eastAsia="Times New Roman" w:hAnsi="Times New Roman" w:cs="Times New Roman"/>
                <w:sz w:val="24"/>
                <w:szCs w:val="24"/>
              </w:rPr>
            </w:pPr>
          </w:p>
        </w:tc>
        <w:tc>
          <w:tcPr>
            <w:tcW w:w="73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7" w:after="0" w:line="197" w:lineRule="exact"/>
              <w:rPr>
                <w:rFonts w:ascii="Times New Roman" w:eastAsia="Times New Roman" w:hAnsi="Times New Roman" w:cs="Times New Roman"/>
                <w:sz w:val="24"/>
                <w:szCs w:val="24"/>
              </w:rPr>
            </w:pPr>
          </w:p>
        </w:tc>
        <w:tc>
          <w:tcPr>
            <w:tcW w:w="63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7" w:after="0" w:line="197" w:lineRule="exact"/>
              <w:rPr>
                <w:rFonts w:ascii="Times New Roman" w:eastAsia="Times New Roman" w:hAnsi="Times New Roman" w:cs="Times New Roman"/>
                <w:sz w:val="24"/>
                <w:szCs w:val="24"/>
              </w:rPr>
            </w:pPr>
          </w:p>
        </w:tc>
        <w:tc>
          <w:tcPr>
            <w:tcW w:w="639"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7" w:after="0" w:line="197" w:lineRule="exact"/>
              <w:rPr>
                <w:rFonts w:ascii="Times New Roman" w:eastAsia="Times New Roman" w:hAnsi="Times New Roman" w:cs="Times New Roman"/>
                <w:sz w:val="24"/>
                <w:szCs w:val="24"/>
              </w:rPr>
            </w:pPr>
          </w:p>
        </w:tc>
        <w:tc>
          <w:tcPr>
            <w:tcW w:w="70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7" w:after="0" w:line="197" w:lineRule="exact"/>
              <w:rPr>
                <w:rFonts w:ascii="Times New Roman" w:eastAsia="Times New Roman" w:hAnsi="Times New Roman" w:cs="Times New Roman"/>
                <w:sz w:val="24"/>
                <w:szCs w:val="24"/>
              </w:rPr>
            </w:pPr>
          </w:p>
        </w:tc>
        <w:tc>
          <w:tcPr>
            <w:tcW w:w="69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7" w:after="0" w:line="197" w:lineRule="exact"/>
              <w:rPr>
                <w:rFonts w:ascii="Times New Roman" w:eastAsia="Times New Roman" w:hAnsi="Times New Roman" w:cs="Times New Roman"/>
                <w:sz w:val="24"/>
                <w:szCs w:val="24"/>
              </w:rPr>
            </w:pPr>
          </w:p>
        </w:tc>
        <w:tc>
          <w:tcPr>
            <w:tcW w:w="850"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49"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31"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1478C0" w:rsidRPr="00E829A0"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lang w:val="tt-RU"/>
        </w:rPr>
        <w:sectPr w:rsidR="001478C0" w:rsidRPr="00E829A0" w:rsidSect="00413EA6">
          <w:headerReference w:type="default" r:id="rId65"/>
          <w:pgSz w:w="11910" w:h="16840"/>
          <w:pgMar w:top="1480" w:right="280" w:bottom="280" w:left="1080" w:header="783" w:footer="0" w:gutter="0"/>
          <w:pgNumType w:start="271"/>
          <w:cols w:space="720" w:equalWidth="0">
            <w:col w:w="10550"/>
          </w:cols>
          <w:noEndnote/>
        </w:sectPr>
      </w:pPr>
    </w:p>
    <w:p w:rsidR="001478C0" w:rsidRPr="008574FD" w:rsidRDefault="001478C0" w:rsidP="001478C0">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27"/>
          <w:szCs w:val="27"/>
          <w:lang w:val="tt-RU"/>
        </w:rPr>
      </w:pPr>
      <w:r w:rsidRPr="00E829A0">
        <w:rPr>
          <w:rFonts w:ascii="Times New Roman" w:eastAsia="Times New Roman" w:hAnsi="Times New Roman" w:cs="Times New Roman"/>
          <w:b/>
          <w:bCs/>
          <w:sz w:val="27"/>
          <w:szCs w:val="27"/>
          <w:lang w:val="tt-RU"/>
        </w:rPr>
        <w:lastRenderedPageBreak/>
        <w:t>9 нчы таблицада аталмаган</w:t>
      </w:r>
      <w:r>
        <w:rPr>
          <w:rFonts w:ascii="Times New Roman" w:eastAsia="Times New Roman" w:hAnsi="Times New Roman" w:cs="Times New Roman"/>
          <w:b/>
          <w:bCs/>
          <w:sz w:val="27"/>
          <w:szCs w:val="27"/>
          <w:lang w:val="tt-RU"/>
        </w:rPr>
        <w:t>,</w:t>
      </w:r>
      <w:r w:rsidRPr="008574FD">
        <w:rPr>
          <w:rFonts w:ascii="Times New Roman" w:eastAsia="Times New Roman" w:hAnsi="Times New Roman" w:cs="Times New Roman"/>
          <w:b/>
          <w:bCs/>
          <w:sz w:val="27"/>
          <w:szCs w:val="27"/>
          <w:lang w:val="tt-RU"/>
        </w:rPr>
        <w:t>җылылык энергиясен җылыту системасында һәм башка иҗтимагый биналарны вентиляци</w:t>
      </w:r>
      <w:r>
        <w:rPr>
          <w:rFonts w:ascii="Times New Roman" w:eastAsia="Times New Roman" w:hAnsi="Times New Roman" w:cs="Times New Roman"/>
          <w:b/>
          <w:bCs/>
          <w:sz w:val="27"/>
          <w:szCs w:val="27"/>
          <w:lang w:val="tt-RU"/>
        </w:rPr>
        <w:t xml:space="preserve">яләүдә куллануда чагыштырмача еллык чыгымның </w:t>
      </w:r>
      <w:r w:rsidRPr="00E829A0">
        <w:rPr>
          <w:rFonts w:ascii="Times New Roman" w:eastAsia="Times New Roman" w:hAnsi="Times New Roman" w:cs="Times New Roman"/>
          <w:b/>
          <w:bCs/>
          <w:sz w:val="27"/>
          <w:szCs w:val="27"/>
          <w:lang w:val="tt-RU"/>
        </w:rPr>
        <w:t>база дәрәҗәсе</w:t>
      </w:r>
    </w:p>
    <w:p w:rsidR="001478C0" w:rsidRPr="00E829A0" w:rsidRDefault="001478C0" w:rsidP="001478C0">
      <w:pPr>
        <w:widowControl w:val="0"/>
        <w:kinsoku w:val="0"/>
        <w:overflowPunct w:val="0"/>
        <w:autoSpaceDE w:val="0"/>
        <w:autoSpaceDN w:val="0"/>
        <w:adjustRightInd w:val="0"/>
        <w:spacing w:after="0" w:line="240" w:lineRule="auto"/>
        <w:ind w:right="357"/>
        <w:jc w:val="right"/>
        <w:rPr>
          <w:rFonts w:ascii="Times New Roman" w:eastAsia="Times New Roman" w:hAnsi="Times New Roman" w:cs="Times New Roman"/>
          <w:sz w:val="27"/>
          <w:szCs w:val="27"/>
        </w:rPr>
      </w:pPr>
      <w:r w:rsidRPr="00E829A0">
        <w:rPr>
          <w:rFonts w:ascii="Times New Roman" w:eastAsia="Times New Roman" w:hAnsi="Times New Roman" w:cs="Times New Roman"/>
          <w:sz w:val="27"/>
          <w:szCs w:val="27"/>
        </w:rPr>
        <w:t>(Вт с/(кв. метр °</w:t>
      </w:r>
      <w:r w:rsidRPr="00E829A0">
        <w:rPr>
          <w:rFonts w:ascii="Times New Roman" w:eastAsia="Times New Roman" w:hAnsi="Times New Roman" w:cs="Times New Roman"/>
          <w:sz w:val="27"/>
          <w:szCs w:val="27"/>
          <w:lang w:val="tt-RU"/>
        </w:rPr>
        <w:t>С тәүлек</w:t>
      </w:r>
      <w:r w:rsidRPr="00E829A0">
        <w:rPr>
          <w:rFonts w:ascii="Times New Roman" w:eastAsia="Times New Roman" w:hAnsi="Times New Roman" w:cs="Times New Roman"/>
          <w:sz w:val="27"/>
          <w:szCs w:val="27"/>
        </w:rPr>
        <w:t>))</w:t>
      </w:r>
    </w:p>
    <w:tbl>
      <w:tblPr>
        <w:tblW w:w="0" w:type="auto"/>
        <w:tblInd w:w="277" w:type="dxa"/>
        <w:tblLayout w:type="fixed"/>
        <w:tblCellMar>
          <w:left w:w="0" w:type="dxa"/>
          <w:right w:w="0" w:type="dxa"/>
        </w:tblCellMar>
        <w:tblLook w:val="0000" w:firstRow="0" w:lastRow="0" w:firstColumn="0" w:lastColumn="0" w:noHBand="0" w:noVBand="0"/>
      </w:tblPr>
      <w:tblGrid>
        <w:gridCol w:w="3797"/>
        <w:gridCol w:w="850"/>
        <w:gridCol w:w="994"/>
        <w:gridCol w:w="993"/>
        <w:gridCol w:w="992"/>
        <w:gridCol w:w="1277"/>
        <w:gridCol w:w="1147"/>
      </w:tblGrid>
      <w:tr w:rsidR="001478C0" w:rsidRPr="00E829A0" w:rsidTr="003B315F">
        <w:trPr>
          <w:trHeight w:hRule="exact" w:val="576"/>
        </w:trPr>
        <w:tc>
          <w:tcPr>
            <w:tcW w:w="379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56" w:lineRule="auto"/>
              <w:ind w:right="337"/>
              <w:rPr>
                <w:rFonts w:ascii="Times New Roman" w:eastAsia="Times New Roman" w:hAnsi="Times New Roman" w:cs="Times New Roman"/>
                <w:sz w:val="24"/>
                <w:szCs w:val="24"/>
              </w:rPr>
            </w:pPr>
            <w:r>
              <w:rPr>
                <w:rFonts w:ascii="Times New Roman" w:eastAsia="Times New Roman" w:hAnsi="Times New Roman" w:cs="Times New Roman"/>
                <w:b/>
                <w:bCs/>
                <w:sz w:val="23"/>
                <w:szCs w:val="23"/>
              </w:rPr>
              <w:t>Җы</w:t>
            </w:r>
            <w:r>
              <w:rPr>
                <w:rFonts w:ascii="Times New Roman" w:eastAsia="Times New Roman" w:hAnsi="Times New Roman" w:cs="Times New Roman"/>
                <w:b/>
                <w:bCs/>
                <w:sz w:val="23"/>
                <w:szCs w:val="23"/>
                <w:lang w:val="tt-RU"/>
              </w:rPr>
              <w:t>лыту</w:t>
            </w:r>
            <w:r>
              <w:rPr>
                <w:rFonts w:ascii="Times New Roman" w:eastAsia="Times New Roman" w:hAnsi="Times New Roman" w:cs="Times New Roman"/>
                <w:b/>
                <w:bCs/>
                <w:sz w:val="23"/>
                <w:szCs w:val="23"/>
              </w:rPr>
              <w:t xml:space="preserve"> чорын</w:t>
            </w:r>
            <w:r>
              <w:rPr>
                <w:rFonts w:ascii="Times New Roman" w:eastAsia="Times New Roman" w:hAnsi="Times New Roman" w:cs="Times New Roman"/>
                <w:b/>
                <w:bCs/>
                <w:sz w:val="23"/>
                <w:szCs w:val="23"/>
                <w:lang w:val="tt-RU"/>
              </w:rPr>
              <w:t xml:space="preserve">да </w:t>
            </w:r>
            <w:r>
              <w:rPr>
                <w:rFonts w:ascii="Times New Roman" w:eastAsia="Times New Roman" w:hAnsi="Times New Roman" w:cs="Times New Roman"/>
                <w:b/>
                <w:bCs/>
                <w:sz w:val="23"/>
                <w:szCs w:val="23"/>
              </w:rPr>
              <w:t xml:space="preserve"> градус-тәүлек</w:t>
            </w:r>
            <w:r w:rsidRPr="00E829A0">
              <w:rPr>
                <w:rFonts w:ascii="Times New Roman" w:eastAsia="Times New Roman" w:hAnsi="Times New Roman" w:cs="Times New Roman"/>
                <w:b/>
                <w:bCs/>
                <w:sz w:val="23"/>
                <w:szCs w:val="23"/>
              </w:rPr>
              <w:t>, °</w:t>
            </w:r>
            <w:r w:rsidRPr="00E829A0">
              <w:rPr>
                <w:rFonts w:ascii="Times New Roman" w:eastAsia="Times New Roman" w:hAnsi="Times New Roman" w:cs="Times New Roman"/>
                <w:b/>
                <w:bCs/>
                <w:sz w:val="23"/>
                <w:szCs w:val="23"/>
                <w:lang w:val="tt-RU"/>
              </w:rPr>
              <w:t>С</w:t>
            </w:r>
            <w:r w:rsidRPr="00E829A0">
              <w:rPr>
                <w:rFonts w:ascii="Times New Roman" w:eastAsia="Times New Roman" w:hAnsi="Times New Roman" w:cs="Times New Roman"/>
                <w:b/>
                <w:bCs/>
                <w:sz w:val="23"/>
                <w:szCs w:val="23"/>
              </w:rPr>
              <w:t>тәүлек</w:t>
            </w:r>
          </w:p>
        </w:tc>
        <w:tc>
          <w:tcPr>
            <w:tcW w:w="6253" w:type="dxa"/>
            <w:gridSpan w:val="6"/>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30" w:lineRule="auto"/>
              <w:ind w:right="163"/>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Уртача тәүлеклек</w:t>
            </w:r>
            <w:r>
              <w:rPr>
                <w:rFonts w:ascii="Times New Roman" w:eastAsia="Times New Roman" w:hAnsi="Times New Roman" w:cs="Times New Roman"/>
                <w:b/>
                <w:bCs/>
                <w:sz w:val="23"/>
                <w:szCs w:val="23"/>
                <w:lang w:val="tt-RU"/>
              </w:rPr>
              <w:t xml:space="preserve"> чагыштырма </w:t>
            </w:r>
            <w:r w:rsidRPr="00E829A0">
              <w:rPr>
                <w:rFonts w:ascii="Times New Roman" w:eastAsia="Times New Roman" w:hAnsi="Times New Roman" w:cs="Times New Roman"/>
                <w:b/>
                <w:bCs/>
                <w:sz w:val="23"/>
                <w:szCs w:val="23"/>
              </w:rPr>
              <w:t xml:space="preserve"> эчке җылылык бүлеп чыгару, Вт/м</w:t>
            </w:r>
            <w:r w:rsidRPr="00E829A0">
              <w:rPr>
                <w:rFonts w:ascii="Times New Roman" w:eastAsia="Times New Roman" w:hAnsi="Times New Roman" w:cs="Times New Roman"/>
                <w:b/>
                <w:bCs/>
                <w:position w:val="10"/>
                <w:sz w:val="15"/>
                <w:szCs w:val="15"/>
              </w:rPr>
              <w:t>2</w:t>
            </w:r>
          </w:p>
        </w:tc>
      </w:tr>
      <w:tr w:rsidR="001478C0" w:rsidRPr="00E829A0" w:rsidTr="003B315F">
        <w:trPr>
          <w:trHeight w:hRule="exact" w:val="293"/>
        </w:trPr>
        <w:tc>
          <w:tcPr>
            <w:tcW w:w="37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30" w:lineRule="auto"/>
              <w:ind w:right="163"/>
              <w:rPr>
                <w:rFonts w:ascii="Times New Roman" w:eastAsia="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5 - 10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11 - 15</w:t>
            </w:r>
          </w:p>
        </w:tc>
        <w:tc>
          <w:tcPr>
            <w:tcW w:w="9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16 - 20</w:t>
            </w:r>
          </w:p>
        </w:tc>
        <w:tc>
          <w:tcPr>
            <w:tcW w:w="99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21 - 25</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26 - 30</w:t>
            </w:r>
          </w:p>
        </w:tc>
        <w:tc>
          <w:tcPr>
            <w:tcW w:w="114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31 - 35</w:t>
            </w:r>
          </w:p>
        </w:tc>
      </w:tr>
      <w:tr w:rsidR="001478C0" w:rsidRPr="00E829A0" w:rsidTr="003B315F">
        <w:trPr>
          <w:trHeight w:hRule="exact" w:val="298"/>
        </w:trPr>
        <w:tc>
          <w:tcPr>
            <w:tcW w:w="379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2000</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26,0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22,0</w:t>
            </w:r>
          </w:p>
        </w:tc>
        <w:tc>
          <w:tcPr>
            <w:tcW w:w="9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19,0</w:t>
            </w:r>
          </w:p>
        </w:tc>
        <w:tc>
          <w:tcPr>
            <w:tcW w:w="99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17,0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13,0</w:t>
            </w:r>
          </w:p>
        </w:tc>
        <w:tc>
          <w:tcPr>
            <w:tcW w:w="114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r>
      <w:tr w:rsidR="001478C0" w:rsidRPr="00E829A0" w:rsidTr="003B315F">
        <w:trPr>
          <w:trHeight w:hRule="exact" w:val="293"/>
        </w:trPr>
        <w:tc>
          <w:tcPr>
            <w:tcW w:w="379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4000</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26,2</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22,4</w:t>
            </w:r>
          </w:p>
        </w:tc>
        <w:tc>
          <w:tcPr>
            <w:tcW w:w="9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99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18,0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14,5</w:t>
            </w:r>
          </w:p>
        </w:tc>
        <w:tc>
          <w:tcPr>
            <w:tcW w:w="114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12,0</w:t>
            </w:r>
          </w:p>
        </w:tc>
      </w:tr>
      <w:tr w:rsidR="001478C0" w:rsidRPr="00E829A0" w:rsidTr="003B315F">
        <w:trPr>
          <w:trHeight w:hRule="exact" w:val="298"/>
        </w:trPr>
        <w:tc>
          <w:tcPr>
            <w:tcW w:w="379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6000</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26,5</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23,0</w:t>
            </w:r>
          </w:p>
        </w:tc>
        <w:tc>
          <w:tcPr>
            <w:tcW w:w="9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21,0</w:t>
            </w:r>
          </w:p>
        </w:tc>
        <w:tc>
          <w:tcPr>
            <w:tcW w:w="99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19,0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15,7</w:t>
            </w:r>
          </w:p>
        </w:tc>
        <w:tc>
          <w:tcPr>
            <w:tcW w:w="114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13,5</w:t>
            </w:r>
          </w:p>
        </w:tc>
      </w:tr>
    </w:tbl>
    <w:p w:rsidR="001478C0" w:rsidRPr="00E829A0" w:rsidRDefault="001478C0" w:rsidP="001478C0">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14"/>
          <w:szCs w:val="14"/>
        </w:rPr>
      </w:pPr>
    </w:p>
    <w:p w:rsidR="001478C0" w:rsidRPr="00E829A0" w:rsidRDefault="001478C0" w:rsidP="001478C0">
      <w:pPr>
        <w:widowControl w:val="0"/>
        <w:kinsoku w:val="0"/>
        <w:overflowPunct w:val="0"/>
        <w:autoSpaceDE w:val="0"/>
        <w:autoSpaceDN w:val="0"/>
        <w:adjustRightInd w:val="0"/>
        <w:spacing w:before="66" w:after="0" w:line="240" w:lineRule="auto"/>
        <w:ind w:right="234"/>
        <w:jc w:val="right"/>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11 нче т</w:t>
      </w:r>
      <w:r w:rsidRPr="00E829A0">
        <w:rPr>
          <w:rFonts w:ascii="Times New Roman" w:eastAsia="Times New Roman" w:hAnsi="Times New Roman" w:cs="Times New Roman"/>
          <w:sz w:val="27"/>
          <w:szCs w:val="27"/>
        </w:rPr>
        <w:t>аблица</w:t>
      </w:r>
    </w:p>
    <w:p w:rsidR="001478C0" w:rsidRPr="00E829A0" w:rsidRDefault="001478C0" w:rsidP="001478C0">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17"/>
          <w:szCs w:val="17"/>
        </w:rPr>
      </w:pPr>
    </w:p>
    <w:p w:rsidR="001478C0" w:rsidRPr="00E829A0"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b/>
          <w:bCs/>
          <w:sz w:val="17"/>
          <w:szCs w:val="17"/>
        </w:rPr>
      </w:pPr>
      <w:r w:rsidRPr="00E829A0">
        <w:rPr>
          <w:rFonts w:ascii="Times New Roman" w:eastAsia="Times New Roman" w:hAnsi="Times New Roman" w:cs="Times New Roman"/>
          <w:b/>
          <w:bCs/>
          <w:sz w:val="27"/>
          <w:szCs w:val="27"/>
        </w:rPr>
        <w:t>Торак биналарны кондицияләү системасына электр энергиясенең чагыштырма еллык чыгымының база дәрәҗәсе</w:t>
      </w:r>
    </w:p>
    <w:p w:rsidR="001478C0" w:rsidRPr="00E829A0" w:rsidRDefault="001478C0" w:rsidP="001478C0">
      <w:pPr>
        <w:widowControl w:val="0"/>
        <w:kinsoku w:val="0"/>
        <w:overflowPunct w:val="0"/>
        <w:autoSpaceDE w:val="0"/>
        <w:autoSpaceDN w:val="0"/>
        <w:adjustRightInd w:val="0"/>
        <w:spacing w:before="66" w:after="0" w:line="240" w:lineRule="auto"/>
        <w:ind w:right="475"/>
        <w:jc w:val="center"/>
        <w:rPr>
          <w:rFonts w:ascii="Times New Roman" w:eastAsia="Times New Roman" w:hAnsi="Times New Roman" w:cs="Times New Roman"/>
          <w:sz w:val="27"/>
          <w:szCs w:val="27"/>
        </w:rPr>
      </w:pPr>
      <w:r w:rsidRPr="00E829A0">
        <w:rPr>
          <w:rFonts w:ascii="Times New Roman" w:eastAsia="Times New Roman" w:hAnsi="Times New Roman" w:cs="Times New Roman"/>
          <w:sz w:val="27"/>
          <w:szCs w:val="27"/>
        </w:rPr>
        <w:t>(кВт сәг/кв.метрел</w:t>
      </w:r>
      <w:r w:rsidRPr="00E829A0">
        <w:rPr>
          <w:rFonts w:ascii="Times New Roman" w:eastAsia="Times New Roman" w:hAnsi="Times New Roman" w:cs="Times New Roman"/>
          <w:sz w:val="27"/>
          <w:szCs w:val="27"/>
          <w:lang w:val="tt-RU"/>
        </w:rPr>
        <w:t>га</w:t>
      </w:r>
      <w:r w:rsidRPr="00E829A0">
        <w:rPr>
          <w:rFonts w:ascii="Times New Roman" w:eastAsia="Times New Roman" w:hAnsi="Times New Roman" w:cs="Times New Roman"/>
          <w:sz w:val="27"/>
          <w:szCs w:val="27"/>
        </w:rPr>
        <w:t>)</w:t>
      </w:r>
    </w:p>
    <w:tbl>
      <w:tblPr>
        <w:tblW w:w="0" w:type="auto"/>
        <w:tblInd w:w="106" w:type="dxa"/>
        <w:tblLayout w:type="fixed"/>
        <w:tblCellMar>
          <w:left w:w="0" w:type="dxa"/>
          <w:right w:w="0" w:type="dxa"/>
        </w:tblCellMar>
        <w:tblLook w:val="0000" w:firstRow="0" w:lastRow="0" w:firstColumn="0" w:lastColumn="0" w:noHBand="0" w:noVBand="0"/>
      </w:tblPr>
      <w:tblGrid>
        <w:gridCol w:w="4758"/>
        <w:gridCol w:w="970"/>
        <w:gridCol w:w="969"/>
        <w:gridCol w:w="1671"/>
        <w:gridCol w:w="1714"/>
      </w:tblGrid>
      <w:tr w:rsidR="001478C0" w:rsidRPr="00E829A0" w:rsidTr="003B315F">
        <w:trPr>
          <w:trHeight w:hRule="exact" w:val="322"/>
        </w:trPr>
        <w:tc>
          <w:tcPr>
            <w:tcW w:w="4758"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Елның җылы чорында тышкы һаваның</w:t>
            </w:r>
          </w:p>
        </w:tc>
        <w:tc>
          <w:tcPr>
            <w:tcW w:w="5324" w:type="dxa"/>
            <w:gridSpan w:val="4"/>
            <w:tcBorders>
              <w:top w:val="single" w:sz="4" w:space="0" w:color="000000"/>
              <w:left w:val="single" w:sz="4" w:space="0" w:color="000000"/>
              <w:bottom w:val="nil"/>
              <w:right w:val="single" w:sz="4" w:space="0" w:color="000000"/>
            </w:tcBorders>
          </w:tcPr>
          <w:p w:rsidR="001478C0" w:rsidRPr="00E829A0" w:rsidRDefault="001478C0" w:rsidP="003B315F">
            <w:pPr>
              <w:rPr>
                <w:rFonts w:ascii="Times New Roman" w:hAnsi="Times New Roman" w:cs="Times New Roman"/>
                <w:b/>
              </w:rPr>
            </w:pPr>
            <w:r w:rsidRPr="00E829A0">
              <w:rPr>
                <w:rFonts w:ascii="Times New Roman" w:hAnsi="Times New Roman" w:cs="Times New Roman"/>
                <w:b/>
              </w:rPr>
              <w:t>Уртача тәүлеклек</w:t>
            </w:r>
            <w:r>
              <w:rPr>
                <w:rFonts w:ascii="Times New Roman" w:hAnsi="Times New Roman" w:cs="Times New Roman"/>
                <w:b/>
                <w:lang w:val="tt-RU"/>
              </w:rPr>
              <w:t xml:space="preserve"> чагыштырма</w:t>
            </w:r>
            <w:r w:rsidRPr="00E829A0">
              <w:rPr>
                <w:rFonts w:ascii="Times New Roman" w:hAnsi="Times New Roman" w:cs="Times New Roman"/>
                <w:b/>
              </w:rPr>
              <w:t xml:space="preserve"> эчке җылылык бүлеп чыгару</w:t>
            </w:r>
          </w:p>
        </w:tc>
      </w:tr>
      <w:tr w:rsidR="001478C0" w:rsidRPr="00E829A0" w:rsidTr="003B315F">
        <w:trPr>
          <w:trHeight w:hRule="exact" w:val="299"/>
        </w:trPr>
        <w:tc>
          <w:tcPr>
            <w:tcW w:w="4758"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b/>
                <w:bCs/>
                <w:sz w:val="23"/>
                <w:szCs w:val="23"/>
                <w:lang w:val="tt-RU"/>
              </w:rPr>
              <w:t>т</w:t>
            </w:r>
            <w:r w:rsidRPr="00E829A0">
              <w:rPr>
                <w:rFonts w:ascii="Times New Roman" w:eastAsia="Times New Roman" w:hAnsi="Times New Roman" w:cs="Times New Roman"/>
                <w:b/>
                <w:bCs/>
                <w:sz w:val="23"/>
                <w:szCs w:val="23"/>
              </w:rPr>
              <w:t>емпературасы</w:t>
            </w:r>
            <w:r>
              <w:rPr>
                <w:rFonts w:ascii="Times New Roman" w:eastAsia="Times New Roman" w:hAnsi="Times New Roman" w:cs="Times New Roman"/>
                <w:b/>
                <w:bCs/>
                <w:sz w:val="23"/>
                <w:szCs w:val="23"/>
                <w:lang w:val="tt-RU"/>
              </w:rPr>
              <w:t xml:space="preserve">н  </w:t>
            </w:r>
            <w:r w:rsidRPr="0079393D">
              <w:rPr>
                <w:rFonts w:ascii="Times New Roman" w:eastAsia="Times New Roman" w:hAnsi="Times New Roman" w:cs="Times New Roman"/>
                <w:b/>
                <w:bCs/>
                <w:sz w:val="23"/>
                <w:szCs w:val="23"/>
                <w:lang w:val="tt-RU"/>
              </w:rPr>
              <w:t>исәпләү</w:t>
            </w:r>
            <w:r w:rsidRPr="00E829A0">
              <w:rPr>
                <w:rFonts w:ascii="Times New Roman" w:eastAsia="Times New Roman" w:hAnsi="Times New Roman" w:cs="Times New Roman"/>
                <w:b/>
                <w:bCs/>
                <w:sz w:val="23"/>
                <w:szCs w:val="23"/>
              </w:rPr>
              <w:t>, °С</w:t>
            </w:r>
          </w:p>
        </w:tc>
        <w:tc>
          <w:tcPr>
            <w:tcW w:w="5324" w:type="dxa"/>
            <w:gridSpan w:val="4"/>
            <w:tcBorders>
              <w:top w:val="nil"/>
              <w:left w:val="single" w:sz="4" w:space="0" w:color="000000"/>
              <w:bottom w:val="single" w:sz="4" w:space="0" w:color="000000"/>
              <w:right w:val="single" w:sz="4" w:space="0" w:color="000000"/>
            </w:tcBorders>
          </w:tcPr>
          <w:p w:rsidR="001478C0" w:rsidRPr="001B297B" w:rsidRDefault="001478C0" w:rsidP="003B315F">
            <w:pPr>
              <w:rPr>
                <w:rFonts w:ascii="Times New Roman" w:hAnsi="Times New Roman" w:cs="Times New Roman"/>
                <w:b/>
                <w:lang w:val="tt-RU"/>
              </w:rPr>
            </w:pPr>
            <w:r w:rsidRPr="001B297B">
              <w:rPr>
                <w:rFonts w:ascii="Times New Roman" w:hAnsi="Times New Roman" w:cs="Times New Roman"/>
                <w:b/>
                <w:lang w:val="tt-RU"/>
              </w:rPr>
              <w:t>бүлеп чыгару</w:t>
            </w:r>
          </w:p>
        </w:tc>
      </w:tr>
      <w:tr w:rsidR="001478C0" w:rsidRPr="00E829A0" w:rsidTr="003B315F">
        <w:trPr>
          <w:trHeight w:hRule="exact" w:val="298"/>
        </w:trPr>
        <w:tc>
          <w:tcPr>
            <w:tcW w:w="4758"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0" w:lineRule="auto"/>
              <w:ind w:right="35"/>
              <w:jc w:val="center"/>
              <w:rPr>
                <w:rFonts w:ascii="Times New Roman" w:eastAsia="Times New Roman" w:hAnsi="Times New Roman" w:cs="Times New Roman"/>
                <w:sz w:val="24"/>
                <w:szCs w:val="24"/>
                <w:lang w:val="tt-RU"/>
              </w:rPr>
            </w:pPr>
          </w:p>
        </w:tc>
        <w:tc>
          <w:tcPr>
            <w:tcW w:w="9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4 - 6</w:t>
            </w:r>
          </w:p>
        </w:tc>
        <w:tc>
          <w:tcPr>
            <w:tcW w:w="96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7 - 9</w:t>
            </w:r>
          </w:p>
        </w:tc>
        <w:tc>
          <w:tcPr>
            <w:tcW w:w="16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10 - 12</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13 - 15</w:t>
            </w:r>
          </w:p>
        </w:tc>
      </w:tr>
      <w:tr w:rsidR="001478C0" w:rsidRPr="00E829A0" w:rsidTr="003B315F">
        <w:trPr>
          <w:trHeight w:hRule="exact" w:val="293"/>
        </w:trPr>
        <w:tc>
          <w:tcPr>
            <w:tcW w:w="475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4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22 - 23</w:t>
            </w:r>
          </w:p>
        </w:tc>
        <w:tc>
          <w:tcPr>
            <w:tcW w:w="9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c>
          <w:tcPr>
            <w:tcW w:w="96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6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74"/>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7,0</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80"/>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9,0</w:t>
            </w:r>
          </w:p>
        </w:tc>
      </w:tr>
      <w:tr w:rsidR="001478C0" w:rsidRPr="00E829A0" w:rsidTr="003B315F">
        <w:trPr>
          <w:trHeight w:hRule="exact" w:val="298"/>
        </w:trPr>
        <w:tc>
          <w:tcPr>
            <w:tcW w:w="475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4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24 - 25</w:t>
            </w:r>
          </w:p>
        </w:tc>
        <w:tc>
          <w:tcPr>
            <w:tcW w:w="9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6,5</w:t>
            </w:r>
          </w:p>
        </w:tc>
        <w:tc>
          <w:tcPr>
            <w:tcW w:w="96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9,0</w:t>
            </w:r>
          </w:p>
        </w:tc>
        <w:tc>
          <w:tcPr>
            <w:tcW w:w="16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11,0</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13,5</w:t>
            </w:r>
          </w:p>
        </w:tc>
      </w:tr>
      <w:tr w:rsidR="001478C0" w:rsidRPr="00E829A0" w:rsidTr="003B315F">
        <w:trPr>
          <w:trHeight w:hRule="exact" w:val="298"/>
        </w:trPr>
        <w:tc>
          <w:tcPr>
            <w:tcW w:w="475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4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26 - 27</w:t>
            </w:r>
          </w:p>
        </w:tc>
        <w:tc>
          <w:tcPr>
            <w:tcW w:w="9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10,5</w:t>
            </w:r>
          </w:p>
        </w:tc>
        <w:tc>
          <w:tcPr>
            <w:tcW w:w="96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13,5</w:t>
            </w:r>
          </w:p>
        </w:tc>
        <w:tc>
          <w:tcPr>
            <w:tcW w:w="16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15,5</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18,0</w:t>
            </w:r>
          </w:p>
        </w:tc>
      </w:tr>
      <w:tr w:rsidR="001478C0" w:rsidRPr="00E829A0" w:rsidTr="003B315F">
        <w:trPr>
          <w:trHeight w:hRule="exact" w:val="293"/>
        </w:trPr>
        <w:tc>
          <w:tcPr>
            <w:tcW w:w="475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4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28 - 29</w:t>
            </w:r>
          </w:p>
        </w:tc>
        <w:tc>
          <w:tcPr>
            <w:tcW w:w="9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c>
          <w:tcPr>
            <w:tcW w:w="96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18,5</w:t>
            </w:r>
          </w:p>
        </w:tc>
        <w:tc>
          <w:tcPr>
            <w:tcW w:w="16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20,5</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23,0</w:t>
            </w:r>
          </w:p>
        </w:tc>
      </w:tr>
      <w:tr w:rsidR="001478C0" w:rsidRPr="00E829A0" w:rsidTr="003B315F">
        <w:trPr>
          <w:trHeight w:hRule="exact" w:val="300"/>
        </w:trPr>
        <w:tc>
          <w:tcPr>
            <w:tcW w:w="475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4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30 - 31</w:t>
            </w:r>
          </w:p>
        </w:tc>
        <w:tc>
          <w:tcPr>
            <w:tcW w:w="9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20,5</w:t>
            </w:r>
          </w:p>
        </w:tc>
        <w:tc>
          <w:tcPr>
            <w:tcW w:w="96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24,0</w:t>
            </w:r>
          </w:p>
        </w:tc>
        <w:tc>
          <w:tcPr>
            <w:tcW w:w="16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26,0</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28,5</w:t>
            </w:r>
          </w:p>
        </w:tc>
      </w:tr>
      <w:tr w:rsidR="001478C0" w:rsidRPr="00E829A0" w:rsidTr="003B315F">
        <w:trPr>
          <w:trHeight w:hRule="exact" w:val="293"/>
        </w:trPr>
        <w:tc>
          <w:tcPr>
            <w:tcW w:w="475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4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32 - 33</w:t>
            </w:r>
          </w:p>
        </w:tc>
        <w:tc>
          <w:tcPr>
            <w:tcW w:w="9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26,5</w:t>
            </w:r>
          </w:p>
        </w:tc>
        <w:tc>
          <w:tcPr>
            <w:tcW w:w="96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30,0</w:t>
            </w:r>
          </w:p>
        </w:tc>
        <w:tc>
          <w:tcPr>
            <w:tcW w:w="16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32,0</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34,5</w:t>
            </w:r>
          </w:p>
        </w:tc>
      </w:tr>
      <w:tr w:rsidR="001478C0" w:rsidRPr="00E829A0" w:rsidTr="003B315F">
        <w:trPr>
          <w:trHeight w:hRule="exact" w:val="298"/>
        </w:trPr>
        <w:tc>
          <w:tcPr>
            <w:tcW w:w="475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4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34 - 35</w:t>
            </w:r>
          </w:p>
        </w:tc>
        <w:tc>
          <w:tcPr>
            <w:tcW w:w="9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33,0</w:t>
            </w:r>
          </w:p>
        </w:tc>
        <w:tc>
          <w:tcPr>
            <w:tcW w:w="96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36,5</w:t>
            </w:r>
          </w:p>
        </w:tc>
        <w:tc>
          <w:tcPr>
            <w:tcW w:w="16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38,5</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41,0</w:t>
            </w:r>
          </w:p>
        </w:tc>
      </w:tr>
      <w:tr w:rsidR="001478C0" w:rsidRPr="00E829A0" w:rsidTr="003B315F">
        <w:trPr>
          <w:trHeight w:hRule="exact" w:val="293"/>
        </w:trPr>
        <w:tc>
          <w:tcPr>
            <w:tcW w:w="475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4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36 - 37</w:t>
            </w:r>
          </w:p>
        </w:tc>
        <w:tc>
          <w:tcPr>
            <w:tcW w:w="9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40,0</w:t>
            </w:r>
          </w:p>
        </w:tc>
        <w:tc>
          <w:tcPr>
            <w:tcW w:w="96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43,5</w:t>
            </w:r>
          </w:p>
        </w:tc>
        <w:tc>
          <w:tcPr>
            <w:tcW w:w="16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45,5</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48,0</w:t>
            </w:r>
          </w:p>
        </w:tc>
      </w:tr>
      <w:tr w:rsidR="001478C0" w:rsidRPr="00E829A0" w:rsidTr="003B315F">
        <w:trPr>
          <w:trHeight w:hRule="exact" w:val="298"/>
        </w:trPr>
        <w:tc>
          <w:tcPr>
            <w:tcW w:w="475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4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38 - 39</w:t>
            </w:r>
          </w:p>
        </w:tc>
        <w:tc>
          <w:tcPr>
            <w:tcW w:w="9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47,5</w:t>
            </w:r>
          </w:p>
        </w:tc>
        <w:tc>
          <w:tcPr>
            <w:tcW w:w="96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51,0</w:t>
            </w:r>
          </w:p>
        </w:tc>
        <w:tc>
          <w:tcPr>
            <w:tcW w:w="16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53,0</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55,5</w:t>
            </w:r>
          </w:p>
        </w:tc>
      </w:tr>
      <w:tr w:rsidR="001478C0" w:rsidRPr="00E829A0" w:rsidTr="003B315F">
        <w:trPr>
          <w:trHeight w:hRule="exact" w:val="310"/>
        </w:trPr>
        <w:tc>
          <w:tcPr>
            <w:tcW w:w="475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4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40 - 41</w:t>
            </w:r>
          </w:p>
        </w:tc>
        <w:tc>
          <w:tcPr>
            <w:tcW w:w="9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55,0</w:t>
            </w:r>
          </w:p>
        </w:tc>
        <w:tc>
          <w:tcPr>
            <w:tcW w:w="96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59,0</w:t>
            </w:r>
          </w:p>
        </w:tc>
        <w:tc>
          <w:tcPr>
            <w:tcW w:w="16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61,0</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63,5</w:t>
            </w:r>
          </w:p>
        </w:tc>
      </w:tr>
    </w:tbl>
    <w:p w:rsidR="001478C0" w:rsidRPr="00E829A0" w:rsidRDefault="001478C0" w:rsidP="001478C0">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13"/>
          <w:szCs w:val="13"/>
        </w:rPr>
      </w:pPr>
    </w:p>
    <w:p w:rsidR="001478C0" w:rsidRPr="00E829A0" w:rsidRDefault="001478C0" w:rsidP="001478C0">
      <w:pPr>
        <w:widowControl w:val="0"/>
        <w:kinsoku w:val="0"/>
        <w:overflowPunct w:val="0"/>
        <w:autoSpaceDE w:val="0"/>
        <w:autoSpaceDN w:val="0"/>
        <w:adjustRightInd w:val="0"/>
        <w:spacing w:before="66" w:after="0" w:line="240" w:lineRule="auto"/>
        <w:ind w:right="234"/>
        <w:jc w:val="right"/>
        <w:rPr>
          <w:rFonts w:ascii="Times New Roman" w:eastAsia="Times New Roman" w:hAnsi="Times New Roman" w:cs="Times New Roman"/>
          <w:sz w:val="17"/>
          <w:szCs w:val="17"/>
          <w:lang w:val="tt-RU"/>
        </w:rPr>
      </w:pPr>
      <w:r w:rsidRPr="00E829A0">
        <w:rPr>
          <w:rFonts w:ascii="Times New Roman" w:eastAsia="Times New Roman" w:hAnsi="Times New Roman" w:cs="Times New Roman"/>
          <w:sz w:val="27"/>
          <w:szCs w:val="27"/>
          <w:lang w:val="tt-RU"/>
        </w:rPr>
        <w:t>12 нче т</w:t>
      </w:r>
      <w:r w:rsidRPr="00E829A0">
        <w:rPr>
          <w:rFonts w:ascii="Times New Roman" w:eastAsia="Times New Roman" w:hAnsi="Times New Roman" w:cs="Times New Roman"/>
          <w:sz w:val="27"/>
          <w:szCs w:val="27"/>
        </w:rPr>
        <w:t>аблица</w:t>
      </w:r>
    </w:p>
    <w:p w:rsidR="001478C0" w:rsidRPr="00E829A0" w:rsidRDefault="001478C0" w:rsidP="001478C0">
      <w:pPr>
        <w:widowControl w:val="0"/>
        <w:kinsoku w:val="0"/>
        <w:overflowPunct w:val="0"/>
        <w:autoSpaceDE w:val="0"/>
        <w:autoSpaceDN w:val="0"/>
        <w:adjustRightInd w:val="0"/>
        <w:spacing w:before="66" w:after="0" w:line="240" w:lineRule="auto"/>
        <w:ind w:right="475"/>
        <w:jc w:val="center"/>
        <w:rPr>
          <w:rFonts w:ascii="Times New Roman" w:eastAsia="Times New Roman" w:hAnsi="Times New Roman" w:cs="Times New Roman"/>
          <w:b/>
          <w:bCs/>
          <w:sz w:val="27"/>
          <w:szCs w:val="27"/>
          <w:lang w:val="tt-RU"/>
        </w:rPr>
      </w:pPr>
      <w:r w:rsidRPr="00E829A0">
        <w:rPr>
          <w:rFonts w:ascii="Times New Roman" w:eastAsia="Times New Roman" w:hAnsi="Times New Roman" w:cs="Times New Roman"/>
          <w:b/>
          <w:bCs/>
          <w:sz w:val="27"/>
          <w:szCs w:val="27"/>
          <w:lang w:val="tt-RU"/>
        </w:rPr>
        <w:t xml:space="preserve">Иҗтимагый биналарны кондицияләү системасына электр энергиясенең чагыштырма еллык чыгымының база дәрәҗәсе </w:t>
      </w:r>
    </w:p>
    <w:p w:rsidR="001478C0" w:rsidRPr="00E829A0" w:rsidRDefault="001478C0" w:rsidP="001478C0">
      <w:pPr>
        <w:widowControl w:val="0"/>
        <w:kinsoku w:val="0"/>
        <w:overflowPunct w:val="0"/>
        <w:autoSpaceDE w:val="0"/>
        <w:autoSpaceDN w:val="0"/>
        <w:adjustRightInd w:val="0"/>
        <w:spacing w:before="66" w:after="0" w:line="240" w:lineRule="auto"/>
        <w:ind w:right="475"/>
        <w:jc w:val="center"/>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(кВт сәг/кв.метрелга)</w:t>
      </w:r>
    </w:p>
    <w:tbl>
      <w:tblPr>
        <w:tblW w:w="0" w:type="auto"/>
        <w:tblInd w:w="106" w:type="dxa"/>
        <w:tblLayout w:type="fixed"/>
        <w:tblCellMar>
          <w:left w:w="0" w:type="dxa"/>
          <w:right w:w="0" w:type="dxa"/>
        </w:tblCellMar>
        <w:tblLook w:val="0000" w:firstRow="0" w:lastRow="0" w:firstColumn="0" w:lastColumn="0" w:noHBand="0" w:noVBand="0"/>
      </w:tblPr>
      <w:tblGrid>
        <w:gridCol w:w="3519"/>
        <w:gridCol w:w="965"/>
        <w:gridCol w:w="965"/>
        <w:gridCol w:w="960"/>
        <w:gridCol w:w="966"/>
        <w:gridCol w:w="964"/>
        <w:gridCol w:w="1743"/>
      </w:tblGrid>
      <w:tr w:rsidR="001478C0" w:rsidRPr="00EA2D35" w:rsidTr="003B315F">
        <w:trPr>
          <w:trHeight w:hRule="exact" w:val="310"/>
        </w:trPr>
        <w:tc>
          <w:tcPr>
            <w:tcW w:w="3519"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auto"/>
              <w:ind w:right="253"/>
              <w:jc w:val="center"/>
              <w:rPr>
                <w:rFonts w:ascii="Times New Roman" w:eastAsia="Times New Roman" w:hAnsi="Times New Roman" w:cs="Times New Roman"/>
                <w:sz w:val="24"/>
                <w:szCs w:val="24"/>
                <w:lang w:val="tt-RU"/>
              </w:rPr>
            </w:pPr>
            <w:r w:rsidRPr="00032089">
              <w:rPr>
                <w:rFonts w:ascii="Times New Roman" w:eastAsia="Times New Roman" w:hAnsi="Times New Roman" w:cs="Times New Roman"/>
                <w:b/>
                <w:bCs/>
                <w:sz w:val="23"/>
                <w:szCs w:val="23"/>
                <w:lang w:val="tt-RU"/>
              </w:rPr>
              <w:t>Елның җылы чорында тышкы һаваның температурасы исәпләү</w:t>
            </w:r>
            <w:r w:rsidRPr="00E829A0">
              <w:rPr>
                <w:rFonts w:ascii="Times New Roman" w:eastAsia="Times New Roman" w:hAnsi="Times New Roman" w:cs="Times New Roman"/>
                <w:b/>
                <w:bCs/>
                <w:sz w:val="23"/>
                <w:szCs w:val="23"/>
                <w:lang w:val="tt-RU"/>
              </w:rPr>
              <w:t>,</w:t>
            </w:r>
            <w:r w:rsidRPr="00032089">
              <w:rPr>
                <w:rFonts w:ascii="Times New Roman" w:eastAsia="Times New Roman" w:hAnsi="Times New Roman" w:cs="Times New Roman"/>
                <w:b/>
                <w:bCs/>
                <w:sz w:val="23"/>
                <w:szCs w:val="23"/>
                <w:lang w:val="tt-RU"/>
              </w:rPr>
              <w:t>°</w:t>
            </w:r>
            <w:r w:rsidRPr="00E829A0">
              <w:rPr>
                <w:rFonts w:ascii="Times New Roman" w:eastAsia="Times New Roman" w:hAnsi="Times New Roman" w:cs="Times New Roman"/>
                <w:b/>
                <w:bCs/>
                <w:sz w:val="23"/>
                <w:szCs w:val="23"/>
                <w:lang w:val="tt-RU"/>
              </w:rPr>
              <w:t>С</w:t>
            </w:r>
          </w:p>
        </w:tc>
        <w:tc>
          <w:tcPr>
            <w:tcW w:w="6563" w:type="dxa"/>
            <w:gridSpan w:val="6"/>
            <w:tcBorders>
              <w:top w:val="single" w:sz="4" w:space="0" w:color="000000"/>
              <w:left w:val="single" w:sz="4" w:space="0" w:color="000000"/>
              <w:bottom w:val="single" w:sz="4" w:space="0" w:color="000000"/>
              <w:right w:val="single" w:sz="4" w:space="0" w:color="000000"/>
            </w:tcBorders>
          </w:tcPr>
          <w:p w:rsidR="001478C0" w:rsidRPr="001B297B"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lang w:val="tt-RU"/>
              </w:rPr>
            </w:pPr>
            <w:r w:rsidRPr="001B297B">
              <w:rPr>
                <w:rFonts w:ascii="Times New Roman" w:eastAsia="Times New Roman" w:hAnsi="Times New Roman" w:cs="Times New Roman"/>
                <w:b/>
                <w:bCs/>
                <w:sz w:val="23"/>
                <w:szCs w:val="23"/>
                <w:lang w:val="tt-RU"/>
              </w:rPr>
              <w:t xml:space="preserve">Уртача тәүлеклек </w:t>
            </w:r>
            <w:r>
              <w:rPr>
                <w:rFonts w:ascii="Times New Roman" w:eastAsia="Times New Roman" w:hAnsi="Times New Roman" w:cs="Times New Roman"/>
                <w:b/>
                <w:bCs/>
                <w:sz w:val="23"/>
                <w:szCs w:val="23"/>
                <w:lang w:val="tt-RU"/>
              </w:rPr>
              <w:t xml:space="preserve"> чагыштырма</w:t>
            </w:r>
            <w:r w:rsidRPr="001B297B">
              <w:rPr>
                <w:rFonts w:ascii="Times New Roman" w:eastAsia="Times New Roman" w:hAnsi="Times New Roman" w:cs="Times New Roman"/>
                <w:b/>
                <w:bCs/>
                <w:sz w:val="23"/>
                <w:szCs w:val="23"/>
                <w:lang w:val="tt-RU"/>
              </w:rPr>
              <w:t>эчке җылылык бүлеп чыгару тепловыделения</w:t>
            </w:r>
          </w:p>
        </w:tc>
      </w:tr>
      <w:tr w:rsidR="001478C0" w:rsidRPr="00E829A0" w:rsidTr="003B315F">
        <w:trPr>
          <w:trHeight w:hRule="exact" w:val="562"/>
        </w:trPr>
        <w:tc>
          <w:tcPr>
            <w:tcW w:w="3519" w:type="dxa"/>
            <w:vMerge/>
            <w:tcBorders>
              <w:top w:val="single" w:sz="4" w:space="0" w:color="000000"/>
              <w:left w:val="single" w:sz="4" w:space="0" w:color="000000"/>
              <w:bottom w:val="single" w:sz="4" w:space="0" w:color="000000"/>
              <w:right w:val="single" w:sz="4" w:space="0" w:color="000000"/>
            </w:tcBorders>
          </w:tcPr>
          <w:p w:rsidR="001478C0" w:rsidRPr="001B297B"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lang w:val="tt-RU"/>
              </w:rPr>
            </w:pP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5 - 10</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11 - 15</w:t>
            </w:r>
          </w:p>
        </w:tc>
        <w:tc>
          <w:tcPr>
            <w:tcW w:w="9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16 - 20</w:t>
            </w:r>
          </w:p>
        </w:tc>
        <w:tc>
          <w:tcPr>
            <w:tcW w:w="9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21 - 25</w:t>
            </w:r>
          </w:p>
        </w:tc>
        <w:tc>
          <w:tcPr>
            <w:tcW w:w="9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26 - 30</w:t>
            </w:r>
          </w:p>
        </w:tc>
        <w:tc>
          <w:tcPr>
            <w:tcW w:w="17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31 - 35</w:t>
            </w:r>
          </w:p>
        </w:tc>
      </w:tr>
      <w:tr w:rsidR="001478C0" w:rsidRPr="00E829A0" w:rsidTr="003B315F">
        <w:trPr>
          <w:trHeight w:hRule="exact" w:val="298"/>
        </w:trPr>
        <w:tc>
          <w:tcPr>
            <w:tcW w:w="351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22 - 23</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17"/>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6,0</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1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8,0</w:t>
            </w:r>
          </w:p>
        </w:tc>
        <w:tc>
          <w:tcPr>
            <w:tcW w:w="9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12"/>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9,5</w:t>
            </w:r>
          </w:p>
        </w:tc>
        <w:tc>
          <w:tcPr>
            <w:tcW w:w="9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11,0</w:t>
            </w:r>
          </w:p>
        </w:tc>
        <w:tc>
          <w:tcPr>
            <w:tcW w:w="9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12,0</w:t>
            </w:r>
          </w:p>
        </w:tc>
        <w:tc>
          <w:tcPr>
            <w:tcW w:w="17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12,5</w:t>
            </w:r>
          </w:p>
        </w:tc>
      </w:tr>
      <w:tr w:rsidR="001478C0" w:rsidRPr="00E829A0" w:rsidTr="003B315F">
        <w:trPr>
          <w:trHeight w:hRule="exact" w:val="293"/>
        </w:trPr>
        <w:tc>
          <w:tcPr>
            <w:tcW w:w="351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24 - 25</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12,0</w:t>
            </w:r>
          </w:p>
        </w:tc>
        <w:tc>
          <w:tcPr>
            <w:tcW w:w="9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13,5</w:t>
            </w:r>
          </w:p>
        </w:tc>
        <w:tc>
          <w:tcPr>
            <w:tcW w:w="9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c>
          <w:tcPr>
            <w:tcW w:w="9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16,5</w:t>
            </w:r>
          </w:p>
        </w:tc>
        <w:tc>
          <w:tcPr>
            <w:tcW w:w="17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18,0</w:t>
            </w:r>
          </w:p>
        </w:tc>
      </w:tr>
      <w:tr w:rsidR="001478C0" w:rsidRPr="00E829A0" w:rsidTr="003B315F">
        <w:trPr>
          <w:trHeight w:hRule="exact" w:val="310"/>
        </w:trPr>
        <w:tc>
          <w:tcPr>
            <w:tcW w:w="351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26 - 27</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14,0</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17,0</w:t>
            </w:r>
          </w:p>
        </w:tc>
        <w:tc>
          <w:tcPr>
            <w:tcW w:w="9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19,0</w:t>
            </w:r>
          </w:p>
        </w:tc>
        <w:tc>
          <w:tcPr>
            <w:tcW w:w="9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21,0</w:t>
            </w:r>
          </w:p>
        </w:tc>
        <w:tc>
          <w:tcPr>
            <w:tcW w:w="9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22,5</w:t>
            </w:r>
          </w:p>
        </w:tc>
        <w:tc>
          <w:tcPr>
            <w:tcW w:w="17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24,0</w:t>
            </w:r>
          </w:p>
        </w:tc>
      </w:tr>
    </w:tbl>
    <w:p w:rsidR="001478C0" w:rsidRPr="00E829A0"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E829A0" w:rsidSect="00413EA6">
          <w:headerReference w:type="default" r:id="rId66"/>
          <w:pgSz w:w="11910" w:h="16840"/>
          <w:pgMar w:top="1480" w:right="380" w:bottom="280" w:left="1080" w:header="783" w:footer="0" w:gutter="0"/>
          <w:pgNumType w:start="272"/>
          <w:cols w:space="720" w:equalWidth="0">
            <w:col w:w="10450"/>
          </w:cols>
          <w:noEndnote/>
        </w:sectPr>
      </w:pPr>
    </w:p>
    <w:p w:rsidR="001478C0" w:rsidRPr="00E829A0" w:rsidRDefault="001478C0" w:rsidP="001478C0">
      <w:pPr>
        <w:widowControl w:val="0"/>
        <w:kinsoku w:val="0"/>
        <w:overflowPunct w:val="0"/>
        <w:autoSpaceDE w:val="0"/>
        <w:autoSpaceDN w:val="0"/>
        <w:adjustRightInd w:val="0"/>
        <w:spacing w:before="49" w:after="0" w:line="240" w:lineRule="auto"/>
        <w:ind w:right="2631"/>
        <w:jc w:val="right"/>
        <w:rPr>
          <w:rFonts w:ascii="Times New Roman" w:eastAsia="Times New Roman" w:hAnsi="Times New Roman" w:cs="Times New Roman"/>
        </w:rPr>
      </w:pPr>
    </w:p>
    <w:p w:rsidR="001478C0" w:rsidRPr="00E829A0"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25"/>
          <w:szCs w:val="25"/>
        </w:rPr>
      </w:pPr>
    </w:p>
    <w:tbl>
      <w:tblPr>
        <w:tblW w:w="0" w:type="auto"/>
        <w:tblInd w:w="262" w:type="dxa"/>
        <w:tblLayout w:type="fixed"/>
        <w:tblCellMar>
          <w:left w:w="0" w:type="dxa"/>
          <w:right w:w="0" w:type="dxa"/>
        </w:tblCellMar>
        <w:tblLook w:val="0000" w:firstRow="0" w:lastRow="0" w:firstColumn="0" w:lastColumn="0" w:noHBand="0" w:noVBand="0"/>
      </w:tblPr>
      <w:tblGrid>
        <w:gridCol w:w="3519"/>
        <w:gridCol w:w="965"/>
        <w:gridCol w:w="965"/>
        <w:gridCol w:w="960"/>
        <w:gridCol w:w="966"/>
        <w:gridCol w:w="964"/>
        <w:gridCol w:w="1743"/>
      </w:tblGrid>
      <w:tr w:rsidR="001478C0" w:rsidRPr="00E829A0" w:rsidTr="003B315F">
        <w:trPr>
          <w:trHeight w:hRule="exact" w:val="305"/>
        </w:trPr>
        <w:tc>
          <w:tcPr>
            <w:tcW w:w="3519"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52" w:lineRule="auto"/>
              <w:ind w:right="253"/>
              <w:jc w:val="center"/>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 xml:space="preserve">Елның җылы </w:t>
            </w:r>
            <w:r>
              <w:rPr>
                <w:rFonts w:ascii="Times New Roman" w:eastAsia="Times New Roman" w:hAnsi="Times New Roman" w:cs="Times New Roman"/>
                <w:b/>
                <w:bCs/>
                <w:sz w:val="23"/>
                <w:szCs w:val="23"/>
              </w:rPr>
              <w:t xml:space="preserve">чорында тышкы һаваның </w:t>
            </w:r>
            <w:r w:rsidRPr="00E829A0">
              <w:rPr>
                <w:rFonts w:ascii="Times New Roman" w:eastAsia="Times New Roman" w:hAnsi="Times New Roman" w:cs="Times New Roman"/>
                <w:b/>
                <w:bCs/>
                <w:sz w:val="23"/>
                <w:szCs w:val="23"/>
              </w:rPr>
              <w:t>температурасы</w:t>
            </w:r>
            <w:r w:rsidRPr="00032089">
              <w:rPr>
                <w:rFonts w:ascii="Times New Roman" w:eastAsia="Times New Roman" w:hAnsi="Times New Roman" w:cs="Times New Roman"/>
                <w:b/>
                <w:bCs/>
                <w:sz w:val="23"/>
                <w:szCs w:val="23"/>
              </w:rPr>
              <w:t>исәпләү</w:t>
            </w:r>
            <w:r w:rsidRPr="00E829A0">
              <w:rPr>
                <w:rFonts w:ascii="Times New Roman" w:eastAsia="Times New Roman" w:hAnsi="Times New Roman" w:cs="Times New Roman"/>
                <w:b/>
                <w:bCs/>
                <w:sz w:val="23"/>
                <w:szCs w:val="23"/>
              </w:rPr>
              <w:t>,°</w:t>
            </w:r>
            <w:r w:rsidRPr="00E829A0">
              <w:rPr>
                <w:rFonts w:ascii="Times New Roman" w:eastAsia="Times New Roman" w:hAnsi="Times New Roman" w:cs="Times New Roman"/>
                <w:b/>
                <w:bCs/>
                <w:sz w:val="23"/>
                <w:szCs w:val="23"/>
                <w:lang w:val="tt-RU"/>
              </w:rPr>
              <w:t>С</w:t>
            </w:r>
          </w:p>
        </w:tc>
        <w:tc>
          <w:tcPr>
            <w:tcW w:w="6563" w:type="dxa"/>
            <w:gridSpan w:val="6"/>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Уртача тәүлеклек эчке җылылык бүлеп чыгару тепловыделения</w:t>
            </w:r>
          </w:p>
        </w:tc>
      </w:tr>
      <w:tr w:rsidR="001478C0" w:rsidRPr="00E829A0" w:rsidTr="003B315F">
        <w:trPr>
          <w:trHeight w:hRule="exact" w:val="562"/>
        </w:trPr>
        <w:tc>
          <w:tcPr>
            <w:tcW w:w="3519"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5 - 10</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11 - 15</w:t>
            </w:r>
          </w:p>
        </w:tc>
        <w:tc>
          <w:tcPr>
            <w:tcW w:w="9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16 - 20</w:t>
            </w:r>
          </w:p>
        </w:tc>
        <w:tc>
          <w:tcPr>
            <w:tcW w:w="9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21 - 25</w:t>
            </w:r>
          </w:p>
        </w:tc>
        <w:tc>
          <w:tcPr>
            <w:tcW w:w="9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26 - 30</w:t>
            </w:r>
          </w:p>
        </w:tc>
        <w:tc>
          <w:tcPr>
            <w:tcW w:w="17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31 - 35</w:t>
            </w:r>
          </w:p>
        </w:tc>
      </w:tr>
      <w:tr w:rsidR="001478C0" w:rsidRPr="00E829A0" w:rsidTr="003B315F">
        <w:trPr>
          <w:trHeight w:hRule="exact" w:val="298"/>
        </w:trPr>
        <w:tc>
          <w:tcPr>
            <w:tcW w:w="351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28 - 29</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23,0</w:t>
            </w:r>
          </w:p>
        </w:tc>
        <w:tc>
          <w:tcPr>
            <w:tcW w:w="9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25,5</w:t>
            </w:r>
          </w:p>
        </w:tc>
        <w:tc>
          <w:tcPr>
            <w:tcW w:w="9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28,0</w:t>
            </w:r>
          </w:p>
        </w:tc>
        <w:tc>
          <w:tcPr>
            <w:tcW w:w="9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30,0</w:t>
            </w:r>
          </w:p>
        </w:tc>
        <w:tc>
          <w:tcPr>
            <w:tcW w:w="17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31,5</w:t>
            </w:r>
          </w:p>
        </w:tc>
      </w:tr>
      <w:tr w:rsidR="001478C0" w:rsidRPr="00E829A0" w:rsidTr="003B315F">
        <w:trPr>
          <w:trHeight w:hRule="exact" w:val="293"/>
        </w:trPr>
        <w:tc>
          <w:tcPr>
            <w:tcW w:w="351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30 - 31</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27,0</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30,5</w:t>
            </w:r>
          </w:p>
        </w:tc>
        <w:tc>
          <w:tcPr>
            <w:tcW w:w="9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33,0</w:t>
            </w:r>
          </w:p>
        </w:tc>
        <w:tc>
          <w:tcPr>
            <w:tcW w:w="9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35,5</w:t>
            </w:r>
          </w:p>
        </w:tc>
        <w:tc>
          <w:tcPr>
            <w:tcW w:w="9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37,5</w:t>
            </w:r>
          </w:p>
        </w:tc>
        <w:tc>
          <w:tcPr>
            <w:tcW w:w="17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39,5</w:t>
            </w:r>
          </w:p>
        </w:tc>
      </w:tr>
      <w:tr w:rsidR="001478C0" w:rsidRPr="00E829A0" w:rsidTr="003B315F">
        <w:trPr>
          <w:trHeight w:hRule="exact" w:val="298"/>
        </w:trPr>
        <w:tc>
          <w:tcPr>
            <w:tcW w:w="351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32 - 33</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34,5</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39,0</w:t>
            </w:r>
          </w:p>
        </w:tc>
        <w:tc>
          <w:tcPr>
            <w:tcW w:w="9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41,5</w:t>
            </w:r>
          </w:p>
        </w:tc>
        <w:tc>
          <w:tcPr>
            <w:tcW w:w="9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44,0</w:t>
            </w:r>
          </w:p>
        </w:tc>
        <w:tc>
          <w:tcPr>
            <w:tcW w:w="9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46,0</w:t>
            </w:r>
          </w:p>
        </w:tc>
        <w:tc>
          <w:tcPr>
            <w:tcW w:w="17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48,0</w:t>
            </w:r>
          </w:p>
        </w:tc>
      </w:tr>
      <w:tr w:rsidR="001478C0" w:rsidRPr="00E829A0" w:rsidTr="003B315F">
        <w:trPr>
          <w:trHeight w:hRule="exact" w:val="293"/>
        </w:trPr>
        <w:tc>
          <w:tcPr>
            <w:tcW w:w="351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34 - 35</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42,5</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46,5</w:t>
            </w:r>
          </w:p>
        </w:tc>
        <w:tc>
          <w:tcPr>
            <w:tcW w:w="9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50,0</w:t>
            </w:r>
          </w:p>
        </w:tc>
        <w:tc>
          <w:tcPr>
            <w:tcW w:w="9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52,5</w:t>
            </w:r>
          </w:p>
        </w:tc>
        <w:tc>
          <w:tcPr>
            <w:tcW w:w="9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55,0</w:t>
            </w:r>
          </w:p>
        </w:tc>
        <w:tc>
          <w:tcPr>
            <w:tcW w:w="17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57,5</w:t>
            </w:r>
          </w:p>
        </w:tc>
      </w:tr>
      <w:tr w:rsidR="001478C0" w:rsidRPr="00E829A0" w:rsidTr="003B315F">
        <w:trPr>
          <w:trHeight w:hRule="exact" w:val="298"/>
        </w:trPr>
        <w:tc>
          <w:tcPr>
            <w:tcW w:w="351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36 - 37</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51,0</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55,5</w:t>
            </w:r>
          </w:p>
        </w:tc>
        <w:tc>
          <w:tcPr>
            <w:tcW w:w="9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59,0</w:t>
            </w:r>
          </w:p>
        </w:tc>
        <w:tc>
          <w:tcPr>
            <w:tcW w:w="9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62,0</w:t>
            </w:r>
          </w:p>
        </w:tc>
        <w:tc>
          <w:tcPr>
            <w:tcW w:w="9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65,0</w:t>
            </w:r>
          </w:p>
        </w:tc>
        <w:tc>
          <w:tcPr>
            <w:tcW w:w="17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67,5</w:t>
            </w:r>
          </w:p>
        </w:tc>
      </w:tr>
      <w:tr w:rsidR="001478C0" w:rsidRPr="00E829A0" w:rsidTr="003B315F">
        <w:trPr>
          <w:trHeight w:hRule="exact" w:val="300"/>
        </w:trPr>
        <w:tc>
          <w:tcPr>
            <w:tcW w:w="351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38 - 39</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60,0</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64,5</w:t>
            </w:r>
          </w:p>
        </w:tc>
        <w:tc>
          <w:tcPr>
            <w:tcW w:w="9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69,0</w:t>
            </w:r>
          </w:p>
        </w:tc>
        <w:tc>
          <w:tcPr>
            <w:tcW w:w="9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72,5</w:t>
            </w:r>
          </w:p>
        </w:tc>
        <w:tc>
          <w:tcPr>
            <w:tcW w:w="9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75,5</w:t>
            </w:r>
          </w:p>
        </w:tc>
        <w:tc>
          <w:tcPr>
            <w:tcW w:w="17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78,0</w:t>
            </w:r>
          </w:p>
        </w:tc>
      </w:tr>
      <w:tr w:rsidR="001478C0" w:rsidRPr="00E829A0" w:rsidTr="003B315F">
        <w:trPr>
          <w:trHeight w:hRule="exact" w:val="302"/>
        </w:trPr>
        <w:tc>
          <w:tcPr>
            <w:tcW w:w="3519"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40 - 41</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70,0</w:t>
            </w:r>
          </w:p>
        </w:tc>
        <w:tc>
          <w:tcPr>
            <w:tcW w:w="96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75,0</w:t>
            </w:r>
          </w:p>
        </w:tc>
        <w:tc>
          <w:tcPr>
            <w:tcW w:w="9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79,5</w:t>
            </w:r>
          </w:p>
        </w:tc>
        <w:tc>
          <w:tcPr>
            <w:tcW w:w="9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83,0</w:t>
            </w:r>
          </w:p>
        </w:tc>
        <w:tc>
          <w:tcPr>
            <w:tcW w:w="9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86,0</w:t>
            </w:r>
          </w:p>
        </w:tc>
        <w:tc>
          <w:tcPr>
            <w:tcW w:w="174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89,0</w:t>
            </w:r>
          </w:p>
        </w:tc>
      </w:tr>
    </w:tbl>
    <w:p w:rsidR="001478C0" w:rsidRPr="00E829A0" w:rsidRDefault="001478C0" w:rsidP="001478C0">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14"/>
          <w:szCs w:val="14"/>
        </w:rPr>
      </w:pPr>
    </w:p>
    <w:p w:rsidR="001478C0" w:rsidRPr="00E829A0" w:rsidRDefault="001478C0" w:rsidP="001478C0">
      <w:pPr>
        <w:widowControl w:val="0"/>
        <w:kinsoku w:val="0"/>
        <w:overflowPunct w:val="0"/>
        <w:autoSpaceDE w:val="0"/>
        <w:autoSpaceDN w:val="0"/>
        <w:adjustRightInd w:val="0"/>
        <w:spacing w:before="66" w:after="0" w:line="240" w:lineRule="auto"/>
        <w:ind w:right="184"/>
        <w:jc w:val="right"/>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13 нче т</w:t>
      </w:r>
      <w:r w:rsidRPr="00E829A0">
        <w:rPr>
          <w:rFonts w:ascii="Times New Roman" w:eastAsia="Times New Roman" w:hAnsi="Times New Roman" w:cs="Times New Roman"/>
          <w:sz w:val="27"/>
          <w:szCs w:val="27"/>
        </w:rPr>
        <w:t>аблица</w:t>
      </w:r>
    </w:p>
    <w:p w:rsidR="001478C0" w:rsidRPr="00E829A0" w:rsidRDefault="001478C0" w:rsidP="001478C0">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17"/>
          <w:szCs w:val="17"/>
        </w:rPr>
      </w:pPr>
    </w:p>
    <w:p w:rsidR="001478C0" w:rsidRPr="00E829A0" w:rsidRDefault="001478C0" w:rsidP="001478C0">
      <w:pPr>
        <w:widowControl w:val="0"/>
        <w:kinsoku w:val="0"/>
        <w:overflowPunct w:val="0"/>
        <w:autoSpaceDE w:val="0"/>
        <w:autoSpaceDN w:val="0"/>
        <w:adjustRightInd w:val="0"/>
        <w:spacing w:before="206" w:after="0" w:line="240" w:lineRule="auto"/>
        <w:ind w:right="1008"/>
        <w:jc w:val="center"/>
        <w:rPr>
          <w:rFonts w:ascii="Times New Roman" w:eastAsia="Times New Roman" w:hAnsi="Times New Roman" w:cs="Times New Roman"/>
          <w:b/>
          <w:bCs/>
          <w:sz w:val="27"/>
          <w:szCs w:val="27"/>
          <w:lang w:val="tt-RU"/>
        </w:rPr>
      </w:pPr>
      <w:r w:rsidRPr="00E829A0">
        <w:rPr>
          <w:rFonts w:ascii="Times New Roman" w:eastAsia="Times New Roman" w:hAnsi="Times New Roman" w:cs="Times New Roman"/>
          <w:b/>
          <w:bCs/>
          <w:sz w:val="27"/>
          <w:szCs w:val="27"/>
        </w:rPr>
        <w:t xml:space="preserve">Җылылык энергиясен кайнар су белән тәэмин итү системасына чагыштырма еллык чыгымның нигез дәрәҗәсе </w:t>
      </w:r>
    </w:p>
    <w:p w:rsidR="001478C0" w:rsidRPr="00E829A0" w:rsidRDefault="001478C0" w:rsidP="001478C0">
      <w:pPr>
        <w:widowControl w:val="0"/>
        <w:kinsoku w:val="0"/>
        <w:overflowPunct w:val="0"/>
        <w:autoSpaceDE w:val="0"/>
        <w:autoSpaceDN w:val="0"/>
        <w:adjustRightInd w:val="0"/>
        <w:spacing w:before="206" w:after="0" w:line="240" w:lineRule="auto"/>
        <w:ind w:right="1008"/>
        <w:jc w:val="center"/>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(кВт сәг/кв.метрелга)</w:t>
      </w:r>
    </w:p>
    <w:tbl>
      <w:tblPr>
        <w:tblW w:w="0" w:type="auto"/>
        <w:tblInd w:w="106" w:type="dxa"/>
        <w:tblLayout w:type="fixed"/>
        <w:tblCellMar>
          <w:left w:w="0" w:type="dxa"/>
          <w:right w:w="0" w:type="dxa"/>
        </w:tblCellMar>
        <w:tblLook w:val="0000" w:firstRow="0" w:lastRow="0" w:firstColumn="0" w:lastColumn="0" w:noHBand="0" w:noVBand="0"/>
      </w:tblPr>
      <w:tblGrid>
        <w:gridCol w:w="4225"/>
        <w:gridCol w:w="1133"/>
        <w:gridCol w:w="1133"/>
        <w:gridCol w:w="994"/>
        <w:gridCol w:w="1277"/>
        <w:gridCol w:w="1287"/>
      </w:tblGrid>
      <w:tr w:rsidR="001478C0" w:rsidRPr="00EA2D35" w:rsidTr="003B315F">
        <w:trPr>
          <w:trHeight w:hRule="exact" w:val="581"/>
        </w:trPr>
        <w:tc>
          <w:tcPr>
            <w:tcW w:w="422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Б</w:t>
            </w:r>
            <w:r w:rsidRPr="00E829A0">
              <w:rPr>
                <w:rFonts w:ascii="Times New Roman" w:eastAsia="Times New Roman" w:hAnsi="Times New Roman" w:cs="Times New Roman"/>
                <w:b/>
                <w:bCs/>
                <w:sz w:val="23"/>
                <w:szCs w:val="23"/>
              </w:rPr>
              <w:t>иналар</w:t>
            </w:r>
            <w:r w:rsidRPr="00E829A0">
              <w:rPr>
                <w:rFonts w:ascii="Times New Roman" w:eastAsia="Times New Roman" w:hAnsi="Times New Roman" w:cs="Times New Roman"/>
                <w:b/>
                <w:bCs/>
                <w:sz w:val="23"/>
                <w:szCs w:val="23"/>
                <w:lang w:val="tt-RU"/>
              </w:rPr>
              <w:t xml:space="preserve"> типлары</w:t>
            </w:r>
          </w:p>
        </w:tc>
        <w:tc>
          <w:tcPr>
            <w:tcW w:w="5824" w:type="dxa"/>
            <w:gridSpan w:val="5"/>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7" w:lineRule="auto"/>
              <w:ind w:right="146"/>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Фатирның мәйданы, кунакханә номерлары, тулай тораклар,  1 кешегә туры килә/кв.метрелга</w:t>
            </w:r>
          </w:p>
        </w:tc>
      </w:tr>
      <w:tr w:rsidR="001478C0" w:rsidRPr="00E829A0" w:rsidTr="003B315F">
        <w:trPr>
          <w:trHeight w:hRule="exact" w:val="298"/>
        </w:trPr>
        <w:tc>
          <w:tcPr>
            <w:tcW w:w="422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7" w:lineRule="auto"/>
              <w:ind w:right="146"/>
              <w:rPr>
                <w:rFonts w:ascii="Times New Roman" w:eastAsia="Times New Roman" w:hAnsi="Times New Roman" w:cs="Times New Roman"/>
                <w:sz w:val="24"/>
                <w:szCs w:val="24"/>
                <w:lang w:val="tt-RU"/>
              </w:rPr>
            </w:pP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12 - 15</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16 - 20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21 - 25</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26 - 30</w:t>
            </w:r>
          </w:p>
        </w:tc>
        <w:tc>
          <w:tcPr>
            <w:tcW w:w="128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31 - 40</w:t>
            </w:r>
          </w:p>
        </w:tc>
      </w:tr>
      <w:tr w:rsidR="001478C0" w:rsidRPr="00E829A0" w:rsidTr="003B315F">
        <w:trPr>
          <w:trHeight w:hRule="exact" w:val="293"/>
        </w:trPr>
        <w:tc>
          <w:tcPr>
            <w:tcW w:w="4225" w:type="dxa"/>
            <w:tcBorders>
              <w:top w:val="single" w:sz="4" w:space="0" w:color="000000"/>
              <w:left w:val="single" w:sz="4" w:space="0" w:color="000000"/>
              <w:bottom w:val="single" w:sz="4" w:space="0" w:color="000000"/>
              <w:right w:val="single" w:sz="4" w:space="0" w:color="000000"/>
            </w:tcBorders>
          </w:tcPr>
          <w:p w:rsidR="001478C0" w:rsidRPr="0079393D"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lang w:val="tt-RU"/>
              </w:rPr>
            </w:pPr>
            <w:r>
              <w:rPr>
                <w:rFonts w:ascii="Times New Roman" w:eastAsia="Times New Roman" w:hAnsi="Times New Roman" w:cs="Times New Roman"/>
                <w:sz w:val="23"/>
                <w:szCs w:val="23"/>
                <w:lang w:val="tt-RU"/>
              </w:rPr>
              <w:t>Торак</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28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80</w:t>
            </w:r>
          </w:p>
        </w:tc>
      </w:tr>
      <w:tr w:rsidR="001478C0" w:rsidRPr="00E829A0" w:rsidTr="003B315F">
        <w:trPr>
          <w:trHeight w:hRule="exact" w:val="300"/>
        </w:trPr>
        <w:tc>
          <w:tcPr>
            <w:tcW w:w="422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Кунакханә</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112</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17"/>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w:t>
            </w:r>
          </w:p>
        </w:tc>
        <w:tc>
          <w:tcPr>
            <w:tcW w:w="128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60</w:t>
            </w:r>
          </w:p>
        </w:tc>
      </w:tr>
      <w:tr w:rsidR="001478C0" w:rsidRPr="00E829A0" w:rsidTr="003B315F">
        <w:trPr>
          <w:trHeight w:hRule="exact" w:val="298"/>
        </w:trPr>
        <w:tc>
          <w:tcPr>
            <w:tcW w:w="422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Тулай торак</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180</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135</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110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90</w:t>
            </w:r>
          </w:p>
        </w:tc>
        <w:tc>
          <w:tcPr>
            <w:tcW w:w="128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70</w:t>
            </w:r>
          </w:p>
        </w:tc>
      </w:tr>
    </w:tbl>
    <w:p w:rsidR="001478C0" w:rsidRPr="00E829A0" w:rsidRDefault="001478C0" w:rsidP="001478C0">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13"/>
          <w:szCs w:val="13"/>
        </w:rPr>
      </w:pPr>
    </w:p>
    <w:p w:rsidR="001478C0" w:rsidRPr="00E829A0" w:rsidRDefault="001478C0" w:rsidP="001478C0">
      <w:pPr>
        <w:widowControl w:val="0"/>
        <w:kinsoku w:val="0"/>
        <w:overflowPunct w:val="0"/>
        <w:autoSpaceDE w:val="0"/>
        <w:autoSpaceDN w:val="0"/>
        <w:adjustRightInd w:val="0"/>
        <w:spacing w:before="66" w:after="0" w:line="240" w:lineRule="auto"/>
        <w:ind w:right="288"/>
        <w:jc w:val="right"/>
        <w:rPr>
          <w:rFonts w:ascii="Times New Roman" w:eastAsia="Times New Roman" w:hAnsi="Times New Roman" w:cs="Times New Roman"/>
          <w:sz w:val="27"/>
          <w:szCs w:val="27"/>
        </w:rPr>
      </w:pPr>
      <w:r w:rsidRPr="00E829A0">
        <w:rPr>
          <w:rFonts w:ascii="Times New Roman" w:eastAsia="Times New Roman" w:hAnsi="Times New Roman" w:cs="Times New Roman"/>
          <w:sz w:val="27"/>
          <w:szCs w:val="27"/>
        </w:rPr>
        <w:t>Таблица 14</w:t>
      </w:r>
    </w:p>
    <w:p w:rsidR="001478C0" w:rsidRPr="00E829A0" w:rsidRDefault="001478C0" w:rsidP="001478C0">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17"/>
          <w:szCs w:val="17"/>
        </w:rPr>
      </w:pPr>
    </w:p>
    <w:p w:rsidR="001478C0" w:rsidRPr="00E829A0" w:rsidRDefault="001478C0" w:rsidP="001478C0">
      <w:pPr>
        <w:widowControl w:val="0"/>
        <w:kinsoku w:val="0"/>
        <w:overflowPunct w:val="0"/>
        <w:autoSpaceDE w:val="0"/>
        <w:autoSpaceDN w:val="0"/>
        <w:adjustRightInd w:val="0"/>
        <w:spacing w:before="10" w:after="0" w:line="240" w:lineRule="auto"/>
        <w:rPr>
          <w:rFonts w:ascii="Times New Roman" w:eastAsia="Times New Roman" w:hAnsi="Times New Roman" w:cs="Times New Roman"/>
          <w:b/>
          <w:bCs/>
          <w:sz w:val="27"/>
          <w:szCs w:val="27"/>
          <w:lang w:val="tt-RU"/>
        </w:rPr>
      </w:pPr>
      <w:r w:rsidRPr="00E829A0">
        <w:rPr>
          <w:rFonts w:ascii="Times New Roman" w:eastAsia="Times New Roman" w:hAnsi="Times New Roman" w:cs="Times New Roman"/>
          <w:b/>
          <w:bCs/>
          <w:sz w:val="27"/>
          <w:szCs w:val="27"/>
        </w:rPr>
        <w:t>Офис һәм административ биналарны кайнар су белән тәэмин итү системасына җылылык энергиясенең чагыштырма еллык чыгымының нигез дәрәҗәсе</w:t>
      </w:r>
    </w:p>
    <w:p w:rsidR="001478C0" w:rsidRPr="00E829A0" w:rsidRDefault="001478C0" w:rsidP="001478C0">
      <w:pPr>
        <w:widowControl w:val="0"/>
        <w:kinsoku w:val="0"/>
        <w:overflowPunct w:val="0"/>
        <w:autoSpaceDE w:val="0"/>
        <w:autoSpaceDN w:val="0"/>
        <w:adjustRightInd w:val="0"/>
        <w:spacing w:before="10" w:after="0" w:line="240" w:lineRule="auto"/>
        <w:rPr>
          <w:rFonts w:ascii="Times New Roman" w:eastAsia="Times New Roman" w:hAnsi="Times New Roman" w:cs="Times New Roman"/>
          <w:b/>
          <w:bCs/>
          <w:sz w:val="26"/>
          <w:szCs w:val="26"/>
          <w:lang w:val="tt-RU"/>
        </w:rPr>
      </w:pPr>
    </w:p>
    <w:p w:rsidR="001478C0" w:rsidRPr="00E829A0" w:rsidRDefault="001478C0" w:rsidP="001478C0">
      <w:pPr>
        <w:widowControl w:val="0"/>
        <w:kinsoku w:val="0"/>
        <w:overflowPunct w:val="0"/>
        <w:autoSpaceDE w:val="0"/>
        <w:autoSpaceDN w:val="0"/>
        <w:adjustRightInd w:val="0"/>
        <w:spacing w:after="0" w:line="240" w:lineRule="auto"/>
        <w:ind w:right="361"/>
        <w:jc w:val="right"/>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(кВт сәг/кв.метрелга)</w:t>
      </w:r>
    </w:p>
    <w:tbl>
      <w:tblPr>
        <w:tblW w:w="0" w:type="auto"/>
        <w:tblInd w:w="277" w:type="dxa"/>
        <w:tblLayout w:type="fixed"/>
        <w:tblCellMar>
          <w:left w:w="0" w:type="dxa"/>
          <w:right w:w="0" w:type="dxa"/>
        </w:tblCellMar>
        <w:tblLook w:val="0000" w:firstRow="0" w:lastRow="0" w:firstColumn="0" w:lastColumn="0" w:noHBand="0" w:noVBand="0"/>
      </w:tblPr>
      <w:tblGrid>
        <w:gridCol w:w="4080"/>
        <w:gridCol w:w="1133"/>
        <w:gridCol w:w="1138"/>
        <w:gridCol w:w="994"/>
        <w:gridCol w:w="1133"/>
        <w:gridCol w:w="1572"/>
      </w:tblGrid>
      <w:tr w:rsidR="001478C0" w:rsidRPr="00E829A0" w:rsidTr="003B315F">
        <w:trPr>
          <w:trHeight w:hRule="exact" w:val="316"/>
        </w:trPr>
        <w:tc>
          <w:tcPr>
            <w:tcW w:w="4080"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lang w:val="tt-RU"/>
              </w:rPr>
              <w:t>Э</w:t>
            </w:r>
            <w:r w:rsidRPr="00E829A0">
              <w:rPr>
                <w:rFonts w:ascii="Times New Roman" w:eastAsia="Times New Roman" w:hAnsi="Times New Roman" w:cs="Times New Roman"/>
                <w:b/>
                <w:bCs/>
                <w:sz w:val="23"/>
                <w:szCs w:val="23"/>
              </w:rPr>
              <w:t xml:space="preserve">ксплуатацияләү </w:t>
            </w:r>
            <w:r w:rsidRPr="00E829A0">
              <w:rPr>
                <w:rFonts w:ascii="Times New Roman" w:eastAsia="Times New Roman" w:hAnsi="Times New Roman" w:cs="Times New Roman"/>
                <w:b/>
                <w:bCs/>
                <w:sz w:val="23"/>
                <w:szCs w:val="23"/>
                <w:lang w:val="tt-RU"/>
              </w:rPr>
              <w:t xml:space="preserve"> режимы,  атнага</w:t>
            </w:r>
          </w:p>
        </w:tc>
        <w:tc>
          <w:tcPr>
            <w:tcW w:w="5970" w:type="dxa"/>
            <w:gridSpan w:val="5"/>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lang w:val="tt-RU"/>
              </w:rPr>
              <w:t>Бер хезмәткәргә туры килә торган мәйдан,  бер кешегә кв.метр</w:t>
            </w:r>
            <w:r w:rsidRPr="00E829A0">
              <w:rPr>
                <w:rFonts w:ascii="Times New Roman" w:eastAsia="Times New Roman" w:hAnsi="Times New Roman" w:cs="Times New Roman"/>
                <w:b/>
                <w:bCs/>
                <w:sz w:val="23"/>
                <w:szCs w:val="23"/>
              </w:rPr>
              <w:t>,</w:t>
            </w:r>
          </w:p>
        </w:tc>
      </w:tr>
      <w:tr w:rsidR="001478C0" w:rsidRPr="00E829A0" w:rsidTr="003B315F">
        <w:trPr>
          <w:trHeight w:hRule="exact" w:val="293"/>
        </w:trPr>
        <w:tc>
          <w:tcPr>
            <w:tcW w:w="4080"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lang w:val="tt-RU"/>
              </w:rPr>
              <w:t>сәгат</w:t>
            </w:r>
            <w:r w:rsidRPr="00E829A0">
              <w:rPr>
                <w:rFonts w:ascii="Times New Roman" w:eastAsia="Times New Roman" w:hAnsi="Times New Roman" w:cs="Times New Roman"/>
                <w:b/>
                <w:bCs/>
                <w:sz w:val="23"/>
                <w:szCs w:val="23"/>
              </w:rPr>
              <w:t>ь саны</w:t>
            </w:r>
          </w:p>
        </w:tc>
        <w:tc>
          <w:tcPr>
            <w:tcW w:w="5970" w:type="dxa"/>
            <w:gridSpan w:val="5"/>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 xml:space="preserve"> кирәкле </w:t>
            </w:r>
            <w:r w:rsidRPr="00E829A0">
              <w:rPr>
                <w:rFonts w:ascii="Times New Roman" w:eastAsia="Times New Roman" w:hAnsi="Times New Roman" w:cs="Times New Roman"/>
                <w:b/>
                <w:bCs/>
                <w:sz w:val="23"/>
                <w:szCs w:val="23"/>
              </w:rPr>
              <w:t>кв.метр</w:t>
            </w:r>
          </w:p>
        </w:tc>
      </w:tr>
      <w:tr w:rsidR="001478C0" w:rsidRPr="00E829A0" w:rsidTr="003B315F">
        <w:trPr>
          <w:trHeight w:hRule="exact" w:val="293"/>
        </w:trPr>
        <w:tc>
          <w:tcPr>
            <w:tcW w:w="4080"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6 - 8</w:t>
            </w:r>
          </w:p>
        </w:tc>
        <w:tc>
          <w:tcPr>
            <w:tcW w:w="113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9 - 10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11 - 12</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һәм 13 14</w:t>
            </w:r>
          </w:p>
        </w:tc>
        <w:tc>
          <w:tcPr>
            <w:tcW w:w="157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15 - 16</w:t>
            </w:r>
          </w:p>
        </w:tc>
      </w:tr>
      <w:tr w:rsidR="001478C0" w:rsidRPr="00E829A0" w:rsidTr="003B315F">
        <w:trPr>
          <w:trHeight w:hRule="exact" w:val="298"/>
        </w:trPr>
        <w:tc>
          <w:tcPr>
            <w:tcW w:w="408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16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40 - 60</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64"/>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6,0</w:t>
            </w:r>
          </w:p>
        </w:tc>
        <w:tc>
          <w:tcPr>
            <w:tcW w:w="113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2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4,5</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3,5</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c>
          <w:tcPr>
            <w:tcW w:w="157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w:t>
            </w:r>
          </w:p>
        </w:tc>
      </w:tr>
      <w:tr w:rsidR="001478C0" w:rsidRPr="00E829A0" w:rsidTr="003B315F">
        <w:trPr>
          <w:trHeight w:hRule="exact" w:val="300"/>
        </w:trPr>
        <w:tc>
          <w:tcPr>
            <w:tcW w:w="408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ind w:right="16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61 - 80</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ind w:right="64"/>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8,5</w:t>
            </w:r>
          </w:p>
        </w:tc>
        <w:tc>
          <w:tcPr>
            <w:tcW w:w="113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ind w:right="2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7,3</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6,0</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4,7</w:t>
            </w:r>
          </w:p>
        </w:tc>
        <w:tc>
          <w:tcPr>
            <w:tcW w:w="157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3,5</w:t>
            </w:r>
          </w:p>
        </w:tc>
      </w:tr>
      <w:tr w:rsidR="001478C0" w:rsidRPr="00E829A0" w:rsidTr="003B315F">
        <w:trPr>
          <w:trHeight w:hRule="exact" w:val="293"/>
        </w:trPr>
        <w:tc>
          <w:tcPr>
            <w:tcW w:w="408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5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81 -100</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11,0</w:t>
            </w:r>
          </w:p>
        </w:tc>
        <w:tc>
          <w:tcPr>
            <w:tcW w:w="113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2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9,5</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8,0</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6,7</w:t>
            </w:r>
          </w:p>
        </w:tc>
        <w:tc>
          <w:tcPr>
            <w:tcW w:w="157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4,5</w:t>
            </w:r>
          </w:p>
        </w:tc>
      </w:tr>
      <w:tr w:rsidR="001478C0" w:rsidRPr="00E829A0" w:rsidTr="003B315F">
        <w:trPr>
          <w:trHeight w:hRule="exact" w:val="298"/>
        </w:trPr>
        <w:tc>
          <w:tcPr>
            <w:tcW w:w="408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101 -120</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13,0</w:t>
            </w:r>
          </w:p>
        </w:tc>
        <w:tc>
          <w:tcPr>
            <w:tcW w:w="113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11,0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9,5</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w:t>
            </w:r>
          </w:p>
        </w:tc>
        <w:tc>
          <w:tcPr>
            <w:tcW w:w="157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5,5</w:t>
            </w:r>
          </w:p>
        </w:tc>
      </w:tr>
      <w:tr w:rsidR="001478C0" w:rsidRPr="00E829A0" w:rsidTr="003B315F">
        <w:trPr>
          <w:trHeight w:hRule="exact" w:val="293"/>
        </w:trPr>
        <w:tc>
          <w:tcPr>
            <w:tcW w:w="408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121 -140</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15,5</w:t>
            </w:r>
          </w:p>
        </w:tc>
        <w:tc>
          <w:tcPr>
            <w:tcW w:w="113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13,3</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11,0</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8,7</w:t>
            </w:r>
          </w:p>
        </w:tc>
        <w:tc>
          <w:tcPr>
            <w:tcW w:w="157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6,5</w:t>
            </w:r>
          </w:p>
        </w:tc>
      </w:tr>
      <w:tr w:rsidR="001478C0" w:rsidRPr="00E829A0" w:rsidTr="003B315F">
        <w:trPr>
          <w:trHeight w:hRule="exact" w:val="307"/>
        </w:trPr>
        <w:tc>
          <w:tcPr>
            <w:tcW w:w="408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141 -168</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18,0</w:t>
            </w:r>
          </w:p>
        </w:tc>
        <w:tc>
          <w:tcPr>
            <w:tcW w:w="113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15,5</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13,0</w:t>
            </w:r>
          </w:p>
        </w:tc>
        <w:tc>
          <w:tcPr>
            <w:tcW w:w="113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10,5</w:t>
            </w:r>
          </w:p>
        </w:tc>
        <w:tc>
          <w:tcPr>
            <w:tcW w:w="157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w:t>
            </w:r>
          </w:p>
        </w:tc>
      </w:tr>
    </w:tbl>
    <w:p w:rsidR="001478C0" w:rsidRPr="00E829A0"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E829A0">
          <w:headerReference w:type="default" r:id="rId67"/>
          <w:pgSz w:w="11910" w:h="16840"/>
          <w:pgMar w:top="560" w:right="360" w:bottom="280" w:left="1080" w:header="0" w:footer="0" w:gutter="0"/>
          <w:cols w:space="720" w:equalWidth="0">
            <w:col w:w="10470"/>
          </w:cols>
          <w:noEndnote/>
        </w:sectPr>
      </w:pPr>
    </w:p>
    <w:p w:rsidR="001478C0" w:rsidRPr="00E829A0" w:rsidRDefault="001478C0" w:rsidP="001478C0">
      <w:pPr>
        <w:widowControl w:val="0"/>
        <w:tabs>
          <w:tab w:val="left" w:pos="8433"/>
        </w:tabs>
        <w:kinsoku w:val="0"/>
        <w:overflowPunct w:val="0"/>
        <w:autoSpaceDE w:val="0"/>
        <w:autoSpaceDN w:val="0"/>
        <w:adjustRightInd w:val="0"/>
        <w:spacing w:before="9" w:after="0" w:line="240" w:lineRule="auto"/>
        <w:ind w:right="105"/>
        <w:rPr>
          <w:rFonts w:ascii="Times New Roman" w:eastAsia="Times New Roman" w:hAnsi="Times New Roman" w:cs="Times New Roman"/>
          <w:sz w:val="27"/>
          <w:szCs w:val="27"/>
          <w:lang w:val="tt-RU"/>
        </w:rPr>
      </w:pPr>
      <w:r w:rsidRPr="00E829A0">
        <w:rPr>
          <w:rFonts w:ascii="Times New Roman" w:eastAsia="Times New Roman" w:hAnsi="Times New Roman" w:cs="Times New Roman"/>
          <w:position w:val="8"/>
          <w:sz w:val="19"/>
          <w:szCs w:val="19"/>
        </w:rPr>
        <w:lastRenderedPageBreak/>
        <w:tab/>
      </w:r>
      <w:r w:rsidRPr="00E829A0">
        <w:rPr>
          <w:rFonts w:ascii="Times New Roman" w:eastAsia="Times New Roman" w:hAnsi="Times New Roman" w:cs="Times New Roman"/>
          <w:sz w:val="27"/>
          <w:szCs w:val="27"/>
          <w:lang w:val="tt-RU"/>
        </w:rPr>
        <w:t>16 нчы т</w:t>
      </w:r>
      <w:r w:rsidRPr="00E829A0">
        <w:rPr>
          <w:rFonts w:ascii="Times New Roman" w:eastAsia="Times New Roman" w:hAnsi="Times New Roman" w:cs="Times New Roman"/>
          <w:sz w:val="27"/>
          <w:szCs w:val="27"/>
        </w:rPr>
        <w:t>аблица</w:t>
      </w:r>
    </w:p>
    <w:p w:rsidR="001478C0" w:rsidRPr="00E829A0" w:rsidRDefault="001478C0" w:rsidP="001478C0">
      <w:pPr>
        <w:widowControl w:val="0"/>
        <w:kinsoku w:val="0"/>
        <w:overflowPunct w:val="0"/>
        <w:autoSpaceDE w:val="0"/>
        <w:autoSpaceDN w:val="0"/>
        <w:adjustRightInd w:val="0"/>
        <w:spacing w:before="66" w:after="0" w:line="240" w:lineRule="auto"/>
        <w:ind w:right="3769"/>
        <w:jc w:val="center"/>
        <w:rPr>
          <w:rFonts w:ascii="Times New Roman" w:eastAsia="Times New Roman" w:hAnsi="Times New Roman" w:cs="Times New Roman"/>
          <w:b/>
          <w:bCs/>
          <w:sz w:val="27"/>
          <w:szCs w:val="27"/>
          <w:lang w:val="tt-RU"/>
        </w:rPr>
      </w:pPr>
      <w:r w:rsidRPr="00E829A0">
        <w:rPr>
          <w:rFonts w:ascii="Times New Roman" w:eastAsia="Times New Roman" w:hAnsi="Times New Roman" w:cs="Times New Roman"/>
          <w:b/>
          <w:bCs/>
          <w:sz w:val="27"/>
          <w:szCs w:val="27"/>
          <w:lang w:val="tt-RU"/>
        </w:rPr>
        <w:t xml:space="preserve">Иҗтимагый биналарны яктырту системасында электр энергиясенең чагыштырма еллык чыгымының база дәрәҗәсе </w:t>
      </w:r>
    </w:p>
    <w:p w:rsidR="001478C0" w:rsidRPr="00E829A0" w:rsidRDefault="001478C0" w:rsidP="001478C0">
      <w:pPr>
        <w:widowControl w:val="0"/>
        <w:kinsoku w:val="0"/>
        <w:overflowPunct w:val="0"/>
        <w:autoSpaceDE w:val="0"/>
        <w:autoSpaceDN w:val="0"/>
        <w:adjustRightInd w:val="0"/>
        <w:spacing w:before="66" w:after="0" w:line="240" w:lineRule="auto"/>
        <w:ind w:right="3769"/>
        <w:jc w:val="center"/>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(кВт сәг/кв.метр елга)</w:t>
      </w:r>
    </w:p>
    <w:tbl>
      <w:tblPr>
        <w:tblW w:w="0" w:type="auto"/>
        <w:tblInd w:w="147" w:type="dxa"/>
        <w:tblLayout w:type="fixed"/>
        <w:tblCellMar>
          <w:left w:w="0" w:type="dxa"/>
          <w:right w:w="0" w:type="dxa"/>
        </w:tblCellMar>
        <w:tblLook w:val="0000" w:firstRow="0" w:lastRow="0" w:firstColumn="0" w:lastColumn="0" w:noHBand="0" w:noVBand="0"/>
      </w:tblPr>
      <w:tblGrid>
        <w:gridCol w:w="1774"/>
        <w:gridCol w:w="1283"/>
        <w:gridCol w:w="1267"/>
        <w:gridCol w:w="1277"/>
        <w:gridCol w:w="1277"/>
        <w:gridCol w:w="1560"/>
        <w:gridCol w:w="1570"/>
      </w:tblGrid>
      <w:tr w:rsidR="001478C0" w:rsidRPr="00E829A0" w:rsidTr="003B315F">
        <w:trPr>
          <w:trHeight w:hRule="exact" w:val="307"/>
        </w:trPr>
        <w:tc>
          <w:tcPr>
            <w:tcW w:w="1774"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lang w:val="tt-RU"/>
              </w:rPr>
              <w:t xml:space="preserve">Биналарны </w:t>
            </w:r>
            <w:r w:rsidRPr="00E829A0">
              <w:rPr>
                <w:rFonts w:ascii="Times New Roman" w:eastAsia="Times New Roman" w:hAnsi="Times New Roman" w:cs="Times New Roman"/>
                <w:b/>
                <w:bCs/>
                <w:sz w:val="23"/>
                <w:szCs w:val="23"/>
              </w:rPr>
              <w:t>ксплуаү</w:t>
            </w:r>
          </w:p>
        </w:tc>
        <w:tc>
          <w:tcPr>
            <w:tcW w:w="8234" w:type="dxa"/>
            <w:gridSpan w:val="6"/>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Як</w:t>
            </w:r>
            <w:r>
              <w:rPr>
                <w:rFonts w:ascii="Times New Roman" w:eastAsia="Times New Roman" w:hAnsi="Times New Roman" w:cs="Times New Roman"/>
                <w:b/>
                <w:bCs/>
                <w:sz w:val="23"/>
                <w:szCs w:val="23"/>
              </w:rPr>
              <w:t xml:space="preserve">тылыкның уртача дәрәҗәсе, </w:t>
            </w:r>
            <w:r w:rsidRPr="00E829A0">
              <w:rPr>
                <w:rFonts w:ascii="Times New Roman" w:eastAsia="Times New Roman" w:hAnsi="Times New Roman" w:cs="Times New Roman"/>
                <w:b/>
                <w:bCs/>
                <w:sz w:val="23"/>
                <w:szCs w:val="23"/>
              </w:rPr>
              <w:t>лк</w:t>
            </w:r>
          </w:p>
        </w:tc>
      </w:tr>
      <w:tr w:rsidR="001478C0" w:rsidRPr="00E829A0" w:rsidTr="003B315F">
        <w:trPr>
          <w:trHeight w:hRule="exact" w:val="299"/>
        </w:trPr>
        <w:tc>
          <w:tcPr>
            <w:tcW w:w="1774"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эксплуатацияләү             режимы,</w:t>
            </w:r>
          </w:p>
        </w:tc>
        <w:tc>
          <w:tcPr>
            <w:tcW w:w="128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5"/>
                <w:szCs w:val="25"/>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100 -150</w:t>
            </w:r>
          </w:p>
        </w:tc>
        <w:tc>
          <w:tcPr>
            <w:tcW w:w="126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5"/>
                <w:szCs w:val="25"/>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151 -200</w:t>
            </w:r>
          </w:p>
        </w:tc>
        <w:tc>
          <w:tcPr>
            <w:tcW w:w="127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5"/>
                <w:szCs w:val="25"/>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201 -250</w:t>
            </w:r>
          </w:p>
        </w:tc>
        <w:tc>
          <w:tcPr>
            <w:tcW w:w="127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5"/>
                <w:szCs w:val="25"/>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251 -300</w:t>
            </w:r>
          </w:p>
        </w:tc>
        <w:tc>
          <w:tcPr>
            <w:tcW w:w="1560"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5"/>
                <w:szCs w:val="25"/>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301 -350</w:t>
            </w:r>
          </w:p>
        </w:tc>
        <w:tc>
          <w:tcPr>
            <w:tcW w:w="1570"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5"/>
                <w:szCs w:val="25"/>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351 -400</w:t>
            </w:r>
          </w:p>
        </w:tc>
      </w:tr>
      <w:tr w:rsidR="001478C0" w:rsidRPr="00E829A0" w:rsidTr="003B315F">
        <w:trPr>
          <w:trHeight w:hRule="exact" w:val="288"/>
        </w:trPr>
        <w:tc>
          <w:tcPr>
            <w:tcW w:w="1774"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режимы, атнага</w:t>
            </w:r>
          </w:p>
        </w:tc>
        <w:tc>
          <w:tcPr>
            <w:tcW w:w="128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p>
        </w:tc>
        <w:tc>
          <w:tcPr>
            <w:tcW w:w="126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p>
        </w:tc>
        <w:tc>
          <w:tcPr>
            <w:tcW w:w="1570"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p>
        </w:tc>
      </w:tr>
      <w:tr w:rsidR="001478C0" w:rsidRPr="00E829A0" w:rsidTr="003B315F">
        <w:trPr>
          <w:trHeight w:hRule="exact" w:val="265"/>
        </w:trPr>
        <w:tc>
          <w:tcPr>
            <w:tcW w:w="1774"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сәгать саны</w:t>
            </w:r>
          </w:p>
        </w:tc>
        <w:tc>
          <w:tcPr>
            <w:tcW w:w="128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p>
        </w:tc>
        <w:tc>
          <w:tcPr>
            <w:tcW w:w="126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p>
        </w:tc>
        <w:tc>
          <w:tcPr>
            <w:tcW w:w="1570"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1" w:lineRule="exact"/>
              <w:rPr>
                <w:rFonts w:ascii="Times New Roman" w:eastAsia="Times New Roman" w:hAnsi="Times New Roman" w:cs="Times New Roman"/>
                <w:sz w:val="24"/>
                <w:szCs w:val="24"/>
              </w:rPr>
            </w:pPr>
          </w:p>
        </w:tc>
      </w:tr>
      <w:tr w:rsidR="001478C0" w:rsidRPr="00E829A0" w:rsidTr="003B315F">
        <w:trPr>
          <w:trHeight w:hRule="exact" w:val="298"/>
        </w:trPr>
        <w:tc>
          <w:tcPr>
            <w:tcW w:w="177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40 - 60</w:t>
            </w:r>
          </w:p>
        </w:tc>
        <w:tc>
          <w:tcPr>
            <w:tcW w:w="128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38,5</w:t>
            </w:r>
          </w:p>
        </w:tc>
        <w:tc>
          <w:tcPr>
            <w:tcW w:w="126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2"/>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56,0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1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70,0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14"/>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87,5</w:t>
            </w:r>
          </w:p>
        </w:tc>
        <w:tc>
          <w:tcPr>
            <w:tcW w:w="15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55"/>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90,5</w:t>
            </w:r>
          </w:p>
        </w:tc>
        <w:tc>
          <w:tcPr>
            <w:tcW w:w="15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119,0</w:t>
            </w:r>
          </w:p>
        </w:tc>
      </w:tr>
      <w:tr w:rsidR="001478C0" w:rsidRPr="00E829A0" w:rsidTr="003B315F">
        <w:trPr>
          <w:trHeight w:hRule="exact" w:val="298"/>
        </w:trPr>
        <w:tc>
          <w:tcPr>
            <w:tcW w:w="177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61 - 80</w:t>
            </w:r>
          </w:p>
        </w:tc>
        <w:tc>
          <w:tcPr>
            <w:tcW w:w="128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42,0</w:t>
            </w:r>
          </w:p>
        </w:tc>
        <w:tc>
          <w:tcPr>
            <w:tcW w:w="126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2"/>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67,0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1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84,0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105,0</w:t>
            </w:r>
          </w:p>
        </w:tc>
        <w:tc>
          <w:tcPr>
            <w:tcW w:w="15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126,0</w:t>
            </w:r>
          </w:p>
        </w:tc>
        <w:tc>
          <w:tcPr>
            <w:tcW w:w="15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143,0</w:t>
            </w:r>
          </w:p>
        </w:tc>
      </w:tr>
      <w:tr w:rsidR="001478C0" w:rsidRPr="00E829A0" w:rsidTr="003B315F">
        <w:trPr>
          <w:trHeight w:hRule="exact" w:val="293"/>
        </w:trPr>
        <w:tc>
          <w:tcPr>
            <w:tcW w:w="177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81 -100</w:t>
            </w:r>
          </w:p>
        </w:tc>
        <w:tc>
          <w:tcPr>
            <w:tcW w:w="128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54,0</w:t>
            </w:r>
          </w:p>
        </w:tc>
        <w:tc>
          <w:tcPr>
            <w:tcW w:w="126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2"/>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78,5</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1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98,0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124,5</w:t>
            </w:r>
          </w:p>
        </w:tc>
        <w:tc>
          <w:tcPr>
            <w:tcW w:w="15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147,0</w:t>
            </w:r>
          </w:p>
        </w:tc>
        <w:tc>
          <w:tcPr>
            <w:tcW w:w="15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166,5</w:t>
            </w:r>
          </w:p>
        </w:tc>
      </w:tr>
      <w:tr w:rsidR="001478C0" w:rsidRPr="00E829A0" w:rsidTr="003B315F">
        <w:trPr>
          <w:trHeight w:hRule="exact" w:val="298"/>
        </w:trPr>
        <w:tc>
          <w:tcPr>
            <w:tcW w:w="177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101 -120</w:t>
            </w:r>
          </w:p>
        </w:tc>
        <w:tc>
          <w:tcPr>
            <w:tcW w:w="128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61,5</w:t>
            </w:r>
          </w:p>
        </w:tc>
        <w:tc>
          <w:tcPr>
            <w:tcW w:w="126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2"/>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89,5</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112,0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140,0</w:t>
            </w:r>
          </w:p>
        </w:tc>
        <w:tc>
          <w:tcPr>
            <w:tcW w:w="15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168,0</w:t>
            </w:r>
          </w:p>
        </w:tc>
        <w:tc>
          <w:tcPr>
            <w:tcW w:w="15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190,5</w:t>
            </w:r>
          </w:p>
        </w:tc>
      </w:tr>
      <w:tr w:rsidR="001478C0" w:rsidRPr="00E829A0" w:rsidTr="003B315F">
        <w:trPr>
          <w:trHeight w:hRule="exact" w:val="293"/>
        </w:trPr>
        <w:tc>
          <w:tcPr>
            <w:tcW w:w="177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121 -140</w:t>
            </w:r>
          </w:p>
        </w:tc>
        <w:tc>
          <w:tcPr>
            <w:tcW w:w="128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69,5</w:t>
            </w:r>
          </w:p>
        </w:tc>
        <w:tc>
          <w:tcPr>
            <w:tcW w:w="126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101,0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126,0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158,0</w:t>
            </w:r>
          </w:p>
        </w:tc>
        <w:tc>
          <w:tcPr>
            <w:tcW w:w="15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189,0</w:t>
            </w:r>
          </w:p>
        </w:tc>
        <w:tc>
          <w:tcPr>
            <w:tcW w:w="15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214,0</w:t>
            </w:r>
          </w:p>
        </w:tc>
      </w:tr>
      <w:tr w:rsidR="001478C0" w:rsidRPr="00E829A0" w:rsidTr="003B315F">
        <w:trPr>
          <w:trHeight w:hRule="exact" w:val="310"/>
        </w:trPr>
        <w:tc>
          <w:tcPr>
            <w:tcW w:w="177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141 -168</w:t>
            </w:r>
          </w:p>
        </w:tc>
        <w:tc>
          <w:tcPr>
            <w:tcW w:w="128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77,0</w:t>
            </w:r>
          </w:p>
        </w:tc>
        <w:tc>
          <w:tcPr>
            <w:tcW w:w="126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112,0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140,0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175,0</w:t>
            </w:r>
          </w:p>
        </w:tc>
        <w:tc>
          <w:tcPr>
            <w:tcW w:w="156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210,0</w:t>
            </w:r>
          </w:p>
        </w:tc>
        <w:tc>
          <w:tcPr>
            <w:tcW w:w="157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238,0</w:t>
            </w:r>
          </w:p>
        </w:tc>
      </w:tr>
    </w:tbl>
    <w:p w:rsidR="001478C0" w:rsidRPr="00E829A0"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13"/>
          <w:szCs w:val="13"/>
        </w:rPr>
      </w:pPr>
    </w:p>
    <w:p w:rsidR="001478C0" w:rsidRPr="00E829A0" w:rsidRDefault="001478C0" w:rsidP="001478C0">
      <w:pPr>
        <w:widowControl w:val="0"/>
        <w:kinsoku w:val="0"/>
        <w:overflowPunct w:val="0"/>
        <w:autoSpaceDE w:val="0"/>
        <w:autoSpaceDN w:val="0"/>
        <w:adjustRightInd w:val="0"/>
        <w:spacing w:before="66" w:after="0" w:line="240" w:lineRule="auto"/>
        <w:ind w:right="105"/>
        <w:jc w:val="right"/>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17 нче т</w:t>
      </w:r>
      <w:r w:rsidRPr="00E829A0">
        <w:rPr>
          <w:rFonts w:ascii="Times New Roman" w:eastAsia="Times New Roman" w:hAnsi="Times New Roman" w:cs="Times New Roman"/>
          <w:sz w:val="27"/>
          <w:szCs w:val="27"/>
        </w:rPr>
        <w:t>аблица</w:t>
      </w:r>
    </w:p>
    <w:p w:rsidR="001478C0" w:rsidRPr="00E829A0" w:rsidRDefault="001478C0" w:rsidP="001478C0">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21"/>
          <w:szCs w:val="21"/>
        </w:rPr>
      </w:pPr>
      <w:r w:rsidRPr="00E829A0">
        <w:rPr>
          <w:rFonts w:ascii="Times New Roman" w:eastAsia="Times New Roman" w:hAnsi="Times New Roman" w:cs="Times New Roman"/>
          <w:b/>
          <w:bCs/>
          <w:sz w:val="27"/>
          <w:szCs w:val="27"/>
        </w:rPr>
        <w:t>Биналарны инженерлык белән тәэмин итү системасында электр энергиясенең чагыштырма еллык чыгымының база дәрәҗәсе</w:t>
      </w:r>
    </w:p>
    <w:p w:rsidR="001478C0" w:rsidRPr="00E829A0" w:rsidRDefault="001478C0" w:rsidP="001478C0">
      <w:pPr>
        <w:widowControl w:val="0"/>
        <w:kinsoku w:val="0"/>
        <w:overflowPunct w:val="0"/>
        <w:autoSpaceDE w:val="0"/>
        <w:autoSpaceDN w:val="0"/>
        <w:adjustRightInd w:val="0"/>
        <w:spacing w:after="0" w:line="240" w:lineRule="auto"/>
        <w:ind w:right="358"/>
        <w:jc w:val="right"/>
        <w:rPr>
          <w:rFonts w:ascii="Times New Roman" w:eastAsia="Times New Roman" w:hAnsi="Times New Roman" w:cs="Times New Roman"/>
          <w:sz w:val="27"/>
          <w:szCs w:val="27"/>
        </w:rPr>
      </w:pPr>
      <w:r w:rsidRPr="00E829A0">
        <w:rPr>
          <w:rFonts w:ascii="Times New Roman" w:eastAsia="Times New Roman" w:hAnsi="Times New Roman" w:cs="Times New Roman"/>
          <w:sz w:val="27"/>
          <w:szCs w:val="27"/>
        </w:rPr>
        <w:t>(кВт сәг/кв.метрел</w:t>
      </w:r>
      <w:r w:rsidRPr="00E829A0">
        <w:rPr>
          <w:rFonts w:ascii="Times New Roman" w:eastAsia="Times New Roman" w:hAnsi="Times New Roman" w:cs="Times New Roman"/>
          <w:sz w:val="27"/>
          <w:szCs w:val="27"/>
          <w:lang w:val="tt-RU"/>
        </w:rPr>
        <w:t>га</w:t>
      </w:r>
      <w:r w:rsidRPr="00E829A0">
        <w:rPr>
          <w:rFonts w:ascii="Times New Roman" w:eastAsia="Times New Roman" w:hAnsi="Times New Roman" w:cs="Times New Roman"/>
          <w:sz w:val="27"/>
          <w:szCs w:val="27"/>
        </w:rPr>
        <w:t>)</w:t>
      </w:r>
    </w:p>
    <w:tbl>
      <w:tblPr>
        <w:tblW w:w="0" w:type="auto"/>
        <w:tblInd w:w="249" w:type="dxa"/>
        <w:tblLayout w:type="fixed"/>
        <w:tblCellMar>
          <w:left w:w="0" w:type="dxa"/>
          <w:right w:w="0" w:type="dxa"/>
        </w:tblCellMar>
        <w:tblLook w:val="0000" w:firstRow="0" w:lastRow="0" w:firstColumn="0" w:lastColumn="0" w:noHBand="0" w:noVBand="0"/>
      </w:tblPr>
      <w:tblGrid>
        <w:gridCol w:w="5213"/>
        <w:gridCol w:w="994"/>
        <w:gridCol w:w="711"/>
        <w:gridCol w:w="850"/>
        <w:gridCol w:w="1277"/>
        <w:gridCol w:w="1003"/>
      </w:tblGrid>
      <w:tr w:rsidR="001478C0" w:rsidRPr="00E829A0" w:rsidTr="003B315F">
        <w:trPr>
          <w:trHeight w:hRule="exact" w:val="298"/>
        </w:trPr>
        <w:tc>
          <w:tcPr>
            <w:tcW w:w="521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ind w:right="13"/>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Бина типлары</w:t>
            </w:r>
          </w:p>
        </w:tc>
        <w:tc>
          <w:tcPr>
            <w:tcW w:w="4835" w:type="dxa"/>
            <w:gridSpan w:val="5"/>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ind w:right="57"/>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Катлар саны</w:t>
            </w:r>
          </w:p>
        </w:tc>
      </w:tr>
      <w:tr w:rsidR="001478C0" w:rsidRPr="00E829A0" w:rsidTr="003B315F">
        <w:trPr>
          <w:trHeight w:hRule="exact" w:val="298"/>
        </w:trPr>
        <w:tc>
          <w:tcPr>
            <w:tcW w:w="5213" w:type="dxa"/>
            <w:tcBorders>
              <w:top w:val="single" w:sz="4" w:space="0" w:color="000000"/>
              <w:left w:val="single" w:sz="4" w:space="0" w:color="000000"/>
              <w:bottom w:val="single" w:sz="4" w:space="0" w:color="000000"/>
              <w:right w:val="single" w:sz="4" w:space="0" w:color="000000"/>
            </w:tcBorders>
          </w:tcPr>
          <w:p w:rsidR="001478C0" w:rsidRPr="00633A42"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r>
              <w:rPr>
                <w:rFonts w:ascii="Times New Roman" w:eastAsia="Times New Roman" w:hAnsi="Times New Roman" w:cs="Times New Roman"/>
                <w:b/>
                <w:bCs/>
                <w:sz w:val="23"/>
                <w:szCs w:val="23"/>
                <w:lang w:val="tt-RU"/>
              </w:rPr>
              <w:t>Торак</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1 - 3</w:t>
            </w:r>
          </w:p>
        </w:tc>
        <w:tc>
          <w:tcPr>
            <w:tcW w:w="7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4 - 6</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7 - 10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11 - 15</w:t>
            </w:r>
          </w:p>
        </w:tc>
        <w:tc>
          <w:tcPr>
            <w:tcW w:w="100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&gt; 15</w:t>
            </w:r>
          </w:p>
        </w:tc>
      </w:tr>
      <w:tr w:rsidR="001478C0" w:rsidRPr="00E829A0" w:rsidTr="003B315F">
        <w:trPr>
          <w:trHeight w:hRule="exact" w:val="308"/>
        </w:trPr>
        <w:tc>
          <w:tcPr>
            <w:tcW w:w="5213"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Иҗтимагыйэксплуатацияләү режимы белән,</w:t>
            </w:r>
          </w:p>
        </w:tc>
        <w:tc>
          <w:tcPr>
            <w:tcW w:w="99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9"/>
                <w:szCs w:val="29"/>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71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9"/>
                <w:szCs w:val="29"/>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10,5</w:t>
            </w:r>
          </w:p>
        </w:tc>
        <w:tc>
          <w:tcPr>
            <w:tcW w:w="850"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9"/>
                <w:szCs w:val="29"/>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11,3</w:t>
            </w:r>
          </w:p>
        </w:tc>
        <w:tc>
          <w:tcPr>
            <w:tcW w:w="127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9"/>
                <w:szCs w:val="29"/>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12,0</w:t>
            </w:r>
          </w:p>
        </w:tc>
        <w:tc>
          <w:tcPr>
            <w:tcW w:w="100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9"/>
                <w:szCs w:val="29"/>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13,0</w:t>
            </w:r>
          </w:p>
        </w:tc>
      </w:tr>
      <w:tr w:rsidR="001478C0" w:rsidRPr="00E829A0" w:rsidTr="003B315F">
        <w:trPr>
          <w:trHeight w:hRule="exact" w:val="295"/>
        </w:trPr>
        <w:tc>
          <w:tcPr>
            <w:tcW w:w="521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7"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атнага сәгать:</w:t>
            </w:r>
          </w:p>
        </w:tc>
        <w:tc>
          <w:tcPr>
            <w:tcW w:w="99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7" w:after="0" w:line="240" w:lineRule="auto"/>
              <w:rPr>
                <w:rFonts w:ascii="Times New Roman" w:eastAsia="Times New Roman" w:hAnsi="Times New Roman" w:cs="Times New Roman"/>
                <w:sz w:val="24"/>
                <w:szCs w:val="24"/>
              </w:rPr>
            </w:pPr>
          </w:p>
        </w:tc>
        <w:tc>
          <w:tcPr>
            <w:tcW w:w="71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7" w:after="0" w:line="240" w:lineRule="auto"/>
              <w:rPr>
                <w:rFonts w:ascii="Times New Roman" w:eastAsia="Times New Roman" w:hAnsi="Times New Roman" w:cs="Times New Roman"/>
                <w:sz w:val="24"/>
                <w:szCs w:val="24"/>
              </w:rPr>
            </w:pPr>
          </w:p>
        </w:tc>
        <w:tc>
          <w:tcPr>
            <w:tcW w:w="850"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7" w:after="0" w:line="240" w:lineRule="auto"/>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7" w:after="0" w:line="240" w:lineRule="auto"/>
              <w:rPr>
                <w:rFonts w:ascii="Times New Roman" w:eastAsia="Times New Roman" w:hAnsi="Times New Roman" w:cs="Times New Roman"/>
                <w:sz w:val="24"/>
                <w:szCs w:val="24"/>
              </w:rPr>
            </w:pPr>
          </w:p>
        </w:tc>
        <w:tc>
          <w:tcPr>
            <w:tcW w:w="100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7" w:after="0" w:line="240" w:lineRule="auto"/>
              <w:rPr>
                <w:rFonts w:ascii="Times New Roman" w:eastAsia="Times New Roman" w:hAnsi="Times New Roman" w:cs="Times New Roman"/>
                <w:sz w:val="24"/>
                <w:szCs w:val="24"/>
              </w:rPr>
            </w:pPr>
          </w:p>
        </w:tc>
      </w:tr>
      <w:tr w:rsidR="001478C0" w:rsidRPr="00E829A0" w:rsidTr="003B315F">
        <w:trPr>
          <w:trHeight w:hRule="exact" w:val="263"/>
        </w:trPr>
        <w:tc>
          <w:tcPr>
            <w:tcW w:w="521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137"/>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40 - 60</w:t>
            </w:r>
          </w:p>
        </w:tc>
        <w:tc>
          <w:tcPr>
            <w:tcW w:w="99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137"/>
              <w:jc w:val="center"/>
              <w:rPr>
                <w:rFonts w:ascii="Times New Roman" w:eastAsia="Times New Roman" w:hAnsi="Times New Roman" w:cs="Times New Roman"/>
                <w:sz w:val="24"/>
                <w:szCs w:val="24"/>
              </w:rPr>
            </w:pPr>
          </w:p>
        </w:tc>
        <w:tc>
          <w:tcPr>
            <w:tcW w:w="71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137"/>
              <w:jc w:val="center"/>
              <w:rPr>
                <w:rFonts w:ascii="Times New Roman" w:eastAsia="Times New Roman" w:hAnsi="Times New Roman" w:cs="Times New Roman"/>
                <w:sz w:val="24"/>
                <w:szCs w:val="24"/>
              </w:rPr>
            </w:pPr>
          </w:p>
        </w:tc>
        <w:tc>
          <w:tcPr>
            <w:tcW w:w="850"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137"/>
              <w:jc w:val="center"/>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137"/>
              <w:jc w:val="center"/>
              <w:rPr>
                <w:rFonts w:ascii="Times New Roman" w:eastAsia="Times New Roman" w:hAnsi="Times New Roman" w:cs="Times New Roman"/>
                <w:sz w:val="24"/>
                <w:szCs w:val="24"/>
              </w:rPr>
            </w:pPr>
          </w:p>
        </w:tc>
        <w:tc>
          <w:tcPr>
            <w:tcW w:w="100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137"/>
              <w:jc w:val="center"/>
              <w:rPr>
                <w:rFonts w:ascii="Times New Roman" w:eastAsia="Times New Roman" w:hAnsi="Times New Roman" w:cs="Times New Roman"/>
                <w:sz w:val="24"/>
                <w:szCs w:val="24"/>
              </w:rPr>
            </w:pPr>
          </w:p>
        </w:tc>
      </w:tr>
      <w:tr w:rsidR="001478C0" w:rsidRPr="00E829A0" w:rsidTr="003B315F">
        <w:trPr>
          <w:trHeight w:hRule="exact" w:val="298"/>
        </w:trPr>
        <w:tc>
          <w:tcPr>
            <w:tcW w:w="521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137"/>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61 - 80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12,0</w:t>
            </w:r>
          </w:p>
        </w:tc>
        <w:tc>
          <w:tcPr>
            <w:tcW w:w="7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12,6</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13,4</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14,3</w:t>
            </w:r>
          </w:p>
        </w:tc>
        <w:tc>
          <w:tcPr>
            <w:tcW w:w="100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15,5</w:t>
            </w:r>
          </w:p>
        </w:tc>
      </w:tr>
      <w:tr w:rsidR="001478C0" w:rsidRPr="00E829A0" w:rsidTr="003B315F">
        <w:trPr>
          <w:trHeight w:hRule="exact" w:val="298"/>
        </w:trPr>
        <w:tc>
          <w:tcPr>
            <w:tcW w:w="521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2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81 -100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13,7</w:t>
            </w:r>
          </w:p>
        </w:tc>
        <w:tc>
          <w:tcPr>
            <w:tcW w:w="7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14,5</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15,5</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16,7</w:t>
            </w:r>
          </w:p>
        </w:tc>
        <w:tc>
          <w:tcPr>
            <w:tcW w:w="100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18,2</w:t>
            </w:r>
          </w:p>
        </w:tc>
      </w:tr>
      <w:tr w:rsidR="001478C0" w:rsidRPr="00E829A0" w:rsidTr="003B315F">
        <w:trPr>
          <w:trHeight w:hRule="exact" w:val="293"/>
        </w:trPr>
        <w:tc>
          <w:tcPr>
            <w:tcW w:w="521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101 -120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15,2</w:t>
            </w:r>
          </w:p>
        </w:tc>
        <w:tc>
          <w:tcPr>
            <w:tcW w:w="7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16,0</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17,3</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18,8</w:t>
            </w:r>
          </w:p>
        </w:tc>
        <w:tc>
          <w:tcPr>
            <w:tcW w:w="100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20,4</w:t>
            </w:r>
          </w:p>
        </w:tc>
      </w:tr>
      <w:tr w:rsidR="001478C0" w:rsidRPr="00E829A0" w:rsidTr="003B315F">
        <w:trPr>
          <w:trHeight w:hRule="exact" w:val="298"/>
        </w:trPr>
        <w:tc>
          <w:tcPr>
            <w:tcW w:w="521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121 -140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16,6</w:t>
            </w:r>
          </w:p>
        </w:tc>
        <w:tc>
          <w:tcPr>
            <w:tcW w:w="7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17,6</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19,1</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20,8</w:t>
            </w:r>
          </w:p>
        </w:tc>
        <w:tc>
          <w:tcPr>
            <w:tcW w:w="100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22,7</w:t>
            </w:r>
          </w:p>
        </w:tc>
      </w:tr>
      <w:tr w:rsidR="001478C0" w:rsidRPr="00E829A0" w:rsidTr="003B315F">
        <w:trPr>
          <w:trHeight w:hRule="exact" w:val="305"/>
        </w:trPr>
        <w:tc>
          <w:tcPr>
            <w:tcW w:w="521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141 -168</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18,0</w:t>
            </w:r>
          </w:p>
        </w:tc>
        <w:tc>
          <w:tcPr>
            <w:tcW w:w="71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19,2</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20,5</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22,0</w:t>
            </w:r>
          </w:p>
        </w:tc>
        <w:tc>
          <w:tcPr>
            <w:tcW w:w="100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25,0</w:t>
            </w:r>
          </w:p>
        </w:tc>
      </w:tr>
    </w:tbl>
    <w:p w:rsidR="001478C0" w:rsidRPr="00E829A0"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E829A0">
          <w:headerReference w:type="default" r:id="rId68"/>
          <w:pgSz w:w="11910" w:h="16840"/>
          <w:pgMar w:top="1040" w:right="360" w:bottom="280" w:left="1120" w:header="783" w:footer="0" w:gutter="0"/>
          <w:cols w:space="720" w:equalWidth="0">
            <w:col w:w="10430"/>
          </w:cols>
          <w:noEndnote/>
        </w:sectPr>
      </w:pPr>
    </w:p>
    <w:p w:rsidR="001478C0" w:rsidRPr="00E829A0" w:rsidRDefault="001478C0" w:rsidP="001478C0">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17"/>
          <w:szCs w:val="17"/>
        </w:rPr>
      </w:pPr>
    </w:p>
    <w:p w:rsidR="001478C0" w:rsidRPr="00E829A0" w:rsidRDefault="001478C0" w:rsidP="001478C0">
      <w:pPr>
        <w:widowControl w:val="0"/>
        <w:kinsoku w:val="0"/>
        <w:overflowPunct w:val="0"/>
        <w:autoSpaceDE w:val="0"/>
        <w:autoSpaceDN w:val="0"/>
        <w:adjustRightInd w:val="0"/>
        <w:spacing w:before="66" w:after="0" w:line="240" w:lineRule="auto"/>
        <w:ind w:right="105"/>
        <w:jc w:val="right"/>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18 нче т</w:t>
      </w:r>
      <w:r w:rsidRPr="00E829A0">
        <w:rPr>
          <w:rFonts w:ascii="Times New Roman" w:eastAsia="Times New Roman" w:hAnsi="Times New Roman" w:cs="Times New Roman"/>
          <w:sz w:val="27"/>
          <w:szCs w:val="27"/>
        </w:rPr>
        <w:t>аблица</w:t>
      </w:r>
    </w:p>
    <w:p w:rsidR="001478C0" w:rsidRPr="00E829A0" w:rsidRDefault="001478C0" w:rsidP="001478C0">
      <w:pPr>
        <w:widowControl w:val="0"/>
        <w:kinsoku w:val="0"/>
        <w:overflowPunct w:val="0"/>
        <w:autoSpaceDE w:val="0"/>
        <w:autoSpaceDN w:val="0"/>
        <w:adjustRightInd w:val="0"/>
        <w:spacing w:before="7" w:after="0" w:line="240" w:lineRule="auto"/>
        <w:rPr>
          <w:rFonts w:ascii="Times New Roman" w:eastAsia="Times New Roman" w:hAnsi="Times New Roman" w:cs="Times New Roman"/>
          <w:sz w:val="25"/>
          <w:szCs w:val="25"/>
        </w:rPr>
      </w:pPr>
    </w:p>
    <w:p w:rsidR="001478C0" w:rsidRPr="00E829A0" w:rsidRDefault="001478C0" w:rsidP="001478C0">
      <w:pPr>
        <w:widowControl w:val="0"/>
        <w:kinsoku w:val="0"/>
        <w:overflowPunct w:val="0"/>
        <w:autoSpaceDE w:val="0"/>
        <w:autoSpaceDN w:val="0"/>
        <w:adjustRightInd w:val="0"/>
        <w:spacing w:before="7" w:after="0" w:line="240" w:lineRule="auto"/>
        <w:rPr>
          <w:rFonts w:ascii="Times New Roman" w:eastAsia="Times New Roman" w:hAnsi="Times New Roman" w:cs="Times New Roman"/>
          <w:b/>
          <w:bCs/>
          <w:sz w:val="27"/>
          <w:szCs w:val="27"/>
          <w:lang w:val="tt-RU"/>
        </w:rPr>
      </w:pPr>
      <w:r w:rsidRPr="00E829A0">
        <w:rPr>
          <w:rFonts w:ascii="Times New Roman" w:eastAsia="Times New Roman" w:hAnsi="Times New Roman" w:cs="Times New Roman"/>
          <w:b/>
          <w:bCs/>
          <w:sz w:val="27"/>
          <w:szCs w:val="27"/>
        </w:rPr>
        <w:t>Торак биналарны инженерлык белән тәэмин итү системасында беренчел энергиянең чагыштырма еллык суммар чыгымының база дәрәҗәсе</w:t>
      </w:r>
    </w:p>
    <w:p w:rsidR="001478C0" w:rsidRPr="00E829A0" w:rsidRDefault="001478C0" w:rsidP="001478C0">
      <w:pPr>
        <w:widowControl w:val="0"/>
        <w:kinsoku w:val="0"/>
        <w:overflowPunct w:val="0"/>
        <w:autoSpaceDE w:val="0"/>
        <w:autoSpaceDN w:val="0"/>
        <w:adjustRightInd w:val="0"/>
        <w:spacing w:before="7" w:after="0" w:line="240" w:lineRule="auto"/>
        <w:rPr>
          <w:rFonts w:ascii="Times New Roman" w:eastAsia="Times New Roman" w:hAnsi="Times New Roman" w:cs="Times New Roman"/>
          <w:b/>
          <w:bCs/>
          <w:sz w:val="20"/>
          <w:szCs w:val="20"/>
          <w:lang w:val="tt-RU"/>
        </w:rPr>
      </w:pPr>
    </w:p>
    <w:p w:rsidR="001478C0" w:rsidRPr="00E829A0" w:rsidRDefault="001478C0" w:rsidP="001478C0">
      <w:pPr>
        <w:widowControl w:val="0"/>
        <w:kinsoku w:val="0"/>
        <w:overflowPunct w:val="0"/>
        <w:autoSpaceDE w:val="0"/>
        <w:autoSpaceDN w:val="0"/>
        <w:adjustRightInd w:val="0"/>
        <w:spacing w:after="0" w:line="240" w:lineRule="auto"/>
        <w:ind w:right="351"/>
        <w:jc w:val="right"/>
        <w:rPr>
          <w:rFonts w:ascii="Times New Roman" w:eastAsia="Times New Roman" w:hAnsi="Times New Roman" w:cs="Times New Roman"/>
          <w:sz w:val="27"/>
          <w:szCs w:val="27"/>
        </w:rPr>
      </w:pPr>
      <w:r w:rsidRPr="00E829A0">
        <w:rPr>
          <w:rFonts w:ascii="Times New Roman" w:eastAsia="Times New Roman" w:hAnsi="Times New Roman" w:cs="Times New Roman"/>
          <w:sz w:val="27"/>
          <w:szCs w:val="27"/>
        </w:rPr>
        <w:t>(кг.у.т./кв. метрел</w:t>
      </w:r>
      <w:r w:rsidRPr="00E829A0">
        <w:rPr>
          <w:rFonts w:ascii="Times New Roman" w:eastAsia="Times New Roman" w:hAnsi="Times New Roman" w:cs="Times New Roman"/>
          <w:sz w:val="27"/>
          <w:szCs w:val="27"/>
          <w:lang w:val="tt-RU"/>
        </w:rPr>
        <w:t>га</w:t>
      </w:r>
      <w:r w:rsidRPr="00E829A0">
        <w:rPr>
          <w:rFonts w:ascii="Times New Roman" w:eastAsia="Times New Roman" w:hAnsi="Times New Roman" w:cs="Times New Roman"/>
          <w:sz w:val="27"/>
          <w:szCs w:val="27"/>
        </w:rPr>
        <w:t>)</w:t>
      </w:r>
    </w:p>
    <w:tbl>
      <w:tblPr>
        <w:tblW w:w="0" w:type="auto"/>
        <w:tblInd w:w="249" w:type="dxa"/>
        <w:tblLayout w:type="fixed"/>
        <w:tblCellMar>
          <w:left w:w="0" w:type="dxa"/>
          <w:right w:w="0" w:type="dxa"/>
        </w:tblCellMar>
        <w:tblLook w:val="0000" w:firstRow="0" w:lastRow="0" w:firstColumn="0" w:lastColumn="0" w:noHBand="0" w:noVBand="0"/>
      </w:tblPr>
      <w:tblGrid>
        <w:gridCol w:w="2947"/>
        <w:gridCol w:w="994"/>
        <w:gridCol w:w="850"/>
        <w:gridCol w:w="1277"/>
        <w:gridCol w:w="1416"/>
        <w:gridCol w:w="1277"/>
        <w:gridCol w:w="1287"/>
      </w:tblGrid>
      <w:tr w:rsidR="001478C0" w:rsidRPr="00E829A0" w:rsidTr="003B315F">
        <w:trPr>
          <w:trHeight w:hRule="exact" w:val="298"/>
        </w:trPr>
        <w:tc>
          <w:tcPr>
            <w:tcW w:w="2947"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Ягу чорының</w:t>
            </w:r>
          </w:p>
        </w:tc>
        <w:tc>
          <w:tcPr>
            <w:tcW w:w="7101" w:type="dxa"/>
            <w:gridSpan w:val="6"/>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ind w:right="43"/>
              <w:jc w:val="center"/>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К</w:t>
            </w:r>
            <w:r w:rsidRPr="00E829A0">
              <w:rPr>
                <w:rFonts w:ascii="Times New Roman" w:eastAsia="Times New Roman" w:hAnsi="Times New Roman" w:cs="Times New Roman"/>
                <w:b/>
                <w:bCs/>
                <w:sz w:val="23"/>
                <w:szCs w:val="23"/>
              </w:rPr>
              <w:t>атл</w:t>
            </w:r>
            <w:r w:rsidRPr="00E829A0">
              <w:rPr>
                <w:rFonts w:ascii="Times New Roman" w:eastAsia="Times New Roman" w:hAnsi="Times New Roman" w:cs="Times New Roman"/>
                <w:b/>
                <w:bCs/>
                <w:sz w:val="23"/>
                <w:szCs w:val="23"/>
                <w:lang w:val="tt-RU"/>
              </w:rPr>
              <w:t>ар саны</w:t>
            </w:r>
          </w:p>
        </w:tc>
      </w:tr>
      <w:tr w:rsidR="001478C0" w:rsidRPr="00E829A0" w:rsidTr="003B315F">
        <w:trPr>
          <w:trHeight w:hRule="exact" w:val="305"/>
        </w:trPr>
        <w:tc>
          <w:tcPr>
            <w:tcW w:w="2947"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градус-тәүлек</w:t>
            </w:r>
          </w:p>
        </w:tc>
        <w:tc>
          <w:tcPr>
            <w:tcW w:w="99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1 - 3</w:t>
            </w:r>
          </w:p>
        </w:tc>
        <w:tc>
          <w:tcPr>
            <w:tcW w:w="850"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8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284"/>
        </w:trPr>
        <w:tc>
          <w:tcPr>
            <w:tcW w:w="2947"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jc w:val="center"/>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күрсәткече</w:t>
            </w:r>
          </w:p>
        </w:tc>
        <w:tc>
          <w:tcPr>
            <w:tcW w:w="99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jc w:val="center"/>
              <w:rPr>
                <w:rFonts w:ascii="Times New Roman" w:eastAsia="Times New Roman" w:hAnsi="Times New Roman" w:cs="Times New Roman"/>
                <w:sz w:val="24"/>
                <w:szCs w:val="24"/>
              </w:rPr>
            </w:pPr>
          </w:p>
        </w:tc>
        <w:tc>
          <w:tcPr>
            <w:tcW w:w="850"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jc w:val="center"/>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jc w:val="center"/>
              <w:rPr>
                <w:rFonts w:ascii="Times New Roman" w:eastAsia="Times New Roman" w:hAnsi="Times New Roman" w:cs="Times New Roman"/>
                <w:sz w:val="24"/>
                <w:szCs w:val="24"/>
              </w:rPr>
            </w:pPr>
          </w:p>
        </w:tc>
        <w:tc>
          <w:tcPr>
            <w:tcW w:w="141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jc w:val="center"/>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jc w:val="center"/>
              <w:rPr>
                <w:rFonts w:ascii="Times New Roman" w:eastAsia="Times New Roman" w:hAnsi="Times New Roman" w:cs="Times New Roman"/>
                <w:sz w:val="24"/>
                <w:szCs w:val="24"/>
              </w:rPr>
            </w:pPr>
          </w:p>
        </w:tc>
        <w:tc>
          <w:tcPr>
            <w:tcW w:w="128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jc w:val="center"/>
              <w:rPr>
                <w:rFonts w:ascii="Times New Roman" w:eastAsia="Times New Roman" w:hAnsi="Times New Roman" w:cs="Times New Roman"/>
                <w:sz w:val="24"/>
                <w:szCs w:val="24"/>
              </w:rPr>
            </w:pPr>
          </w:p>
        </w:tc>
      </w:tr>
      <w:tr w:rsidR="001478C0" w:rsidRPr="00E829A0" w:rsidTr="003B315F">
        <w:trPr>
          <w:trHeight w:hRule="exact" w:val="298"/>
        </w:trPr>
        <w:tc>
          <w:tcPr>
            <w:tcW w:w="294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8"/>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2 000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46,0</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8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298"/>
        </w:trPr>
        <w:tc>
          <w:tcPr>
            <w:tcW w:w="294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8"/>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4 000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49,0</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8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293"/>
        </w:trPr>
        <w:tc>
          <w:tcPr>
            <w:tcW w:w="294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8"/>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6 000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53,0</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8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298"/>
        </w:trPr>
        <w:tc>
          <w:tcPr>
            <w:tcW w:w="294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8"/>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8 000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58,0</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8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293"/>
        </w:trPr>
        <w:tc>
          <w:tcPr>
            <w:tcW w:w="294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10000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64,0</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8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310"/>
        </w:trPr>
        <w:tc>
          <w:tcPr>
            <w:tcW w:w="294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12000</w:t>
            </w:r>
          </w:p>
        </w:tc>
        <w:tc>
          <w:tcPr>
            <w:tcW w:w="99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70,0</w:t>
            </w:r>
          </w:p>
        </w:tc>
        <w:tc>
          <w:tcPr>
            <w:tcW w:w="850"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8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1478C0" w:rsidRPr="00E829A0"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13"/>
          <w:szCs w:val="13"/>
        </w:rPr>
      </w:pPr>
    </w:p>
    <w:p w:rsidR="001478C0" w:rsidRPr="00E829A0" w:rsidRDefault="001478C0" w:rsidP="001478C0">
      <w:pPr>
        <w:widowControl w:val="0"/>
        <w:kinsoku w:val="0"/>
        <w:overflowPunct w:val="0"/>
        <w:autoSpaceDE w:val="0"/>
        <w:autoSpaceDN w:val="0"/>
        <w:adjustRightInd w:val="0"/>
        <w:spacing w:before="66" w:after="0" w:line="240" w:lineRule="auto"/>
        <w:ind w:right="141"/>
        <w:jc w:val="right"/>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19 нчы т</w:t>
      </w:r>
      <w:r w:rsidRPr="00E829A0">
        <w:rPr>
          <w:rFonts w:ascii="Times New Roman" w:eastAsia="Times New Roman" w:hAnsi="Times New Roman" w:cs="Times New Roman"/>
          <w:sz w:val="27"/>
          <w:szCs w:val="27"/>
        </w:rPr>
        <w:t>аблица</w:t>
      </w:r>
    </w:p>
    <w:p w:rsidR="001478C0" w:rsidRPr="00E829A0" w:rsidRDefault="001478C0" w:rsidP="001478C0">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3"/>
          <w:szCs w:val="23"/>
        </w:rPr>
      </w:pPr>
    </w:p>
    <w:p w:rsidR="001478C0" w:rsidRPr="00E829A0" w:rsidRDefault="001478C0" w:rsidP="001478C0">
      <w:pPr>
        <w:widowControl w:val="0"/>
        <w:kinsoku w:val="0"/>
        <w:overflowPunct w:val="0"/>
        <w:autoSpaceDE w:val="0"/>
        <w:autoSpaceDN w:val="0"/>
        <w:adjustRightInd w:val="0"/>
        <w:spacing w:before="4" w:after="0" w:line="240" w:lineRule="auto"/>
        <w:rPr>
          <w:rFonts w:ascii="Times New Roman" w:eastAsia="Times New Roman" w:hAnsi="Times New Roman" w:cs="Times New Roman"/>
          <w:b/>
          <w:bCs/>
          <w:sz w:val="16"/>
          <w:szCs w:val="16"/>
        </w:rPr>
      </w:pPr>
      <w:r w:rsidRPr="00E829A0">
        <w:rPr>
          <w:rFonts w:ascii="Times New Roman" w:eastAsia="Times New Roman" w:hAnsi="Times New Roman" w:cs="Times New Roman"/>
          <w:b/>
          <w:bCs/>
          <w:sz w:val="27"/>
          <w:szCs w:val="27"/>
        </w:rPr>
        <w:t>Иҗтимагый биналарны инженерлык белән тәэмин итү системасында беренчел энергиянең чагыштырма еллык суммар чыгымының база дәрәҗәсе</w:t>
      </w:r>
    </w:p>
    <w:p w:rsidR="001478C0" w:rsidRPr="00E829A0" w:rsidRDefault="001478C0" w:rsidP="001478C0">
      <w:pPr>
        <w:widowControl w:val="0"/>
        <w:kinsoku w:val="0"/>
        <w:overflowPunct w:val="0"/>
        <w:autoSpaceDE w:val="0"/>
        <w:autoSpaceDN w:val="0"/>
        <w:adjustRightInd w:val="0"/>
        <w:spacing w:before="66" w:after="0" w:line="240" w:lineRule="auto"/>
        <w:ind w:right="3770"/>
        <w:jc w:val="center"/>
        <w:rPr>
          <w:rFonts w:ascii="Times New Roman" w:eastAsia="Times New Roman" w:hAnsi="Times New Roman" w:cs="Times New Roman"/>
          <w:sz w:val="27"/>
          <w:szCs w:val="27"/>
        </w:rPr>
      </w:pPr>
      <w:r w:rsidRPr="00E829A0">
        <w:rPr>
          <w:rFonts w:ascii="Times New Roman" w:eastAsia="Times New Roman" w:hAnsi="Times New Roman" w:cs="Times New Roman"/>
          <w:sz w:val="27"/>
          <w:szCs w:val="27"/>
        </w:rPr>
        <w:t>(кг.у.т./кв. метрел</w:t>
      </w:r>
      <w:r w:rsidRPr="00E829A0">
        <w:rPr>
          <w:rFonts w:ascii="Times New Roman" w:eastAsia="Times New Roman" w:hAnsi="Times New Roman" w:cs="Times New Roman"/>
          <w:sz w:val="27"/>
          <w:szCs w:val="27"/>
          <w:lang w:val="tt-RU"/>
        </w:rPr>
        <w:t>га</w:t>
      </w:r>
      <w:r w:rsidRPr="00E829A0">
        <w:rPr>
          <w:rFonts w:ascii="Times New Roman" w:eastAsia="Times New Roman" w:hAnsi="Times New Roman" w:cs="Times New Roman"/>
          <w:sz w:val="27"/>
          <w:szCs w:val="27"/>
        </w:rPr>
        <w:t>)</w:t>
      </w:r>
    </w:p>
    <w:tbl>
      <w:tblPr>
        <w:tblW w:w="0" w:type="auto"/>
        <w:tblInd w:w="107" w:type="dxa"/>
        <w:tblLayout w:type="fixed"/>
        <w:tblCellMar>
          <w:left w:w="0" w:type="dxa"/>
          <w:right w:w="0" w:type="dxa"/>
        </w:tblCellMar>
        <w:tblLook w:val="0000" w:firstRow="0" w:lastRow="0" w:firstColumn="0" w:lastColumn="0" w:noHBand="0" w:noVBand="0"/>
      </w:tblPr>
      <w:tblGrid>
        <w:gridCol w:w="1848"/>
        <w:gridCol w:w="1277"/>
        <w:gridCol w:w="1277"/>
        <w:gridCol w:w="1277"/>
        <w:gridCol w:w="1273"/>
        <w:gridCol w:w="1277"/>
        <w:gridCol w:w="1714"/>
      </w:tblGrid>
      <w:tr w:rsidR="001478C0" w:rsidRPr="00E829A0" w:rsidTr="003B315F">
        <w:trPr>
          <w:trHeight w:hRule="exact" w:val="307"/>
        </w:trPr>
        <w:tc>
          <w:tcPr>
            <w:tcW w:w="1848"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Ягу чорының</w:t>
            </w:r>
          </w:p>
        </w:tc>
        <w:tc>
          <w:tcPr>
            <w:tcW w:w="8095" w:type="dxa"/>
            <w:gridSpan w:val="6"/>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5"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Б</w:t>
            </w:r>
            <w:r w:rsidRPr="00E829A0">
              <w:rPr>
                <w:rFonts w:ascii="Times New Roman" w:eastAsia="Times New Roman" w:hAnsi="Times New Roman" w:cs="Times New Roman"/>
                <w:b/>
                <w:bCs/>
                <w:sz w:val="23"/>
                <w:szCs w:val="23"/>
              </w:rPr>
              <w:t>иналарны</w:t>
            </w:r>
            <w:r w:rsidRPr="00E829A0">
              <w:rPr>
                <w:rFonts w:ascii="Times New Roman" w:eastAsia="Times New Roman" w:hAnsi="Times New Roman" w:cs="Times New Roman"/>
                <w:b/>
                <w:bCs/>
                <w:sz w:val="23"/>
                <w:szCs w:val="23"/>
                <w:lang w:val="tt-RU"/>
              </w:rPr>
              <w:t xml:space="preserve"> эксплуатацияләү р</w:t>
            </w:r>
            <w:r w:rsidRPr="00E829A0">
              <w:rPr>
                <w:rFonts w:ascii="Times New Roman" w:eastAsia="Times New Roman" w:hAnsi="Times New Roman" w:cs="Times New Roman"/>
                <w:b/>
                <w:bCs/>
                <w:sz w:val="23"/>
                <w:szCs w:val="23"/>
              </w:rPr>
              <w:t xml:space="preserve">ежимы, атнагасәгать </w:t>
            </w:r>
            <w:r w:rsidRPr="00E829A0">
              <w:rPr>
                <w:rFonts w:ascii="Times New Roman" w:eastAsia="Times New Roman" w:hAnsi="Times New Roman" w:cs="Times New Roman"/>
                <w:b/>
                <w:bCs/>
                <w:sz w:val="23"/>
                <w:szCs w:val="23"/>
                <w:lang w:val="tt-RU"/>
              </w:rPr>
              <w:t>саны</w:t>
            </w:r>
          </w:p>
        </w:tc>
      </w:tr>
      <w:tr w:rsidR="001478C0" w:rsidRPr="00E829A0" w:rsidTr="003B315F">
        <w:trPr>
          <w:trHeight w:hRule="exact" w:val="307"/>
        </w:trPr>
        <w:tc>
          <w:tcPr>
            <w:tcW w:w="184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градус-тәүлек тәүлегенә</w:t>
            </w:r>
          </w:p>
        </w:tc>
        <w:tc>
          <w:tcPr>
            <w:tcW w:w="127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40 - 60</w:t>
            </w:r>
          </w:p>
        </w:tc>
        <w:tc>
          <w:tcPr>
            <w:tcW w:w="127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61 - 80</w:t>
            </w:r>
          </w:p>
        </w:tc>
        <w:tc>
          <w:tcPr>
            <w:tcW w:w="127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81 -100</w:t>
            </w:r>
          </w:p>
        </w:tc>
        <w:tc>
          <w:tcPr>
            <w:tcW w:w="127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101 -120</w:t>
            </w:r>
          </w:p>
        </w:tc>
        <w:tc>
          <w:tcPr>
            <w:tcW w:w="127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121 -140</w:t>
            </w:r>
          </w:p>
        </w:tc>
        <w:tc>
          <w:tcPr>
            <w:tcW w:w="171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141 -168</w:t>
            </w:r>
          </w:p>
        </w:tc>
      </w:tr>
      <w:tr w:rsidR="001478C0" w:rsidRPr="00E829A0" w:rsidTr="003B315F">
        <w:trPr>
          <w:trHeight w:hRule="exact" w:val="292"/>
        </w:trPr>
        <w:tc>
          <w:tcPr>
            <w:tcW w:w="184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күрсәткече</w:t>
            </w: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4"/>
                <w:szCs w:val="24"/>
              </w:rPr>
            </w:pPr>
          </w:p>
        </w:tc>
        <w:tc>
          <w:tcPr>
            <w:tcW w:w="127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4"/>
                <w:szCs w:val="24"/>
              </w:rPr>
            </w:pPr>
          </w:p>
        </w:tc>
        <w:tc>
          <w:tcPr>
            <w:tcW w:w="171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24"/>
                <w:szCs w:val="24"/>
              </w:rPr>
            </w:pPr>
          </w:p>
        </w:tc>
      </w:tr>
      <w:tr w:rsidR="001478C0" w:rsidRPr="00E829A0" w:rsidTr="003B315F">
        <w:trPr>
          <w:trHeight w:hRule="exact" w:val="259"/>
        </w:trPr>
        <w:tc>
          <w:tcPr>
            <w:tcW w:w="1848"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8" w:lineRule="exact"/>
              <w:rPr>
                <w:rFonts w:ascii="Times New Roman" w:eastAsia="Times New Roman" w:hAnsi="Times New Roman" w:cs="Times New Roman"/>
                <w:sz w:val="24"/>
                <w:szCs w:val="24"/>
                <w:lang w:val="tt-RU"/>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8" w:lineRule="exact"/>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8" w:lineRule="exact"/>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8" w:lineRule="exact"/>
              <w:rPr>
                <w:rFonts w:ascii="Times New Roman" w:eastAsia="Times New Roman" w:hAnsi="Times New Roman" w:cs="Times New Roman"/>
                <w:sz w:val="24"/>
                <w:szCs w:val="24"/>
              </w:rPr>
            </w:pPr>
          </w:p>
        </w:tc>
        <w:tc>
          <w:tcPr>
            <w:tcW w:w="127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8" w:lineRule="exact"/>
              <w:rPr>
                <w:rFonts w:ascii="Times New Roman" w:eastAsia="Times New Roman" w:hAnsi="Times New Roman" w:cs="Times New Roman"/>
                <w:sz w:val="24"/>
                <w:szCs w:val="24"/>
              </w:rPr>
            </w:pPr>
          </w:p>
        </w:tc>
        <w:tc>
          <w:tcPr>
            <w:tcW w:w="127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8" w:lineRule="exact"/>
              <w:rPr>
                <w:rFonts w:ascii="Times New Roman" w:eastAsia="Times New Roman" w:hAnsi="Times New Roman" w:cs="Times New Roman"/>
                <w:sz w:val="24"/>
                <w:szCs w:val="24"/>
              </w:rPr>
            </w:pPr>
          </w:p>
        </w:tc>
        <w:tc>
          <w:tcPr>
            <w:tcW w:w="171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48" w:lineRule="exact"/>
              <w:rPr>
                <w:rFonts w:ascii="Times New Roman" w:eastAsia="Times New Roman" w:hAnsi="Times New Roman" w:cs="Times New Roman"/>
                <w:sz w:val="24"/>
                <w:szCs w:val="24"/>
              </w:rPr>
            </w:pPr>
          </w:p>
        </w:tc>
      </w:tr>
      <w:tr w:rsidR="001478C0" w:rsidRPr="00E829A0" w:rsidTr="003B315F">
        <w:trPr>
          <w:trHeight w:hRule="exact" w:val="293"/>
        </w:trPr>
        <w:tc>
          <w:tcPr>
            <w:tcW w:w="18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2 000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61,5</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68,0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74,5</w:t>
            </w:r>
          </w:p>
        </w:tc>
        <w:tc>
          <w:tcPr>
            <w:tcW w:w="127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81,0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87,5</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27"/>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940</w:t>
            </w:r>
          </w:p>
        </w:tc>
      </w:tr>
      <w:tr w:rsidR="001478C0" w:rsidRPr="00E829A0" w:rsidTr="003B315F">
        <w:trPr>
          <w:trHeight w:hRule="exact" w:val="298"/>
        </w:trPr>
        <w:tc>
          <w:tcPr>
            <w:tcW w:w="18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4 000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54,9</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59,9</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64,9</w:t>
            </w:r>
          </w:p>
        </w:tc>
        <w:tc>
          <w:tcPr>
            <w:tcW w:w="127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69,9</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75,8</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79,8</w:t>
            </w:r>
          </w:p>
        </w:tc>
      </w:tr>
      <w:tr w:rsidR="001478C0" w:rsidRPr="00E829A0" w:rsidTr="003B315F">
        <w:trPr>
          <w:trHeight w:hRule="exact" w:val="293"/>
        </w:trPr>
        <w:tc>
          <w:tcPr>
            <w:tcW w:w="18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6 000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61,3</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65,0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68,7</w:t>
            </w:r>
          </w:p>
        </w:tc>
        <w:tc>
          <w:tcPr>
            <w:tcW w:w="127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72,4</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76,0</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79,6</w:t>
            </w:r>
          </w:p>
        </w:tc>
      </w:tr>
      <w:tr w:rsidR="001478C0" w:rsidRPr="00E829A0" w:rsidTr="003B315F">
        <w:trPr>
          <w:trHeight w:hRule="exact" w:val="298"/>
        </w:trPr>
        <w:tc>
          <w:tcPr>
            <w:tcW w:w="18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8 000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68,7</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71,4</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74,1</w:t>
            </w:r>
          </w:p>
        </w:tc>
        <w:tc>
          <w:tcPr>
            <w:tcW w:w="127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76,9</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79,7</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82,4</w:t>
            </w:r>
          </w:p>
        </w:tc>
      </w:tr>
      <w:tr w:rsidR="001478C0" w:rsidRPr="00E829A0" w:rsidTr="003B315F">
        <w:trPr>
          <w:trHeight w:hRule="exact" w:val="293"/>
        </w:trPr>
        <w:tc>
          <w:tcPr>
            <w:tcW w:w="18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10000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75,5</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77,4</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79,3</w:t>
            </w:r>
          </w:p>
        </w:tc>
        <w:tc>
          <w:tcPr>
            <w:tcW w:w="127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81,2</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ind w:right="31"/>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831</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85,0</w:t>
            </w:r>
          </w:p>
        </w:tc>
      </w:tr>
      <w:tr w:rsidR="001478C0" w:rsidRPr="00E829A0" w:rsidTr="003B315F">
        <w:trPr>
          <w:trHeight w:hRule="exact" w:val="310"/>
        </w:trPr>
        <w:tc>
          <w:tcPr>
            <w:tcW w:w="1848"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12000</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85,5</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87,4</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 xml:space="preserve"> 88,3</w:t>
            </w:r>
          </w:p>
        </w:tc>
        <w:tc>
          <w:tcPr>
            <w:tcW w:w="127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90,2</w:t>
            </w:r>
          </w:p>
        </w:tc>
        <w:tc>
          <w:tcPr>
            <w:tcW w:w="127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92,1</w:t>
            </w:r>
          </w:p>
        </w:tc>
        <w:tc>
          <w:tcPr>
            <w:tcW w:w="171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94,0</w:t>
            </w:r>
          </w:p>
        </w:tc>
      </w:tr>
    </w:tbl>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rsidR="001478C0" w:rsidRDefault="001478C0" w:rsidP="001478C0">
      <w:pPr>
        <w:widowControl w:val="0"/>
        <w:kinsoku w:val="0"/>
        <w:overflowPunct w:val="0"/>
        <w:autoSpaceDE w:val="0"/>
        <w:autoSpaceDN w:val="0"/>
        <w:adjustRightInd w:val="0"/>
        <w:spacing w:before="190" w:after="0" w:line="249" w:lineRule="auto"/>
        <w:ind w:right="105"/>
        <w:rPr>
          <w:rFonts w:ascii="Times New Roman" w:eastAsia="Times New Roman" w:hAnsi="Times New Roman" w:cs="Times New Roman"/>
          <w:sz w:val="27"/>
          <w:szCs w:val="27"/>
          <w:lang w:val="tt-RU"/>
        </w:rPr>
      </w:pPr>
    </w:p>
    <w:p w:rsidR="001478C0" w:rsidRDefault="001478C0" w:rsidP="001478C0">
      <w:pPr>
        <w:widowControl w:val="0"/>
        <w:kinsoku w:val="0"/>
        <w:overflowPunct w:val="0"/>
        <w:autoSpaceDE w:val="0"/>
        <w:autoSpaceDN w:val="0"/>
        <w:adjustRightInd w:val="0"/>
        <w:spacing w:before="190" w:after="0" w:line="249" w:lineRule="auto"/>
        <w:ind w:right="105"/>
        <w:rPr>
          <w:rFonts w:ascii="Times New Roman" w:eastAsia="Times New Roman" w:hAnsi="Times New Roman" w:cs="Times New Roman"/>
          <w:sz w:val="27"/>
          <w:szCs w:val="27"/>
          <w:lang w:val="tt-RU"/>
        </w:rPr>
      </w:pPr>
    </w:p>
    <w:p w:rsidR="001478C0" w:rsidRDefault="001478C0" w:rsidP="001478C0">
      <w:pPr>
        <w:widowControl w:val="0"/>
        <w:kinsoku w:val="0"/>
        <w:overflowPunct w:val="0"/>
        <w:autoSpaceDE w:val="0"/>
        <w:autoSpaceDN w:val="0"/>
        <w:adjustRightInd w:val="0"/>
        <w:spacing w:after="0"/>
        <w:ind w:right="105"/>
        <w:jc w:val="both"/>
        <w:rPr>
          <w:rFonts w:ascii="Times New Roman" w:eastAsia="Times New Roman" w:hAnsi="Times New Roman" w:cs="Times New Roman"/>
          <w:sz w:val="27"/>
          <w:szCs w:val="27"/>
          <w:lang w:val="tt-RU"/>
        </w:rPr>
      </w:pPr>
      <w:r>
        <w:rPr>
          <w:rFonts w:ascii="Times New Roman" w:eastAsia="Times New Roman" w:hAnsi="Times New Roman" w:cs="Times New Roman"/>
          <w:sz w:val="27"/>
          <w:szCs w:val="27"/>
          <w:lang w:val="tt-RU"/>
        </w:rPr>
        <w:t xml:space="preserve"> Ш</w:t>
      </w:r>
      <w:r w:rsidRPr="00B64EBA">
        <w:rPr>
          <w:rFonts w:ascii="Times New Roman" w:eastAsia="Times New Roman" w:hAnsi="Times New Roman" w:cs="Times New Roman"/>
          <w:sz w:val="27"/>
          <w:szCs w:val="27"/>
          <w:lang w:val="tt-RU"/>
        </w:rPr>
        <w:t>әһәр төзелешен проектлауның</w:t>
      </w:r>
      <w:r>
        <w:rPr>
          <w:rFonts w:ascii="Times New Roman" w:eastAsia="Times New Roman" w:hAnsi="Times New Roman" w:cs="Times New Roman"/>
          <w:sz w:val="27"/>
          <w:szCs w:val="27"/>
          <w:lang w:val="tt-RU"/>
        </w:rPr>
        <w:t xml:space="preserve">  </w:t>
      </w:r>
      <w:r w:rsidRPr="00B64EBA">
        <w:rPr>
          <w:rFonts w:ascii="Times New Roman" w:eastAsia="Times New Roman" w:hAnsi="Times New Roman" w:cs="Times New Roman"/>
          <w:sz w:val="27"/>
          <w:szCs w:val="27"/>
          <w:lang w:val="tt-RU"/>
        </w:rPr>
        <w:t>җирле нормативларына 10 нчы кушымта</w:t>
      </w:r>
    </w:p>
    <w:p w:rsidR="001478C0" w:rsidRPr="007308CB" w:rsidRDefault="001478C0" w:rsidP="001478C0">
      <w:pPr>
        <w:widowControl w:val="0"/>
        <w:kinsoku w:val="0"/>
        <w:overflowPunct w:val="0"/>
        <w:autoSpaceDE w:val="0"/>
        <w:autoSpaceDN w:val="0"/>
        <w:adjustRightInd w:val="0"/>
        <w:spacing w:before="190" w:after="0" w:line="240" w:lineRule="auto"/>
        <w:ind w:right="105"/>
        <w:rPr>
          <w:rFonts w:ascii="Times New Roman" w:eastAsia="Times New Roman" w:hAnsi="Times New Roman" w:cs="Times New Roman"/>
          <w:b/>
          <w:sz w:val="28"/>
          <w:szCs w:val="28"/>
          <w:lang w:val="tt-RU"/>
        </w:rPr>
      </w:pPr>
      <w:r w:rsidRPr="007308CB">
        <w:rPr>
          <w:rFonts w:ascii="Times New Roman" w:eastAsia="Times New Roman" w:hAnsi="Times New Roman" w:cs="Times New Roman"/>
          <w:b/>
          <w:sz w:val="28"/>
          <w:szCs w:val="28"/>
          <w:lang w:val="tt-RU"/>
        </w:rPr>
        <w:t>ЯНГЫНКУРКЫНЫЧСЫЗЛЫГЫ</w:t>
      </w:r>
    </w:p>
    <w:p w:rsidR="001478C0" w:rsidRPr="00E829A0" w:rsidRDefault="001478C0" w:rsidP="001478C0">
      <w:pPr>
        <w:widowControl w:val="0"/>
        <w:kinsoku w:val="0"/>
        <w:overflowPunct w:val="0"/>
        <w:autoSpaceDE w:val="0"/>
        <w:autoSpaceDN w:val="0"/>
        <w:adjustRightInd w:val="0"/>
        <w:spacing w:before="66" w:after="0" w:line="249" w:lineRule="auto"/>
        <w:ind w:right="105"/>
        <w:rPr>
          <w:rFonts w:ascii="Times New Roman" w:eastAsia="Times New Roman" w:hAnsi="Times New Roman" w:cs="Times New Roman"/>
          <w:sz w:val="27"/>
          <w:szCs w:val="27"/>
          <w:lang w:val="tt-RU"/>
        </w:rPr>
      </w:pPr>
      <w:r w:rsidRPr="00E829A0">
        <w:rPr>
          <w:rFonts w:ascii="Times New Roman" w:eastAsia="Times New Roman" w:hAnsi="Times New Roman" w:cs="Times New Roman"/>
          <w:b/>
          <w:bCs/>
          <w:sz w:val="27"/>
          <w:szCs w:val="27"/>
          <w:lang w:val="tt-RU"/>
        </w:rPr>
        <w:t>Нефть һәм нефть продуктлары складлары территорияләрендәге биналардан һәм корылмалардан</w:t>
      </w:r>
      <w:r>
        <w:rPr>
          <w:rFonts w:ascii="Times New Roman" w:eastAsia="Times New Roman" w:hAnsi="Times New Roman" w:cs="Times New Roman"/>
          <w:b/>
          <w:bCs/>
          <w:sz w:val="27"/>
          <w:szCs w:val="27"/>
          <w:lang w:val="tt-RU"/>
        </w:rPr>
        <w:t>,</w:t>
      </w:r>
      <w:r w:rsidRPr="00E829A0">
        <w:rPr>
          <w:rFonts w:ascii="Times New Roman" w:eastAsia="Times New Roman" w:hAnsi="Times New Roman" w:cs="Times New Roman"/>
          <w:b/>
          <w:bCs/>
          <w:sz w:val="27"/>
          <w:szCs w:val="27"/>
          <w:lang w:val="tt-RU"/>
        </w:rPr>
        <w:t xml:space="preserve"> алар белән чиктәш саклау объектларына кадәр янгынга каршы ераклыклар</w:t>
      </w:r>
    </w:p>
    <w:p w:rsidR="001478C0" w:rsidRPr="00E829A0" w:rsidRDefault="001478C0" w:rsidP="001478C0">
      <w:pPr>
        <w:widowControl w:val="0"/>
        <w:kinsoku w:val="0"/>
        <w:overflowPunct w:val="0"/>
        <w:autoSpaceDE w:val="0"/>
        <w:autoSpaceDN w:val="0"/>
        <w:adjustRightInd w:val="0"/>
        <w:spacing w:before="2" w:after="0" w:line="240" w:lineRule="auto"/>
        <w:rPr>
          <w:rFonts w:ascii="Times New Roman" w:eastAsia="Times New Roman" w:hAnsi="Times New Roman" w:cs="Times New Roman"/>
          <w:b/>
          <w:bCs/>
          <w:sz w:val="25"/>
          <w:szCs w:val="25"/>
          <w:lang w:val="tt-RU"/>
        </w:rPr>
      </w:pPr>
    </w:p>
    <w:tbl>
      <w:tblPr>
        <w:tblW w:w="0" w:type="auto"/>
        <w:tblInd w:w="116" w:type="dxa"/>
        <w:tblLayout w:type="fixed"/>
        <w:tblCellMar>
          <w:left w:w="0" w:type="dxa"/>
          <w:right w:w="0" w:type="dxa"/>
        </w:tblCellMar>
        <w:tblLook w:val="0000" w:firstRow="0" w:lastRow="0" w:firstColumn="0" w:lastColumn="0" w:noHBand="0" w:noVBand="0"/>
      </w:tblPr>
      <w:tblGrid>
        <w:gridCol w:w="4306"/>
        <w:gridCol w:w="1085"/>
        <w:gridCol w:w="1104"/>
        <w:gridCol w:w="1066"/>
        <w:gridCol w:w="1076"/>
        <w:gridCol w:w="1306"/>
      </w:tblGrid>
      <w:tr w:rsidR="001478C0" w:rsidRPr="00E829A0" w:rsidTr="003B315F">
        <w:trPr>
          <w:trHeight w:hRule="exact" w:val="311"/>
        </w:trPr>
        <w:tc>
          <w:tcPr>
            <w:tcW w:w="4306" w:type="dxa"/>
            <w:tcBorders>
              <w:top w:val="single" w:sz="4" w:space="0" w:color="000000"/>
              <w:left w:val="single" w:sz="4" w:space="0" w:color="000000"/>
              <w:bottom w:val="nil"/>
              <w:right w:val="single" w:sz="4" w:space="0" w:color="000000"/>
            </w:tcBorders>
          </w:tcPr>
          <w:p w:rsidR="001478C0" w:rsidRPr="000F7AB2"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b/>
                <w:sz w:val="24"/>
                <w:szCs w:val="24"/>
                <w:lang w:val="tt-RU"/>
              </w:rPr>
            </w:pPr>
            <w:r w:rsidRPr="000F7AB2">
              <w:rPr>
                <w:rFonts w:ascii="Times New Roman" w:eastAsia="Times New Roman" w:hAnsi="Times New Roman" w:cs="Times New Roman"/>
                <w:b/>
                <w:bCs/>
                <w:sz w:val="23"/>
                <w:szCs w:val="23"/>
                <w:lang w:val="tt-RU"/>
              </w:rPr>
              <w:t>Нефть һәм нефть продуктлары складлары биналары һәм корылмалары белән чиктәш объектларның аталышы</w:t>
            </w:r>
          </w:p>
        </w:tc>
        <w:tc>
          <w:tcPr>
            <w:tcW w:w="5637" w:type="dxa"/>
            <w:gridSpan w:val="5"/>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Нефть һәм нефть продуктлары складлары</w:t>
            </w:r>
            <w:r w:rsidRPr="00E829A0">
              <w:rPr>
                <w:rFonts w:ascii="Times New Roman" w:eastAsia="Times New Roman" w:hAnsi="Times New Roman" w:cs="Times New Roman"/>
                <w:b/>
                <w:bCs/>
                <w:sz w:val="23"/>
                <w:szCs w:val="23"/>
                <w:lang w:val="tt-RU"/>
              </w:rPr>
              <w:t xml:space="preserve"> бинала-</w:t>
            </w:r>
          </w:p>
        </w:tc>
      </w:tr>
      <w:tr w:rsidR="001478C0" w:rsidRPr="00E829A0" w:rsidTr="003B315F">
        <w:trPr>
          <w:trHeight w:hRule="exact" w:val="298"/>
        </w:trPr>
        <w:tc>
          <w:tcPr>
            <w:tcW w:w="4306" w:type="dxa"/>
            <w:tcBorders>
              <w:top w:val="nil"/>
              <w:left w:val="single" w:sz="4" w:space="0" w:color="000000"/>
              <w:bottom w:val="nil"/>
              <w:right w:val="single" w:sz="4" w:space="0" w:color="000000"/>
            </w:tcBorders>
          </w:tcPr>
          <w:p w:rsidR="001478C0" w:rsidRPr="000F7AB2"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b/>
                <w:sz w:val="24"/>
                <w:szCs w:val="24"/>
                <w:lang w:val="tt-RU"/>
              </w:rPr>
            </w:pPr>
            <w:r w:rsidRPr="000F7AB2">
              <w:rPr>
                <w:rFonts w:ascii="Times New Roman" w:eastAsia="Times New Roman" w:hAnsi="Times New Roman" w:cs="Times New Roman"/>
                <w:b/>
                <w:bCs/>
                <w:sz w:val="23"/>
                <w:szCs w:val="23"/>
                <w:lang w:val="tt-RU"/>
              </w:rPr>
              <w:t>складлары</w:t>
            </w:r>
          </w:p>
        </w:tc>
        <w:tc>
          <w:tcPr>
            <w:tcW w:w="3255" w:type="dxa"/>
            <w:gridSpan w:val="3"/>
            <w:tcBorders>
              <w:top w:val="nil"/>
              <w:left w:val="single" w:sz="4" w:space="0" w:color="000000"/>
              <w:bottom w:val="nil"/>
              <w:right w:val="nil"/>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 xml:space="preserve">рыннан һәм </w:t>
            </w:r>
            <w:r w:rsidRPr="00E829A0">
              <w:rPr>
                <w:rFonts w:ascii="Times New Roman" w:eastAsia="Times New Roman" w:hAnsi="Times New Roman" w:cs="Times New Roman"/>
                <w:b/>
                <w:bCs/>
                <w:sz w:val="23"/>
                <w:szCs w:val="23"/>
              </w:rPr>
              <w:t>корылма</w:t>
            </w:r>
            <w:r w:rsidRPr="00E829A0">
              <w:rPr>
                <w:rFonts w:ascii="Times New Roman" w:eastAsia="Times New Roman" w:hAnsi="Times New Roman" w:cs="Times New Roman"/>
                <w:b/>
                <w:bCs/>
                <w:spacing w:val="-7"/>
                <w:sz w:val="23"/>
                <w:szCs w:val="23"/>
                <w:lang w:val="tt-RU"/>
              </w:rPr>
              <w:t>-</w:t>
            </w:r>
          </w:p>
        </w:tc>
        <w:tc>
          <w:tcPr>
            <w:tcW w:w="2382" w:type="dxa"/>
            <w:gridSpan w:val="2"/>
            <w:tcBorders>
              <w:top w:val="nil"/>
              <w:left w:val="nil"/>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lang w:val="tt-RU"/>
              </w:rPr>
            </w:pPr>
          </w:p>
        </w:tc>
      </w:tr>
      <w:tr w:rsidR="001478C0" w:rsidRPr="00E829A0" w:rsidTr="003B315F">
        <w:trPr>
          <w:trHeight w:hRule="exact" w:val="283"/>
        </w:trPr>
        <w:tc>
          <w:tcPr>
            <w:tcW w:w="4306" w:type="dxa"/>
            <w:vMerge w:val="restart"/>
            <w:tcBorders>
              <w:top w:val="nil"/>
              <w:left w:val="single" w:sz="4" w:space="0" w:color="000000"/>
              <w:bottom w:val="single" w:sz="4" w:space="0" w:color="000000"/>
              <w:right w:val="single" w:sz="4" w:space="0" w:color="000000"/>
            </w:tcBorders>
          </w:tcPr>
          <w:p w:rsidR="001478C0" w:rsidRPr="000F7AB2"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b/>
                <w:sz w:val="24"/>
                <w:szCs w:val="24"/>
              </w:rPr>
            </w:pPr>
            <w:r w:rsidRPr="000F7AB2">
              <w:rPr>
                <w:rFonts w:ascii="Times New Roman" w:eastAsia="Times New Roman" w:hAnsi="Times New Roman" w:cs="Times New Roman"/>
                <w:b/>
                <w:sz w:val="24"/>
                <w:szCs w:val="24"/>
              </w:rPr>
              <w:t>биналары һәм корылмалары белән</w:t>
            </w:r>
          </w:p>
          <w:p w:rsidR="001478C0" w:rsidRPr="000F7AB2" w:rsidRDefault="001478C0" w:rsidP="003B315F">
            <w:pPr>
              <w:rPr>
                <w:rFonts w:ascii="Times New Roman" w:eastAsia="Times New Roman" w:hAnsi="Times New Roman" w:cs="Times New Roman"/>
                <w:b/>
                <w:sz w:val="24"/>
                <w:szCs w:val="24"/>
              </w:rPr>
            </w:pPr>
            <w:r w:rsidRPr="000F7AB2">
              <w:rPr>
                <w:rFonts w:ascii="Times New Roman" w:eastAsia="Times New Roman" w:hAnsi="Times New Roman" w:cs="Times New Roman"/>
                <w:b/>
                <w:sz w:val="24"/>
                <w:szCs w:val="24"/>
              </w:rPr>
              <w:t>чиктәш объектларның аталышы</w:t>
            </w:r>
          </w:p>
        </w:tc>
        <w:tc>
          <w:tcPr>
            <w:tcW w:w="5637" w:type="dxa"/>
            <w:gridSpan w:val="5"/>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ларыннан склад, метр категориясендәге алар белән</w:t>
            </w:r>
          </w:p>
        </w:tc>
      </w:tr>
      <w:tr w:rsidR="001478C0" w:rsidRPr="00E829A0" w:rsidTr="003B315F">
        <w:trPr>
          <w:trHeight w:hRule="exact" w:val="272"/>
        </w:trPr>
        <w:tc>
          <w:tcPr>
            <w:tcW w:w="4306"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5637" w:type="dxa"/>
            <w:gridSpan w:val="5"/>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ind w:right="40"/>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чиктәш объектларга кадәр янгынга каршы</w:t>
            </w:r>
            <w:r w:rsidRPr="00E829A0">
              <w:rPr>
                <w:rFonts w:ascii="Times New Roman" w:eastAsia="Times New Roman" w:hAnsi="Times New Roman" w:cs="Times New Roman"/>
                <w:b/>
                <w:bCs/>
                <w:sz w:val="23"/>
                <w:szCs w:val="23"/>
                <w:lang w:val="tt-RU"/>
              </w:rPr>
              <w:t xml:space="preserve"> ераклык</w:t>
            </w:r>
          </w:p>
        </w:tc>
      </w:tr>
      <w:tr w:rsidR="001478C0" w:rsidRPr="00E829A0" w:rsidTr="003B315F">
        <w:trPr>
          <w:trHeight w:hRule="exact" w:val="317"/>
        </w:trPr>
        <w:tc>
          <w:tcPr>
            <w:tcW w:w="4306"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ind w:right="40"/>
              <w:jc w:val="center"/>
              <w:rPr>
                <w:rFonts w:ascii="Times New Roman" w:eastAsia="Times New Roman" w:hAnsi="Times New Roman" w:cs="Times New Roman"/>
                <w:sz w:val="24"/>
                <w:szCs w:val="24"/>
              </w:rPr>
            </w:pPr>
          </w:p>
        </w:tc>
        <w:tc>
          <w:tcPr>
            <w:tcW w:w="108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ind w:right="133"/>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I</w:t>
            </w:r>
          </w:p>
        </w:tc>
        <w:tc>
          <w:tcPr>
            <w:tcW w:w="11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II</w:t>
            </w:r>
          </w:p>
        </w:tc>
        <w:tc>
          <w:tcPr>
            <w:tcW w:w="10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Ша</w:t>
            </w:r>
          </w:p>
        </w:tc>
        <w:tc>
          <w:tcPr>
            <w:tcW w:w="107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Шб</w:t>
            </w:r>
          </w:p>
        </w:tc>
        <w:tc>
          <w:tcPr>
            <w:tcW w:w="130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Шв</w:t>
            </w:r>
          </w:p>
        </w:tc>
      </w:tr>
      <w:tr w:rsidR="001478C0" w:rsidRPr="00E829A0" w:rsidTr="003B315F">
        <w:trPr>
          <w:trHeight w:hRule="exact" w:val="298"/>
        </w:trPr>
        <w:tc>
          <w:tcPr>
            <w:tcW w:w="430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w:t>
            </w:r>
          </w:p>
        </w:tc>
        <w:tc>
          <w:tcPr>
            <w:tcW w:w="108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ind w:right="108"/>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w:t>
            </w:r>
          </w:p>
        </w:tc>
        <w:tc>
          <w:tcPr>
            <w:tcW w:w="11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w:t>
            </w:r>
          </w:p>
        </w:tc>
        <w:tc>
          <w:tcPr>
            <w:tcW w:w="10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ind w:right="88"/>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w:t>
            </w:r>
          </w:p>
        </w:tc>
        <w:tc>
          <w:tcPr>
            <w:tcW w:w="107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ind w:right="98"/>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5</w:t>
            </w:r>
          </w:p>
        </w:tc>
        <w:tc>
          <w:tcPr>
            <w:tcW w:w="130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ind w:right="88"/>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6</w:t>
            </w:r>
          </w:p>
        </w:tc>
      </w:tr>
      <w:tr w:rsidR="001478C0" w:rsidRPr="00E829A0" w:rsidTr="003B315F">
        <w:trPr>
          <w:trHeight w:hRule="exact" w:val="296"/>
        </w:trPr>
        <w:tc>
          <w:tcPr>
            <w:tcW w:w="4306"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Алар белән янәшә урнашкан җитештерү объектлары биналары һәм корылмалары</w:t>
            </w:r>
          </w:p>
        </w:tc>
        <w:tc>
          <w:tcPr>
            <w:tcW w:w="108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104"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0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07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30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r>
      <w:tr w:rsidR="001478C0" w:rsidRPr="00E829A0" w:rsidTr="003B315F">
        <w:trPr>
          <w:trHeight w:hRule="exact" w:val="283"/>
        </w:trPr>
        <w:tc>
          <w:tcPr>
            <w:tcW w:w="430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объектлары биналары һәм корылмалары</w:t>
            </w:r>
          </w:p>
        </w:tc>
        <w:tc>
          <w:tcPr>
            <w:tcW w:w="108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1104"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0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r>
      <w:tr w:rsidR="001478C0" w:rsidRPr="00E829A0" w:rsidTr="003B315F">
        <w:trPr>
          <w:trHeight w:hRule="exact" w:val="304"/>
        </w:trPr>
        <w:tc>
          <w:tcPr>
            <w:tcW w:w="4306"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Урманчыл</w:t>
            </w:r>
            <w:r w:rsidRPr="00E829A0">
              <w:rPr>
                <w:rFonts w:ascii="Times New Roman" w:eastAsia="Times New Roman" w:hAnsi="Times New Roman" w:cs="Times New Roman"/>
                <w:sz w:val="23"/>
                <w:szCs w:val="23"/>
                <w:lang w:val="tt-RU"/>
              </w:rPr>
              <w:t>ыклар</w:t>
            </w:r>
            <w:r w:rsidRPr="00E829A0">
              <w:rPr>
                <w:rFonts w:ascii="Times New Roman" w:eastAsia="Times New Roman" w:hAnsi="Times New Roman" w:cs="Times New Roman"/>
                <w:sz w:val="23"/>
                <w:szCs w:val="23"/>
              </w:rPr>
              <w:t xml:space="preserve"> (урман парклары) урман лесными</w:t>
            </w:r>
          </w:p>
        </w:tc>
        <w:tc>
          <w:tcPr>
            <w:tcW w:w="1085"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104"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066"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076"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306"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r>
      <w:tr w:rsidR="001478C0" w:rsidRPr="00E829A0" w:rsidTr="003B315F">
        <w:trPr>
          <w:trHeight w:hRule="exact" w:val="293"/>
        </w:trPr>
        <w:tc>
          <w:tcPr>
            <w:tcW w:w="4306"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утыртмалары: ылыслы һәм катнаш</w:t>
            </w:r>
          </w:p>
        </w:tc>
        <w:tc>
          <w:tcPr>
            <w:tcW w:w="1085"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104"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06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r>
      <w:tr w:rsidR="001478C0" w:rsidRPr="00E829A0" w:rsidTr="003B315F">
        <w:trPr>
          <w:trHeight w:hRule="exact" w:val="264"/>
        </w:trPr>
        <w:tc>
          <w:tcPr>
            <w:tcW w:w="4306"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токымнар; яфраклы токымнар</w:t>
            </w:r>
          </w:p>
        </w:tc>
        <w:tc>
          <w:tcPr>
            <w:tcW w:w="1085"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104"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06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r>
      <w:tr w:rsidR="001478C0" w:rsidRPr="00E829A0" w:rsidTr="003B315F">
        <w:trPr>
          <w:trHeight w:hRule="exact" w:val="277"/>
        </w:trPr>
        <w:tc>
          <w:tcPr>
            <w:tcW w:w="430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p>
        </w:tc>
        <w:tc>
          <w:tcPr>
            <w:tcW w:w="1085"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104"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06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07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30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r>
      <w:tr w:rsidR="001478C0" w:rsidRPr="00E829A0" w:rsidTr="003B315F">
        <w:trPr>
          <w:trHeight w:hRule="exact" w:val="304"/>
        </w:trPr>
        <w:tc>
          <w:tcPr>
            <w:tcW w:w="4306"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Урман материаллары, торф, җепселле,көннең</w:t>
            </w:r>
          </w:p>
        </w:tc>
        <w:tc>
          <w:tcPr>
            <w:tcW w:w="108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10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0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07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30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r>
      <w:tr w:rsidR="001478C0" w:rsidRPr="00E829A0" w:rsidTr="003B315F">
        <w:trPr>
          <w:trHeight w:hRule="exact" w:val="299"/>
        </w:trPr>
        <w:tc>
          <w:tcPr>
            <w:tcW w:w="4306"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янучан матдәләр, печән, салам складлары, со-</w:t>
            </w:r>
          </w:p>
        </w:tc>
        <w:tc>
          <w:tcPr>
            <w:tcW w:w="108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1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0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r>
      <w:tr w:rsidR="001478C0" w:rsidRPr="00E829A0" w:rsidTr="003B315F">
        <w:trPr>
          <w:trHeight w:hRule="exact" w:val="270"/>
        </w:trPr>
        <w:tc>
          <w:tcPr>
            <w:tcW w:w="4306"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шулай ук торфның ачык ятмасы</w:t>
            </w:r>
          </w:p>
        </w:tc>
        <w:tc>
          <w:tcPr>
            <w:tcW w:w="108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1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0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r>
      <w:tr w:rsidR="001478C0" w:rsidRPr="00E829A0" w:rsidTr="003B315F">
        <w:trPr>
          <w:trHeight w:hRule="exact" w:val="262"/>
        </w:trPr>
        <w:tc>
          <w:tcPr>
            <w:tcW w:w="430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участоклары</w:t>
            </w:r>
          </w:p>
        </w:tc>
        <w:tc>
          <w:tcPr>
            <w:tcW w:w="108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1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0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r>
      <w:tr w:rsidR="001478C0" w:rsidRPr="00E829A0" w:rsidTr="003B315F">
        <w:trPr>
          <w:trHeight w:hRule="exact" w:val="295"/>
        </w:trPr>
        <w:tc>
          <w:tcPr>
            <w:tcW w:w="4306" w:type="dxa"/>
            <w:tcBorders>
              <w:top w:val="single" w:sz="4" w:space="0" w:color="000000"/>
              <w:left w:val="single" w:sz="4" w:space="0" w:color="000000"/>
              <w:bottom w:val="nil"/>
              <w:right w:val="single" w:sz="4" w:space="0" w:color="000000"/>
            </w:tcBorders>
          </w:tcPr>
          <w:p w:rsidR="001478C0" w:rsidRPr="00032F15"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032F15">
              <w:rPr>
                <w:rFonts w:ascii="Times New Roman" w:eastAsia="Times New Roman" w:hAnsi="Times New Roman" w:cs="Times New Roman"/>
                <w:sz w:val="23"/>
                <w:szCs w:val="23"/>
              </w:rPr>
              <w:t>Гомуми челтәрдәге тимер юллар</w:t>
            </w:r>
            <w:r w:rsidRPr="00032F15">
              <w:rPr>
                <w:rFonts w:ascii="Times New Roman" w:eastAsia="Times New Roman" w:hAnsi="Times New Roman" w:cs="Times New Roman"/>
                <w:sz w:val="23"/>
                <w:szCs w:val="23"/>
                <w:lang w:val="tt-RU"/>
              </w:rPr>
              <w:t>ы</w:t>
            </w:r>
            <w:r>
              <w:rPr>
                <w:rFonts w:ascii="Times New Roman" w:eastAsia="Times New Roman" w:hAnsi="Times New Roman" w:cs="Times New Roman"/>
                <w:sz w:val="23"/>
                <w:szCs w:val="23"/>
              </w:rPr>
              <w:t>(</w:t>
            </w:r>
            <w:r>
              <w:rPr>
                <w:rFonts w:ascii="Times New Roman" w:eastAsia="Times New Roman" w:hAnsi="Times New Roman" w:cs="Times New Roman"/>
                <w:sz w:val="23"/>
                <w:szCs w:val="23"/>
                <w:lang w:val="tt-RU"/>
              </w:rPr>
              <w:t>өем</w:t>
            </w:r>
          </w:p>
        </w:tc>
        <w:tc>
          <w:tcPr>
            <w:tcW w:w="1085"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7" w:after="0" w:line="240" w:lineRule="auto"/>
              <w:rPr>
                <w:rFonts w:ascii="Times New Roman" w:eastAsia="Times New Roman" w:hAnsi="Times New Roman" w:cs="Times New Roman"/>
                <w:b/>
                <w:bCs/>
                <w:sz w:val="27"/>
                <w:szCs w:val="27"/>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c>
          <w:tcPr>
            <w:tcW w:w="1104"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7" w:after="0" w:line="240" w:lineRule="auto"/>
              <w:rPr>
                <w:rFonts w:ascii="Times New Roman" w:eastAsia="Times New Roman" w:hAnsi="Times New Roman" w:cs="Times New Roman"/>
                <w:b/>
                <w:bCs/>
                <w:sz w:val="27"/>
                <w:szCs w:val="27"/>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066"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7" w:after="0" w:line="240" w:lineRule="auto"/>
              <w:rPr>
                <w:rFonts w:ascii="Times New Roman" w:eastAsia="Times New Roman" w:hAnsi="Times New Roman" w:cs="Times New Roman"/>
                <w:b/>
                <w:bCs/>
                <w:sz w:val="27"/>
                <w:szCs w:val="27"/>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80</w:t>
            </w:r>
          </w:p>
        </w:tc>
        <w:tc>
          <w:tcPr>
            <w:tcW w:w="1076"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7" w:after="0" w:line="240" w:lineRule="auto"/>
              <w:rPr>
                <w:rFonts w:ascii="Times New Roman" w:eastAsia="Times New Roman" w:hAnsi="Times New Roman" w:cs="Times New Roman"/>
                <w:b/>
                <w:bCs/>
                <w:sz w:val="27"/>
                <w:szCs w:val="27"/>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60</w:t>
            </w:r>
          </w:p>
        </w:tc>
        <w:tc>
          <w:tcPr>
            <w:tcW w:w="1306"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7" w:after="0" w:line="240" w:lineRule="auto"/>
              <w:rPr>
                <w:rFonts w:ascii="Times New Roman" w:eastAsia="Times New Roman" w:hAnsi="Times New Roman" w:cs="Times New Roman"/>
                <w:b/>
                <w:bCs/>
                <w:sz w:val="27"/>
                <w:szCs w:val="27"/>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r>
      <w:tr w:rsidR="001478C0" w:rsidRPr="00E829A0" w:rsidTr="003B315F">
        <w:trPr>
          <w:trHeight w:hRule="exact" w:val="288"/>
        </w:trPr>
        <w:tc>
          <w:tcPr>
            <w:tcW w:w="4306" w:type="dxa"/>
            <w:tcBorders>
              <w:top w:val="nil"/>
              <w:left w:val="single" w:sz="4" w:space="0" w:color="000000"/>
              <w:bottom w:val="nil"/>
              <w:right w:val="single" w:sz="4" w:space="0" w:color="000000"/>
            </w:tcBorders>
          </w:tcPr>
          <w:p w:rsidR="001478C0" w:rsidRPr="00032F15"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3"/>
                <w:szCs w:val="23"/>
                <w:lang w:val="tt-RU"/>
              </w:rPr>
              <w:t>төбенә яки чокыр кашлагына кадәр</w:t>
            </w:r>
            <w:r w:rsidRPr="00032F15">
              <w:rPr>
                <w:rFonts w:ascii="Times New Roman" w:eastAsia="Times New Roman" w:hAnsi="Times New Roman" w:cs="Times New Roman"/>
                <w:sz w:val="23"/>
                <w:szCs w:val="23"/>
              </w:rPr>
              <w:t>):</w:t>
            </w:r>
          </w:p>
        </w:tc>
        <w:tc>
          <w:tcPr>
            <w:tcW w:w="1085"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1104"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106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r>
      <w:tr w:rsidR="001478C0" w:rsidRPr="00E829A0" w:rsidTr="003B315F">
        <w:trPr>
          <w:trHeight w:hRule="exact" w:val="271"/>
        </w:trPr>
        <w:tc>
          <w:tcPr>
            <w:tcW w:w="4306"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станцияләрдә;</w:t>
            </w:r>
          </w:p>
        </w:tc>
        <w:tc>
          <w:tcPr>
            <w:tcW w:w="1085"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104"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06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r>
      <w:tr w:rsidR="001478C0" w:rsidRPr="00E829A0" w:rsidTr="003B315F">
        <w:trPr>
          <w:trHeight w:hRule="exact" w:val="283"/>
        </w:trPr>
        <w:tc>
          <w:tcPr>
            <w:tcW w:w="4306"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разъездларда һәм платформаларда; күрсәтелүе,</w:t>
            </w:r>
          </w:p>
        </w:tc>
        <w:tc>
          <w:tcPr>
            <w:tcW w:w="1085"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80</w:t>
            </w:r>
          </w:p>
        </w:tc>
        <w:tc>
          <w:tcPr>
            <w:tcW w:w="1104"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70</w:t>
            </w:r>
          </w:p>
        </w:tc>
        <w:tc>
          <w:tcPr>
            <w:tcW w:w="1066"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60</w:t>
            </w:r>
          </w:p>
        </w:tc>
        <w:tc>
          <w:tcPr>
            <w:tcW w:w="1076"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306"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r>
      <w:tr w:rsidR="001478C0" w:rsidRPr="00E829A0" w:rsidTr="003B315F">
        <w:trPr>
          <w:trHeight w:hRule="exact" w:val="281"/>
        </w:trPr>
        <w:tc>
          <w:tcPr>
            <w:tcW w:w="430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перегоннарда</w:t>
            </w:r>
          </w:p>
        </w:tc>
        <w:tc>
          <w:tcPr>
            <w:tcW w:w="1085"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60</w:t>
            </w:r>
          </w:p>
        </w:tc>
        <w:tc>
          <w:tcPr>
            <w:tcW w:w="1104"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06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07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30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r>
      <w:tr w:rsidR="001478C0" w:rsidRPr="00E829A0" w:rsidTr="003B315F">
        <w:trPr>
          <w:trHeight w:hRule="exact" w:val="296"/>
        </w:trPr>
        <w:tc>
          <w:tcPr>
            <w:tcW w:w="4306"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Гомуми челтәрдәге автомобиль юллары</w:t>
            </w:r>
          </w:p>
        </w:tc>
        <w:tc>
          <w:tcPr>
            <w:tcW w:w="1085"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b/>
                <w:bCs/>
                <w:sz w:val="24"/>
                <w:szCs w:val="24"/>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w:t>
            </w:r>
          </w:p>
        </w:tc>
        <w:tc>
          <w:tcPr>
            <w:tcW w:w="1104"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b/>
                <w:bCs/>
                <w:sz w:val="24"/>
                <w:szCs w:val="24"/>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066"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b/>
                <w:bCs/>
                <w:sz w:val="24"/>
                <w:szCs w:val="24"/>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45</w:t>
            </w:r>
          </w:p>
        </w:tc>
        <w:tc>
          <w:tcPr>
            <w:tcW w:w="1076"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b/>
                <w:bCs/>
                <w:sz w:val="24"/>
                <w:szCs w:val="24"/>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45</w:t>
            </w:r>
          </w:p>
        </w:tc>
        <w:tc>
          <w:tcPr>
            <w:tcW w:w="1306"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40" w:lineRule="auto"/>
              <w:rPr>
                <w:rFonts w:ascii="Times New Roman" w:eastAsia="Times New Roman" w:hAnsi="Times New Roman" w:cs="Times New Roman"/>
                <w:b/>
                <w:bCs/>
                <w:sz w:val="24"/>
                <w:szCs w:val="24"/>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45</w:t>
            </w:r>
          </w:p>
        </w:tc>
      </w:tr>
      <w:tr w:rsidR="001478C0" w:rsidRPr="00E829A0" w:rsidTr="003B315F">
        <w:trPr>
          <w:trHeight w:hRule="exact" w:val="564"/>
        </w:trPr>
        <w:tc>
          <w:tcPr>
            <w:tcW w:w="4306"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9" w:lineRule="auto"/>
              <w:ind w:right="1021"/>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 xml:space="preserve">(юл </w:t>
            </w:r>
            <w:r w:rsidRPr="00E829A0">
              <w:rPr>
                <w:rFonts w:ascii="Times New Roman" w:eastAsia="Times New Roman" w:hAnsi="Times New Roman" w:cs="Times New Roman"/>
                <w:sz w:val="23"/>
                <w:szCs w:val="23"/>
                <w:lang w:val="tt-RU"/>
              </w:rPr>
              <w:t>чит</w:t>
            </w:r>
            <w:r w:rsidRPr="00E829A0">
              <w:rPr>
                <w:rFonts w:ascii="Times New Roman" w:eastAsia="Times New Roman" w:hAnsi="Times New Roman" w:cs="Times New Roman"/>
                <w:sz w:val="23"/>
                <w:szCs w:val="23"/>
              </w:rPr>
              <w:t xml:space="preserve">е): I, II һәм III категорияләр; </w:t>
            </w:r>
          </w:p>
        </w:tc>
        <w:tc>
          <w:tcPr>
            <w:tcW w:w="1085"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9" w:lineRule="auto"/>
              <w:ind w:right="1021"/>
              <w:rPr>
                <w:rFonts w:ascii="Times New Roman" w:eastAsia="Times New Roman" w:hAnsi="Times New Roman" w:cs="Times New Roman"/>
                <w:sz w:val="24"/>
                <w:szCs w:val="24"/>
              </w:rPr>
            </w:pPr>
          </w:p>
        </w:tc>
        <w:tc>
          <w:tcPr>
            <w:tcW w:w="1104"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9" w:lineRule="auto"/>
              <w:ind w:right="1021"/>
              <w:rPr>
                <w:rFonts w:ascii="Times New Roman" w:eastAsia="Times New Roman" w:hAnsi="Times New Roman" w:cs="Times New Roman"/>
                <w:sz w:val="24"/>
                <w:szCs w:val="24"/>
              </w:rPr>
            </w:pPr>
          </w:p>
        </w:tc>
        <w:tc>
          <w:tcPr>
            <w:tcW w:w="106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9" w:lineRule="auto"/>
              <w:ind w:right="1021"/>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9" w:lineRule="auto"/>
              <w:ind w:right="1021"/>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9" w:lineRule="auto"/>
              <w:ind w:right="1021"/>
              <w:rPr>
                <w:rFonts w:ascii="Times New Roman" w:eastAsia="Times New Roman" w:hAnsi="Times New Roman" w:cs="Times New Roman"/>
                <w:sz w:val="24"/>
                <w:szCs w:val="24"/>
              </w:rPr>
            </w:pPr>
          </w:p>
        </w:tc>
      </w:tr>
      <w:tr w:rsidR="001478C0" w:rsidRPr="00E829A0" w:rsidTr="003B315F">
        <w:trPr>
          <w:trHeight w:hRule="exact" w:val="285"/>
        </w:trPr>
        <w:tc>
          <w:tcPr>
            <w:tcW w:w="430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IV һәм V</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категориял</w:t>
            </w:r>
            <w:r w:rsidRPr="00E829A0">
              <w:rPr>
                <w:rFonts w:ascii="Times New Roman" w:eastAsia="Times New Roman" w:hAnsi="Times New Roman" w:cs="Times New Roman"/>
                <w:sz w:val="23"/>
                <w:szCs w:val="23"/>
                <w:lang w:val="tt-RU"/>
              </w:rPr>
              <w:t>әр</w:t>
            </w:r>
          </w:p>
        </w:tc>
        <w:tc>
          <w:tcPr>
            <w:tcW w:w="1085"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104"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c>
          <w:tcPr>
            <w:tcW w:w="106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w:t>
            </w:r>
          </w:p>
        </w:tc>
        <w:tc>
          <w:tcPr>
            <w:tcW w:w="107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w:t>
            </w:r>
          </w:p>
        </w:tc>
        <w:tc>
          <w:tcPr>
            <w:tcW w:w="130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w:t>
            </w:r>
          </w:p>
        </w:tc>
      </w:tr>
      <w:tr w:rsidR="001478C0" w:rsidRPr="00E829A0" w:rsidTr="003B315F">
        <w:trPr>
          <w:trHeight w:hRule="exact" w:val="566"/>
        </w:trPr>
        <w:tc>
          <w:tcPr>
            <w:tcW w:w="430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Торак һәм иҗтимагый биналар</w:t>
            </w:r>
          </w:p>
        </w:tc>
        <w:tc>
          <w:tcPr>
            <w:tcW w:w="108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11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ind w:right="60"/>
              <w:jc w:val="center"/>
              <w:rPr>
                <w:rFonts w:ascii="Times New Roman" w:eastAsia="Times New Roman" w:hAnsi="Times New Roman" w:cs="Times New Roman"/>
                <w:sz w:val="23"/>
                <w:szCs w:val="23"/>
              </w:rPr>
            </w:pPr>
            <w:r w:rsidRPr="00E829A0">
              <w:rPr>
                <w:rFonts w:ascii="Times New Roman" w:eastAsia="Times New Roman" w:hAnsi="Times New Roman" w:cs="Times New Roman"/>
                <w:sz w:val="23"/>
                <w:szCs w:val="23"/>
              </w:rPr>
              <w:t>100</w:t>
            </w:r>
          </w:p>
          <w:p w:rsidR="001478C0" w:rsidRPr="00E829A0" w:rsidRDefault="001478C0" w:rsidP="003B315F">
            <w:pPr>
              <w:widowControl w:val="0"/>
              <w:kinsoku w:val="0"/>
              <w:overflowPunct w:val="0"/>
              <w:autoSpaceDE w:val="0"/>
              <w:autoSpaceDN w:val="0"/>
              <w:adjustRightInd w:val="0"/>
              <w:spacing w:before="14" w:after="0" w:line="240" w:lineRule="auto"/>
              <w:ind w:right="213"/>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10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07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30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r>
      <w:tr w:rsidR="001478C0" w:rsidRPr="00E829A0" w:rsidTr="003B315F">
        <w:trPr>
          <w:trHeight w:hRule="exact" w:val="297"/>
        </w:trPr>
        <w:tc>
          <w:tcPr>
            <w:tcW w:w="4306"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Гомуми файдаланудагы автозаправка</w:t>
            </w:r>
          </w:p>
        </w:tc>
        <w:tc>
          <w:tcPr>
            <w:tcW w:w="108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10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c>
          <w:tcPr>
            <w:tcW w:w="10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c>
          <w:tcPr>
            <w:tcW w:w="107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c>
          <w:tcPr>
            <w:tcW w:w="130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r>
      <w:tr w:rsidR="001478C0" w:rsidRPr="00E829A0" w:rsidTr="003B315F">
        <w:trPr>
          <w:trHeight w:hRule="exact" w:val="284"/>
        </w:trPr>
        <w:tc>
          <w:tcPr>
            <w:tcW w:w="430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станцияләренең өләшү колонкалары</w:t>
            </w:r>
          </w:p>
        </w:tc>
        <w:tc>
          <w:tcPr>
            <w:tcW w:w="108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11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10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r>
      <w:tr w:rsidR="001478C0" w:rsidRPr="00E829A0" w:rsidTr="003B315F">
        <w:trPr>
          <w:trHeight w:hRule="exact" w:val="576"/>
        </w:trPr>
        <w:tc>
          <w:tcPr>
            <w:tcW w:w="430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52" w:lineRule="auto"/>
              <w:ind w:right="510"/>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Автомобильләр өчен шәхси гаражлар һәм ачык стоянкалар</w:t>
            </w:r>
          </w:p>
        </w:tc>
        <w:tc>
          <w:tcPr>
            <w:tcW w:w="108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1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jc w:val="center"/>
              <w:rPr>
                <w:rFonts w:ascii="Times New Roman" w:eastAsia="Times New Roman" w:hAnsi="Times New Roman" w:cs="Times New Roman"/>
                <w:sz w:val="23"/>
                <w:szCs w:val="23"/>
              </w:rPr>
            </w:pPr>
            <w:r w:rsidRPr="00E829A0">
              <w:rPr>
                <w:rFonts w:ascii="Times New Roman" w:eastAsia="Times New Roman" w:hAnsi="Times New Roman" w:cs="Times New Roman"/>
                <w:sz w:val="23"/>
                <w:szCs w:val="23"/>
              </w:rPr>
              <w:t>40</w:t>
            </w:r>
          </w:p>
          <w:p w:rsidR="001478C0" w:rsidRPr="00E829A0"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0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07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30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r>
      <w:tr w:rsidR="001478C0" w:rsidRPr="00E829A0" w:rsidTr="003B315F">
        <w:trPr>
          <w:trHeight w:hRule="exact" w:val="304"/>
        </w:trPr>
        <w:tc>
          <w:tcPr>
            <w:tcW w:w="4306"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Складка карамаучы канализация</w:t>
            </w:r>
          </w:p>
        </w:tc>
        <w:tc>
          <w:tcPr>
            <w:tcW w:w="108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10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06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07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306"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r>
      <w:tr w:rsidR="001478C0" w:rsidRPr="00E829A0" w:rsidTr="003B315F">
        <w:trPr>
          <w:trHeight w:hRule="exact" w:val="299"/>
        </w:trPr>
        <w:tc>
          <w:tcPr>
            <w:tcW w:w="4306"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корылмалары һәм насос станцияләре относящи</w:t>
            </w:r>
          </w:p>
        </w:tc>
        <w:tc>
          <w:tcPr>
            <w:tcW w:w="108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1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0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r>
      <w:tr w:rsidR="001478C0" w:rsidRPr="00E829A0" w:rsidTr="003B315F">
        <w:trPr>
          <w:trHeight w:hRule="exact" w:val="103"/>
        </w:trPr>
        <w:tc>
          <w:tcPr>
            <w:tcW w:w="4306"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lang w:val="tt-RU"/>
              </w:rPr>
            </w:pPr>
          </w:p>
        </w:tc>
        <w:tc>
          <w:tcPr>
            <w:tcW w:w="108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10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06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r>
      <w:tr w:rsidR="001478C0" w:rsidRPr="00E829A0" w:rsidTr="003B315F">
        <w:trPr>
          <w:trHeight w:hRule="exact" w:val="307"/>
        </w:trPr>
        <w:tc>
          <w:tcPr>
            <w:tcW w:w="4306"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Складка карамаган су заправкасы</w:t>
            </w:r>
          </w:p>
        </w:tc>
        <w:tc>
          <w:tcPr>
            <w:tcW w:w="1085" w:type="dxa"/>
            <w:vMerge w:val="restart"/>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1104" w:type="dxa"/>
            <w:vMerge w:val="restart"/>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c>
          <w:tcPr>
            <w:tcW w:w="1066" w:type="dxa"/>
            <w:vMerge w:val="restart"/>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076" w:type="dxa"/>
            <w:vMerge w:val="restart"/>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w:t>
            </w:r>
          </w:p>
        </w:tc>
        <w:tc>
          <w:tcPr>
            <w:tcW w:w="1306" w:type="dxa"/>
            <w:vMerge w:val="restart"/>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w:t>
            </w:r>
          </w:p>
        </w:tc>
      </w:tr>
      <w:tr w:rsidR="001478C0" w:rsidRPr="00E829A0" w:rsidTr="003B315F">
        <w:trPr>
          <w:trHeight w:hRule="exact" w:val="316"/>
        </w:trPr>
        <w:tc>
          <w:tcPr>
            <w:tcW w:w="4306" w:type="dxa"/>
            <w:tcBorders>
              <w:top w:val="nil"/>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9"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корылмалары</w:t>
            </w:r>
          </w:p>
        </w:tc>
        <w:tc>
          <w:tcPr>
            <w:tcW w:w="1085" w:type="dxa"/>
            <w:vMerge/>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9" w:after="0" w:line="240" w:lineRule="auto"/>
              <w:rPr>
                <w:rFonts w:ascii="Times New Roman" w:eastAsia="Times New Roman" w:hAnsi="Times New Roman" w:cs="Times New Roman"/>
                <w:sz w:val="24"/>
                <w:szCs w:val="24"/>
              </w:rPr>
            </w:pPr>
          </w:p>
        </w:tc>
        <w:tc>
          <w:tcPr>
            <w:tcW w:w="1104" w:type="dxa"/>
            <w:vMerge/>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9" w:after="0" w:line="240" w:lineRule="auto"/>
              <w:rPr>
                <w:rFonts w:ascii="Times New Roman" w:eastAsia="Times New Roman" w:hAnsi="Times New Roman" w:cs="Times New Roman"/>
                <w:sz w:val="24"/>
                <w:szCs w:val="24"/>
              </w:rPr>
            </w:pPr>
          </w:p>
        </w:tc>
        <w:tc>
          <w:tcPr>
            <w:tcW w:w="1066" w:type="dxa"/>
            <w:vMerge/>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9" w:after="0" w:line="240" w:lineRule="auto"/>
              <w:rPr>
                <w:rFonts w:ascii="Times New Roman" w:eastAsia="Times New Roman" w:hAnsi="Times New Roman" w:cs="Times New Roman"/>
                <w:sz w:val="24"/>
                <w:szCs w:val="24"/>
              </w:rPr>
            </w:pPr>
          </w:p>
        </w:tc>
        <w:tc>
          <w:tcPr>
            <w:tcW w:w="1076" w:type="dxa"/>
            <w:vMerge/>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9" w:after="0" w:line="240" w:lineRule="auto"/>
              <w:rPr>
                <w:rFonts w:ascii="Times New Roman" w:eastAsia="Times New Roman" w:hAnsi="Times New Roman" w:cs="Times New Roman"/>
                <w:sz w:val="24"/>
                <w:szCs w:val="24"/>
              </w:rPr>
            </w:pPr>
          </w:p>
        </w:tc>
        <w:tc>
          <w:tcPr>
            <w:tcW w:w="1306" w:type="dxa"/>
            <w:vMerge/>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9" w:after="0" w:line="240" w:lineRule="auto"/>
              <w:rPr>
                <w:rFonts w:ascii="Times New Roman" w:eastAsia="Times New Roman" w:hAnsi="Times New Roman" w:cs="Times New Roman"/>
                <w:sz w:val="24"/>
                <w:szCs w:val="24"/>
              </w:rPr>
            </w:pPr>
          </w:p>
        </w:tc>
      </w:tr>
      <w:tr w:rsidR="001478C0" w:rsidRPr="00E829A0" w:rsidTr="003B315F">
        <w:trPr>
          <w:trHeight w:hRule="exact" w:val="599"/>
        </w:trPr>
        <w:tc>
          <w:tcPr>
            <w:tcW w:w="4306" w:type="dxa"/>
            <w:tcBorders>
              <w:top w:val="single" w:sz="22"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1" w:after="0" w:line="256" w:lineRule="auto"/>
              <w:ind w:right="3"/>
              <w:rPr>
                <w:rFonts w:ascii="Times New Roman" w:eastAsia="Times New Roman" w:hAnsi="Times New Roman" w:cs="Times New Roman"/>
                <w:sz w:val="24"/>
                <w:szCs w:val="24"/>
                <w:lang w:val="tt-RU"/>
              </w:rPr>
            </w:pPr>
            <w:r>
              <w:rPr>
                <w:rFonts w:ascii="Times New Roman" w:eastAsia="Times New Roman" w:hAnsi="Times New Roman" w:cs="Times New Roman"/>
                <w:sz w:val="23"/>
                <w:szCs w:val="23"/>
                <w:lang w:val="tt-RU"/>
              </w:rPr>
              <w:t>Парк р</w:t>
            </w:r>
            <w:r w:rsidRPr="00E829A0">
              <w:rPr>
                <w:rFonts w:ascii="Times New Roman" w:eastAsia="Times New Roman" w:hAnsi="Times New Roman" w:cs="Times New Roman"/>
                <w:sz w:val="23"/>
                <w:szCs w:val="23"/>
              </w:rPr>
              <w:t>езервуар</w:t>
            </w:r>
            <w:r>
              <w:rPr>
                <w:rFonts w:ascii="Times New Roman" w:eastAsia="Times New Roman" w:hAnsi="Times New Roman" w:cs="Times New Roman"/>
                <w:sz w:val="23"/>
                <w:szCs w:val="23"/>
                <w:lang w:val="tt-RU"/>
              </w:rPr>
              <w:t>ы</w:t>
            </w:r>
            <w:r>
              <w:rPr>
                <w:rFonts w:ascii="Times New Roman" w:eastAsia="Times New Roman" w:hAnsi="Times New Roman" w:cs="Times New Roman"/>
                <w:sz w:val="23"/>
                <w:szCs w:val="23"/>
              </w:rPr>
              <w:t xml:space="preserve"> өчен </w:t>
            </w:r>
            <w:r>
              <w:rPr>
                <w:rFonts w:ascii="Times New Roman" w:eastAsia="Times New Roman" w:hAnsi="Times New Roman" w:cs="Times New Roman"/>
                <w:sz w:val="23"/>
                <w:szCs w:val="23"/>
                <w:lang w:val="tt-RU"/>
              </w:rPr>
              <w:t>авария</w:t>
            </w:r>
            <w:r w:rsidRPr="00E829A0">
              <w:rPr>
                <w:rFonts w:ascii="Times New Roman" w:eastAsia="Times New Roman" w:hAnsi="Times New Roman" w:cs="Times New Roman"/>
                <w:sz w:val="23"/>
                <w:szCs w:val="23"/>
              </w:rPr>
              <w:t xml:space="preserve"> сыешлыгы </w:t>
            </w:r>
            <w:r w:rsidRPr="00E829A0">
              <w:rPr>
                <w:rFonts w:ascii="Times New Roman" w:eastAsia="Times New Roman" w:hAnsi="Times New Roman" w:cs="Times New Roman"/>
                <w:sz w:val="23"/>
                <w:szCs w:val="23"/>
                <w:lang w:val="tt-RU"/>
              </w:rPr>
              <w:t>(</w:t>
            </w:r>
            <w:r>
              <w:rPr>
                <w:rFonts w:ascii="Times New Roman" w:eastAsia="Times New Roman" w:hAnsi="Times New Roman" w:cs="Times New Roman"/>
                <w:sz w:val="23"/>
                <w:szCs w:val="23"/>
                <w:lang w:val="tt-RU"/>
              </w:rPr>
              <w:t>авария</w:t>
            </w:r>
            <w:r w:rsidRPr="00E829A0">
              <w:rPr>
                <w:rFonts w:ascii="Times New Roman" w:eastAsia="Times New Roman" w:hAnsi="Times New Roman" w:cs="Times New Roman"/>
                <w:sz w:val="23"/>
                <w:szCs w:val="23"/>
              </w:rPr>
              <w:t xml:space="preserve"> сыешлы</w:t>
            </w:r>
            <w:r w:rsidRPr="00E829A0">
              <w:rPr>
                <w:rFonts w:ascii="Times New Roman" w:eastAsia="Times New Roman" w:hAnsi="Times New Roman" w:cs="Times New Roman"/>
                <w:sz w:val="23"/>
                <w:szCs w:val="23"/>
                <w:lang w:val="tt-RU"/>
              </w:rPr>
              <w:t>клары)</w:t>
            </w:r>
          </w:p>
        </w:tc>
        <w:tc>
          <w:tcPr>
            <w:tcW w:w="1085" w:type="dxa"/>
            <w:tcBorders>
              <w:top w:val="single" w:sz="22"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60</w:t>
            </w:r>
          </w:p>
        </w:tc>
        <w:tc>
          <w:tcPr>
            <w:tcW w:w="1104" w:type="dxa"/>
            <w:tcBorders>
              <w:top w:val="single" w:sz="22"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066" w:type="dxa"/>
            <w:tcBorders>
              <w:top w:val="single" w:sz="22"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076" w:type="dxa"/>
            <w:tcBorders>
              <w:top w:val="single" w:sz="22"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306" w:type="dxa"/>
            <w:tcBorders>
              <w:top w:val="single" w:sz="22"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r>
      <w:tr w:rsidR="001478C0" w:rsidRPr="00E829A0" w:rsidTr="003B315F">
        <w:trPr>
          <w:trHeight w:hRule="exact" w:val="1133"/>
        </w:trPr>
        <w:tc>
          <w:tcPr>
            <w:tcW w:w="430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9" w:lineRule="auto"/>
              <w:ind w:right="4"/>
              <w:jc w:val="both"/>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Шартлау-янгын куркынычы һәм янгын куркынычы</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буенча</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А</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һәм</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Б</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категорияләренең</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технологик җайланмалары һәм газ яндыру өчен факель җайланмалары</w:t>
            </w:r>
          </w:p>
        </w:tc>
        <w:tc>
          <w:tcPr>
            <w:tcW w:w="1085"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10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06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07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306"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r>
    </w:tbl>
    <w:p w:rsidR="001478C0" w:rsidRPr="00E829A0"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E829A0" w:rsidSect="00413EA6">
          <w:headerReference w:type="default" r:id="rId69"/>
          <w:pgSz w:w="11910" w:h="16840"/>
          <w:pgMar w:top="1300" w:right="360" w:bottom="280" w:left="1320" w:header="783" w:footer="0" w:gutter="0"/>
          <w:pgNumType w:start="275"/>
          <w:cols w:space="720" w:equalWidth="0">
            <w:col w:w="10230"/>
          </w:cols>
          <w:noEndnote/>
        </w:sectPr>
      </w:pPr>
    </w:p>
    <w:p w:rsidR="001478C0" w:rsidRPr="00E829A0" w:rsidRDefault="001478C0" w:rsidP="001478C0">
      <w:pPr>
        <w:widowControl w:val="0"/>
        <w:kinsoku w:val="0"/>
        <w:overflowPunct w:val="0"/>
        <w:autoSpaceDE w:val="0"/>
        <w:autoSpaceDN w:val="0"/>
        <w:adjustRightInd w:val="0"/>
        <w:spacing w:before="2" w:after="0" w:line="240" w:lineRule="auto"/>
        <w:rPr>
          <w:rFonts w:ascii="Times New Roman" w:eastAsia="Times New Roman" w:hAnsi="Times New Roman" w:cs="Times New Roman"/>
          <w:b/>
          <w:bCs/>
          <w:sz w:val="12"/>
          <w:szCs w:val="12"/>
        </w:rPr>
      </w:pPr>
    </w:p>
    <w:p w:rsidR="001478C0" w:rsidRPr="00E829A0"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b/>
          <w:bCs/>
          <w:sz w:val="19"/>
          <w:szCs w:val="19"/>
        </w:rPr>
      </w:pPr>
      <w:r>
        <w:rPr>
          <w:rFonts w:ascii="Times New Roman" w:eastAsia="Times New Roman" w:hAnsi="Times New Roman" w:cs="Times New Roman"/>
          <w:b/>
          <w:bCs/>
          <w:sz w:val="27"/>
          <w:szCs w:val="27"/>
        </w:rPr>
        <w:t>Бензин һәм дизель ягулы</w:t>
      </w:r>
      <w:r>
        <w:rPr>
          <w:rFonts w:ascii="Times New Roman" w:eastAsia="Times New Roman" w:hAnsi="Times New Roman" w:cs="Times New Roman"/>
          <w:b/>
          <w:bCs/>
          <w:sz w:val="27"/>
          <w:szCs w:val="27"/>
          <w:lang w:val="tt-RU"/>
        </w:rPr>
        <w:t>клы</w:t>
      </w:r>
      <w:r>
        <w:rPr>
          <w:rFonts w:ascii="Times New Roman" w:eastAsia="Times New Roman" w:hAnsi="Times New Roman" w:cs="Times New Roman"/>
          <w:b/>
          <w:bCs/>
          <w:sz w:val="27"/>
          <w:szCs w:val="27"/>
        </w:rPr>
        <w:t xml:space="preserve"> авто</w:t>
      </w:r>
      <w:r>
        <w:rPr>
          <w:rFonts w:ascii="Times New Roman" w:eastAsia="Times New Roman" w:hAnsi="Times New Roman" w:cs="Times New Roman"/>
          <w:b/>
          <w:bCs/>
          <w:sz w:val="27"/>
          <w:szCs w:val="27"/>
          <w:lang w:val="tt-RU"/>
        </w:rPr>
        <w:t xml:space="preserve">заправка </w:t>
      </w:r>
      <w:r w:rsidRPr="00E829A0">
        <w:rPr>
          <w:rFonts w:ascii="Times New Roman" w:eastAsia="Times New Roman" w:hAnsi="Times New Roman" w:cs="Times New Roman"/>
          <w:b/>
          <w:bCs/>
          <w:sz w:val="27"/>
          <w:szCs w:val="27"/>
        </w:rPr>
        <w:t xml:space="preserve"> станцияләреннән алып</w:t>
      </w:r>
      <w:r w:rsidRPr="00E829A0">
        <w:rPr>
          <w:rFonts w:ascii="Times New Roman" w:eastAsia="Times New Roman" w:hAnsi="Times New Roman" w:cs="Times New Roman"/>
          <w:b/>
          <w:bCs/>
          <w:sz w:val="27"/>
          <w:szCs w:val="27"/>
          <w:lang w:val="tt-RU"/>
        </w:rPr>
        <w:t>,</w:t>
      </w:r>
      <w:r w:rsidRPr="00E829A0">
        <w:rPr>
          <w:rFonts w:ascii="Times New Roman" w:eastAsia="Times New Roman" w:hAnsi="Times New Roman" w:cs="Times New Roman"/>
          <w:b/>
          <w:bCs/>
          <w:sz w:val="27"/>
          <w:szCs w:val="27"/>
        </w:rPr>
        <w:t xml:space="preserve"> алар белән чиктәш объектларга кадәр янгынга каршы ераклыклар</w:t>
      </w:r>
    </w:p>
    <w:tbl>
      <w:tblPr>
        <w:tblW w:w="0" w:type="auto"/>
        <w:tblInd w:w="109" w:type="dxa"/>
        <w:tblLayout w:type="fixed"/>
        <w:tblCellMar>
          <w:left w:w="0" w:type="dxa"/>
          <w:right w:w="0" w:type="dxa"/>
        </w:tblCellMar>
        <w:tblLook w:val="0000" w:firstRow="0" w:lastRow="0" w:firstColumn="0" w:lastColumn="0" w:noHBand="0" w:noVBand="0"/>
      </w:tblPr>
      <w:tblGrid>
        <w:gridCol w:w="4892"/>
        <w:gridCol w:w="1493"/>
        <w:gridCol w:w="1771"/>
        <w:gridCol w:w="1681"/>
      </w:tblGrid>
      <w:tr w:rsidR="001478C0" w:rsidRPr="00E829A0" w:rsidTr="003B315F">
        <w:trPr>
          <w:trHeight w:hRule="exact" w:val="316"/>
        </w:trPr>
        <w:tc>
          <w:tcPr>
            <w:tcW w:w="4892"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Янгынга каршы аралар билгеләнә</w:t>
            </w:r>
          </w:p>
        </w:tc>
        <w:tc>
          <w:tcPr>
            <w:tcW w:w="4945" w:type="dxa"/>
            <w:gridSpan w:val="3"/>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Автозаправка станцияләреннән янгынга</w:t>
            </w:r>
          </w:p>
        </w:tc>
      </w:tr>
      <w:tr w:rsidR="001478C0" w:rsidRPr="00E829A0" w:rsidTr="003B315F">
        <w:trPr>
          <w:trHeight w:hRule="exact" w:val="293"/>
        </w:trPr>
        <w:tc>
          <w:tcPr>
            <w:tcW w:w="4892"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торган объектларның исемнәре</w:t>
            </w:r>
          </w:p>
        </w:tc>
        <w:tc>
          <w:tcPr>
            <w:tcW w:w="4945" w:type="dxa"/>
            <w:gridSpan w:val="3"/>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3"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каршы ераклыклар</w:t>
            </w:r>
          </w:p>
        </w:tc>
      </w:tr>
      <w:tr w:rsidR="001478C0" w:rsidRPr="00E829A0" w:rsidTr="003B315F">
        <w:trPr>
          <w:trHeight w:hRule="exact" w:val="293"/>
        </w:trPr>
        <w:tc>
          <w:tcPr>
            <w:tcW w:w="4892"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sz w:val="24"/>
                <w:szCs w:val="24"/>
                <w:lang w:val="tt-RU"/>
              </w:rPr>
            </w:pPr>
          </w:p>
        </w:tc>
        <w:tc>
          <w:tcPr>
            <w:tcW w:w="1493" w:type="dxa"/>
            <w:tcBorders>
              <w:top w:val="single" w:sz="4" w:space="0" w:color="000000"/>
              <w:left w:val="single" w:sz="4" w:space="0" w:color="000000"/>
              <w:bottom w:val="nil"/>
              <w:right w:val="single" w:sz="4" w:space="0" w:color="000000"/>
            </w:tcBorders>
          </w:tcPr>
          <w:p w:rsidR="001478C0" w:rsidRPr="008321D3"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b/>
                <w:sz w:val="24"/>
                <w:szCs w:val="24"/>
              </w:rPr>
            </w:pPr>
            <w:r w:rsidRPr="008321D3">
              <w:rPr>
                <w:rFonts w:ascii="Times New Roman" w:eastAsia="Times New Roman" w:hAnsi="Times New Roman" w:cs="Times New Roman"/>
                <w:b/>
                <w:bCs/>
                <w:sz w:val="23"/>
                <w:szCs w:val="23"/>
              </w:rPr>
              <w:t>җир асты</w:t>
            </w:r>
          </w:p>
        </w:tc>
        <w:tc>
          <w:tcPr>
            <w:tcW w:w="3452" w:type="dxa"/>
            <w:gridSpan w:val="2"/>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җир өстерезервуар</w:t>
            </w:r>
            <w:r w:rsidRPr="00E829A0">
              <w:rPr>
                <w:rFonts w:ascii="Times New Roman" w:eastAsia="Times New Roman" w:hAnsi="Times New Roman" w:cs="Times New Roman"/>
                <w:b/>
                <w:bCs/>
                <w:sz w:val="23"/>
                <w:szCs w:val="23"/>
                <w:lang w:val="tt-RU"/>
              </w:rPr>
              <w:t>лары белән</w:t>
            </w:r>
          </w:p>
        </w:tc>
      </w:tr>
      <w:tr w:rsidR="001478C0" w:rsidRPr="00E829A0" w:rsidTr="003B315F">
        <w:trPr>
          <w:trHeight w:hRule="exact" w:val="307"/>
        </w:trPr>
        <w:tc>
          <w:tcPr>
            <w:tcW w:w="4892"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p>
        </w:tc>
        <w:tc>
          <w:tcPr>
            <w:tcW w:w="1493" w:type="dxa"/>
            <w:tcBorders>
              <w:top w:val="nil"/>
              <w:left w:val="single" w:sz="4" w:space="0" w:color="000000"/>
              <w:bottom w:val="nil"/>
              <w:right w:val="single" w:sz="4" w:space="0" w:color="000000"/>
            </w:tcBorders>
          </w:tcPr>
          <w:p w:rsidR="001478C0" w:rsidRPr="008321D3" w:rsidRDefault="001478C0" w:rsidP="003B315F">
            <w:pPr>
              <w:widowControl w:val="0"/>
              <w:kinsoku w:val="0"/>
              <w:overflowPunct w:val="0"/>
              <w:autoSpaceDE w:val="0"/>
              <w:autoSpaceDN w:val="0"/>
              <w:adjustRightInd w:val="0"/>
              <w:spacing w:before="3" w:after="0" w:line="240" w:lineRule="auto"/>
              <w:rPr>
                <w:rFonts w:ascii="Times New Roman" w:eastAsia="Times New Roman" w:hAnsi="Times New Roman" w:cs="Times New Roman"/>
                <w:b/>
                <w:sz w:val="24"/>
                <w:szCs w:val="24"/>
                <w:lang w:val="tt-RU"/>
              </w:rPr>
            </w:pPr>
            <w:r w:rsidRPr="008321D3">
              <w:rPr>
                <w:rFonts w:ascii="Times New Roman" w:eastAsia="Times New Roman" w:hAnsi="Times New Roman" w:cs="Times New Roman"/>
                <w:b/>
                <w:bCs/>
                <w:sz w:val="23"/>
                <w:szCs w:val="23"/>
                <w:lang w:val="tt-RU"/>
              </w:rPr>
              <w:t>р</w:t>
            </w:r>
            <w:r w:rsidRPr="008321D3">
              <w:rPr>
                <w:rFonts w:ascii="Times New Roman" w:eastAsia="Times New Roman" w:hAnsi="Times New Roman" w:cs="Times New Roman"/>
                <w:b/>
                <w:bCs/>
                <w:sz w:val="23"/>
                <w:szCs w:val="23"/>
              </w:rPr>
              <w:t>езервуар</w:t>
            </w:r>
            <w:r w:rsidRPr="008321D3">
              <w:rPr>
                <w:rFonts w:ascii="Times New Roman" w:eastAsia="Times New Roman" w:hAnsi="Times New Roman" w:cs="Times New Roman"/>
                <w:b/>
                <w:bCs/>
                <w:sz w:val="23"/>
                <w:szCs w:val="23"/>
                <w:lang w:val="tt-RU"/>
              </w:rPr>
              <w:t>-</w:t>
            </w:r>
          </w:p>
        </w:tc>
        <w:tc>
          <w:tcPr>
            <w:tcW w:w="1771"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 xml:space="preserve">гомуми </w:t>
            </w:r>
            <w:r w:rsidRPr="00E829A0">
              <w:rPr>
                <w:rFonts w:ascii="Times New Roman" w:eastAsia="Times New Roman" w:hAnsi="Times New Roman" w:cs="Times New Roman"/>
                <w:b/>
                <w:bCs/>
                <w:sz w:val="23"/>
                <w:szCs w:val="23"/>
                <w:lang w:val="tt-RU"/>
              </w:rPr>
              <w:t>сый-</w:t>
            </w:r>
          </w:p>
        </w:tc>
        <w:tc>
          <w:tcPr>
            <w:tcW w:w="1681"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гомуми сый-</w:t>
            </w:r>
          </w:p>
        </w:tc>
      </w:tr>
      <w:tr w:rsidR="001478C0" w:rsidRPr="00E829A0" w:rsidTr="003B315F">
        <w:trPr>
          <w:trHeight w:hRule="exact" w:val="1119"/>
        </w:trPr>
        <w:tc>
          <w:tcPr>
            <w:tcW w:w="4892"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p>
        </w:tc>
        <w:tc>
          <w:tcPr>
            <w:tcW w:w="1493" w:type="dxa"/>
            <w:tcBorders>
              <w:top w:val="nil"/>
              <w:left w:val="single" w:sz="4" w:space="0" w:color="000000"/>
              <w:bottom w:val="single" w:sz="4" w:space="0" w:color="000000"/>
              <w:right w:val="single" w:sz="4" w:space="0" w:color="000000"/>
            </w:tcBorders>
          </w:tcPr>
          <w:p w:rsidR="001478C0" w:rsidRPr="008321D3"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b/>
                <w:sz w:val="24"/>
                <w:szCs w:val="24"/>
                <w:lang w:val="tt-RU"/>
              </w:rPr>
            </w:pPr>
            <w:r w:rsidRPr="008321D3">
              <w:rPr>
                <w:rFonts w:ascii="Times New Roman" w:eastAsia="Times New Roman" w:hAnsi="Times New Roman" w:cs="Times New Roman"/>
                <w:b/>
                <w:sz w:val="24"/>
                <w:szCs w:val="24"/>
                <w:lang w:val="tt-RU"/>
              </w:rPr>
              <w:t>лары белән</w:t>
            </w:r>
          </w:p>
        </w:tc>
        <w:tc>
          <w:tcPr>
            <w:tcW w:w="1771"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9" w:lineRule="auto"/>
              <w:ind w:right="264"/>
              <w:rPr>
                <w:rFonts w:ascii="Times New Roman" w:eastAsia="Times New Roman" w:hAnsi="Times New Roman" w:cs="Times New Roman"/>
                <w:sz w:val="23"/>
                <w:szCs w:val="23"/>
                <w:lang w:val="tt-RU"/>
              </w:rPr>
            </w:pPr>
            <w:r w:rsidRPr="00E829A0">
              <w:rPr>
                <w:rFonts w:ascii="Times New Roman" w:eastAsia="Times New Roman" w:hAnsi="Times New Roman" w:cs="Times New Roman"/>
                <w:b/>
                <w:bCs/>
                <w:sz w:val="23"/>
                <w:szCs w:val="23"/>
              </w:rPr>
              <w:t>дырышлылыгы 20 куб метрдан</w:t>
            </w:r>
            <w:r w:rsidRPr="00E829A0">
              <w:rPr>
                <w:rFonts w:ascii="Times New Roman" w:eastAsia="Times New Roman" w:hAnsi="Times New Roman" w:cs="Times New Roman"/>
                <w:b/>
                <w:bCs/>
                <w:sz w:val="23"/>
                <w:szCs w:val="23"/>
                <w:lang w:val="tt-RU"/>
              </w:rPr>
              <w:t xml:space="preserve"> артык</w:t>
            </w:r>
          </w:p>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p>
        </w:tc>
        <w:tc>
          <w:tcPr>
            <w:tcW w:w="1681"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52" w:lineRule="auto"/>
              <w:ind w:right="188"/>
              <w:jc w:val="both"/>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дырышлылыгы 20 куб метрдан арт</w:t>
            </w:r>
            <w:r w:rsidRPr="00E829A0">
              <w:rPr>
                <w:rFonts w:ascii="Times New Roman" w:eastAsia="Times New Roman" w:hAnsi="Times New Roman" w:cs="Times New Roman"/>
                <w:b/>
                <w:bCs/>
                <w:sz w:val="23"/>
                <w:szCs w:val="23"/>
                <w:lang w:val="tt-RU"/>
              </w:rPr>
              <w:t>мый</w:t>
            </w:r>
          </w:p>
        </w:tc>
      </w:tr>
      <w:tr w:rsidR="001478C0" w:rsidRPr="00E829A0" w:rsidTr="003B315F">
        <w:trPr>
          <w:trHeight w:hRule="exact" w:val="353"/>
        </w:trPr>
        <w:tc>
          <w:tcPr>
            <w:tcW w:w="489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ind w:right="74"/>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w:t>
            </w:r>
          </w:p>
        </w:tc>
        <w:tc>
          <w:tcPr>
            <w:tcW w:w="14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ind w:right="36"/>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w:t>
            </w:r>
          </w:p>
        </w:tc>
        <w:tc>
          <w:tcPr>
            <w:tcW w:w="17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ind w:right="74"/>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w:t>
            </w:r>
          </w:p>
        </w:tc>
        <w:tc>
          <w:tcPr>
            <w:tcW w:w="16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w:t>
            </w:r>
          </w:p>
        </w:tc>
      </w:tr>
      <w:tr w:rsidR="001478C0" w:rsidRPr="00E829A0" w:rsidTr="003B315F">
        <w:trPr>
          <w:trHeight w:hRule="exact" w:val="305"/>
        </w:trPr>
        <w:tc>
          <w:tcPr>
            <w:tcW w:w="4892"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Сәнәгать оешмаларының җитештерү, склад</w:t>
            </w:r>
          </w:p>
        </w:tc>
        <w:tc>
          <w:tcPr>
            <w:tcW w:w="149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w:t>
            </w:r>
          </w:p>
        </w:tc>
        <w:tc>
          <w:tcPr>
            <w:tcW w:w="177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w:t>
            </w:r>
          </w:p>
        </w:tc>
        <w:tc>
          <w:tcPr>
            <w:tcW w:w="168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w:t>
            </w:r>
          </w:p>
        </w:tc>
      </w:tr>
      <w:tr w:rsidR="001478C0" w:rsidRPr="00E829A0" w:rsidTr="003B315F">
        <w:trPr>
          <w:trHeight w:hRule="exact" w:val="300"/>
        </w:trPr>
        <w:tc>
          <w:tcPr>
            <w:tcW w:w="4892"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 xml:space="preserve">һәм административ-көнкүреш биналары </w:t>
            </w:r>
          </w:p>
        </w:tc>
        <w:tc>
          <w:tcPr>
            <w:tcW w:w="149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77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68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r>
      <w:tr w:rsidR="001478C0" w:rsidRPr="00E829A0" w:rsidTr="003B315F">
        <w:trPr>
          <w:trHeight w:hRule="exact" w:val="351"/>
        </w:trPr>
        <w:tc>
          <w:tcPr>
            <w:tcW w:w="4892"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һәм корылмалары</w:t>
            </w:r>
          </w:p>
        </w:tc>
        <w:tc>
          <w:tcPr>
            <w:tcW w:w="149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177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168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r>
      <w:tr w:rsidR="001478C0" w:rsidRPr="00E829A0" w:rsidTr="003B315F">
        <w:trPr>
          <w:trHeight w:hRule="exact" w:val="304"/>
        </w:trPr>
        <w:tc>
          <w:tcPr>
            <w:tcW w:w="4892" w:type="dxa"/>
            <w:tcBorders>
              <w:top w:val="single" w:sz="4" w:space="0" w:color="000000"/>
              <w:left w:val="single" w:sz="4" w:space="0" w:color="000000"/>
              <w:bottom w:val="nil"/>
              <w:right w:val="single" w:sz="4" w:space="0" w:color="000000"/>
            </w:tcBorders>
          </w:tcPr>
          <w:p w:rsidR="001478C0" w:rsidRPr="00E326E5"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Урман</w:t>
            </w:r>
            <w:r>
              <w:rPr>
                <w:rFonts w:ascii="Times New Roman" w:eastAsia="Times New Roman" w:hAnsi="Times New Roman" w:cs="Times New Roman"/>
                <w:sz w:val="23"/>
                <w:szCs w:val="23"/>
                <w:lang w:val="tt-RU"/>
              </w:rPr>
              <w:t xml:space="preserve"> утыртмалары булган</w:t>
            </w:r>
          </w:p>
        </w:tc>
        <w:tc>
          <w:tcPr>
            <w:tcW w:w="1493"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b/>
                <w:bCs/>
                <w:sz w:val="29"/>
                <w:szCs w:val="29"/>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w:t>
            </w:r>
          </w:p>
        </w:tc>
        <w:tc>
          <w:tcPr>
            <w:tcW w:w="1771"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b/>
                <w:bCs/>
                <w:sz w:val="29"/>
                <w:szCs w:val="29"/>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681"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b/>
                <w:bCs/>
                <w:sz w:val="29"/>
                <w:szCs w:val="29"/>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r>
      <w:tr w:rsidR="001478C0" w:rsidRPr="00E829A0" w:rsidTr="003B315F">
        <w:trPr>
          <w:trHeight w:hRule="exact" w:val="299"/>
        </w:trPr>
        <w:tc>
          <w:tcPr>
            <w:tcW w:w="4892"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3"/>
                <w:szCs w:val="23"/>
                <w:lang w:val="tt-RU"/>
              </w:rPr>
              <w:t>у</w:t>
            </w:r>
            <w:r w:rsidRPr="00E326E5">
              <w:rPr>
                <w:rFonts w:ascii="Times New Roman" w:eastAsia="Times New Roman" w:hAnsi="Times New Roman" w:cs="Times New Roman"/>
                <w:sz w:val="23"/>
                <w:szCs w:val="23"/>
              </w:rPr>
              <w:t>рманчылыклар (урман парклары)</w:t>
            </w:r>
            <w:r w:rsidRPr="00E829A0">
              <w:rPr>
                <w:rFonts w:ascii="Times New Roman" w:eastAsia="Times New Roman" w:hAnsi="Times New Roman" w:cs="Times New Roman"/>
                <w:sz w:val="23"/>
                <w:szCs w:val="23"/>
              </w:rPr>
              <w:t xml:space="preserve">: </w:t>
            </w:r>
          </w:p>
        </w:tc>
        <w:tc>
          <w:tcPr>
            <w:tcW w:w="1493"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771"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681"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r>
      <w:tr w:rsidR="001478C0" w:rsidRPr="00E829A0" w:rsidTr="003B315F">
        <w:trPr>
          <w:trHeight w:hRule="exact" w:val="270"/>
        </w:trPr>
        <w:tc>
          <w:tcPr>
            <w:tcW w:w="4892"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Pr>
                <w:rFonts w:ascii="Times New Roman" w:eastAsia="Times New Roman" w:hAnsi="Times New Roman" w:cs="Times New Roman"/>
                <w:sz w:val="23"/>
                <w:szCs w:val="23"/>
              </w:rPr>
              <w:t>ылыслы һәм катнаш токым</w:t>
            </w:r>
            <w:r>
              <w:rPr>
                <w:rFonts w:ascii="Times New Roman" w:eastAsia="Times New Roman" w:hAnsi="Times New Roman" w:cs="Times New Roman"/>
                <w:sz w:val="23"/>
                <w:szCs w:val="23"/>
                <w:lang w:val="tt-RU"/>
              </w:rPr>
              <w:t>лы</w:t>
            </w:r>
            <w:r w:rsidRPr="00E829A0">
              <w:rPr>
                <w:rFonts w:ascii="Times New Roman" w:eastAsia="Times New Roman" w:hAnsi="Times New Roman" w:cs="Times New Roman"/>
                <w:sz w:val="23"/>
                <w:szCs w:val="23"/>
              </w:rPr>
              <w:t xml:space="preserve">; </w:t>
            </w:r>
          </w:p>
        </w:tc>
        <w:tc>
          <w:tcPr>
            <w:tcW w:w="1493"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771"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c>
          <w:tcPr>
            <w:tcW w:w="1681"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p>
        </w:tc>
      </w:tr>
      <w:tr w:rsidR="001478C0" w:rsidRPr="00E829A0" w:rsidTr="003B315F">
        <w:trPr>
          <w:trHeight w:hRule="exact" w:val="538"/>
        </w:trPr>
        <w:tc>
          <w:tcPr>
            <w:tcW w:w="4892"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яфраклы токымлы</w:t>
            </w:r>
          </w:p>
        </w:tc>
        <w:tc>
          <w:tcPr>
            <w:tcW w:w="149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w:t>
            </w:r>
          </w:p>
        </w:tc>
        <w:tc>
          <w:tcPr>
            <w:tcW w:w="1771"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w:t>
            </w:r>
          </w:p>
        </w:tc>
        <w:tc>
          <w:tcPr>
            <w:tcW w:w="1681"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w:t>
            </w:r>
          </w:p>
        </w:tc>
      </w:tr>
      <w:tr w:rsidR="001478C0" w:rsidRPr="00E829A0" w:rsidTr="003B315F">
        <w:trPr>
          <w:trHeight w:hRule="exact" w:val="562"/>
        </w:trPr>
        <w:tc>
          <w:tcPr>
            <w:tcW w:w="489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Торак һәм иҗтимагый биналар</w:t>
            </w:r>
          </w:p>
        </w:tc>
        <w:tc>
          <w:tcPr>
            <w:tcW w:w="14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w:t>
            </w:r>
          </w:p>
        </w:tc>
        <w:tc>
          <w:tcPr>
            <w:tcW w:w="17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6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r>
      <w:tr w:rsidR="001478C0" w:rsidRPr="00E829A0" w:rsidTr="003B315F">
        <w:trPr>
          <w:trHeight w:hRule="exact" w:val="569"/>
        </w:trPr>
        <w:tc>
          <w:tcPr>
            <w:tcW w:w="489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Кешеләрнең массакүләм булу урыннары</w:t>
            </w:r>
          </w:p>
        </w:tc>
        <w:tc>
          <w:tcPr>
            <w:tcW w:w="14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w:t>
            </w:r>
          </w:p>
        </w:tc>
        <w:tc>
          <w:tcPr>
            <w:tcW w:w="17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6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r>
      <w:tr w:rsidR="001478C0" w:rsidRPr="00E829A0" w:rsidTr="003B315F">
        <w:trPr>
          <w:trHeight w:hRule="exact" w:val="584"/>
        </w:trPr>
        <w:tc>
          <w:tcPr>
            <w:tcW w:w="489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8" w:after="0" w:line="247" w:lineRule="auto"/>
              <w:ind w:right="4"/>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Шәхси гаражлар һәм автомобильләр өчен ачык стоянкалар</w:t>
            </w:r>
          </w:p>
        </w:tc>
        <w:tc>
          <w:tcPr>
            <w:tcW w:w="14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18</w:t>
            </w:r>
          </w:p>
        </w:tc>
        <w:tc>
          <w:tcPr>
            <w:tcW w:w="17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c>
          <w:tcPr>
            <w:tcW w:w="16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w:t>
            </w:r>
          </w:p>
        </w:tc>
      </w:tr>
      <w:tr w:rsidR="001478C0" w:rsidRPr="00E829A0" w:rsidTr="003B315F">
        <w:trPr>
          <w:trHeight w:hRule="exact" w:val="293"/>
        </w:trPr>
        <w:tc>
          <w:tcPr>
            <w:tcW w:w="489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Сәүдәкиосклар</w:t>
            </w:r>
            <w:r w:rsidRPr="00E829A0">
              <w:rPr>
                <w:rFonts w:ascii="Times New Roman" w:eastAsia="Times New Roman" w:hAnsi="Times New Roman" w:cs="Times New Roman"/>
                <w:sz w:val="23"/>
                <w:szCs w:val="23"/>
                <w:lang w:val="tt-RU"/>
              </w:rPr>
              <w:t>ы</w:t>
            </w:r>
          </w:p>
        </w:tc>
        <w:tc>
          <w:tcPr>
            <w:tcW w:w="14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w:t>
            </w:r>
          </w:p>
        </w:tc>
        <w:tc>
          <w:tcPr>
            <w:tcW w:w="17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w:t>
            </w:r>
          </w:p>
        </w:tc>
        <w:tc>
          <w:tcPr>
            <w:tcW w:w="16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w:t>
            </w:r>
          </w:p>
        </w:tc>
      </w:tr>
      <w:tr w:rsidR="001478C0" w:rsidRPr="00E829A0" w:rsidTr="003B315F">
        <w:trPr>
          <w:trHeight w:hRule="exact" w:val="297"/>
        </w:trPr>
        <w:tc>
          <w:tcPr>
            <w:tcW w:w="4892"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Гомуми челтәрдәге автомобиль юллары</w:t>
            </w:r>
          </w:p>
        </w:tc>
        <w:tc>
          <w:tcPr>
            <w:tcW w:w="1493"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w:t>
            </w:r>
          </w:p>
        </w:tc>
        <w:tc>
          <w:tcPr>
            <w:tcW w:w="1771"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w:t>
            </w:r>
          </w:p>
        </w:tc>
        <w:tc>
          <w:tcPr>
            <w:tcW w:w="1681"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b/>
                <w:bCs/>
              </w:rPr>
            </w:pPr>
          </w:p>
          <w:p w:rsidR="001478C0" w:rsidRPr="00E829A0" w:rsidRDefault="001478C0" w:rsidP="003B315F">
            <w:pPr>
              <w:widowControl w:val="0"/>
              <w:kinsoku w:val="0"/>
              <w:overflowPunct w:val="0"/>
              <w:autoSpaceDE w:val="0"/>
              <w:autoSpaceDN w:val="0"/>
              <w:adjustRightInd w:val="0"/>
              <w:spacing w:before="10" w:after="0" w:line="240" w:lineRule="auto"/>
              <w:rPr>
                <w:rFonts w:ascii="Times New Roman" w:eastAsia="Times New Roman" w:hAnsi="Times New Roman" w:cs="Times New Roman"/>
                <w:b/>
                <w:bCs/>
                <w:sz w:val="28"/>
                <w:szCs w:val="28"/>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w:t>
            </w:r>
          </w:p>
        </w:tc>
      </w:tr>
      <w:tr w:rsidR="001478C0" w:rsidRPr="00E829A0" w:rsidTr="003B315F">
        <w:trPr>
          <w:trHeight w:hRule="exact" w:val="295"/>
        </w:trPr>
        <w:tc>
          <w:tcPr>
            <w:tcW w:w="4892"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 xml:space="preserve">(юл </w:t>
            </w:r>
            <w:r w:rsidRPr="00E829A0">
              <w:rPr>
                <w:rFonts w:ascii="Times New Roman" w:eastAsia="Times New Roman" w:hAnsi="Times New Roman" w:cs="Times New Roman"/>
                <w:sz w:val="23"/>
                <w:szCs w:val="23"/>
                <w:lang w:val="tt-RU"/>
              </w:rPr>
              <w:t>чит</w:t>
            </w:r>
            <w:r w:rsidRPr="00E829A0">
              <w:rPr>
                <w:rFonts w:ascii="Times New Roman" w:eastAsia="Times New Roman" w:hAnsi="Times New Roman" w:cs="Times New Roman"/>
                <w:sz w:val="23"/>
                <w:szCs w:val="23"/>
              </w:rPr>
              <w:t>е):</w:t>
            </w:r>
          </w:p>
        </w:tc>
        <w:tc>
          <w:tcPr>
            <w:tcW w:w="1493"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1771"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c>
          <w:tcPr>
            <w:tcW w:w="1681"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9" w:after="0" w:line="240" w:lineRule="auto"/>
              <w:rPr>
                <w:rFonts w:ascii="Times New Roman" w:eastAsia="Times New Roman" w:hAnsi="Times New Roman" w:cs="Times New Roman"/>
                <w:sz w:val="24"/>
                <w:szCs w:val="24"/>
              </w:rPr>
            </w:pPr>
          </w:p>
        </w:tc>
      </w:tr>
      <w:tr w:rsidR="001478C0" w:rsidRPr="00E829A0" w:rsidTr="003B315F">
        <w:trPr>
          <w:trHeight w:hRule="exact" w:val="278"/>
        </w:trPr>
        <w:tc>
          <w:tcPr>
            <w:tcW w:w="4892"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I, II һәм III</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категори</w:t>
            </w:r>
            <w:r w:rsidRPr="00E829A0">
              <w:rPr>
                <w:rFonts w:ascii="Times New Roman" w:eastAsia="Times New Roman" w:hAnsi="Times New Roman" w:cs="Times New Roman"/>
                <w:sz w:val="23"/>
                <w:szCs w:val="23"/>
                <w:lang w:val="tt-RU"/>
              </w:rPr>
              <w:t>ләр</w:t>
            </w:r>
            <w:r>
              <w:rPr>
                <w:rFonts w:ascii="Times New Roman" w:eastAsia="Times New Roman" w:hAnsi="Times New Roman" w:cs="Times New Roman"/>
                <w:sz w:val="23"/>
                <w:szCs w:val="23"/>
                <w:lang w:val="tt-RU"/>
              </w:rPr>
              <w:t xml:space="preserve"> өчен</w:t>
            </w:r>
            <w:r w:rsidRPr="00E829A0">
              <w:rPr>
                <w:rFonts w:ascii="Times New Roman" w:eastAsia="Times New Roman" w:hAnsi="Times New Roman" w:cs="Times New Roman"/>
                <w:sz w:val="23"/>
                <w:szCs w:val="23"/>
              </w:rPr>
              <w:t>;</w:t>
            </w:r>
          </w:p>
        </w:tc>
        <w:tc>
          <w:tcPr>
            <w:tcW w:w="1493"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c>
          <w:tcPr>
            <w:tcW w:w="1771"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c>
          <w:tcPr>
            <w:tcW w:w="1681"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p>
        </w:tc>
      </w:tr>
      <w:tr w:rsidR="001478C0" w:rsidRPr="00E829A0" w:rsidTr="003B315F">
        <w:trPr>
          <w:trHeight w:hRule="exact" w:val="267"/>
        </w:trPr>
        <w:tc>
          <w:tcPr>
            <w:tcW w:w="4892"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IV һәм V</w:t>
            </w:r>
            <w:r>
              <w:rPr>
                <w:rFonts w:ascii="Times New Roman" w:eastAsia="Times New Roman" w:hAnsi="Times New Roman" w:cs="Times New Roman"/>
                <w:sz w:val="23"/>
                <w:szCs w:val="23"/>
                <w:lang w:val="tt-RU"/>
              </w:rPr>
              <w:t xml:space="preserve"> </w:t>
            </w:r>
            <w:r w:rsidRPr="00E829A0">
              <w:rPr>
                <w:rFonts w:ascii="Times New Roman" w:eastAsia="Times New Roman" w:hAnsi="Times New Roman" w:cs="Times New Roman"/>
                <w:sz w:val="23"/>
                <w:szCs w:val="23"/>
              </w:rPr>
              <w:t>категори</w:t>
            </w:r>
            <w:r w:rsidRPr="00E829A0">
              <w:rPr>
                <w:rFonts w:ascii="Times New Roman" w:eastAsia="Times New Roman" w:hAnsi="Times New Roman" w:cs="Times New Roman"/>
                <w:sz w:val="23"/>
                <w:szCs w:val="23"/>
                <w:lang w:val="tt-RU"/>
              </w:rPr>
              <w:t>яләр</w:t>
            </w:r>
            <w:r>
              <w:rPr>
                <w:rFonts w:ascii="Times New Roman" w:eastAsia="Times New Roman" w:hAnsi="Times New Roman" w:cs="Times New Roman"/>
                <w:sz w:val="23"/>
                <w:szCs w:val="23"/>
                <w:lang w:val="tt-RU"/>
              </w:rPr>
              <w:t xml:space="preserve"> өчен</w:t>
            </w:r>
          </w:p>
        </w:tc>
        <w:tc>
          <w:tcPr>
            <w:tcW w:w="149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ind w:right="36"/>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w:t>
            </w:r>
          </w:p>
        </w:tc>
        <w:tc>
          <w:tcPr>
            <w:tcW w:w="1771"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w:t>
            </w:r>
          </w:p>
        </w:tc>
        <w:tc>
          <w:tcPr>
            <w:tcW w:w="1681"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9</w:t>
            </w:r>
          </w:p>
        </w:tc>
      </w:tr>
      <w:tr w:rsidR="001478C0" w:rsidRPr="00E829A0" w:rsidTr="003B315F">
        <w:trPr>
          <w:trHeight w:hRule="exact" w:val="307"/>
        </w:trPr>
        <w:tc>
          <w:tcPr>
            <w:tcW w:w="4892"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Электрлаштырылган шәһәр транспорты</w:t>
            </w:r>
          </w:p>
        </w:tc>
        <w:tc>
          <w:tcPr>
            <w:tcW w:w="149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w:t>
            </w:r>
          </w:p>
        </w:tc>
        <w:tc>
          <w:tcPr>
            <w:tcW w:w="177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w:t>
            </w:r>
          </w:p>
        </w:tc>
        <w:tc>
          <w:tcPr>
            <w:tcW w:w="168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w:t>
            </w:r>
          </w:p>
        </w:tc>
      </w:tr>
      <w:tr w:rsidR="001478C0" w:rsidRPr="00E829A0" w:rsidTr="003B315F">
        <w:trPr>
          <w:trHeight w:hRule="exact" w:val="293"/>
        </w:trPr>
        <w:tc>
          <w:tcPr>
            <w:tcW w:w="4892"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3"/>
                <w:szCs w:val="23"/>
              </w:rPr>
              <w:t>маршру</w:t>
            </w:r>
            <w:r>
              <w:rPr>
                <w:rFonts w:ascii="Times New Roman" w:eastAsia="Times New Roman" w:hAnsi="Times New Roman" w:cs="Times New Roman"/>
                <w:sz w:val="23"/>
                <w:szCs w:val="23"/>
                <w:lang w:val="tt-RU"/>
              </w:rPr>
              <w:t>тлары</w:t>
            </w:r>
            <w:r w:rsidRPr="00E829A0">
              <w:rPr>
                <w:rFonts w:ascii="Times New Roman" w:eastAsia="Times New Roman" w:hAnsi="Times New Roman" w:cs="Times New Roman"/>
                <w:sz w:val="23"/>
                <w:szCs w:val="23"/>
              </w:rPr>
              <w:t xml:space="preserve"> (контакт челтәренә кадәр)</w:t>
            </w:r>
          </w:p>
        </w:tc>
        <w:tc>
          <w:tcPr>
            <w:tcW w:w="149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77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68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r>
      <w:tr w:rsidR="001478C0" w:rsidRPr="00E829A0" w:rsidTr="003B315F">
        <w:trPr>
          <w:trHeight w:hRule="exact" w:val="293"/>
        </w:trPr>
        <w:tc>
          <w:tcPr>
            <w:tcW w:w="4892" w:type="dxa"/>
            <w:tcBorders>
              <w:top w:val="single" w:sz="4" w:space="0" w:color="000000"/>
              <w:left w:val="single" w:sz="4" w:space="0" w:color="000000"/>
              <w:bottom w:val="nil"/>
              <w:right w:val="single" w:sz="4" w:space="0" w:color="000000"/>
            </w:tcBorders>
          </w:tcPr>
          <w:p w:rsidR="001478C0" w:rsidRPr="00907A9F"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Г</w:t>
            </w:r>
            <w:r w:rsidRPr="00E829A0">
              <w:rPr>
                <w:rFonts w:ascii="Times New Roman" w:eastAsia="Times New Roman" w:hAnsi="Times New Roman" w:cs="Times New Roman"/>
                <w:sz w:val="23"/>
                <w:szCs w:val="23"/>
              </w:rPr>
              <w:t>омуми челтәр</w:t>
            </w:r>
            <w:r w:rsidRPr="00E829A0">
              <w:rPr>
                <w:rFonts w:ascii="Times New Roman" w:eastAsia="Times New Roman" w:hAnsi="Times New Roman" w:cs="Times New Roman"/>
                <w:sz w:val="23"/>
                <w:szCs w:val="23"/>
                <w:lang w:val="tt-RU"/>
              </w:rPr>
              <w:t>дәге тимер юллар</w:t>
            </w:r>
            <w:r w:rsidRPr="00E829A0">
              <w:rPr>
                <w:rFonts w:ascii="Times New Roman" w:eastAsia="Times New Roman" w:hAnsi="Times New Roman" w:cs="Times New Roman"/>
                <w:sz w:val="23"/>
                <w:szCs w:val="23"/>
              </w:rPr>
              <w:t>(</w:t>
            </w:r>
            <w:r>
              <w:rPr>
                <w:rFonts w:ascii="Times New Roman" w:eastAsia="Times New Roman" w:hAnsi="Times New Roman" w:cs="Times New Roman"/>
                <w:sz w:val="23"/>
                <w:szCs w:val="23"/>
                <w:lang w:val="tt-RU"/>
              </w:rPr>
              <w:t xml:space="preserve">өем төбенә  яки </w:t>
            </w:r>
          </w:p>
        </w:tc>
        <w:tc>
          <w:tcPr>
            <w:tcW w:w="149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w:t>
            </w:r>
          </w:p>
        </w:tc>
        <w:tc>
          <w:tcPr>
            <w:tcW w:w="177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c>
          <w:tcPr>
            <w:tcW w:w="168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r>
      <w:tr w:rsidR="001478C0" w:rsidRPr="00E829A0" w:rsidTr="003B315F">
        <w:trPr>
          <w:trHeight w:hRule="exact" w:val="290"/>
        </w:trPr>
        <w:tc>
          <w:tcPr>
            <w:tcW w:w="4892"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3"/>
                <w:szCs w:val="23"/>
                <w:lang w:val="tt-RU"/>
              </w:rPr>
              <w:t>чокыр төбенә кадәр</w:t>
            </w:r>
            <w:r w:rsidRPr="00E829A0">
              <w:rPr>
                <w:rFonts w:ascii="Times New Roman" w:eastAsia="Times New Roman" w:hAnsi="Times New Roman" w:cs="Times New Roman"/>
                <w:sz w:val="23"/>
                <w:szCs w:val="23"/>
              </w:rPr>
              <w:t>)</w:t>
            </w:r>
          </w:p>
        </w:tc>
        <w:tc>
          <w:tcPr>
            <w:tcW w:w="149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177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c>
          <w:tcPr>
            <w:tcW w:w="168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4"/>
                <w:szCs w:val="24"/>
              </w:rPr>
            </w:pPr>
          </w:p>
        </w:tc>
      </w:tr>
      <w:tr w:rsidR="001478C0" w:rsidRPr="00E829A0" w:rsidTr="003B315F">
        <w:trPr>
          <w:trHeight w:hRule="exact" w:val="304"/>
        </w:trPr>
        <w:tc>
          <w:tcPr>
            <w:tcW w:w="4892"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Автозаправка станцияләренә</w:t>
            </w:r>
          </w:p>
        </w:tc>
        <w:tc>
          <w:tcPr>
            <w:tcW w:w="1493" w:type="dxa"/>
            <w:vMerge w:val="restart"/>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w:t>
            </w:r>
          </w:p>
        </w:tc>
        <w:tc>
          <w:tcPr>
            <w:tcW w:w="1771" w:type="dxa"/>
            <w:vMerge w:val="restart"/>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c>
          <w:tcPr>
            <w:tcW w:w="1681" w:type="dxa"/>
            <w:vMerge w:val="restart"/>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w:t>
            </w:r>
          </w:p>
        </w:tc>
      </w:tr>
      <w:tr w:rsidR="001478C0" w:rsidRPr="00E829A0" w:rsidTr="003B315F">
        <w:trPr>
          <w:trHeight w:hRule="exact" w:val="298"/>
        </w:trPr>
        <w:tc>
          <w:tcPr>
            <w:tcW w:w="4892"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карамаган чистарту канализация</w:t>
            </w:r>
          </w:p>
        </w:tc>
        <w:tc>
          <w:tcPr>
            <w:tcW w:w="1493" w:type="dxa"/>
            <w:vMerge/>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771" w:type="dxa"/>
            <w:vMerge/>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c>
          <w:tcPr>
            <w:tcW w:w="1681" w:type="dxa"/>
            <w:vMerge/>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rPr>
            </w:pPr>
          </w:p>
        </w:tc>
      </w:tr>
      <w:tr w:rsidR="001478C0" w:rsidRPr="00E829A0" w:rsidTr="003B315F">
        <w:trPr>
          <w:trHeight w:hRule="exact" w:val="292"/>
        </w:trPr>
        <w:tc>
          <w:tcPr>
            <w:tcW w:w="4892" w:type="dxa"/>
            <w:tcBorders>
              <w:top w:val="nil"/>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корылмалары һәм насос</w:t>
            </w:r>
            <w:r w:rsidRPr="00E829A0">
              <w:rPr>
                <w:rFonts w:ascii="Times New Roman" w:eastAsia="Times New Roman" w:hAnsi="Times New Roman" w:cs="Times New Roman"/>
                <w:sz w:val="23"/>
                <w:szCs w:val="23"/>
                <w:lang w:val="tt-RU"/>
              </w:rPr>
              <w:t xml:space="preserve"> станцияләре</w:t>
            </w:r>
          </w:p>
        </w:tc>
        <w:tc>
          <w:tcPr>
            <w:tcW w:w="1493" w:type="dxa"/>
            <w:vMerge/>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771" w:type="dxa"/>
            <w:vMerge/>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681" w:type="dxa"/>
            <w:vMerge/>
            <w:tcBorders>
              <w:top w:val="single" w:sz="4" w:space="0" w:color="000000"/>
              <w:left w:val="single" w:sz="4" w:space="0" w:color="000000"/>
              <w:bottom w:val="single" w:sz="22"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r>
      <w:tr w:rsidR="001478C0" w:rsidRPr="00E829A0" w:rsidTr="003B315F">
        <w:trPr>
          <w:trHeight w:hRule="exact" w:val="1151"/>
        </w:trPr>
        <w:tc>
          <w:tcPr>
            <w:tcW w:w="4892" w:type="dxa"/>
            <w:tcBorders>
              <w:top w:val="single" w:sz="22"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7" w:lineRule="auto"/>
              <w:ind w:right="3"/>
              <w:jc w:val="both"/>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I һәм II класслы куркыныч радиоактив һәм зарарлы матдәләр булган АН, БН, ГН категорияләренең технологик җайланмалары, биналар һәм корылмалар</w:t>
            </w:r>
          </w:p>
        </w:tc>
        <w:tc>
          <w:tcPr>
            <w:tcW w:w="1493" w:type="dxa"/>
            <w:tcBorders>
              <w:top w:val="single" w:sz="22"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771" w:type="dxa"/>
            <w:tcBorders>
              <w:top w:val="single" w:sz="22"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681" w:type="dxa"/>
            <w:tcBorders>
              <w:top w:val="single" w:sz="22" w:space="0" w:color="000000"/>
              <w:left w:val="single" w:sz="4" w:space="0" w:color="000000"/>
              <w:bottom w:val="single" w:sz="4" w:space="0" w:color="000000"/>
              <w:right w:val="single" w:sz="4" w:space="0" w:color="000000"/>
            </w:tcBorders>
          </w:tcPr>
          <w:p w:rsidR="001478C0" w:rsidRPr="00E829A0" w:rsidRDefault="001478C0" w:rsidP="003B315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1478C0" w:rsidRPr="00E829A0" w:rsidTr="003B315F">
        <w:trPr>
          <w:trHeight w:hRule="exact" w:val="854"/>
        </w:trPr>
        <w:tc>
          <w:tcPr>
            <w:tcW w:w="4892"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7" w:lineRule="auto"/>
              <w:ind w:right="3"/>
              <w:jc w:val="both"/>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Урман материаллары, торф, җепселле янучан матдәләр, печән, салам складлары, шулай ук торфның ачык ятмасы участоклары</w:t>
            </w:r>
          </w:p>
        </w:tc>
        <w:tc>
          <w:tcPr>
            <w:tcW w:w="149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w:t>
            </w:r>
          </w:p>
        </w:tc>
        <w:tc>
          <w:tcPr>
            <w:tcW w:w="177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40</w:t>
            </w:r>
          </w:p>
        </w:tc>
        <w:tc>
          <w:tcPr>
            <w:tcW w:w="168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w:t>
            </w:r>
          </w:p>
        </w:tc>
      </w:tr>
    </w:tbl>
    <w:p w:rsidR="001478C0" w:rsidRPr="00E829A0"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E829A0" w:rsidSect="00413EA6">
          <w:headerReference w:type="default" r:id="rId70"/>
          <w:pgSz w:w="11910" w:h="16840"/>
          <w:pgMar w:top="1300" w:right="180" w:bottom="280" w:left="1380" w:header="783" w:footer="0" w:gutter="0"/>
          <w:pgNumType w:start="277"/>
          <w:cols w:space="720" w:equalWidth="0">
            <w:col w:w="10350"/>
          </w:cols>
          <w:noEndnote/>
        </w:sectPr>
      </w:pPr>
    </w:p>
    <w:p w:rsidR="001478C0" w:rsidRPr="00E829A0" w:rsidRDefault="001478C0" w:rsidP="001478C0">
      <w:pPr>
        <w:widowControl w:val="0"/>
        <w:kinsoku w:val="0"/>
        <w:overflowPunct w:val="0"/>
        <w:autoSpaceDE w:val="0"/>
        <w:autoSpaceDN w:val="0"/>
        <w:adjustRightInd w:val="0"/>
        <w:spacing w:before="72" w:after="0" w:line="240" w:lineRule="auto"/>
        <w:ind w:right="112"/>
        <w:jc w:val="center"/>
        <w:rPr>
          <w:rFonts w:ascii="Times New Roman" w:eastAsia="Times New Roman" w:hAnsi="Times New Roman" w:cs="Times New Roman"/>
          <w:sz w:val="19"/>
          <w:szCs w:val="19"/>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18"/>
          <w:szCs w:val="18"/>
        </w:rPr>
      </w:pPr>
    </w:p>
    <w:p w:rsidR="001478C0" w:rsidRPr="00E829A0" w:rsidRDefault="001478C0" w:rsidP="001478C0">
      <w:pPr>
        <w:widowControl w:val="0"/>
        <w:kinsoku w:val="0"/>
        <w:overflowPunct w:val="0"/>
        <w:autoSpaceDE w:val="0"/>
        <w:autoSpaceDN w:val="0"/>
        <w:adjustRightInd w:val="0"/>
        <w:spacing w:after="0" w:line="240" w:lineRule="auto"/>
        <w:rPr>
          <w:rFonts w:ascii="Times New Roman" w:eastAsia="Times New Roman" w:hAnsi="Times New Roman" w:cs="Times New Roman"/>
          <w:sz w:val="18"/>
          <w:szCs w:val="18"/>
        </w:rPr>
      </w:pPr>
    </w:p>
    <w:p w:rsidR="001478C0" w:rsidRPr="00E829A0" w:rsidRDefault="001478C0" w:rsidP="001478C0">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0"/>
          <w:szCs w:val="20"/>
        </w:rPr>
      </w:pPr>
    </w:p>
    <w:p w:rsidR="001478C0" w:rsidRPr="00E829A0" w:rsidRDefault="001478C0" w:rsidP="001478C0">
      <w:pPr>
        <w:widowControl w:val="0"/>
        <w:kinsoku w:val="0"/>
        <w:overflowPunct w:val="0"/>
        <w:autoSpaceDE w:val="0"/>
        <w:autoSpaceDN w:val="0"/>
        <w:adjustRightInd w:val="0"/>
        <w:spacing w:after="0" w:line="240" w:lineRule="auto"/>
        <w:ind w:right="112"/>
        <w:jc w:val="center"/>
        <w:rPr>
          <w:rFonts w:ascii="Times New Roman" w:eastAsia="Times New Roman" w:hAnsi="Times New Roman" w:cs="Times New Roman"/>
          <w:sz w:val="27"/>
          <w:szCs w:val="27"/>
          <w:lang w:val="tt-RU"/>
        </w:rPr>
      </w:pPr>
      <w:r w:rsidRPr="00E829A0">
        <w:rPr>
          <w:rFonts w:ascii="Times New Roman" w:eastAsia="Times New Roman" w:hAnsi="Times New Roman" w:cs="Times New Roman"/>
          <w:sz w:val="27"/>
          <w:szCs w:val="27"/>
          <w:lang w:val="tt-RU"/>
        </w:rPr>
        <w:t>3 нче т</w:t>
      </w:r>
      <w:r w:rsidRPr="00E829A0">
        <w:rPr>
          <w:rFonts w:ascii="Times New Roman" w:eastAsia="Times New Roman" w:hAnsi="Times New Roman" w:cs="Times New Roman"/>
          <w:sz w:val="27"/>
          <w:szCs w:val="27"/>
        </w:rPr>
        <w:t>аблица</w:t>
      </w:r>
    </w:p>
    <w:p w:rsidR="001478C0" w:rsidRPr="00E829A0" w:rsidRDefault="001478C0" w:rsidP="001478C0">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7"/>
          <w:szCs w:val="27"/>
        </w:rPr>
      </w:pPr>
    </w:p>
    <w:p w:rsidR="001478C0" w:rsidRPr="00E829A0" w:rsidRDefault="001478C0" w:rsidP="001478C0">
      <w:pPr>
        <w:widowControl w:val="0"/>
        <w:kinsoku w:val="0"/>
        <w:overflowPunct w:val="0"/>
        <w:autoSpaceDE w:val="0"/>
        <w:autoSpaceDN w:val="0"/>
        <w:adjustRightInd w:val="0"/>
        <w:spacing w:before="11" w:after="0" w:line="240" w:lineRule="auto"/>
        <w:jc w:val="center"/>
        <w:rPr>
          <w:rFonts w:ascii="Times New Roman" w:eastAsia="Times New Roman" w:hAnsi="Times New Roman" w:cs="Times New Roman"/>
          <w:b/>
          <w:bCs/>
          <w:sz w:val="27"/>
          <w:szCs w:val="27"/>
          <w:lang w:val="tt-RU"/>
        </w:rPr>
      </w:pPr>
      <w:r>
        <w:rPr>
          <w:rFonts w:ascii="Times New Roman" w:eastAsia="Times New Roman" w:hAnsi="Times New Roman" w:cs="Times New Roman"/>
          <w:b/>
          <w:bCs/>
          <w:sz w:val="27"/>
          <w:szCs w:val="27"/>
          <w:lang w:val="tt-RU"/>
        </w:rPr>
        <w:t>Б</w:t>
      </w:r>
      <w:r>
        <w:rPr>
          <w:rFonts w:ascii="Times New Roman" w:eastAsia="Times New Roman" w:hAnsi="Times New Roman" w:cs="Times New Roman"/>
          <w:b/>
          <w:bCs/>
          <w:sz w:val="27"/>
          <w:szCs w:val="27"/>
        </w:rPr>
        <w:t>асым астында сакла</w:t>
      </w:r>
      <w:r>
        <w:rPr>
          <w:rFonts w:ascii="Times New Roman" w:eastAsia="Times New Roman" w:hAnsi="Times New Roman" w:cs="Times New Roman"/>
          <w:b/>
          <w:bCs/>
          <w:sz w:val="27"/>
          <w:szCs w:val="27"/>
          <w:lang w:val="tt-RU"/>
        </w:rPr>
        <w:t>н</w:t>
      </w:r>
      <w:r>
        <w:rPr>
          <w:rFonts w:ascii="Times New Roman" w:eastAsia="Times New Roman" w:hAnsi="Times New Roman" w:cs="Times New Roman"/>
          <w:b/>
          <w:bCs/>
          <w:sz w:val="27"/>
          <w:szCs w:val="27"/>
        </w:rPr>
        <w:t>ган</w:t>
      </w:r>
      <w:r w:rsidRPr="00E829A0">
        <w:rPr>
          <w:rFonts w:ascii="Times New Roman" w:eastAsia="Times New Roman" w:hAnsi="Times New Roman" w:cs="Times New Roman"/>
          <w:b/>
          <w:bCs/>
          <w:sz w:val="27"/>
          <w:szCs w:val="27"/>
        </w:rPr>
        <w:t xml:space="preserve"> гомуми сыйдырышлылыгы 10 000 куб. метрга кадәр булган </w:t>
      </w:r>
      <w:r>
        <w:rPr>
          <w:rFonts w:ascii="Times New Roman" w:eastAsia="Times New Roman" w:hAnsi="Times New Roman" w:cs="Times New Roman"/>
          <w:b/>
          <w:bCs/>
          <w:sz w:val="27"/>
          <w:szCs w:val="27"/>
          <w:lang w:val="tt-RU"/>
        </w:rPr>
        <w:t xml:space="preserve">складтагы </w:t>
      </w:r>
      <w:r w:rsidRPr="00E829A0">
        <w:rPr>
          <w:rFonts w:ascii="Times New Roman" w:eastAsia="Times New Roman" w:hAnsi="Times New Roman" w:cs="Times New Roman"/>
          <w:b/>
          <w:bCs/>
          <w:sz w:val="27"/>
          <w:szCs w:val="27"/>
        </w:rPr>
        <w:t xml:space="preserve">резервуардан </w:t>
      </w:r>
      <w:r>
        <w:rPr>
          <w:rFonts w:ascii="Times New Roman" w:eastAsia="Times New Roman" w:hAnsi="Times New Roman" w:cs="Times New Roman"/>
          <w:b/>
          <w:bCs/>
          <w:sz w:val="27"/>
          <w:szCs w:val="27"/>
        </w:rPr>
        <w:t xml:space="preserve">яисә складка </w:t>
      </w:r>
      <w:r>
        <w:rPr>
          <w:rFonts w:ascii="Times New Roman" w:eastAsia="Times New Roman" w:hAnsi="Times New Roman" w:cs="Times New Roman"/>
          <w:b/>
          <w:bCs/>
          <w:sz w:val="27"/>
          <w:szCs w:val="27"/>
          <w:lang w:val="tt-RU"/>
        </w:rPr>
        <w:t xml:space="preserve">кермәгән </w:t>
      </w:r>
      <w:r>
        <w:rPr>
          <w:rFonts w:ascii="Times New Roman" w:eastAsia="Times New Roman" w:hAnsi="Times New Roman" w:cs="Times New Roman"/>
          <w:b/>
          <w:bCs/>
          <w:sz w:val="27"/>
          <w:szCs w:val="27"/>
        </w:rPr>
        <w:t>40 000 кубометр</w:t>
      </w:r>
      <w:r w:rsidRPr="00E829A0">
        <w:rPr>
          <w:rFonts w:ascii="Times New Roman" w:eastAsia="Times New Roman" w:hAnsi="Times New Roman" w:cs="Times New Roman"/>
          <w:b/>
          <w:bCs/>
          <w:sz w:val="27"/>
          <w:szCs w:val="27"/>
        </w:rPr>
        <w:t>, изотермик ысул белән</w:t>
      </w:r>
      <w:r>
        <w:rPr>
          <w:rFonts w:ascii="Times New Roman" w:eastAsia="Times New Roman" w:hAnsi="Times New Roman" w:cs="Times New Roman"/>
          <w:b/>
          <w:bCs/>
          <w:sz w:val="27"/>
          <w:szCs w:val="27"/>
          <w:lang w:val="tt-RU"/>
        </w:rPr>
        <w:t xml:space="preserve"> сакланучы,</w:t>
      </w:r>
      <w:r w:rsidRPr="00FC34A3">
        <w:rPr>
          <w:rFonts w:ascii="Times New Roman" w:eastAsia="Times New Roman" w:hAnsi="Times New Roman" w:cs="Times New Roman"/>
          <w:b/>
          <w:bCs/>
          <w:sz w:val="27"/>
          <w:szCs w:val="27"/>
        </w:rPr>
        <w:t xml:space="preserve">биналарга һәм корылмаларга кадәр </w:t>
      </w:r>
      <w:r w:rsidRPr="00E829A0">
        <w:rPr>
          <w:rFonts w:ascii="Times New Roman" w:eastAsia="Times New Roman" w:hAnsi="Times New Roman" w:cs="Times New Roman"/>
          <w:b/>
          <w:bCs/>
          <w:sz w:val="27"/>
          <w:szCs w:val="27"/>
        </w:rPr>
        <w:t>янгынга каршы ераклыклар</w:t>
      </w:r>
    </w:p>
    <w:p w:rsidR="001478C0" w:rsidRPr="00E829A0" w:rsidRDefault="001478C0" w:rsidP="001478C0">
      <w:pPr>
        <w:widowControl w:val="0"/>
        <w:kinsoku w:val="0"/>
        <w:overflowPunct w:val="0"/>
        <w:autoSpaceDE w:val="0"/>
        <w:autoSpaceDN w:val="0"/>
        <w:adjustRightInd w:val="0"/>
        <w:spacing w:before="11" w:after="0" w:line="240" w:lineRule="auto"/>
        <w:rPr>
          <w:rFonts w:ascii="Times New Roman" w:eastAsia="Times New Roman" w:hAnsi="Times New Roman" w:cs="Times New Roman"/>
          <w:b/>
          <w:bCs/>
          <w:sz w:val="25"/>
          <w:szCs w:val="25"/>
          <w:lang w:val="tt-RU"/>
        </w:rPr>
      </w:pPr>
    </w:p>
    <w:tbl>
      <w:tblPr>
        <w:tblW w:w="0" w:type="auto"/>
        <w:tblInd w:w="286" w:type="dxa"/>
        <w:tblLayout w:type="fixed"/>
        <w:tblCellMar>
          <w:left w:w="0" w:type="dxa"/>
          <w:right w:w="0" w:type="dxa"/>
        </w:tblCellMar>
        <w:tblLook w:val="0000" w:firstRow="0" w:lastRow="0" w:firstColumn="0" w:lastColumn="0" w:noHBand="0" w:noVBand="0"/>
      </w:tblPr>
      <w:tblGrid>
        <w:gridCol w:w="4297"/>
        <w:gridCol w:w="1421"/>
        <w:gridCol w:w="1364"/>
        <w:gridCol w:w="1353"/>
        <w:gridCol w:w="1407"/>
      </w:tblGrid>
      <w:tr w:rsidR="001478C0" w:rsidRPr="00E829A0" w:rsidTr="003B315F">
        <w:trPr>
          <w:trHeight w:hRule="exact" w:val="302"/>
        </w:trPr>
        <w:tc>
          <w:tcPr>
            <w:tcW w:w="429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 xml:space="preserve">Бина һәм корылманың </w:t>
            </w:r>
            <w:r w:rsidRPr="00E829A0">
              <w:rPr>
                <w:rFonts w:ascii="Times New Roman" w:eastAsia="Times New Roman" w:hAnsi="Times New Roman" w:cs="Times New Roman"/>
                <w:b/>
                <w:bCs/>
                <w:sz w:val="23"/>
                <w:szCs w:val="23"/>
                <w:lang w:val="tt-RU"/>
              </w:rPr>
              <w:t>исеме</w:t>
            </w:r>
          </w:p>
        </w:tc>
        <w:tc>
          <w:tcPr>
            <w:tcW w:w="2785" w:type="dxa"/>
            <w:gridSpan w:val="2"/>
            <w:tcBorders>
              <w:top w:val="single" w:sz="4" w:space="0" w:color="000000"/>
              <w:left w:val="single" w:sz="4" w:space="0" w:color="000000"/>
              <w:bottom w:val="single" w:sz="4" w:space="0" w:color="000000"/>
              <w:right w:val="nil"/>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Янгынга каршы</w:t>
            </w:r>
          </w:p>
        </w:tc>
        <w:tc>
          <w:tcPr>
            <w:tcW w:w="1353" w:type="dxa"/>
            <w:tcBorders>
              <w:top w:val="single" w:sz="4" w:space="0" w:color="000000"/>
              <w:left w:val="nil"/>
              <w:bottom w:val="single" w:sz="4" w:space="0" w:color="000000"/>
              <w:right w:val="nil"/>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ара,</w:t>
            </w:r>
          </w:p>
        </w:tc>
        <w:tc>
          <w:tcPr>
            <w:tcW w:w="1407" w:type="dxa"/>
            <w:tcBorders>
              <w:top w:val="single" w:sz="4" w:space="0" w:color="000000"/>
              <w:left w:val="nil"/>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метр</w:t>
            </w:r>
          </w:p>
        </w:tc>
      </w:tr>
      <w:tr w:rsidR="001478C0" w:rsidRPr="00E829A0" w:rsidTr="003B315F">
        <w:trPr>
          <w:trHeight w:hRule="exact" w:val="314"/>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p>
        </w:tc>
        <w:tc>
          <w:tcPr>
            <w:tcW w:w="1421"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lang w:val="tt-RU"/>
              </w:rPr>
              <w:t>Б</w:t>
            </w:r>
            <w:r w:rsidRPr="00E829A0">
              <w:rPr>
                <w:rFonts w:ascii="Times New Roman" w:eastAsia="Times New Roman" w:hAnsi="Times New Roman" w:cs="Times New Roman"/>
                <w:b/>
                <w:bCs/>
                <w:sz w:val="23"/>
                <w:szCs w:val="23"/>
              </w:rPr>
              <w:t>асым астын</w:t>
            </w:r>
          </w:p>
        </w:tc>
        <w:tc>
          <w:tcPr>
            <w:tcW w:w="1364"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 xml:space="preserve">Басым </w:t>
            </w:r>
            <w:r w:rsidRPr="00E829A0">
              <w:rPr>
                <w:rFonts w:ascii="Times New Roman" w:eastAsia="Times New Roman" w:hAnsi="Times New Roman" w:cs="Times New Roman"/>
                <w:b/>
                <w:bCs/>
                <w:sz w:val="23"/>
                <w:szCs w:val="23"/>
                <w:lang w:val="tt-RU"/>
              </w:rPr>
              <w:t>ас-</w:t>
            </w:r>
            <w:r w:rsidRPr="00E829A0">
              <w:rPr>
                <w:rFonts w:ascii="Times New Roman" w:eastAsia="Times New Roman" w:hAnsi="Times New Roman" w:cs="Times New Roman"/>
                <w:b/>
                <w:bCs/>
                <w:sz w:val="23"/>
                <w:szCs w:val="23"/>
              </w:rPr>
              <w:t>астын</w:t>
            </w:r>
          </w:p>
        </w:tc>
        <w:tc>
          <w:tcPr>
            <w:tcW w:w="1353"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lang w:val="tt-RU"/>
              </w:rPr>
              <w:t>И</w:t>
            </w:r>
            <w:r w:rsidRPr="00E829A0">
              <w:rPr>
                <w:rFonts w:ascii="Times New Roman" w:eastAsia="Times New Roman" w:hAnsi="Times New Roman" w:cs="Times New Roman"/>
                <w:b/>
                <w:bCs/>
                <w:sz w:val="23"/>
                <w:szCs w:val="23"/>
              </w:rPr>
              <w:t>зотермик</w:t>
            </w:r>
          </w:p>
        </w:tc>
        <w:tc>
          <w:tcPr>
            <w:tcW w:w="1407"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Изотермик</w:t>
            </w:r>
          </w:p>
        </w:tc>
      </w:tr>
      <w:tr w:rsidR="001478C0" w:rsidRPr="00E829A0" w:rsidTr="003B315F">
        <w:trPr>
          <w:trHeight w:hRule="exact" w:val="302"/>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3" w:lineRule="exact"/>
              <w:rPr>
                <w:rFonts w:ascii="Times New Roman" w:eastAsia="Times New Roman" w:hAnsi="Times New Roman" w:cs="Times New Roman"/>
                <w:sz w:val="24"/>
                <w:szCs w:val="24"/>
              </w:rPr>
            </w:pPr>
          </w:p>
        </w:tc>
        <w:tc>
          <w:tcPr>
            <w:tcW w:w="142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дагы</w:t>
            </w:r>
          </w:p>
        </w:tc>
        <w:tc>
          <w:tcPr>
            <w:tcW w:w="1364"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тын</w:t>
            </w:r>
            <w:r w:rsidRPr="00E829A0">
              <w:rPr>
                <w:rFonts w:ascii="Times New Roman" w:eastAsia="Times New Roman" w:hAnsi="Times New Roman" w:cs="Times New Roman"/>
                <w:b/>
                <w:bCs/>
                <w:sz w:val="23"/>
                <w:szCs w:val="23"/>
              </w:rPr>
              <w:t>да</w:t>
            </w:r>
            <w:r w:rsidRPr="00E829A0">
              <w:rPr>
                <w:rFonts w:ascii="Times New Roman" w:eastAsia="Times New Roman" w:hAnsi="Times New Roman" w:cs="Times New Roman"/>
                <w:b/>
                <w:bCs/>
                <w:sz w:val="23"/>
                <w:szCs w:val="23"/>
                <w:lang w:val="tt-RU"/>
              </w:rPr>
              <w:t>гы</w:t>
            </w:r>
          </w:p>
        </w:tc>
        <w:tc>
          <w:tcPr>
            <w:tcW w:w="135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0" w:lineRule="auto"/>
              <w:jc w:val="center"/>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җир өсте</w:t>
            </w:r>
          </w:p>
        </w:tc>
        <w:tc>
          <w:tcPr>
            <w:tcW w:w="1407"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lang w:val="tt-RU"/>
              </w:rPr>
              <w:t>җир асты</w:t>
            </w:r>
            <w:r w:rsidRPr="00E829A0">
              <w:rPr>
                <w:rFonts w:ascii="Times New Roman" w:eastAsia="Times New Roman" w:hAnsi="Times New Roman" w:cs="Times New Roman"/>
                <w:b/>
                <w:bCs/>
                <w:sz w:val="23"/>
                <w:szCs w:val="23"/>
              </w:rPr>
              <w:t xml:space="preserve"> астында-</w:t>
            </w:r>
          </w:p>
        </w:tc>
      </w:tr>
      <w:tr w:rsidR="001478C0" w:rsidRPr="00E829A0" w:rsidTr="003B315F">
        <w:trPr>
          <w:trHeight w:hRule="exact" w:val="270"/>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c>
          <w:tcPr>
            <w:tcW w:w="142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җир өсте</w:t>
            </w:r>
          </w:p>
        </w:tc>
        <w:tc>
          <w:tcPr>
            <w:tcW w:w="1364"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 xml:space="preserve">җир </w:t>
            </w:r>
            <w:r w:rsidRPr="00E829A0">
              <w:rPr>
                <w:rFonts w:ascii="Times New Roman" w:eastAsia="Times New Roman" w:hAnsi="Times New Roman" w:cs="Times New Roman"/>
                <w:b/>
                <w:bCs/>
                <w:sz w:val="23"/>
                <w:szCs w:val="23"/>
                <w:lang w:val="tt-RU"/>
              </w:rPr>
              <w:t>а</w:t>
            </w:r>
            <w:r w:rsidRPr="00E829A0">
              <w:rPr>
                <w:rFonts w:ascii="Times New Roman" w:eastAsia="Times New Roman" w:hAnsi="Times New Roman" w:cs="Times New Roman"/>
                <w:b/>
                <w:bCs/>
                <w:sz w:val="23"/>
                <w:szCs w:val="23"/>
              </w:rPr>
              <w:t>ст</w:t>
            </w:r>
            <w:r w:rsidRPr="00E829A0">
              <w:rPr>
                <w:rFonts w:ascii="Times New Roman" w:eastAsia="Times New Roman" w:hAnsi="Times New Roman" w:cs="Times New Roman"/>
                <w:b/>
                <w:bCs/>
                <w:sz w:val="23"/>
                <w:szCs w:val="23"/>
                <w:lang w:val="tt-RU"/>
              </w:rPr>
              <w:t>ы</w:t>
            </w:r>
          </w:p>
        </w:tc>
        <w:tc>
          <w:tcPr>
            <w:tcW w:w="135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резервуар-</w:t>
            </w:r>
          </w:p>
        </w:tc>
        <w:tc>
          <w:tcPr>
            <w:tcW w:w="1407"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резервуар-</w:t>
            </w:r>
          </w:p>
        </w:tc>
      </w:tr>
      <w:tr w:rsidR="001478C0" w:rsidRPr="00E829A0" w:rsidTr="003B315F">
        <w:trPr>
          <w:trHeight w:hRule="exact" w:val="280"/>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42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р</w:t>
            </w:r>
            <w:r w:rsidRPr="00E829A0">
              <w:rPr>
                <w:rFonts w:ascii="Times New Roman" w:eastAsia="Times New Roman" w:hAnsi="Times New Roman" w:cs="Times New Roman"/>
                <w:b/>
                <w:bCs/>
                <w:sz w:val="23"/>
                <w:szCs w:val="23"/>
              </w:rPr>
              <w:t>езервуар</w:t>
            </w:r>
            <w:r w:rsidRPr="00E829A0">
              <w:rPr>
                <w:rFonts w:ascii="Times New Roman" w:eastAsia="Times New Roman" w:hAnsi="Times New Roman" w:cs="Times New Roman"/>
                <w:b/>
                <w:bCs/>
                <w:sz w:val="23"/>
                <w:szCs w:val="23"/>
                <w:lang w:val="tt-RU"/>
              </w:rPr>
              <w:t>-</w:t>
            </w:r>
          </w:p>
        </w:tc>
        <w:tc>
          <w:tcPr>
            <w:tcW w:w="1364"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резервуар-дав-</w:t>
            </w:r>
          </w:p>
        </w:tc>
        <w:tc>
          <w:tcPr>
            <w:tcW w:w="1353"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лары</w:t>
            </w:r>
          </w:p>
        </w:tc>
        <w:tc>
          <w:tcPr>
            <w:tcW w:w="1407"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лары</w:t>
            </w:r>
          </w:p>
        </w:tc>
      </w:tr>
      <w:tr w:rsidR="001478C0" w:rsidRPr="00E829A0" w:rsidTr="003B315F">
        <w:trPr>
          <w:trHeight w:hRule="exact" w:val="279"/>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p>
        </w:tc>
        <w:tc>
          <w:tcPr>
            <w:tcW w:w="142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 xml:space="preserve"> лары,</w:t>
            </w:r>
          </w:p>
        </w:tc>
        <w:tc>
          <w:tcPr>
            <w:tcW w:w="1364"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лары</w:t>
            </w:r>
          </w:p>
        </w:tc>
        <w:tc>
          <w:tcPr>
            <w:tcW w:w="1353"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lang w:val="tt-RU"/>
              </w:rPr>
            </w:pPr>
          </w:p>
        </w:tc>
        <w:tc>
          <w:tcPr>
            <w:tcW w:w="1407"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lang w:val="tt-RU"/>
              </w:rPr>
            </w:pPr>
          </w:p>
        </w:tc>
      </w:tr>
      <w:tr w:rsidR="001478C0" w:rsidRPr="00E829A0" w:rsidTr="003B315F">
        <w:trPr>
          <w:trHeight w:hRule="exact" w:val="281"/>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142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lang w:val="tt-RU"/>
              </w:rPr>
              <w:t xml:space="preserve"> ярымизотер</w:t>
            </w:r>
          </w:p>
        </w:tc>
        <w:tc>
          <w:tcPr>
            <w:tcW w:w="1364"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353"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407"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r>
      <w:tr w:rsidR="001478C0" w:rsidRPr="00E829A0" w:rsidTr="003B315F">
        <w:trPr>
          <w:trHeight w:hRule="exact" w:val="286"/>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42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b/>
                <w:bCs/>
                <w:sz w:val="23"/>
                <w:szCs w:val="23"/>
              </w:rPr>
              <w:t>ми</w:t>
            </w:r>
            <w:r w:rsidRPr="00E829A0">
              <w:rPr>
                <w:rFonts w:ascii="Times New Roman" w:eastAsia="Times New Roman" w:hAnsi="Times New Roman" w:cs="Times New Roman"/>
                <w:b/>
                <w:bCs/>
                <w:sz w:val="23"/>
                <w:szCs w:val="23"/>
                <w:lang w:val="tt-RU"/>
              </w:rPr>
              <w:t>кларны</w:t>
            </w:r>
          </w:p>
        </w:tc>
        <w:tc>
          <w:tcPr>
            <w:tcW w:w="1364"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1353"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1407"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r>
      <w:tr w:rsidR="001478C0" w:rsidRPr="00E829A0" w:rsidTr="003B315F">
        <w:trPr>
          <w:trHeight w:hRule="exact" w:val="262"/>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1421"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кертеп</w:t>
            </w:r>
          </w:p>
        </w:tc>
        <w:tc>
          <w:tcPr>
            <w:tcW w:w="1364"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353"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c>
          <w:tcPr>
            <w:tcW w:w="1407"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rPr>
                <w:rFonts w:ascii="Times New Roman" w:eastAsia="Times New Roman" w:hAnsi="Times New Roman" w:cs="Times New Roman"/>
                <w:sz w:val="24"/>
                <w:szCs w:val="24"/>
              </w:rPr>
            </w:pPr>
          </w:p>
        </w:tc>
      </w:tr>
      <w:tr w:rsidR="001478C0" w:rsidRPr="00E829A0" w:rsidTr="003B315F">
        <w:trPr>
          <w:trHeight w:hRule="exact" w:val="358"/>
        </w:trPr>
        <w:tc>
          <w:tcPr>
            <w:tcW w:w="429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1</w:t>
            </w:r>
          </w:p>
        </w:tc>
        <w:tc>
          <w:tcPr>
            <w:tcW w:w="142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ind w:right="122"/>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2</w:t>
            </w:r>
          </w:p>
        </w:tc>
        <w:tc>
          <w:tcPr>
            <w:tcW w:w="13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3</w:t>
            </w:r>
          </w:p>
        </w:tc>
        <w:tc>
          <w:tcPr>
            <w:tcW w:w="135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4</w:t>
            </w:r>
          </w:p>
        </w:tc>
        <w:tc>
          <w:tcPr>
            <w:tcW w:w="140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 w:after="0" w:line="240" w:lineRule="auto"/>
              <w:ind w:right="109"/>
              <w:jc w:val="center"/>
              <w:rPr>
                <w:rFonts w:ascii="Times New Roman" w:eastAsia="Times New Roman" w:hAnsi="Times New Roman" w:cs="Times New Roman"/>
                <w:sz w:val="24"/>
                <w:szCs w:val="24"/>
              </w:rPr>
            </w:pPr>
            <w:r w:rsidRPr="00E829A0">
              <w:rPr>
                <w:rFonts w:ascii="Times New Roman" w:eastAsia="Times New Roman" w:hAnsi="Times New Roman" w:cs="Times New Roman"/>
                <w:b/>
                <w:bCs/>
                <w:sz w:val="23"/>
                <w:szCs w:val="23"/>
              </w:rPr>
              <w:t>5</w:t>
            </w:r>
          </w:p>
        </w:tc>
      </w:tr>
      <w:tr w:rsidR="001478C0" w:rsidRPr="00E829A0" w:rsidTr="003B315F">
        <w:trPr>
          <w:trHeight w:hRule="exact" w:val="307"/>
        </w:trPr>
        <w:tc>
          <w:tcPr>
            <w:tcW w:w="4297"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Трамвай юллары һәмтроллейбус</w:t>
            </w:r>
          </w:p>
        </w:tc>
        <w:tc>
          <w:tcPr>
            <w:tcW w:w="142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36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w:t>
            </w:r>
          </w:p>
        </w:tc>
        <w:tc>
          <w:tcPr>
            <w:tcW w:w="135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40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w:t>
            </w:r>
          </w:p>
        </w:tc>
      </w:tr>
      <w:tr w:rsidR="001478C0" w:rsidRPr="00E829A0" w:rsidTr="003B315F">
        <w:trPr>
          <w:trHeight w:hRule="exact" w:val="295"/>
        </w:trPr>
        <w:tc>
          <w:tcPr>
            <w:tcW w:w="4297"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линия</w:t>
            </w:r>
            <w:r w:rsidRPr="00E829A0">
              <w:rPr>
                <w:rFonts w:ascii="Times New Roman" w:eastAsia="Times New Roman" w:hAnsi="Times New Roman" w:cs="Times New Roman"/>
                <w:sz w:val="23"/>
                <w:szCs w:val="23"/>
                <w:lang w:val="tt-RU"/>
              </w:rPr>
              <w:t>ләре</w:t>
            </w:r>
            <w:r w:rsidRPr="00E829A0">
              <w:rPr>
                <w:rFonts w:ascii="Times New Roman" w:eastAsia="Times New Roman" w:hAnsi="Times New Roman" w:cs="Times New Roman"/>
                <w:sz w:val="23"/>
                <w:szCs w:val="23"/>
              </w:rPr>
              <w:t>, гомумичелтәр</w:t>
            </w:r>
            <w:r w:rsidRPr="00E829A0">
              <w:rPr>
                <w:rFonts w:ascii="Times New Roman" w:eastAsia="Times New Roman" w:hAnsi="Times New Roman" w:cs="Times New Roman"/>
                <w:sz w:val="23"/>
                <w:szCs w:val="23"/>
                <w:lang w:val="tt-RU"/>
              </w:rPr>
              <w:t>дәге тимер юлларюллар,</w:t>
            </w:r>
          </w:p>
        </w:tc>
        <w:tc>
          <w:tcPr>
            <w:tcW w:w="142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r>
      <w:tr w:rsidR="001478C0" w:rsidRPr="00E829A0" w:rsidTr="003B315F">
        <w:trPr>
          <w:trHeight w:hRule="exact" w:val="266"/>
        </w:trPr>
        <w:tc>
          <w:tcPr>
            <w:tcW w:w="4297"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 xml:space="preserve"> юллар</w:t>
            </w:r>
            <w:r>
              <w:rPr>
                <w:rFonts w:ascii="Times New Roman" w:eastAsia="Times New Roman" w:hAnsi="Times New Roman" w:cs="Times New Roman"/>
                <w:sz w:val="23"/>
                <w:szCs w:val="23"/>
                <w:lang w:val="tt-RU"/>
              </w:rPr>
              <w:t>(өем төбенә яки чокыр кашлагына</w:t>
            </w:r>
          </w:p>
        </w:tc>
        <w:tc>
          <w:tcPr>
            <w:tcW w:w="142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r>
      <w:tr w:rsidR="001478C0" w:rsidRPr="00E829A0" w:rsidTr="003B315F">
        <w:trPr>
          <w:trHeight w:hRule="exact" w:val="448"/>
        </w:trPr>
        <w:tc>
          <w:tcPr>
            <w:tcW w:w="4297"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r>
              <w:rPr>
                <w:rFonts w:ascii="Times New Roman" w:eastAsia="Times New Roman" w:hAnsi="Times New Roman" w:cs="Times New Roman"/>
                <w:sz w:val="23"/>
                <w:szCs w:val="23"/>
                <w:lang w:val="tt-RU"/>
              </w:rPr>
              <w:t>кадәр</w:t>
            </w:r>
            <w:r w:rsidRPr="00E829A0">
              <w:rPr>
                <w:rFonts w:ascii="Times New Roman" w:eastAsia="Times New Roman" w:hAnsi="Times New Roman" w:cs="Times New Roman"/>
                <w:sz w:val="23"/>
                <w:szCs w:val="23"/>
              </w:rPr>
              <w:t>)</w:t>
            </w:r>
          </w:p>
        </w:tc>
        <w:tc>
          <w:tcPr>
            <w:tcW w:w="142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r>
      <w:tr w:rsidR="001478C0" w:rsidRPr="00E829A0" w:rsidTr="003B315F">
        <w:trPr>
          <w:trHeight w:hRule="exact" w:val="290"/>
        </w:trPr>
        <w:tc>
          <w:tcPr>
            <w:tcW w:w="4297"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Г</w:t>
            </w:r>
            <w:r w:rsidRPr="00E829A0">
              <w:rPr>
                <w:rFonts w:ascii="Times New Roman" w:eastAsia="Times New Roman" w:hAnsi="Times New Roman" w:cs="Times New Roman"/>
                <w:sz w:val="23"/>
                <w:szCs w:val="23"/>
              </w:rPr>
              <w:t>омуми челтәр</w:t>
            </w:r>
            <w:r w:rsidRPr="00E829A0">
              <w:rPr>
                <w:rFonts w:ascii="Times New Roman" w:eastAsia="Times New Roman" w:hAnsi="Times New Roman" w:cs="Times New Roman"/>
                <w:sz w:val="23"/>
                <w:szCs w:val="23"/>
                <w:lang w:val="tt-RU"/>
              </w:rPr>
              <w:t>дәге</w:t>
            </w:r>
            <w:r>
              <w:rPr>
                <w:rFonts w:ascii="Times New Roman" w:eastAsia="Times New Roman" w:hAnsi="Times New Roman" w:cs="Times New Roman"/>
                <w:sz w:val="23"/>
                <w:szCs w:val="23"/>
                <w:lang w:val="en-US"/>
              </w:rPr>
              <w:t xml:space="preserve"> </w:t>
            </w:r>
            <w:r w:rsidRPr="00E829A0">
              <w:rPr>
                <w:rFonts w:ascii="Times New Roman" w:eastAsia="Times New Roman" w:hAnsi="Times New Roman" w:cs="Times New Roman"/>
                <w:sz w:val="23"/>
                <w:szCs w:val="23"/>
                <w:lang w:val="tt-RU"/>
              </w:rPr>
              <w:t>а</w:t>
            </w:r>
            <w:r w:rsidRPr="00E829A0">
              <w:rPr>
                <w:rFonts w:ascii="Times New Roman" w:eastAsia="Times New Roman" w:hAnsi="Times New Roman" w:cs="Times New Roman"/>
                <w:sz w:val="23"/>
                <w:szCs w:val="23"/>
              </w:rPr>
              <w:t xml:space="preserve">втомобиль юллары, </w:t>
            </w:r>
          </w:p>
        </w:tc>
        <w:tc>
          <w:tcPr>
            <w:tcW w:w="142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ind w:right="7"/>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36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35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c>
          <w:tcPr>
            <w:tcW w:w="140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w:t>
            </w:r>
          </w:p>
        </w:tc>
      </w:tr>
      <w:tr w:rsidR="001478C0" w:rsidRPr="00E829A0" w:rsidTr="003B315F">
        <w:trPr>
          <w:trHeight w:hRule="exact" w:val="392"/>
        </w:trPr>
        <w:tc>
          <w:tcPr>
            <w:tcW w:w="4297"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w:t>
            </w:r>
            <w:r w:rsidRPr="00E829A0">
              <w:rPr>
                <w:rFonts w:ascii="Times New Roman" w:eastAsia="Times New Roman" w:hAnsi="Times New Roman" w:cs="Times New Roman"/>
                <w:sz w:val="23"/>
                <w:szCs w:val="23"/>
                <w:lang w:val="tt-RU"/>
              </w:rPr>
              <w:t>юл чите</w:t>
            </w:r>
            <w:r w:rsidRPr="00E829A0">
              <w:rPr>
                <w:rFonts w:ascii="Times New Roman" w:eastAsia="Times New Roman" w:hAnsi="Times New Roman" w:cs="Times New Roman"/>
                <w:sz w:val="23"/>
                <w:szCs w:val="23"/>
              </w:rPr>
              <w:t>)</w:t>
            </w:r>
          </w:p>
        </w:tc>
        <w:tc>
          <w:tcPr>
            <w:tcW w:w="142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r>
      <w:tr w:rsidR="001478C0" w:rsidRPr="00E829A0" w:rsidTr="003B315F">
        <w:trPr>
          <w:trHeight w:hRule="exact" w:val="304"/>
        </w:trPr>
        <w:tc>
          <w:tcPr>
            <w:tcW w:w="4297"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 xml:space="preserve">Югары көчәнешле </w:t>
            </w:r>
            <w:r w:rsidRPr="00E829A0">
              <w:rPr>
                <w:rFonts w:ascii="Times New Roman" w:eastAsia="Times New Roman" w:hAnsi="Times New Roman" w:cs="Times New Roman"/>
                <w:sz w:val="23"/>
                <w:szCs w:val="23"/>
                <w:lang w:val="tt-RU"/>
              </w:rPr>
              <w:t xml:space="preserve">злектр тапшыру </w:t>
            </w:r>
          </w:p>
        </w:tc>
        <w:tc>
          <w:tcPr>
            <w:tcW w:w="1421"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 xml:space="preserve">терәкнең </w:t>
            </w:r>
          </w:p>
        </w:tc>
        <w:tc>
          <w:tcPr>
            <w:tcW w:w="1364" w:type="dxa"/>
            <w:tcBorders>
              <w:top w:val="single" w:sz="4" w:space="0" w:color="000000"/>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 xml:space="preserve">терәкнең </w:t>
            </w:r>
          </w:p>
        </w:tc>
        <w:tc>
          <w:tcPr>
            <w:tcW w:w="1353" w:type="dxa"/>
            <w:tcBorders>
              <w:top w:val="single" w:sz="4" w:space="0" w:color="000000"/>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 xml:space="preserve">терәкнең </w:t>
            </w:r>
          </w:p>
        </w:tc>
        <w:tc>
          <w:tcPr>
            <w:tcW w:w="1407" w:type="dxa"/>
            <w:tcBorders>
              <w:top w:val="single" w:sz="4" w:space="0" w:color="000000"/>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 xml:space="preserve">терәкнең </w:t>
            </w:r>
          </w:p>
        </w:tc>
      </w:tr>
      <w:tr w:rsidR="001478C0" w:rsidRPr="00E829A0" w:rsidTr="003B315F">
        <w:trPr>
          <w:trHeight w:hRule="exact" w:val="293"/>
        </w:trPr>
        <w:tc>
          <w:tcPr>
            <w:tcW w:w="4297"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 xml:space="preserve">  линияләре (һава)</w:t>
            </w:r>
          </w:p>
        </w:tc>
        <w:tc>
          <w:tcPr>
            <w:tcW w:w="142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6"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 xml:space="preserve">биеклеге </w:t>
            </w:r>
          </w:p>
        </w:tc>
        <w:tc>
          <w:tcPr>
            <w:tcW w:w="1364"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 xml:space="preserve">биеклеге </w:t>
            </w:r>
          </w:p>
        </w:tc>
        <w:tc>
          <w:tcPr>
            <w:tcW w:w="1353"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 xml:space="preserve">биеклеге </w:t>
            </w:r>
          </w:p>
        </w:tc>
        <w:tc>
          <w:tcPr>
            <w:tcW w:w="1407"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 xml:space="preserve">биеклеге </w:t>
            </w:r>
          </w:p>
        </w:tc>
      </w:tr>
      <w:tr w:rsidR="001478C0" w:rsidRPr="00E829A0" w:rsidTr="003B315F">
        <w:trPr>
          <w:trHeight w:hRule="exact" w:val="685"/>
        </w:trPr>
        <w:tc>
          <w:tcPr>
            <w:tcW w:w="4297"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w:t>
            </w:r>
            <w:r>
              <w:rPr>
                <w:rFonts w:ascii="Times New Roman" w:eastAsia="Times New Roman" w:hAnsi="Times New Roman" w:cs="Times New Roman"/>
                <w:sz w:val="23"/>
                <w:szCs w:val="23"/>
                <w:lang w:val="tt-RU"/>
              </w:rPr>
              <w:t>өем төбеннән әйләндереп алган урынга кадәр</w:t>
            </w:r>
            <w:r w:rsidRPr="00772E6E">
              <w:rPr>
                <w:rFonts w:ascii="Times New Roman" w:eastAsia="Times New Roman" w:hAnsi="Times New Roman" w:cs="Times New Roman"/>
                <w:sz w:val="23"/>
                <w:szCs w:val="23"/>
              </w:rPr>
              <w:t>)</w:t>
            </w:r>
          </w:p>
        </w:tc>
        <w:tc>
          <w:tcPr>
            <w:tcW w:w="1421"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кимендә 1,5</w:t>
            </w:r>
          </w:p>
        </w:tc>
        <w:tc>
          <w:tcPr>
            <w:tcW w:w="1364" w:type="dxa"/>
            <w:tcBorders>
              <w:top w:val="nil"/>
              <w:left w:val="single" w:sz="4" w:space="0" w:color="000000"/>
              <w:bottom w:val="single" w:sz="4" w:space="0" w:color="000000"/>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кимендә 1,5</w:t>
            </w:r>
          </w:p>
        </w:tc>
        <w:tc>
          <w:tcPr>
            <w:tcW w:w="1353" w:type="dxa"/>
            <w:tcBorders>
              <w:top w:val="nil"/>
              <w:left w:val="single" w:sz="4" w:space="0" w:color="000000"/>
              <w:bottom w:val="single" w:sz="4" w:space="0" w:color="000000"/>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кимендә 1,5</w:t>
            </w:r>
          </w:p>
        </w:tc>
        <w:tc>
          <w:tcPr>
            <w:tcW w:w="1407" w:type="dxa"/>
            <w:tcBorders>
              <w:top w:val="nil"/>
              <w:left w:val="single" w:sz="4" w:space="0" w:color="000000"/>
              <w:bottom w:val="single" w:sz="4" w:space="0" w:color="000000"/>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кимендә 1,5</w:t>
            </w:r>
          </w:p>
        </w:tc>
      </w:tr>
      <w:tr w:rsidR="001478C0" w:rsidRPr="00E829A0" w:rsidTr="003B315F">
        <w:trPr>
          <w:trHeight w:hRule="exact" w:val="295"/>
        </w:trPr>
        <w:tc>
          <w:tcPr>
            <w:tcW w:w="4297"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Катнаш оешмалар территорияләре чикләре (коймага кадәр)</w:t>
            </w:r>
          </w:p>
        </w:tc>
        <w:tc>
          <w:tcPr>
            <w:tcW w:w="142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300</w:t>
            </w:r>
          </w:p>
        </w:tc>
        <w:tc>
          <w:tcPr>
            <w:tcW w:w="136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250</w:t>
            </w:r>
          </w:p>
        </w:tc>
        <w:tc>
          <w:tcPr>
            <w:tcW w:w="135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300</w:t>
            </w:r>
          </w:p>
        </w:tc>
        <w:tc>
          <w:tcPr>
            <w:tcW w:w="140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r>
      <w:tr w:rsidR="001478C0" w:rsidRPr="00E829A0" w:rsidTr="003B315F">
        <w:trPr>
          <w:trHeight w:hRule="exact" w:val="385"/>
        </w:trPr>
        <w:tc>
          <w:tcPr>
            <w:tcW w:w="4297"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 xml:space="preserve"> (коймага кадәр)</w:t>
            </w:r>
          </w:p>
        </w:tc>
        <w:tc>
          <w:tcPr>
            <w:tcW w:w="142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p>
        </w:tc>
      </w:tr>
      <w:tr w:rsidR="001478C0" w:rsidRPr="00E829A0" w:rsidTr="003B315F">
        <w:trPr>
          <w:trHeight w:hRule="exact" w:val="306"/>
        </w:trPr>
        <w:tc>
          <w:tcPr>
            <w:tcW w:w="429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 xml:space="preserve">Торак һәм </w:t>
            </w:r>
            <w:r w:rsidRPr="00E829A0">
              <w:rPr>
                <w:rFonts w:ascii="Times New Roman" w:eastAsia="Times New Roman" w:hAnsi="Times New Roman" w:cs="Times New Roman"/>
                <w:sz w:val="23"/>
                <w:szCs w:val="23"/>
                <w:lang w:val="tt-RU"/>
              </w:rPr>
              <w:t>иҗтимагый</w:t>
            </w:r>
            <w:r>
              <w:rPr>
                <w:rFonts w:ascii="Times New Roman" w:eastAsia="Times New Roman" w:hAnsi="Times New Roman" w:cs="Times New Roman"/>
                <w:sz w:val="23"/>
                <w:szCs w:val="23"/>
                <w:lang w:val="en-US"/>
              </w:rPr>
              <w:t xml:space="preserve"> </w:t>
            </w:r>
            <w:r w:rsidRPr="00E829A0">
              <w:rPr>
                <w:rFonts w:ascii="Times New Roman" w:eastAsia="Times New Roman" w:hAnsi="Times New Roman" w:cs="Times New Roman"/>
                <w:sz w:val="23"/>
                <w:szCs w:val="23"/>
              </w:rPr>
              <w:t>биналар</w:t>
            </w:r>
          </w:p>
        </w:tc>
        <w:tc>
          <w:tcPr>
            <w:tcW w:w="1421"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с</w:t>
            </w:r>
            <w:r w:rsidRPr="00E829A0">
              <w:rPr>
                <w:rFonts w:ascii="Times New Roman" w:eastAsia="Times New Roman" w:hAnsi="Times New Roman" w:cs="Times New Roman"/>
                <w:sz w:val="23"/>
                <w:szCs w:val="23"/>
              </w:rPr>
              <w:t>анитар</w:t>
            </w:r>
            <w:r w:rsidRPr="00E829A0">
              <w:rPr>
                <w:rFonts w:ascii="Times New Roman" w:eastAsia="Times New Roman" w:hAnsi="Times New Roman" w:cs="Times New Roman"/>
                <w:sz w:val="23"/>
                <w:szCs w:val="23"/>
                <w:lang w:val="tt-RU"/>
              </w:rPr>
              <w:t>-</w:t>
            </w:r>
            <w:r w:rsidRPr="00E829A0">
              <w:rPr>
                <w:rFonts w:ascii="Times New Roman" w:eastAsia="Times New Roman" w:hAnsi="Times New Roman" w:cs="Times New Roman"/>
                <w:sz w:val="23"/>
                <w:szCs w:val="23"/>
              </w:rPr>
              <w:t>яклау</w:t>
            </w:r>
          </w:p>
        </w:tc>
        <w:tc>
          <w:tcPr>
            <w:tcW w:w="1364" w:type="dxa"/>
            <w:tcBorders>
              <w:top w:val="single" w:sz="4" w:space="0" w:color="000000"/>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санитар-яклау</w:t>
            </w:r>
          </w:p>
        </w:tc>
        <w:tc>
          <w:tcPr>
            <w:tcW w:w="1353" w:type="dxa"/>
            <w:tcBorders>
              <w:top w:val="single" w:sz="4" w:space="0" w:color="000000"/>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санитар-яклау</w:t>
            </w:r>
          </w:p>
        </w:tc>
        <w:tc>
          <w:tcPr>
            <w:tcW w:w="1407" w:type="dxa"/>
            <w:tcBorders>
              <w:top w:val="single" w:sz="4" w:space="0" w:color="000000"/>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санитар-яклау</w:t>
            </w:r>
          </w:p>
        </w:tc>
      </w:tr>
      <w:tr w:rsidR="001478C0" w:rsidRPr="00E829A0" w:rsidTr="003B315F">
        <w:trPr>
          <w:trHeight w:hRule="exact" w:val="294"/>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142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7"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зонасы чик-</w:t>
            </w:r>
          </w:p>
        </w:tc>
        <w:tc>
          <w:tcPr>
            <w:tcW w:w="1364"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зонасы чик-</w:t>
            </w:r>
          </w:p>
        </w:tc>
        <w:tc>
          <w:tcPr>
            <w:tcW w:w="1353"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зонасы чик-</w:t>
            </w:r>
          </w:p>
        </w:tc>
        <w:tc>
          <w:tcPr>
            <w:tcW w:w="1407"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зонасы чик-</w:t>
            </w:r>
          </w:p>
        </w:tc>
      </w:tr>
      <w:tr w:rsidR="001478C0" w:rsidRPr="00E829A0" w:rsidTr="003B315F">
        <w:trPr>
          <w:trHeight w:hRule="exact" w:val="278"/>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7" w:after="0" w:line="240" w:lineRule="auto"/>
              <w:rPr>
                <w:rFonts w:ascii="Times New Roman" w:eastAsia="Times New Roman" w:hAnsi="Times New Roman" w:cs="Times New Roman"/>
                <w:sz w:val="24"/>
                <w:szCs w:val="24"/>
              </w:rPr>
            </w:pPr>
          </w:p>
        </w:tc>
        <w:tc>
          <w:tcPr>
            <w:tcW w:w="142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 xml:space="preserve">ләреннән </w:t>
            </w:r>
          </w:p>
        </w:tc>
        <w:tc>
          <w:tcPr>
            <w:tcW w:w="1364"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 xml:space="preserve">ләреннән </w:t>
            </w:r>
          </w:p>
        </w:tc>
        <w:tc>
          <w:tcPr>
            <w:tcW w:w="1353"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 xml:space="preserve">ләреннән </w:t>
            </w:r>
          </w:p>
        </w:tc>
        <w:tc>
          <w:tcPr>
            <w:tcW w:w="1407"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 xml:space="preserve">ләреннән </w:t>
            </w:r>
          </w:p>
        </w:tc>
      </w:tr>
      <w:tr w:rsidR="001478C0" w:rsidRPr="00E829A0" w:rsidTr="003B315F">
        <w:trPr>
          <w:trHeight w:hRule="exact" w:val="281"/>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42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тыш,        кимендә</w:t>
            </w:r>
          </w:p>
        </w:tc>
        <w:tc>
          <w:tcPr>
            <w:tcW w:w="1364"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тыш,        кимендә</w:t>
            </w:r>
          </w:p>
        </w:tc>
        <w:tc>
          <w:tcPr>
            <w:tcW w:w="1353"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тыш,        кимендә</w:t>
            </w:r>
          </w:p>
        </w:tc>
        <w:tc>
          <w:tcPr>
            <w:tcW w:w="1407"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тыш,        кимендә</w:t>
            </w:r>
          </w:p>
        </w:tc>
      </w:tr>
      <w:tr w:rsidR="001478C0" w:rsidRPr="00E829A0" w:rsidTr="003B315F">
        <w:trPr>
          <w:trHeight w:hRule="exact" w:val="266"/>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2" w:after="0" w:line="240" w:lineRule="auto"/>
              <w:rPr>
                <w:rFonts w:ascii="Times New Roman" w:eastAsia="Times New Roman" w:hAnsi="Times New Roman" w:cs="Times New Roman"/>
                <w:sz w:val="24"/>
                <w:szCs w:val="24"/>
              </w:rPr>
            </w:pPr>
          </w:p>
        </w:tc>
        <w:tc>
          <w:tcPr>
            <w:tcW w:w="1421"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кимендә</w:t>
            </w:r>
          </w:p>
        </w:tc>
        <w:tc>
          <w:tcPr>
            <w:tcW w:w="1364"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кимендә</w:t>
            </w:r>
          </w:p>
        </w:tc>
        <w:tc>
          <w:tcPr>
            <w:tcW w:w="1353"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кимендә</w:t>
            </w:r>
          </w:p>
        </w:tc>
        <w:tc>
          <w:tcPr>
            <w:tcW w:w="1407" w:type="dxa"/>
            <w:tcBorders>
              <w:top w:val="nil"/>
              <w:left w:val="single" w:sz="4" w:space="0" w:color="000000"/>
              <w:bottom w:val="nil"/>
              <w:right w:val="single" w:sz="4" w:space="0" w:color="000000"/>
            </w:tcBorders>
          </w:tcPr>
          <w:p w:rsidR="001478C0" w:rsidRPr="00E829A0" w:rsidRDefault="001478C0" w:rsidP="003B315F">
            <w:pPr>
              <w:rPr>
                <w:rFonts w:ascii="Times New Roman" w:hAnsi="Times New Roman" w:cs="Times New Roman"/>
              </w:rPr>
            </w:pPr>
            <w:r w:rsidRPr="00E829A0">
              <w:rPr>
                <w:rFonts w:ascii="Times New Roman" w:hAnsi="Times New Roman" w:cs="Times New Roman"/>
              </w:rPr>
              <w:t>кимендә</w:t>
            </w:r>
          </w:p>
        </w:tc>
      </w:tr>
      <w:tr w:rsidR="001478C0" w:rsidRPr="00E829A0" w:rsidTr="003B315F">
        <w:trPr>
          <w:trHeight w:hRule="exact" w:val="531"/>
        </w:trPr>
        <w:tc>
          <w:tcPr>
            <w:tcW w:w="429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4" w:lineRule="exact"/>
              <w:rPr>
                <w:rFonts w:ascii="Times New Roman" w:eastAsia="Times New Roman" w:hAnsi="Times New Roman" w:cs="Times New Roman"/>
                <w:sz w:val="24"/>
                <w:szCs w:val="24"/>
              </w:rPr>
            </w:pPr>
          </w:p>
        </w:tc>
        <w:tc>
          <w:tcPr>
            <w:tcW w:w="1421"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500</w:t>
            </w:r>
          </w:p>
        </w:tc>
        <w:tc>
          <w:tcPr>
            <w:tcW w:w="1364"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300</w:t>
            </w:r>
          </w:p>
        </w:tc>
        <w:tc>
          <w:tcPr>
            <w:tcW w:w="135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500</w:t>
            </w:r>
          </w:p>
        </w:tc>
        <w:tc>
          <w:tcPr>
            <w:tcW w:w="1407"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300</w:t>
            </w:r>
          </w:p>
        </w:tc>
      </w:tr>
      <w:tr w:rsidR="001478C0" w:rsidRPr="00E829A0" w:rsidTr="003B315F">
        <w:trPr>
          <w:trHeight w:hRule="exact" w:val="298"/>
        </w:trPr>
        <w:tc>
          <w:tcPr>
            <w:tcW w:w="4297" w:type="dxa"/>
            <w:tcBorders>
              <w:top w:val="single" w:sz="4" w:space="0" w:color="000000"/>
              <w:left w:val="single" w:sz="4" w:space="0" w:color="000000"/>
              <w:bottom w:val="single" w:sz="4" w:space="0" w:color="000000"/>
              <w:right w:val="single" w:sz="4" w:space="0" w:color="000000"/>
            </w:tcBorders>
          </w:tcPr>
          <w:p w:rsidR="001478C0" w:rsidRPr="000701C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Pr>
                <w:rFonts w:ascii="Times New Roman" w:eastAsia="Times New Roman" w:hAnsi="Times New Roman" w:cs="Times New Roman"/>
                <w:sz w:val="23"/>
                <w:szCs w:val="23"/>
                <w:lang w:val="tt-RU"/>
              </w:rPr>
              <w:t>Җылылык   электр үзәге</w:t>
            </w:r>
          </w:p>
        </w:tc>
        <w:tc>
          <w:tcPr>
            <w:tcW w:w="1421"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1364"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1353"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1407" w:type="dxa"/>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r>
      <w:tr w:rsidR="001478C0" w:rsidRPr="00E829A0" w:rsidTr="003B315F">
        <w:trPr>
          <w:trHeight w:hRule="exact" w:val="307"/>
        </w:trPr>
        <w:tc>
          <w:tcPr>
            <w:tcW w:w="4297"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А</w:t>
            </w:r>
            <w:r w:rsidRPr="00E829A0">
              <w:rPr>
                <w:rFonts w:ascii="Times New Roman" w:eastAsia="Times New Roman" w:hAnsi="Times New Roman" w:cs="Times New Roman"/>
                <w:sz w:val="23"/>
                <w:szCs w:val="23"/>
              </w:rPr>
              <w:t>гач материаллар</w:t>
            </w:r>
            <w:r>
              <w:rPr>
                <w:rFonts w:ascii="Times New Roman" w:eastAsia="Times New Roman" w:hAnsi="Times New Roman" w:cs="Times New Roman"/>
                <w:sz w:val="23"/>
                <w:szCs w:val="23"/>
                <w:lang w:val="en-US"/>
              </w:rPr>
              <w:t>s</w:t>
            </w:r>
            <w:r w:rsidRPr="00E829A0">
              <w:rPr>
                <w:rFonts w:ascii="Times New Roman" w:eastAsia="Times New Roman" w:hAnsi="Times New Roman" w:cs="Times New Roman"/>
                <w:sz w:val="23"/>
                <w:szCs w:val="23"/>
              </w:rPr>
              <w:t xml:space="preserve"> һәм каты ягулык</w:t>
            </w:r>
          </w:p>
        </w:tc>
        <w:tc>
          <w:tcPr>
            <w:tcW w:w="1421"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136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c>
          <w:tcPr>
            <w:tcW w:w="135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140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8"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r>
      <w:tr w:rsidR="001478C0" w:rsidRPr="00E829A0" w:rsidTr="003B315F">
        <w:trPr>
          <w:trHeight w:hRule="exact" w:val="296"/>
        </w:trPr>
        <w:tc>
          <w:tcPr>
            <w:tcW w:w="4297"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lang w:val="tt-RU"/>
              </w:rPr>
              <w:t>складлары</w:t>
            </w:r>
          </w:p>
        </w:tc>
        <w:tc>
          <w:tcPr>
            <w:tcW w:w="1421"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r>
    </w:tbl>
    <w:p w:rsidR="001478C0" w:rsidRPr="00E829A0"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sectPr w:rsidR="001478C0" w:rsidRPr="00E829A0">
          <w:headerReference w:type="default" r:id="rId71"/>
          <w:pgSz w:w="11910" w:h="16840"/>
          <w:pgMar w:top="980" w:right="340" w:bottom="280" w:left="1200" w:header="783" w:footer="0" w:gutter="0"/>
          <w:cols w:space="720" w:equalWidth="0">
            <w:col w:w="10370"/>
          </w:cols>
          <w:noEndnote/>
        </w:sectPr>
      </w:pPr>
    </w:p>
    <w:p w:rsidR="001478C0" w:rsidRPr="00E829A0" w:rsidRDefault="0017164C" w:rsidP="001478C0">
      <w:pPr>
        <w:widowControl w:val="0"/>
        <w:kinsoku w:val="0"/>
        <w:overflowPunct w:val="0"/>
        <w:autoSpaceDE w:val="0"/>
        <w:autoSpaceDN w:val="0"/>
        <w:adjustRightInd w:val="0"/>
        <w:spacing w:before="10" w:after="0" w:line="240" w:lineRule="auto"/>
        <w:rPr>
          <w:rFonts w:ascii="Times New Roman" w:eastAsia="Times New Roman" w:hAnsi="Times New Roman" w:cs="Times New Roman"/>
          <w:sz w:val="25"/>
          <w:szCs w:val="25"/>
        </w:rPr>
      </w:pPr>
      <w:r>
        <w:rPr>
          <w:rFonts w:ascii="Times New Roman" w:eastAsia="Times New Roman" w:hAnsi="Times New Roman" w:cs="Times New Roman"/>
          <w:noProof/>
          <w:sz w:val="27"/>
          <w:szCs w:val="27"/>
        </w:rPr>
        <w:lastRenderedPageBreak/>
        <mc:AlternateContent>
          <mc:Choice Requires="wps">
            <w:drawing>
              <wp:anchor distT="0" distB="0" distL="114300" distR="114300" simplePos="0" relativeHeight="251748352" behindDoc="1" locked="1" layoutInCell="0" allowOverlap="1">
                <wp:simplePos x="0" y="0"/>
                <wp:positionH relativeFrom="page">
                  <wp:posOffset>3678555</wp:posOffset>
                </wp:positionH>
                <wp:positionV relativeFrom="page">
                  <wp:posOffset>636905</wp:posOffset>
                </wp:positionV>
                <wp:extent cx="890270" cy="174625"/>
                <wp:effectExtent l="0" t="0" r="5080" b="15875"/>
                <wp:wrapNone/>
                <wp:docPr id="39"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270"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rsidP="001478C0">
                            <w:pPr>
                              <w:pStyle w:val="a3"/>
                              <w:kinsoku w:val="0"/>
                              <w:overflowPunct w:val="0"/>
                              <w:spacing w:before="60" w:line="214" w:lineRule="exact"/>
                              <w:ind w:left="0" w:right="53" w:firstLine="0"/>
                              <w:jc w:val="center"/>
                              <w:rPr>
                                <w:sz w:val="19"/>
                                <w:szCs w:val="19"/>
                              </w:rPr>
                            </w:pPr>
                            <w:r>
                              <w:rPr>
                                <w:w w:val="99"/>
                                <w:sz w:val="19"/>
                                <w:szCs w:val="19"/>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48" type="#_x0000_t202" style="position:absolute;margin-left:289.65pt;margin-top:50.15pt;width:70.1pt;height:13.75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" o:allowincell="f" filled="f" stroked="f">
                <v:textbox inset="0,0,0,0">
                  <w:txbxContent>
                    <w:p w:rsidR="001478C0" w:rsidRDefault="001478C0" w:rsidP="001478C0">
                      <w:pPr>
                        <w:pStyle w:val="a3"/>
                        <w:kinsoku w:val="0"/>
                        <w:overflowPunct w:val="0"/>
                        <w:spacing w:before="60" w:line="214" w:lineRule="exact"/>
                        <w:ind w:left="0" w:right="53" w:firstLine="0"/>
                        <w:jc w:val="center"/>
                        <w:rPr>
                          <w:sz w:val="19"/>
                          <w:szCs w:val="19"/>
                        </w:rPr>
                      </w:pPr>
                      <w:r>
                        <w:rPr>
                          <w:w w:val="99"/>
                          <w:sz w:val="19"/>
                          <w:szCs w:val="19"/>
                        </w:rPr>
                        <w:t>5</w:t>
                      </w:r>
                    </w:p>
                  </w:txbxContent>
                </v:textbox>
                <w10:wrap anchorx="page" anchory="page"/>
                <w10:anchorlock/>
              </v:shape>
            </w:pict>
          </mc:Fallback>
        </mc:AlternateContent>
      </w:r>
      <w:r>
        <w:rPr>
          <w:rFonts w:ascii="Times New Roman" w:eastAsia="Times New Roman" w:hAnsi="Times New Roman" w:cs="Times New Roman"/>
          <w:noProof/>
          <w:sz w:val="27"/>
          <w:szCs w:val="27"/>
        </w:rPr>
        <mc:AlternateContent>
          <mc:Choice Requires="wpg">
            <w:drawing>
              <wp:anchor distT="0" distB="0" distL="114300" distR="114300" simplePos="0" relativeHeight="251749376" behindDoc="1" locked="1" layoutInCell="0" allowOverlap="1">
                <wp:simplePos x="0" y="0"/>
                <wp:positionH relativeFrom="page">
                  <wp:posOffset>3658870</wp:posOffset>
                </wp:positionH>
                <wp:positionV relativeFrom="page">
                  <wp:posOffset>496570</wp:posOffset>
                </wp:positionV>
                <wp:extent cx="1775460" cy="341630"/>
                <wp:effectExtent l="0" t="0" r="15240" b="1270"/>
                <wp:wrapNone/>
                <wp:docPr id="33"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5460" cy="341630"/>
                          <a:chOff x="5762" y="782"/>
                          <a:chExt cx="2796" cy="538"/>
                        </a:xfrm>
                      </wpg:grpSpPr>
                      <wps:wsp>
                        <wps:cNvPr id="222" name="Freeform 31"/>
                        <wps:cNvSpPr>
                          <a:spLocks/>
                        </wps:cNvSpPr>
                        <wps:spPr bwMode="auto">
                          <a:xfrm>
                            <a:off x="5787" y="1294"/>
                            <a:ext cx="1412" cy="20"/>
                          </a:xfrm>
                          <a:custGeom>
                            <a:avLst/>
                            <a:gdLst>
                              <a:gd name="T0" fmla="*/ 0 w 1412"/>
                              <a:gd name="T1" fmla="*/ 0 h 20"/>
                              <a:gd name="T2" fmla="*/ 1411 w 1412"/>
                              <a:gd name="T3" fmla="*/ 0 h 20"/>
                            </a:gdLst>
                            <a:ahLst/>
                            <a:cxnLst>
                              <a:cxn ang="0">
                                <a:pos x="T0" y="T1"/>
                              </a:cxn>
                              <a:cxn ang="0">
                                <a:pos x="T2" y="T3"/>
                              </a:cxn>
                            </a:cxnLst>
                            <a:rect l="0" t="0" r="r" b="b"/>
                            <a:pathLst>
                              <a:path w="1412" h="20">
                                <a:moveTo>
                                  <a:pt x="0" y="0"/>
                                </a:moveTo>
                                <a:lnTo>
                                  <a:pt x="1411" y="0"/>
                                </a:lnTo>
                              </a:path>
                            </a:pathLst>
                          </a:custGeom>
                          <a:noFill/>
                          <a:ln w="3200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Freeform 32"/>
                        <wps:cNvSpPr>
                          <a:spLocks/>
                        </wps:cNvSpPr>
                        <wps:spPr bwMode="auto">
                          <a:xfrm>
                            <a:off x="5792" y="1003"/>
                            <a:ext cx="1402" cy="267"/>
                          </a:xfrm>
                          <a:custGeom>
                            <a:avLst/>
                            <a:gdLst>
                              <a:gd name="T0" fmla="*/ 0 w 1402"/>
                              <a:gd name="T1" fmla="*/ 266 h 267"/>
                              <a:gd name="T2" fmla="*/ 1401 w 1402"/>
                              <a:gd name="T3" fmla="*/ 266 h 267"/>
                              <a:gd name="T4" fmla="*/ 1401 w 1402"/>
                              <a:gd name="T5" fmla="*/ 0 h 267"/>
                              <a:gd name="T6" fmla="*/ 0 w 1402"/>
                              <a:gd name="T7" fmla="*/ 0 h 267"/>
                              <a:gd name="T8" fmla="*/ 0 w 1402"/>
                              <a:gd name="T9" fmla="*/ 266 h 267"/>
                            </a:gdLst>
                            <a:ahLst/>
                            <a:cxnLst>
                              <a:cxn ang="0">
                                <a:pos x="T0" y="T1"/>
                              </a:cxn>
                              <a:cxn ang="0">
                                <a:pos x="T2" y="T3"/>
                              </a:cxn>
                              <a:cxn ang="0">
                                <a:pos x="T4" y="T5"/>
                              </a:cxn>
                              <a:cxn ang="0">
                                <a:pos x="T6" y="T7"/>
                              </a:cxn>
                              <a:cxn ang="0">
                                <a:pos x="T8" y="T9"/>
                              </a:cxn>
                            </a:cxnLst>
                            <a:rect l="0" t="0" r="r" b="b"/>
                            <a:pathLst>
                              <a:path w="1402" h="267">
                                <a:moveTo>
                                  <a:pt x="0" y="266"/>
                                </a:moveTo>
                                <a:lnTo>
                                  <a:pt x="1401" y="266"/>
                                </a:lnTo>
                                <a:lnTo>
                                  <a:pt x="1401" y="0"/>
                                </a:lnTo>
                                <a:lnTo>
                                  <a:pt x="0" y="0"/>
                                </a:lnTo>
                                <a:lnTo>
                                  <a:pt x="0" y="26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33"/>
                        <wps:cNvSpPr>
                          <a:spLocks/>
                        </wps:cNvSpPr>
                        <wps:spPr bwMode="auto">
                          <a:xfrm>
                            <a:off x="7213" y="1003"/>
                            <a:ext cx="1345" cy="267"/>
                          </a:xfrm>
                          <a:custGeom>
                            <a:avLst/>
                            <a:gdLst>
                              <a:gd name="T0" fmla="*/ 0 w 1345"/>
                              <a:gd name="T1" fmla="*/ 266 h 267"/>
                              <a:gd name="T2" fmla="*/ 1344 w 1345"/>
                              <a:gd name="T3" fmla="*/ 266 h 267"/>
                              <a:gd name="T4" fmla="*/ 1344 w 1345"/>
                              <a:gd name="T5" fmla="*/ 0 h 267"/>
                              <a:gd name="T6" fmla="*/ 0 w 1345"/>
                              <a:gd name="T7" fmla="*/ 0 h 267"/>
                              <a:gd name="T8" fmla="*/ 0 w 1345"/>
                              <a:gd name="T9" fmla="*/ 266 h 267"/>
                            </a:gdLst>
                            <a:ahLst/>
                            <a:cxnLst>
                              <a:cxn ang="0">
                                <a:pos x="T0" y="T1"/>
                              </a:cxn>
                              <a:cxn ang="0">
                                <a:pos x="T2" y="T3"/>
                              </a:cxn>
                              <a:cxn ang="0">
                                <a:pos x="T4" y="T5"/>
                              </a:cxn>
                              <a:cxn ang="0">
                                <a:pos x="T6" y="T7"/>
                              </a:cxn>
                              <a:cxn ang="0">
                                <a:pos x="T8" y="T9"/>
                              </a:cxn>
                            </a:cxnLst>
                            <a:rect l="0" t="0" r="r" b="b"/>
                            <a:pathLst>
                              <a:path w="1345" h="267">
                                <a:moveTo>
                                  <a:pt x="0" y="266"/>
                                </a:moveTo>
                                <a:lnTo>
                                  <a:pt x="1344" y="266"/>
                                </a:lnTo>
                                <a:lnTo>
                                  <a:pt x="1344" y="0"/>
                                </a:lnTo>
                                <a:lnTo>
                                  <a:pt x="0" y="0"/>
                                </a:lnTo>
                                <a:lnTo>
                                  <a:pt x="0" y="26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Text Box 34"/>
                        <wps:cNvSpPr txBox="1">
                          <a:spLocks noChangeArrowheads="1"/>
                        </wps:cNvSpPr>
                        <wps:spPr bwMode="auto">
                          <a:xfrm>
                            <a:off x="5763" y="783"/>
                            <a:ext cx="2796" cy="5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Pr="006579A7" w:rsidRDefault="001478C0" w:rsidP="001478C0">
                              <w:pPr>
                                <w:pStyle w:val="a3"/>
                                <w:kinsoku w:val="0"/>
                                <w:overflowPunct w:val="0"/>
                                <w:spacing w:line="277" w:lineRule="exact"/>
                                <w:ind w:left="0" w:firstLine="0"/>
                                <w:rPr>
                                  <w:lang w:val="tt-RU"/>
                                </w:rPr>
                              </w:pPr>
                              <w:r>
                                <w:rPr>
                                  <w:lang w:val="tt-RU"/>
                                </w:rPr>
                                <w:t xml:space="preserve">         10 нчы т</w:t>
                              </w:r>
                              <w:r>
                                <w:t>а</w:t>
                              </w:r>
                              <w:r>
                                <w:rPr>
                                  <w:spacing w:val="-2"/>
                                </w:rPr>
                                <w:t>б</w:t>
                              </w:r>
                              <w:r>
                                <w:rPr>
                                  <w:spacing w:val="-1"/>
                                </w:rPr>
                                <w:t>л</w:t>
                              </w:r>
                              <w:r>
                                <w:rPr>
                                  <w:spacing w:val="-2"/>
                                </w:rPr>
                                <w:t>иц</w:t>
                              </w:r>
                              <w:r>
                                <w:rPr>
                                  <w:spacing w:val="-2"/>
                                  <w:lang w:val="tt-RU"/>
                                </w:rPr>
                                <w:t>а</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49" style="position:absolute;margin-left:288.1pt;margin-top:39.1pt;width:139.8pt;height:26.9pt;z-index:-251567104;mso-position-horizontal-relative:page;mso-position-vertical-relative:page" coordorigin="5762,782" coordsize="2796,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" o:allowincell="f">
                <v:shape id="Freeform 31" o:spid="_x0000_s1050" style="position:absolute;left:5787;top:1294;width:1412;height:20;visibility:visible;mso-wrap-style:square;v-text-anchor:top" coordsize="14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RSWcMA&#10;AADcAAAADwAAAGRycy9kb3ducmV2LnhtbESPQWvCQBSE74L/YXmCN7MxSKmpq1ShxauJF2+P3dds&#10;bPZtyK4a/323UOhxmJlvmM1udJ240xBazwqWWQ6CWHvTcqPgXH8sXkGEiGyw80wKnhRgt51ONlga&#10;/+AT3avYiAThUKICG2NfShm0JYch8z1x8r784DAmOTTSDPhIcNfJIs9fpMOW04LFng6W9Hd1cwr2&#10;p/V1ZY+f16qujV4+L3pfX7RS89n4/gYi0hj/w3/to1FQFAX8nk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IRSWcMAAADcAAAADwAAAAAAAAAAAAAAAACYAgAAZHJzL2Rv&#10;d25yZXYueG1sUEsFBgAAAAAEAAQA9QAAAIgDAAAAAA==&#10;" path="m,l1411,e" filled="f" strokecolor="white" strokeweight=".88897mm">
                  <v:path arrowok="t" o:connecttype="custom" o:connectlocs="0,0;1411,0" o:connectangles="0,0"/>
                </v:shape>
                <v:shape id="Freeform 32" o:spid="_x0000_s1051" style="position:absolute;left:5792;top:1003;width:1402;height:267;visibility:visible;mso-wrap-style:square;v-text-anchor:top" coordsize="1402,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ZjBMUA&#10;AADcAAAADwAAAGRycy9kb3ducmV2LnhtbESPQWsCMRSE7wX/Q3iCl1Kz3YIsW6NoqYvQU9WDx0fy&#10;urt187JNoq7/vikUPA4z8w0zXw62ExfyoXWs4HmagSDWzrRcKzjsN08FiBCRDXaOScGNAiwXo4c5&#10;lsZd+ZMuu1iLBOFQooImxr6UMuiGLIap64mT9+W8xZikr6XxeE1w28k8y2bSYstpocGe3hrSp93Z&#10;Kqi+60rrvnis/Efxo4+zbLXevis1GQ+rVxCRhngP/7e3RkGev8DfmXQ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RmMExQAAANwAAAAPAAAAAAAAAAAAAAAAAJgCAABkcnMv&#10;ZG93bnJldi54bWxQSwUGAAAAAAQABAD1AAAAigMAAAAA&#10;" path="m,266r1401,l1401,,,,,266xe" stroked="f">
                  <v:path arrowok="t" o:connecttype="custom" o:connectlocs="0,266;1401,266;1401,0;0,0;0,266" o:connectangles="0,0,0,0,0"/>
                </v:shape>
                <v:shape id="Freeform 33" o:spid="_x0000_s1052" style="position:absolute;left:7213;top:1003;width:1345;height:267;visibility:visible;mso-wrap-style:square;v-text-anchor:top" coordsize="1345,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tUvMYA&#10;AADcAAAADwAAAGRycy9kb3ducmV2LnhtbESPT2vCQBTE7wW/w/KEXopuDEUkugkilBZaiv8u3h7Z&#10;ZxLNvg272xi/fbdQ8DjMzG+YVTGYVvTkfGNZwWyagCAurW64UnA8vE0WIHxA1thaJgV38lDko6cV&#10;ZtreeEf9PlQiQthnqKAOocuk9GVNBv3UdsTRO1tnMETpKqkd3iLctDJNkrk02HBcqLGjTU3ldf9j&#10;FGzlizt1i++v9bWdvV+s65v7Z6/U83hYL0EEGsIj/N/+0ArS9BX+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tUvMYAAADcAAAADwAAAAAAAAAAAAAAAACYAgAAZHJz&#10;L2Rvd25yZXYueG1sUEsFBgAAAAAEAAQA9QAAAIsDAAAAAA==&#10;" path="m,266r1344,l1344,,,,,266xe" stroked="f">
                  <v:path arrowok="t" o:connecttype="custom" o:connectlocs="0,266;1344,266;1344,0;0,0;0,266" o:connectangles="0,0,0,0,0"/>
                </v:shape>
                <v:shape id="Text Box 34" o:spid="_x0000_s1053" type="#_x0000_t202" style="position:absolute;left:5763;top:783;width:2796;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nPa8UA&#10;AADcAAAADwAAAGRycy9kb3ducmV2LnhtbESPQWvCQBSE7wX/w/KE3urGQKVGVxFpQSgUYzx4fGaf&#10;yWL2bcyumv77rlDwOMzMN8x82dtG3KjzxrGC8SgBQVw6bbhSsC++3j5A+ICssXFMCn7Jw3IxeJlj&#10;pt2dc7rtQiUihH2GCuoQ2kxKX9Zk0Y9cSxy9k+sshii7SuoO7xFuG5kmyURaNBwXamxpXVN53l2t&#10;gtWB809z+Tlu81NuimKa8PfkrNTrsF/NQATqwzP8395oBWn6D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Oc9rxQAAANwAAAAPAAAAAAAAAAAAAAAAAJgCAABkcnMv&#10;ZG93bnJldi54bWxQSwUGAAAAAAQABAD1AAAAigMAAAAA&#10;" filled="f" stroked="f">
                  <v:textbox inset="0,0,0,0">
                    <w:txbxContent>
                      <w:p w:rsidR="001478C0" w:rsidRPr="006579A7" w:rsidRDefault="001478C0" w:rsidP="001478C0">
                        <w:pPr>
                          <w:pStyle w:val="a3"/>
                          <w:kinsoku w:val="0"/>
                          <w:overflowPunct w:val="0"/>
                          <w:spacing w:line="277" w:lineRule="exact"/>
                          <w:ind w:left="0" w:firstLine="0"/>
                          <w:rPr>
                            <w:lang w:val="tt-RU"/>
                          </w:rPr>
                        </w:pPr>
                        <w:r>
                          <w:rPr>
                            <w:lang w:val="tt-RU"/>
                          </w:rPr>
                          <w:t xml:space="preserve">         10 нчы т</w:t>
                        </w:r>
                        <w:r>
                          <w:t>а</w:t>
                        </w:r>
                        <w:r>
                          <w:rPr>
                            <w:spacing w:val="-2"/>
                          </w:rPr>
                          <w:t>б</w:t>
                        </w:r>
                        <w:r>
                          <w:rPr>
                            <w:spacing w:val="-1"/>
                          </w:rPr>
                          <w:t>л</w:t>
                        </w:r>
                        <w:r>
                          <w:rPr>
                            <w:spacing w:val="-2"/>
                          </w:rPr>
                          <w:t>иц</w:t>
                        </w:r>
                        <w:r>
                          <w:rPr>
                            <w:spacing w:val="-2"/>
                            <w:lang w:val="tt-RU"/>
                          </w:rPr>
                          <w:t>а</w:t>
                        </w:r>
                      </w:p>
                    </w:txbxContent>
                  </v:textbox>
                </v:shape>
                <w10:wrap anchorx="page" anchory="page"/>
                <w10:anchorlock/>
              </v:group>
            </w:pict>
          </mc:Fallback>
        </mc:AlternateContent>
      </w:r>
    </w:p>
    <w:tbl>
      <w:tblPr>
        <w:tblpPr w:leftFromText="180" w:rightFromText="180" w:horzAnchor="margin" w:tblpX="5" w:tblpY="664"/>
        <w:tblW w:w="0" w:type="auto"/>
        <w:tblLayout w:type="fixed"/>
        <w:tblCellMar>
          <w:left w:w="0" w:type="dxa"/>
          <w:right w:w="0" w:type="dxa"/>
        </w:tblCellMar>
        <w:tblLook w:val="0000" w:firstRow="0" w:lastRow="0" w:firstColumn="0" w:lastColumn="0" w:noHBand="0" w:noVBand="0"/>
      </w:tblPr>
      <w:tblGrid>
        <w:gridCol w:w="4258"/>
        <w:gridCol w:w="1455"/>
        <w:gridCol w:w="1364"/>
        <w:gridCol w:w="1353"/>
        <w:gridCol w:w="1407"/>
      </w:tblGrid>
      <w:tr w:rsidR="001478C0" w:rsidRPr="00E829A0" w:rsidTr="003B315F">
        <w:trPr>
          <w:trHeight w:hRule="exact" w:val="302"/>
        </w:trPr>
        <w:tc>
          <w:tcPr>
            <w:tcW w:w="4258" w:type="dxa"/>
            <w:tcBorders>
              <w:top w:val="single" w:sz="4" w:space="0" w:color="000000"/>
              <w:left w:val="single" w:sz="4" w:space="0" w:color="000000"/>
              <w:bottom w:val="nil"/>
              <w:right w:val="single" w:sz="4" w:space="0" w:color="000000"/>
            </w:tcBorders>
          </w:tcPr>
          <w:p w:rsidR="001478C0" w:rsidRPr="000F67A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Pr>
                <w:rFonts w:ascii="Times New Roman" w:eastAsia="Times New Roman" w:hAnsi="Times New Roman" w:cs="Times New Roman"/>
                <w:spacing w:val="-10"/>
                <w:sz w:val="23"/>
                <w:szCs w:val="23"/>
                <w:lang w:val="tt-RU"/>
              </w:rPr>
              <w:t>Ы</w:t>
            </w:r>
            <w:r w:rsidRPr="00E829A0">
              <w:rPr>
                <w:rFonts w:ascii="Times New Roman" w:eastAsia="Times New Roman" w:hAnsi="Times New Roman" w:cs="Times New Roman"/>
                <w:spacing w:val="-10"/>
                <w:sz w:val="23"/>
                <w:szCs w:val="23"/>
              </w:rPr>
              <w:t>лыслы</w:t>
            </w:r>
            <w:r w:rsidRPr="000F67A8">
              <w:rPr>
                <w:rFonts w:ascii="Times New Roman" w:eastAsia="Times New Roman" w:hAnsi="Times New Roman" w:cs="Times New Roman"/>
                <w:spacing w:val="-10"/>
                <w:sz w:val="23"/>
                <w:szCs w:val="23"/>
                <w:lang w:val="tt-RU"/>
              </w:rPr>
              <w:t>токымнарның урман утыртмалары белән</w:t>
            </w:r>
          </w:p>
        </w:tc>
        <w:tc>
          <w:tcPr>
            <w:tcW w:w="145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36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w:t>
            </w:r>
          </w:p>
        </w:tc>
        <w:tc>
          <w:tcPr>
            <w:tcW w:w="135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40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75</w:t>
            </w:r>
          </w:p>
        </w:tc>
      </w:tr>
      <w:tr w:rsidR="001478C0" w:rsidRPr="00E829A0" w:rsidTr="003B315F">
        <w:trPr>
          <w:trHeight w:hRule="exact" w:val="306"/>
        </w:trPr>
        <w:tc>
          <w:tcPr>
            <w:tcW w:w="4258" w:type="dxa"/>
            <w:tcBorders>
              <w:top w:val="nil"/>
              <w:left w:val="single" w:sz="4" w:space="0" w:color="000000"/>
              <w:bottom w:val="nil"/>
              <w:right w:val="single" w:sz="4" w:space="0" w:color="000000"/>
            </w:tcBorders>
          </w:tcPr>
          <w:p w:rsidR="001478C0" w:rsidRPr="000F67A8"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pacing w:val="-7"/>
                <w:sz w:val="23"/>
                <w:szCs w:val="23"/>
                <w:lang w:val="tt-RU"/>
              </w:rPr>
              <w:t>булган</w:t>
            </w:r>
            <w:r>
              <w:rPr>
                <w:lang w:val="tt-RU"/>
              </w:rPr>
              <w:t xml:space="preserve"> у</w:t>
            </w:r>
            <w:r w:rsidRPr="000F67A8">
              <w:rPr>
                <w:rFonts w:ascii="Times New Roman" w:eastAsia="Times New Roman" w:hAnsi="Times New Roman" w:cs="Times New Roman"/>
                <w:spacing w:val="-7"/>
                <w:sz w:val="23"/>
                <w:szCs w:val="23"/>
                <w:lang w:val="tt-RU"/>
              </w:rPr>
              <w:t xml:space="preserve">рманлыклар  (урман парклары)  </w:t>
            </w:r>
          </w:p>
        </w:tc>
        <w:tc>
          <w:tcPr>
            <w:tcW w:w="145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p>
        </w:tc>
      </w:tr>
      <w:tr w:rsidR="001478C0" w:rsidRPr="00E829A0" w:rsidTr="003B315F">
        <w:trPr>
          <w:trHeight w:hRule="exact" w:val="559"/>
        </w:trPr>
        <w:tc>
          <w:tcPr>
            <w:tcW w:w="4258"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52" w:lineRule="auto"/>
              <w:ind w:right="7"/>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(оешма яисә склад территориясе киртәсеннән)</w:t>
            </w:r>
          </w:p>
        </w:tc>
        <w:tc>
          <w:tcPr>
            <w:tcW w:w="145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52" w:lineRule="auto"/>
              <w:ind w:right="7"/>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52" w:lineRule="auto"/>
              <w:ind w:right="7"/>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52" w:lineRule="auto"/>
              <w:ind w:right="7"/>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52" w:lineRule="auto"/>
              <w:ind w:right="7"/>
              <w:rPr>
                <w:rFonts w:ascii="Times New Roman" w:eastAsia="Times New Roman" w:hAnsi="Times New Roman" w:cs="Times New Roman"/>
                <w:sz w:val="24"/>
                <w:szCs w:val="24"/>
              </w:rPr>
            </w:pPr>
          </w:p>
        </w:tc>
      </w:tr>
      <w:tr w:rsidR="001478C0" w:rsidRPr="00E829A0" w:rsidTr="003B315F">
        <w:trPr>
          <w:trHeight w:hRule="exact" w:val="302"/>
        </w:trPr>
        <w:tc>
          <w:tcPr>
            <w:tcW w:w="4258" w:type="dxa"/>
            <w:tcBorders>
              <w:top w:val="single" w:sz="4" w:space="0" w:color="000000"/>
              <w:left w:val="single" w:sz="4" w:space="0" w:color="000000"/>
              <w:bottom w:val="nil"/>
              <w:right w:val="single" w:sz="4" w:space="0" w:color="000000"/>
            </w:tcBorders>
          </w:tcPr>
          <w:p w:rsidR="001478C0" w:rsidRPr="000F67A8"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Pr>
                <w:rFonts w:ascii="Times New Roman" w:eastAsia="Times New Roman" w:hAnsi="Times New Roman" w:cs="Times New Roman"/>
                <w:sz w:val="23"/>
                <w:szCs w:val="23"/>
                <w:lang w:val="tt-RU"/>
              </w:rPr>
              <w:t>Я</w:t>
            </w:r>
            <w:r w:rsidRPr="00E829A0">
              <w:rPr>
                <w:rFonts w:ascii="Times New Roman" w:eastAsia="Times New Roman" w:hAnsi="Times New Roman" w:cs="Times New Roman"/>
                <w:sz w:val="23"/>
                <w:szCs w:val="23"/>
              </w:rPr>
              <w:t xml:space="preserve">фраклы </w:t>
            </w:r>
            <w:r>
              <w:rPr>
                <w:rFonts w:ascii="Times New Roman" w:eastAsia="Times New Roman" w:hAnsi="Times New Roman" w:cs="Times New Roman"/>
                <w:sz w:val="23"/>
                <w:szCs w:val="23"/>
              </w:rPr>
              <w:t>токымнарның урма</w:t>
            </w:r>
            <w:r>
              <w:rPr>
                <w:rFonts w:ascii="Times New Roman" w:eastAsia="Times New Roman" w:hAnsi="Times New Roman" w:cs="Times New Roman"/>
                <w:sz w:val="23"/>
                <w:szCs w:val="23"/>
                <w:lang w:val="tt-RU"/>
              </w:rPr>
              <w:t>н у</w:t>
            </w:r>
            <w:r w:rsidRPr="000F67A8">
              <w:rPr>
                <w:rFonts w:ascii="Times New Roman" w:eastAsia="Times New Roman" w:hAnsi="Times New Roman" w:cs="Times New Roman"/>
                <w:sz w:val="23"/>
                <w:szCs w:val="23"/>
              </w:rPr>
              <w:t>тыртма</w:t>
            </w:r>
            <w:r>
              <w:rPr>
                <w:rFonts w:ascii="Times New Roman" w:eastAsia="Times New Roman" w:hAnsi="Times New Roman" w:cs="Times New Roman"/>
                <w:sz w:val="23"/>
                <w:szCs w:val="23"/>
                <w:lang w:val="tt-RU"/>
              </w:rPr>
              <w:t>ла-</w:t>
            </w:r>
          </w:p>
        </w:tc>
        <w:tc>
          <w:tcPr>
            <w:tcW w:w="145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w:t>
            </w:r>
          </w:p>
        </w:tc>
        <w:tc>
          <w:tcPr>
            <w:tcW w:w="136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w:t>
            </w:r>
          </w:p>
        </w:tc>
        <w:tc>
          <w:tcPr>
            <w:tcW w:w="135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w:t>
            </w:r>
          </w:p>
        </w:tc>
        <w:tc>
          <w:tcPr>
            <w:tcW w:w="140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w:t>
            </w:r>
          </w:p>
        </w:tc>
      </w:tr>
      <w:tr w:rsidR="001478C0" w:rsidRPr="00E829A0" w:rsidTr="003B315F">
        <w:trPr>
          <w:trHeight w:hRule="exact" w:val="306"/>
        </w:trPr>
        <w:tc>
          <w:tcPr>
            <w:tcW w:w="425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lang w:val="tt-RU"/>
              </w:rPr>
            </w:pPr>
            <w:r w:rsidRPr="000F67A8">
              <w:rPr>
                <w:rFonts w:ascii="Times New Roman" w:eastAsia="Times New Roman" w:hAnsi="Times New Roman" w:cs="Times New Roman"/>
                <w:sz w:val="23"/>
                <w:szCs w:val="23"/>
                <w:lang w:val="tt-RU"/>
              </w:rPr>
              <w:t>ры</w:t>
            </w:r>
            <w:r>
              <w:rPr>
                <w:rFonts w:ascii="Times New Roman" w:eastAsia="Times New Roman" w:hAnsi="Times New Roman" w:cs="Times New Roman"/>
                <w:sz w:val="23"/>
                <w:szCs w:val="23"/>
                <w:lang w:val="tt-RU"/>
              </w:rPr>
              <w:t>булган  урманлыклар(урман</w:t>
            </w:r>
            <w:r w:rsidRPr="000F67A8">
              <w:rPr>
                <w:rFonts w:ascii="Times New Roman" w:eastAsia="Times New Roman" w:hAnsi="Times New Roman" w:cs="Times New Roman"/>
                <w:sz w:val="23"/>
                <w:szCs w:val="23"/>
                <w:lang w:val="tt-RU"/>
              </w:rPr>
              <w:t xml:space="preserve">парклары)  </w:t>
            </w:r>
          </w:p>
        </w:tc>
        <w:tc>
          <w:tcPr>
            <w:tcW w:w="145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4" w:after="0" w:line="240" w:lineRule="auto"/>
              <w:rPr>
                <w:rFonts w:ascii="Times New Roman" w:eastAsia="Times New Roman" w:hAnsi="Times New Roman" w:cs="Times New Roman"/>
                <w:sz w:val="24"/>
                <w:szCs w:val="24"/>
              </w:rPr>
            </w:pPr>
          </w:p>
        </w:tc>
      </w:tr>
      <w:tr w:rsidR="001478C0" w:rsidRPr="00E829A0" w:rsidTr="003B315F">
        <w:trPr>
          <w:trHeight w:hRule="exact" w:val="559"/>
        </w:trPr>
        <w:tc>
          <w:tcPr>
            <w:tcW w:w="4258"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52" w:lineRule="auto"/>
              <w:ind w:right="7"/>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(оешма яисә склад территориясе киртәсеннән)</w:t>
            </w:r>
          </w:p>
        </w:tc>
        <w:tc>
          <w:tcPr>
            <w:tcW w:w="145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52" w:lineRule="auto"/>
              <w:ind w:right="7"/>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52" w:lineRule="auto"/>
              <w:ind w:right="7"/>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52" w:lineRule="auto"/>
              <w:ind w:right="7"/>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3" w:after="0" w:line="252" w:lineRule="auto"/>
              <w:ind w:right="7"/>
              <w:rPr>
                <w:rFonts w:ascii="Times New Roman" w:eastAsia="Times New Roman" w:hAnsi="Times New Roman" w:cs="Times New Roman"/>
                <w:sz w:val="24"/>
                <w:szCs w:val="24"/>
              </w:rPr>
            </w:pPr>
          </w:p>
        </w:tc>
      </w:tr>
      <w:tr w:rsidR="001478C0" w:rsidRPr="00E829A0" w:rsidTr="003B315F">
        <w:trPr>
          <w:trHeight w:hRule="exact" w:val="295"/>
        </w:trPr>
        <w:tc>
          <w:tcPr>
            <w:tcW w:w="4258"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Складка карамый торган</w:t>
            </w:r>
            <w:r w:rsidRPr="00E829A0">
              <w:rPr>
                <w:rFonts w:ascii="Times New Roman" w:eastAsia="Times New Roman" w:hAnsi="Times New Roman" w:cs="Times New Roman"/>
                <w:sz w:val="23"/>
                <w:szCs w:val="23"/>
                <w:lang w:val="tt-RU"/>
              </w:rPr>
              <w:t xml:space="preserve"> завод эчендәге</w:t>
            </w:r>
          </w:p>
        </w:tc>
        <w:tc>
          <w:tcPr>
            <w:tcW w:w="1455"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Pr>
                <w:rFonts w:ascii="Times New Roman" w:eastAsia="Times New Roman" w:hAnsi="Times New Roman" w:cs="Times New Roman"/>
                <w:sz w:val="23"/>
                <w:szCs w:val="23"/>
                <w:lang w:val="tt-RU"/>
              </w:rPr>
              <w:t>әйләндереп ал</w:t>
            </w:r>
          </w:p>
        </w:tc>
        <w:tc>
          <w:tcPr>
            <w:tcW w:w="1364"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15 якын</w:t>
            </w:r>
          </w:p>
        </w:tc>
        <w:tc>
          <w:tcPr>
            <w:tcW w:w="1353" w:type="dxa"/>
            <w:tcBorders>
              <w:top w:val="single" w:sz="4" w:space="0" w:color="000000"/>
              <w:left w:val="single" w:sz="4" w:space="0" w:color="000000"/>
              <w:bottom w:val="nil"/>
              <w:right w:val="single" w:sz="4" w:space="0" w:color="000000"/>
            </w:tcBorders>
          </w:tcPr>
          <w:p w:rsidR="001478C0" w:rsidRPr="00BB33B5" w:rsidRDefault="001478C0" w:rsidP="003B315F">
            <w:pPr>
              <w:rPr>
                <w:rFonts w:ascii="Times New Roman" w:hAnsi="Times New Roman" w:cs="Times New Roman"/>
                <w:sz w:val="20"/>
                <w:szCs w:val="20"/>
              </w:rPr>
            </w:pPr>
            <w:r w:rsidRPr="00BB33B5">
              <w:rPr>
                <w:rFonts w:ascii="Times New Roman" w:hAnsi="Times New Roman" w:cs="Times New Roman"/>
                <w:sz w:val="20"/>
                <w:szCs w:val="20"/>
              </w:rPr>
              <w:t>әйләндереп ал</w:t>
            </w:r>
          </w:p>
        </w:tc>
        <w:tc>
          <w:tcPr>
            <w:tcW w:w="1407"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  якынрак</w:t>
            </w:r>
          </w:p>
        </w:tc>
      </w:tr>
      <w:tr w:rsidR="001478C0" w:rsidRPr="00E829A0" w:rsidTr="003B315F">
        <w:trPr>
          <w:trHeight w:hRule="exact" w:val="293"/>
        </w:trPr>
        <w:tc>
          <w:tcPr>
            <w:tcW w:w="425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җир өсте һәм җир асты</w:t>
            </w:r>
          </w:p>
        </w:tc>
        <w:tc>
          <w:tcPr>
            <w:tcW w:w="1455" w:type="dxa"/>
            <w:tcBorders>
              <w:top w:val="nil"/>
              <w:left w:val="single" w:sz="4" w:space="0" w:color="000000"/>
              <w:bottom w:val="nil"/>
              <w:right w:val="single" w:sz="4" w:space="0" w:color="000000"/>
            </w:tcBorders>
          </w:tcPr>
          <w:p w:rsidR="001478C0" w:rsidRPr="007372D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ган урыннан</w:t>
            </w:r>
          </w:p>
        </w:tc>
        <w:tc>
          <w:tcPr>
            <w:tcW w:w="1364"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түгел</w:t>
            </w:r>
          </w:p>
        </w:tc>
        <w:tc>
          <w:tcPr>
            <w:tcW w:w="1353" w:type="dxa"/>
            <w:tcBorders>
              <w:top w:val="nil"/>
              <w:left w:val="single" w:sz="4" w:space="0" w:color="000000"/>
              <w:bottom w:val="nil"/>
              <w:right w:val="single" w:sz="4" w:space="0" w:color="000000"/>
            </w:tcBorders>
          </w:tcPr>
          <w:p w:rsidR="001478C0" w:rsidRPr="00BB33B5" w:rsidRDefault="001478C0" w:rsidP="003B315F">
            <w:pPr>
              <w:rPr>
                <w:rFonts w:ascii="Times New Roman" w:hAnsi="Times New Roman" w:cs="Times New Roman"/>
                <w:sz w:val="20"/>
                <w:szCs w:val="20"/>
              </w:rPr>
            </w:pPr>
            <w:r w:rsidRPr="00BB33B5">
              <w:rPr>
                <w:rFonts w:ascii="Times New Roman" w:hAnsi="Times New Roman" w:cs="Times New Roman"/>
                <w:sz w:val="20"/>
                <w:szCs w:val="20"/>
              </w:rPr>
              <w:t>ган урыннан</w:t>
            </w:r>
          </w:p>
        </w:tc>
        <w:tc>
          <w:tcPr>
            <w:tcW w:w="1407" w:type="dxa"/>
            <w:vMerge w:val="restart"/>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6"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түгел</w:t>
            </w:r>
          </w:p>
        </w:tc>
      </w:tr>
      <w:tr w:rsidR="001478C0" w:rsidRPr="00E829A0" w:rsidTr="003B315F">
        <w:trPr>
          <w:trHeight w:hRule="exact" w:val="545"/>
        </w:trPr>
        <w:tc>
          <w:tcPr>
            <w:tcW w:w="4258"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2"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технологик торбаүткәргечләре</w:t>
            </w:r>
          </w:p>
        </w:tc>
        <w:tc>
          <w:tcPr>
            <w:tcW w:w="1455" w:type="dxa"/>
            <w:tcBorders>
              <w:top w:val="nil"/>
              <w:left w:val="single" w:sz="4" w:space="0" w:color="000000"/>
              <w:bottom w:val="single" w:sz="4" w:space="0" w:color="000000"/>
              <w:right w:val="single" w:sz="4" w:space="0" w:color="000000"/>
            </w:tcBorders>
          </w:tcPr>
          <w:p w:rsidR="001478C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pacing w:val="-1"/>
                <w:sz w:val="23"/>
                <w:szCs w:val="23"/>
                <w:lang w:val="tt-RU"/>
              </w:rPr>
            </w:pPr>
            <w:r>
              <w:rPr>
                <w:rFonts w:ascii="Times New Roman" w:eastAsia="Times New Roman" w:hAnsi="Times New Roman" w:cs="Times New Roman"/>
                <w:sz w:val="23"/>
                <w:szCs w:val="23"/>
                <w:lang w:val="tt-RU"/>
              </w:rPr>
              <w:t>тыш,әмма20гә</w:t>
            </w:r>
          </w:p>
          <w:p w:rsidR="001478C0" w:rsidRPr="007372D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pacing w:val="-1"/>
                <w:sz w:val="23"/>
                <w:szCs w:val="23"/>
                <w:lang w:val="tt-RU"/>
              </w:rPr>
              <w:t>якын түгел</w:t>
            </w:r>
          </w:p>
        </w:tc>
        <w:tc>
          <w:tcPr>
            <w:tcW w:w="1364"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1353" w:type="dxa"/>
            <w:tcBorders>
              <w:top w:val="nil"/>
              <w:left w:val="single" w:sz="4" w:space="0" w:color="000000"/>
              <w:bottom w:val="single" w:sz="4" w:space="0" w:color="000000"/>
              <w:right w:val="single" w:sz="4" w:space="0" w:color="000000"/>
            </w:tcBorders>
          </w:tcPr>
          <w:p w:rsidR="001478C0" w:rsidRDefault="001478C0" w:rsidP="003B315F">
            <w:pPr>
              <w:rPr>
                <w:rFonts w:ascii="Times New Roman" w:hAnsi="Times New Roman" w:cs="Times New Roman"/>
                <w:sz w:val="20"/>
                <w:szCs w:val="20"/>
                <w:lang w:val="tt-RU"/>
              </w:rPr>
            </w:pPr>
            <w:r w:rsidRPr="00BB33B5">
              <w:rPr>
                <w:rFonts w:ascii="Times New Roman" w:hAnsi="Times New Roman" w:cs="Times New Roman"/>
                <w:sz w:val="20"/>
                <w:szCs w:val="20"/>
                <w:lang w:val="tt-RU"/>
              </w:rPr>
              <w:t>т</w:t>
            </w:r>
            <w:r w:rsidRPr="00BB33B5">
              <w:rPr>
                <w:rFonts w:ascii="Times New Roman" w:hAnsi="Times New Roman" w:cs="Times New Roman"/>
                <w:sz w:val="20"/>
                <w:szCs w:val="20"/>
              </w:rPr>
              <w:t>ыш</w:t>
            </w:r>
            <w:r w:rsidRPr="00BB33B5">
              <w:rPr>
                <w:rFonts w:ascii="Times New Roman" w:hAnsi="Times New Roman" w:cs="Times New Roman"/>
                <w:sz w:val="20"/>
                <w:szCs w:val="20"/>
                <w:lang w:val="tt-RU"/>
              </w:rPr>
              <w:t>,</w:t>
            </w:r>
            <w:r w:rsidRPr="00BB33B5">
              <w:rPr>
                <w:rFonts w:ascii="Times New Roman" w:hAnsi="Times New Roman" w:cs="Times New Roman"/>
                <w:sz w:val="20"/>
                <w:szCs w:val="20"/>
              </w:rPr>
              <w:t>әмма20г</w:t>
            </w:r>
            <w:r>
              <w:rPr>
                <w:rFonts w:ascii="Times New Roman" w:hAnsi="Times New Roman" w:cs="Times New Roman"/>
                <w:sz w:val="20"/>
                <w:szCs w:val="20"/>
                <w:lang w:val="tt-RU"/>
              </w:rPr>
              <w:t>ә</w:t>
            </w:r>
          </w:p>
          <w:p w:rsidR="001478C0" w:rsidRPr="00BB33B5" w:rsidRDefault="001478C0" w:rsidP="003B315F">
            <w:pPr>
              <w:rPr>
                <w:rFonts w:ascii="Times New Roman" w:hAnsi="Times New Roman" w:cs="Times New Roman"/>
                <w:sz w:val="20"/>
                <w:szCs w:val="20"/>
                <w:lang w:val="tt-RU"/>
              </w:rPr>
            </w:pPr>
            <w:r>
              <w:rPr>
                <w:rFonts w:ascii="Times New Roman" w:hAnsi="Times New Roman" w:cs="Times New Roman"/>
                <w:sz w:val="20"/>
                <w:szCs w:val="20"/>
                <w:lang w:val="tt-RU"/>
              </w:rPr>
              <w:t>якын түгел</w:t>
            </w:r>
          </w:p>
        </w:tc>
        <w:tc>
          <w:tcPr>
            <w:tcW w:w="1407" w:type="dxa"/>
            <w:vMerge/>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4" w:lineRule="auto"/>
              <w:ind w:right="401"/>
              <w:rPr>
                <w:rFonts w:ascii="Times New Roman" w:eastAsia="Times New Roman" w:hAnsi="Times New Roman" w:cs="Times New Roman"/>
                <w:sz w:val="24"/>
                <w:szCs w:val="24"/>
              </w:rPr>
            </w:pPr>
          </w:p>
        </w:tc>
      </w:tr>
      <w:tr w:rsidR="001478C0" w:rsidRPr="00E829A0" w:rsidTr="003B315F">
        <w:trPr>
          <w:trHeight w:hRule="exact" w:val="309"/>
        </w:trPr>
        <w:tc>
          <w:tcPr>
            <w:tcW w:w="4258"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lang w:val="tt-RU"/>
              </w:rPr>
              <w:t>Җ</w:t>
            </w:r>
            <w:r w:rsidRPr="00E829A0">
              <w:rPr>
                <w:rFonts w:ascii="Times New Roman" w:eastAsia="Times New Roman" w:hAnsi="Times New Roman" w:cs="Times New Roman"/>
                <w:sz w:val="23"/>
                <w:szCs w:val="23"/>
              </w:rPr>
              <w:t>итештерү зонасында урнашкан биналар җитештерү з</w:t>
            </w:r>
          </w:p>
        </w:tc>
        <w:tc>
          <w:tcPr>
            <w:tcW w:w="1455"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31"/>
                <w:szCs w:val="31"/>
              </w:rPr>
            </w:pPr>
          </w:p>
          <w:p w:rsidR="001478C0" w:rsidRPr="00E829A0" w:rsidRDefault="001478C0" w:rsidP="003B315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c>
          <w:tcPr>
            <w:tcW w:w="1364"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31"/>
                <w:szCs w:val="31"/>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120</w:t>
            </w:r>
          </w:p>
        </w:tc>
        <w:tc>
          <w:tcPr>
            <w:tcW w:w="1353"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31"/>
                <w:szCs w:val="31"/>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c>
          <w:tcPr>
            <w:tcW w:w="1407" w:type="dxa"/>
            <w:vMerge w:val="restart"/>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31"/>
                <w:szCs w:val="31"/>
              </w:rPr>
            </w:pPr>
          </w:p>
          <w:p w:rsidR="001478C0" w:rsidRPr="00E829A0" w:rsidRDefault="001478C0" w:rsidP="003B315F">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r>
      <w:tr w:rsidR="001478C0" w:rsidRPr="00E829A0" w:rsidTr="003B315F">
        <w:trPr>
          <w:trHeight w:hRule="exact" w:val="298"/>
        </w:trPr>
        <w:tc>
          <w:tcPr>
            <w:tcW w:w="425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һәм корылмалар</w:t>
            </w:r>
            <w:r w:rsidRPr="00E829A0">
              <w:rPr>
                <w:rFonts w:ascii="Times New Roman" w:eastAsia="Times New Roman" w:hAnsi="Times New Roman" w:cs="Times New Roman"/>
                <w:sz w:val="23"/>
                <w:szCs w:val="23"/>
                <w:lang w:val="tt-RU"/>
              </w:rPr>
              <w:t>,резервуарлары  куб метрлар күләмендә</w:t>
            </w:r>
          </w:p>
        </w:tc>
        <w:tc>
          <w:tcPr>
            <w:tcW w:w="1455"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before="21" w:after="0" w:line="240" w:lineRule="auto"/>
              <w:rPr>
                <w:rFonts w:ascii="Times New Roman" w:eastAsia="Times New Roman" w:hAnsi="Times New Roman" w:cs="Times New Roman"/>
                <w:sz w:val="24"/>
                <w:szCs w:val="24"/>
              </w:rPr>
            </w:pPr>
          </w:p>
        </w:tc>
      </w:tr>
      <w:tr w:rsidR="001478C0" w:rsidRPr="00E829A0" w:rsidTr="003B315F">
        <w:trPr>
          <w:trHeight w:hRule="exact" w:val="269"/>
        </w:trPr>
        <w:tc>
          <w:tcPr>
            <w:tcW w:w="425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метрлар күләмендә</w:t>
            </w:r>
            <w:r w:rsidRPr="00E829A0">
              <w:rPr>
                <w:rFonts w:ascii="Times New Roman" w:eastAsia="Times New Roman" w:hAnsi="Times New Roman" w:cs="Times New Roman"/>
                <w:sz w:val="23"/>
                <w:szCs w:val="23"/>
                <w:lang w:val="tt-RU"/>
              </w:rPr>
              <w:t>:</w:t>
            </w:r>
          </w:p>
        </w:tc>
        <w:tc>
          <w:tcPr>
            <w:tcW w:w="1455"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2" w:lineRule="exact"/>
              <w:rPr>
                <w:rFonts w:ascii="Times New Roman" w:eastAsia="Times New Roman" w:hAnsi="Times New Roman" w:cs="Times New Roman"/>
                <w:sz w:val="24"/>
                <w:szCs w:val="24"/>
              </w:rPr>
            </w:pPr>
          </w:p>
        </w:tc>
      </w:tr>
      <w:tr w:rsidR="001478C0" w:rsidRPr="00E829A0" w:rsidTr="003B315F">
        <w:trPr>
          <w:trHeight w:hRule="exact" w:val="270"/>
        </w:trPr>
        <w:tc>
          <w:tcPr>
            <w:tcW w:w="4258" w:type="dxa"/>
            <w:tcBorders>
              <w:top w:val="nil"/>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ind w:right="58"/>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2000 -5000;</w:t>
            </w:r>
          </w:p>
        </w:tc>
        <w:tc>
          <w:tcPr>
            <w:tcW w:w="1455"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ind w:right="58"/>
              <w:jc w:val="center"/>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ind w:right="58"/>
              <w:jc w:val="center"/>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ind w:right="58"/>
              <w:jc w:val="center"/>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7" w:lineRule="exact"/>
              <w:ind w:right="58"/>
              <w:jc w:val="center"/>
              <w:rPr>
                <w:rFonts w:ascii="Times New Roman" w:eastAsia="Times New Roman" w:hAnsi="Times New Roman" w:cs="Times New Roman"/>
                <w:sz w:val="24"/>
                <w:szCs w:val="24"/>
              </w:rPr>
            </w:pPr>
          </w:p>
        </w:tc>
      </w:tr>
      <w:tr w:rsidR="001478C0" w:rsidRPr="00E829A0" w:rsidTr="003B315F">
        <w:trPr>
          <w:trHeight w:hRule="exact" w:val="280"/>
        </w:trPr>
        <w:tc>
          <w:tcPr>
            <w:tcW w:w="4258"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6000 - 10000</w:t>
            </w:r>
          </w:p>
        </w:tc>
        <w:tc>
          <w:tcPr>
            <w:tcW w:w="1455"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250</w:t>
            </w:r>
          </w:p>
        </w:tc>
        <w:tc>
          <w:tcPr>
            <w:tcW w:w="1364"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1353"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1407"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3"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125</w:t>
            </w:r>
          </w:p>
        </w:tc>
      </w:tr>
      <w:tr w:rsidR="001478C0" w:rsidRPr="00E829A0" w:rsidTr="003B315F">
        <w:trPr>
          <w:trHeight w:hRule="exact" w:val="295"/>
        </w:trPr>
        <w:tc>
          <w:tcPr>
            <w:tcW w:w="4258"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Факел</w:t>
            </w:r>
            <w:r w:rsidRPr="00E829A0">
              <w:rPr>
                <w:rFonts w:ascii="Times New Roman" w:eastAsia="Times New Roman" w:hAnsi="Times New Roman" w:cs="Times New Roman"/>
                <w:sz w:val="23"/>
                <w:szCs w:val="23"/>
                <w:lang w:val="tt-RU"/>
              </w:rPr>
              <w:t xml:space="preserve"> җайланмасы </w:t>
            </w:r>
            <w:r w:rsidRPr="00E829A0">
              <w:rPr>
                <w:rFonts w:ascii="Times New Roman" w:eastAsia="Times New Roman" w:hAnsi="Times New Roman" w:cs="Times New Roman"/>
                <w:sz w:val="23"/>
                <w:szCs w:val="23"/>
              </w:rPr>
              <w:t>(факе</w:t>
            </w:r>
            <w:r w:rsidRPr="00E829A0">
              <w:rPr>
                <w:rFonts w:ascii="Times New Roman" w:eastAsia="Times New Roman" w:hAnsi="Times New Roman" w:cs="Times New Roman"/>
                <w:sz w:val="23"/>
                <w:szCs w:val="23"/>
                <w:lang w:val="tt-RU"/>
              </w:rPr>
              <w:t xml:space="preserve">л </w:t>
            </w:r>
          </w:p>
        </w:tc>
        <w:tc>
          <w:tcPr>
            <w:tcW w:w="145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c>
          <w:tcPr>
            <w:tcW w:w="136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100</w:t>
            </w:r>
          </w:p>
        </w:tc>
        <w:tc>
          <w:tcPr>
            <w:tcW w:w="135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150</w:t>
            </w:r>
          </w:p>
        </w:tc>
        <w:tc>
          <w:tcPr>
            <w:tcW w:w="140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61"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r>
      <w:tr w:rsidR="001478C0" w:rsidRPr="00E829A0" w:rsidTr="003B315F">
        <w:trPr>
          <w:trHeight w:hRule="exact" w:val="279"/>
        </w:trPr>
        <w:tc>
          <w:tcPr>
            <w:tcW w:w="4258"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4"/>
                <w:szCs w:val="24"/>
                <w:lang w:val="tt-RU"/>
              </w:rPr>
              <w:t>көпшәсенә кадәр)</w:t>
            </w:r>
          </w:p>
        </w:tc>
        <w:tc>
          <w:tcPr>
            <w:tcW w:w="145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4"/>
                <w:szCs w:val="24"/>
              </w:rPr>
            </w:pPr>
          </w:p>
        </w:tc>
      </w:tr>
      <w:tr w:rsidR="001478C0" w:rsidRPr="00E829A0" w:rsidTr="003B315F">
        <w:trPr>
          <w:trHeight w:hRule="exact" w:val="307"/>
        </w:trPr>
        <w:tc>
          <w:tcPr>
            <w:tcW w:w="4258" w:type="dxa"/>
            <w:tcBorders>
              <w:top w:val="single" w:sz="4" w:space="0" w:color="000000"/>
              <w:left w:val="single" w:sz="4" w:space="0" w:color="000000"/>
              <w:bottom w:val="nil"/>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FC34A3">
              <w:rPr>
                <w:rFonts w:ascii="Times New Roman" w:eastAsia="Times New Roman" w:hAnsi="Times New Roman" w:cs="Times New Roman"/>
                <w:sz w:val="23"/>
                <w:szCs w:val="23"/>
              </w:rPr>
              <w:t>Оешма территориясе янындагы</w:t>
            </w:r>
          </w:p>
        </w:tc>
        <w:tc>
          <w:tcPr>
            <w:tcW w:w="1455"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jc w:val="center"/>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250</w:t>
            </w:r>
          </w:p>
        </w:tc>
        <w:tc>
          <w:tcPr>
            <w:tcW w:w="1364"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c>
          <w:tcPr>
            <w:tcW w:w="1353"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250</w:t>
            </w:r>
          </w:p>
        </w:tc>
        <w:tc>
          <w:tcPr>
            <w:tcW w:w="1407" w:type="dxa"/>
            <w:vMerge w:val="restart"/>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r w:rsidRPr="00E829A0">
              <w:rPr>
                <w:rFonts w:ascii="Times New Roman" w:eastAsia="Times New Roman" w:hAnsi="Times New Roman" w:cs="Times New Roman"/>
                <w:sz w:val="23"/>
                <w:szCs w:val="23"/>
              </w:rPr>
              <w:t>200</w:t>
            </w:r>
          </w:p>
        </w:tc>
      </w:tr>
      <w:tr w:rsidR="001478C0" w:rsidRPr="00E829A0" w:rsidTr="003B315F">
        <w:trPr>
          <w:trHeight w:hRule="exact" w:val="302"/>
        </w:trPr>
        <w:tc>
          <w:tcPr>
            <w:tcW w:w="4258" w:type="dxa"/>
            <w:tcBorders>
              <w:top w:val="nil"/>
              <w:left w:val="single" w:sz="4" w:space="0" w:color="000000"/>
              <w:bottom w:val="nil"/>
              <w:right w:val="single" w:sz="4" w:space="0" w:color="000000"/>
            </w:tcBorders>
          </w:tcPr>
          <w:p w:rsidR="001478C0" w:rsidRPr="00FC34A3"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lang w:val="tt-RU"/>
              </w:rPr>
            </w:pPr>
            <w:r w:rsidRPr="00FC34A3">
              <w:rPr>
                <w:rFonts w:ascii="Times New Roman" w:eastAsia="Times New Roman" w:hAnsi="Times New Roman" w:cs="Times New Roman"/>
                <w:sz w:val="23"/>
                <w:szCs w:val="23"/>
              </w:rPr>
              <w:t>зонада ( административ</w:t>
            </w:r>
            <w:r>
              <w:rPr>
                <w:rFonts w:ascii="Times New Roman" w:eastAsia="Times New Roman" w:hAnsi="Times New Roman" w:cs="Times New Roman"/>
                <w:sz w:val="23"/>
                <w:szCs w:val="23"/>
                <w:lang w:val="tt-RU"/>
              </w:rPr>
              <w:t xml:space="preserve"> зонада)</w:t>
            </w:r>
          </w:p>
        </w:tc>
        <w:tc>
          <w:tcPr>
            <w:tcW w:w="145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before="18" w:after="0" w:line="240" w:lineRule="auto"/>
              <w:rPr>
                <w:rFonts w:ascii="Times New Roman" w:eastAsia="Times New Roman" w:hAnsi="Times New Roman" w:cs="Times New Roman"/>
                <w:sz w:val="24"/>
                <w:szCs w:val="24"/>
              </w:rPr>
            </w:pPr>
          </w:p>
        </w:tc>
      </w:tr>
      <w:tr w:rsidR="001478C0" w:rsidRPr="00E829A0" w:rsidTr="003B315F">
        <w:trPr>
          <w:trHeight w:hRule="exact" w:val="269"/>
        </w:trPr>
        <w:tc>
          <w:tcPr>
            <w:tcW w:w="4258" w:type="dxa"/>
            <w:tcBorders>
              <w:top w:val="nil"/>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lang w:val="tt-RU"/>
              </w:rPr>
            </w:pPr>
            <w:r w:rsidRPr="00E829A0">
              <w:rPr>
                <w:rFonts w:ascii="Times New Roman" w:eastAsia="Times New Roman" w:hAnsi="Times New Roman" w:cs="Times New Roman"/>
                <w:sz w:val="23"/>
                <w:szCs w:val="23"/>
              </w:rPr>
              <w:t>биналар һәм корылмалар</w:t>
            </w:r>
          </w:p>
        </w:tc>
        <w:tc>
          <w:tcPr>
            <w:tcW w:w="1455"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1364"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1353"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c>
          <w:tcPr>
            <w:tcW w:w="1407" w:type="dxa"/>
            <w:vMerge/>
            <w:tcBorders>
              <w:top w:val="single" w:sz="4" w:space="0" w:color="000000"/>
              <w:left w:val="single" w:sz="4" w:space="0" w:color="000000"/>
              <w:bottom w:val="single" w:sz="4" w:space="0" w:color="000000"/>
              <w:right w:val="single" w:sz="4" w:space="0" w:color="000000"/>
            </w:tcBorders>
          </w:tcPr>
          <w:p w:rsidR="001478C0" w:rsidRPr="00E829A0" w:rsidRDefault="001478C0" w:rsidP="003B315F">
            <w:pPr>
              <w:widowControl w:val="0"/>
              <w:kinsoku w:val="0"/>
              <w:overflowPunct w:val="0"/>
              <w:autoSpaceDE w:val="0"/>
              <w:autoSpaceDN w:val="0"/>
              <w:adjustRightInd w:val="0"/>
              <w:spacing w:after="0" w:line="259" w:lineRule="exact"/>
              <w:rPr>
                <w:rFonts w:ascii="Times New Roman" w:eastAsia="Times New Roman" w:hAnsi="Times New Roman" w:cs="Times New Roman"/>
                <w:sz w:val="24"/>
                <w:szCs w:val="24"/>
              </w:rPr>
            </w:pPr>
          </w:p>
        </w:tc>
      </w:tr>
    </w:tbl>
    <w:p w:rsidR="001478C0" w:rsidRPr="00E829A0" w:rsidRDefault="001478C0" w:rsidP="001478C0">
      <w:pPr>
        <w:widowControl w:val="0"/>
        <w:autoSpaceDE w:val="0"/>
        <w:autoSpaceDN w:val="0"/>
        <w:adjustRightInd w:val="0"/>
        <w:spacing w:after="0" w:line="240" w:lineRule="auto"/>
        <w:rPr>
          <w:rFonts w:ascii="Times New Roman" w:eastAsia="Times New Roman" w:hAnsi="Times New Roman" w:cs="Times New Roman"/>
          <w:sz w:val="24"/>
          <w:szCs w:val="24"/>
        </w:rPr>
      </w:pPr>
    </w:p>
    <w:p w:rsidR="001478C0" w:rsidRPr="00E829A0" w:rsidRDefault="001478C0" w:rsidP="001478C0"/>
    <w:p w:rsidR="001478C0" w:rsidRDefault="001478C0" w:rsidP="001478C0">
      <w:pPr>
        <w:rPr>
          <w:sz w:val="28"/>
          <w:szCs w:val="28"/>
          <w:lang w:val="tt-RU"/>
        </w:rPr>
      </w:pPr>
    </w:p>
    <w:p w:rsidR="001478C0" w:rsidRDefault="001478C0" w:rsidP="001478C0">
      <w:pPr>
        <w:rPr>
          <w:sz w:val="28"/>
          <w:szCs w:val="28"/>
          <w:lang w:val="tt-RU"/>
        </w:rPr>
      </w:pPr>
    </w:p>
    <w:p w:rsidR="001478C0" w:rsidRDefault="001478C0" w:rsidP="001478C0">
      <w:pPr>
        <w:rPr>
          <w:sz w:val="28"/>
          <w:szCs w:val="28"/>
          <w:lang w:val="tt-RU"/>
        </w:rPr>
      </w:pPr>
    </w:p>
    <w:p w:rsidR="001478C0" w:rsidRDefault="001478C0" w:rsidP="001478C0">
      <w:pPr>
        <w:rPr>
          <w:sz w:val="28"/>
          <w:szCs w:val="28"/>
          <w:lang w:val="tt-RU"/>
        </w:rPr>
      </w:pPr>
    </w:p>
    <w:p w:rsidR="001478C0" w:rsidRDefault="001478C0" w:rsidP="001478C0">
      <w:pPr>
        <w:rPr>
          <w:sz w:val="28"/>
          <w:szCs w:val="28"/>
          <w:lang w:val="tt-RU"/>
        </w:rPr>
      </w:pPr>
    </w:p>
    <w:p w:rsidR="001478C0" w:rsidRPr="002A4D57" w:rsidRDefault="001478C0" w:rsidP="001478C0">
      <w:pPr>
        <w:ind w:firstLine="567"/>
        <w:rPr>
          <w:rFonts w:ascii="Times New Roman" w:hAnsi="Times New Roman" w:cs="Times New Roman"/>
          <w:sz w:val="24"/>
          <w:szCs w:val="24"/>
          <w:lang w:val="tt-RU"/>
        </w:rPr>
      </w:pPr>
    </w:p>
    <w:p w:rsidR="001478C0" w:rsidRDefault="001478C0" w:rsidP="001478C0">
      <w:pPr>
        <w:rPr>
          <w:sz w:val="24"/>
          <w:szCs w:val="24"/>
          <w:lang w:val="tt-RU"/>
        </w:rPr>
      </w:pPr>
      <w:r w:rsidRPr="00C21F7A">
        <w:rPr>
          <w:rFonts w:ascii="Times New Roman" w:hAnsi="Times New Roman" w:cs="Times New Roman"/>
          <w:b/>
          <w:color w:val="000000"/>
          <w:sz w:val="28"/>
          <w:szCs w:val="28"/>
          <w:lang w:val="tt-RU"/>
        </w:rPr>
        <w:t xml:space="preserve">                                                                                                                                                                                          </w:t>
      </w: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Default="001478C0" w:rsidP="001478C0">
      <w:pPr>
        <w:rPr>
          <w:rFonts w:ascii="Times New Roman" w:hAnsi="Times New Roman" w:cs="Times New Roman"/>
          <w:b/>
          <w:lang w:val="tt-RU"/>
        </w:rPr>
      </w:pPr>
    </w:p>
    <w:p w:rsidR="001478C0" w:rsidRPr="00593898" w:rsidRDefault="001478C0" w:rsidP="001478C0">
      <w:pPr>
        <w:rPr>
          <w:rFonts w:ascii="Times New Roman" w:hAnsi="Times New Roman" w:cs="Times New Roman"/>
          <w:b/>
          <w:lang w:val="tt-RU"/>
        </w:rPr>
      </w:pPr>
    </w:p>
    <w:p w:rsidR="001478C0" w:rsidRPr="00593898" w:rsidRDefault="001478C0" w:rsidP="001478C0">
      <w:pPr>
        <w:rPr>
          <w:rFonts w:ascii="Times New Roman" w:hAnsi="Times New Roman" w:cs="Times New Roman"/>
          <w:b/>
          <w:lang w:val="tt-RU"/>
        </w:rPr>
      </w:pPr>
    </w:p>
    <w:p w:rsidR="001478C0" w:rsidRPr="00C21F7A" w:rsidRDefault="001478C0" w:rsidP="001478C0">
      <w:pPr>
        <w:rPr>
          <w:rFonts w:ascii="Times New Roman" w:hAnsi="Times New Roman" w:cs="Times New Roman"/>
          <w:lang w:val="tt-RU"/>
        </w:rPr>
      </w:pPr>
    </w:p>
    <w:p w:rsidR="001478C0" w:rsidRPr="00593898" w:rsidRDefault="001478C0" w:rsidP="001478C0">
      <w:pPr>
        <w:pStyle w:val="a3"/>
        <w:kinsoku w:val="0"/>
        <w:overflowPunct w:val="0"/>
        <w:spacing w:line="249" w:lineRule="auto"/>
        <w:ind w:left="0" w:right="215" w:firstLine="0"/>
        <w:rPr>
          <w:sz w:val="22"/>
          <w:szCs w:val="22"/>
          <w:lang w:val="tt-RU"/>
        </w:rPr>
      </w:pPr>
    </w:p>
    <w:p w:rsidR="001478C0" w:rsidRPr="00593898" w:rsidRDefault="001478C0" w:rsidP="001478C0">
      <w:pPr>
        <w:widowControl w:val="0"/>
        <w:kinsoku w:val="0"/>
        <w:overflowPunct w:val="0"/>
        <w:autoSpaceDE w:val="0"/>
        <w:autoSpaceDN w:val="0"/>
        <w:adjustRightInd w:val="0"/>
        <w:spacing w:after="0" w:line="240" w:lineRule="auto"/>
        <w:ind w:left="118" w:firstLine="308"/>
        <w:jc w:val="both"/>
        <w:rPr>
          <w:rFonts w:ascii="Times New Roman" w:eastAsia="Times New Roman" w:hAnsi="Times New Roman" w:cs="Times New Roman"/>
          <w:lang w:val="tt-RU"/>
        </w:rPr>
      </w:pPr>
    </w:p>
    <w:p w:rsidR="001478C0" w:rsidRPr="00593898" w:rsidRDefault="001478C0" w:rsidP="001478C0">
      <w:pPr>
        <w:widowControl w:val="0"/>
        <w:tabs>
          <w:tab w:val="left" w:pos="1670"/>
        </w:tabs>
        <w:kinsoku w:val="0"/>
        <w:overflowPunct w:val="0"/>
        <w:autoSpaceDE w:val="0"/>
        <w:autoSpaceDN w:val="0"/>
        <w:adjustRightInd w:val="0"/>
        <w:spacing w:after="0" w:line="240" w:lineRule="auto"/>
        <w:ind w:left="118" w:right="107" w:firstLine="308"/>
        <w:jc w:val="both"/>
        <w:rPr>
          <w:rFonts w:ascii="Times New Roman" w:eastAsia="Times New Roman" w:hAnsi="Times New Roman" w:cs="Times New Roman"/>
          <w:b/>
          <w:color w:val="C00000"/>
          <w:lang w:val="tt-RU"/>
        </w:rPr>
      </w:pPr>
    </w:p>
    <w:p w:rsidR="001478C0" w:rsidRPr="00593898" w:rsidRDefault="001478C0" w:rsidP="001478C0">
      <w:pPr>
        <w:spacing w:line="240" w:lineRule="auto"/>
        <w:ind w:left="118" w:firstLine="308"/>
        <w:jc w:val="both"/>
        <w:rPr>
          <w:rFonts w:ascii="Times New Roman" w:eastAsia="Calibri" w:hAnsi="Times New Roman" w:cs="Times New Roman"/>
          <w:lang w:val="tt-RU"/>
        </w:rPr>
      </w:pPr>
    </w:p>
    <w:p w:rsidR="001478C0" w:rsidRPr="00593898" w:rsidRDefault="001478C0" w:rsidP="001478C0">
      <w:pPr>
        <w:spacing w:line="240" w:lineRule="auto"/>
        <w:ind w:left="118" w:firstLine="308"/>
        <w:jc w:val="both"/>
        <w:rPr>
          <w:rFonts w:ascii="Times New Roman" w:eastAsia="Calibri" w:hAnsi="Times New Roman" w:cs="Times New Roman"/>
          <w:lang w:val="tt-RU"/>
        </w:rPr>
      </w:pPr>
    </w:p>
    <w:p w:rsidR="001478C0" w:rsidRPr="00593898" w:rsidRDefault="001478C0" w:rsidP="001478C0">
      <w:pPr>
        <w:pStyle w:val="a3"/>
        <w:keepLines/>
        <w:kinsoku w:val="0"/>
        <w:overflowPunct w:val="0"/>
        <w:ind w:right="110" w:firstLine="308"/>
        <w:jc w:val="both"/>
        <w:rPr>
          <w:sz w:val="22"/>
          <w:szCs w:val="22"/>
          <w:lang w:val="tt-RU"/>
        </w:rPr>
      </w:pPr>
    </w:p>
    <w:p w:rsidR="001478C0" w:rsidRDefault="001478C0" w:rsidP="001478C0">
      <w:pPr>
        <w:spacing w:line="240" w:lineRule="auto"/>
        <w:ind w:left="118" w:firstLine="308"/>
        <w:jc w:val="both"/>
        <w:rPr>
          <w:rFonts w:ascii="Times New Roman" w:hAnsi="Times New Roman" w:cs="Times New Roman"/>
          <w:lang w:val="tt-RU"/>
        </w:rPr>
      </w:pPr>
    </w:p>
    <w:p w:rsidR="001478C0" w:rsidRDefault="001478C0" w:rsidP="001478C0">
      <w:pPr>
        <w:spacing w:line="240" w:lineRule="auto"/>
        <w:ind w:left="118" w:firstLine="308"/>
        <w:jc w:val="both"/>
        <w:rPr>
          <w:rFonts w:ascii="Times New Roman" w:hAnsi="Times New Roman" w:cs="Times New Roman"/>
          <w:lang w:val="tt-RU"/>
        </w:rPr>
      </w:pPr>
    </w:p>
    <w:p w:rsidR="001478C0" w:rsidRDefault="001478C0" w:rsidP="001478C0">
      <w:pPr>
        <w:spacing w:line="240" w:lineRule="auto"/>
        <w:ind w:left="118" w:firstLine="308"/>
        <w:jc w:val="both"/>
        <w:rPr>
          <w:rFonts w:ascii="Times New Roman" w:hAnsi="Times New Roman" w:cs="Times New Roman"/>
          <w:lang w:val="tt-RU"/>
        </w:rPr>
      </w:pPr>
    </w:p>
    <w:p w:rsidR="001478C0" w:rsidRDefault="001478C0" w:rsidP="001478C0">
      <w:pPr>
        <w:spacing w:line="240" w:lineRule="auto"/>
        <w:ind w:left="118" w:firstLine="308"/>
        <w:jc w:val="both"/>
        <w:rPr>
          <w:rFonts w:ascii="Times New Roman" w:hAnsi="Times New Roman" w:cs="Times New Roman"/>
          <w:lang w:val="tt-RU"/>
        </w:rPr>
      </w:pPr>
    </w:p>
    <w:p w:rsidR="001478C0" w:rsidRDefault="001478C0" w:rsidP="001478C0">
      <w:pPr>
        <w:spacing w:line="240" w:lineRule="auto"/>
        <w:ind w:left="118" w:firstLine="308"/>
        <w:jc w:val="both"/>
        <w:rPr>
          <w:rFonts w:ascii="Times New Roman" w:hAnsi="Times New Roman" w:cs="Times New Roman"/>
          <w:b/>
          <w:lang w:val="tt-RU"/>
        </w:rPr>
      </w:pPr>
      <w:r>
        <w:rPr>
          <w:rFonts w:ascii="Times New Roman" w:hAnsi="Times New Roman" w:cs="Times New Roman"/>
          <w:b/>
          <w:lang w:val="tt-RU"/>
        </w:rPr>
        <w:t xml:space="preserve"> </w:t>
      </w:r>
    </w:p>
    <w:p w:rsidR="001478C0" w:rsidRPr="00D41DB4" w:rsidRDefault="001478C0" w:rsidP="001478C0">
      <w:pPr>
        <w:spacing w:line="240" w:lineRule="auto"/>
        <w:ind w:left="118" w:firstLine="308"/>
        <w:jc w:val="both"/>
        <w:rPr>
          <w:rFonts w:ascii="Times New Roman" w:hAnsi="Times New Roman" w:cs="Times New Roman"/>
          <w:b/>
          <w:lang w:val="tt-RU"/>
        </w:rPr>
      </w:pPr>
    </w:p>
    <w:p w:rsidR="001478C0" w:rsidRDefault="001478C0">
      <w:pPr>
        <w:rPr>
          <w:lang w:val="tt-RU"/>
        </w:rPr>
      </w:pPr>
    </w:p>
    <w:p w:rsidR="001478C0" w:rsidRPr="001478C0" w:rsidRDefault="001478C0">
      <w:pPr>
        <w:rPr>
          <w:lang w:val="tt-RU"/>
        </w:rPr>
      </w:pPr>
    </w:p>
    <w:sectPr w:rsidR="001478C0" w:rsidRPr="001478C0" w:rsidSect="00695AEB">
      <w:headerReference w:type="default" r:id="rId72"/>
      <w:pgSz w:w="11910" w:h="16840"/>
      <w:pgMar w:top="680" w:right="460" w:bottom="280" w:left="1380" w:header="0" w:footer="0" w:gutter="0"/>
      <w:cols w:space="720" w:equalWidth="0">
        <w:col w:w="1007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605" w:rsidRDefault="005F4605" w:rsidP="00695AEB">
      <w:pPr>
        <w:spacing w:after="0" w:line="240" w:lineRule="auto"/>
      </w:pPr>
      <w:r>
        <w:separator/>
      </w:r>
    </w:p>
  </w:endnote>
  <w:endnote w:type="continuationSeparator" w:id="0">
    <w:p w:rsidR="005F4605" w:rsidRDefault="005F4605" w:rsidP="00695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rsidP="00B0477D">
    <w:pPr>
      <w:pStyle w:val="a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269128"/>
      <w:docPartObj>
        <w:docPartGallery w:val="Page Numbers (Bottom of Page)"/>
        <w:docPartUnique/>
      </w:docPartObj>
    </w:sdtPr>
    <w:sdtEndPr/>
    <w:sdtContent>
      <w:p w:rsidR="001478C0" w:rsidRDefault="00974AD5">
        <w:pPr>
          <w:pStyle w:val="a7"/>
          <w:jc w:val="center"/>
        </w:pPr>
        <w:r>
          <w:fldChar w:fldCharType="begin"/>
        </w:r>
        <w:r>
          <w:instrText xml:space="preserve"> PAGE   \* MERGEFORMAT </w:instrText>
        </w:r>
        <w:r>
          <w:fldChar w:fldCharType="separate"/>
        </w:r>
        <w:r w:rsidR="00EA2D35">
          <w:rPr>
            <w:noProof/>
          </w:rPr>
          <w:t>1</w:t>
        </w:r>
        <w:r>
          <w:rPr>
            <w:noProof/>
          </w:rPr>
          <w:fldChar w:fldCharType="end"/>
        </w:r>
      </w:p>
    </w:sdtContent>
  </w:sdt>
  <w:p w:rsidR="001478C0" w:rsidRDefault="001478C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20" w:type="dxa"/>
      <w:tblLayout w:type="fixed"/>
      <w:tblCellMar>
        <w:left w:w="10" w:type="dxa"/>
        <w:right w:w="10" w:type="dxa"/>
      </w:tblCellMar>
      <w:tblLook w:val="04A0" w:firstRow="1" w:lastRow="0" w:firstColumn="1" w:lastColumn="0" w:noHBand="0" w:noVBand="1"/>
    </w:tblPr>
    <w:tblGrid>
      <w:gridCol w:w="3540"/>
      <w:gridCol w:w="3540"/>
      <w:gridCol w:w="3540"/>
    </w:tblGrid>
    <w:tr w:rsidR="001478C0">
      <w:tc>
        <w:tcPr>
          <w:tcW w:w="3540" w:type="dxa"/>
          <w:shd w:val="clear" w:color="auto" w:fill="auto"/>
          <w:tcMar>
            <w:top w:w="0" w:type="dxa"/>
            <w:left w:w="108" w:type="dxa"/>
            <w:bottom w:w="0" w:type="dxa"/>
            <w:right w:w="108" w:type="dxa"/>
          </w:tcMar>
        </w:tcPr>
        <w:p w:rsidR="001478C0" w:rsidRDefault="001478C0">
          <w:pPr>
            <w:pStyle w:val="a5"/>
            <w:ind w:left="-115"/>
          </w:pPr>
        </w:p>
      </w:tc>
      <w:tc>
        <w:tcPr>
          <w:tcW w:w="3540" w:type="dxa"/>
          <w:shd w:val="clear" w:color="auto" w:fill="auto"/>
          <w:tcMar>
            <w:top w:w="0" w:type="dxa"/>
            <w:left w:w="108" w:type="dxa"/>
            <w:bottom w:w="0" w:type="dxa"/>
            <w:right w:w="108" w:type="dxa"/>
          </w:tcMar>
        </w:tcPr>
        <w:p w:rsidR="001478C0" w:rsidRDefault="001478C0">
          <w:pPr>
            <w:pStyle w:val="a5"/>
            <w:jc w:val="center"/>
          </w:pPr>
        </w:p>
      </w:tc>
      <w:tc>
        <w:tcPr>
          <w:tcW w:w="3540"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20" w:type="dxa"/>
      <w:tblLayout w:type="fixed"/>
      <w:tblCellMar>
        <w:left w:w="10" w:type="dxa"/>
        <w:right w:w="10" w:type="dxa"/>
      </w:tblCellMar>
      <w:tblLook w:val="04A0" w:firstRow="1" w:lastRow="0" w:firstColumn="1" w:lastColumn="0" w:noHBand="0" w:noVBand="1"/>
    </w:tblPr>
    <w:tblGrid>
      <w:gridCol w:w="3540"/>
      <w:gridCol w:w="3540"/>
      <w:gridCol w:w="3540"/>
    </w:tblGrid>
    <w:tr w:rsidR="001478C0">
      <w:tc>
        <w:tcPr>
          <w:tcW w:w="3540" w:type="dxa"/>
          <w:shd w:val="clear" w:color="auto" w:fill="auto"/>
          <w:tcMar>
            <w:top w:w="0" w:type="dxa"/>
            <w:left w:w="108" w:type="dxa"/>
            <w:bottom w:w="0" w:type="dxa"/>
            <w:right w:w="108" w:type="dxa"/>
          </w:tcMar>
        </w:tcPr>
        <w:p w:rsidR="001478C0" w:rsidRDefault="001478C0">
          <w:pPr>
            <w:pStyle w:val="a5"/>
            <w:ind w:left="-115"/>
          </w:pPr>
        </w:p>
      </w:tc>
      <w:tc>
        <w:tcPr>
          <w:tcW w:w="3540" w:type="dxa"/>
          <w:shd w:val="clear" w:color="auto" w:fill="auto"/>
          <w:tcMar>
            <w:top w:w="0" w:type="dxa"/>
            <w:left w:w="108" w:type="dxa"/>
            <w:bottom w:w="0" w:type="dxa"/>
            <w:right w:w="108" w:type="dxa"/>
          </w:tcMar>
        </w:tcPr>
        <w:p w:rsidR="001478C0" w:rsidRDefault="001478C0">
          <w:pPr>
            <w:pStyle w:val="a5"/>
            <w:jc w:val="center"/>
          </w:pPr>
        </w:p>
      </w:tc>
      <w:tc>
        <w:tcPr>
          <w:tcW w:w="3540"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0" w:type="dxa"/>
      <w:tblLayout w:type="fixed"/>
      <w:tblCellMar>
        <w:left w:w="10" w:type="dxa"/>
        <w:right w:w="10" w:type="dxa"/>
      </w:tblCellMar>
      <w:tblLook w:val="04A0" w:firstRow="1" w:lastRow="0" w:firstColumn="1" w:lastColumn="0" w:noHBand="0" w:noVBand="1"/>
    </w:tblPr>
    <w:tblGrid>
      <w:gridCol w:w="3550"/>
      <w:gridCol w:w="3550"/>
      <w:gridCol w:w="3550"/>
    </w:tblGrid>
    <w:tr w:rsidR="001478C0">
      <w:tc>
        <w:tcPr>
          <w:tcW w:w="3550" w:type="dxa"/>
          <w:shd w:val="clear" w:color="auto" w:fill="auto"/>
          <w:tcMar>
            <w:top w:w="0" w:type="dxa"/>
            <w:left w:w="108" w:type="dxa"/>
            <w:bottom w:w="0" w:type="dxa"/>
            <w:right w:w="108" w:type="dxa"/>
          </w:tcMar>
        </w:tcPr>
        <w:p w:rsidR="001478C0" w:rsidRDefault="001478C0">
          <w:pPr>
            <w:pStyle w:val="a5"/>
            <w:ind w:left="-115"/>
          </w:pPr>
        </w:p>
      </w:tc>
      <w:tc>
        <w:tcPr>
          <w:tcW w:w="3550" w:type="dxa"/>
          <w:shd w:val="clear" w:color="auto" w:fill="auto"/>
          <w:tcMar>
            <w:top w:w="0" w:type="dxa"/>
            <w:left w:w="108" w:type="dxa"/>
            <w:bottom w:w="0" w:type="dxa"/>
            <w:right w:w="108" w:type="dxa"/>
          </w:tcMar>
        </w:tcPr>
        <w:p w:rsidR="001478C0" w:rsidRDefault="001478C0">
          <w:pPr>
            <w:pStyle w:val="a5"/>
            <w:jc w:val="center"/>
          </w:pPr>
        </w:p>
      </w:tc>
      <w:tc>
        <w:tcPr>
          <w:tcW w:w="3550"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0" w:type="dxa"/>
      <w:tblLayout w:type="fixed"/>
      <w:tblCellMar>
        <w:left w:w="10" w:type="dxa"/>
        <w:right w:w="10" w:type="dxa"/>
      </w:tblCellMar>
      <w:tblLook w:val="04A0" w:firstRow="1" w:lastRow="0" w:firstColumn="1" w:lastColumn="0" w:noHBand="0" w:noVBand="1"/>
    </w:tblPr>
    <w:tblGrid>
      <w:gridCol w:w="3550"/>
      <w:gridCol w:w="3550"/>
      <w:gridCol w:w="3550"/>
    </w:tblGrid>
    <w:tr w:rsidR="001478C0">
      <w:tc>
        <w:tcPr>
          <w:tcW w:w="3550" w:type="dxa"/>
          <w:shd w:val="clear" w:color="auto" w:fill="auto"/>
          <w:tcMar>
            <w:top w:w="0" w:type="dxa"/>
            <w:left w:w="108" w:type="dxa"/>
            <w:bottom w:w="0" w:type="dxa"/>
            <w:right w:w="108" w:type="dxa"/>
          </w:tcMar>
        </w:tcPr>
        <w:p w:rsidR="001478C0" w:rsidRDefault="001478C0">
          <w:pPr>
            <w:pStyle w:val="a5"/>
            <w:ind w:left="-115"/>
          </w:pPr>
        </w:p>
      </w:tc>
      <w:tc>
        <w:tcPr>
          <w:tcW w:w="3550" w:type="dxa"/>
          <w:shd w:val="clear" w:color="auto" w:fill="auto"/>
          <w:tcMar>
            <w:top w:w="0" w:type="dxa"/>
            <w:left w:w="108" w:type="dxa"/>
            <w:bottom w:w="0" w:type="dxa"/>
            <w:right w:w="108" w:type="dxa"/>
          </w:tcMar>
        </w:tcPr>
        <w:p w:rsidR="001478C0" w:rsidRDefault="001478C0">
          <w:pPr>
            <w:pStyle w:val="a5"/>
            <w:jc w:val="center"/>
          </w:pPr>
        </w:p>
      </w:tc>
      <w:tc>
        <w:tcPr>
          <w:tcW w:w="3550"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20" w:type="dxa"/>
      <w:tblLayout w:type="fixed"/>
      <w:tblCellMar>
        <w:left w:w="10" w:type="dxa"/>
        <w:right w:w="10" w:type="dxa"/>
      </w:tblCellMar>
      <w:tblLook w:val="04A0" w:firstRow="1" w:lastRow="0" w:firstColumn="1" w:lastColumn="0" w:noHBand="0" w:noVBand="1"/>
    </w:tblPr>
    <w:tblGrid>
      <w:gridCol w:w="3540"/>
      <w:gridCol w:w="3540"/>
      <w:gridCol w:w="3540"/>
    </w:tblGrid>
    <w:tr w:rsidR="001478C0">
      <w:tc>
        <w:tcPr>
          <w:tcW w:w="3540" w:type="dxa"/>
          <w:shd w:val="clear" w:color="auto" w:fill="auto"/>
          <w:tcMar>
            <w:top w:w="0" w:type="dxa"/>
            <w:left w:w="108" w:type="dxa"/>
            <w:bottom w:w="0" w:type="dxa"/>
            <w:right w:w="108" w:type="dxa"/>
          </w:tcMar>
        </w:tcPr>
        <w:p w:rsidR="001478C0" w:rsidRDefault="001478C0">
          <w:pPr>
            <w:pStyle w:val="a5"/>
            <w:ind w:left="-115"/>
          </w:pPr>
        </w:p>
      </w:tc>
      <w:tc>
        <w:tcPr>
          <w:tcW w:w="3540" w:type="dxa"/>
          <w:shd w:val="clear" w:color="auto" w:fill="auto"/>
          <w:tcMar>
            <w:top w:w="0" w:type="dxa"/>
            <w:left w:w="108" w:type="dxa"/>
            <w:bottom w:w="0" w:type="dxa"/>
            <w:right w:w="108" w:type="dxa"/>
          </w:tcMar>
        </w:tcPr>
        <w:p w:rsidR="001478C0" w:rsidRDefault="001478C0">
          <w:pPr>
            <w:pStyle w:val="a5"/>
            <w:jc w:val="center"/>
          </w:pPr>
        </w:p>
      </w:tc>
      <w:tc>
        <w:tcPr>
          <w:tcW w:w="3540"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0" w:type="dxa"/>
      <w:tblLayout w:type="fixed"/>
      <w:tblCellMar>
        <w:left w:w="10" w:type="dxa"/>
        <w:right w:w="10" w:type="dxa"/>
      </w:tblCellMar>
      <w:tblLook w:val="04A0" w:firstRow="1" w:lastRow="0" w:firstColumn="1" w:lastColumn="0" w:noHBand="0" w:noVBand="1"/>
    </w:tblPr>
    <w:tblGrid>
      <w:gridCol w:w="3550"/>
      <w:gridCol w:w="3550"/>
      <w:gridCol w:w="3550"/>
    </w:tblGrid>
    <w:tr w:rsidR="001478C0">
      <w:tc>
        <w:tcPr>
          <w:tcW w:w="3550" w:type="dxa"/>
          <w:shd w:val="clear" w:color="auto" w:fill="auto"/>
          <w:tcMar>
            <w:top w:w="0" w:type="dxa"/>
            <w:left w:w="108" w:type="dxa"/>
            <w:bottom w:w="0" w:type="dxa"/>
            <w:right w:w="108" w:type="dxa"/>
          </w:tcMar>
        </w:tcPr>
        <w:p w:rsidR="001478C0" w:rsidRDefault="001478C0">
          <w:pPr>
            <w:pStyle w:val="a5"/>
            <w:ind w:left="-115"/>
          </w:pPr>
        </w:p>
      </w:tc>
      <w:tc>
        <w:tcPr>
          <w:tcW w:w="3550" w:type="dxa"/>
          <w:shd w:val="clear" w:color="auto" w:fill="auto"/>
          <w:tcMar>
            <w:top w:w="0" w:type="dxa"/>
            <w:left w:w="108" w:type="dxa"/>
            <w:bottom w:w="0" w:type="dxa"/>
            <w:right w:w="108" w:type="dxa"/>
          </w:tcMar>
        </w:tcPr>
        <w:p w:rsidR="001478C0" w:rsidRDefault="001478C0">
          <w:pPr>
            <w:pStyle w:val="a5"/>
            <w:jc w:val="center"/>
          </w:pPr>
        </w:p>
      </w:tc>
      <w:tc>
        <w:tcPr>
          <w:tcW w:w="3550"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7"/>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5" w:type="dxa"/>
      <w:tblLayout w:type="fixed"/>
      <w:tblCellMar>
        <w:left w:w="10" w:type="dxa"/>
        <w:right w:w="10" w:type="dxa"/>
      </w:tblCellMar>
      <w:tblLook w:val="04A0" w:firstRow="1" w:lastRow="0" w:firstColumn="1" w:lastColumn="0" w:noHBand="0" w:noVBand="1"/>
    </w:tblPr>
    <w:tblGrid>
      <w:gridCol w:w="3475"/>
      <w:gridCol w:w="3475"/>
      <w:gridCol w:w="3475"/>
    </w:tblGrid>
    <w:tr w:rsidR="001478C0">
      <w:tc>
        <w:tcPr>
          <w:tcW w:w="3475" w:type="dxa"/>
          <w:shd w:val="clear" w:color="auto" w:fill="auto"/>
          <w:tcMar>
            <w:top w:w="0" w:type="dxa"/>
            <w:left w:w="108" w:type="dxa"/>
            <w:bottom w:w="0" w:type="dxa"/>
            <w:right w:w="108" w:type="dxa"/>
          </w:tcMar>
        </w:tcPr>
        <w:p w:rsidR="001478C0" w:rsidRDefault="001478C0">
          <w:pPr>
            <w:pStyle w:val="a5"/>
            <w:ind w:left="-115"/>
          </w:pPr>
        </w:p>
      </w:tc>
      <w:tc>
        <w:tcPr>
          <w:tcW w:w="3475" w:type="dxa"/>
          <w:shd w:val="clear" w:color="auto" w:fill="auto"/>
          <w:tcMar>
            <w:top w:w="0" w:type="dxa"/>
            <w:left w:w="108" w:type="dxa"/>
            <w:bottom w:w="0" w:type="dxa"/>
            <w:right w:w="108" w:type="dxa"/>
          </w:tcMar>
        </w:tcPr>
        <w:p w:rsidR="001478C0" w:rsidRDefault="001478C0">
          <w:pPr>
            <w:pStyle w:val="a5"/>
            <w:jc w:val="center"/>
          </w:pPr>
        </w:p>
      </w:tc>
      <w:tc>
        <w:tcPr>
          <w:tcW w:w="3475"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605" w:rsidRDefault="005F4605" w:rsidP="00695AEB">
      <w:pPr>
        <w:spacing w:after="0" w:line="240" w:lineRule="auto"/>
      </w:pPr>
      <w:r>
        <w:separator/>
      </w:r>
    </w:p>
  </w:footnote>
  <w:footnote w:type="continuationSeparator" w:id="0">
    <w:p w:rsidR="005F4605" w:rsidRDefault="005F4605" w:rsidP="00695A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7164C">
    <w:pPr>
      <w:pStyle w:val="a3"/>
      <w:kinsoku w:val="0"/>
      <w:overflowPunct w:val="0"/>
      <w:spacing w:line="14" w:lineRule="auto"/>
      <w:ind w:left="0" w:firstLine="0"/>
      <w:rPr>
        <w:sz w:val="20"/>
        <w:szCs w:val="20"/>
      </w:rPr>
    </w:pPr>
    <w:r>
      <w:rPr>
        <w:noProof/>
      </w:rPr>
      <mc:AlternateContent>
        <mc:Choice Requires="wps">
          <w:drawing>
            <wp:anchor distT="0" distB="0" distL="114300" distR="114300" simplePos="0" relativeHeight="251660800" behindDoc="1" locked="0" layoutInCell="0" allowOverlap="1">
              <wp:simplePos x="0" y="0"/>
              <wp:positionH relativeFrom="page">
                <wp:posOffset>3901440</wp:posOffset>
              </wp:positionH>
              <wp:positionV relativeFrom="page">
                <wp:posOffset>461010</wp:posOffset>
              </wp:positionV>
              <wp:extent cx="191135" cy="165735"/>
              <wp:effectExtent l="0" t="3810" r="3175" b="1905"/>
              <wp:wrapNone/>
              <wp:docPr id="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pPr>
                            <w:pStyle w:val="a3"/>
                            <w:kinsoku w:val="0"/>
                            <w:overflowPunct w:val="0"/>
                            <w:spacing w:line="245" w:lineRule="exact"/>
                            <w:ind w:left="40" w:firstLine="0"/>
                            <w:rPr>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54" type="#_x0000_t202" style="position:absolute;margin-left:307.2pt;margin-top:36.3pt;width:15.05pt;height:13.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P5qwIAAKk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" o:allowincell="f" filled="f" stroked="f">
              <v:textbox inset="0,0,0,0">
                <w:txbxContent>
                  <w:p w:rsidR="001478C0" w:rsidRDefault="001478C0">
                    <w:pPr>
                      <w:pStyle w:val="a3"/>
                      <w:kinsoku w:val="0"/>
                      <w:overflowPunct w:val="0"/>
                      <w:spacing w:line="245" w:lineRule="exact"/>
                      <w:ind w:left="40" w:firstLine="0"/>
                      <w:rPr>
                        <w:sz w:val="22"/>
                        <w:szCs w:val="22"/>
                      </w:rPr>
                    </w:pP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0" w:type="dxa"/>
      <w:tblLayout w:type="fixed"/>
      <w:tblCellMar>
        <w:left w:w="10" w:type="dxa"/>
        <w:right w:w="10" w:type="dxa"/>
      </w:tblCellMar>
      <w:tblLook w:val="04A0" w:firstRow="1" w:lastRow="0" w:firstColumn="1" w:lastColumn="0" w:noHBand="0" w:noVBand="1"/>
    </w:tblPr>
    <w:tblGrid>
      <w:gridCol w:w="3550"/>
      <w:gridCol w:w="3550"/>
      <w:gridCol w:w="3550"/>
    </w:tblGrid>
    <w:tr w:rsidR="001478C0">
      <w:tc>
        <w:tcPr>
          <w:tcW w:w="3550" w:type="dxa"/>
          <w:shd w:val="clear" w:color="auto" w:fill="auto"/>
          <w:tcMar>
            <w:top w:w="0" w:type="dxa"/>
            <w:left w:w="108" w:type="dxa"/>
            <w:bottom w:w="0" w:type="dxa"/>
            <w:right w:w="108" w:type="dxa"/>
          </w:tcMar>
        </w:tcPr>
        <w:p w:rsidR="001478C0" w:rsidRDefault="001478C0">
          <w:pPr>
            <w:pStyle w:val="a5"/>
            <w:ind w:left="-115"/>
          </w:pPr>
        </w:p>
      </w:tc>
      <w:tc>
        <w:tcPr>
          <w:tcW w:w="3550" w:type="dxa"/>
          <w:shd w:val="clear" w:color="auto" w:fill="auto"/>
          <w:tcMar>
            <w:top w:w="0" w:type="dxa"/>
            <w:left w:w="108" w:type="dxa"/>
            <w:bottom w:w="0" w:type="dxa"/>
            <w:right w:w="108" w:type="dxa"/>
          </w:tcMar>
        </w:tcPr>
        <w:p w:rsidR="001478C0" w:rsidRDefault="001478C0">
          <w:pPr>
            <w:pStyle w:val="a5"/>
            <w:jc w:val="center"/>
          </w:pPr>
        </w:p>
      </w:tc>
      <w:tc>
        <w:tcPr>
          <w:tcW w:w="3550"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20" w:type="dxa"/>
      <w:tblLayout w:type="fixed"/>
      <w:tblCellMar>
        <w:left w:w="10" w:type="dxa"/>
        <w:right w:w="10" w:type="dxa"/>
      </w:tblCellMar>
      <w:tblLook w:val="04A0" w:firstRow="1" w:lastRow="0" w:firstColumn="1" w:lastColumn="0" w:noHBand="0" w:noVBand="1"/>
    </w:tblPr>
    <w:tblGrid>
      <w:gridCol w:w="3540"/>
      <w:gridCol w:w="3540"/>
      <w:gridCol w:w="3540"/>
    </w:tblGrid>
    <w:tr w:rsidR="001478C0">
      <w:tc>
        <w:tcPr>
          <w:tcW w:w="3540" w:type="dxa"/>
          <w:shd w:val="clear" w:color="auto" w:fill="auto"/>
          <w:tcMar>
            <w:top w:w="0" w:type="dxa"/>
            <w:left w:w="108" w:type="dxa"/>
            <w:bottom w:w="0" w:type="dxa"/>
            <w:right w:w="108" w:type="dxa"/>
          </w:tcMar>
        </w:tcPr>
        <w:p w:rsidR="001478C0" w:rsidRDefault="001478C0">
          <w:pPr>
            <w:pStyle w:val="a5"/>
            <w:ind w:left="-115"/>
          </w:pPr>
        </w:p>
      </w:tc>
      <w:tc>
        <w:tcPr>
          <w:tcW w:w="3540" w:type="dxa"/>
          <w:shd w:val="clear" w:color="auto" w:fill="auto"/>
          <w:tcMar>
            <w:top w:w="0" w:type="dxa"/>
            <w:left w:w="108" w:type="dxa"/>
            <w:bottom w:w="0" w:type="dxa"/>
            <w:right w:w="108" w:type="dxa"/>
          </w:tcMar>
        </w:tcPr>
        <w:p w:rsidR="001478C0" w:rsidRDefault="001478C0">
          <w:pPr>
            <w:pStyle w:val="a5"/>
            <w:jc w:val="center"/>
          </w:pPr>
        </w:p>
      </w:tc>
      <w:tc>
        <w:tcPr>
          <w:tcW w:w="3540"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0" w:type="dxa"/>
      <w:tblLayout w:type="fixed"/>
      <w:tblCellMar>
        <w:left w:w="10" w:type="dxa"/>
        <w:right w:w="10" w:type="dxa"/>
      </w:tblCellMar>
      <w:tblLook w:val="04A0" w:firstRow="1" w:lastRow="0" w:firstColumn="1" w:lastColumn="0" w:noHBand="0" w:noVBand="1"/>
    </w:tblPr>
    <w:tblGrid>
      <w:gridCol w:w="3550"/>
      <w:gridCol w:w="3550"/>
      <w:gridCol w:w="3550"/>
    </w:tblGrid>
    <w:tr w:rsidR="001478C0">
      <w:tc>
        <w:tcPr>
          <w:tcW w:w="3550" w:type="dxa"/>
          <w:shd w:val="clear" w:color="auto" w:fill="auto"/>
          <w:tcMar>
            <w:top w:w="0" w:type="dxa"/>
            <w:left w:w="108" w:type="dxa"/>
            <w:bottom w:w="0" w:type="dxa"/>
            <w:right w:w="108" w:type="dxa"/>
          </w:tcMar>
        </w:tcPr>
        <w:p w:rsidR="001478C0" w:rsidRDefault="001478C0">
          <w:pPr>
            <w:pStyle w:val="a5"/>
            <w:ind w:left="-115"/>
          </w:pPr>
        </w:p>
      </w:tc>
      <w:tc>
        <w:tcPr>
          <w:tcW w:w="3550" w:type="dxa"/>
          <w:shd w:val="clear" w:color="auto" w:fill="auto"/>
          <w:tcMar>
            <w:top w:w="0" w:type="dxa"/>
            <w:left w:w="108" w:type="dxa"/>
            <w:bottom w:w="0" w:type="dxa"/>
            <w:right w:w="108" w:type="dxa"/>
          </w:tcMar>
        </w:tcPr>
        <w:p w:rsidR="001478C0" w:rsidRDefault="001478C0">
          <w:pPr>
            <w:pStyle w:val="a5"/>
            <w:jc w:val="center"/>
          </w:pPr>
        </w:p>
      </w:tc>
      <w:tc>
        <w:tcPr>
          <w:tcW w:w="3550"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5" w:type="dxa"/>
      <w:tblLayout w:type="fixed"/>
      <w:tblCellMar>
        <w:left w:w="10" w:type="dxa"/>
        <w:right w:w="10" w:type="dxa"/>
      </w:tblCellMar>
      <w:tblLook w:val="04A0" w:firstRow="1" w:lastRow="0" w:firstColumn="1" w:lastColumn="0" w:noHBand="0" w:noVBand="1"/>
    </w:tblPr>
    <w:tblGrid>
      <w:gridCol w:w="3475"/>
      <w:gridCol w:w="3475"/>
      <w:gridCol w:w="3475"/>
    </w:tblGrid>
    <w:tr w:rsidR="001478C0">
      <w:tc>
        <w:tcPr>
          <w:tcW w:w="3475" w:type="dxa"/>
          <w:shd w:val="clear" w:color="auto" w:fill="auto"/>
          <w:tcMar>
            <w:top w:w="0" w:type="dxa"/>
            <w:left w:w="108" w:type="dxa"/>
            <w:bottom w:w="0" w:type="dxa"/>
            <w:right w:w="108" w:type="dxa"/>
          </w:tcMar>
        </w:tcPr>
        <w:p w:rsidR="001478C0" w:rsidRDefault="001478C0">
          <w:pPr>
            <w:pStyle w:val="a5"/>
            <w:ind w:left="-115"/>
          </w:pPr>
        </w:p>
      </w:tc>
      <w:tc>
        <w:tcPr>
          <w:tcW w:w="3475" w:type="dxa"/>
          <w:shd w:val="clear" w:color="auto" w:fill="auto"/>
          <w:tcMar>
            <w:top w:w="0" w:type="dxa"/>
            <w:left w:w="108" w:type="dxa"/>
            <w:bottom w:w="0" w:type="dxa"/>
            <w:right w:w="108" w:type="dxa"/>
          </w:tcMar>
        </w:tcPr>
        <w:p w:rsidR="001478C0" w:rsidRDefault="001478C0">
          <w:pPr>
            <w:pStyle w:val="a5"/>
            <w:jc w:val="center"/>
          </w:pPr>
        </w:p>
      </w:tc>
      <w:tc>
        <w:tcPr>
          <w:tcW w:w="3475"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rPr>
        <w:sz w:val="2"/>
        <w:szCs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rPr>
        <w:sz w:val="2"/>
        <w:szCs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rPr>
        <w:sz w:val="2"/>
        <w:szCs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0"/>
        <w:szCs w:val="20"/>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7164C">
    <w:pPr>
      <w:pStyle w:val="a3"/>
      <w:kinsoku w:val="0"/>
      <w:overflowPunct w:val="0"/>
      <w:spacing w:line="14" w:lineRule="auto"/>
      <w:ind w:left="0" w:firstLine="0"/>
      <w:rPr>
        <w:sz w:val="20"/>
        <w:szCs w:val="20"/>
      </w:rPr>
    </w:pPr>
    <w:r>
      <w:rPr>
        <w:noProof/>
      </w:rPr>
      <mc:AlternateContent>
        <mc:Choice Requires="wps">
          <w:drawing>
            <wp:anchor distT="0" distB="0" distL="114300" distR="114300" simplePos="0" relativeHeight="251692032" behindDoc="1" locked="1" layoutInCell="0" allowOverlap="1">
              <wp:simplePos x="0" y="0"/>
              <wp:positionH relativeFrom="page">
                <wp:posOffset>5492750</wp:posOffset>
              </wp:positionH>
              <wp:positionV relativeFrom="page">
                <wp:posOffset>401955</wp:posOffset>
              </wp:positionV>
              <wp:extent cx="191135" cy="165735"/>
              <wp:effectExtent l="0" t="0" r="18415" b="5715"/>
              <wp:wrapNone/>
              <wp:docPr id="54" name="Поле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pPr>
                            <w:pStyle w:val="a3"/>
                            <w:kinsoku w:val="0"/>
                            <w:overflowPunct w:val="0"/>
                            <w:spacing w:line="245" w:lineRule="exact"/>
                            <w:ind w:left="40" w:firstLine="0"/>
                            <w:rPr>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4" o:spid="_x0000_s1058" type="#_x0000_t202" style="position:absolute;margin-left:432.5pt;margin-top:31.65pt;width:15.05pt;height:13.0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" o:allowincell="f" filled="f" stroked="f">
              <v:textbox inset="0,0,0,0">
                <w:txbxContent>
                  <w:p w:rsidR="001478C0" w:rsidRDefault="001478C0">
                    <w:pPr>
                      <w:pStyle w:val="a3"/>
                      <w:kinsoku w:val="0"/>
                      <w:overflowPunct w:val="0"/>
                      <w:spacing w:line="245" w:lineRule="exact"/>
                      <w:ind w:left="40" w:firstLine="0"/>
                      <w:rPr>
                        <w:sz w:val="22"/>
                        <w:szCs w:val="22"/>
                      </w:rPr>
                    </w:pPr>
                  </w:p>
                </w:txbxContent>
              </v:textbox>
              <w10:wrap anchorx="page" anchory="page"/>
              <w10:anchorlock/>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7164C">
    <w:pPr>
      <w:pStyle w:val="a3"/>
      <w:kinsoku w:val="0"/>
      <w:overflowPunct w:val="0"/>
      <w:spacing w:line="14" w:lineRule="auto"/>
      <w:ind w:left="0" w:firstLine="0"/>
      <w:rPr>
        <w:sz w:val="20"/>
        <w:szCs w:val="20"/>
      </w:rPr>
    </w:pPr>
    <w:r>
      <w:rPr>
        <w:noProof/>
      </w:rPr>
      <mc:AlternateContent>
        <mc:Choice Requires="wps">
          <w:drawing>
            <wp:anchor distT="0" distB="0" distL="114300" distR="114300" simplePos="0" relativeHeight="251694080" behindDoc="1" locked="1" layoutInCell="0" allowOverlap="1">
              <wp:simplePos x="0" y="0"/>
              <wp:positionH relativeFrom="page">
                <wp:posOffset>5492750</wp:posOffset>
              </wp:positionH>
              <wp:positionV relativeFrom="page">
                <wp:posOffset>401955</wp:posOffset>
              </wp:positionV>
              <wp:extent cx="121285" cy="165735"/>
              <wp:effectExtent l="0" t="0" r="12065" b="5715"/>
              <wp:wrapNone/>
              <wp:docPr id="1"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pPr>
                            <w:pStyle w:val="a3"/>
                            <w:kinsoku w:val="0"/>
                            <w:overflowPunct w:val="0"/>
                            <w:spacing w:line="245" w:lineRule="exact"/>
                            <w:ind w:left="0" w:firstLine="0"/>
                            <w:rPr>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9" type="#_x0000_t202" style="position:absolute;margin-left:432.5pt;margin-top:31.65pt;width:9.55pt;height:13.0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" o:allowincell="f" filled="f" stroked="f">
              <v:textbox inset="0,0,0,0">
                <w:txbxContent>
                  <w:p w:rsidR="001478C0" w:rsidRDefault="001478C0">
                    <w:pPr>
                      <w:pStyle w:val="a3"/>
                      <w:kinsoku w:val="0"/>
                      <w:overflowPunct w:val="0"/>
                      <w:spacing w:line="245" w:lineRule="exact"/>
                      <w:ind w:left="0" w:firstLine="0"/>
                      <w:rPr>
                        <w:sz w:val="22"/>
                        <w:szCs w:val="22"/>
                      </w:rPr>
                    </w:pPr>
                  </w:p>
                </w:txbxContent>
              </v:textbox>
              <w10:wrap anchorx="page" anchory="page"/>
              <w10:anchorlock/>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7164C">
    <w:pPr>
      <w:pStyle w:val="a3"/>
      <w:kinsoku w:val="0"/>
      <w:overflowPunct w:val="0"/>
      <w:spacing w:line="14" w:lineRule="auto"/>
      <w:ind w:left="0" w:firstLine="0"/>
      <w:rPr>
        <w:sz w:val="20"/>
        <w:szCs w:val="20"/>
      </w:rPr>
    </w:pPr>
    <w:r>
      <w:rPr>
        <w:noProof/>
      </w:rPr>
      <mc:AlternateContent>
        <mc:Choice Requires="wps">
          <w:drawing>
            <wp:anchor distT="0" distB="0" distL="114300" distR="114300" simplePos="0" relativeHeight="251693056" behindDoc="1" locked="1" layoutInCell="0" allowOverlap="1">
              <wp:simplePos x="0" y="0"/>
              <wp:positionH relativeFrom="page">
                <wp:posOffset>5492750</wp:posOffset>
              </wp:positionH>
              <wp:positionV relativeFrom="page">
                <wp:posOffset>401955</wp:posOffset>
              </wp:positionV>
              <wp:extent cx="121285" cy="165735"/>
              <wp:effectExtent l="0" t="0" r="12065" b="5715"/>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pPr>
                            <w:pStyle w:val="a3"/>
                            <w:kinsoku w:val="0"/>
                            <w:overflowPunct w:val="0"/>
                            <w:spacing w:line="245" w:lineRule="exact"/>
                            <w:ind w:left="0" w:firstLine="0"/>
                            <w:rPr>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0" type="#_x0000_t202" style="position:absolute;margin-left:432.5pt;margin-top:31.65pt;width:9.55pt;height:13.0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" o:allowincell="f" filled="f" stroked="f">
              <v:textbox inset="0,0,0,0">
                <w:txbxContent>
                  <w:p w:rsidR="001478C0" w:rsidRDefault="001478C0">
                    <w:pPr>
                      <w:pStyle w:val="a3"/>
                      <w:kinsoku w:val="0"/>
                      <w:overflowPunct w:val="0"/>
                      <w:spacing w:line="245" w:lineRule="exact"/>
                      <w:ind w:left="0" w:firstLine="0"/>
                      <w:rPr>
                        <w:sz w:val="22"/>
                        <w:szCs w:val="22"/>
                      </w:rPr>
                    </w:pPr>
                  </w:p>
                </w:txbxContent>
              </v:textbox>
              <w10:wrap anchorx="page" anchory="page"/>
              <w10:anchorlock/>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7164C">
    <w:pPr>
      <w:pStyle w:val="a3"/>
      <w:kinsoku w:val="0"/>
      <w:overflowPunct w:val="0"/>
      <w:spacing w:line="14" w:lineRule="auto"/>
      <w:rPr>
        <w:sz w:val="20"/>
        <w:szCs w:val="20"/>
      </w:rPr>
    </w:pPr>
    <w:r>
      <w:rPr>
        <w:noProof/>
        <w:sz w:val="22"/>
        <w:szCs w:val="22"/>
      </w:rPr>
      <mc:AlternateContent>
        <mc:Choice Requires="wps">
          <w:drawing>
            <wp:anchor distT="0" distB="0" distL="114300" distR="114300" simplePos="0" relativeHeight="251691008" behindDoc="1" locked="0" layoutInCell="0" allowOverlap="1">
              <wp:simplePos x="0" y="0"/>
              <wp:positionH relativeFrom="page">
                <wp:posOffset>3901440</wp:posOffset>
              </wp:positionH>
              <wp:positionV relativeFrom="page">
                <wp:posOffset>461010</wp:posOffset>
              </wp:positionV>
              <wp:extent cx="191135" cy="165735"/>
              <wp:effectExtent l="0" t="0" r="18415" b="571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pPr>
                            <w:pStyle w:val="a3"/>
                            <w:kinsoku w:val="0"/>
                            <w:overflowPunct w:val="0"/>
                            <w:spacing w:line="245"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55" type="#_x0000_t202" style="position:absolute;left:0;text-align:left;margin-left:307.2pt;margin-top:36.3pt;width:15.05pt;height:13.0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" o:allowincell="f" filled="f" stroked="f">
              <v:textbox inset="0,0,0,0">
                <w:txbxContent>
                  <w:p w:rsidR="001478C0" w:rsidRDefault="001478C0">
                    <w:pPr>
                      <w:pStyle w:val="a3"/>
                      <w:kinsoku w:val="0"/>
                      <w:overflowPunct w:val="0"/>
                      <w:spacing w:line="245" w:lineRule="exact"/>
                    </w:pPr>
                  </w:p>
                </w:txbxContent>
              </v:textbox>
              <w10:wrap anchorx="page" anchory="page"/>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0"/>
        <w:szCs w:val="20"/>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0"/>
        <w:szCs w:val="20"/>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
        <w:szCs w:val="2"/>
      </w:rP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0"/>
        <w:szCs w:val="20"/>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0"/>
        <w:szCs w:val="20"/>
      </w:rP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0"/>
        <w:szCs w:val="20"/>
      </w:rP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478C0">
    <w:pPr>
      <w:pStyle w:val="a3"/>
      <w:kinsoku w:val="0"/>
      <w:overflowPunct w:val="0"/>
      <w:spacing w:line="14" w:lineRule="auto"/>
      <w:ind w:left="0" w:firstLine="0"/>
      <w:rPr>
        <w:sz w:val="20"/>
        <w:szCs w:val="20"/>
      </w:rP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B3E" w:rsidRDefault="00BA1B3E">
    <w:pPr>
      <w:pStyle w:val="a3"/>
      <w:kinsoku w:val="0"/>
      <w:overflowPunct w:val="0"/>
      <w:spacing w:line="14" w:lineRule="auto"/>
      <w:ind w:left="0" w:firstLine="0"/>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C0" w:rsidRDefault="0017164C">
    <w:pPr>
      <w:pStyle w:val="a3"/>
      <w:kinsoku w:val="0"/>
      <w:overflowPunct w:val="0"/>
      <w:spacing w:line="14" w:lineRule="auto"/>
      <w:rPr>
        <w:sz w:val="20"/>
        <w:szCs w:val="20"/>
      </w:rPr>
    </w:pPr>
    <w:r>
      <w:rPr>
        <w:noProof/>
        <w:sz w:val="22"/>
        <w:szCs w:val="22"/>
      </w:rPr>
      <mc:AlternateContent>
        <mc:Choice Requires="wps">
          <w:drawing>
            <wp:anchor distT="0" distB="0" distL="114300" distR="114300" simplePos="0" relativeHeight="251689984" behindDoc="1" locked="0" layoutInCell="0" allowOverlap="1">
              <wp:simplePos x="0" y="0"/>
              <wp:positionH relativeFrom="page">
                <wp:posOffset>3864610</wp:posOffset>
              </wp:positionH>
              <wp:positionV relativeFrom="page">
                <wp:posOffset>485775</wp:posOffset>
              </wp:positionV>
              <wp:extent cx="191135" cy="165735"/>
              <wp:effectExtent l="0" t="0" r="18415" b="571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8C0" w:rsidRDefault="001478C0">
                          <w:pPr>
                            <w:pStyle w:val="a3"/>
                            <w:kinsoku w:val="0"/>
                            <w:overflowPunct w:val="0"/>
                            <w:spacing w:line="245" w:lineRule="exact"/>
                            <w:ind w:left="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56" type="#_x0000_t202" style="position:absolute;left:0;text-align:left;margin-left:304.3pt;margin-top:38.25pt;width:15.05pt;height:13.0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" o:allowincell="f" filled="f" stroked="f">
              <v:textbox inset="0,0,0,0">
                <w:txbxContent>
                  <w:p w:rsidR="001478C0" w:rsidRDefault="001478C0">
                    <w:pPr>
                      <w:pStyle w:val="a3"/>
                      <w:kinsoku w:val="0"/>
                      <w:overflowPunct w:val="0"/>
                      <w:spacing w:line="245" w:lineRule="exact"/>
                      <w:ind w:left="40"/>
                    </w:pP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4BB" w:rsidRDefault="0017164C">
    <w:pPr>
      <w:pStyle w:val="a3"/>
      <w:kinsoku w:val="0"/>
      <w:overflowPunct w:val="0"/>
      <w:spacing w:line="14" w:lineRule="auto"/>
      <w:ind w:left="0" w:firstLine="0"/>
      <w:rPr>
        <w:sz w:val="20"/>
        <w:szCs w:val="20"/>
      </w:rPr>
    </w:pPr>
    <w:r>
      <w:rPr>
        <w:noProof/>
      </w:rPr>
      <mc:AlternateContent>
        <mc:Choice Requires="wps">
          <w:drawing>
            <wp:anchor distT="0" distB="0" distL="114300" distR="114300" simplePos="0" relativeHeight="251696128" behindDoc="1" locked="1" layoutInCell="0" allowOverlap="1">
              <wp:simplePos x="0" y="0"/>
              <wp:positionH relativeFrom="page">
                <wp:posOffset>3840480</wp:posOffset>
              </wp:positionH>
              <wp:positionV relativeFrom="page">
                <wp:posOffset>467360</wp:posOffset>
              </wp:positionV>
              <wp:extent cx="261620" cy="165735"/>
              <wp:effectExtent l="0" t="0" r="5080" b="571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44BB" w:rsidRDefault="004344BB">
                          <w:pPr>
                            <w:pStyle w:val="a3"/>
                            <w:kinsoku w:val="0"/>
                            <w:overflowPunct w:val="0"/>
                            <w:spacing w:line="245" w:lineRule="exact"/>
                            <w:ind w:left="40" w:firstLine="0"/>
                            <w:rPr>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57" type="#_x0000_t202" style="position:absolute;margin-left:302.4pt;margin-top:36.8pt;width:20.6pt;height:13.0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" o:allowincell="f" filled="f" stroked="f">
              <v:textbox inset="0,0,0,0">
                <w:txbxContent>
                  <w:p w:rsidR="004344BB" w:rsidRDefault="004344BB">
                    <w:pPr>
                      <w:pStyle w:val="a3"/>
                      <w:kinsoku w:val="0"/>
                      <w:overflowPunct w:val="0"/>
                      <w:spacing w:line="245" w:lineRule="exact"/>
                      <w:ind w:left="40" w:firstLine="0"/>
                      <w:rPr>
                        <w:sz w:val="22"/>
                        <w:szCs w:val="22"/>
                      </w:rPr>
                    </w:pPr>
                  </w:p>
                </w:txbxContent>
              </v:textbox>
              <w10:wrap anchorx="page" anchory="page"/>
              <w10:anchorlock/>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20" w:type="dxa"/>
      <w:tblLayout w:type="fixed"/>
      <w:tblCellMar>
        <w:left w:w="10" w:type="dxa"/>
        <w:right w:w="10" w:type="dxa"/>
      </w:tblCellMar>
      <w:tblLook w:val="04A0" w:firstRow="1" w:lastRow="0" w:firstColumn="1" w:lastColumn="0" w:noHBand="0" w:noVBand="1"/>
    </w:tblPr>
    <w:tblGrid>
      <w:gridCol w:w="3540"/>
      <w:gridCol w:w="3540"/>
      <w:gridCol w:w="3540"/>
    </w:tblGrid>
    <w:tr w:rsidR="001478C0">
      <w:tc>
        <w:tcPr>
          <w:tcW w:w="3540" w:type="dxa"/>
          <w:shd w:val="clear" w:color="auto" w:fill="auto"/>
          <w:tcMar>
            <w:top w:w="0" w:type="dxa"/>
            <w:left w:w="108" w:type="dxa"/>
            <w:bottom w:w="0" w:type="dxa"/>
            <w:right w:w="108" w:type="dxa"/>
          </w:tcMar>
        </w:tcPr>
        <w:p w:rsidR="001478C0" w:rsidRDefault="001478C0">
          <w:pPr>
            <w:pStyle w:val="a5"/>
            <w:ind w:left="-115"/>
          </w:pPr>
        </w:p>
      </w:tc>
      <w:tc>
        <w:tcPr>
          <w:tcW w:w="3540" w:type="dxa"/>
          <w:shd w:val="clear" w:color="auto" w:fill="auto"/>
          <w:tcMar>
            <w:top w:w="0" w:type="dxa"/>
            <w:left w:w="108" w:type="dxa"/>
            <w:bottom w:w="0" w:type="dxa"/>
            <w:right w:w="108" w:type="dxa"/>
          </w:tcMar>
        </w:tcPr>
        <w:p w:rsidR="001478C0" w:rsidRDefault="001478C0">
          <w:pPr>
            <w:pStyle w:val="a5"/>
            <w:jc w:val="center"/>
          </w:pPr>
        </w:p>
      </w:tc>
      <w:tc>
        <w:tcPr>
          <w:tcW w:w="3540"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20" w:type="dxa"/>
      <w:tblLayout w:type="fixed"/>
      <w:tblCellMar>
        <w:left w:w="10" w:type="dxa"/>
        <w:right w:w="10" w:type="dxa"/>
      </w:tblCellMar>
      <w:tblLook w:val="04A0" w:firstRow="1" w:lastRow="0" w:firstColumn="1" w:lastColumn="0" w:noHBand="0" w:noVBand="1"/>
    </w:tblPr>
    <w:tblGrid>
      <w:gridCol w:w="3540"/>
      <w:gridCol w:w="3540"/>
      <w:gridCol w:w="3540"/>
    </w:tblGrid>
    <w:tr w:rsidR="001478C0">
      <w:tc>
        <w:tcPr>
          <w:tcW w:w="3540" w:type="dxa"/>
          <w:shd w:val="clear" w:color="auto" w:fill="auto"/>
          <w:tcMar>
            <w:top w:w="0" w:type="dxa"/>
            <w:left w:w="108" w:type="dxa"/>
            <w:bottom w:w="0" w:type="dxa"/>
            <w:right w:w="108" w:type="dxa"/>
          </w:tcMar>
        </w:tcPr>
        <w:p w:rsidR="001478C0" w:rsidRDefault="001478C0">
          <w:pPr>
            <w:pStyle w:val="a5"/>
            <w:ind w:left="-115"/>
          </w:pPr>
        </w:p>
      </w:tc>
      <w:tc>
        <w:tcPr>
          <w:tcW w:w="3540" w:type="dxa"/>
          <w:shd w:val="clear" w:color="auto" w:fill="auto"/>
          <w:tcMar>
            <w:top w:w="0" w:type="dxa"/>
            <w:left w:w="108" w:type="dxa"/>
            <w:bottom w:w="0" w:type="dxa"/>
            <w:right w:w="108" w:type="dxa"/>
          </w:tcMar>
        </w:tcPr>
        <w:p w:rsidR="001478C0" w:rsidRDefault="001478C0">
          <w:pPr>
            <w:pStyle w:val="a5"/>
            <w:jc w:val="center"/>
          </w:pPr>
        </w:p>
      </w:tc>
      <w:tc>
        <w:tcPr>
          <w:tcW w:w="3540"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0" w:type="dxa"/>
      <w:tblLayout w:type="fixed"/>
      <w:tblCellMar>
        <w:left w:w="10" w:type="dxa"/>
        <w:right w:w="10" w:type="dxa"/>
      </w:tblCellMar>
      <w:tblLook w:val="04A0" w:firstRow="1" w:lastRow="0" w:firstColumn="1" w:lastColumn="0" w:noHBand="0" w:noVBand="1"/>
    </w:tblPr>
    <w:tblGrid>
      <w:gridCol w:w="3550"/>
      <w:gridCol w:w="3550"/>
      <w:gridCol w:w="3550"/>
    </w:tblGrid>
    <w:tr w:rsidR="001478C0">
      <w:tc>
        <w:tcPr>
          <w:tcW w:w="3550" w:type="dxa"/>
          <w:shd w:val="clear" w:color="auto" w:fill="auto"/>
          <w:tcMar>
            <w:top w:w="0" w:type="dxa"/>
            <w:left w:w="108" w:type="dxa"/>
            <w:bottom w:w="0" w:type="dxa"/>
            <w:right w:w="108" w:type="dxa"/>
          </w:tcMar>
        </w:tcPr>
        <w:p w:rsidR="001478C0" w:rsidRDefault="001478C0">
          <w:pPr>
            <w:pStyle w:val="a5"/>
            <w:ind w:left="-115"/>
          </w:pPr>
        </w:p>
      </w:tc>
      <w:tc>
        <w:tcPr>
          <w:tcW w:w="3550" w:type="dxa"/>
          <w:shd w:val="clear" w:color="auto" w:fill="auto"/>
          <w:tcMar>
            <w:top w:w="0" w:type="dxa"/>
            <w:left w:w="108" w:type="dxa"/>
            <w:bottom w:w="0" w:type="dxa"/>
            <w:right w:w="108" w:type="dxa"/>
          </w:tcMar>
        </w:tcPr>
        <w:p w:rsidR="001478C0" w:rsidRDefault="001478C0">
          <w:pPr>
            <w:pStyle w:val="a5"/>
            <w:jc w:val="center"/>
          </w:pPr>
        </w:p>
      </w:tc>
      <w:tc>
        <w:tcPr>
          <w:tcW w:w="3550" w:type="dxa"/>
          <w:shd w:val="clear" w:color="auto" w:fill="auto"/>
          <w:tcMar>
            <w:top w:w="0" w:type="dxa"/>
            <w:left w:w="108" w:type="dxa"/>
            <w:bottom w:w="0" w:type="dxa"/>
            <w:right w:w="108" w:type="dxa"/>
          </w:tcMar>
        </w:tcPr>
        <w:p w:rsidR="001478C0" w:rsidRDefault="001478C0">
          <w:pPr>
            <w:pStyle w:val="a5"/>
            <w:ind w:right="-115"/>
            <w:jc w:val="right"/>
          </w:pPr>
        </w:p>
      </w:tc>
    </w:tr>
  </w:tbl>
  <w:p w:rsidR="001478C0" w:rsidRDefault="001478C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start w:val="1"/>
      <w:numFmt w:val="decimal"/>
      <w:lvlText w:val="%1."/>
      <w:lvlJc w:val="left"/>
      <w:pPr>
        <w:ind w:left="4018" w:hanging="271"/>
      </w:pPr>
      <w:rPr>
        <w:rFonts w:ascii="Times New Roman" w:hAnsi="Times New Roman" w:cs="Times New Roman"/>
        <w:b/>
        <w:bCs/>
        <w:w w:val="100"/>
        <w:sz w:val="27"/>
        <w:szCs w:val="27"/>
      </w:rPr>
    </w:lvl>
    <w:lvl w:ilvl="1">
      <w:start w:val="1"/>
      <w:numFmt w:val="decimal"/>
      <w:lvlText w:val="%1.%2."/>
      <w:lvlJc w:val="left"/>
      <w:pPr>
        <w:ind w:left="3571" w:hanging="473"/>
      </w:pPr>
      <w:rPr>
        <w:rFonts w:ascii="Times New Roman" w:hAnsi="Times New Roman" w:cs="Times New Roman"/>
        <w:b/>
        <w:bCs/>
        <w:w w:val="100"/>
        <w:sz w:val="27"/>
        <w:szCs w:val="27"/>
      </w:rPr>
    </w:lvl>
    <w:lvl w:ilvl="2">
      <w:numFmt w:val="bullet"/>
      <w:lvlText w:val="•"/>
      <w:lvlJc w:val="left"/>
      <w:pPr>
        <w:ind w:left="4747" w:hanging="473"/>
      </w:pPr>
    </w:lvl>
    <w:lvl w:ilvl="3">
      <w:numFmt w:val="bullet"/>
      <w:lvlText w:val="•"/>
      <w:lvlJc w:val="left"/>
      <w:pPr>
        <w:ind w:left="5474" w:hanging="473"/>
      </w:pPr>
    </w:lvl>
    <w:lvl w:ilvl="4">
      <w:numFmt w:val="bullet"/>
      <w:lvlText w:val="•"/>
      <w:lvlJc w:val="left"/>
      <w:pPr>
        <w:ind w:left="6201" w:hanging="473"/>
      </w:pPr>
    </w:lvl>
    <w:lvl w:ilvl="5">
      <w:numFmt w:val="bullet"/>
      <w:lvlText w:val="•"/>
      <w:lvlJc w:val="left"/>
      <w:pPr>
        <w:ind w:left="6928" w:hanging="473"/>
      </w:pPr>
    </w:lvl>
    <w:lvl w:ilvl="6">
      <w:numFmt w:val="bullet"/>
      <w:lvlText w:val="•"/>
      <w:lvlJc w:val="left"/>
      <w:pPr>
        <w:ind w:left="7655" w:hanging="473"/>
      </w:pPr>
    </w:lvl>
    <w:lvl w:ilvl="7">
      <w:numFmt w:val="bullet"/>
      <w:lvlText w:val="•"/>
      <w:lvlJc w:val="left"/>
      <w:pPr>
        <w:ind w:left="8382" w:hanging="473"/>
      </w:pPr>
    </w:lvl>
    <w:lvl w:ilvl="8">
      <w:numFmt w:val="bullet"/>
      <w:lvlText w:val="•"/>
      <w:lvlJc w:val="left"/>
      <w:pPr>
        <w:ind w:left="9109" w:hanging="473"/>
      </w:pPr>
    </w:lvl>
  </w:abstractNum>
  <w:abstractNum w:abstractNumId="1" w15:restartNumberingAfterBreak="0">
    <w:nsid w:val="00000403"/>
    <w:multiLevelType w:val="multilevel"/>
    <w:tmpl w:val="00000886"/>
    <w:lvl w:ilvl="0">
      <w:start w:val="1"/>
      <w:numFmt w:val="decimal"/>
      <w:lvlText w:val="%1"/>
      <w:lvlJc w:val="left"/>
      <w:pPr>
        <w:ind w:left="105" w:hanging="480"/>
      </w:pPr>
    </w:lvl>
    <w:lvl w:ilvl="1">
      <w:start w:val="1"/>
      <w:numFmt w:val="decimal"/>
      <w:lvlText w:val="%1.%2."/>
      <w:lvlJc w:val="left"/>
      <w:pPr>
        <w:ind w:left="105" w:hanging="480"/>
      </w:pPr>
      <w:rPr>
        <w:rFonts w:ascii="Times New Roman" w:hAnsi="Times New Roman" w:cs="Times New Roman"/>
        <w:b w:val="0"/>
        <w:bCs w:val="0"/>
        <w:w w:val="100"/>
        <w:sz w:val="27"/>
        <w:szCs w:val="27"/>
      </w:rPr>
    </w:lvl>
    <w:lvl w:ilvl="2">
      <w:numFmt w:val="bullet"/>
      <w:lvlText w:val="•"/>
      <w:lvlJc w:val="left"/>
      <w:pPr>
        <w:ind w:left="2204" w:hanging="480"/>
      </w:pPr>
    </w:lvl>
    <w:lvl w:ilvl="3">
      <w:numFmt w:val="bullet"/>
      <w:lvlText w:val="•"/>
      <w:lvlJc w:val="left"/>
      <w:pPr>
        <w:ind w:left="3257" w:hanging="480"/>
      </w:pPr>
    </w:lvl>
    <w:lvl w:ilvl="4">
      <w:numFmt w:val="bullet"/>
      <w:lvlText w:val="•"/>
      <w:lvlJc w:val="left"/>
      <w:pPr>
        <w:ind w:left="4309" w:hanging="480"/>
      </w:pPr>
    </w:lvl>
    <w:lvl w:ilvl="5">
      <w:numFmt w:val="bullet"/>
      <w:lvlText w:val="•"/>
      <w:lvlJc w:val="left"/>
      <w:pPr>
        <w:ind w:left="5362" w:hanging="480"/>
      </w:pPr>
    </w:lvl>
    <w:lvl w:ilvl="6">
      <w:numFmt w:val="bullet"/>
      <w:lvlText w:val="•"/>
      <w:lvlJc w:val="left"/>
      <w:pPr>
        <w:ind w:left="6414" w:hanging="480"/>
      </w:pPr>
    </w:lvl>
    <w:lvl w:ilvl="7">
      <w:numFmt w:val="bullet"/>
      <w:lvlText w:val="•"/>
      <w:lvlJc w:val="left"/>
      <w:pPr>
        <w:ind w:left="7466" w:hanging="480"/>
      </w:pPr>
    </w:lvl>
    <w:lvl w:ilvl="8">
      <w:numFmt w:val="bullet"/>
      <w:lvlText w:val="•"/>
      <w:lvlJc w:val="left"/>
      <w:pPr>
        <w:ind w:left="8519" w:hanging="480"/>
      </w:pPr>
    </w:lvl>
  </w:abstractNum>
  <w:abstractNum w:abstractNumId="2" w15:restartNumberingAfterBreak="0">
    <w:nsid w:val="00000404"/>
    <w:multiLevelType w:val="multilevel"/>
    <w:tmpl w:val="00000887"/>
    <w:lvl w:ilvl="0">
      <w:start w:val="4"/>
      <w:numFmt w:val="decimal"/>
      <w:lvlText w:val="%1"/>
      <w:lvlJc w:val="left"/>
      <w:pPr>
        <w:ind w:left="1279" w:hanging="473"/>
      </w:pPr>
    </w:lvl>
    <w:lvl w:ilvl="1">
      <w:start w:val="1"/>
      <w:numFmt w:val="decimal"/>
      <w:lvlText w:val="%1.%2."/>
      <w:lvlJc w:val="left"/>
      <w:pPr>
        <w:ind w:left="1279" w:hanging="473"/>
      </w:pPr>
      <w:rPr>
        <w:rFonts w:ascii="Times New Roman" w:hAnsi="Times New Roman" w:cs="Times New Roman"/>
        <w:b/>
        <w:bCs/>
        <w:w w:val="100"/>
        <w:sz w:val="27"/>
        <w:szCs w:val="27"/>
      </w:rPr>
    </w:lvl>
    <w:lvl w:ilvl="2">
      <w:start w:val="1"/>
      <w:numFmt w:val="decimal"/>
      <w:lvlText w:val="%1.%2.%3."/>
      <w:lvlJc w:val="left"/>
      <w:pPr>
        <w:ind w:left="105" w:hanging="892"/>
      </w:pPr>
      <w:rPr>
        <w:rFonts w:ascii="Times New Roman" w:hAnsi="Times New Roman" w:cs="Times New Roman"/>
        <w:b w:val="0"/>
        <w:bCs w:val="0"/>
        <w:w w:val="100"/>
        <w:sz w:val="27"/>
        <w:szCs w:val="27"/>
      </w:rPr>
    </w:lvl>
    <w:lvl w:ilvl="3">
      <w:numFmt w:val="bullet"/>
      <w:lvlText w:val="•"/>
      <w:lvlJc w:val="left"/>
      <w:pPr>
        <w:ind w:left="3360" w:hanging="892"/>
      </w:pPr>
    </w:lvl>
    <w:lvl w:ilvl="4">
      <w:numFmt w:val="bullet"/>
      <w:lvlText w:val="•"/>
      <w:lvlJc w:val="left"/>
      <w:pPr>
        <w:ind w:left="4401" w:hanging="892"/>
      </w:pPr>
    </w:lvl>
    <w:lvl w:ilvl="5">
      <w:numFmt w:val="bullet"/>
      <w:lvlText w:val="•"/>
      <w:lvlJc w:val="left"/>
      <w:pPr>
        <w:ind w:left="5441" w:hanging="892"/>
      </w:pPr>
    </w:lvl>
    <w:lvl w:ilvl="6">
      <w:numFmt w:val="bullet"/>
      <w:lvlText w:val="•"/>
      <w:lvlJc w:val="left"/>
      <w:pPr>
        <w:ind w:left="6482" w:hanging="892"/>
      </w:pPr>
    </w:lvl>
    <w:lvl w:ilvl="7">
      <w:numFmt w:val="bullet"/>
      <w:lvlText w:val="•"/>
      <w:lvlJc w:val="left"/>
      <w:pPr>
        <w:ind w:left="7522" w:hanging="892"/>
      </w:pPr>
    </w:lvl>
    <w:lvl w:ilvl="8">
      <w:numFmt w:val="bullet"/>
      <w:lvlText w:val="•"/>
      <w:lvlJc w:val="left"/>
      <w:pPr>
        <w:ind w:left="8563" w:hanging="892"/>
      </w:pPr>
    </w:lvl>
  </w:abstractNum>
  <w:abstractNum w:abstractNumId="3" w15:restartNumberingAfterBreak="0">
    <w:nsid w:val="00000405"/>
    <w:multiLevelType w:val="multilevel"/>
    <w:tmpl w:val="00000888"/>
    <w:lvl w:ilvl="0">
      <w:start w:val="4"/>
      <w:numFmt w:val="decimal"/>
      <w:lvlText w:val="%1"/>
      <w:lvlJc w:val="left"/>
      <w:pPr>
        <w:ind w:left="226" w:hanging="706"/>
      </w:pPr>
    </w:lvl>
    <w:lvl w:ilvl="1">
      <w:start w:val="2"/>
      <w:numFmt w:val="decimal"/>
      <w:lvlText w:val="%1.%2"/>
      <w:lvlJc w:val="left"/>
      <w:pPr>
        <w:ind w:left="226" w:hanging="706"/>
      </w:pPr>
    </w:lvl>
    <w:lvl w:ilvl="2">
      <w:start w:val="1"/>
      <w:numFmt w:val="decimal"/>
      <w:lvlText w:val="%1.%2.%3."/>
      <w:lvlJc w:val="left"/>
      <w:pPr>
        <w:ind w:left="226" w:hanging="706"/>
      </w:pPr>
      <w:rPr>
        <w:rFonts w:ascii="Times New Roman" w:hAnsi="Times New Roman" w:cs="Times New Roman"/>
        <w:b w:val="0"/>
        <w:bCs w:val="0"/>
        <w:w w:val="100"/>
        <w:sz w:val="27"/>
        <w:szCs w:val="27"/>
      </w:rPr>
    </w:lvl>
    <w:lvl w:ilvl="3">
      <w:numFmt w:val="bullet"/>
      <w:lvlText w:val="•"/>
      <w:lvlJc w:val="left"/>
      <w:pPr>
        <w:ind w:left="3353" w:hanging="706"/>
      </w:pPr>
    </w:lvl>
    <w:lvl w:ilvl="4">
      <w:numFmt w:val="bullet"/>
      <w:lvlText w:val="•"/>
      <w:lvlJc w:val="left"/>
      <w:pPr>
        <w:ind w:left="4397" w:hanging="706"/>
      </w:pPr>
    </w:lvl>
    <w:lvl w:ilvl="5">
      <w:numFmt w:val="bullet"/>
      <w:lvlText w:val="•"/>
      <w:lvlJc w:val="left"/>
      <w:pPr>
        <w:ind w:left="5442" w:hanging="706"/>
      </w:pPr>
    </w:lvl>
    <w:lvl w:ilvl="6">
      <w:numFmt w:val="bullet"/>
      <w:lvlText w:val="•"/>
      <w:lvlJc w:val="left"/>
      <w:pPr>
        <w:ind w:left="6486" w:hanging="706"/>
      </w:pPr>
    </w:lvl>
    <w:lvl w:ilvl="7">
      <w:numFmt w:val="bullet"/>
      <w:lvlText w:val="•"/>
      <w:lvlJc w:val="left"/>
      <w:pPr>
        <w:ind w:left="7530" w:hanging="706"/>
      </w:pPr>
    </w:lvl>
    <w:lvl w:ilvl="8">
      <w:numFmt w:val="bullet"/>
      <w:lvlText w:val="•"/>
      <w:lvlJc w:val="left"/>
      <w:pPr>
        <w:ind w:left="8575" w:hanging="706"/>
      </w:pPr>
    </w:lvl>
  </w:abstractNum>
  <w:abstractNum w:abstractNumId="4" w15:restartNumberingAfterBreak="0">
    <w:nsid w:val="00000406"/>
    <w:multiLevelType w:val="multilevel"/>
    <w:tmpl w:val="00000889"/>
    <w:lvl w:ilvl="0">
      <w:start w:val="1"/>
      <w:numFmt w:val="decimal"/>
      <w:lvlText w:val="%1."/>
      <w:lvlJc w:val="left"/>
      <w:pPr>
        <w:ind w:left="4" w:hanging="342"/>
      </w:pPr>
      <w:rPr>
        <w:rFonts w:ascii="Times New Roman" w:hAnsi="Times New Roman" w:cs="Times New Roman"/>
        <w:b w:val="0"/>
        <w:bCs w:val="0"/>
        <w:w w:val="100"/>
        <w:sz w:val="23"/>
        <w:szCs w:val="23"/>
      </w:rPr>
    </w:lvl>
    <w:lvl w:ilvl="1">
      <w:numFmt w:val="bullet"/>
      <w:lvlText w:val="•"/>
      <w:lvlJc w:val="left"/>
      <w:pPr>
        <w:ind w:left="1042" w:hanging="342"/>
      </w:pPr>
    </w:lvl>
    <w:lvl w:ilvl="2">
      <w:numFmt w:val="bullet"/>
      <w:lvlText w:val="•"/>
      <w:lvlJc w:val="left"/>
      <w:pPr>
        <w:ind w:left="2085" w:hanging="342"/>
      </w:pPr>
    </w:lvl>
    <w:lvl w:ilvl="3">
      <w:numFmt w:val="bullet"/>
      <w:lvlText w:val="•"/>
      <w:lvlJc w:val="left"/>
      <w:pPr>
        <w:ind w:left="3128" w:hanging="342"/>
      </w:pPr>
    </w:lvl>
    <w:lvl w:ilvl="4">
      <w:numFmt w:val="bullet"/>
      <w:lvlText w:val="•"/>
      <w:lvlJc w:val="left"/>
      <w:pPr>
        <w:ind w:left="4171" w:hanging="342"/>
      </w:pPr>
    </w:lvl>
    <w:lvl w:ilvl="5">
      <w:numFmt w:val="bullet"/>
      <w:lvlText w:val="•"/>
      <w:lvlJc w:val="left"/>
      <w:pPr>
        <w:ind w:left="5214" w:hanging="342"/>
      </w:pPr>
    </w:lvl>
    <w:lvl w:ilvl="6">
      <w:numFmt w:val="bullet"/>
      <w:lvlText w:val="•"/>
      <w:lvlJc w:val="left"/>
      <w:pPr>
        <w:ind w:left="6256" w:hanging="342"/>
      </w:pPr>
    </w:lvl>
    <w:lvl w:ilvl="7">
      <w:numFmt w:val="bullet"/>
      <w:lvlText w:val="•"/>
      <w:lvlJc w:val="left"/>
      <w:pPr>
        <w:ind w:left="7299" w:hanging="342"/>
      </w:pPr>
    </w:lvl>
    <w:lvl w:ilvl="8">
      <w:numFmt w:val="bullet"/>
      <w:lvlText w:val="•"/>
      <w:lvlJc w:val="left"/>
      <w:pPr>
        <w:ind w:left="8342" w:hanging="342"/>
      </w:pPr>
    </w:lvl>
  </w:abstractNum>
  <w:abstractNum w:abstractNumId="5" w15:restartNumberingAfterBreak="0">
    <w:nsid w:val="00000407"/>
    <w:multiLevelType w:val="multilevel"/>
    <w:tmpl w:val="0000088A"/>
    <w:lvl w:ilvl="0">
      <w:start w:val="1"/>
      <w:numFmt w:val="decimal"/>
      <w:lvlText w:val="%1)"/>
      <w:lvlJc w:val="left"/>
      <w:pPr>
        <w:ind w:left="105" w:hanging="408"/>
      </w:pPr>
      <w:rPr>
        <w:rFonts w:ascii="Times New Roman" w:hAnsi="Times New Roman" w:cs="Times New Roman"/>
        <w:b w:val="0"/>
        <w:bCs w:val="0"/>
        <w:spacing w:val="1"/>
        <w:w w:val="100"/>
        <w:sz w:val="27"/>
        <w:szCs w:val="27"/>
      </w:rPr>
    </w:lvl>
    <w:lvl w:ilvl="1">
      <w:numFmt w:val="bullet"/>
      <w:lvlText w:val="•"/>
      <w:lvlJc w:val="left"/>
      <w:pPr>
        <w:ind w:left="1154" w:hanging="408"/>
      </w:pPr>
    </w:lvl>
    <w:lvl w:ilvl="2">
      <w:numFmt w:val="bullet"/>
      <w:lvlText w:val="•"/>
      <w:lvlJc w:val="left"/>
      <w:pPr>
        <w:ind w:left="2208" w:hanging="408"/>
      </w:pPr>
    </w:lvl>
    <w:lvl w:ilvl="3">
      <w:numFmt w:val="bullet"/>
      <w:lvlText w:val="•"/>
      <w:lvlJc w:val="left"/>
      <w:pPr>
        <w:ind w:left="3263" w:hanging="408"/>
      </w:pPr>
    </w:lvl>
    <w:lvl w:ilvl="4">
      <w:numFmt w:val="bullet"/>
      <w:lvlText w:val="•"/>
      <w:lvlJc w:val="left"/>
      <w:pPr>
        <w:ind w:left="4317" w:hanging="408"/>
      </w:pPr>
    </w:lvl>
    <w:lvl w:ilvl="5">
      <w:numFmt w:val="bullet"/>
      <w:lvlText w:val="•"/>
      <w:lvlJc w:val="left"/>
      <w:pPr>
        <w:ind w:left="5372" w:hanging="408"/>
      </w:pPr>
    </w:lvl>
    <w:lvl w:ilvl="6">
      <w:numFmt w:val="bullet"/>
      <w:lvlText w:val="•"/>
      <w:lvlJc w:val="left"/>
      <w:pPr>
        <w:ind w:left="6426" w:hanging="408"/>
      </w:pPr>
    </w:lvl>
    <w:lvl w:ilvl="7">
      <w:numFmt w:val="bullet"/>
      <w:lvlText w:val="•"/>
      <w:lvlJc w:val="left"/>
      <w:pPr>
        <w:ind w:left="7480" w:hanging="408"/>
      </w:pPr>
    </w:lvl>
    <w:lvl w:ilvl="8">
      <w:numFmt w:val="bullet"/>
      <w:lvlText w:val="•"/>
      <w:lvlJc w:val="left"/>
      <w:pPr>
        <w:ind w:left="8535" w:hanging="408"/>
      </w:pPr>
    </w:lvl>
  </w:abstractNum>
  <w:abstractNum w:abstractNumId="6" w15:restartNumberingAfterBreak="0">
    <w:nsid w:val="00000408"/>
    <w:multiLevelType w:val="multilevel"/>
    <w:tmpl w:val="0000088B"/>
    <w:lvl w:ilvl="0">
      <w:start w:val="1"/>
      <w:numFmt w:val="decimal"/>
      <w:lvlText w:val="%1)"/>
      <w:lvlJc w:val="left"/>
      <w:pPr>
        <w:ind w:left="105" w:hanging="274"/>
      </w:pPr>
      <w:rPr>
        <w:rFonts w:ascii="Times New Roman" w:hAnsi="Times New Roman" w:cs="Times New Roman"/>
        <w:b w:val="0"/>
        <w:bCs w:val="0"/>
        <w:spacing w:val="1"/>
        <w:w w:val="100"/>
        <w:sz w:val="27"/>
        <w:szCs w:val="27"/>
      </w:rPr>
    </w:lvl>
    <w:lvl w:ilvl="1">
      <w:numFmt w:val="bullet"/>
      <w:lvlText w:val="•"/>
      <w:lvlJc w:val="left"/>
      <w:pPr>
        <w:ind w:left="1154" w:hanging="274"/>
      </w:pPr>
    </w:lvl>
    <w:lvl w:ilvl="2">
      <w:numFmt w:val="bullet"/>
      <w:lvlText w:val="•"/>
      <w:lvlJc w:val="left"/>
      <w:pPr>
        <w:ind w:left="2208" w:hanging="274"/>
      </w:pPr>
    </w:lvl>
    <w:lvl w:ilvl="3">
      <w:numFmt w:val="bullet"/>
      <w:lvlText w:val="•"/>
      <w:lvlJc w:val="left"/>
      <w:pPr>
        <w:ind w:left="3263" w:hanging="274"/>
      </w:pPr>
    </w:lvl>
    <w:lvl w:ilvl="4">
      <w:numFmt w:val="bullet"/>
      <w:lvlText w:val="•"/>
      <w:lvlJc w:val="left"/>
      <w:pPr>
        <w:ind w:left="4317" w:hanging="274"/>
      </w:pPr>
    </w:lvl>
    <w:lvl w:ilvl="5">
      <w:numFmt w:val="bullet"/>
      <w:lvlText w:val="•"/>
      <w:lvlJc w:val="left"/>
      <w:pPr>
        <w:ind w:left="5372" w:hanging="274"/>
      </w:pPr>
    </w:lvl>
    <w:lvl w:ilvl="6">
      <w:numFmt w:val="bullet"/>
      <w:lvlText w:val="•"/>
      <w:lvlJc w:val="left"/>
      <w:pPr>
        <w:ind w:left="6426" w:hanging="274"/>
      </w:pPr>
    </w:lvl>
    <w:lvl w:ilvl="7">
      <w:numFmt w:val="bullet"/>
      <w:lvlText w:val="•"/>
      <w:lvlJc w:val="left"/>
      <w:pPr>
        <w:ind w:left="7480" w:hanging="274"/>
      </w:pPr>
    </w:lvl>
    <w:lvl w:ilvl="8">
      <w:numFmt w:val="bullet"/>
      <w:lvlText w:val="•"/>
      <w:lvlJc w:val="left"/>
      <w:pPr>
        <w:ind w:left="8535" w:hanging="274"/>
      </w:pPr>
    </w:lvl>
  </w:abstractNum>
  <w:abstractNum w:abstractNumId="7" w15:restartNumberingAfterBreak="0">
    <w:nsid w:val="00000409"/>
    <w:multiLevelType w:val="multilevel"/>
    <w:tmpl w:val="0000088C"/>
    <w:lvl w:ilvl="0">
      <w:start w:val="1"/>
      <w:numFmt w:val="decimal"/>
      <w:lvlText w:val="%1)"/>
      <w:lvlJc w:val="left"/>
      <w:pPr>
        <w:ind w:left="1094" w:hanging="269"/>
      </w:pPr>
      <w:rPr>
        <w:rFonts w:ascii="Times New Roman" w:hAnsi="Times New Roman" w:cs="Times New Roman"/>
        <w:b w:val="0"/>
        <w:bCs w:val="0"/>
        <w:spacing w:val="1"/>
        <w:w w:val="100"/>
        <w:sz w:val="27"/>
        <w:szCs w:val="27"/>
      </w:rPr>
    </w:lvl>
    <w:lvl w:ilvl="1">
      <w:numFmt w:val="bullet"/>
      <w:lvlText w:val="•"/>
      <w:lvlJc w:val="left"/>
      <w:pPr>
        <w:ind w:left="2054" w:hanging="269"/>
      </w:pPr>
    </w:lvl>
    <w:lvl w:ilvl="2">
      <w:numFmt w:val="bullet"/>
      <w:lvlText w:val="•"/>
      <w:lvlJc w:val="left"/>
      <w:pPr>
        <w:ind w:left="3008" w:hanging="269"/>
      </w:pPr>
    </w:lvl>
    <w:lvl w:ilvl="3">
      <w:numFmt w:val="bullet"/>
      <w:lvlText w:val="•"/>
      <w:lvlJc w:val="left"/>
      <w:pPr>
        <w:ind w:left="3963" w:hanging="269"/>
      </w:pPr>
    </w:lvl>
    <w:lvl w:ilvl="4">
      <w:numFmt w:val="bullet"/>
      <w:lvlText w:val="•"/>
      <w:lvlJc w:val="left"/>
      <w:pPr>
        <w:ind w:left="4917" w:hanging="269"/>
      </w:pPr>
    </w:lvl>
    <w:lvl w:ilvl="5">
      <w:numFmt w:val="bullet"/>
      <w:lvlText w:val="•"/>
      <w:lvlJc w:val="left"/>
      <w:pPr>
        <w:ind w:left="5872" w:hanging="269"/>
      </w:pPr>
    </w:lvl>
    <w:lvl w:ilvl="6">
      <w:numFmt w:val="bullet"/>
      <w:lvlText w:val="•"/>
      <w:lvlJc w:val="left"/>
      <w:pPr>
        <w:ind w:left="6826" w:hanging="269"/>
      </w:pPr>
    </w:lvl>
    <w:lvl w:ilvl="7">
      <w:numFmt w:val="bullet"/>
      <w:lvlText w:val="•"/>
      <w:lvlJc w:val="left"/>
      <w:pPr>
        <w:ind w:left="7780" w:hanging="269"/>
      </w:pPr>
    </w:lvl>
    <w:lvl w:ilvl="8">
      <w:numFmt w:val="bullet"/>
      <w:lvlText w:val="•"/>
      <w:lvlJc w:val="left"/>
      <w:pPr>
        <w:ind w:left="8735" w:hanging="269"/>
      </w:pPr>
    </w:lvl>
  </w:abstractNum>
  <w:abstractNum w:abstractNumId="8" w15:restartNumberingAfterBreak="0">
    <w:nsid w:val="0000040A"/>
    <w:multiLevelType w:val="multilevel"/>
    <w:tmpl w:val="0000088D"/>
    <w:lvl w:ilvl="0">
      <w:start w:val="1"/>
      <w:numFmt w:val="decimal"/>
      <w:lvlText w:val="%1)"/>
      <w:lvlJc w:val="left"/>
      <w:pPr>
        <w:ind w:left="125" w:hanging="389"/>
      </w:pPr>
      <w:rPr>
        <w:rFonts w:ascii="Times New Roman" w:hAnsi="Times New Roman" w:cs="Times New Roman"/>
        <w:b w:val="0"/>
        <w:bCs w:val="0"/>
        <w:spacing w:val="1"/>
        <w:w w:val="100"/>
        <w:sz w:val="27"/>
        <w:szCs w:val="27"/>
      </w:rPr>
    </w:lvl>
    <w:lvl w:ilvl="1">
      <w:numFmt w:val="bullet"/>
      <w:lvlText w:val="•"/>
      <w:lvlJc w:val="left"/>
      <w:pPr>
        <w:ind w:left="1174" w:hanging="389"/>
      </w:pPr>
    </w:lvl>
    <w:lvl w:ilvl="2">
      <w:numFmt w:val="bullet"/>
      <w:lvlText w:val="•"/>
      <w:lvlJc w:val="left"/>
      <w:pPr>
        <w:ind w:left="2228" w:hanging="389"/>
      </w:pPr>
    </w:lvl>
    <w:lvl w:ilvl="3">
      <w:numFmt w:val="bullet"/>
      <w:lvlText w:val="•"/>
      <w:lvlJc w:val="left"/>
      <w:pPr>
        <w:ind w:left="3283" w:hanging="389"/>
      </w:pPr>
    </w:lvl>
    <w:lvl w:ilvl="4">
      <w:numFmt w:val="bullet"/>
      <w:lvlText w:val="•"/>
      <w:lvlJc w:val="left"/>
      <w:pPr>
        <w:ind w:left="4337" w:hanging="389"/>
      </w:pPr>
    </w:lvl>
    <w:lvl w:ilvl="5">
      <w:numFmt w:val="bullet"/>
      <w:lvlText w:val="•"/>
      <w:lvlJc w:val="left"/>
      <w:pPr>
        <w:ind w:left="5392" w:hanging="389"/>
      </w:pPr>
    </w:lvl>
    <w:lvl w:ilvl="6">
      <w:numFmt w:val="bullet"/>
      <w:lvlText w:val="•"/>
      <w:lvlJc w:val="left"/>
      <w:pPr>
        <w:ind w:left="6446" w:hanging="389"/>
      </w:pPr>
    </w:lvl>
    <w:lvl w:ilvl="7">
      <w:numFmt w:val="bullet"/>
      <w:lvlText w:val="•"/>
      <w:lvlJc w:val="left"/>
      <w:pPr>
        <w:ind w:left="7500" w:hanging="389"/>
      </w:pPr>
    </w:lvl>
    <w:lvl w:ilvl="8">
      <w:numFmt w:val="bullet"/>
      <w:lvlText w:val="•"/>
      <w:lvlJc w:val="left"/>
      <w:pPr>
        <w:ind w:left="8555" w:hanging="389"/>
      </w:pPr>
    </w:lvl>
  </w:abstractNum>
  <w:abstractNum w:abstractNumId="9" w15:restartNumberingAfterBreak="0">
    <w:nsid w:val="0000040B"/>
    <w:multiLevelType w:val="multilevel"/>
    <w:tmpl w:val="0000088E"/>
    <w:lvl w:ilvl="0">
      <w:start w:val="4"/>
      <w:numFmt w:val="decimal"/>
      <w:lvlText w:val="%1"/>
      <w:lvlJc w:val="left"/>
      <w:pPr>
        <w:ind w:left="106" w:hanging="811"/>
      </w:pPr>
    </w:lvl>
    <w:lvl w:ilvl="1">
      <w:start w:val="2"/>
      <w:numFmt w:val="decimal"/>
      <w:lvlText w:val="%1.%2"/>
      <w:lvlJc w:val="left"/>
      <w:pPr>
        <w:ind w:left="106" w:hanging="811"/>
      </w:pPr>
    </w:lvl>
    <w:lvl w:ilvl="2">
      <w:start w:val="16"/>
      <w:numFmt w:val="decimal"/>
      <w:lvlText w:val="%1.%2.%3."/>
      <w:lvlJc w:val="left"/>
      <w:pPr>
        <w:ind w:left="106" w:hanging="811"/>
      </w:pPr>
      <w:rPr>
        <w:rFonts w:ascii="Times New Roman" w:hAnsi="Times New Roman" w:cs="Times New Roman"/>
        <w:b w:val="0"/>
        <w:bCs w:val="0"/>
        <w:w w:val="100"/>
        <w:sz w:val="27"/>
        <w:szCs w:val="27"/>
      </w:rPr>
    </w:lvl>
    <w:lvl w:ilvl="3">
      <w:numFmt w:val="bullet"/>
      <w:lvlText w:val="•"/>
      <w:lvlJc w:val="left"/>
      <w:pPr>
        <w:ind w:left="3269" w:hanging="811"/>
      </w:pPr>
    </w:lvl>
    <w:lvl w:ilvl="4">
      <w:numFmt w:val="bullet"/>
      <w:lvlText w:val="•"/>
      <w:lvlJc w:val="left"/>
      <w:pPr>
        <w:ind w:left="4325" w:hanging="811"/>
      </w:pPr>
    </w:lvl>
    <w:lvl w:ilvl="5">
      <w:numFmt w:val="bullet"/>
      <w:lvlText w:val="•"/>
      <w:lvlJc w:val="left"/>
      <w:pPr>
        <w:ind w:left="5382" w:hanging="811"/>
      </w:pPr>
    </w:lvl>
    <w:lvl w:ilvl="6">
      <w:numFmt w:val="bullet"/>
      <w:lvlText w:val="•"/>
      <w:lvlJc w:val="left"/>
      <w:pPr>
        <w:ind w:left="6438" w:hanging="811"/>
      </w:pPr>
    </w:lvl>
    <w:lvl w:ilvl="7">
      <w:numFmt w:val="bullet"/>
      <w:lvlText w:val="•"/>
      <w:lvlJc w:val="left"/>
      <w:pPr>
        <w:ind w:left="7494" w:hanging="811"/>
      </w:pPr>
    </w:lvl>
    <w:lvl w:ilvl="8">
      <w:numFmt w:val="bullet"/>
      <w:lvlText w:val="•"/>
      <w:lvlJc w:val="left"/>
      <w:pPr>
        <w:ind w:left="8551" w:hanging="811"/>
      </w:pPr>
    </w:lvl>
  </w:abstractNum>
  <w:abstractNum w:abstractNumId="10" w15:restartNumberingAfterBreak="0">
    <w:nsid w:val="0000040C"/>
    <w:multiLevelType w:val="multilevel"/>
    <w:tmpl w:val="0000088F"/>
    <w:lvl w:ilvl="0">
      <w:start w:val="4"/>
      <w:numFmt w:val="decimal"/>
      <w:lvlText w:val="%1"/>
      <w:lvlJc w:val="left"/>
      <w:pPr>
        <w:ind w:left="238" w:hanging="940"/>
      </w:pPr>
    </w:lvl>
    <w:lvl w:ilvl="1">
      <w:start w:val="2"/>
      <w:numFmt w:val="decimal"/>
      <w:lvlText w:val="%1.%2"/>
      <w:lvlJc w:val="left"/>
      <w:pPr>
        <w:ind w:left="238" w:hanging="940"/>
      </w:pPr>
    </w:lvl>
    <w:lvl w:ilvl="2">
      <w:start w:val="42"/>
      <w:numFmt w:val="decimal"/>
      <w:lvlText w:val="%1.%2.%3."/>
      <w:lvlJc w:val="left"/>
      <w:pPr>
        <w:ind w:left="238" w:hanging="940"/>
      </w:pPr>
      <w:rPr>
        <w:rFonts w:ascii="Times New Roman" w:hAnsi="Times New Roman" w:cs="Times New Roman"/>
        <w:b w:val="0"/>
        <w:bCs w:val="0"/>
        <w:w w:val="100"/>
        <w:sz w:val="27"/>
        <w:szCs w:val="27"/>
      </w:rPr>
    </w:lvl>
    <w:lvl w:ilvl="3">
      <w:numFmt w:val="bullet"/>
      <w:lvlText w:val="•"/>
      <w:lvlJc w:val="left"/>
      <w:pPr>
        <w:ind w:left="3373" w:hanging="940"/>
      </w:pPr>
    </w:lvl>
    <w:lvl w:ilvl="4">
      <w:numFmt w:val="bullet"/>
      <w:lvlText w:val="•"/>
      <w:lvlJc w:val="left"/>
      <w:pPr>
        <w:ind w:left="4417" w:hanging="940"/>
      </w:pPr>
    </w:lvl>
    <w:lvl w:ilvl="5">
      <w:numFmt w:val="bullet"/>
      <w:lvlText w:val="•"/>
      <w:lvlJc w:val="left"/>
      <w:pPr>
        <w:ind w:left="5462" w:hanging="940"/>
      </w:pPr>
    </w:lvl>
    <w:lvl w:ilvl="6">
      <w:numFmt w:val="bullet"/>
      <w:lvlText w:val="•"/>
      <w:lvlJc w:val="left"/>
      <w:pPr>
        <w:ind w:left="6506" w:hanging="940"/>
      </w:pPr>
    </w:lvl>
    <w:lvl w:ilvl="7">
      <w:numFmt w:val="bullet"/>
      <w:lvlText w:val="•"/>
      <w:lvlJc w:val="left"/>
      <w:pPr>
        <w:ind w:left="7550" w:hanging="940"/>
      </w:pPr>
    </w:lvl>
    <w:lvl w:ilvl="8">
      <w:numFmt w:val="bullet"/>
      <w:lvlText w:val="•"/>
      <w:lvlJc w:val="left"/>
      <w:pPr>
        <w:ind w:left="8595" w:hanging="940"/>
      </w:pPr>
    </w:lvl>
  </w:abstractNum>
  <w:abstractNum w:abstractNumId="11" w15:restartNumberingAfterBreak="0">
    <w:nsid w:val="0000040D"/>
    <w:multiLevelType w:val="multilevel"/>
    <w:tmpl w:val="00000890"/>
    <w:lvl w:ilvl="0">
      <w:start w:val="4"/>
      <w:numFmt w:val="decimal"/>
      <w:lvlText w:val="%1"/>
      <w:lvlJc w:val="left"/>
      <w:pPr>
        <w:ind w:left="137" w:hanging="874"/>
      </w:pPr>
    </w:lvl>
    <w:lvl w:ilvl="1">
      <w:start w:val="3"/>
      <w:numFmt w:val="decimal"/>
      <w:lvlText w:val="%1.%2"/>
      <w:lvlJc w:val="left"/>
      <w:pPr>
        <w:ind w:left="137" w:hanging="874"/>
      </w:pPr>
    </w:lvl>
    <w:lvl w:ilvl="2">
      <w:start w:val="1"/>
      <w:numFmt w:val="decimal"/>
      <w:lvlText w:val="%1.%2.%3."/>
      <w:lvlJc w:val="left"/>
      <w:pPr>
        <w:ind w:left="137" w:hanging="874"/>
      </w:pPr>
      <w:rPr>
        <w:rFonts w:ascii="Times New Roman" w:hAnsi="Times New Roman" w:cs="Times New Roman"/>
        <w:b w:val="0"/>
        <w:bCs w:val="0"/>
        <w:w w:val="100"/>
        <w:sz w:val="27"/>
        <w:szCs w:val="27"/>
      </w:rPr>
    </w:lvl>
    <w:lvl w:ilvl="3">
      <w:numFmt w:val="bullet"/>
      <w:lvlText w:val="•"/>
      <w:lvlJc w:val="left"/>
      <w:pPr>
        <w:ind w:left="3303" w:hanging="874"/>
      </w:pPr>
    </w:lvl>
    <w:lvl w:ilvl="4">
      <w:numFmt w:val="bullet"/>
      <w:lvlText w:val="•"/>
      <w:lvlJc w:val="left"/>
      <w:pPr>
        <w:ind w:left="4357" w:hanging="874"/>
      </w:pPr>
    </w:lvl>
    <w:lvl w:ilvl="5">
      <w:numFmt w:val="bullet"/>
      <w:lvlText w:val="•"/>
      <w:lvlJc w:val="left"/>
      <w:pPr>
        <w:ind w:left="5412" w:hanging="874"/>
      </w:pPr>
    </w:lvl>
    <w:lvl w:ilvl="6">
      <w:numFmt w:val="bullet"/>
      <w:lvlText w:val="•"/>
      <w:lvlJc w:val="left"/>
      <w:pPr>
        <w:ind w:left="6466" w:hanging="874"/>
      </w:pPr>
    </w:lvl>
    <w:lvl w:ilvl="7">
      <w:numFmt w:val="bullet"/>
      <w:lvlText w:val="•"/>
      <w:lvlJc w:val="left"/>
      <w:pPr>
        <w:ind w:left="7520" w:hanging="874"/>
      </w:pPr>
    </w:lvl>
    <w:lvl w:ilvl="8">
      <w:numFmt w:val="bullet"/>
      <w:lvlText w:val="•"/>
      <w:lvlJc w:val="left"/>
      <w:pPr>
        <w:ind w:left="8575" w:hanging="874"/>
      </w:pPr>
    </w:lvl>
  </w:abstractNum>
  <w:abstractNum w:abstractNumId="12" w15:restartNumberingAfterBreak="0">
    <w:nsid w:val="0000040E"/>
    <w:multiLevelType w:val="multilevel"/>
    <w:tmpl w:val="00000891"/>
    <w:lvl w:ilvl="0">
      <w:start w:val="4"/>
      <w:numFmt w:val="decimal"/>
      <w:lvlText w:val="%1"/>
      <w:lvlJc w:val="left"/>
      <w:pPr>
        <w:ind w:left="117" w:hanging="860"/>
      </w:pPr>
    </w:lvl>
    <w:lvl w:ilvl="1">
      <w:start w:val="4"/>
      <w:numFmt w:val="decimal"/>
      <w:lvlText w:val="%1.%2"/>
      <w:lvlJc w:val="left"/>
      <w:pPr>
        <w:ind w:left="117" w:hanging="860"/>
      </w:pPr>
    </w:lvl>
    <w:lvl w:ilvl="2">
      <w:start w:val="1"/>
      <w:numFmt w:val="decimal"/>
      <w:lvlText w:val="%1.%2.%3."/>
      <w:lvlJc w:val="left"/>
      <w:pPr>
        <w:ind w:left="117" w:hanging="860"/>
      </w:pPr>
      <w:rPr>
        <w:rFonts w:ascii="Times New Roman" w:hAnsi="Times New Roman" w:cs="Times New Roman"/>
        <w:b w:val="0"/>
        <w:bCs w:val="0"/>
        <w:w w:val="100"/>
        <w:sz w:val="27"/>
        <w:szCs w:val="27"/>
      </w:rPr>
    </w:lvl>
    <w:lvl w:ilvl="3">
      <w:numFmt w:val="bullet"/>
      <w:lvlText w:val="•"/>
      <w:lvlJc w:val="left"/>
      <w:pPr>
        <w:ind w:left="3283" w:hanging="860"/>
      </w:pPr>
    </w:lvl>
    <w:lvl w:ilvl="4">
      <w:numFmt w:val="bullet"/>
      <w:lvlText w:val="•"/>
      <w:lvlJc w:val="left"/>
      <w:pPr>
        <w:ind w:left="4337" w:hanging="860"/>
      </w:pPr>
    </w:lvl>
    <w:lvl w:ilvl="5">
      <w:numFmt w:val="bullet"/>
      <w:lvlText w:val="•"/>
      <w:lvlJc w:val="left"/>
      <w:pPr>
        <w:ind w:left="5392" w:hanging="860"/>
      </w:pPr>
    </w:lvl>
    <w:lvl w:ilvl="6">
      <w:numFmt w:val="bullet"/>
      <w:lvlText w:val="•"/>
      <w:lvlJc w:val="left"/>
      <w:pPr>
        <w:ind w:left="6446" w:hanging="860"/>
      </w:pPr>
    </w:lvl>
    <w:lvl w:ilvl="7">
      <w:numFmt w:val="bullet"/>
      <w:lvlText w:val="•"/>
      <w:lvlJc w:val="left"/>
      <w:pPr>
        <w:ind w:left="7500" w:hanging="860"/>
      </w:pPr>
    </w:lvl>
    <w:lvl w:ilvl="8">
      <w:numFmt w:val="bullet"/>
      <w:lvlText w:val="•"/>
      <w:lvlJc w:val="left"/>
      <w:pPr>
        <w:ind w:left="8555" w:hanging="860"/>
      </w:pPr>
    </w:lvl>
  </w:abstractNum>
  <w:abstractNum w:abstractNumId="13" w15:restartNumberingAfterBreak="0">
    <w:nsid w:val="0000040F"/>
    <w:multiLevelType w:val="multilevel"/>
    <w:tmpl w:val="00000892"/>
    <w:lvl w:ilvl="0">
      <w:start w:val="4"/>
      <w:numFmt w:val="decimal"/>
      <w:lvlText w:val="%1"/>
      <w:lvlJc w:val="left"/>
      <w:pPr>
        <w:ind w:left="118" w:hanging="825"/>
      </w:pPr>
    </w:lvl>
    <w:lvl w:ilvl="1">
      <w:start w:val="4"/>
      <w:numFmt w:val="decimal"/>
      <w:lvlText w:val="%1.%2"/>
      <w:lvlJc w:val="left"/>
      <w:pPr>
        <w:ind w:left="118" w:hanging="825"/>
      </w:pPr>
    </w:lvl>
    <w:lvl w:ilvl="2">
      <w:start w:val="57"/>
      <w:numFmt w:val="decimal"/>
      <w:lvlText w:val="%1.%2.%3."/>
      <w:lvlJc w:val="left"/>
      <w:pPr>
        <w:ind w:left="118" w:hanging="825"/>
      </w:pPr>
      <w:rPr>
        <w:rFonts w:ascii="Times New Roman" w:hAnsi="Times New Roman" w:cs="Times New Roman"/>
        <w:b w:val="0"/>
        <w:bCs w:val="0"/>
        <w:w w:val="100"/>
        <w:sz w:val="27"/>
        <w:szCs w:val="27"/>
      </w:rPr>
    </w:lvl>
    <w:lvl w:ilvl="3">
      <w:numFmt w:val="bullet"/>
      <w:lvlText w:val="•"/>
      <w:lvlJc w:val="left"/>
      <w:pPr>
        <w:ind w:left="3289" w:hanging="825"/>
      </w:pPr>
    </w:lvl>
    <w:lvl w:ilvl="4">
      <w:numFmt w:val="bullet"/>
      <w:lvlText w:val="•"/>
      <w:lvlJc w:val="left"/>
      <w:pPr>
        <w:ind w:left="4345" w:hanging="825"/>
      </w:pPr>
    </w:lvl>
    <w:lvl w:ilvl="5">
      <w:numFmt w:val="bullet"/>
      <w:lvlText w:val="•"/>
      <w:lvlJc w:val="left"/>
      <w:pPr>
        <w:ind w:left="5402" w:hanging="825"/>
      </w:pPr>
    </w:lvl>
    <w:lvl w:ilvl="6">
      <w:numFmt w:val="bullet"/>
      <w:lvlText w:val="•"/>
      <w:lvlJc w:val="left"/>
      <w:pPr>
        <w:ind w:left="6458" w:hanging="825"/>
      </w:pPr>
    </w:lvl>
    <w:lvl w:ilvl="7">
      <w:numFmt w:val="bullet"/>
      <w:lvlText w:val="•"/>
      <w:lvlJc w:val="left"/>
      <w:pPr>
        <w:ind w:left="7514" w:hanging="825"/>
      </w:pPr>
    </w:lvl>
    <w:lvl w:ilvl="8">
      <w:numFmt w:val="bullet"/>
      <w:lvlText w:val="•"/>
      <w:lvlJc w:val="left"/>
      <w:pPr>
        <w:ind w:left="8571" w:hanging="825"/>
      </w:pPr>
    </w:lvl>
  </w:abstractNum>
  <w:abstractNum w:abstractNumId="14" w15:restartNumberingAfterBreak="0">
    <w:nsid w:val="00000410"/>
    <w:multiLevelType w:val="multilevel"/>
    <w:tmpl w:val="00000893"/>
    <w:lvl w:ilvl="0">
      <w:start w:val="1"/>
      <w:numFmt w:val="decimal"/>
      <w:lvlText w:val="%1."/>
      <w:lvlJc w:val="left"/>
      <w:pPr>
        <w:ind w:left="165" w:hanging="231"/>
      </w:pPr>
      <w:rPr>
        <w:rFonts w:ascii="Times New Roman" w:hAnsi="Times New Roman" w:cs="Times New Roman"/>
        <w:b w:val="0"/>
        <w:bCs w:val="0"/>
        <w:w w:val="100"/>
        <w:sz w:val="23"/>
        <w:szCs w:val="23"/>
      </w:rPr>
    </w:lvl>
    <w:lvl w:ilvl="1">
      <w:numFmt w:val="bullet"/>
      <w:lvlText w:val="•"/>
      <w:lvlJc w:val="left"/>
      <w:pPr>
        <w:ind w:left="1166" w:hanging="231"/>
      </w:pPr>
    </w:lvl>
    <w:lvl w:ilvl="2">
      <w:numFmt w:val="bullet"/>
      <w:lvlText w:val="•"/>
      <w:lvlJc w:val="left"/>
      <w:pPr>
        <w:ind w:left="2172" w:hanging="231"/>
      </w:pPr>
    </w:lvl>
    <w:lvl w:ilvl="3">
      <w:numFmt w:val="bullet"/>
      <w:lvlText w:val="•"/>
      <w:lvlJc w:val="left"/>
      <w:pPr>
        <w:ind w:left="3178" w:hanging="231"/>
      </w:pPr>
    </w:lvl>
    <w:lvl w:ilvl="4">
      <w:numFmt w:val="bullet"/>
      <w:lvlText w:val="•"/>
      <w:lvlJc w:val="left"/>
      <w:pPr>
        <w:ind w:left="4184" w:hanging="231"/>
      </w:pPr>
    </w:lvl>
    <w:lvl w:ilvl="5">
      <w:numFmt w:val="bullet"/>
      <w:lvlText w:val="•"/>
      <w:lvlJc w:val="left"/>
      <w:pPr>
        <w:ind w:left="5190" w:hanging="231"/>
      </w:pPr>
    </w:lvl>
    <w:lvl w:ilvl="6">
      <w:numFmt w:val="bullet"/>
      <w:lvlText w:val="•"/>
      <w:lvlJc w:val="left"/>
      <w:pPr>
        <w:ind w:left="6196" w:hanging="231"/>
      </w:pPr>
    </w:lvl>
    <w:lvl w:ilvl="7">
      <w:numFmt w:val="bullet"/>
      <w:lvlText w:val="•"/>
      <w:lvlJc w:val="left"/>
      <w:pPr>
        <w:ind w:left="7203" w:hanging="231"/>
      </w:pPr>
    </w:lvl>
    <w:lvl w:ilvl="8">
      <w:numFmt w:val="bullet"/>
      <w:lvlText w:val="•"/>
      <w:lvlJc w:val="left"/>
      <w:pPr>
        <w:ind w:left="8209" w:hanging="231"/>
      </w:pPr>
    </w:lvl>
  </w:abstractNum>
  <w:abstractNum w:abstractNumId="15" w15:restartNumberingAfterBreak="0">
    <w:nsid w:val="00000411"/>
    <w:multiLevelType w:val="multilevel"/>
    <w:tmpl w:val="00000894"/>
    <w:lvl w:ilvl="0">
      <w:start w:val="4"/>
      <w:numFmt w:val="decimal"/>
      <w:lvlText w:val="%1"/>
      <w:lvlJc w:val="left"/>
      <w:pPr>
        <w:ind w:left="117" w:hanging="701"/>
      </w:pPr>
    </w:lvl>
    <w:lvl w:ilvl="1">
      <w:start w:val="5"/>
      <w:numFmt w:val="decimal"/>
      <w:lvlText w:val="%1.%2"/>
      <w:lvlJc w:val="left"/>
      <w:pPr>
        <w:ind w:left="117" w:hanging="701"/>
      </w:pPr>
    </w:lvl>
    <w:lvl w:ilvl="2">
      <w:start w:val="1"/>
      <w:numFmt w:val="decimal"/>
      <w:lvlText w:val="%1.%2.%3."/>
      <w:lvlJc w:val="left"/>
      <w:pPr>
        <w:ind w:left="117" w:hanging="701"/>
      </w:pPr>
      <w:rPr>
        <w:rFonts w:ascii="Times New Roman" w:hAnsi="Times New Roman" w:cs="Times New Roman"/>
        <w:b w:val="0"/>
        <w:bCs w:val="0"/>
        <w:w w:val="100"/>
        <w:sz w:val="27"/>
        <w:szCs w:val="27"/>
      </w:rPr>
    </w:lvl>
    <w:lvl w:ilvl="3">
      <w:numFmt w:val="bullet"/>
      <w:lvlText w:val="•"/>
      <w:lvlJc w:val="left"/>
      <w:pPr>
        <w:ind w:left="3283" w:hanging="701"/>
      </w:pPr>
    </w:lvl>
    <w:lvl w:ilvl="4">
      <w:numFmt w:val="bullet"/>
      <w:lvlText w:val="•"/>
      <w:lvlJc w:val="left"/>
      <w:pPr>
        <w:ind w:left="4337" w:hanging="701"/>
      </w:pPr>
    </w:lvl>
    <w:lvl w:ilvl="5">
      <w:numFmt w:val="bullet"/>
      <w:lvlText w:val="•"/>
      <w:lvlJc w:val="left"/>
      <w:pPr>
        <w:ind w:left="5392" w:hanging="701"/>
      </w:pPr>
    </w:lvl>
    <w:lvl w:ilvl="6">
      <w:numFmt w:val="bullet"/>
      <w:lvlText w:val="•"/>
      <w:lvlJc w:val="left"/>
      <w:pPr>
        <w:ind w:left="6446" w:hanging="701"/>
      </w:pPr>
    </w:lvl>
    <w:lvl w:ilvl="7">
      <w:numFmt w:val="bullet"/>
      <w:lvlText w:val="•"/>
      <w:lvlJc w:val="left"/>
      <w:pPr>
        <w:ind w:left="7500" w:hanging="701"/>
      </w:pPr>
    </w:lvl>
    <w:lvl w:ilvl="8">
      <w:numFmt w:val="bullet"/>
      <w:lvlText w:val="•"/>
      <w:lvlJc w:val="left"/>
      <w:pPr>
        <w:ind w:left="8555" w:hanging="701"/>
      </w:pPr>
    </w:lvl>
  </w:abstractNum>
  <w:abstractNum w:abstractNumId="16" w15:restartNumberingAfterBreak="0">
    <w:nsid w:val="00000412"/>
    <w:multiLevelType w:val="multilevel"/>
    <w:tmpl w:val="00000895"/>
    <w:lvl w:ilvl="0">
      <w:start w:val="1"/>
      <w:numFmt w:val="decimal"/>
      <w:lvlText w:val="%1."/>
      <w:lvlJc w:val="left"/>
      <w:pPr>
        <w:ind w:left="124" w:hanging="231"/>
      </w:pPr>
      <w:rPr>
        <w:rFonts w:ascii="Times New Roman" w:hAnsi="Times New Roman" w:cs="Times New Roman"/>
        <w:b w:val="0"/>
        <w:bCs w:val="0"/>
        <w:w w:val="100"/>
        <w:sz w:val="23"/>
        <w:szCs w:val="23"/>
      </w:rPr>
    </w:lvl>
    <w:lvl w:ilvl="1">
      <w:numFmt w:val="bullet"/>
      <w:lvlText w:val="•"/>
      <w:lvlJc w:val="left"/>
      <w:pPr>
        <w:ind w:left="1150" w:hanging="231"/>
      </w:pPr>
    </w:lvl>
    <w:lvl w:ilvl="2">
      <w:numFmt w:val="bullet"/>
      <w:lvlText w:val="•"/>
      <w:lvlJc w:val="left"/>
      <w:pPr>
        <w:ind w:left="2181" w:hanging="231"/>
      </w:pPr>
    </w:lvl>
    <w:lvl w:ilvl="3">
      <w:numFmt w:val="bullet"/>
      <w:lvlText w:val="•"/>
      <w:lvlJc w:val="left"/>
      <w:pPr>
        <w:ind w:left="3212" w:hanging="231"/>
      </w:pPr>
    </w:lvl>
    <w:lvl w:ilvl="4">
      <w:numFmt w:val="bullet"/>
      <w:lvlText w:val="•"/>
      <w:lvlJc w:val="left"/>
      <w:pPr>
        <w:ind w:left="4243" w:hanging="231"/>
      </w:pPr>
    </w:lvl>
    <w:lvl w:ilvl="5">
      <w:numFmt w:val="bullet"/>
      <w:lvlText w:val="•"/>
      <w:lvlJc w:val="left"/>
      <w:pPr>
        <w:ind w:left="5274" w:hanging="231"/>
      </w:pPr>
    </w:lvl>
    <w:lvl w:ilvl="6">
      <w:numFmt w:val="bullet"/>
      <w:lvlText w:val="•"/>
      <w:lvlJc w:val="left"/>
      <w:pPr>
        <w:ind w:left="6304" w:hanging="231"/>
      </w:pPr>
    </w:lvl>
    <w:lvl w:ilvl="7">
      <w:numFmt w:val="bullet"/>
      <w:lvlText w:val="•"/>
      <w:lvlJc w:val="left"/>
      <w:pPr>
        <w:ind w:left="7335" w:hanging="231"/>
      </w:pPr>
    </w:lvl>
    <w:lvl w:ilvl="8">
      <w:numFmt w:val="bullet"/>
      <w:lvlText w:val="•"/>
      <w:lvlJc w:val="left"/>
      <w:pPr>
        <w:ind w:left="8366" w:hanging="231"/>
      </w:pPr>
    </w:lvl>
  </w:abstractNum>
  <w:abstractNum w:abstractNumId="17" w15:restartNumberingAfterBreak="0">
    <w:nsid w:val="00000413"/>
    <w:multiLevelType w:val="multilevel"/>
    <w:tmpl w:val="00000896"/>
    <w:lvl w:ilvl="0">
      <w:start w:val="4"/>
      <w:numFmt w:val="decimal"/>
      <w:lvlText w:val="%1"/>
      <w:lvlJc w:val="left"/>
      <w:pPr>
        <w:ind w:left="218" w:hanging="840"/>
      </w:pPr>
    </w:lvl>
    <w:lvl w:ilvl="1">
      <w:start w:val="5"/>
      <w:numFmt w:val="decimal"/>
      <w:lvlText w:val="%1.%2"/>
      <w:lvlJc w:val="left"/>
      <w:pPr>
        <w:ind w:left="218" w:hanging="840"/>
      </w:pPr>
    </w:lvl>
    <w:lvl w:ilvl="2">
      <w:start w:val="21"/>
      <w:numFmt w:val="decimal"/>
      <w:lvlText w:val="%1.%2.%3."/>
      <w:lvlJc w:val="left"/>
      <w:pPr>
        <w:ind w:left="218" w:hanging="840"/>
      </w:pPr>
      <w:rPr>
        <w:rFonts w:ascii="Times New Roman" w:hAnsi="Times New Roman" w:cs="Times New Roman"/>
        <w:b w:val="0"/>
        <w:bCs w:val="0"/>
        <w:w w:val="100"/>
        <w:sz w:val="27"/>
        <w:szCs w:val="27"/>
      </w:rPr>
    </w:lvl>
    <w:lvl w:ilvl="3">
      <w:numFmt w:val="bullet"/>
      <w:lvlText w:val="•"/>
      <w:lvlJc w:val="left"/>
      <w:pPr>
        <w:ind w:left="3353" w:hanging="840"/>
      </w:pPr>
    </w:lvl>
    <w:lvl w:ilvl="4">
      <w:numFmt w:val="bullet"/>
      <w:lvlText w:val="•"/>
      <w:lvlJc w:val="left"/>
      <w:pPr>
        <w:ind w:left="4397" w:hanging="840"/>
      </w:pPr>
    </w:lvl>
    <w:lvl w:ilvl="5">
      <w:numFmt w:val="bullet"/>
      <w:lvlText w:val="•"/>
      <w:lvlJc w:val="left"/>
      <w:pPr>
        <w:ind w:left="5442" w:hanging="840"/>
      </w:pPr>
    </w:lvl>
    <w:lvl w:ilvl="6">
      <w:numFmt w:val="bullet"/>
      <w:lvlText w:val="•"/>
      <w:lvlJc w:val="left"/>
      <w:pPr>
        <w:ind w:left="6486" w:hanging="840"/>
      </w:pPr>
    </w:lvl>
    <w:lvl w:ilvl="7">
      <w:numFmt w:val="bullet"/>
      <w:lvlText w:val="•"/>
      <w:lvlJc w:val="left"/>
      <w:pPr>
        <w:ind w:left="7530" w:hanging="840"/>
      </w:pPr>
    </w:lvl>
    <w:lvl w:ilvl="8">
      <w:numFmt w:val="bullet"/>
      <w:lvlText w:val="•"/>
      <w:lvlJc w:val="left"/>
      <w:pPr>
        <w:ind w:left="8575" w:hanging="840"/>
      </w:pPr>
    </w:lvl>
  </w:abstractNum>
  <w:abstractNum w:abstractNumId="18" w15:restartNumberingAfterBreak="0">
    <w:nsid w:val="00000414"/>
    <w:multiLevelType w:val="multilevel"/>
    <w:tmpl w:val="00000897"/>
    <w:lvl w:ilvl="0">
      <w:start w:val="4"/>
      <w:numFmt w:val="decimal"/>
      <w:lvlText w:val="%1"/>
      <w:lvlJc w:val="left"/>
      <w:pPr>
        <w:ind w:left="178" w:hanging="884"/>
      </w:pPr>
    </w:lvl>
    <w:lvl w:ilvl="1">
      <w:start w:val="5"/>
      <w:numFmt w:val="decimal"/>
      <w:lvlText w:val="%1.%2"/>
      <w:lvlJc w:val="left"/>
      <w:pPr>
        <w:ind w:left="178" w:hanging="884"/>
      </w:pPr>
    </w:lvl>
    <w:lvl w:ilvl="2">
      <w:start w:val="27"/>
      <w:numFmt w:val="decimal"/>
      <w:lvlText w:val="%1.%2.%3."/>
      <w:lvlJc w:val="left"/>
      <w:pPr>
        <w:ind w:left="178" w:hanging="884"/>
      </w:pPr>
      <w:rPr>
        <w:rFonts w:ascii="Times New Roman" w:hAnsi="Times New Roman" w:cs="Times New Roman"/>
        <w:b w:val="0"/>
        <w:bCs w:val="0"/>
        <w:w w:val="100"/>
        <w:sz w:val="27"/>
        <w:szCs w:val="27"/>
      </w:rPr>
    </w:lvl>
    <w:lvl w:ilvl="3">
      <w:numFmt w:val="bullet"/>
      <w:lvlText w:val="•"/>
      <w:lvlJc w:val="left"/>
      <w:pPr>
        <w:ind w:left="3319" w:hanging="884"/>
      </w:pPr>
    </w:lvl>
    <w:lvl w:ilvl="4">
      <w:numFmt w:val="bullet"/>
      <w:lvlText w:val="•"/>
      <w:lvlJc w:val="left"/>
      <w:pPr>
        <w:ind w:left="4365" w:hanging="884"/>
      </w:pPr>
    </w:lvl>
    <w:lvl w:ilvl="5">
      <w:numFmt w:val="bullet"/>
      <w:lvlText w:val="•"/>
      <w:lvlJc w:val="left"/>
      <w:pPr>
        <w:ind w:left="5412" w:hanging="884"/>
      </w:pPr>
    </w:lvl>
    <w:lvl w:ilvl="6">
      <w:numFmt w:val="bullet"/>
      <w:lvlText w:val="•"/>
      <w:lvlJc w:val="left"/>
      <w:pPr>
        <w:ind w:left="6458" w:hanging="884"/>
      </w:pPr>
    </w:lvl>
    <w:lvl w:ilvl="7">
      <w:numFmt w:val="bullet"/>
      <w:lvlText w:val="•"/>
      <w:lvlJc w:val="left"/>
      <w:pPr>
        <w:ind w:left="7504" w:hanging="884"/>
      </w:pPr>
    </w:lvl>
    <w:lvl w:ilvl="8">
      <w:numFmt w:val="bullet"/>
      <w:lvlText w:val="•"/>
      <w:lvlJc w:val="left"/>
      <w:pPr>
        <w:ind w:left="8551" w:hanging="884"/>
      </w:pPr>
    </w:lvl>
  </w:abstractNum>
  <w:abstractNum w:abstractNumId="19" w15:restartNumberingAfterBreak="0">
    <w:nsid w:val="00000415"/>
    <w:multiLevelType w:val="multilevel"/>
    <w:tmpl w:val="00000898"/>
    <w:lvl w:ilvl="0">
      <w:start w:val="4"/>
      <w:numFmt w:val="decimal"/>
      <w:lvlText w:val="%1"/>
      <w:lvlJc w:val="left"/>
      <w:pPr>
        <w:ind w:left="117" w:hanging="840"/>
      </w:pPr>
    </w:lvl>
    <w:lvl w:ilvl="1">
      <w:start w:val="6"/>
      <w:numFmt w:val="decimal"/>
      <w:lvlText w:val="%1.%2"/>
      <w:lvlJc w:val="left"/>
      <w:pPr>
        <w:ind w:left="117" w:hanging="840"/>
      </w:pPr>
    </w:lvl>
    <w:lvl w:ilvl="2">
      <w:start w:val="1"/>
      <w:numFmt w:val="decimal"/>
      <w:lvlText w:val="%1.%2.%3."/>
      <w:lvlJc w:val="left"/>
      <w:pPr>
        <w:ind w:left="117" w:hanging="840"/>
      </w:pPr>
      <w:rPr>
        <w:rFonts w:ascii="Times New Roman" w:hAnsi="Times New Roman" w:cs="Times New Roman"/>
        <w:b w:val="0"/>
        <w:bCs w:val="0"/>
        <w:w w:val="100"/>
        <w:sz w:val="27"/>
        <w:szCs w:val="27"/>
      </w:rPr>
    </w:lvl>
    <w:lvl w:ilvl="3">
      <w:numFmt w:val="bullet"/>
      <w:lvlText w:val="•"/>
      <w:lvlJc w:val="left"/>
      <w:pPr>
        <w:ind w:left="3289" w:hanging="840"/>
      </w:pPr>
    </w:lvl>
    <w:lvl w:ilvl="4">
      <w:numFmt w:val="bullet"/>
      <w:lvlText w:val="•"/>
      <w:lvlJc w:val="left"/>
      <w:pPr>
        <w:ind w:left="4345" w:hanging="840"/>
      </w:pPr>
    </w:lvl>
    <w:lvl w:ilvl="5">
      <w:numFmt w:val="bullet"/>
      <w:lvlText w:val="•"/>
      <w:lvlJc w:val="left"/>
      <w:pPr>
        <w:ind w:left="5402" w:hanging="840"/>
      </w:pPr>
    </w:lvl>
    <w:lvl w:ilvl="6">
      <w:numFmt w:val="bullet"/>
      <w:lvlText w:val="•"/>
      <w:lvlJc w:val="left"/>
      <w:pPr>
        <w:ind w:left="6458" w:hanging="840"/>
      </w:pPr>
    </w:lvl>
    <w:lvl w:ilvl="7">
      <w:numFmt w:val="bullet"/>
      <w:lvlText w:val="•"/>
      <w:lvlJc w:val="left"/>
      <w:pPr>
        <w:ind w:left="7514" w:hanging="840"/>
      </w:pPr>
    </w:lvl>
    <w:lvl w:ilvl="8">
      <w:numFmt w:val="bullet"/>
      <w:lvlText w:val="•"/>
      <w:lvlJc w:val="left"/>
      <w:pPr>
        <w:ind w:left="8571" w:hanging="840"/>
      </w:pPr>
    </w:lvl>
  </w:abstractNum>
  <w:abstractNum w:abstractNumId="20" w15:restartNumberingAfterBreak="0">
    <w:nsid w:val="00000416"/>
    <w:multiLevelType w:val="multilevel"/>
    <w:tmpl w:val="00000899"/>
    <w:lvl w:ilvl="0">
      <w:start w:val="4"/>
      <w:numFmt w:val="decimal"/>
      <w:lvlText w:val="%1"/>
      <w:lvlJc w:val="left"/>
      <w:pPr>
        <w:ind w:left="117" w:hanging="763"/>
      </w:pPr>
    </w:lvl>
    <w:lvl w:ilvl="1">
      <w:start w:val="7"/>
      <w:numFmt w:val="decimal"/>
      <w:lvlText w:val="%1.%2"/>
      <w:lvlJc w:val="left"/>
      <w:pPr>
        <w:ind w:left="117" w:hanging="763"/>
      </w:pPr>
    </w:lvl>
    <w:lvl w:ilvl="2">
      <w:start w:val="1"/>
      <w:numFmt w:val="decimal"/>
      <w:lvlText w:val="%1.%2.%3."/>
      <w:lvlJc w:val="left"/>
      <w:pPr>
        <w:ind w:left="117" w:hanging="763"/>
      </w:pPr>
      <w:rPr>
        <w:rFonts w:ascii="Times New Roman" w:hAnsi="Times New Roman" w:cs="Times New Roman"/>
        <w:b w:val="0"/>
        <w:bCs w:val="0"/>
        <w:w w:val="100"/>
        <w:sz w:val="27"/>
        <w:szCs w:val="27"/>
      </w:rPr>
    </w:lvl>
    <w:lvl w:ilvl="3">
      <w:numFmt w:val="bullet"/>
      <w:lvlText w:val="•"/>
      <w:lvlJc w:val="left"/>
      <w:pPr>
        <w:ind w:left="3289" w:hanging="763"/>
      </w:pPr>
    </w:lvl>
    <w:lvl w:ilvl="4">
      <w:numFmt w:val="bullet"/>
      <w:lvlText w:val="•"/>
      <w:lvlJc w:val="left"/>
      <w:pPr>
        <w:ind w:left="4345" w:hanging="763"/>
      </w:pPr>
    </w:lvl>
    <w:lvl w:ilvl="5">
      <w:numFmt w:val="bullet"/>
      <w:lvlText w:val="•"/>
      <w:lvlJc w:val="left"/>
      <w:pPr>
        <w:ind w:left="5402" w:hanging="763"/>
      </w:pPr>
    </w:lvl>
    <w:lvl w:ilvl="6">
      <w:numFmt w:val="bullet"/>
      <w:lvlText w:val="•"/>
      <w:lvlJc w:val="left"/>
      <w:pPr>
        <w:ind w:left="6458" w:hanging="763"/>
      </w:pPr>
    </w:lvl>
    <w:lvl w:ilvl="7">
      <w:numFmt w:val="bullet"/>
      <w:lvlText w:val="•"/>
      <w:lvlJc w:val="left"/>
      <w:pPr>
        <w:ind w:left="7514" w:hanging="763"/>
      </w:pPr>
    </w:lvl>
    <w:lvl w:ilvl="8">
      <w:numFmt w:val="bullet"/>
      <w:lvlText w:val="•"/>
      <w:lvlJc w:val="left"/>
      <w:pPr>
        <w:ind w:left="8571" w:hanging="763"/>
      </w:pPr>
    </w:lvl>
  </w:abstractNum>
  <w:abstractNum w:abstractNumId="21" w15:restartNumberingAfterBreak="0">
    <w:nsid w:val="00000417"/>
    <w:multiLevelType w:val="multilevel"/>
    <w:tmpl w:val="0000089A"/>
    <w:lvl w:ilvl="0">
      <w:start w:val="4"/>
      <w:numFmt w:val="decimal"/>
      <w:lvlText w:val="%1"/>
      <w:lvlJc w:val="left"/>
      <w:pPr>
        <w:ind w:left="238" w:hanging="836"/>
      </w:pPr>
    </w:lvl>
    <w:lvl w:ilvl="1">
      <w:start w:val="7"/>
      <w:numFmt w:val="decimal"/>
      <w:lvlText w:val="%1.%2"/>
      <w:lvlJc w:val="left"/>
      <w:pPr>
        <w:ind w:left="238" w:hanging="836"/>
      </w:pPr>
    </w:lvl>
    <w:lvl w:ilvl="2">
      <w:start w:val="45"/>
      <w:numFmt w:val="decimal"/>
      <w:lvlText w:val="%1.%2.%3."/>
      <w:lvlJc w:val="left"/>
      <w:pPr>
        <w:ind w:left="238" w:hanging="836"/>
      </w:pPr>
      <w:rPr>
        <w:rFonts w:ascii="Times New Roman" w:hAnsi="Times New Roman" w:cs="Times New Roman"/>
        <w:b w:val="0"/>
        <w:bCs w:val="0"/>
        <w:w w:val="100"/>
        <w:sz w:val="27"/>
        <w:szCs w:val="27"/>
      </w:rPr>
    </w:lvl>
    <w:lvl w:ilvl="3">
      <w:numFmt w:val="bullet"/>
      <w:lvlText w:val="•"/>
      <w:lvlJc w:val="left"/>
      <w:pPr>
        <w:ind w:left="3367" w:hanging="836"/>
      </w:pPr>
    </w:lvl>
    <w:lvl w:ilvl="4">
      <w:numFmt w:val="bullet"/>
      <w:lvlText w:val="•"/>
      <w:lvlJc w:val="left"/>
      <w:pPr>
        <w:ind w:left="4409" w:hanging="836"/>
      </w:pPr>
    </w:lvl>
    <w:lvl w:ilvl="5">
      <w:numFmt w:val="bullet"/>
      <w:lvlText w:val="•"/>
      <w:lvlJc w:val="left"/>
      <w:pPr>
        <w:ind w:left="5452" w:hanging="836"/>
      </w:pPr>
    </w:lvl>
    <w:lvl w:ilvl="6">
      <w:numFmt w:val="bullet"/>
      <w:lvlText w:val="•"/>
      <w:lvlJc w:val="left"/>
      <w:pPr>
        <w:ind w:left="6494" w:hanging="836"/>
      </w:pPr>
    </w:lvl>
    <w:lvl w:ilvl="7">
      <w:numFmt w:val="bullet"/>
      <w:lvlText w:val="•"/>
      <w:lvlJc w:val="left"/>
      <w:pPr>
        <w:ind w:left="7536" w:hanging="836"/>
      </w:pPr>
    </w:lvl>
    <w:lvl w:ilvl="8">
      <w:numFmt w:val="bullet"/>
      <w:lvlText w:val="•"/>
      <w:lvlJc w:val="left"/>
      <w:pPr>
        <w:ind w:left="8579" w:hanging="836"/>
      </w:pPr>
    </w:lvl>
  </w:abstractNum>
  <w:abstractNum w:abstractNumId="22" w15:restartNumberingAfterBreak="0">
    <w:nsid w:val="00000418"/>
    <w:multiLevelType w:val="multilevel"/>
    <w:tmpl w:val="0000089B"/>
    <w:lvl w:ilvl="0">
      <w:numFmt w:val="bullet"/>
      <w:lvlText w:val="-"/>
      <w:lvlJc w:val="left"/>
      <w:pPr>
        <w:ind w:left="276" w:hanging="159"/>
      </w:pPr>
      <w:rPr>
        <w:rFonts w:ascii="Times New Roman" w:hAnsi="Times New Roman" w:cs="Times New Roman"/>
        <w:b w:val="0"/>
        <w:bCs w:val="0"/>
        <w:w w:val="100"/>
        <w:sz w:val="27"/>
        <w:szCs w:val="27"/>
      </w:rPr>
    </w:lvl>
    <w:lvl w:ilvl="1">
      <w:numFmt w:val="bullet"/>
      <w:lvlText w:val="•"/>
      <w:lvlJc w:val="left"/>
      <w:pPr>
        <w:ind w:left="1318" w:hanging="159"/>
      </w:pPr>
    </w:lvl>
    <w:lvl w:ilvl="2">
      <w:numFmt w:val="bullet"/>
      <w:lvlText w:val="•"/>
      <w:lvlJc w:val="left"/>
      <w:pPr>
        <w:ind w:left="2356" w:hanging="159"/>
      </w:pPr>
    </w:lvl>
    <w:lvl w:ilvl="3">
      <w:numFmt w:val="bullet"/>
      <w:lvlText w:val="•"/>
      <w:lvlJc w:val="left"/>
      <w:pPr>
        <w:ind w:left="3395" w:hanging="159"/>
      </w:pPr>
    </w:lvl>
    <w:lvl w:ilvl="4">
      <w:numFmt w:val="bullet"/>
      <w:lvlText w:val="•"/>
      <w:lvlJc w:val="left"/>
      <w:pPr>
        <w:ind w:left="4433" w:hanging="159"/>
      </w:pPr>
    </w:lvl>
    <w:lvl w:ilvl="5">
      <w:numFmt w:val="bullet"/>
      <w:lvlText w:val="•"/>
      <w:lvlJc w:val="left"/>
      <w:pPr>
        <w:ind w:left="5472" w:hanging="159"/>
      </w:pPr>
    </w:lvl>
    <w:lvl w:ilvl="6">
      <w:numFmt w:val="bullet"/>
      <w:lvlText w:val="•"/>
      <w:lvlJc w:val="left"/>
      <w:pPr>
        <w:ind w:left="6510" w:hanging="159"/>
      </w:pPr>
    </w:lvl>
    <w:lvl w:ilvl="7">
      <w:numFmt w:val="bullet"/>
      <w:lvlText w:val="•"/>
      <w:lvlJc w:val="left"/>
      <w:pPr>
        <w:ind w:left="7548" w:hanging="159"/>
      </w:pPr>
    </w:lvl>
    <w:lvl w:ilvl="8">
      <w:numFmt w:val="bullet"/>
      <w:lvlText w:val="•"/>
      <w:lvlJc w:val="left"/>
      <w:pPr>
        <w:ind w:left="8587" w:hanging="159"/>
      </w:pPr>
    </w:lvl>
  </w:abstractNum>
  <w:abstractNum w:abstractNumId="23" w15:restartNumberingAfterBreak="0">
    <w:nsid w:val="00000419"/>
    <w:multiLevelType w:val="multilevel"/>
    <w:tmpl w:val="0000089C"/>
    <w:lvl w:ilvl="0">
      <w:start w:val="4"/>
      <w:numFmt w:val="decimal"/>
      <w:lvlText w:val="%1"/>
      <w:lvlJc w:val="left"/>
      <w:pPr>
        <w:ind w:left="118" w:hanging="701"/>
      </w:pPr>
    </w:lvl>
    <w:lvl w:ilvl="1">
      <w:start w:val="8"/>
      <w:numFmt w:val="decimal"/>
      <w:lvlText w:val="%1.%2"/>
      <w:lvlJc w:val="left"/>
      <w:pPr>
        <w:ind w:left="118" w:hanging="701"/>
      </w:pPr>
    </w:lvl>
    <w:lvl w:ilvl="2">
      <w:start w:val="1"/>
      <w:numFmt w:val="decimal"/>
      <w:lvlText w:val="%1.%2.%3."/>
      <w:lvlJc w:val="left"/>
      <w:pPr>
        <w:ind w:left="118" w:hanging="701"/>
      </w:pPr>
      <w:rPr>
        <w:rFonts w:ascii="Times New Roman" w:hAnsi="Times New Roman" w:cs="Times New Roman"/>
        <w:b w:val="0"/>
        <w:bCs w:val="0"/>
        <w:w w:val="100"/>
        <w:sz w:val="27"/>
        <w:szCs w:val="27"/>
      </w:rPr>
    </w:lvl>
    <w:lvl w:ilvl="3">
      <w:numFmt w:val="bullet"/>
      <w:lvlText w:val="•"/>
      <w:lvlJc w:val="left"/>
      <w:pPr>
        <w:ind w:left="3295" w:hanging="701"/>
      </w:pPr>
    </w:lvl>
    <w:lvl w:ilvl="4">
      <w:numFmt w:val="bullet"/>
      <w:lvlText w:val="•"/>
      <w:lvlJc w:val="left"/>
      <w:pPr>
        <w:ind w:left="4353" w:hanging="701"/>
      </w:pPr>
    </w:lvl>
    <w:lvl w:ilvl="5">
      <w:numFmt w:val="bullet"/>
      <w:lvlText w:val="•"/>
      <w:lvlJc w:val="left"/>
      <w:pPr>
        <w:ind w:left="5412" w:hanging="701"/>
      </w:pPr>
    </w:lvl>
    <w:lvl w:ilvl="6">
      <w:numFmt w:val="bullet"/>
      <w:lvlText w:val="•"/>
      <w:lvlJc w:val="left"/>
      <w:pPr>
        <w:ind w:left="6470" w:hanging="701"/>
      </w:pPr>
    </w:lvl>
    <w:lvl w:ilvl="7">
      <w:numFmt w:val="bullet"/>
      <w:lvlText w:val="•"/>
      <w:lvlJc w:val="left"/>
      <w:pPr>
        <w:ind w:left="7528" w:hanging="701"/>
      </w:pPr>
    </w:lvl>
    <w:lvl w:ilvl="8">
      <w:numFmt w:val="bullet"/>
      <w:lvlText w:val="•"/>
      <w:lvlJc w:val="left"/>
      <w:pPr>
        <w:ind w:left="8587" w:hanging="701"/>
      </w:pPr>
    </w:lvl>
  </w:abstractNum>
  <w:abstractNum w:abstractNumId="24" w15:restartNumberingAfterBreak="0">
    <w:nsid w:val="0000041A"/>
    <w:multiLevelType w:val="multilevel"/>
    <w:tmpl w:val="0000089D"/>
    <w:lvl w:ilvl="0">
      <w:start w:val="5"/>
      <w:numFmt w:val="decimal"/>
      <w:lvlText w:val="%1"/>
      <w:lvlJc w:val="left"/>
      <w:pPr>
        <w:ind w:left="117" w:hanging="779"/>
      </w:pPr>
    </w:lvl>
    <w:lvl w:ilvl="1">
      <w:start w:val="1"/>
      <w:numFmt w:val="decimal"/>
      <w:lvlText w:val="%1.%2"/>
      <w:lvlJc w:val="left"/>
      <w:pPr>
        <w:ind w:left="117" w:hanging="779"/>
      </w:pPr>
    </w:lvl>
    <w:lvl w:ilvl="2">
      <w:start w:val="1"/>
      <w:numFmt w:val="decimal"/>
      <w:lvlText w:val="%1.%2.%3."/>
      <w:lvlJc w:val="left"/>
      <w:pPr>
        <w:ind w:left="117" w:hanging="779"/>
      </w:pPr>
      <w:rPr>
        <w:rFonts w:ascii="Times New Roman" w:hAnsi="Times New Roman" w:cs="Times New Roman"/>
        <w:b w:val="0"/>
        <w:bCs w:val="0"/>
        <w:w w:val="100"/>
        <w:sz w:val="27"/>
        <w:szCs w:val="27"/>
      </w:rPr>
    </w:lvl>
    <w:lvl w:ilvl="3">
      <w:numFmt w:val="bullet"/>
      <w:lvlText w:val="•"/>
      <w:lvlJc w:val="left"/>
      <w:pPr>
        <w:ind w:left="3289" w:hanging="779"/>
      </w:pPr>
    </w:lvl>
    <w:lvl w:ilvl="4">
      <w:numFmt w:val="bullet"/>
      <w:lvlText w:val="•"/>
      <w:lvlJc w:val="left"/>
      <w:pPr>
        <w:ind w:left="4345" w:hanging="779"/>
      </w:pPr>
    </w:lvl>
    <w:lvl w:ilvl="5">
      <w:numFmt w:val="bullet"/>
      <w:lvlText w:val="•"/>
      <w:lvlJc w:val="left"/>
      <w:pPr>
        <w:ind w:left="5402" w:hanging="779"/>
      </w:pPr>
    </w:lvl>
    <w:lvl w:ilvl="6">
      <w:numFmt w:val="bullet"/>
      <w:lvlText w:val="•"/>
      <w:lvlJc w:val="left"/>
      <w:pPr>
        <w:ind w:left="6458" w:hanging="779"/>
      </w:pPr>
    </w:lvl>
    <w:lvl w:ilvl="7">
      <w:numFmt w:val="bullet"/>
      <w:lvlText w:val="•"/>
      <w:lvlJc w:val="left"/>
      <w:pPr>
        <w:ind w:left="7514" w:hanging="779"/>
      </w:pPr>
    </w:lvl>
    <w:lvl w:ilvl="8">
      <w:numFmt w:val="bullet"/>
      <w:lvlText w:val="•"/>
      <w:lvlJc w:val="left"/>
      <w:pPr>
        <w:ind w:left="8571" w:hanging="779"/>
      </w:pPr>
    </w:lvl>
  </w:abstractNum>
  <w:abstractNum w:abstractNumId="25" w15:restartNumberingAfterBreak="0">
    <w:nsid w:val="0000041B"/>
    <w:multiLevelType w:val="multilevel"/>
    <w:tmpl w:val="0000089E"/>
    <w:lvl w:ilvl="0">
      <w:start w:val="5"/>
      <w:numFmt w:val="decimal"/>
      <w:lvlText w:val="%1"/>
      <w:lvlJc w:val="left"/>
      <w:pPr>
        <w:ind w:left="118" w:hanging="545"/>
      </w:pPr>
    </w:lvl>
    <w:lvl w:ilvl="1">
      <w:start w:val="1"/>
      <w:numFmt w:val="decimal"/>
      <w:lvlText w:val="%1.%2"/>
      <w:lvlJc w:val="left"/>
      <w:pPr>
        <w:ind w:left="118" w:hanging="545"/>
      </w:pPr>
    </w:lvl>
    <w:lvl w:ilvl="2">
      <w:start w:val="5"/>
      <w:numFmt w:val="decimal"/>
      <w:lvlText w:val="%1.%2.%3"/>
      <w:lvlJc w:val="left"/>
      <w:pPr>
        <w:ind w:left="118" w:hanging="545"/>
      </w:pPr>
      <w:rPr>
        <w:rFonts w:ascii="Times New Roman" w:hAnsi="Times New Roman" w:cs="Times New Roman"/>
        <w:b w:val="0"/>
        <w:bCs w:val="0"/>
        <w:w w:val="100"/>
        <w:sz w:val="27"/>
        <w:szCs w:val="27"/>
      </w:rPr>
    </w:lvl>
    <w:lvl w:ilvl="3">
      <w:numFmt w:val="bullet"/>
      <w:lvlText w:val="•"/>
      <w:lvlJc w:val="left"/>
      <w:pPr>
        <w:ind w:left="3319" w:hanging="545"/>
      </w:pPr>
    </w:lvl>
    <w:lvl w:ilvl="4">
      <w:numFmt w:val="bullet"/>
      <w:lvlText w:val="•"/>
      <w:lvlJc w:val="left"/>
      <w:pPr>
        <w:ind w:left="4385" w:hanging="545"/>
      </w:pPr>
    </w:lvl>
    <w:lvl w:ilvl="5">
      <w:numFmt w:val="bullet"/>
      <w:lvlText w:val="•"/>
      <w:lvlJc w:val="left"/>
      <w:pPr>
        <w:ind w:left="5452" w:hanging="545"/>
      </w:pPr>
    </w:lvl>
    <w:lvl w:ilvl="6">
      <w:numFmt w:val="bullet"/>
      <w:lvlText w:val="•"/>
      <w:lvlJc w:val="left"/>
      <w:pPr>
        <w:ind w:left="6518" w:hanging="545"/>
      </w:pPr>
    </w:lvl>
    <w:lvl w:ilvl="7">
      <w:numFmt w:val="bullet"/>
      <w:lvlText w:val="•"/>
      <w:lvlJc w:val="left"/>
      <w:pPr>
        <w:ind w:left="7584" w:hanging="545"/>
      </w:pPr>
    </w:lvl>
    <w:lvl w:ilvl="8">
      <w:numFmt w:val="bullet"/>
      <w:lvlText w:val="•"/>
      <w:lvlJc w:val="left"/>
      <w:pPr>
        <w:ind w:left="8651" w:hanging="545"/>
      </w:pPr>
    </w:lvl>
  </w:abstractNum>
  <w:abstractNum w:abstractNumId="26" w15:restartNumberingAfterBreak="0">
    <w:nsid w:val="0000041D"/>
    <w:multiLevelType w:val="multilevel"/>
    <w:tmpl w:val="000008A0"/>
    <w:lvl w:ilvl="0">
      <w:start w:val="5"/>
      <w:numFmt w:val="decimal"/>
      <w:lvlText w:val="%1"/>
      <w:lvlJc w:val="left"/>
      <w:pPr>
        <w:ind w:left="101" w:hanging="545"/>
      </w:pPr>
    </w:lvl>
    <w:lvl w:ilvl="1">
      <w:start w:val="1"/>
      <w:numFmt w:val="decimal"/>
      <w:lvlText w:val="%1.%2"/>
      <w:lvlJc w:val="left"/>
      <w:pPr>
        <w:ind w:left="101" w:hanging="545"/>
      </w:pPr>
    </w:lvl>
    <w:lvl w:ilvl="2">
      <w:start w:val="8"/>
      <w:numFmt w:val="decimal"/>
      <w:lvlText w:val="%1.%2.%3"/>
      <w:lvlJc w:val="left"/>
      <w:pPr>
        <w:ind w:left="101" w:hanging="545"/>
      </w:pPr>
      <w:rPr>
        <w:rFonts w:ascii="Times New Roman" w:hAnsi="Times New Roman" w:cs="Times New Roman"/>
        <w:b w:val="0"/>
        <w:bCs w:val="0"/>
        <w:w w:val="100"/>
        <w:sz w:val="27"/>
        <w:szCs w:val="27"/>
      </w:rPr>
    </w:lvl>
    <w:lvl w:ilvl="3">
      <w:numFmt w:val="bullet"/>
      <w:lvlText w:val="•"/>
      <w:lvlJc w:val="left"/>
      <w:pPr>
        <w:ind w:left="3269" w:hanging="545"/>
      </w:pPr>
    </w:lvl>
    <w:lvl w:ilvl="4">
      <w:numFmt w:val="bullet"/>
      <w:lvlText w:val="•"/>
      <w:lvlJc w:val="left"/>
      <w:pPr>
        <w:ind w:left="4325" w:hanging="545"/>
      </w:pPr>
    </w:lvl>
    <w:lvl w:ilvl="5">
      <w:numFmt w:val="bullet"/>
      <w:lvlText w:val="•"/>
      <w:lvlJc w:val="left"/>
      <w:pPr>
        <w:ind w:left="5382" w:hanging="545"/>
      </w:pPr>
    </w:lvl>
    <w:lvl w:ilvl="6">
      <w:numFmt w:val="bullet"/>
      <w:lvlText w:val="•"/>
      <w:lvlJc w:val="left"/>
      <w:pPr>
        <w:ind w:left="6438" w:hanging="545"/>
      </w:pPr>
    </w:lvl>
    <w:lvl w:ilvl="7">
      <w:numFmt w:val="bullet"/>
      <w:lvlText w:val="•"/>
      <w:lvlJc w:val="left"/>
      <w:pPr>
        <w:ind w:left="7494" w:hanging="545"/>
      </w:pPr>
    </w:lvl>
    <w:lvl w:ilvl="8">
      <w:numFmt w:val="bullet"/>
      <w:lvlText w:val="•"/>
      <w:lvlJc w:val="left"/>
      <w:pPr>
        <w:ind w:left="8551" w:hanging="545"/>
      </w:pPr>
    </w:lvl>
  </w:abstractNum>
  <w:abstractNum w:abstractNumId="27" w15:restartNumberingAfterBreak="0">
    <w:nsid w:val="0000041E"/>
    <w:multiLevelType w:val="multilevel"/>
    <w:tmpl w:val="000008A1"/>
    <w:lvl w:ilvl="0">
      <w:start w:val="5"/>
      <w:numFmt w:val="decimal"/>
      <w:lvlText w:val="%1"/>
      <w:lvlJc w:val="left"/>
      <w:pPr>
        <w:ind w:left="120" w:hanging="836"/>
      </w:pPr>
    </w:lvl>
    <w:lvl w:ilvl="1">
      <w:start w:val="1"/>
      <w:numFmt w:val="decimal"/>
      <w:lvlText w:val="%1.%2"/>
      <w:lvlJc w:val="left"/>
      <w:pPr>
        <w:ind w:left="120" w:hanging="836"/>
      </w:pPr>
    </w:lvl>
    <w:lvl w:ilvl="2">
      <w:start w:val="15"/>
      <w:numFmt w:val="decimal"/>
      <w:lvlText w:val="%1.%2.%3."/>
      <w:lvlJc w:val="left"/>
      <w:pPr>
        <w:ind w:left="1688" w:hanging="836"/>
      </w:pPr>
      <w:rPr>
        <w:rFonts w:ascii="Times New Roman" w:hAnsi="Times New Roman" w:cs="Times New Roman"/>
        <w:b w:val="0"/>
        <w:bCs w:val="0"/>
        <w:w w:val="100"/>
        <w:sz w:val="27"/>
        <w:szCs w:val="27"/>
      </w:rPr>
    </w:lvl>
    <w:lvl w:ilvl="3">
      <w:numFmt w:val="bullet"/>
      <w:lvlText w:val="•"/>
      <w:lvlJc w:val="left"/>
      <w:pPr>
        <w:ind w:left="3277" w:hanging="836"/>
      </w:pPr>
    </w:lvl>
    <w:lvl w:ilvl="4">
      <w:numFmt w:val="bullet"/>
      <w:lvlText w:val="•"/>
      <w:lvlJc w:val="left"/>
      <w:pPr>
        <w:ind w:left="4329" w:hanging="836"/>
      </w:pPr>
    </w:lvl>
    <w:lvl w:ilvl="5">
      <w:numFmt w:val="bullet"/>
      <w:lvlText w:val="•"/>
      <w:lvlJc w:val="left"/>
      <w:pPr>
        <w:ind w:left="5382" w:hanging="836"/>
      </w:pPr>
    </w:lvl>
    <w:lvl w:ilvl="6">
      <w:numFmt w:val="bullet"/>
      <w:lvlText w:val="•"/>
      <w:lvlJc w:val="left"/>
      <w:pPr>
        <w:ind w:left="6434" w:hanging="836"/>
      </w:pPr>
    </w:lvl>
    <w:lvl w:ilvl="7">
      <w:numFmt w:val="bullet"/>
      <w:lvlText w:val="•"/>
      <w:lvlJc w:val="left"/>
      <w:pPr>
        <w:ind w:left="7486" w:hanging="836"/>
      </w:pPr>
    </w:lvl>
    <w:lvl w:ilvl="8">
      <w:numFmt w:val="bullet"/>
      <w:lvlText w:val="•"/>
      <w:lvlJc w:val="left"/>
      <w:pPr>
        <w:ind w:left="8539" w:hanging="836"/>
      </w:pPr>
    </w:lvl>
  </w:abstractNum>
  <w:abstractNum w:abstractNumId="28" w15:restartNumberingAfterBreak="0">
    <w:nsid w:val="0000041F"/>
    <w:multiLevelType w:val="multilevel"/>
    <w:tmpl w:val="000008A2"/>
    <w:lvl w:ilvl="0">
      <w:start w:val="5"/>
      <w:numFmt w:val="decimal"/>
      <w:lvlText w:val="%1"/>
      <w:lvlJc w:val="left"/>
      <w:pPr>
        <w:ind w:left="193" w:hanging="1115"/>
      </w:pPr>
    </w:lvl>
    <w:lvl w:ilvl="1">
      <w:start w:val="1"/>
      <w:numFmt w:val="decimal"/>
      <w:lvlText w:val="%1.%2"/>
      <w:lvlJc w:val="left"/>
      <w:pPr>
        <w:ind w:left="193" w:hanging="1115"/>
      </w:pPr>
    </w:lvl>
    <w:lvl w:ilvl="2">
      <w:start w:val="102"/>
      <w:numFmt w:val="decimal"/>
      <w:lvlText w:val="%1.%2.%3."/>
      <w:lvlJc w:val="left"/>
      <w:pPr>
        <w:ind w:left="193" w:hanging="1115"/>
      </w:pPr>
      <w:rPr>
        <w:rFonts w:ascii="Times New Roman" w:hAnsi="Times New Roman" w:cs="Times New Roman"/>
        <w:b w:val="0"/>
        <w:bCs w:val="0"/>
        <w:w w:val="100"/>
        <w:sz w:val="27"/>
        <w:szCs w:val="27"/>
      </w:rPr>
    </w:lvl>
    <w:lvl w:ilvl="3">
      <w:numFmt w:val="bullet"/>
      <w:lvlText w:val="•"/>
      <w:lvlJc w:val="left"/>
      <w:pPr>
        <w:ind w:left="3321" w:hanging="1115"/>
      </w:pPr>
    </w:lvl>
    <w:lvl w:ilvl="4">
      <w:numFmt w:val="bullet"/>
      <w:lvlText w:val="•"/>
      <w:lvlJc w:val="left"/>
      <w:pPr>
        <w:ind w:left="4361" w:hanging="1115"/>
      </w:pPr>
    </w:lvl>
    <w:lvl w:ilvl="5">
      <w:numFmt w:val="bullet"/>
      <w:lvlText w:val="•"/>
      <w:lvlJc w:val="left"/>
      <w:pPr>
        <w:ind w:left="5402" w:hanging="1115"/>
      </w:pPr>
    </w:lvl>
    <w:lvl w:ilvl="6">
      <w:numFmt w:val="bullet"/>
      <w:lvlText w:val="•"/>
      <w:lvlJc w:val="left"/>
      <w:pPr>
        <w:ind w:left="6442" w:hanging="1115"/>
      </w:pPr>
    </w:lvl>
    <w:lvl w:ilvl="7">
      <w:numFmt w:val="bullet"/>
      <w:lvlText w:val="•"/>
      <w:lvlJc w:val="left"/>
      <w:pPr>
        <w:ind w:left="7482" w:hanging="1115"/>
      </w:pPr>
    </w:lvl>
    <w:lvl w:ilvl="8">
      <w:numFmt w:val="bullet"/>
      <w:lvlText w:val="•"/>
      <w:lvlJc w:val="left"/>
      <w:pPr>
        <w:ind w:left="8523" w:hanging="1115"/>
      </w:pPr>
    </w:lvl>
  </w:abstractNum>
  <w:abstractNum w:abstractNumId="29" w15:restartNumberingAfterBreak="0">
    <w:nsid w:val="00000420"/>
    <w:multiLevelType w:val="multilevel"/>
    <w:tmpl w:val="000008A3"/>
    <w:lvl w:ilvl="0">
      <w:start w:val="5"/>
      <w:numFmt w:val="decimal"/>
      <w:lvlText w:val="%1"/>
      <w:lvlJc w:val="left"/>
      <w:pPr>
        <w:ind w:left="137" w:hanging="711"/>
      </w:pPr>
    </w:lvl>
    <w:lvl w:ilvl="1">
      <w:start w:val="2"/>
      <w:numFmt w:val="decimal"/>
      <w:lvlText w:val="%1.%2"/>
      <w:lvlJc w:val="left"/>
      <w:pPr>
        <w:ind w:left="137" w:hanging="711"/>
      </w:pPr>
    </w:lvl>
    <w:lvl w:ilvl="2">
      <w:start w:val="1"/>
      <w:numFmt w:val="decimal"/>
      <w:lvlText w:val="%1.%2.%3."/>
      <w:lvlJc w:val="left"/>
      <w:pPr>
        <w:ind w:left="137" w:hanging="711"/>
      </w:pPr>
      <w:rPr>
        <w:rFonts w:ascii="Times New Roman" w:hAnsi="Times New Roman" w:cs="Times New Roman"/>
        <w:b w:val="0"/>
        <w:bCs w:val="0"/>
        <w:w w:val="100"/>
        <w:sz w:val="27"/>
        <w:szCs w:val="27"/>
      </w:rPr>
    </w:lvl>
    <w:lvl w:ilvl="3">
      <w:numFmt w:val="bullet"/>
      <w:lvlText w:val="•"/>
      <w:lvlJc w:val="left"/>
      <w:pPr>
        <w:ind w:left="3297" w:hanging="711"/>
      </w:pPr>
    </w:lvl>
    <w:lvl w:ilvl="4">
      <w:numFmt w:val="bullet"/>
      <w:lvlText w:val="•"/>
      <w:lvlJc w:val="left"/>
      <w:pPr>
        <w:ind w:left="4349" w:hanging="711"/>
      </w:pPr>
    </w:lvl>
    <w:lvl w:ilvl="5">
      <w:numFmt w:val="bullet"/>
      <w:lvlText w:val="•"/>
      <w:lvlJc w:val="left"/>
      <w:pPr>
        <w:ind w:left="5402" w:hanging="711"/>
      </w:pPr>
    </w:lvl>
    <w:lvl w:ilvl="6">
      <w:numFmt w:val="bullet"/>
      <w:lvlText w:val="•"/>
      <w:lvlJc w:val="left"/>
      <w:pPr>
        <w:ind w:left="6454" w:hanging="711"/>
      </w:pPr>
    </w:lvl>
    <w:lvl w:ilvl="7">
      <w:numFmt w:val="bullet"/>
      <w:lvlText w:val="•"/>
      <w:lvlJc w:val="left"/>
      <w:pPr>
        <w:ind w:left="7506" w:hanging="711"/>
      </w:pPr>
    </w:lvl>
    <w:lvl w:ilvl="8">
      <w:numFmt w:val="bullet"/>
      <w:lvlText w:val="•"/>
      <w:lvlJc w:val="left"/>
      <w:pPr>
        <w:ind w:left="8559" w:hanging="711"/>
      </w:pPr>
    </w:lvl>
  </w:abstractNum>
  <w:abstractNum w:abstractNumId="30" w15:restartNumberingAfterBreak="0">
    <w:nsid w:val="00000421"/>
    <w:multiLevelType w:val="multilevel"/>
    <w:tmpl w:val="000008A4"/>
    <w:lvl w:ilvl="0">
      <w:start w:val="5"/>
      <w:numFmt w:val="decimal"/>
      <w:lvlText w:val="%1"/>
      <w:lvlJc w:val="left"/>
      <w:pPr>
        <w:ind w:left="118" w:hanging="545"/>
      </w:pPr>
    </w:lvl>
    <w:lvl w:ilvl="1">
      <w:start w:val="2"/>
      <w:numFmt w:val="decimal"/>
      <w:lvlText w:val="%1.%2"/>
      <w:lvlJc w:val="left"/>
      <w:pPr>
        <w:ind w:left="118" w:hanging="545"/>
      </w:pPr>
    </w:lvl>
    <w:lvl w:ilvl="2">
      <w:start w:val="7"/>
      <w:numFmt w:val="decimal"/>
      <w:lvlText w:val="%1.%2.%3"/>
      <w:lvlJc w:val="left"/>
      <w:pPr>
        <w:ind w:left="118" w:hanging="545"/>
      </w:pPr>
      <w:rPr>
        <w:rFonts w:ascii="Times New Roman" w:hAnsi="Times New Roman" w:cs="Times New Roman"/>
        <w:b w:val="0"/>
        <w:bCs w:val="0"/>
        <w:w w:val="100"/>
        <w:sz w:val="27"/>
        <w:szCs w:val="27"/>
      </w:rPr>
    </w:lvl>
    <w:lvl w:ilvl="3">
      <w:numFmt w:val="bullet"/>
      <w:lvlText w:val="•"/>
      <w:lvlJc w:val="left"/>
      <w:pPr>
        <w:ind w:left="3283" w:hanging="545"/>
      </w:pPr>
    </w:lvl>
    <w:lvl w:ilvl="4">
      <w:numFmt w:val="bullet"/>
      <w:lvlText w:val="•"/>
      <w:lvlJc w:val="left"/>
      <w:pPr>
        <w:ind w:left="4337" w:hanging="545"/>
      </w:pPr>
    </w:lvl>
    <w:lvl w:ilvl="5">
      <w:numFmt w:val="bullet"/>
      <w:lvlText w:val="•"/>
      <w:lvlJc w:val="left"/>
      <w:pPr>
        <w:ind w:left="5392" w:hanging="545"/>
      </w:pPr>
    </w:lvl>
    <w:lvl w:ilvl="6">
      <w:numFmt w:val="bullet"/>
      <w:lvlText w:val="•"/>
      <w:lvlJc w:val="left"/>
      <w:pPr>
        <w:ind w:left="6446" w:hanging="545"/>
      </w:pPr>
    </w:lvl>
    <w:lvl w:ilvl="7">
      <w:numFmt w:val="bullet"/>
      <w:lvlText w:val="•"/>
      <w:lvlJc w:val="left"/>
      <w:pPr>
        <w:ind w:left="7500" w:hanging="545"/>
      </w:pPr>
    </w:lvl>
    <w:lvl w:ilvl="8">
      <w:numFmt w:val="bullet"/>
      <w:lvlText w:val="•"/>
      <w:lvlJc w:val="left"/>
      <w:pPr>
        <w:ind w:left="8555" w:hanging="545"/>
      </w:pPr>
    </w:lvl>
  </w:abstractNum>
  <w:abstractNum w:abstractNumId="31" w15:restartNumberingAfterBreak="0">
    <w:nsid w:val="00000422"/>
    <w:multiLevelType w:val="multilevel"/>
    <w:tmpl w:val="000008A5"/>
    <w:lvl w:ilvl="0">
      <w:start w:val="5"/>
      <w:numFmt w:val="decimal"/>
      <w:lvlText w:val="%1"/>
      <w:lvlJc w:val="left"/>
      <w:pPr>
        <w:ind w:left="137" w:hanging="836"/>
      </w:pPr>
    </w:lvl>
    <w:lvl w:ilvl="1">
      <w:start w:val="2"/>
      <w:numFmt w:val="decimal"/>
      <w:lvlText w:val="%1.%2"/>
      <w:lvlJc w:val="left"/>
      <w:pPr>
        <w:ind w:left="137" w:hanging="836"/>
      </w:pPr>
    </w:lvl>
    <w:lvl w:ilvl="2">
      <w:start w:val="9"/>
      <w:numFmt w:val="decimal"/>
      <w:lvlText w:val="%1.%2.%3."/>
      <w:lvlJc w:val="left"/>
      <w:pPr>
        <w:ind w:left="137" w:hanging="836"/>
      </w:pPr>
      <w:rPr>
        <w:rFonts w:ascii="Times New Roman" w:hAnsi="Times New Roman" w:cs="Times New Roman"/>
        <w:b w:val="0"/>
        <w:bCs w:val="0"/>
        <w:w w:val="100"/>
        <w:sz w:val="27"/>
        <w:szCs w:val="27"/>
      </w:rPr>
    </w:lvl>
    <w:lvl w:ilvl="3">
      <w:numFmt w:val="bullet"/>
      <w:lvlText w:val="•"/>
      <w:lvlJc w:val="left"/>
      <w:pPr>
        <w:ind w:left="3297" w:hanging="836"/>
      </w:pPr>
    </w:lvl>
    <w:lvl w:ilvl="4">
      <w:numFmt w:val="bullet"/>
      <w:lvlText w:val="•"/>
      <w:lvlJc w:val="left"/>
      <w:pPr>
        <w:ind w:left="4349" w:hanging="836"/>
      </w:pPr>
    </w:lvl>
    <w:lvl w:ilvl="5">
      <w:numFmt w:val="bullet"/>
      <w:lvlText w:val="•"/>
      <w:lvlJc w:val="left"/>
      <w:pPr>
        <w:ind w:left="5402" w:hanging="836"/>
      </w:pPr>
    </w:lvl>
    <w:lvl w:ilvl="6">
      <w:numFmt w:val="bullet"/>
      <w:lvlText w:val="•"/>
      <w:lvlJc w:val="left"/>
      <w:pPr>
        <w:ind w:left="6454" w:hanging="836"/>
      </w:pPr>
    </w:lvl>
    <w:lvl w:ilvl="7">
      <w:numFmt w:val="bullet"/>
      <w:lvlText w:val="•"/>
      <w:lvlJc w:val="left"/>
      <w:pPr>
        <w:ind w:left="7506" w:hanging="836"/>
      </w:pPr>
    </w:lvl>
    <w:lvl w:ilvl="8">
      <w:numFmt w:val="bullet"/>
      <w:lvlText w:val="•"/>
      <w:lvlJc w:val="left"/>
      <w:pPr>
        <w:ind w:left="8559" w:hanging="836"/>
      </w:pPr>
    </w:lvl>
  </w:abstractNum>
  <w:abstractNum w:abstractNumId="32" w15:restartNumberingAfterBreak="0">
    <w:nsid w:val="00000423"/>
    <w:multiLevelType w:val="multilevel"/>
    <w:tmpl w:val="000008A6"/>
    <w:lvl w:ilvl="0">
      <w:start w:val="5"/>
      <w:numFmt w:val="decimal"/>
      <w:lvlText w:val="%1"/>
      <w:lvlJc w:val="left"/>
      <w:pPr>
        <w:ind w:left="238" w:hanging="871"/>
      </w:pPr>
    </w:lvl>
    <w:lvl w:ilvl="1">
      <w:start w:val="2"/>
      <w:numFmt w:val="decimal"/>
      <w:lvlText w:val="%1.%2"/>
      <w:lvlJc w:val="left"/>
      <w:pPr>
        <w:ind w:left="238" w:hanging="871"/>
      </w:pPr>
    </w:lvl>
    <w:lvl w:ilvl="2">
      <w:start w:val="31"/>
      <w:numFmt w:val="decimal"/>
      <w:lvlText w:val="%1.%2.%3."/>
      <w:lvlJc w:val="left"/>
      <w:pPr>
        <w:ind w:left="238" w:hanging="871"/>
      </w:pPr>
      <w:rPr>
        <w:rFonts w:ascii="Times New Roman" w:hAnsi="Times New Roman" w:cs="Times New Roman"/>
        <w:b w:val="0"/>
        <w:bCs w:val="0"/>
        <w:w w:val="100"/>
        <w:sz w:val="27"/>
        <w:szCs w:val="27"/>
      </w:rPr>
    </w:lvl>
    <w:lvl w:ilvl="3">
      <w:numFmt w:val="bullet"/>
      <w:lvlText w:val="•"/>
      <w:lvlJc w:val="left"/>
      <w:pPr>
        <w:ind w:left="3373" w:hanging="871"/>
      </w:pPr>
    </w:lvl>
    <w:lvl w:ilvl="4">
      <w:numFmt w:val="bullet"/>
      <w:lvlText w:val="•"/>
      <w:lvlJc w:val="left"/>
      <w:pPr>
        <w:ind w:left="4417" w:hanging="871"/>
      </w:pPr>
    </w:lvl>
    <w:lvl w:ilvl="5">
      <w:numFmt w:val="bullet"/>
      <w:lvlText w:val="•"/>
      <w:lvlJc w:val="left"/>
      <w:pPr>
        <w:ind w:left="5462" w:hanging="871"/>
      </w:pPr>
    </w:lvl>
    <w:lvl w:ilvl="6">
      <w:numFmt w:val="bullet"/>
      <w:lvlText w:val="•"/>
      <w:lvlJc w:val="left"/>
      <w:pPr>
        <w:ind w:left="6506" w:hanging="871"/>
      </w:pPr>
    </w:lvl>
    <w:lvl w:ilvl="7">
      <w:numFmt w:val="bullet"/>
      <w:lvlText w:val="•"/>
      <w:lvlJc w:val="left"/>
      <w:pPr>
        <w:ind w:left="7550" w:hanging="871"/>
      </w:pPr>
    </w:lvl>
    <w:lvl w:ilvl="8">
      <w:numFmt w:val="bullet"/>
      <w:lvlText w:val="•"/>
      <w:lvlJc w:val="left"/>
      <w:pPr>
        <w:ind w:left="8595" w:hanging="871"/>
      </w:pPr>
    </w:lvl>
  </w:abstractNum>
  <w:abstractNum w:abstractNumId="33" w15:restartNumberingAfterBreak="0">
    <w:nsid w:val="00000424"/>
    <w:multiLevelType w:val="multilevel"/>
    <w:tmpl w:val="000008A7"/>
    <w:lvl w:ilvl="0">
      <w:start w:val="5"/>
      <w:numFmt w:val="decimal"/>
      <w:lvlText w:val="%1"/>
      <w:lvlJc w:val="left"/>
      <w:pPr>
        <w:ind w:left="106" w:hanging="845"/>
      </w:pPr>
    </w:lvl>
    <w:lvl w:ilvl="1">
      <w:start w:val="2"/>
      <w:numFmt w:val="decimal"/>
      <w:lvlText w:val="%1.%2"/>
      <w:lvlJc w:val="left"/>
      <w:pPr>
        <w:ind w:left="106" w:hanging="845"/>
      </w:pPr>
    </w:lvl>
    <w:lvl w:ilvl="2">
      <w:start w:val="42"/>
      <w:numFmt w:val="decimal"/>
      <w:lvlText w:val="%1.%2.%3."/>
      <w:lvlJc w:val="left"/>
      <w:pPr>
        <w:ind w:left="106" w:hanging="845"/>
      </w:pPr>
      <w:rPr>
        <w:rFonts w:ascii="Times New Roman" w:hAnsi="Times New Roman" w:cs="Times New Roman"/>
        <w:b w:val="0"/>
        <w:bCs w:val="0"/>
        <w:w w:val="100"/>
        <w:sz w:val="27"/>
        <w:szCs w:val="27"/>
      </w:rPr>
    </w:lvl>
    <w:lvl w:ilvl="3">
      <w:numFmt w:val="bullet"/>
      <w:lvlText w:val="•"/>
      <w:lvlJc w:val="left"/>
      <w:pPr>
        <w:ind w:left="3287" w:hanging="845"/>
      </w:pPr>
    </w:lvl>
    <w:lvl w:ilvl="4">
      <w:numFmt w:val="bullet"/>
      <w:lvlText w:val="•"/>
      <w:lvlJc w:val="left"/>
      <w:pPr>
        <w:ind w:left="4349" w:hanging="845"/>
      </w:pPr>
    </w:lvl>
    <w:lvl w:ilvl="5">
      <w:numFmt w:val="bullet"/>
      <w:lvlText w:val="•"/>
      <w:lvlJc w:val="left"/>
      <w:pPr>
        <w:ind w:left="5412" w:hanging="845"/>
      </w:pPr>
    </w:lvl>
    <w:lvl w:ilvl="6">
      <w:numFmt w:val="bullet"/>
      <w:lvlText w:val="•"/>
      <w:lvlJc w:val="left"/>
      <w:pPr>
        <w:ind w:left="6474" w:hanging="845"/>
      </w:pPr>
    </w:lvl>
    <w:lvl w:ilvl="7">
      <w:numFmt w:val="bullet"/>
      <w:lvlText w:val="•"/>
      <w:lvlJc w:val="left"/>
      <w:pPr>
        <w:ind w:left="7536" w:hanging="845"/>
      </w:pPr>
    </w:lvl>
    <w:lvl w:ilvl="8">
      <w:numFmt w:val="bullet"/>
      <w:lvlText w:val="•"/>
      <w:lvlJc w:val="left"/>
      <w:pPr>
        <w:ind w:left="8599" w:hanging="845"/>
      </w:pPr>
    </w:lvl>
  </w:abstractNum>
  <w:abstractNum w:abstractNumId="34" w15:restartNumberingAfterBreak="0">
    <w:nsid w:val="00000425"/>
    <w:multiLevelType w:val="multilevel"/>
    <w:tmpl w:val="000008A8"/>
    <w:lvl w:ilvl="0">
      <w:start w:val="5"/>
      <w:numFmt w:val="decimal"/>
      <w:lvlText w:val="%1"/>
      <w:lvlJc w:val="left"/>
      <w:pPr>
        <w:ind w:left="106" w:hanging="836"/>
      </w:pPr>
    </w:lvl>
    <w:lvl w:ilvl="1">
      <w:start w:val="2"/>
      <w:numFmt w:val="decimal"/>
      <w:lvlText w:val="%1.%2"/>
      <w:lvlJc w:val="left"/>
      <w:pPr>
        <w:ind w:left="106" w:hanging="836"/>
      </w:pPr>
    </w:lvl>
    <w:lvl w:ilvl="2">
      <w:start w:val="48"/>
      <w:numFmt w:val="decimal"/>
      <w:lvlText w:val="%1.%2.%3."/>
      <w:lvlJc w:val="left"/>
      <w:pPr>
        <w:ind w:left="106" w:hanging="836"/>
      </w:pPr>
      <w:rPr>
        <w:rFonts w:ascii="Times New Roman" w:hAnsi="Times New Roman" w:cs="Times New Roman"/>
        <w:b w:val="0"/>
        <w:bCs w:val="0"/>
        <w:w w:val="100"/>
        <w:sz w:val="27"/>
        <w:szCs w:val="27"/>
      </w:rPr>
    </w:lvl>
    <w:lvl w:ilvl="3">
      <w:start w:val="1"/>
      <w:numFmt w:val="decimal"/>
      <w:lvlText w:val="%4."/>
      <w:lvlJc w:val="left"/>
      <w:pPr>
        <w:ind w:left="239" w:hanging="260"/>
      </w:pPr>
      <w:rPr>
        <w:rFonts w:ascii="Times New Roman" w:hAnsi="Times New Roman" w:cs="Times New Roman"/>
        <w:b w:val="0"/>
        <w:bCs w:val="0"/>
        <w:w w:val="100"/>
        <w:sz w:val="23"/>
        <w:szCs w:val="23"/>
      </w:rPr>
    </w:lvl>
    <w:lvl w:ilvl="4">
      <w:numFmt w:val="bullet"/>
      <w:lvlText w:val="•"/>
      <w:lvlJc w:val="left"/>
      <w:pPr>
        <w:ind w:left="3681" w:hanging="260"/>
      </w:pPr>
    </w:lvl>
    <w:lvl w:ilvl="5">
      <w:numFmt w:val="bullet"/>
      <w:lvlText w:val="•"/>
      <w:lvlJc w:val="left"/>
      <w:pPr>
        <w:ind w:left="4828" w:hanging="260"/>
      </w:pPr>
    </w:lvl>
    <w:lvl w:ilvl="6">
      <w:numFmt w:val="bullet"/>
      <w:lvlText w:val="•"/>
      <w:lvlJc w:val="left"/>
      <w:pPr>
        <w:ind w:left="5975" w:hanging="260"/>
      </w:pPr>
    </w:lvl>
    <w:lvl w:ilvl="7">
      <w:numFmt w:val="bullet"/>
      <w:lvlText w:val="•"/>
      <w:lvlJc w:val="left"/>
      <w:pPr>
        <w:ind w:left="7122" w:hanging="260"/>
      </w:pPr>
    </w:lvl>
    <w:lvl w:ilvl="8">
      <w:numFmt w:val="bullet"/>
      <w:lvlText w:val="•"/>
      <w:lvlJc w:val="left"/>
      <w:pPr>
        <w:ind w:left="8269" w:hanging="260"/>
      </w:pPr>
    </w:lvl>
  </w:abstractNum>
  <w:abstractNum w:abstractNumId="35" w15:restartNumberingAfterBreak="0">
    <w:nsid w:val="00000426"/>
    <w:multiLevelType w:val="multilevel"/>
    <w:tmpl w:val="000008A9"/>
    <w:lvl w:ilvl="0">
      <w:start w:val="5"/>
      <w:numFmt w:val="decimal"/>
      <w:lvlText w:val="%1"/>
      <w:lvlJc w:val="left"/>
      <w:pPr>
        <w:ind w:left="106" w:hanging="681"/>
      </w:pPr>
    </w:lvl>
    <w:lvl w:ilvl="1">
      <w:start w:val="2"/>
      <w:numFmt w:val="decimal"/>
      <w:lvlText w:val="%1.%2"/>
      <w:lvlJc w:val="left"/>
      <w:pPr>
        <w:ind w:left="106" w:hanging="681"/>
      </w:pPr>
    </w:lvl>
    <w:lvl w:ilvl="2">
      <w:start w:val="70"/>
      <w:numFmt w:val="decimal"/>
      <w:lvlText w:val="%1.%2.%3"/>
      <w:lvlJc w:val="left"/>
      <w:pPr>
        <w:ind w:left="106" w:hanging="681"/>
      </w:pPr>
      <w:rPr>
        <w:rFonts w:ascii="Times New Roman" w:hAnsi="Times New Roman" w:cs="Times New Roman"/>
        <w:b w:val="0"/>
        <w:bCs w:val="0"/>
        <w:w w:val="100"/>
        <w:sz w:val="27"/>
        <w:szCs w:val="27"/>
      </w:rPr>
    </w:lvl>
    <w:lvl w:ilvl="3">
      <w:numFmt w:val="bullet"/>
      <w:lvlText w:val="•"/>
      <w:lvlJc w:val="left"/>
      <w:pPr>
        <w:ind w:left="3293" w:hanging="681"/>
      </w:pPr>
    </w:lvl>
    <w:lvl w:ilvl="4">
      <w:numFmt w:val="bullet"/>
      <w:lvlText w:val="•"/>
      <w:lvlJc w:val="left"/>
      <w:pPr>
        <w:ind w:left="4357" w:hanging="681"/>
      </w:pPr>
    </w:lvl>
    <w:lvl w:ilvl="5">
      <w:numFmt w:val="bullet"/>
      <w:lvlText w:val="•"/>
      <w:lvlJc w:val="left"/>
      <w:pPr>
        <w:ind w:left="5422" w:hanging="681"/>
      </w:pPr>
    </w:lvl>
    <w:lvl w:ilvl="6">
      <w:numFmt w:val="bullet"/>
      <w:lvlText w:val="•"/>
      <w:lvlJc w:val="left"/>
      <w:pPr>
        <w:ind w:left="6486" w:hanging="681"/>
      </w:pPr>
    </w:lvl>
    <w:lvl w:ilvl="7">
      <w:numFmt w:val="bullet"/>
      <w:lvlText w:val="•"/>
      <w:lvlJc w:val="left"/>
      <w:pPr>
        <w:ind w:left="7550" w:hanging="681"/>
      </w:pPr>
    </w:lvl>
    <w:lvl w:ilvl="8">
      <w:numFmt w:val="bullet"/>
      <w:lvlText w:val="•"/>
      <w:lvlJc w:val="left"/>
      <w:pPr>
        <w:ind w:left="8615" w:hanging="681"/>
      </w:pPr>
    </w:lvl>
  </w:abstractNum>
  <w:abstractNum w:abstractNumId="36" w15:restartNumberingAfterBreak="0">
    <w:nsid w:val="00000427"/>
    <w:multiLevelType w:val="multilevel"/>
    <w:tmpl w:val="000008AA"/>
    <w:lvl w:ilvl="0">
      <w:start w:val="5"/>
      <w:numFmt w:val="decimal"/>
      <w:lvlText w:val="%1"/>
      <w:lvlJc w:val="left"/>
      <w:pPr>
        <w:ind w:left="239" w:hanging="980"/>
      </w:pPr>
    </w:lvl>
    <w:lvl w:ilvl="1">
      <w:start w:val="2"/>
      <w:numFmt w:val="decimal"/>
      <w:lvlText w:val="%1.%2"/>
      <w:lvlJc w:val="left"/>
      <w:pPr>
        <w:ind w:left="239" w:hanging="980"/>
      </w:pPr>
    </w:lvl>
    <w:lvl w:ilvl="2">
      <w:start w:val="149"/>
      <w:numFmt w:val="decimal"/>
      <w:lvlText w:val="%1.%2.%3."/>
      <w:lvlJc w:val="left"/>
      <w:pPr>
        <w:ind w:left="239" w:hanging="980"/>
      </w:pPr>
      <w:rPr>
        <w:rFonts w:ascii="Times New Roman" w:hAnsi="Times New Roman" w:cs="Times New Roman"/>
        <w:b w:val="0"/>
        <w:bCs w:val="0"/>
        <w:w w:val="100"/>
        <w:sz w:val="27"/>
        <w:szCs w:val="27"/>
      </w:rPr>
    </w:lvl>
    <w:lvl w:ilvl="3">
      <w:numFmt w:val="bullet"/>
      <w:lvlText w:val="•"/>
      <w:lvlJc w:val="left"/>
      <w:pPr>
        <w:ind w:left="3385" w:hanging="980"/>
      </w:pPr>
    </w:lvl>
    <w:lvl w:ilvl="4">
      <w:numFmt w:val="bullet"/>
      <w:lvlText w:val="•"/>
      <w:lvlJc w:val="left"/>
      <w:pPr>
        <w:ind w:left="4433" w:hanging="980"/>
      </w:pPr>
    </w:lvl>
    <w:lvl w:ilvl="5">
      <w:numFmt w:val="bullet"/>
      <w:lvlText w:val="•"/>
      <w:lvlJc w:val="left"/>
      <w:pPr>
        <w:ind w:left="5482" w:hanging="980"/>
      </w:pPr>
    </w:lvl>
    <w:lvl w:ilvl="6">
      <w:numFmt w:val="bullet"/>
      <w:lvlText w:val="•"/>
      <w:lvlJc w:val="left"/>
      <w:pPr>
        <w:ind w:left="6530" w:hanging="980"/>
      </w:pPr>
    </w:lvl>
    <w:lvl w:ilvl="7">
      <w:numFmt w:val="bullet"/>
      <w:lvlText w:val="•"/>
      <w:lvlJc w:val="left"/>
      <w:pPr>
        <w:ind w:left="7578" w:hanging="980"/>
      </w:pPr>
    </w:lvl>
    <w:lvl w:ilvl="8">
      <w:numFmt w:val="bullet"/>
      <w:lvlText w:val="•"/>
      <w:lvlJc w:val="left"/>
      <w:pPr>
        <w:ind w:left="8627" w:hanging="980"/>
      </w:pPr>
    </w:lvl>
  </w:abstractNum>
  <w:abstractNum w:abstractNumId="37" w15:restartNumberingAfterBreak="0">
    <w:nsid w:val="00000428"/>
    <w:multiLevelType w:val="multilevel"/>
    <w:tmpl w:val="000008AB"/>
    <w:lvl w:ilvl="0">
      <w:start w:val="5"/>
      <w:numFmt w:val="decimal"/>
      <w:lvlText w:val="%1"/>
      <w:lvlJc w:val="left"/>
      <w:pPr>
        <w:ind w:left="239" w:hanging="1010"/>
      </w:pPr>
    </w:lvl>
    <w:lvl w:ilvl="1">
      <w:start w:val="2"/>
      <w:numFmt w:val="decimal"/>
      <w:lvlText w:val="%1.%2"/>
      <w:lvlJc w:val="left"/>
      <w:pPr>
        <w:ind w:left="239" w:hanging="1010"/>
      </w:pPr>
    </w:lvl>
    <w:lvl w:ilvl="2">
      <w:start w:val="152"/>
      <w:numFmt w:val="decimal"/>
      <w:lvlText w:val="%1.%2.%3."/>
      <w:lvlJc w:val="left"/>
      <w:pPr>
        <w:ind w:left="239" w:hanging="1010"/>
      </w:pPr>
      <w:rPr>
        <w:rFonts w:ascii="Times New Roman" w:hAnsi="Times New Roman" w:cs="Times New Roman"/>
        <w:b w:val="0"/>
        <w:bCs w:val="0"/>
        <w:w w:val="100"/>
        <w:sz w:val="27"/>
        <w:szCs w:val="27"/>
      </w:rPr>
    </w:lvl>
    <w:lvl w:ilvl="3">
      <w:numFmt w:val="bullet"/>
      <w:lvlText w:val="•"/>
      <w:lvlJc w:val="left"/>
      <w:pPr>
        <w:ind w:left="3367" w:hanging="1010"/>
      </w:pPr>
    </w:lvl>
    <w:lvl w:ilvl="4">
      <w:numFmt w:val="bullet"/>
      <w:lvlText w:val="•"/>
      <w:lvlJc w:val="left"/>
      <w:pPr>
        <w:ind w:left="4409" w:hanging="1010"/>
      </w:pPr>
    </w:lvl>
    <w:lvl w:ilvl="5">
      <w:numFmt w:val="bullet"/>
      <w:lvlText w:val="•"/>
      <w:lvlJc w:val="left"/>
      <w:pPr>
        <w:ind w:left="5452" w:hanging="1010"/>
      </w:pPr>
    </w:lvl>
    <w:lvl w:ilvl="6">
      <w:numFmt w:val="bullet"/>
      <w:lvlText w:val="•"/>
      <w:lvlJc w:val="left"/>
      <w:pPr>
        <w:ind w:left="6494" w:hanging="1010"/>
      </w:pPr>
    </w:lvl>
    <w:lvl w:ilvl="7">
      <w:numFmt w:val="bullet"/>
      <w:lvlText w:val="•"/>
      <w:lvlJc w:val="left"/>
      <w:pPr>
        <w:ind w:left="7536" w:hanging="1010"/>
      </w:pPr>
    </w:lvl>
    <w:lvl w:ilvl="8">
      <w:numFmt w:val="bullet"/>
      <w:lvlText w:val="•"/>
      <w:lvlJc w:val="left"/>
      <w:pPr>
        <w:ind w:left="8579" w:hanging="1010"/>
      </w:pPr>
    </w:lvl>
  </w:abstractNum>
  <w:abstractNum w:abstractNumId="38" w15:restartNumberingAfterBreak="0">
    <w:nsid w:val="00000429"/>
    <w:multiLevelType w:val="multilevel"/>
    <w:tmpl w:val="000008AC"/>
    <w:lvl w:ilvl="0">
      <w:start w:val="5"/>
      <w:numFmt w:val="decimal"/>
      <w:lvlText w:val="%1"/>
      <w:lvlJc w:val="left"/>
      <w:pPr>
        <w:ind w:left="119" w:hanging="711"/>
      </w:pPr>
    </w:lvl>
    <w:lvl w:ilvl="1">
      <w:start w:val="3"/>
      <w:numFmt w:val="decimal"/>
      <w:lvlText w:val="%1.%2"/>
      <w:lvlJc w:val="left"/>
      <w:pPr>
        <w:ind w:left="119" w:hanging="711"/>
      </w:pPr>
    </w:lvl>
    <w:lvl w:ilvl="2">
      <w:start w:val="1"/>
      <w:numFmt w:val="decimal"/>
      <w:lvlText w:val="%1.%2.%3."/>
      <w:lvlJc w:val="left"/>
      <w:pPr>
        <w:ind w:left="119" w:hanging="711"/>
      </w:pPr>
      <w:rPr>
        <w:rFonts w:ascii="Times New Roman" w:hAnsi="Times New Roman" w:cs="Times New Roman"/>
        <w:b w:val="0"/>
        <w:bCs w:val="0"/>
        <w:w w:val="100"/>
        <w:sz w:val="27"/>
        <w:szCs w:val="27"/>
      </w:rPr>
    </w:lvl>
    <w:lvl w:ilvl="3">
      <w:numFmt w:val="bullet"/>
      <w:lvlText w:val="•"/>
      <w:lvlJc w:val="left"/>
      <w:pPr>
        <w:ind w:left="3313" w:hanging="711"/>
      </w:pPr>
    </w:lvl>
    <w:lvl w:ilvl="4">
      <w:numFmt w:val="bullet"/>
      <w:lvlText w:val="•"/>
      <w:lvlJc w:val="left"/>
      <w:pPr>
        <w:ind w:left="4377" w:hanging="711"/>
      </w:pPr>
    </w:lvl>
    <w:lvl w:ilvl="5">
      <w:numFmt w:val="bullet"/>
      <w:lvlText w:val="•"/>
      <w:lvlJc w:val="left"/>
      <w:pPr>
        <w:ind w:left="5442" w:hanging="711"/>
      </w:pPr>
    </w:lvl>
    <w:lvl w:ilvl="6">
      <w:numFmt w:val="bullet"/>
      <w:lvlText w:val="•"/>
      <w:lvlJc w:val="left"/>
      <w:pPr>
        <w:ind w:left="6506" w:hanging="711"/>
      </w:pPr>
    </w:lvl>
    <w:lvl w:ilvl="7">
      <w:numFmt w:val="bullet"/>
      <w:lvlText w:val="•"/>
      <w:lvlJc w:val="left"/>
      <w:pPr>
        <w:ind w:left="7570" w:hanging="711"/>
      </w:pPr>
    </w:lvl>
    <w:lvl w:ilvl="8">
      <w:numFmt w:val="bullet"/>
      <w:lvlText w:val="•"/>
      <w:lvlJc w:val="left"/>
      <w:pPr>
        <w:ind w:left="8635" w:hanging="711"/>
      </w:pPr>
    </w:lvl>
  </w:abstractNum>
  <w:abstractNum w:abstractNumId="39" w15:restartNumberingAfterBreak="0">
    <w:nsid w:val="0000042A"/>
    <w:multiLevelType w:val="multilevel"/>
    <w:tmpl w:val="000008AD"/>
    <w:lvl w:ilvl="0">
      <w:start w:val="5"/>
      <w:numFmt w:val="decimal"/>
      <w:lvlText w:val="%1"/>
      <w:lvlJc w:val="left"/>
      <w:pPr>
        <w:ind w:left="219" w:hanging="820"/>
      </w:pPr>
    </w:lvl>
    <w:lvl w:ilvl="1">
      <w:start w:val="3"/>
      <w:numFmt w:val="decimal"/>
      <w:lvlText w:val="%1.%2"/>
      <w:lvlJc w:val="left"/>
      <w:pPr>
        <w:ind w:left="219" w:hanging="820"/>
      </w:pPr>
    </w:lvl>
    <w:lvl w:ilvl="2">
      <w:start w:val="29"/>
      <w:numFmt w:val="decimal"/>
      <w:lvlText w:val="%1.%2.%3."/>
      <w:lvlJc w:val="left"/>
      <w:pPr>
        <w:ind w:left="219" w:hanging="820"/>
      </w:pPr>
      <w:rPr>
        <w:rFonts w:ascii="Times New Roman" w:hAnsi="Times New Roman" w:cs="Times New Roman"/>
        <w:b w:val="0"/>
        <w:bCs w:val="0"/>
        <w:w w:val="100"/>
        <w:sz w:val="27"/>
        <w:szCs w:val="27"/>
      </w:rPr>
    </w:lvl>
    <w:lvl w:ilvl="3">
      <w:numFmt w:val="bullet"/>
      <w:lvlText w:val="•"/>
      <w:lvlJc w:val="left"/>
      <w:pPr>
        <w:ind w:left="3371" w:hanging="820"/>
      </w:pPr>
    </w:lvl>
    <w:lvl w:ilvl="4">
      <w:numFmt w:val="bullet"/>
      <w:lvlText w:val="•"/>
      <w:lvlJc w:val="left"/>
      <w:pPr>
        <w:ind w:left="4421" w:hanging="820"/>
      </w:pPr>
    </w:lvl>
    <w:lvl w:ilvl="5">
      <w:numFmt w:val="bullet"/>
      <w:lvlText w:val="•"/>
      <w:lvlJc w:val="left"/>
      <w:pPr>
        <w:ind w:left="5472" w:hanging="820"/>
      </w:pPr>
    </w:lvl>
    <w:lvl w:ilvl="6">
      <w:numFmt w:val="bullet"/>
      <w:lvlText w:val="•"/>
      <w:lvlJc w:val="left"/>
      <w:pPr>
        <w:ind w:left="6522" w:hanging="820"/>
      </w:pPr>
    </w:lvl>
    <w:lvl w:ilvl="7">
      <w:numFmt w:val="bullet"/>
      <w:lvlText w:val="•"/>
      <w:lvlJc w:val="left"/>
      <w:pPr>
        <w:ind w:left="7572" w:hanging="820"/>
      </w:pPr>
    </w:lvl>
    <w:lvl w:ilvl="8">
      <w:numFmt w:val="bullet"/>
      <w:lvlText w:val="•"/>
      <w:lvlJc w:val="left"/>
      <w:pPr>
        <w:ind w:left="8623" w:hanging="820"/>
      </w:pPr>
    </w:lvl>
  </w:abstractNum>
  <w:abstractNum w:abstractNumId="40" w15:restartNumberingAfterBreak="0">
    <w:nsid w:val="0000042B"/>
    <w:multiLevelType w:val="multilevel"/>
    <w:tmpl w:val="000008AE"/>
    <w:lvl w:ilvl="0">
      <w:start w:val="1"/>
      <w:numFmt w:val="decimal"/>
      <w:lvlText w:val="%1."/>
      <w:lvlJc w:val="left"/>
      <w:pPr>
        <w:ind w:left="4" w:hanging="361"/>
      </w:pPr>
      <w:rPr>
        <w:rFonts w:ascii="Times New Roman" w:hAnsi="Times New Roman" w:cs="Times New Roman"/>
        <w:b w:val="0"/>
        <w:bCs w:val="0"/>
        <w:w w:val="100"/>
        <w:sz w:val="23"/>
        <w:szCs w:val="23"/>
      </w:rPr>
    </w:lvl>
    <w:lvl w:ilvl="1">
      <w:numFmt w:val="bullet"/>
      <w:lvlText w:val="•"/>
      <w:lvlJc w:val="left"/>
      <w:pPr>
        <w:ind w:left="1010" w:hanging="361"/>
      </w:pPr>
    </w:lvl>
    <w:lvl w:ilvl="2">
      <w:numFmt w:val="bullet"/>
      <w:lvlText w:val="•"/>
      <w:lvlJc w:val="left"/>
      <w:pPr>
        <w:ind w:left="2021" w:hanging="361"/>
      </w:pPr>
    </w:lvl>
    <w:lvl w:ilvl="3">
      <w:numFmt w:val="bullet"/>
      <w:lvlText w:val="•"/>
      <w:lvlJc w:val="left"/>
      <w:pPr>
        <w:ind w:left="3031" w:hanging="361"/>
      </w:pPr>
    </w:lvl>
    <w:lvl w:ilvl="4">
      <w:numFmt w:val="bullet"/>
      <w:lvlText w:val="•"/>
      <w:lvlJc w:val="left"/>
      <w:pPr>
        <w:ind w:left="4042" w:hanging="361"/>
      </w:pPr>
    </w:lvl>
    <w:lvl w:ilvl="5">
      <w:numFmt w:val="bullet"/>
      <w:lvlText w:val="•"/>
      <w:lvlJc w:val="left"/>
      <w:pPr>
        <w:ind w:left="5053" w:hanging="361"/>
      </w:pPr>
    </w:lvl>
    <w:lvl w:ilvl="6">
      <w:numFmt w:val="bullet"/>
      <w:lvlText w:val="•"/>
      <w:lvlJc w:val="left"/>
      <w:pPr>
        <w:ind w:left="6063" w:hanging="361"/>
      </w:pPr>
    </w:lvl>
    <w:lvl w:ilvl="7">
      <w:numFmt w:val="bullet"/>
      <w:lvlText w:val="•"/>
      <w:lvlJc w:val="left"/>
      <w:pPr>
        <w:ind w:left="7074" w:hanging="361"/>
      </w:pPr>
    </w:lvl>
    <w:lvl w:ilvl="8">
      <w:numFmt w:val="bullet"/>
      <w:lvlText w:val="•"/>
      <w:lvlJc w:val="left"/>
      <w:pPr>
        <w:ind w:left="8085" w:hanging="361"/>
      </w:pPr>
    </w:lvl>
  </w:abstractNum>
  <w:abstractNum w:abstractNumId="41" w15:restartNumberingAfterBreak="0">
    <w:nsid w:val="0000042C"/>
    <w:multiLevelType w:val="multilevel"/>
    <w:tmpl w:val="000008AF"/>
    <w:lvl w:ilvl="0">
      <w:start w:val="5"/>
      <w:numFmt w:val="decimal"/>
      <w:lvlText w:val="%1"/>
      <w:lvlJc w:val="left"/>
      <w:pPr>
        <w:ind w:left="119" w:hanging="840"/>
      </w:pPr>
    </w:lvl>
    <w:lvl w:ilvl="1">
      <w:start w:val="3"/>
      <w:numFmt w:val="decimal"/>
      <w:lvlText w:val="%1.%2"/>
      <w:lvlJc w:val="left"/>
      <w:pPr>
        <w:ind w:left="119" w:hanging="840"/>
      </w:pPr>
    </w:lvl>
    <w:lvl w:ilvl="2">
      <w:start w:val="43"/>
      <w:numFmt w:val="decimal"/>
      <w:lvlText w:val="%1.%2.%3."/>
      <w:lvlJc w:val="left"/>
      <w:pPr>
        <w:ind w:left="119" w:hanging="840"/>
      </w:pPr>
      <w:rPr>
        <w:rFonts w:ascii="Times New Roman" w:hAnsi="Times New Roman" w:cs="Times New Roman"/>
        <w:b w:val="0"/>
        <w:bCs w:val="0"/>
        <w:w w:val="100"/>
        <w:sz w:val="27"/>
        <w:szCs w:val="27"/>
      </w:rPr>
    </w:lvl>
    <w:lvl w:ilvl="3">
      <w:numFmt w:val="bullet"/>
      <w:lvlText w:val="•"/>
      <w:lvlJc w:val="left"/>
      <w:pPr>
        <w:ind w:left="3313" w:hanging="840"/>
      </w:pPr>
    </w:lvl>
    <w:lvl w:ilvl="4">
      <w:numFmt w:val="bullet"/>
      <w:lvlText w:val="•"/>
      <w:lvlJc w:val="left"/>
      <w:pPr>
        <w:ind w:left="4377" w:hanging="840"/>
      </w:pPr>
    </w:lvl>
    <w:lvl w:ilvl="5">
      <w:numFmt w:val="bullet"/>
      <w:lvlText w:val="•"/>
      <w:lvlJc w:val="left"/>
      <w:pPr>
        <w:ind w:left="5442" w:hanging="840"/>
      </w:pPr>
    </w:lvl>
    <w:lvl w:ilvl="6">
      <w:numFmt w:val="bullet"/>
      <w:lvlText w:val="•"/>
      <w:lvlJc w:val="left"/>
      <w:pPr>
        <w:ind w:left="6506" w:hanging="840"/>
      </w:pPr>
    </w:lvl>
    <w:lvl w:ilvl="7">
      <w:numFmt w:val="bullet"/>
      <w:lvlText w:val="•"/>
      <w:lvlJc w:val="left"/>
      <w:pPr>
        <w:ind w:left="7570" w:hanging="840"/>
      </w:pPr>
    </w:lvl>
    <w:lvl w:ilvl="8">
      <w:numFmt w:val="bullet"/>
      <w:lvlText w:val="•"/>
      <w:lvlJc w:val="left"/>
      <w:pPr>
        <w:ind w:left="8635" w:hanging="840"/>
      </w:pPr>
    </w:lvl>
  </w:abstractNum>
  <w:abstractNum w:abstractNumId="42" w15:restartNumberingAfterBreak="0">
    <w:nsid w:val="0000042D"/>
    <w:multiLevelType w:val="multilevel"/>
    <w:tmpl w:val="000008B0"/>
    <w:lvl w:ilvl="0">
      <w:start w:val="1"/>
      <w:numFmt w:val="decimal"/>
      <w:lvlText w:val="%1."/>
      <w:lvlJc w:val="left"/>
      <w:pPr>
        <w:ind w:left="4" w:hanging="296"/>
      </w:pPr>
      <w:rPr>
        <w:rFonts w:ascii="Times New Roman" w:hAnsi="Times New Roman" w:cs="Times New Roman"/>
        <w:b w:val="0"/>
        <w:bCs w:val="0"/>
        <w:w w:val="100"/>
        <w:sz w:val="23"/>
        <w:szCs w:val="23"/>
      </w:rPr>
    </w:lvl>
    <w:lvl w:ilvl="1">
      <w:numFmt w:val="bullet"/>
      <w:lvlText w:val="•"/>
      <w:lvlJc w:val="left"/>
      <w:pPr>
        <w:ind w:left="1013" w:hanging="296"/>
      </w:pPr>
    </w:lvl>
    <w:lvl w:ilvl="2">
      <w:numFmt w:val="bullet"/>
      <w:lvlText w:val="•"/>
      <w:lvlJc w:val="left"/>
      <w:pPr>
        <w:ind w:left="2027" w:hanging="296"/>
      </w:pPr>
    </w:lvl>
    <w:lvl w:ilvl="3">
      <w:numFmt w:val="bullet"/>
      <w:lvlText w:val="•"/>
      <w:lvlJc w:val="left"/>
      <w:pPr>
        <w:ind w:left="3040" w:hanging="296"/>
      </w:pPr>
    </w:lvl>
    <w:lvl w:ilvl="4">
      <w:numFmt w:val="bullet"/>
      <w:lvlText w:val="•"/>
      <w:lvlJc w:val="left"/>
      <w:pPr>
        <w:ind w:left="4054" w:hanging="296"/>
      </w:pPr>
    </w:lvl>
    <w:lvl w:ilvl="5">
      <w:numFmt w:val="bullet"/>
      <w:lvlText w:val="•"/>
      <w:lvlJc w:val="left"/>
      <w:pPr>
        <w:ind w:left="5067" w:hanging="296"/>
      </w:pPr>
    </w:lvl>
    <w:lvl w:ilvl="6">
      <w:numFmt w:val="bullet"/>
      <w:lvlText w:val="•"/>
      <w:lvlJc w:val="left"/>
      <w:pPr>
        <w:ind w:left="6081" w:hanging="296"/>
      </w:pPr>
    </w:lvl>
    <w:lvl w:ilvl="7">
      <w:numFmt w:val="bullet"/>
      <w:lvlText w:val="•"/>
      <w:lvlJc w:val="left"/>
      <w:pPr>
        <w:ind w:left="7094" w:hanging="296"/>
      </w:pPr>
    </w:lvl>
    <w:lvl w:ilvl="8">
      <w:numFmt w:val="bullet"/>
      <w:lvlText w:val="•"/>
      <w:lvlJc w:val="left"/>
      <w:pPr>
        <w:ind w:left="8108" w:hanging="296"/>
      </w:pPr>
    </w:lvl>
  </w:abstractNum>
  <w:abstractNum w:abstractNumId="43" w15:restartNumberingAfterBreak="0">
    <w:nsid w:val="0000042E"/>
    <w:multiLevelType w:val="multilevel"/>
    <w:tmpl w:val="000008B1"/>
    <w:lvl w:ilvl="0">
      <w:start w:val="1"/>
      <w:numFmt w:val="decimal"/>
      <w:lvlText w:val="%1."/>
      <w:lvlJc w:val="left"/>
      <w:pPr>
        <w:ind w:left="4" w:hanging="296"/>
      </w:pPr>
      <w:rPr>
        <w:rFonts w:ascii="Times New Roman" w:hAnsi="Times New Roman" w:cs="Times New Roman"/>
        <w:b w:val="0"/>
        <w:bCs w:val="0"/>
        <w:w w:val="100"/>
        <w:sz w:val="23"/>
        <w:szCs w:val="23"/>
      </w:rPr>
    </w:lvl>
    <w:lvl w:ilvl="1">
      <w:numFmt w:val="bullet"/>
      <w:lvlText w:val="•"/>
      <w:lvlJc w:val="left"/>
      <w:pPr>
        <w:ind w:left="1013" w:hanging="296"/>
      </w:pPr>
    </w:lvl>
    <w:lvl w:ilvl="2">
      <w:numFmt w:val="bullet"/>
      <w:lvlText w:val="•"/>
      <w:lvlJc w:val="left"/>
      <w:pPr>
        <w:ind w:left="2026" w:hanging="296"/>
      </w:pPr>
    </w:lvl>
    <w:lvl w:ilvl="3">
      <w:numFmt w:val="bullet"/>
      <w:lvlText w:val="•"/>
      <w:lvlJc w:val="left"/>
      <w:pPr>
        <w:ind w:left="3039" w:hanging="296"/>
      </w:pPr>
    </w:lvl>
    <w:lvl w:ilvl="4">
      <w:numFmt w:val="bullet"/>
      <w:lvlText w:val="•"/>
      <w:lvlJc w:val="left"/>
      <w:pPr>
        <w:ind w:left="4052" w:hanging="296"/>
      </w:pPr>
    </w:lvl>
    <w:lvl w:ilvl="5">
      <w:numFmt w:val="bullet"/>
      <w:lvlText w:val="•"/>
      <w:lvlJc w:val="left"/>
      <w:pPr>
        <w:ind w:left="5065" w:hanging="296"/>
      </w:pPr>
    </w:lvl>
    <w:lvl w:ilvl="6">
      <w:numFmt w:val="bullet"/>
      <w:lvlText w:val="•"/>
      <w:lvlJc w:val="left"/>
      <w:pPr>
        <w:ind w:left="6078" w:hanging="296"/>
      </w:pPr>
    </w:lvl>
    <w:lvl w:ilvl="7">
      <w:numFmt w:val="bullet"/>
      <w:lvlText w:val="•"/>
      <w:lvlJc w:val="left"/>
      <w:pPr>
        <w:ind w:left="7091" w:hanging="296"/>
      </w:pPr>
    </w:lvl>
    <w:lvl w:ilvl="8">
      <w:numFmt w:val="bullet"/>
      <w:lvlText w:val="•"/>
      <w:lvlJc w:val="left"/>
      <w:pPr>
        <w:ind w:left="8104" w:hanging="296"/>
      </w:pPr>
    </w:lvl>
  </w:abstractNum>
  <w:abstractNum w:abstractNumId="44" w15:restartNumberingAfterBreak="0">
    <w:nsid w:val="0000042F"/>
    <w:multiLevelType w:val="multilevel"/>
    <w:tmpl w:val="000008B2"/>
    <w:lvl w:ilvl="0">
      <w:start w:val="1"/>
      <w:numFmt w:val="decimal"/>
      <w:lvlText w:val="%1."/>
      <w:lvlJc w:val="left"/>
      <w:pPr>
        <w:ind w:left="4" w:hanging="276"/>
      </w:pPr>
      <w:rPr>
        <w:rFonts w:ascii="Times New Roman" w:hAnsi="Times New Roman" w:cs="Times New Roman"/>
        <w:b w:val="0"/>
        <w:bCs w:val="0"/>
        <w:w w:val="100"/>
        <w:sz w:val="23"/>
        <w:szCs w:val="23"/>
      </w:rPr>
    </w:lvl>
    <w:lvl w:ilvl="1">
      <w:numFmt w:val="bullet"/>
      <w:lvlText w:val="•"/>
      <w:lvlJc w:val="left"/>
      <w:pPr>
        <w:ind w:left="1026" w:hanging="276"/>
      </w:pPr>
    </w:lvl>
    <w:lvl w:ilvl="2">
      <w:numFmt w:val="bullet"/>
      <w:lvlText w:val="•"/>
      <w:lvlJc w:val="left"/>
      <w:pPr>
        <w:ind w:left="2053" w:hanging="276"/>
      </w:pPr>
    </w:lvl>
    <w:lvl w:ilvl="3">
      <w:numFmt w:val="bullet"/>
      <w:lvlText w:val="•"/>
      <w:lvlJc w:val="left"/>
      <w:pPr>
        <w:ind w:left="3080" w:hanging="276"/>
      </w:pPr>
    </w:lvl>
    <w:lvl w:ilvl="4">
      <w:numFmt w:val="bullet"/>
      <w:lvlText w:val="•"/>
      <w:lvlJc w:val="left"/>
      <w:pPr>
        <w:ind w:left="4107" w:hanging="276"/>
      </w:pPr>
    </w:lvl>
    <w:lvl w:ilvl="5">
      <w:numFmt w:val="bullet"/>
      <w:lvlText w:val="•"/>
      <w:lvlJc w:val="left"/>
      <w:pPr>
        <w:ind w:left="5134" w:hanging="276"/>
      </w:pPr>
    </w:lvl>
    <w:lvl w:ilvl="6">
      <w:numFmt w:val="bullet"/>
      <w:lvlText w:val="•"/>
      <w:lvlJc w:val="left"/>
      <w:pPr>
        <w:ind w:left="6161" w:hanging="276"/>
      </w:pPr>
    </w:lvl>
    <w:lvl w:ilvl="7">
      <w:numFmt w:val="bullet"/>
      <w:lvlText w:val="•"/>
      <w:lvlJc w:val="left"/>
      <w:pPr>
        <w:ind w:left="7188" w:hanging="276"/>
      </w:pPr>
    </w:lvl>
    <w:lvl w:ilvl="8">
      <w:numFmt w:val="bullet"/>
      <w:lvlText w:val="•"/>
      <w:lvlJc w:val="left"/>
      <w:pPr>
        <w:ind w:left="8215" w:hanging="276"/>
      </w:pPr>
    </w:lvl>
  </w:abstractNum>
  <w:abstractNum w:abstractNumId="45" w15:restartNumberingAfterBreak="0">
    <w:nsid w:val="00000430"/>
    <w:multiLevelType w:val="multilevel"/>
    <w:tmpl w:val="000008B3"/>
    <w:lvl w:ilvl="0">
      <w:start w:val="5"/>
      <w:numFmt w:val="decimal"/>
      <w:lvlText w:val="%1"/>
      <w:lvlJc w:val="left"/>
      <w:pPr>
        <w:ind w:left="118" w:hanging="980"/>
      </w:pPr>
    </w:lvl>
    <w:lvl w:ilvl="1">
      <w:start w:val="3"/>
      <w:numFmt w:val="decimal"/>
      <w:lvlText w:val="%1.%2"/>
      <w:lvlJc w:val="left"/>
      <w:pPr>
        <w:ind w:left="118" w:hanging="980"/>
      </w:pPr>
    </w:lvl>
    <w:lvl w:ilvl="2">
      <w:start w:val="144"/>
      <w:numFmt w:val="decimal"/>
      <w:lvlText w:val="%1.%2.%3."/>
      <w:lvlJc w:val="left"/>
      <w:pPr>
        <w:ind w:left="118" w:hanging="980"/>
      </w:pPr>
      <w:rPr>
        <w:rFonts w:ascii="Times New Roman" w:hAnsi="Times New Roman" w:cs="Times New Roman"/>
        <w:b w:val="0"/>
        <w:bCs w:val="0"/>
        <w:w w:val="100"/>
        <w:sz w:val="27"/>
        <w:szCs w:val="27"/>
      </w:rPr>
    </w:lvl>
    <w:lvl w:ilvl="3">
      <w:numFmt w:val="bullet"/>
      <w:lvlText w:val="•"/>
      <w:lvlJc w:val="left"/>
      <w:pPr>
        <w:ind w:left="3301" w:hanging="980"/>
      </w:pPr>
    </w:lvl>
    <w:lvl w:ilvl="4">
      <w:numFmt w:val="bullet"/>
      <w:lvlText w:val="•"/>
      <w:lvlJc w:val="left"/>
      <w:pPr>
        <w:ind w:left="4361" w:hanging="980"/>
      </w:pPr>
    </w:lvl>
    <w:lvl w:ilvl="5">
      <w:numFmt w:val="bullet"/>
      <w:lvlText w:val="•"/>
      <w:lvlJc w:val="left"/>
      <w:pPr>
        <w:ind w:left="5422" w:hanging="980"/>
      </w:pPr>
    </w:lvl>
    <w:lvl w:ilvl="6">
      <w:numFmt w:val="bullet"/>
      <w:lvlText w:val="•"/>
      <w:lvlJc w:val="left"/>
      <w:pPr>
        <w:ind w:left="6482" w:hanging="980"/>
      </w:pPr>
    </w:lvl>
    <w:lvl w:ilvl="7">
      <w:numFmt w:val="bullet"/>
      <w:lvlText w:val="•"/>
      <w:lvlJc w:val="left"/>
      <w:pPr>
        <w:ind w:left="7542" w:hanging="980"/>
      </w:pPr>
    </w:lvl>
    <w:lvl w:ilvl="8">
      <w:numFmt w:val="bullet"/>
      <w:lvlText w:val="•"/>
      <w:lvlJc w:val="left"/>
      <w:pPr>
        <w:ind w:left="8603" w:hanging="980"/>
      </w:pPr>
    </w:lvl>
  </w:abstractNum>
  <w:abstractNum w:abstractNumId="46" w15:restartNumberingAfterBreak="0">
    <w:nsid w:val="00000431"/>
    <w:multiLevelType w:val="multilevel"/>
    <w:tmpl w:val="000008B4"/>
    <w:lvl w:ilvl="0">
      <w:start w:val="5"/>
      <w:numFmt w:val="decimal"/>
      <w:lvlText w:val="%1"/>
      <w:lvlJc w:val="left"/>
      <w:pPr>
        <w:ind w:left="239" w:hanging="1068"/>
      </w:pPr>
    </w:lvl>
    <w:lvl w:ilvl="1">
      <w:start w:val="3"/>
      <w:numFmt w:val="decimal"/>
      <w:lvlText w:val="%1.%2"/>
      <w:lvlJc w:val="left"/>
      <w:pPr>
        <w:ind w:left="239" w:hanging="1068"/>
      </w:pPr>
    </w:lvl>
    <w:lvl w:ilvl="2">
      <w:start w:val="167"/>
      <w:numFmt w:val="decimal"/>
      <w:lvlText w:val="%1.%2.%3."/>
      <w:lvlJc w:val="left"/>
      <w:pPr>
        <w:ind w:left="239" w:hanging="1068"/>
      </w:pPr>
      <w:rPr>
        <w:rFonts w:ascii="Times New Roman" w:hAnsi="Times New Roman" w:cs="Times New Roman"/>
        <w:b w:val="0"/>
        <w:bCs w:val="0"/>
        <w:w w:val="100"/>
        <w:sz w:val="27"/>
        <w:szCs w:val="27"/>
      </w:rPr>
    </w:lvl>
    <w:lvl w:ilvl="3">
      <w:numFmt w:val="bullet"/>
      <w:lvlText w:val="•"/>
      <w:lvlJc w:val="left"/>
      <w:pPr>
        <w:ind w:left="3391" w:hanging="1068"/>
      </w:pPr>
    </w:lvl>
    <w:lvl w:ilvl="4">
      <w:numFmt w:val="bullet"/>
      <w:lvlText w:val="•"/>
      <w:lvlJc w:val="left"/>
      <w:pPr>
        <w:ind w:left="4441" w:hanging="1068"/>
      </w:pPr>
    </w:lvl>
    <w:lvl w:ilvl="5">
      <w:numFmt w:val="bullet"/>
      <w:lvlText w:val="•"/>
      <w:lvlJc w:val="left"/>
      <w:pPr>
        <w:ind w:left="5492" w:hanging="1068"/>
      </w:pPr>
    </w:lvl>
    <w:lvl w:ilvl="6">
      <w:numFmt w:val="bullet"/>
      <w:lvlText w:val="•"/>
      <w:lvlJc w:val="left"/>
      <w:pPr>
        <w:ind w:left="6542" w:hanging="1068"/>
      </w:pPr>
    </w:lvl>
    <w:lvl w:ilvl="7">
      <w:numFmt w:val="bullet"/>
      <w:lvlText w:val="•"/>
      <w:lvlJc w:val="left"/>
      <w:pPr>
        <w:ind w:left="7592" w:hanging="1068"/>
      </w:pPr>
    </w:lvl>
    <w:lvl w:ilvl="8">
      <w:numFmt w:val="bullet"/>
      <w:lvlText w:val="•"/>
      <w:lvlJc w:val="left"/>
      <w:pPr>
        <w:ind w:left="8643" w:hanging="1068"/>
      </w:pPr>
    </w:lvl>
  </w:abstractNum>
  <w:abstractNum w:abstractNumId="47" w15:restartNumberingAfterBreak="0">
    <w:nsid w:val="00000432"/>
    <w:multiLevelType w:val="multilevel"/>
    <w:tmpl w:val="000008B5"/>
    <w:lvl w:ilvl="0">
      <w:start w:val="1"/>
      <w:numFmt w:val="decimal"/>
      <w:lvlText w:val="%1."/>
      <w:lvlJc w:val="left"/>
      <w:pPr>
        <w:ind w:left="839" w:hanging="245"/>
      </w:pPr>
      <w:rPr>
        <w:rFonts w:ascii="Times New Roman" w:hAnsi="Times New Roman" w:cs="Times New Roman"/>
        <w:b w:val="0"/>
        <w:bCs w:val="0"/>
        <w:spacing w:val="1"/>
        <w:w w:val="100"/>
        <w:sz w:val="27"/>
        <w:szCs w:val="27"/>
      </w:rPr>
    </w:lvl>
    <w:lvl w:ilvl="1">
      <w:numFmt w:val="bullet"/>
      <w:lvlText w:val="•"/>
      <w:lvlJc w:val="left"/>
      <w:pPr>
        <w:ind w:left="1830" w:hanging="245"/>
      </w:pPr>
    </w:lvl>
    <w:lvl w:ilvl="2">
      <w:numFmt w:val="bullet"/>
      <w:lvlText w:val="•"/>
      <w:lvlJc w:val="left"/>
      <w:pPr>
        <w:ind w:left="2820" w:hanging="245"/>
      </w:pPr>
    </w:lvl>
    <w:lvl w:ilvl="3">
      <w:numFmt w:val="bullet"/>
      <w:lvlText w:val="•"/>
      <w:lvlJc w:val="left"/>
      <w:pPr>
        <w:ind w:left="3811" w:hanging="245"/>
      </w:pPr>
    </w:lvl>
    <w:lvl w:ilvl="4">
      <w:numFmt w:val="bullet"/>
      <w:lvlText w:val="•"/>
      <w:lvlJc w:val="left"/>
      <w:pPr>
        <w:ind w:left="4801" w:hanging="245"/>
      </w:pPr>
    </w:lvl>
    <w:lvl w:ilvl="5">
      <w:numFmt w:val="bullet"/>
      <w:lvlText w:val="•"/>
      <w:lvlJc w:val="left"/>
      <w:pPr>
        <w:ind w:left="5792" w:hanging="245"/>
      </w:pPr>
    </w:lvl>
    <w:lvl w:ilvl="6">
      <w:numFmt w:val="bullet"/>
      <w:lvlText w:val="•"/>
      <w:lvlJc w:val="left"/>
      <w:pPr>
        <w:ind w:left="6782" w:hanging="245"/>
      </w:pPr>
    </w:lvl>
    <w:lvl w:ilvl="7">
      <w:numFmt w:val="bullet"/>
      <w:lvlText w:val="•"/>
      <w:lvlJc w:val="left"/>
      <w:pPr>
        <w:ind w:left="7772" w:hanging="245"/>
      </w:pPr>
    </w:lvl>
    <w:lvl w:ilvl="8">
      <w:numFmt w:val="bullet"/>
      <w:lvlText w:val="•"/>
      <w:lvlJc w:val="left"/>
      <w:pPr>
        <w:ind w:left="8763" w:hanging="245"/>
      </w:pPr>
    </w:lvl>
  </w:abstractNum>
  <w:abstractNum w:abstractNumId="48" w15:restartNumberingAfterBreak="0">
    <w:nsid w:val="00000433"/>
    <w:multiLevelType w:val="multilevel"/>
    <w:tmpl w:val="000008B6"/>
    <w:lvl w:ilvl="0">
      <w:start w:val="1"/>
      <w:numFmt w:val="decimal"/>
      <w:lvlText w:val="%1."/>
      <w:lvlJc w:val="left"/>
      <w:pPr>
        <w:ind w:left="119" w:hanging="369"/>
      </w:pPr>
      <w:rPr>
        <w:rFonts w:ascii="Times New Roman" w:hAnsi="Times New Roman" w:cs="Times New Roman"/>
        <w:b w:val="0"/>
        <w:bCs w:val="0"/>
        <w:w w:val="100"/>
        <w:sz w:val="27"/>
        <w:szCs w:val="27"/>
      </w:rPr>
    </w:lvl>
    <w:lvl w:ilvl="1">
      <w:start w:val="6"/>
      <w:numFmt w:val="decimal"/>
      <w:lvlText w:val="%2."/>
      <w:lvlJc w:val="left"/>
      <w:pPr>
        <w:ind w:left="2978" w:hanging="271"/>
      </w:pPr>
      <w:rPr>
        <w:rFonts w:ascii="Times New Roman" w:hAnsi="Times New Roman" w:cs="Times New Roman"/>
        <w:b/>
        <w:bCs/>
        <w:w w:val="100"/>
        <w:sz w:val="27"/>
        <w:szCs w:val="27"/>
      </w:rPr>
    </w:lvl>
    <w:lvl w:ilvl="2">
      <w:start w:val="1"/>
      <w:numFmt w:val="decimal"/>
      <w:lvlText w:val="%2.%3."/>
      <w:lvlJc w:val="left"/>
      <w:pPr>
        <w:ind w:left="4382" w:hanging="473"/>
      </w:pPr>
      <w:rPr>
        <w:rFonts w:ascii="Times New Roman" w:hAnsi="Times New Roman" w:cs="Times New Roman"/>
        <w:b/>
        <w:bCs/>
        <w:w w:val="100"/>
        <w:sz w:val="27"/>
        <w:szCs w:val="27"/>
      </w:rPr>
    </w:lvl>
    <w:lvl w:ilvl="3">
      <w:numFmt w:val="bullet"/>
      <w:lvlText w:val="•"/>
      <w:lvlJc w:val="left"/>
      <w:pPr>
        <w:ind w:left="5160" w:hanging="473"/>
      </w:pPr>
    </w:lvl>
    <w:lvl w:ilvl="4">
      <w:numFmt w:val="bullet"/>
      <w:lvlText w:val="•"/>
      <w:lvlJc w:val="left"/>
      <w:pPr>
        <w:ind w:left="5941" w:hanging="473"/>
      </w:pPr>
    </w:lvl>
    <w:lvl w:ilvl="5">
      <w:numFmt w:val="bullet"/>
      <w:lvlText w:val="•"/>
      <w:lvlJc w:val="left"/>
      <w:pPr>
        <w:ind w:left="6721" w:hanging="473"/>
      </w:pPr>
    </w:lvl>
    <w:lvl w:ilvl="6">
      <w:numFmt w:val="bullet"/>
      <w:lvlText w:val="•"/>
      <w:lvlJc w:val="left"/>
      <w:pPr>
        <w:ind w:left="7502" w:hanging="473"/>
      </w:pPr>
    </w:lvl>
    <w:lvl w:ilvl="7">
      <w:numFmt w:val="bullet"/>
      <w:lvlText w:val="•"/>
      <w:lvlJc w:val="left"/>
      <w:pPr>
        <w:ind w:left="8282" w:hanging="473"/>
      </w:pPr>
    </w:lvl>
    <w:lvl w:ilvl="8">
      <w:numFmt w:val="bullet"/>
      <w:lvlText w:val="•"/>
      <w:lvlJc w:val="left"/>
      <w:pPr>
        <w:ind w:left="9063" w:hanging="473"/>
      </w:pPr>
    </w:lvl>
  </w:abstractNum>
  <w:abstractNum w:abstractNumId="49" w15:restartNumberingAfterBreak="0">
    <w:nsid w:val="00000434"/>
    <w:multiLevelType w:val="multilevel"/>
    <w:tmpl w:val="000008B7"/>
    <w:lvl w:ilvl="0">
      <w:start w:val="6"/>
      <w:numFmt w:val="decimal"/>
      <w:lvlText w:val="%1"/>
      <w:lvlJc w:val="left"/>
      <w:pPr>
        <w:ind w:left="122" w:hanging="696"/>
      </w:pPr>
    </w:lvl>
    <w:lvl w:ilvl="1">
      <w:start w:val="1"/>
      <w:numFmt w:val="decimal"/>
      <w:lvlText w:val="%1.%2"/>
      <w:lvlJc w:val="left"/>
      <w:pPr>
        <w:ind w:left="122" w:hanging="696"/>
      </w:pPr>
    </w:lvl>
    <w:lvl w:ilvl="2">
      <w:start w:val="1"/>
      <w:numFmt w:val="decimal"/>
      <w:lvlText w:val="%1.%2.%3."/>
      <w:lvlJc w:val="left"/>
      <w:pPr>
        <w:ind w:left="122" w:hanging="696"/>
      </w:pPr>
      <w:rPr>
        <w:rFonts w:ascii="Times New Roman" w:hAnsi="Times New Roman" w:cs="Times New Roman"/>
        <w:b w:val="0"/>
        <w:bCs w:val="0"/>
        <w:w w:val="100"/>
        <w:sz w:val="27"/>
        <w:szCs w:val="27"/>
      </w:rPr>
    </w:lvl>
    <w:lvl w:ilvl="3">
      <w:numFmt w:val="bullet"/>
      <w:lvlText w:val="•"/>
      <w:lvlJc w:val="left"/>
      <w:pPr>
        <w:ind w:left="3277" w:hanging="696"/>
      </w:pPr>
    </w:lvl>
    <w:lvl w:ilvl="4">
      <w:numFmt w:val="bullet"/>
      <w:lvlText w:val="•"/>
      <w:lvlJc w:val="left"/>
      <w:pPr>
        <w:ind w:left="4329" w:hanging="696"/>
      </w:pPr>
    </w:lvl>
    <w:lvl w:ilvl="5">
      <w:numFmt w:val="bullet"/>
      <w:lvlText w:val="•"/>
      <w:lvlJc w:val="left"/>
      <w:pPr>
        <w:ind w:left="5382" w:hanging="696"/>
      </w:pPr>
    </w:lvl>
    <w:lvl w:ilvl="6">
      <w:numFmt w:val="bullet"/>
      <w:lvlText w:val="•"/>
      <w:lvlJc w:val="left"/>
      <w:pPr>
        <w:ind w:left="6434" w:hanging="696"/>
      </w:pPr>
    </w:lvl>
    <w:lvl w:ilvl="7">
      <w:numFmt w:val="bullet"/>
      <w:lvlText w:val="•"/>
      <w:lvlJc w:val="left"/>
      <w:pPr>
        <w:ind w:left="7486" w:hanging="696"/>
      </w:pPr>
    </w:lvl>
    <w:lvl w:ilvl="8">
      <w:numFmt w:val="bullet"/>
      <w:lvlText w:val="•"/>
      <w:lvlJc w:val="left"/>
      <w:pPr>
        <w:ind w:left="8539" w:hanging="696"/>
      </w:pPr>
    </w:lvl>
  </w:abstractNum>
  <w:abstractNum w:abstractNumId="50" w15:restartNumberingAfterBreak="0">
    <w:nsid w:val="00000435"/>
    <w:multiLevelType w:val="multilevel"/>
    <w:tmpl w:val="000008B8"/>
    <w:lvl w:ilvl="0">
      <w:start w:val="6"/>
      <w:numFmt w:val="decimal"/>
      <w:lvlText w:val="%1"/>
      <w:lvlJc w:val="left"/>
      <w:pPr>
        <w:ind w:left="122" w:hanging="701"/>
      </w:pPr>
    </w:lvl>
    <w:lvl w:ilvl="1">
      <w:start w:val="2"/>
      <w:numFmt w:val="decimal"/>
      <w:lvlText w:val="%1.%2"/>
      <w:lvlJc w:val="left"/>
      <w:pPr>
        <w:ind w:left="122" w:hanging="701"/>
      </w:pPr>
    </w:lvl>
    <w:lvl w:ilvl="2">
      <w:start w:val="1"/>
      <w:numFmt w:val="decimal"/>
      <w:lvlText w:val="%1.%2.%3."/>
      <w:lvlJc w:val="left"/>
      <w:pPr>
        <w:ind w:left="122" w:hanging="701"/>
      </w:pPr>
      <w:rPr>
        <w:rFonts w:ascii="Times New Roman" w:hAnsi="Times New Roman" w:cs="Times New Roman"/>
        <w:b w:val="0"/>
        <w:bCs w:val="0"/>
        <w:w w:val="100"/>
        <w:sz w:val="27"/>
        <w:szCs w:val="27"/>
      </w:rPr>
    </w:lvl>
    <w:lvl w:ilvl="3">
      <w:numFmt w:val="bullet"/>
      <w:lvlText w:val="•"/>
      <w:lvlJc w:val="left"/>
      <w:pPr>
        <w:ind w:left="3277" w:hanging="701"/>
      </w:pPr>
    </w:lvl>
    <w:lvl w:ilvl="4">
      <w:numFmt w:val="bullet"/>
      <w:lvlText w:val="•"/>
      <w:lvlJc w:val="left"/>
      <w:pPr>
        <w:ind w:left="4329" w:hanging="701"/>
      </w:pPr>
    </w:lvl>
    <w:lvl w:ilvl="5">
      <w:numFmt w:val="bullet"/>
      <w:lvlText w:val="•"/>
      <w:lvlJc w:val="left"/>
      <w:pPr>
        <w:ind w:left="5382" w:hanging="701"/>
      </w:pPr>
    </w:lvl>
    <w:lvl w:ilvl="6">
      <w:numFmt w:val="bullet"/>
      <w:lvlText w:val="•"/>
      <w:lvlJc w:val="left"/>
      <w:pPr>
        <w:ind w:left="6434" w:hanging="701"/>
      </w:pPr>
    </w:lvl>
    <w:lvl w:ilvl="7">
      <w:numFmt w:val="bullet"/>
      <w:lvlText w:val="•"/>
      <w:lvlJc w:val="left"/>
      <w:pPr>
        <w:ind w:left="7486" w:hanging="701"/>
      </w:pPr>
    </w:lvl>
    <w:lvl w:ilvl="8">
      <w:numFmt w:val="bullet"/>
      <w:lvlText w:val="•"/>
      <w:lvlJc w:val="left"/>
      <w:pPr>
        <w:ind w:left="8539" w:hanging="701"/>
      </w:pPr>
    </w:lvl>
  </w:abstractNum>
  <w:abstractNum w:abstractNumId="51" w15:restartNumberingAfterBreak="0">
    <w:nsid w:val="00000436"/>
    <w:multiLevelType w:val="multilevel"/>
    <w:tmpl w:val="000008B9"/>
    <w:lvl w:ilvl="0">
      <w:start w:val="6"/>
      <w:numFmt w:val="decimal"/>
      <w:lvlText w:val="%1"/>
      <w:lvlJc w:val="left"/>
      <w:pPr>
        <w:ind w:left="122" w:hanging="711"/>
      </w:pPr>
    </w:lvl>
    <w:lvl w:ilvl="1">
      <w:start w:val="3"/>
      <w:numFmt w:val="decimal"/>
      <w:lvlText w:val="%1.%2"/>
      <w:lvlJc w:val="left"/>
      <w:pPr>
        <w:ind w:left="122" w:hanging="711"/>
      </w:pPr>
    </w:lvl>
    <w:lvl w:ilvl="2">
      <w:start w:val="1"/>
      <w:numFmt w:val="decimal"/>
      <w:lvlText w:val="%1.%2.%3."/>
      <w:lvlJc w:val="left"/>
      <w:pPr>
        <w:ind w:left="122" w:hanging="711"/>
      </w:pPr>
      <w:rPr>
        <w:rFonts w:ascii="Times New Roman" w:hAnsi="Times New Roman" w:cs="Times New Roman"/>
        <w:b w:val="0"/>
        <w:bCs w:val="0"/>
        <w:w w:val="100"/>
        <w:sz w:val="27"/>
        <w:szCs w:val="27"/>
      </w:rPr>
    </w:lvl>
    <w:lvl w:ilvl="3">
      <w:numFmt w:val="bullet"/>
      <w:lvlText w:val="•"/>
      <w:lvlJc w:val="left"/>
      <w:pPr>
        <w:ind w:left="3277" w:hanging="711"/>
      </w:pPr>
    </w:lvl>
    <w:lvl w:ilvl="4">
      <w:numFmt w:val="bullet"/>
      <w:lvlText w:val="•"/>
      <w:lvlJc w:val="left"/>
      <w:pPr>
        <w:ind w:left="4329" w:hanging="711"/>
      </w:pPr>
    </w:lvl>
    <w:lvl w:ilvl="5">
      <w:numFmt w:val="bullet"/>
      <w:lvlText w:val="•"/>
      <w:lvlJc w:val="left"/>
      <w:pPr>
        <w:ind w:left="5382" w:hanging="711"/>
      </w:pPr>
    </w:lvl>
    <w:lvl w:ilvl="6">
      <w:numFmt w:val="bullet"/>
      <w:lvlText w:val="•"/>
      <w:lvlJc w:val="left"/>
      <w:pPr>
        <w:ind w:left="6434" w:hanging="711"/>
      </w:pPr>
    </w:lvl>
    <w:lvl w:ilvl="7">
      <w:numFmt w:val="bullet"/>
      <w:lvlText w:val="•"/>
      <w:lvlJc w:val="left"/>
      <w:pPr>
        <w:ind w:left="7486" w:hanging="711"/>
      </w:pPr>
    </w:lvl>
    <w:lvl w:ilvl="8">
      <w:numFmt w:val="bullet"/>
      <w:lvlText w:val="•"/>
      <w:lvlJc w:val="left"/>
      <w:pPr>
        <w:ind w:left="8539" w:hanging="711"/>
      </w:pPr>
    </w:lvl>
  </w:abstractNum>
  <w:abstractNum w:abstractNumId="52" w15:restartNumberingAfterBreak="0">
    <w:nsid w:val="00000437"/>
    <w:multiLevelType w:val="multilevel"/>
    <w:tmpl w:val="000008BA"/>
    <w:lvl w:ilvl="0">
      <w:start w:val="6"/>
      <w:numFmt w:val="decimal"/>
      <w:lvlText w:val="%1"/>
      <w:lvlJc w:val="left"/>
      <w:pPr>
        <w:ind w:left="122" w:hanging="708"/>
      </w:pPr>
    </w:lvl>
    <w:lvl w:ilvl="1">
      <w:start w:val="4"/>
      <w:numFmt w:val="decimal"/>
      <w:lvlText w:val="%1.%2"/>
      <w:lvlJc w:val="left"/>
      <w:pPr>
        <w:ind w:left="122" w:hanging="708"/>
      </w:pPr>
    </w:lvl>
    <w:lvl w:ilvl="2">
      <w:start w:val="1"/>
      <w:numFmt w:val="decimal"/>
      <w:lvlText w:val="%1.%2.%3."/>
      <w:lvlJc w:val="left"/>
      <w:pPr>
        <w:ind w:left="122" w:hanging="708"/>
      </w:pPr>
      <w:rPr>
        <w:rFonts w:ascii="Times New Roman" w:hAnsi="Times New Roman" w:cs="Times New Roman"/>
        <w:b w:val="0"/>
        <w:bCs w:val="0"/>
        <w:w w:val="100"/>
        <w:sz w:val="27"/>
        <w:szCs w:val="27"/>
      </w:rPr>
    </w:lvl>
    <w:lvl w:ilvl="3">
      <w:numFmt w:val="bullet"/>
      <w:lvlText w:val="•"/>
      <w:lvlJc w:val="left"/>
      <w:pPr>
        <w:ind w:left="3283" w:hanging="708"/>
      </w:pPr>
    </w:lvl>
    <w:lvl w:ilvl="4">
      <w:numFmt w:val="bullet"/>
      <w:lvlText w:val="•"/>
      <w:lvlJc w:val="left"/>
      <w:pPr>
        <w:ind w:left="4337" w:hanging="708"/>
      </w:pPr>
    </w:lvl>
    <w:lvl w:ilvl="5">
      <w:numFmt w:val="bullet"/>
      <w:lvlText w:val="•"/>
      <w:lvlJc w:val="left"/>
      <w:pPr>
        <w:ind w:left="5392" w:hanging="708"/>
      </w:pPr>
    </w:lvl>
    <w:lvl w:ilvl="6">
      <w:numFmt w:val="bullet"/>
      <w:lvlText w:val="•"/>
      <w:lvlJc w:val="left"/>
      <w:pPr>
        <w:ind w:left="6446" w:hanging="708"/>
      </w:pPr>
    </w:lvl>
    <w:lvl w:ilvl="7">
      <w:numFmt w:val="bullet"/>
      <w:lvlText w:val="•"/>
      <w:lvlJc w:val="left"/>
      <w:pPr>
        <w:ind w:left="7500" w:hanging="708"/>
      </w:pPr>
    </w:lvl>
    <w:lvl w:ilvl="8">
      <w:numFmt w:val="bullet"/>
      <w:lvlText w:val="•"/>
      <w:lvlJc w:val="left"/>
      <w:pPr>
        <w:ind w:left="8555" w:hanging="708"/>
      </w:pPr>
    </w:lvl>
  </w:abstractNum>
  <w:abstractNum w:abstractNumId="53" w15:restartNumberingAfterBreak="0">
    <w:nsid w:val="00000438"/>
    <w:multiLevelType w:val="multilevel"/>
    <w:tmpl w:val="000008BB"/>
    <w:lvl w:ilvl="0">
      <w:start w:val="6"/>
      <w:numFmt w:val="decimal"/>
      <w:lvlText w:val="%1"/>
      <w:lvlJc w:val="left"/>
      <w:pPr>
        <w:ind w:left="103" w:hanging="692"/>
      </w:pPr>
    </w:lvl>
    <w:lvl w:ilvl="1">
      <w:start w:val="5"/>
      <w:numFmt w:val="decimal"/>
      <w:lvlText w:val="%1.%2"/>
      <w:lvlJc w:val="left"/>
      <w:pPr>
        <w:ind w:left="103" w:hanging="692"/>
      </w:pPr>
    </w:lvl>
    <w:lvl w:ilvl="2">
      <w:start w:val="1"/>
      <w:numFmt w:val="decimal"/>
      <w:lvlText w:val="%1.%2.%3."/>
      <w:lvlJc w:val="left"/>
      <w:pPr>
        <w:ind w:left="103" w:hanging="692"/>
      </w:pPr>
      <w:rPr>
        <w:rFonts w:ascii="Times New Roman" w:hAnsi="Times New Roman" w:cs="Times New Roman"/>
        <w:b w:val="0"/>
        <w:bCs w:val="0"/>
        <w:w w:val="100"/>
        <w:sz w:val="27"/>
        <w:szCs w:val="27"/>
      </w:rPr>
    </w:lvl>
    <w:lvl w:ilvl="3">
      <w:numFmt w:val="bullet"/>
      <w:lvlText w:val="•"/>
      <w:lvlJc w:val="left"/>
      <w:pPr>
        <w:ind w:left="3269" w:hanging="692"/>
      </w:pPr>
    </w:lvl>
    <w:lvl w:ilvl="4">
      <w:numFmt w:val="bullet"/>
      <w:lvlText w:val="•"/>
      <w:lvlJc w:val="left"/>
      <w:pPr>
        <w:ind w:left="4325" w:hanging="692"/>
      </w:pPr>
    </w:lvl>
    <w:lvl w:ilvl="5">
      <w:numFmt w:val="bullet"/>
      <w:lvlText w:val="•"/>
      <w:lvlJc w:val="left"/>
      <w:pPr>
        <w:ind w:left="5382" w:hanging="692"/>
      </w:pPr>
    </w:lvl>
    <w:lvl w:ilvl="6">
      <w:numFmt w:val="bullet"/>
      <w:lvlText w:val="•"/>
      <w:lvlJc w:val="left"/>
      <w:pPr>
        <w:ind w:left="6438" w:hanging="692"/>
      </w:pPr>
    </w:lvl>
    <w:lvl w:ilvl="7">
      <w:numFmt w:val="bullet"/>
      <w:lvlText w:val="•"/>
      <w:lvlJc w:val="left"/>
      <w:pPr>
        <w:ind w:left="7494" w:hanging="692"/>
      </w:pPr>
    </w:lvl>
    <w:lvl w:ilvl="8">
      <w:numFmt w:val="bullet"/>
      <w:lvlText w:val="•"/>
      <w:lvlJc w:val="left"/>
      <w:pPr>
        <w:ind w:left="8551" w:hanging="692"/>
      </w:pPr>
    </w:lvl>
  </w:abstractNum>
  <w:abstractNum w:abstractNumId="54" w15:restartNumberingAfterBreak="0">
    <w:nsid w:val="00000439"/>
    <w:multiLevelType w:val="multilevel"/>
    <w:tmpl w:val="000008BC"/>
    <w:lvl w:ilvl="0">
      <w:start w:val="6"/>
      <w:numFmt w:val="decimal"/>
      <w:lvlText w:val="%1"/>
      <w:lvlJc w:val="left"/>
      <w:pPr>
        <w:ind w:left="103" w:hanging="706"/>
      </w:pPr>
    </w:lvl>
    <w:lvl w:ilvl="1">
      <w:start w:val="6"/>
      <w:numFmt w:val="decimal"/>
      <w:lvlText w:val="%1.%2"/>
      <w:lvlJc w:val="left"/>
      <w:pPr>
        <w:ind w:left="103" w:hanging="706"/>
      </w:pPr>
    </w:lvl>
    <w:lvl w:ilvl="2">
      <w:start w:val="1"/>
      <w:numFmt w:val="decimal"/>
      <w:lvlText w:val="%1.%2.%3."/>
      <w:lvlJc w:val="left"/>
      <w:pPr>
        <w:ind w:left="103" w:hanging="706"/>
      </w:pPr>
      <w:rPr>
        <w:rFonts w:ascii="Times New Roman" w:hAnsi="Times New Roman" w:cs="Times New Roman"/>
        <w:b w:val="0"/>
        <w:bCs w:val="0"/>
        <w:w w:val="100"/>
        <w:sz w:val="27"/>
        <w:szCs w:val="27"/>
      </w:rPr>
    </w:lvl>
    <w:lvl w:ilvl="3">
      <w:numFmt w:val="bullet"/>
      <w:lvlText w:val="•"/>
      <w:lvlJc w:val="left"/>
      <w:pPr>
        <w:ind w:left="3263" w:hanging="706"/>
      </w:pPr>
    </w:lvl>
    <w:lvl w:ilvl="4">
      <w:numFmt w:val="bullet"/>
      <w:lvlText w:val="•"/>
      <w:lvlJc w:val="left"/>
      <w:pPr>
        <w:ind w:left="4317" w:hanging="706"/>
      </w:pPr>
    </w:lvl>
    <w:lvl w:ilvl="5">
      <w:numFmt w:val="bullet"/>
      <w:lvlText w:val="•"/>
      <w:lvlJc w:val="left"/>
      <w:pPr>
        <w:ind w:left="5372" w:hanging="706"/>
      </w:pPr>
    </w:lvl>
    <w:lvl w:ilvl="6">
      <w:numFmt w:val="bullet"/>
      <w:lvlText w:val="•"/>
      <w:lvlJc w:val="left"/>
      <w:pPr>
        <w:ind w:left="6426" w:hanging="706"/>
      </w:pPr>
    </w:lvl>
    <w:lvl w:ilvl="7">
      <w:numFmt w:val="bullet"/>
      <w:lvlText w:val="•"/>
      <w:lvlJc w:val="left"/>
      <w:pPr>
        <w:ind w:left="7480" w:hanging="706"/>
      </w:pPr>
    </w:lvl>
    <w:lvl w:ilvl="8">
      <w:numFmt w:val="bullet"/>
      <w:lvlText w:val="•"/>
      <w:lvlJc w:val="left"/>
      <w:pPr>
        <w:ind w:left="8535" w:hanging="706"/>
      </w:pPr>
    </w:lvl>
  </w:abstractNum>
  <w:abstractNum w:abstractNumId="55" w15:restartNumberingAfterBreak="0">
    <w:nsid w:val="0000043A"/>
    <w:multiLevelType w:val="multilevel"/>
    <w:tmpl w:val="000008BD"/>
    <w:lvl w:ilvl="0">
      <w:start w:val="6"/>
      <w:numFmt w:val="decimal"/>
      <w:lvlText w:val="%1"/>
      <w:lvlJc w:val="left"/>
      <w:pPr>
        <w:ind w:left="122" w:hanging="708"/>
      </w:pPr>
    </w:lvl>
    <w:lvl w:ilvl="1">
      <w:start w:val="7"/>
      <w:numFmt w:val="decimal"/>
      <w:lvlText w:val="%1.%2"/>
      <w:lvlJc w:val="left"/>
      <w:pPr>
        <w:ind w:left="122" w:hanging="708"/>
      </w:pPr>
    </w:lvl>
    <w:lvl w:ilvl="2">
      <w:start w:val="1"/>
      <w:numFmt w:val="decimal"/>
      <w:lvlText w:val="%1.%2.%3."/>
      <w:lvlJc w:val="left"/>
      <w:pPr>
        <w:ind w:left="122" w:hanging="708"/>
      </w:pPr>
      <w:rPr>
        <w:rFonts w:ascii="Times New Roman" w:hAnsi="Times New Roman" w:cs="Times New Roman"/>
        <w:b w:val="0"/>
        <w:bCs w:val="0"/>
        <w:w w:val="100"/>
        <w:sz w:val="27"/>
        <w:szCs w:val="27"/>
      </w:rPr>
    </w:lvl>
    <w:lvl w:ilvl="3">
      <w:numFmt w:val="bullet"/>
      <w:lvlText w:val="•"/>
      <w:lvlJc w:val="left"/>
      <w:pPr>
        <w:ind w:left="3277" w:hanging="708"/>
      </w:pPr>
    </w:lvl>
    <w:lvl w:ilvl="4">
      <w:numFmt w:val="bullet"/>
      <w:lvlText w:val="•"/>
      <w:lvlJc w:val="left"/>
      <w:pPr>
        <w:ind w:left="4329" w:hanging="708"/>
      </w:pPr>
    </w:lvl>
    <w:lvl w:ilvl="5">
      <w:numFmt w:val="bullet"/>
      <w:lvlText w:val="•"/>
      <w:lvlJc w:val="left"/>
      <w:pPr>
        <w:ind w:left="5382" w:hanging="708"/>
      </w:pPr>
    </w:lvl>
    <w:lvl w:ilvl="6">
      <w:numFmt w:val="bullet"/>
      <w:lvlText w:val="•"/>
      <w:lvlJc w:val="left"/>
      <w:pPr>
        <w:ind w:left="6434" w:hanging="708"/>
      </w:pPr>
    </w:lvl>
    <w:lvl w:ilvl="7">
      <w:numFmt w:val="bullet"/>
      <w:lvlText w:val="•"/>
      <w:lvlJc w:val="left"/>
      <w:pPr>
        <w:ind w:left="7486" w:hanging="708"/>
      </w:pPr>
    </w:lvl>
    <w:lvl w:ilvl="8">
      <w:numFmt w:val="bullet"/>
      <w:lvlText w:val="•"/>
      <w:lvlJc w:val="left"/>
      <w:pPr>
        <w:ind w:left="8539" w:hanging="708"/>
      </w:pPr>
    </w:lvl>
  </w:abstractNum>
  <w:abstractNum w:abstractNumId="56" w15:restartNumberingAfterBreak="0">
    <w:nsid w:val="0000043B"/>
    <w:multiLevelType w:val="multilevel"/>
    <w:tmpl w:val="000008BE"/>
    <w:lvl w:ilvl="0">
      <w:start w:val="6"/>
      <w:numFmt w:val="decimal"/>
      <w:lvlText w:val="%1"/>
      <w:lvlJc w:val="left"/>
      <w:pPr>
        <w:ind w:left="203" w:hanging="703"/>
      </w:pPr>
    </w:lvl>
    <w:lvl w:ilvl="1">
      <w:start w:val="8"/>
      <w:numFmt w:val="decimal"/>
      <w:lvlText w:val="%1.%2"/>
      <w:lvlJc w:val="left"/>
      <w:pPr>
        <w:ind w:left="203" w:hanging="703"/>
      </w:pPr>
    </w:lvl>
    <w:lvl w:ilvl="2">
      <w:start w:val="1"/>
      <w:numFmt w:val="decimal"/>
      <w:lvlText w:val="%1.%2.%3."/>
      <w:lvlJc w:val="left"/>
      <w:pPr>
        <w:ind w:left="203" w:hanging="703"/>
      </w:pPr>
      <w:rPr>
        <w:rFonts w:ascii="Times New Roman" w:hAnsi="Times New Roman" w:cs="Times New Roman"/>
        <w:b w:val="0"/>
        <w:bCs w:val="0"/>
        <w:w w:val="100"/>
        <w:sz w:val="27"/>
        <w:szCs w:val="27"/>
      </w:rPr>
    </w:lvl>
    <w:lvl w:ilvl="3">
      <w:numFmt w:val="bullet"/>
      <w:lvlText w:val="•"/>
      <w:lvlJc w:val="left"/>
      <w:pPr>
        <w:ind w:left="3327" w:hanging="703"/>
      </w:pPr>
    </w:lvl>
    <w:lvl w:ilvl="4">
      <w:numFmt w:val="bullet"/>
      <w:lvlText w:val="•"/>
      <w:lvlJc w:val="left"/>
      <w:pPr>
        <w:ind w:left="4369" w:hanging="703"/>
      </w:pPr>
    </w:lvl>
    <w:lvl w:ilvl="5">
      <w:numFmt w:val="bullet"/>
      <w:lvlText w:val="•"/>
      <w:lvlJc w:val="left"/>
      <w:pPr>
        <w:ind w:left="5412" w:hanging="703"/>
      </w:pPr>
    </w:lvl>
    <w:lvl w:ilvl="6">
      <w:numFmt w:val="bullet"/>
      <w:lvlText w:val="•"/>
      <w:lvlJc w:val="left"/>
      <w:pPr>
        <w:ind w:left="6454" w:hanging="703"/>
      </w:pPr>
    </w:lvl>
    <w:lvl w:ilvl="7">
      <w:numFmt w:val="bullet"/>
      <w:lvlText w:val="•"/>
      <w:lvlJc w:val="left"/>
      <w:pPr>
        <w:ind w:left="7496" w:hanging="703"/>
      </w:pPr>
    </w:lvl>
    <w:lvl w:ilvl="8">
      <w:numFmt w:val="bullet"/>
      <w:lvlText w:val="•"/>
      <w:lvlJc w:val="left"/>
      <w:pPr>
        <w:ind w:left="8539" w:hanging="703"/>
      </w:pPr>
    </w:lvl>
  </w:abstractNum>
  <w:abstractNum w:abstractNumId="57" w15:restartNumberingAfterBreak="0">
    <w:nsid w:val="0000043C"/>
    <w:multiLevelType w:val="multilevel"/>
    <w:tmpl w:val="000008BF"/>
    <w:lvl w:ilvl="0">
      <w:start w:val="6"/>
      <w:numFmt w:val="decimal"/>
      <w:lvlText w:val="%1"/>
      <w:lvlJc w:val="left"/>
      <w:pPr>
        <w:ind w:left="103" w:hanging="696"/>
      </w:pPr>
    </w:lvl>
    <w:lvl w:ilvl="1">
      <w:start w:val="9"/>
      <w:numFmt w:val="decimal"/>
      <w:lvlText w:val="%1.%2"/>
      <w:lvlJc w:val="left"/>
      <w:pPr>
        <w:ind w:left="103" w:hanging="696"/>
      </w:pPr>
    </w:lvl>
    <w:lvl w:ilvl="2">
      <w:start w:val="1"/>
      <w:numFmt w:val="decimal"/>
      <w:lvlText w:val="%1.%2.%3."/>
      <w:lvlJc w:val="left"/>
      <w:pPr>
        <w:ind w:left="103" w:hanging="696"/>
      </w:pPr>
      <w:rPr>
        <w:rFonts w:ascii="Times New Roman" w:hAnsi="Times New Roman" w:cs="Times New Roman"/>
        <w:b w:val="0"/>
        <w:bCs w:val="0"/>
        <w:w w:val="100"/>
        <w:sz w:val="27"/>
        <w:szCs w:val="27"/>
      </w:rPr>
    </w:lvl>
    <w:lvl w:ilvl="3">
      <w:numFmt w:val="bullet"/>
      <w:lvlText w:val="•"/>
      <w:lvlJc w:val="left"/>
      <w:pPr>
        <w:ind w:left="3263" w:hanging="696"/>
      </w:pPr>
    </w:lvl>
    <w:lvl w:ilvl="4">
      <w:numFmt w:val="bullet"/>
      <w:lvlText w:val="•"/>
      <w:lvlJc w:val="left"/>
      <w:pPr>
        <w:ind w:left="4317" w:hanging="696"/>
      </w:pPr>
    </w:lvl>
    <w:lvl w:ilvl="5">
      <w:numFmt w:val="bullet"/>
      <w:lvlText w:val="•"/>
      <w:lvlJc w:val="left"/>
      <w:pPr>
        <w:ind w:left="5372" w:hanging="696"/>
      </w:pPr>
    </w:lvl>
    <w:lvl w:ilvl="6">
      <w:numFmt w:val="bullet"/>
      <w:lvlText w:val="•"/>
      <w:lvlJc w:val="left"/>
      <w:pPr>
        <w:ind w:left="6426" w:hanging="696"/>
      </w:pPr>
    </w:lvl>
    <w:lvl w:ilvl="7">
      <w:numFmt w:val="bullet"/>
      <w:lvlText w:val="•"/>
      <w:lvlJc w:val="left"/>
      <w:pPr>
        <w:ind w:left="7480" w:hanging="696"/>
      </w:pPr>
    </w:lvl>
    <w:lvl w:ilvl="8">
      <w:numFmt w:val="bullet"/>
      <w:lvlText w:val="•"/>
      <w:lvlJc w:val="left"/>
      <w:pPr>
        <w:ind w:left="8535" w:hanging="696"/>
      </w:pPr>
    </w:lvl>
  </w:abstractNum>
  <w:abstractNum w:abstractNumId="58" w15:restartNumberingAfterBreak="0">
    <w:nsid w:val="0000043D"/>
    <w:multiLevelType w:val="multilevel"/>
    <w:tmpl w:val="000008C0"/>
    <w:lvl w:ilvl="0">
      <w:start w:val="6"/>
      <w:numFmt w:val="decimal"/>
      <w:lvlText w:val="%1"/>
      <w:lvlJc w:val="left"/>
      <w:pPr>
        <w:ind w:left="103" w:hanging="817"/>
      </w:pPr>
    </w:lvl>
    <w:lvl w:ilvl="1">
      <w:start w:val="10"/>
      <w:numFmt w:val="decimal"/>
      <w:lvlText w:val="%1.%2"/>
      <w:lvlJc w:val="left"/>
      <w:pPr>
        <w:ind w:left="103" w:hanging="817"/>
      </w:pPr>
    </w:lvl>
    <w:lvl w:ilvl="2">
      <w:start w:val="1"/>
      <w:numFmt w:val="decimal"/>
      <w:lvlText w:val="%1.%2.%3."/>
      <w:lvlJc w:val="left"/>
      <w:pPr>
        <w:ind w:left="103" w:hanging="817"/>
      </w:pPr>
      <w:rPr>
        <w:rFonts w:ascii="Times New Roman" w:hAnsi="Times New Roman" w:cs="Times New Roman"/>
        <w:b w:val="0"/>
        <w:bCs w:val="0"/>
        <w:w w:val="100"/>
        <w:sz w:val="27"/>
        <w:szCs w:val="27"/>
      </w:rPr>
    </w:lvl>
    <w:lvl w:ilvl="3">
      <w:numFmt w:val="bullet"/>
      <w:lvlText w:val="•"/>
      <w:lvlJc w:val="left"/>
      <w:pPr>
        <w:ind w:left="3263" w:hanging="817"/>
      </w:pPr>
    </w:lvl>
    <w:lvl w:ilvl="4">
      <w:numFmt w:val="bullet"/>
      <w:lvlText w:val="•"/>
      <w:lvlJc w:val="left"/>
      <w:pPr>
        <w:ind w:left="4317" w:hanging="817"/>
      </w:pPr>
    </w:lvl>
    <w:lvl w:ilvl="5">
      <w:numFmt w:val="bullet"/>
      <w:lvlText w:val="•"/>
      <w:lvlJc w:val="left"/>
      <w:pPr>
        <w:ind w:left="5372" w:hanging="817"/>
      </w:pPr>
    </w:lvl>
    <w:lvl w:ilvl="6">
      <w:numFmt w:val="bullet"/>
      <w:lvlText w:val="•"/>
      <w:lvlJc w:val="left"/>
      <w:pPr>
        <w:ind w:left="6426" w:hanging="817"/>
      </w:pPr>
    </w:lvl>
    <w:lvl w:ilvl="7">
      <w:numFmt w:val="bullet"/>
      <w:lvlText w:val="•"/>
      <w:lvlJc w:val="left"/>
      <w:pPr>
        <w:ind w:left="7480" w:hanging="817"/>
      </w:pPr>
    </w:lvl>
    <w:lvl w:ilvl="8">
      <w:numFmt w:val="bullet"/>
      <w:lvlText w:val="•"/>
      <w:lvlJc w:val="left"/>
      <w:pPr>
        <w:ind w:left="8535" w:hanging="817"/>
      </w:pPr>
    </w:lvl>
  </w:abstractNum>
  <w:abstractNum w:abstractNumId="59" w15:restartNumberingAfterBreak="0">
    <w:nsid w:val="0000043E"/>
    <w:multiLevelType w:val="multilevel"/>
    <w:tmpl w:val="000008C1"/>
    <w:lvl w:ilvl="0">
      <w:start w:val="6"/>
      <w:numFmt w:val="decimal"/>
      <w:lvlText w:val="%1"/>
      <w:lvlJc w:val="left"/>
      <w:pPr>
        <w:ind w:left="162" w:hanging="836"/>
      </w:pPr>
    </w:lvl>
    <w:lvl w:ilvl="1">
      <w:start w:val="12"/>
      <w:numFmt w:val="decimal"/>
      <w:lvlText w:val="%1.%2"/>
      <w:lvlJc w:val="left"/>
      <w:pPr>
        <w:ind w:left="162" w:hanging="836"/>
      </w:pPr>
    </w:lvl>
    <w:lvl w:ilvl="2">
      <w:start w:val="1"/>
      <w:numFmt w:val="decimal"/>
      <w:lvlText w:val="%1.%2.%3."/>
      <w:lvlJc w:val="left"/>
      <w:pPr>
        <w:ind w:left="162" w:hanging="836"/>
      </w:pPr>
      <w:rPr>
        <w:rFonts w:ascii="Times New Roman" w:hAnsi="Times New Roman" w:cs="Times New Roman"/>
        <w:b w:val="0"/>
        <w:bCs w:val="0"/>
        <w:w w:val="100"/>
        <w:sz w:val="27"/>
        <w:szCs w:val="27"/>
      </w:rPr>
    </w:lvl>
    <w:lvl w:ilvl="3">
      <w:numFmt w:val="bullet"/>
      <w:lvlText w:val="•"/>
      <w:lvlJc w:val="left"/>
      <w:pPr>
        <w:ind w:left="3335" w:hanging="836"/>
      </w:pPr>
    </w:lvl>
    <w:lvl w:ilvl="4">
      <w:numFmt w:val="bullet"/>
      <w:lvlText w:val="•"/>
      <w:lvlJc w:val="left"/>
      <w:pPr>
        <w:ind w:left="4393" w:hanging="836"/>
      </w:pPr>
    </w:lvl>
    <w:lvl w:ilvl="5">
      <w:numFmt w:val="bullet"/>
      <w:lvlText w:val="•"/>
      <w:lvlJc w:val="left"/>
      <w:pPr>
        <w:ind w:left="5452" w:hanging="836"/>
      </w:pPr>
    </w:lvl>
    <w:lvl w:ilvl="6">
      <w:numFmt w:val="bullet"/>
      <w:lvlText w:val="•"/>
      <w:lvlJc w:val="left"/>
      <w:pPr>
        <w:ind w:left="6510" w:hanging="836"/>
      </w:pPr>
    </w:lvl>
    <w:lvl w:ilvl="7">
      <w:numFmt w:val="bullet"/>
      <w:lvlText w:val="•"/>
      <w:lvlJc w:val="left"/>
      <w:pPr>
        <w:ind w:left="7568" w:hanging="836"/>
      </w:pPr>
    </w:lvl>
    <w:lvl w:ilvl="8">
      <w:numFmt w:val="bullet"/>
      <w:lvlText w:val="•"/>
      <w:lvlJc w:val="left"/>
      <w:pPr>
        <w:ind w:left="8627" w:hanging="836"/>
      </w:pPr>
    </w:lvl>
  </w:abstractNum>
  <w:abstractNum w:abstractNumId="60" w15:restartNumberingAfterBreak="0">
    <w:nsid w:val="0000043F"/>
    <w:multiLevelType w:val="multilevel"/>
    <w:tmpl w:val="000008C2"/>
    <w:lvl w:ilvl="0">
      <w:start w:val="1"/>
      <w:numFmt w:val="decimal"/>
      <w:lvlText w:val="%1."/>
      <w:lvlJc w:val="left"/>
      <w:pPr>
        <w:ind w:left="102" w:hanging="269"/>
      </w:pPr>
      <w:rPr>
        <w:rFonts w:ascii="Times New Roman" w:hAnsi="Times New Roman" w:cs="Times New Roman"/>
        <w:b w:val="0"/>
        <w:bCs w:val="0"/>
        <w:spacing w:val="1"/>
        <w:w w:val="100"/>
        <w:sz w:val="27"/>
        <w:szCs w:val="27"/>
      </w:rPr>
    </w:lvl>
    <w:lvl w:ilvl="1">
      <w:numFmt w:val="bullet"/>
      <w:lvlText w:val="•"/>
      <w:lvlJc w:val="left"/>
      <w:pPr>
        <w:ind w:left="1152" w:hanging="269"/>
      </w:pPr>
    </w:lvl>
    <w:lvl w:ilvl="2">
      <w:numFmt w:val="bullet"/>
      <w:lvlText w:val="•"/>
      <w:lvlJc w:val="left"/>
      <w:pPr>
        <w:ind w:left="2204" w:hanging="269"/>
      </w:pPr>
    </w:lvl>
    <w:lvl w:ilvl="3">
      <w:numFmt w:val="bullet"/>
      <w:lvlText w:val="•"/>
      <w:lvlJc w:val="left"/>
      <w:pPr>
        <w:ind w:left="3257" w:hanging="269"/>
      </w:pPr>
    </w:lvl>
    <w:lvl w:ilvl="4">
      <w:numFmt w:val="bullet"/>
      <w:lvlText w:val="•"/>
      <w:lvlJc w:val="left"/>
      <w:pPr>
        <w:ind w:left="4309" w:hanging="269"/>
      </w:pPr>
    </w:lvl>
    <w:lvl w:ilvl="5">
      <w:numFmt w:val="bullet"/>
      <w:lvlText w:val="•"/>
      <w:lvlJc w:val="left"/>
      <w:pPr>
        <w:ind w:left="5362" w:hanging="269"/>
      </w:pPr>
    </w:lvl>
    <w:lvl w:ilvl="6">
      <w:numFmt w:val="bullet"/>
      <w:lvlText w:val="•"/>
      <w:lvlJc w:val="left"/>
      <w:pPr>
        <w:ind w:left="6414" w:hanging="269"/>
      </w:pPr>
    </w:lvl>
    <w:lvl w:ilvl="7">
      <w:numFmt w:val="bullet"/>
      <w:lvlText w:val="•"/>
      <w:lvlJc w:val="left"/>
      <w:pPr>
        <w:ind w:left="7466" w:hanging="269"/>
      </w:pPr>
    </w:lvl>
    <w:lvl w:ilvl="8">
      <w:numFmt w:val="bullet"/>
      <w:lvlText w:val="•"/>
      <w:lvlJc w:val="left"/>
      <w:pPr>
        <w:ind w:left="8519" w:hanging="269"/>
      </w:pPr>
    </w:lvl>
  </w:abstractNum>
  <w:abstractNum w:abstractNumId="61" w15:restartNumberingAfterBreak="0">
    <w:nsid w:val="00000440"/>
    <w:multiLevelType w:val="multilevel"/>
    <w:tmpl w:val="000008C3"/>
    <w:lvl w:ilvl="0">
      <w:start w:val="1"/>
      <w:numFmt w:val="decimal"/>
      <w:lvlText w:val="%1."/>
      <w:lvlJc w:val="left"/>
      <w:pPr>
        <w:ind w:left="102" w:hanging="264"/>
      </w:pPr>
      <w:rPr>
        <w:rFonts w:ascii="Times New Roman" w:hAnsi="Times New Roman" w:cs="Times New Roman"/>
        <w:b w:val="0"/>
        <w:bCs w:val="0"/>
        <w:spacing w:val="1"/>
        <w:w w:val="100"/>
        <w:sz w:val="27"/>
        <w:szCs w:val="27"/>
      </w:rPr>
    </w:lvl>
    <w:lvl w:ilvl="1">
      <w:numFmt w:val="bullet"/>
      <w:lvlText w:val="•"/>
      <w:lvlJc w:val="left"/>
      <w:pPr>
        <w:ind w:left="1152" w:hanging="264"/>
      </w:pPr>
    </w:lvl>
    <w:lvl w:ilvl="2">
      <w:numFmt w:val="bullet"/>
      <w:lvlText w:val="•"/>
      <w:lvlJc w:val="left"/>
      <w:pPr>
        <w:ind w:left="2204" w:hanging="264"/>
      </w:pPr>
    </w:lvl>
    <w:lvl w:ilvl="3">
      <w:numFmt w:val="bullet"/>
      <w:lvlText w:val="•"/>
      <w:lvlJc w:val="left"/>
      <w:pPr>
        <w:ind w:left="3257" w:hanging="264"/>
      </w:pPr>
    </w:lvl>
    <w:lvl w:ilvl="4">
      <w:numFmt w:val="bullet"/>
      <w:lvlText w:val="•"/>
      <w:lvlJc w:val="left"/>
      <w:pPr>
        <w:ind w:left="4309" w:hanging="264"/>
      </w:pPr>
    </w:lvl>
    <w:lvl w:ilvl="5">
      <w:numFmt w:val="bullet"/>
      <w:lvlText w:val="•"/>
      <w:lvlJc w:val="left"/>
      <w:pPr>
        <w:ind w:left="5362" w:hanging="264"/>
      </w:pPr>
    </w:lvl>
    <w:lvl w:ilvl="6">
      <w:numFmt w:val="bullet"/>
      <w:lvlText w:val="•"/>
      <w:lvlJc w:val="left"/>
      <w:pPr>
        <w:ind w:left="6414" w:hanging="264"/>
      </w:pPr>
    </w:lvl>
    <w:lvl w:ilvl="7">
      <w:numFmt w:val="bullet"/>
      <w:lvlText w:val="•"/>
      <w:lvlJc w:val="left"/>
      <w:pPr>
        <w:ind w:left="7466" w:hanging="264"/>
      </w:pPr>
    </w:lvl>
    <w:lvl w:ilvl="8">
      <w:numFmt w:val="bullet"/>
      <w:lvlText w:val="•"/>
      <w:lvlJc w:val="left"/>
      <w:pPr>
        <w:ind w:left="8519" w:hanging="264"/>
      </w:pPr>
    </w:lvl>
  </w:abstractNum>
  <w:abstractNum w:abstractNumId="62" w15:restartNumberingAfterBreak="0">
    <w:nsid w:val="00000441"/>
    <w:multiLevelType w:val="multilevel"/>
    <w:tmpl w:val="000008C4"/>
    <w:lvl w:ilvl="0">
      <w:start w:val="6"/>
      <w:numFmt w:val="decimal"/>
      <w:lvlText w:val="%1"/>
      <w:lvlJc w:val="left"/>
      <w:pPr>
        <w:ind w:left="122" w:hanging="831"/>
      </w:pPr>
    </w:lvl>
    <w:lvl w:ilvl="1">
      <w:start w:val="13"/>
      <w:numFmt w:val="decimal"/>
      <w:lvlText w:val="%1.%2"/>
      <w:lvlJc w:val="left"/>
      <w:pPr>
        <w:ind w:left="122" w:hanging="831"/>
      </w:pPr>
    </w:lvl>
    <w:lvl w:ilvl="2">
      <w:start w:val="1"/>
      <w:numFmt w:val="decimal"/>
      <w:lvlText w:val="%1.%2.%3."/>
      <w:lvlJc w:val="left"/>
      <w:pPr>
        <w:ind w:left="122" w:hanging="831"/>
      </w:pPr>
      <w:rPr>
        <w:rFonts w:ascii="Times New Roman" w:hAnsi="Times New Roman" w:cs="Times New Roman"/>
        <w:b w:val="0"/>
        <w:bCs w:val="0"/>
        <w:w w:val="100"/>
        <w:sz w:val="27"/>
        <w:szCs w:val="27"/>
      </w:rPr>
    </w:lvl>
    <w:lvl w:ilvl="3">
      <w:numFmt w:val="bullet"/>
      <w:lvlText w:val="•"/>
      <w:lvlJc w:val="left"/>
      <w:pPr>
        <w:ind w:left="3283" w:hanging="831"/>
      </w:pPr>
    </w:lvl>
    <w:lvl w:ilvl="4">
      <w:numFmt w:val="bullet"/>
      <w:lvlText w:val="•"/>
      <w:lvlJc w:val="left"/>
      <w:pPr>
        <w:ind w:left="4337" w:hanging="831"/>
      </w:pPr>
    </w:lvl>
    <w:lvl w:ilvl="5">
      <w:numFmt w:val="bullet"/>
      <w:lvlText w:val="•"/>
      <w:lvlJc w:val="left"/>
      <w:pPr>
        <w:ind w:left="5392" w:hanging="831"/>
      </w:pPr>
    </w:lvl>
    <w:lvl w:ilvl="6">
      <w:numFmt w:val="bullet"/>
      <w:lvlText w:val="•"/>
      <w:lvlJc w:val="left"/>
      <w:pPr>
        <w:ind w:left="6446" w:hanging="831"/>
      </w:pPr>
    </w:lvl>
    <w:lvl w:ilvl="7">
      <w:numFmt w:val="bullet"/>
      <w:lvlText w:val="•"/>
      <w:lvlJc w:val="left"/>
      <w:pPr>
        <w:ind w:left="7500" w:hanging="831"/>
      </w:pPr>
    </w:lvl>
    <w:lvl w:ilvl="8">
      <w:numFmt w:val="bullet"/>
      <w:lvlText w:val="•"/>
      <w:lvlJc w:val="left"/>
      <w:pPr>
        <w:ind w:left="8555" w:hanging="831"/>
      </w:pPr>
    </w:lvl>
  </w:abstractNum>
  <w:abstractNum w:abstractNumId="63" w15:restartNumberingAfterBreak="0">
    <w:nsid w:val="00000442"/>
    <w:multiLevelType w:val="multilevel"/>
    <w:tmpl w:val="000008C5"/>
    <w:lvl w:ilvl="0">
      <w:start w:val="6"/>
      <w:numFmt w:val="decimal"/>
      <w:lvlText w:val="%1"/>
      <w:lvlJc w:val="left"/>
      <w:pPr>
        <w:ind w:left="122" w:hanging="984"/>
      </w:pPr>
    </w:lvl>
    <w:lvl w:ilvl="1">
      <w:start w:val="14"/>
      <w:numFmt w:val="decimal"/>
      <w:lvlText w:val="%1.%2"/>
      <w:lvlJc w:val="left"/>
      <w:pPr>
        <w:ind w:left="122" w:hanging="984"/>
      </w:pPr>
    </w:lvl>
    <w:lvl w:ilvl="2">
      <w:start w:val="1"/>
      <w:numFmt w:val="decimal"/>
      <w:lvlText w:val="%1.%2.%3."/>
      <w:lvlJc w:val="left"/>
      <w:pPr>
        <w:ind w:left="122" w:hanging="984"/>
      </w:pPr>
      <w:rPr>
        <w:rFonts w:ascii="Times New Roman" w:hAnsi="Times New Roman" w:cs="Times New Roman"/>
        <w:b w:val="0"/>
        <w:bCs w:val="0"/>
        <w:w w:val="100"/>
        <w:sz w:val="27"/>
        <w:szCs w:val="27"/>
      </w:rPr>
    </w:lvl>
    <w:lvl w:ilvl="3">
      <w:numFmt w:val="bullet"/>
      <w:lvlText w:val="•"/>
      <w:lvlJc w:val="left"/>
      <w:pPr>
        <w:ind w:left="3283" w:hanging="984"/>
      </w:pPr>
    </w:lvl>
    <w:lvl w:ilvl="4">
      <w:numFmt w:val="bullet"/>
      <w:lvlText w:val="•"/>
      <w:lvlJc w:val="left"/>
      <w:pPr>
        <w:ind w:left="4337" w:hanging="984"/>
      </w:pPr>
    </w:lvl>
    <w:lvl w:ilvl="5">
      <w:numFmt w:val="bullet"/>
      <w:lvlText w:val="•"/>
      <w:lvlJc w:val="left"/>
      <w:pPr>
        <w:ind w:left="5392" w:hanging="984"/>
      </w:pPr>
    </w:lvl>
    <w:lvl w:ilvl="6">
      <w:numFmt w:val="bullet"/>
      <w:lvlText w:val="•"/>
      <w:lvlJc w:val="left"/>
      <w:pPr>
        <w:ind w:left="6446" w:hanging="984"/>
      </w:pPr>
    </w:lvl>
    <w:lvl w:ilvl="7">
      <w:numFmt w:val="bullet"/>
      <w:lvlText w:val="•"/>
      <w:lvlJc w:val="left"/>
      <w:pPr>
        <w:ind w:left="7500" w:hanging="984"/>
      </w:pPr>
    </w:lvl>
    <w:lvl w:ilvl="8">
      <w:numFmt w:val="bullet"/>
      <w:lvlText w:val="•"/>
      <w:lvlJc w:val="left"/>
      <w:pPr>
        <w:ind w:left="8555" w:hanging="984"/>
      </w:pPr>
    </w:lvl>
  </w:abstractNum>
  <w:abstractNum w:abstractNumId="64" w15:restartNumberingAfterBreak="0">
    <w:nsid w:val="00000443"/>
    <w:multiLevelType w:val="multilevel"/>
    <w:tmpl w:val="000008C6"/>
    <w:lvl w:ilvl="0">
      <w:start w:val="7"/>
      <w:numFmt w:val="decimal"/>
      <w:lvlText w:val="%1"/>
      <w:lvlJc w:val="left"/>
      <w:pPr>
        <w:ind w:left="102" w:hanging="708"/>
      </w:pPr>
    </w:lvl>
    <w:lvl w:ilvl="1">
      <w:start w:val="1"/>
      <w:numFmt w:val="decimal"/>
      <w:lvlText w:val="%1.%2"/>
      <w:lvlJc w:val="left"/>
      <w:pPr>
        <w:ind w:left="102" w:hanging="708"/>
      </w:pPr>
    </w:lvl>
    <w:lvl w:ilvl="2">
      <w:start w:val="1"/>
      <w:numFmt w:val="decimal"/>
      <w:lvlText w:val="%1.%2.%3."/>
      <w:lvlJc w:val="left"/>
      <w:pPr>
        <w:ind w:left="102" w:hanging="708"/>
      </w:pPr>
      <w:rPr>
        <w:rFonts w:ascii="Times New Roman" w:hAnsi="Times New Roman" w:cs="Times New Roman"/>
        <w:b w:val="0"/>
        <w:bCs w:val="0"/>
        <w:w w:val="100"/>
        <w:sz w:val="27"/>
        <w:szCs w:val="27"/>
      </w:rPr>
    </w:lvl>
    <w:lvl w:ilvl="3">
      <w:numFmt w:val="bullet"/>
      <w:lvlText w:val="•"/>
      <w:lvlJc w:val="left"/>
      <w:pPr>
        <w:ind w:left="3257" w:hanging="708"/>
      </w:pPr>
    </w:lvl>
    <w:lvl w:ilvl="4">
      <w:numFmt w:val="bullet"/>
      <w:lvlText w:val="•"/>
      <w:lvlJc w:val="left"/>
      <w:pPr>
        <w:ind w:left="4309" w:hanging="708"/>
      </w:pPr>
    </w:lvl>
    <w:lvl w:ilvl="5">
      <w:numFmt w:val="bullet"/>
      <w:lvlText w:val="•"/>
      <w:lvlJc w:val="left"/>
      <w:pPr>
        <w:ind w:left="5362" w:hanging="708"/>
      </w:pPr>
    </w:lvl>
    <w:lvl w:ilvl="6">
      <w:numFmt w:val="bullet"/>
      <w:lvlText w:val="•"/>
      <w:lvlJc w:val="left"/>
      <w:pPr>
        <w:ind w:left="6414" w:hanging="708"/>
      </w:pPr>
    </w:lvl>
    <w:lvl w:ilvl="7">
      <w:numFmt w:val="bullet"/>
      <w:lvlText w:val="•"/>
      <w:lvlJc w:val="left"/>
      <w:pPr>
        <w:ind w:left="7466" w:hanging="708"/>
      </w:pPr>
    </w:lvl>
    <w:lvl w:ilvl="8">
      <w:numFmt w:val="bullet"/>
      <w:lvlText w:val="•"/>
      <w:lvlJc w:val="left"/>
      <w:pPr>
        <w:ind w:left="8519" w:hanging="708"/>
      </w:pPr>
    </w:lvl>
  </w:abstractNum>
  <w:abstractNum w:abstractNumId="65" w15:restartNumberingAfterBreak="0">
    <w:nsid w:val="00000444"/>
    <w:multiLevelType w:val="multilevel"/>
    <w:tmpl w:val="000008C7"/>
    <w:lvl w:ilvl="0">
      <w:start w:val="7"/>
      <w:numFmt w:val="decimal"/>
      <w:lvlText w:val="%1"/>
      <w:lvlJc w:val="left"/>
      <w:pPr>
        <w:ind w:left="2699" w:hanging="473"/>
      </w:pPr>
    </w:lvl>
    <w:lvl w:ilvl="1">
      <w:start w:val="2"/>
      <w:numFmt w:val="decimal"/>
      <w:lvlText w:val="%1.%2."/>
      <w:lvlJc w:val="left"/>
      <w:pPr>
        <w:ind w:left="2699" w:hanging="473"/>
      </w:pPr>
      <w:rPr>
        <w:rFonts w:ascii="Times New Roman" w:hAnsi="Times New Roman" w:cs="Times New Roman"/>
        <w:b/>
        <w:bCs/>
        <w:w w:val="100"/>
        <w:sz w:val="27"/>
        <w:szCs w:val="27"/>
      </w:rPr>
    </w:lvl>
    <w:lvl w:ilvl="2">
      <w:start w:val="1"/>
      <w:numFmt w:val="decimal"/>
      <w:lvlText w:val="%1.%2.%3."/>
      <w:lvlJc w:val="left"/>
      <w:pPr>
        <w:ind w:left="4485" w:hanging="677"/>
      </w:pPr>
      <w:rPr>
        <w:rFonts w:ascii="Times New Roman" w:hAnsi="Times New Roman" w:cs="Times New Roman"/>
        <w:b/>
        <w:bCs/>
        <w:w w:val="100"/>
        <w:sz w:val="27"/>
        <w:szCs w:val="27"/>
      </w:rPr>
    </w:lvl>
    <w:lvl w:ilvl="3">
      <w:numFmt w:val="bullet"/>
      <w:lvlText w:val="•"/>
      <w:lvlJc w:val="left"/>
      <w:pPr>
        <w:ind w:left="5845" w:hanging="677"/>
      </w:pPr>
    </w:lvl>
    <w:lvl w:ilvl="4">
      <w:numFmt w:val="bullet"/>
      <w:lvlText w:val="•"/>
      <w:lvlJc w:val="left"/>
      <w:pPr>
        <w:ind w:left="6528" w:hanging="677"/>
      </w:pPr>
    </w:lvl>
    <w:lvl w:ilvl="5">
      <w:numFmt w:val="bullet"/>
      <w:lvlText w:val="•"/>
      <w:lvlJc w:val="left"/>
      <w:pPr>
        <w:ind w:left="7210" w:hanging="677"/>
      </w:pPr>
    </w:lvl>
    <w:lvl w:ilvl="6">
      <w:numFmt w:val="bullet"/>
      <w:lvlText w:val="•"/>
      <w:lvlJc w:val="left"/>
      <w:pPr>
        <w:ind w:left="7893" w:hanging="677"/>
      </w:pPr>
    </w:lvl>
    <w:lvl w:ilvl="7">
      <w:numFmt w:val="bullet"/>
      <w:lvlText w:val="•"/>
      <w:lvlJc w:val="left"/>
      <w:pPr>
        <w:ind w:left="8576" w:hanging="677"/>
      </w:pPr>
    </w:lvl>
    <w:lvl w:ilvl="8">
      <w:numFmt w:val="bullet"/>
      <w:lvlText w:val="•"/>
      <w:lvlJc w:val="left"/>
      <w:pPr>
        <w:ind w:left="9258" w:hanging="677"/>
      </w:pPr>
    </w:lvl>
  </w:abstractNum>
  <w:abstractNum w:abstractNumId="66" w15:restartNumberingAfterBreak="0">
    <w:nsid w:val="00000445"/>
    <w:multiLevelType w:val="multilevel"/>
    <w:tmpl w:val="000008C8"/>
    <w:lvl w:ilvl="0">
      <w:start w:val="7"/>
      <w:numFmt w:val="decimal"/>
      <w:lvlText w:val="%1"/>
      <w:lvlJc w:val="left"/>
      <w:pPr>
        <w:ind w:left="102" w:hanging="1004"/>
      </w:pPr>
    </w:lvl>
    <w:lvl w:ilvl="1">
      <w:start w:val="2"/>
      <w:numFmt w:val="decimal"/>
      <w:lvlText w:val="%1.%2"/>
      <w:lvlJc w:val="left"/>
      <w:pPr>
        <w:ind w:left="102" w:hanging="1004"/>
      </w:pPr>
    </w:lvl>
    <w:lvl w:ilvl="2">
      <w:start w:val="1"/>
      <w:numFmt w:val="decimal"/>
      <w:lvlText w:val="%1.%2.%3"/>
      <w:lvlJc w:val="left"/>
      <w:pPr>
        <w:ind w:left="102" w:hanging="1004"/>
      </w:pPr>
    </w:lvl>
    <w:lvl w:ilvl="3">
      <w:start w:val="1"/>
      <w:numFmt w:val="decimal"/>
      <w:lvlText w:val="%1.%2.%3.%4."/>
      <w:lvlJc w:val="left"/>
      <w:pPr>
        <w:ind w:left="102" w:hanging="1004"/>
      </w:pPr>
      <w:rPr>
        <w:rFonts w:ascii="Times New Roman" w:hAnsi="Times New Roman" w:cs="Times New Roman"/>
        <w:b w:val="0"/>
        <w:bCs w:val="0"/>
        <w:w w:val="100"/>
        <w:sz w:val="27"/>
        <w:szCs w:val="27"/>
      </w:rPr>
    </w:lvl>
    <w:lvl w:ilvl="4">
      <w:numFmt w:val="bullet"/>
      <w:lvlText w:val="•"/>
      <w:lvlJc w:val="left"/>
      <w:pPr>
        <w:ind w:left="4309" w:hanging="1004"/>
      </w:pPr>
    </w:lvl>
    <w:lvl w:ilvl="5">
      <w:numFmt w:val="bullet"/>
      <w:lvlText w:val="•"/>
      <w:lvlJc w:val="left"/>
      <w:pPr>
        <w:ind w:left="5362" w:hanging="1004"/>
      </w:pPr>
    </w:lvl>
    <w:lvl w:ilvl="6">
      <w:numFmt w:val="bullet"/>
      <w:lvlText w:val="•"/>
      <w:lvlJc w:val="left"/>
      <w:pPr>
        <w:ind w:left="6414" w:hanging="1004"/>
      </w:pPr>
    </w:lvl>
    <w:lvl w:ilvl="7">
      <w:numFmt w:val="bullet"/>
      <w:lvlText w:val="•"/>
      <w:lvlJc w:val="left"/>
      <w:pPr>
        <w:ind w:left="7466" w:hanging="1004"/>
      </w:pPr>
    </w:lvl>
    <w:lvl w:ilvl="8">
      <w:numFmt w:val="bullet"/>
      <w:lvlText w:val="•"/>
      <w:lvlJc w:val="left"/>
      <w:pPr>
        <w:ind w:left="8519" w:hanging="1004"/>
      </w:pPr>
    </w:lvl>
  </w:abstractNum>
  <w:abstractNum w:abstractNumId="67" w15:restartNumberingAfterBreak="0">
    <w:nsid w:val="00000446"/>
    <w:multiLevelType w:val="multilevel"/>
    <w:tmpl w:val="000008C9"/>
    <w:lvl w:ilvl="0">
      <w:start w:val="7"/>
      <w:numFmt w:val="decimal"/>
      <w:lvlText w:val="%1"/>
      <w:lvlJc w:val="left"/>
      <w:pPr>
        <w:ind w:left="102" w:hanging="984"/>
      </w:pPr>
    </w:lvl>
    <w:lvl w:ilvl="1">
      <w:start w:val="2"/>
      <w:numFmt w:val="decimal"/>
      <w:lvlText w:val="%1.%2"/>
      <w:lvlJc w:val="left"/>
      <w:pPr>
        <w:ind w:left="102" w:hanging="984"/>
      </w:pPr>
    </w:lvl>
    <w:lvl w:ilvl="2">
      <w:start w:val="2"/>
      <w:numFmt w:val="decimal"/>
      <w:lvlText w:val="%1.%2.%3"/>
      <w:lvlJc w:val="left"/>
      <w:pPr>
        <w:ind w:left="102" w:hanging="984"/>
      </w:pPr>
    </w:lvl>
    <w:lvl w:ilvl="3">
      <w:start w:val="1"/>
      <w:numFmt w:val="decimal"/>
      <w:lvlText w:val="%1.%2.%3.%4."/>
      <w:lvlJc w:val="left"/>
      <w:pPr>
        <w:ind w:left="102" w:hanging="984"/>
      </w:pPr>
      <w:rPr>
        <w:rFonts w:ascii="Times New Roman" w:hAnsi="Times New Roman" w:cs="Times New Roman"/>
        <w:b w:val="0"/>
        <w:bCs w:val="0"/>
        <w:w w:val="100"/>
        <w:sz w:val="27"/>
        <w:szCs w:val="27"/>
      </w:rPr>
    </w:lvl>
    <w:lvl w:ilvl="4">
      <w:numFmt w:val="bullet"/>
      <w:lvlText w:val="•"/>
      <w:lvlJc w:val="left"/>
      <w:pPr>
        <w:ind w:left="4309" w:hanging="984"/>
      </w:pPr>
    </w:lvl>
    <w:lvl w:ilvl="5">
      <w:numFmt w:val="bullet"/>
      <w:lvlText w:val="•"/>
      <w:lvlJc w:val="left"/>
      <w:pPr>
        <w:ind w:left="5362" w:hanging="984"/>
      </w:pPr>
    </w:lvl>
    <w:lvl w:ilvl="6">
      <w:numFmt w:val="bullet"/>
      <w:lvlText w:val="•"/>
      <w:lvlJc w:val="left"/>
      <w:pPr>
        <w:ind w:left="6414" w:hanging="984"/>
      </w:pPr>
    </w:lvl>
    <w:lvl w:ilvl="7">
      <w:numFmt w:val="bullet"/>
      <w:lvlText w:val="•"/>
      <w:lvlJc w:val="left"/>
      <w:pPr>
        <w:ind w:left="7466" w:hanging="984"/>
      </w:pPr>
    </w:lvl>
    <w:lvl w:ilvl="8">
      <w:numFmt w:val="bullet"/>
      <w:lvlText w:val="•"/>
      <w:lvlJc w:val="left"/>
      <w:pPr>
        <w:ind w:left="8519" w:hanging="984"/>
      </w:pPr>
    </w:lvl>
  </w:abstractNum>
  <w:abstractNum w:abstractNumId="68" w15:restartNumberingAfterBreak="0">
    <w:nsid w:val="00000447"/>
    <w:multiLevelType w:val="multilevel"/>
    <w:tmpl w:val="000008CA"/>
    <w:lvl w:ilvl="0">
      <w:start w:val="7"/>
      <w:numFmt w:val="decimal"/>
      <w:lvlText w:val="%1"/>
      <w:lvlJc w:val="left"/>
      <w:pPr>
        <w:ind w:left="103" w:hanging="989"/>
      </w:pPr>
    </w:lvl>
    <w:lvl w:ilvl="1">
      <w:start w:val="2"/>
      <w:numFmt w:val="decimal"/>
      <w:lvlText w:val="%1.%2"/>
      <w:lvlJc w:val="left"/>
      <w:pPr>
        <w:ind w:left="103" w:hanging="989"/>
      </w:pPr>
    </w:lvl>
    <w:lvl w:ilvl="2">
      <w:start w:val="3"/>
      <w:numFmt w:val="decimal"/>
      <w:lvlText w:val="%1.%2.%3"/>
      <w:lvlJc w:val="left"/>
      <w:pPr>
        <w:ind w:left="103" w:hanging="989"/>
      </w:pPr>
    </w:lvl>
    <w:lvl w:ilvl="3">
      <w:start w:val="1"/>
      <w:numFmt w:val="decimal"/>
      <w:lvlText w:val="%1.%2.%3.%4."/>
      <w:lvlJc w:val="left"/>
      <w:pPr>
        <w:ind w:left="103" w:hanging="989"/>
      </w:pPr>
      <w:rPr>
        <w:rFonts w:ascii="Times New Roman" w:hAnsi="Times New Roman" w:cs="Times New Roman"/>
        <w:b w:val="0"/>
        <w:bCs w:val="0"/>
        <w:w w:val="100"/>
        <w:sz w:val="27"/>
        <w:szCs w:val="27"/>
      </w:rPr>
    </w:lvl>
    <w:lvl w:ilvl="4">
      <w:numFmt w:val="bullet"/>
      <w:lvlText w:val="•"/>
      <w:lvlJc w:val="left"/>
      <w:pPr>
        <w:ind w:left="4317" w:hanging="989"/>
      </w:pPr>
    </w:lvl>
    <w:lvl w:ilvl="5">
      <w:numFmt w:val="bullet"/>
      <w:lvlText w:val="•"/>
      <w:lvlJc w:val="left"/>
      <w:pPr>
        <w:ind w:left="5372" w:hanging="989"/>
      </w:pPr>
    </w:lvl>
    <w:lvl w:ilvl="6">
      <w:numFmt w:val="bullet"/>
      <w:lvlText w:val="•"/>
      <w:lvlJc w:val="left"/>
      <w:pPr>
        <w:ind w:left="6426" w:hanging="989"/>
      </w:pPr>
    </w:lvl>
    <w:lvl w:ilvl="7">
      <w:numFmt w:val="bullet"/>
      <w:lvlText w:val="•"/>
      <w:lvlJc w:val="left"/>
      <w:pPr>
        <w:ind w:left="7480" w:hanging="989"/>
      </w:pPr>
    </w:lvl>
    <w:lvl w:ilvl="8">
      <w:numFmt w:val="bullet"/>
      <w:lvlText w:val="•"/>
      <w:lvlJc w:val="left"/>
      <w:pPr>
        <w:ind w:left="8535" w:hanging="989"/>
      </w:pPr>
    </w:lvl>
  </w:abstractNum>
  <w:abstractNum w:abstractNumId="69" w15:restartNumberingAfterBreak="0">
    <w:nsid w:val="00000448"/>
    <w:multiLevelType w:val="multilevel"/>
    <w:tmpl w:val="000008CB"/>
    <w:lvl w:ilvl="0">
      <w:start w:val="7"/>
      <w:numFmt w:val="decimal"/>
      <w:lvlText w:val="%1"/>
      <w:lvlJc w:val="left"/>
      <w:pPr>
        <w:ind w:left="103" w:hanging="878"/>
      </w:pPr>
    </w:lvl>
    <w:lvl w:ilvl="1">
      <w:start w:val="2"/>
      <w:numFmt w:val="decimal"/>
      <w:lvlText w:val="%1.%2"/>
      <w:lvlJc w:val="left"/>
      <w:pPr>
        <w:ind w:left="103" w:hanging="878"/>
      </w:pPr>
    </w:lvl>
    <w:lvl w:ilvl="2">
      <w:start w:val="4"/>
      <w:numFmt w:val="decimal"/>
      <w:lvlText w:val="%1.%2.%3"/>
      <w:lvlJc w:val="left"/>
      <w:pPr>
        <w:ind w:left="103" w:hanging="878"/>
      </w:pPr>
    </w:lvl>
    <w:lvl w:ilvl="3">
      <w:start w:val="1"/>
      <w:numFmt w:val="decimal"/>
      <w:lvlText w:val="%1.%2.%3.%4."/>
      <w:lvlJc w:val="left"/>
      <w:pPr>
        <w:ind w:left="103" w:hanging="878"/>
      </w:pPr>
      <w:rPr>
        <w:rFonts w:ascii="Times New Roman" w:hAnsi="Times New Roman" w:cs="Times New Roman"/>
        <w:b w:val="0"/>
        <w:bCs w:val="0"/>
        <w:w w:val="100"/>
        <w:sz w:val="27"/>
        <w:szCs w:val="27"/>
      </w:rPr>
    </w:lvl>
    <w:lvl w:ilvl="4">
      <w:numFmt w:val="bullet"/>
      <w:lvlText w:val="•"/>
      <w:lvlJc w:val="left"/>
      <w:pPr>
        <w:ind w:left="4317" w:hanging="878"/>
      </w:pPr>
    </w:lvl>
    <w:lvl w:ilvl="5">
      <w:numFmt w:val="bullet"/>
      <w:lvlText w:val="•"/>
      <w:lvlJc w:val="left"/>
      <w:pPr>
        <w:ind w:left="5372" w:hanging="878"/>
      </w:pPr>
    </w:lvl>
    <w:lvl w:ilvl="6">
      <w:numFmt w:val="bullet"/>
      <w:lvlText w:val="•"/>
      <w:lvlJc w:val="left"/>
      <w:pPr>
        <w:ind w:left="6426" w:hanging="878"/>
      </w:pPr>
    </w:lvl>
    <w:lvl w:ilvl="7">
      <w:numFmt w:val="bullet"/>
      <w:lvlText w:val="•"/>
      <w:lvlJc w:val="left"/>
      <w:pPr>
        <w:ind w:left="7480" w:hanging="878"/>
      </w:pPr>
    </w:lvl>
    <w:lvl w:ilvl="8">
      <w:numFmt w:val="bullet"/>
      <w:lvlText w:val="•"/>
      <w:lvlJc w:val="left"/>
      <w:pPr>
        <w:ind w:left="8535" w:hanging="878"/>
      </w:pPr>
    </w:lvl>
  </w:abstractNum>
  <w:abstractNum w:abstractNumId="70" w15:restartNumberingAfterBreak="0">
    <w:nsid w:val="00000449"/>
    <w:multiLevelType w:val="multilevel"/>
    <w:tmpl w:val="000008CC"/>
    <w:lvl w:ilvl="0">
      <w:start w:val="7"/>
      <w:numFmt w:val="decimal"/>
      <w:lvlText w:val="%1"/>
      <w:lvlJc w:val="left"/>
      <w:pPr>
        <w:ind w:left="102" w:hanging="980"/>
      </w:pPr>
    </w:lvl>
    <w:lvl w:ilvl="1">
      <w:start w:val="2"/>
      <w:numFmt w:val="decimal"/>
      <w:lvlText w:val="%1.%2"/>
      <w:lvlJc w:val="left"/>
      <w:pPr>
        <w:ind w:left="102" w:hanging="980"/>
      </w:pPr>
    </w:lvl>
    <w:lvl w:ilvl="2">
      <w:start w:val="5"/>
      <w:numFmt w:val="decimal"/>
      <w:lvlText w:val="%1.%2.%3"/>
      <w:lvlJc w:val="left"/>
      <w:pPr>
        <w:ind w:left="102" w:hanging="980"/>
      </w:pPr>
    </w:lvl>
    <w:lvl w:ilvl="3">
      <w:start w:val="1"/>
      <w:numFmt w:val="decimal"/>
      <w:lvlText w:val="%1.%2.%3.%4."/>
      <w:lvlJc w:val="left"/>
      <w:pPr>
        <w:ind w:left="102" w:hanging="980"/>
      </w:pPr>
      <w:rPr>
        <w:rFonts w:ascii="Times New Roman" w:hAnsi="Times New Roman" w:cs="Times New Roman"/>
        <w:b w:val="0"/>
        <w:bCs w:val="0"/>
        <w:w w:val="100"/>
        <w:sz w:val="27"/>
        <w:szCs w:val="27"/>
      </w:rPr>
    </w:lvl>
    <w:lvl w:ilvl="4">
      <w:numFmt w:val="bullet"/>
      <w:lvlText w:val="•"/>
      <w:lvlJc w:val="left"/>
      <w:pPr>
        <w:ind w:left="4317" w:hanging="980"/>
      </w:pPr>
    </w:lvl>
    <w:lvl w:ilvl="5">
      <w:numFmt w:val="bullet"/>
      <w:lvlText w:val="•"/>
      <w:lvlJc w:val="left"/>
      <w:pPr>
        <w:ind w:left="5372" w:hanging="980"/>
      </w:pPr>
    </w:lvl>
    <w:lvl w:ilvl="6">
      <w:numFmt w:val="bullet"/>
      <w:lvlText w:val="•"/>
      <w:lvlJc w:val="left"/>
      <w:pPr>
        <w:ind w:left="6426" w:hanging="980"/>
      </w:pPr>
    </w:lvl>
    <w:lvl w:ilvl="7">
      <w:numFmt w:val="bullet"/>
      <w:lvlText w:val="•"/>
      <w:lvlJc w:val="left"/>
      <w:pPr>
        <w:ind w:left="7480" w:hanging="980"/>
      </w:pPr>
    </w:lvl>
    <w:lvl w:ilvl="8">
      <w:numFmt w:val="bullet"/>
      <w:lvlText w:val="•"/>
      <w:lvlJc w:val="left"/>
      <w:pPr>
        <w:ind w:left="8535" w:hanging="980"/>
      </w:pPr>
    </w:lvl>
  </w:abstractNum>
  <w:abstractNum w:abstractNumId="71" w15:restartNumberingAfterBreak="0">
    <w:nsid w:val="0000044A"/>
    <w:multiLevelType w:val="multilevel"/>
    <w:tmpl w:val="000008CD"/>
    <w:lvl w:ilvl="0">
      <w:start w:val="7"/>
      <w:numFmt w:val="decimal"/>
      <w:lvlText w:val="%1"/>
      <w:lvlJc w:val="left"/>
      <w:pPr>
        <w:ind w:left="4001" w:hanging="674"/>
      </w:pPr>
    </w:lvl>
    <w:lvl w:ilvl="1">
      <w:start w:val="2"/>
      <w:numFmt w:val="decimal"/>
      <w:lvlText w:val="%1.%2"/>
      <w:lvlJc w:val="left"/>
      <w:pPr>
        <w:ind w:left="4001" w:hanging="674"/>
      </w:pPr>
    </w:lvl>
    <w:lvl w:ilvl="2">
      <w:start w:val="6"/>
      <w:numFmt w:val="decimal"/>
      <w:lvlText w:val="%1.%2.%3."/>
      <w:lvlJc w:val="left"/>
      <w:pPr>
        <w:ind w:left="4001" w:hanging="674"/>
      </w:pPr>
      <w:rPr>
        <w:rFonts w:ascii="Times New Roman" w:hAnsi="Times New Roman" w:cs="Times New Roman"/>
        <w:b/>
        <w:bCs/>
        <w:w w:val="100"/>
        <w:sz w:val="27"/>
        <w:szCs w:val="27"/>
      </w:rPr>
    </w:lvl>
    <w:lvl w:ilvl="3">
      <w:start w:val="1"/>
      <w:numFmt w:val="decimal"/>
      <w:lvlText w:val="%1.%2.%3.%4."/>
      <w:lvlJc w:val="left"/>
      <w:pPr>
        <w:ind w:left="122" w:hanging="947"/>
      </w:pPr>
      <w:rPr>
        <w:rFonts w:ascii="Times New Roman" w:hAnsi="Times New Roman" w:cs="Times New Roman"/>
        <w:b w:val="0"/>
        <w:bCs w:val="0"/>
        <w:w w:val="100"/>
        <w:sz w:val="27"/>
        <w:szCs w:val="27"/>
      </w:rPr>
    </w:lvl>
    <w:lvl w:ilvl="4">
      <w:numFmt w:val="bullet"/>
      <w:lvlText w:val="•"/>
      <w:lvlJc w:val="left"/>
      <w:pPr>
        <w:ind w:left="6214" w:hanging="947"/>
      </w:pPr>
    </w:lvl>
    <w:lvl w:ilvl="5">
      <w:numFmt w:val="bullet"/>
      <w:lvlText w:val="•"/>
      <w:lvlJc w:val="left"/>
      <w:pPr>
        <w:ind w:left="6952" w:hanging="947"/>
      </w:pPr>
    </w:lvl>
    <w:lvl w:ilvl="6">
      <w:numFmt w:val="bullet"/>
      <w:lvlText w:val="•"/>
      <w:lvlJc w:val="left"/>
      <w:pPr>
        <w:ind w:left="7691" w:hanging="947"/>
      </w:pPr>
    </w:lvl>
    <w:lvl w:ilvl="7">
      <w:numFmt w:val="bullet"/>
      <w:lvlText w:val="•"/>
      <w:lvlJc w:val="left"/>
      <w:pPr>
        <w:ind w:left="8429" w:hanging="947"/>
      </w:pPr>
    </w:lvl>
    <w:lvl w:ilvl="8">
      <w:numFmt w:val="bullet"/>
      <w:lvlText w:val="•"/>
      <w:lvlJc w:val="left"/>
      <w:pPr>
        <w:ind w:left="9167" w:hanging="947"/>
      </w:pPr>
    </w:lvl>
  </w:abstractNum>
  <w:abstractNum w:abstractNumId="72" w15:restartNumberingAfterBreak="0">
    <w:nsid w:val="0000044B"/>
    <w:multiLevelType w:val="multilevel"/>
    <w:tmpl w:val="000008CE"/>
    <w:lvl w:ilvl="0">
      <w:start w:val="7"/>
      <w:numFmt w:val="decimal"/>
      <w:lvlText w:val="%1"/>
      <w:lvlJc w:val="left"/>
      <w:pPr>
        <w:ind w:left="103" w:hanging="984"/>
      </w:pPr>
    </w:lvl>
    <w:lvl w:ilvl="1">
      <w:start w:val="2"/>
      <w:numFmt w:val="decimal"/>
      <w:lvlText w:val="%1.%2"/>
      <w:lvlJc w:val="left"/>
      <w:pPr>
        <w:ind w:left="103" w:hanging="984"/>
      </w:pPr>
    </w:lvl>
    <w:lvl w:ilvl="2">
      <w:start w:val="6"/>
      <w:numFmt w:val="decimal"/>
      <w:lvlText w:val="%1.%2.%3"/>
      <w:lvlJc w:val="left"/>
      <w:pPr>
        <w:ind w:left="103" w:hanging="984"/>
      </w:pPr>
    </w:lvl>
    <w:lvl w:ilvl="3">
      <w:start w:val="1"/>
      <w:numFmt w:val="decimal"/>
      <w:lvlText w:val="%1.%2.%3.%4."/>
      <w:lvlJc w:val="left"/>
      <w:pPr>
        <w:ind w:left="103" w:hanging="984"/>
      </w:pPr>
      <w:rPr>
        <w:rFonts w:ascii="Times New Roman" w:hAnsi="Times New Roman" w:cs="Times New Roman"/>
        <w:b w:val="0"/>
        <w:bCs w:val="0"/>
        <w:w w:val="100"/>
        <w:sz w:val="27"/>
        <w:szCs w:val="27"/>
      </w:rPr>
    </w:lvl>
    <w:lvl w:ilvl="4">
      <w:numFmt w:val="bullet"/>
      <w:lvlText w:val="•"/>
      <w:lvlJc w:val="left"/>
      <w:pPr>
        <w:ind w:left="4317" w:hanging="984"/>
      </w:pPr>
    </w:lvl>
    <w:lvl w:ilvl="5">
      <w:numFmt w:val="bullet"/>
      <w:lvlText w:val="•"/>
      <w:lvlJc w:val="left"/>
      <w:pPr>
        <w:ind w:left="5372" w:hanging="984"/>
      </w:pPr>
    </w:lvl>
    <w:lvl w:ilvl="6">
      <w:numFmt w:val="bullet"/>
      <w:lvlText w:val="•"/>
      <w:lvlJc w:val="left"/>
      <w:pPr>
        <w:ind w:left="6426" w:hanging="984"/>
      </w:pPr>
    </w:lvl>
    <w:lvl w:ilvl="7">
      <w:numFmt w:val="bullet"/>
      <w:lvlText w:val="•"/>
      <w:lvlJc w:val="left"/>
      <w:pPr>
        <w:ind w:left="7480" w:hanging="984"/>
      </w:pPr>
    </w:lvl>
    <w:lvl w:ilvl="8">
      <w:numFmt w:val="bullet"/>
      <w:lvlText w:val="•"/>
      <w:lvlJc w:val="left"/>
      <w:pPr>
        <w:ind w:left="8535" w:hanging="984"/>
      </w:pPr>
    </w:lvl>
  </w:abstractNum>
  <w:abstractNum w:abstractNumId="73" w15:restartNumberingAfterBreak="0">
    <w:nsid w:val="0000044C"/>
    <w:multiLevelType w:val="multilevel"/>
    <w:tmpl w:val="000008CF"/>
    <w:lvl w:ilvl="0">
      <w:start w:val="7"/>
      <w:numFmt w:val="decimal"/>
      <w:lvlText w:val="%1"/>
      <w:lvlJc w:val="left"/>
      <w:pPr>
        <w:ind w:left="103" w:hanging="984"/>
      </w:pPr>
    </w:lvl>
    <w:lvl w:ilvl="1">
      <w:start w:val="2"/>
      <w:numFmt w:val="decimal"/>
      <w:lvlText w:val="%1.%2"/>
      <w:lvlJc w:val="left"/>
      <w:pPr>
        <w:ind w:left="103" w:hanging="984"/>
      </w:pPr>
    </w:lvl>
    <w:lvl w:ilvl="2">
      <w:start w:val="8"/>
      <w:numFmt w:val="decimal"/>
      <w:lvlText w:val="%1.%2.%3"/>
      <w:lvlJc w:val="left"/>
      <w:pPr>
        <w:ind w:left="103" w:hanging="984"/>
      </w:pPr>
    </w:lvl>
    <w:lvl w:ilvl="3">
      <w:start w:val="1"/>
      <w:numFmt w:val="decimal"/>
      <w:lvlText w:val="%1.%2.%3.%4."/>
      <w:lvlJc w:val="left"/>
      <w:pPr>
        <w:ind w:left="103" w:hanging="984"/>
      </w:pPr>
      <w:rPr>
        <w:rFonts w:ascii="Times New Roman" w:hAnsi="Times New Roman" w:cs="Times New Roman"/>
        <w:b w:val="0"/>
        <w:bCs w:val="0"/>
        <w:w w:val="100"/>
        <w:sz w:val="27"/>
        <w:szCs w:val="27"/>
      </w:rPr>
    </w:lvl>
    <w:lvl w:ilvl="4">
      <w:numFmt w:val="bullet"/>
      <w:lvlText w:val="•"/>
      <w:lvlJc w:val="left"/>
      <w:pPr>
        <w:ind w:left="4317" w:hanging="984"/>
      </w:pPr>
    </w:lvl>
    <w:lvl w:ilvl="5">
      <w:numFmt w:val="bullet"/>
      <w:lvlText w:val="•"/>
      <w:lvlJc w:val="left"/>
      <w:pPr>
        <w:ind w:left="5372" w:hanging="984"/>
      </w:pPr>
    </w:lvl>
    <w:lvl w:ilvl="6">
      <w:numFmt w:val="bullet"/>
      <w:lvlText w:val="•"/>
      <w:lvlJc w:val="left"/>
      <w:pPr>
        <w:ind w:left="6426" w:hanging="984"/>
      </w:pPr>
    </w:lvl>
    <w:lvl w:ilvl="7">
      <w:numFmt w:val="bullet"/>
      <w:lvlText w:val="•"/>
      <w:lvlJc w:val="left"/>
      <w:pPr>
        <w:ind w:left="7480" w:hanging="984"/>
      </w:pPr>
    </w:lvl>
    <w:lvl w:ilvl="8">
      <w:numFmt w:val="bullet"/>
      <w:lvlText w:val="•"/>
      <w:lvlJc w:val="left"/>
      <w:pPr>
        <w:ind w:left="8535" w:hanging="984"/>
      </w:pPr>
    </w:lvl>
  </w:abstractNum>
  <w:abstractNum w:abstractNumId="74" w15:restartNumberingAfterBreak="0">
    <w:nsid w:val="0000044D"/>
    <w:multiLevelType w:val="multilevel"/>
    <w:tmpl w:val="000008D0"/>
    <w:lvl w:ilvl="0">
      <w:start w:val="7"/>
      <w:numFmt w:val="decimal"/>
      <w:lvlText w:val="%1"/>
      <w:lvlJc w:val="left"/>
      <w:pPr>
        <w:ind w:left="1267" w:hanging="473"/>
      </w:pPr>
    </w:lvl>
    <w:lvl w:ilvl="1">
      <w:start w:val="3"/>
      <w:numFmt w:val="decimal"/>
      <w:lvlText w:val="%1.%2."/>
      <w:lvlJc w:val="left"/>
      <w:pPr>
        <w:ind w:left="1267" w:hanging="473"/>
      </w:pPr>
      <w:rPr>
        <w:rFonts w:ascii="Times New Roman" w:hAnsi="Times New Roman" w:cs="Times New Roman"/>
        <w:b/>
        <w:bCs/>
        <w:w w:val="100"/>
        <w:sz w:val="27"/>
        <w:szCs w:val="27"/>
      </w:rPr>
    </w:lvl>
    <w:lvl w:ilvl="2">
      <w:start w:val="1"/>
      <w:numFmt w:val="decimal"/>
      <w:lvlText w:val="%1.%2.%3."/>
      <w:lvlJc w:val="left"/>
      <w:pPr>
        <w:ind w:left="103" w:hanging="716"/>
      </w:pPr>
      <w:rPr>
        <w:rFonts w:ascii="Times New Roman" w:hAnsi="Times New Roman" w:cs="Times New Roman"/>
        <w:b w:val="0"/>
        <w:bCs w:val="0"/>
        <w:w w:val="100"/>
        <w:sz w:val="27"/>
        <w:szCs w:val="27"/>
      </w:rPr>
    </w:lvl>
    <w:lvl w:ilvl="3">
      <w:numFmt w:val="bullet"/>
      <w:lvlText w:val="•"/>
      <w:lvlJc w:val="left"/>
      <w:pPr>
        <w:ind w:left="3340" w:hanging="716"/>
      </w:pPr>
    </w:lvl>
    <w:lvl w:ilvl="4">
      <w:numFmt w:val="bullet"/>
      <w:lvlText w:val="•"/>
      <w:lvlJc w:val="left"/>
      <w:pPr>
        <w:ind w:left="4381" w:hanging="716"/>
      </w:pPr>
    </w:lvl>
    <w:lvl w:ilvl="5">
      <w:numFmt w:val="bullet"/>
      <w:lvlText w:val="•"/>
      <w:lvlJc w:val="left"/>
      <w:pPr>
        <w:ind w:left="5421" w:hanging="716"/>
      </w:pPr>
    </w:lvl>
    <w:lvl w:ilvl="6">
      <w:numFmt w:val="bullet"/>
      <w:lvlText w:val="•"/>
      <w:lvlJc w:val="left"/>
      <w:pPr>
        <w:ind w:left="6462" w:hanging="716"/>
      </w:pPr>
    </w:lvl>
    <w:lvl w:ilvl="7">
      <w:numFmt w:val="bullet"/>
      <w:lvlText w:val="•"/>
      <w:lvlJc w:val="left"/>
      <w:pPr>
        <w:ind w:left="7502" w:hanging="716"/>
      </w:pPr>
    </w:lvl>
    <w:lvl w:ilvl="8">
      <w:numFmt w:val="bullet"/>
      <w:lvlText w:val="•"/>
      <w:lvlJc w:val="left"/>
      <w:pPr>
        <w:ind w:left="8543" w:hanging="716"/>
      </w:pPr>
    </w:lvl>
  </w:abstractNum>
  <w:abstractNum w:abstractNumId="75" w15:restartNumberingAfterBreak="0">
    <w:nsid w:val="0000044E"/>
    <w:multiLevelType w:val="multilevel"/>
    <w:tmpl w:val="000008D1"/>
    <w:lvl w:ilvl="0">
      <w:start w:val="7"/>
      <w:numFmt w:val="decimal"/>
      <w:lvlText w:val="%1"/>
      <w:lvlJc w:val="left"/>
      <w:pPr>
        <w:ind w:left="102" w:hanging="696"/>
      </w:pPr>
    </w:lvl>
    <w:lvl w:ilvl="1">
      <w:start w:val="3"/>
      <w:numFmt w:val="decimal"/>
      <w:lvlText w:val="%1.%2"/>
      <w:lvlJc w:val="left"/>
      <w:pPr>
        <w:ind w:left="102" w:hanging="696"/>
      </w:pPr>
    </w:lvl>
    <w:lvl w:ilvl="2">
      <w:start w:val="1"/>
      <w:numFmt w:val="decimal"/>
      <w:lvlText w:val="%1.%2.%3."/>
      <w:lvlJc w:val="left"/>
      <w:pPr>
        <w:ind w:left="102" w:hanging="696"/>
      </w:pPr>
      <w:rPr>
        <w:rFonts w:ascii="Times New Roman" w:hAnsi="Times New Roman" w:cs="Times New Roman"/>
        <w:b w:val="0"/>
        <w:bCs w:val="0"/>
        <w:w w:val="100"/>
        <w:sz w:val="27"/>
        <w:szCs w:val="27"/>
      </w:rPr>
    </w:lvl>
    <w:lvl w:ilvl="3">
      <w:numFmt w:val="bullet"/>
      <w:lvlText w:val="•"/>
      <w:lvlJc w:val="left"/>
      <w:pPr>
        <w:ind w:left="3257" w:hanging="696"/>
      </w:pPr>
    </w:lvl>
    <w:lvl w:ilvl="4">
      <w:numFmt w:val="bullet"/>
      <w:lvlText w:val="•"/>
      <w:lvlJc w:val="left"/>
      <w:pPr>
        <w:ind w:left="4309" w:hanging="696"/>
      </w:pPr>
    </w:lvl>
    <w:lvl w:ilvl="5">
      <w:numFmt w:val="bullet"/>
      <w:lvlText w:val="•"/>
      <w:lvlJc w:val="left"/>
      <w:pPr>
        <w:ind w:left="5362" w:hanging="696"/>
      </w:pPr>
    </w:lvl>
    <w:lvl w:ilvl="6">
      <w:numFmt w:val="bullet"/>
      <w:lvlText w:val="•"/>
      <w:lvlJc w:val="left"/>
      <w:pPr>
        <w:ind w:left="6414" w:hanging="696"/>
      </w:pPr>
    </w:lvl>
    <w:lvl w:ilvl="7">
      <w:numFmt w:val="bullet"/>
      <w:lvlText w:val="•"/>
      <w:lvlJc w:val="left"/>
      <w:pPr>
        <w:ind w:left="7466" w:hanging="696"/>
      </w:pPr>
    </w:lvl>
    <w:lvl w:ilvl="8">
      <w:numFmt w:val="bullet"/>
      <w:lvlText w:val="•"/>
      <w:lvlJc w:val="left"/>
      <w:pPr>
        <w:ind w:left="8519" w:hanging="696"/>
      </w:pPr>
    </w:lvl>
  </w:abstractNum>
  <w:abstractNum w:abstractNumId="76" w15:restartNumberingAfterBreak="0">
    <w:nsid w:val="0000044F"/>
    <w:multiLevelType w:val="multilevel"/>
    <w:tmpl w:val="000008D2"/>
    <w:lvl w:ilvl="0">
      <w:start w:val="1"/>
      <w:numFmt w:val="decimal"/>
      <w:lvlText w:val="%1)"/>
      <w:lvlJc w:val="left"/>
      <w:pPr>
        <w:ind w:left="102" w:hanging="336"/>
      </w:pPr>
      <w:rPr>
        <w:rFonts w:ascii="Times New Roman" w:hAnsi="Times New Roman" w:cs="Times New Roman"/>
        <w:b w:val="0"/>
        <w:bCs w:val="0"/>
        <w:spacing w:val="1"/>
        <w:w w:val="100"/>
        <w:sz w:val="27"/>
        <w:szCs w:val="27"/>
      </w:rPr>
    </w:lvl>
    <w:lvl w:ilvl="1">
      <w:numFmt w:val="bullet"/>
      <w:lvlText w:val="•"/>
      <w:lvlJc w:val="left"/>
      <w:pPr>
        <w:ind w:left="1152" w:hanging="336"/>
      </w:pPr>
    </w:lvl>
    <w:lvl w:ilvl="2">
      <w:numFmt w:val="bullet"/>
      <w:lvlText w:val="•"/>
      <w:lvlJc w:val="left"/>
      <w:pPr>
        <w:ind w:left="2204" w:hanging="336"/>
      </w:pPr>
    </w:lvl>
    <w:lvl w:ilvl="3">
      <w:numFmt w:val="bullet"/>
      <w:lvlText w:val="•"/>
      <w:lvlJc w:val="left"/>
      <w:pPr>
        <w:ind w:left="3257" w:hanging="336"/>
      </w:pPr>
    </w:lvl>
    <w:lvl w:ilvl="4">
      <w:numFmt w:val="bullet"/>
      <w:lvlText w:val="•"/>
      <w:lvlJc w:val="left"/>
      <w:pPr>
        <w:ind w:left="4309" w:hanging="336"/>
      </w:pPr>
    </w:lvl>
    <w:lvl w:ilvl="5">
      <w:numFmt w:val="bullet"/>
      <w:lvlText w:val="•"/>
      <w:lvlJc w:val="left"/>
      <w:pPr>
        <w:ind w:left="5362" w:hanging="336"/>
      </w:pPr>
    </w:lvl>
    <w:lvl w:ilvl="6">
      <w:numFmt w:val="bullet"/>
      <w:lvlText w:val="•"/>
      <w:lvlJc w:val="left"/>
      <w:pPr>
        <w:ind w:left="6414" w:hanging="336"/>
      </w:pPr>
    </w:lvl>
    <w:lvl w:ilvl="7">
      <w:numFmt w:val="bullet"/>
      <w:lvlText w:val="•"/>
      <w:lvlJc w:val="left"/>
      <w:pPr>
        <w:ind w:left="7466" w:hanging="336"/>
      </w:pPr>
    </w:lvl>
    <w:lvl w:ilvl="8">
      <w:numFmt w:val="bullet"/>
      <w:lvlText w:val="•"/>
      <w:lvlJc w:val="left"/>
      <w:pPr>
        <w:ind w:left="8519" w:hanging="336"/>
      </w:pPr>
    </w:lvl>
  </w:abstractNum>
  <w:abstractNum w:abstractNumId="77" w15:restartNumberingAfterBreak="0">
    <w:nsid w:val="00000450"/>
    <w:multiLevelType w:val="multilevel"/>
    <w:tmpl w:val="000008D3"/>
    <w:lvl w:ilvl="0">
      <w:start w:val="1"/>
      <w:numFmt w:val="decimal"/>
      <w:lvlText w:val="%1)"/>
      <w:lvlJc w:val="left"/>
      <w:pPr>
        <w:ind w:left="102" w:hanging="332"/>
      </w:pPr>
      <w:rPr>
        <w:rFonts w:ascii="Times New Roman" w:hAnsi="Times New Roman" w:cs="Times New Roman"/>
        <w:b w:val="0"/>
        <w:bCs w:val="0"/>
        <w:spacing w:val="1"/>
        <w:w w:val="100"/>
        <w:sz w:val="27"/>
        <w:szCs w:val="27"/>
      </w:rPr>
    </w:lvl>
    <w:lvl w:ilvl="1">
      <w:numFmt w:val="bullet"/>
      <w:lvlText w:val="•"/>
      <w:lvlJc w:val="left"/>
      <w:pPr>
        <w:ind w:left="1152" w:hanging="332"/>
      </w:pPr>
    </w:lvl>
    <w:lvl w:ilvl="2">
      <w:numFmt w:val="bullet"/>
      <w:lvlText w:val="•"/>
      <w:lvlJc w:val="left"/>
      <w:pPr>
        <w:ind w:left="2204" w:hanging="332"/>
      </w:pPr>
    </w:lvl>
    <w:lvl w:ilvl="3">
      <w:numFmt w:val="bullet"/>
      <w:lvlText w:val="•"/>
      <w:lvlJc w:val="left"/>
      <w:pPr>
        <w:ind w:left="3257" w:hanging="332"/>
      </w:pPr>
    </w:lvl>
    <w:lvl w:ilvl="4">
      <w:numFmt w:val="bullet"/>
      <w:lvlText w:val="•"/>
      <w:lvlJc w:val="left"/>
      <w:pPr>
        <w:ind w:left="4309" w:hanging="332"/>
      </w:pPr>
    </w:lvl>
    <w:lvl w:ilvl="5">
      <w:numFmt w:val="bullet"/>
      <w:lvlText w:val="•"/>
      <w:lvlJc w:val="left"/>
      <w:pPr>
        <w:ind w:left="5362" w:hanging="332"/>
      </w:pPr>
    </w:lvl>
    <w:lvl w:ilvl="6">
      <w:numFmt w:val="bullet"/>
      <w:lvlText w:val="•"/>
      <w:lvlJc w:val="left"/>
      <w:pPr>
        <w:ind w:left="6414" w:hanging="332"/>
      </w:pPr>
    </w:lvl>
    <w:lvl w:ilvl="7">
      <w:numFmt w:val="bullet"/>
      <w:lvlText w:val="•"/>
      <w:lvlJc w:val="left"/>
      <w:pPr>
        <w:ind w:left="7466" w:hanging="332"/>
      </w:pPr>
    </w:lvl>
    <w:lvl w:ilvl="8">
      <w:numFmt w:val="bullet"/>
      <w:lvlText w:val="•"/>
      <w:lvlJc w:val="left"/>
      <w:pPr>
        <w:ind w:left="8519" w:hanging="332"/>
      </w:pPr>
    </w:lvl>
  </w:abstractNum>
  <w:abstractNum w:abstractNumId="78" w15:restartNumberingAfterBreak="0">
    <w:nsid w:val="00000451"/>
    <w:multiLevelType w:val="multilevel"/>
    <w:tmpl w:val="000008D4"/>
    <w:lvl w:ilvl="0">
      <w:start w:val="1"/>
      <w:numFmt w:val="decimal"/>
      <w:lvlText w:val="%1)"/>
      <w:lvlJc w:val="left"/>
      <w:pPr>
        <w:ind w:left="102" w:hanging="312"/>
      </w:pPr>
      <w:rPr>
        <w:rFonts w:ascii="Times New Roman" w:hAnsi="Times New Roman" w:cs="Times New Roman"/>
        <w:b w:val="0"/>
        <w:bCs w:val="0"/>
        <w:spacing w:val="1"/>
        <w:w w:val="100"/>
        <w:sz w:val="27"/>
        <w:szCs w:val="27"/>
      </w:rPr>
    </w:lvl>
    <w:lvl w:ilvl="1">
      <w:numFmt w:val="bullet"/>
      <w:lvlText w:val="•"/>
      <w:lvlJc w:val="left"/>
      <w:pPr>
        <w:ind w:left="1152" w:hanging="312"/>
      </w:pPr>
    </w:lvl>
    <w:lvl w:ilvl="2">
      <w:numFmt w:val="bullet"/>
      <w:lvlText w:val="•"/>
      <w:lvlJc w:val="left"/>
      <w:pPr>
        <w:ind w:left="2204" w:hanging="312"/>
      </w:pPr>
    </w:lvl>
    <w:lvl w:ilvl="3">
      <w:numFmt w:val="bullet"/>
      <w:lvlText w:val="•"/>
      <w:lvlJc w:val="left"/>
      <w:pPr>
        <w:ind w:left="3257" w:hanging="312"/>
      </w:pPr>
    </w:lvl>
    <w:lvl w:ilvl="4">
      <w:numFmt w:val="bullet"/>
      <w:lvlText w:val="•"/>
      <w:lvlJc w:val="left"/>
      <w:pPr>
        <w:ind w:left="4309" w:hanging="312"/>
      </w:pPr>
    </w:lvl>
    <w:lvl w:ilvl="5">
      <w:numFmt w:val="bullet"/>
      <w:lvlText w:val="•"/>
      <w:lvlJc w:val="left"/>
      <w:pPr>
        <w:ind w:left="5362" w:hanging="312"/>
      </w:pPr>
    </w:lvl>
    <w:lvl w:ilvl="6">
      <w:numFmt w:val="bullet"/>
      <w:lvlText w:val="•"/>
      <w:lvlJc w:val="left"/>
      <w:pPr>
        <w:ind w:left="6414" w:hanging="312"/>
      </w:pPr>
    </w:lvl>
    <w:lvl w:ilvl="7">
      <w:numFmt w:val="bullet"/>
      <w:lvlText w:val="•"/>
      <w:lvlJc w:val="left"/>
      <w:pPr>
        <w:ind w:left="7466" w:hanging="312"/>
      </w:pPr>
    </w:lvl>
    <w:lvl w:ilvl="8">
      <w:numFmt w:val="bullet"/>
      <w:lvlText w:val="•"/>
      <w:lvlJc w:val="left"/>
      <w:pPr>
        <w:ind w:left="8519" w:hanging="312"/>
      </w:pPr>
    </w:lvl>
  </w:abstractNum>
  <w:abstractNum w:abstractNumId="79" w15:restartNumberingAfterBreak="0">
    <w:nsid w:val="00000452"/>
    <w:multiLevelType w:val="multilevel"/>
    <w:tmpl w:val="000008D5"/>
    <w:lvl w:ilvl="0">
      <w:start w:val="8"/>
      <w:numFmt w:val="decimal"/>
      <w:lvlText w:val="%1"/>
      <w:lvlJc w:val="left"/>
      <w:pPr>
        <w:ind w:left="122" w:hanging="557"/>
      </w:pPr>
    </w:lvl>
    <w:lvl w:ilvl="1">
      <w:start w:val="1"/>
      <w:numFmt w:val="decimal"/>
      <w:lvlText w:val="%1.%2."/>
      <w:lvlJc w:val="left"/>
      <w:pPr>
        <w:ind w:left="122" w:hanging="557"/>
      </w:pPr>
      <w:rPr>
        <w:rFonts w:ascii="Times New Roman" w:hAnsi="Times New Roman" w:cs="Times New Roman"/>
        <w:b w:val="0"/>
        <w:bCs w:val="0"/>
        <w:w w:val="100"/>
        <w:sz w:val="27"/>
        <w:szCs w:val="27"/>
      </w:rPr>
    </w:lvl>
    <w:lvl w:ilvl="2">
      <w:start w:val="1"/>
      <w:numFmt w:val="decimal"/>
      <w:lvlText w:val="%3."/>
      <w:lvlJc w:val="left"/>
      <w:pPr>
        <w:ind w:left="135" w:hanging="279"/>
      </w:pPr>
      <w:rPr>
        <w:rFonts w:ascii="Times New Roman" w:hAnsi="Times New Roman" w:cs="Times New Roman"/>
        <w:b w:val="0"/>
        <w:bCs w:val="0"/>
        <w:spacing w:val="1"/>
        <w:w w:val="100"/>
        <w:sz w:val="27"/>
        <w:szCs w:val="27"/>
      </w:rPr>
    </w:lvl>
    <w:lvl w:ilvl="3">
      <w:numFmt w:val="bullet"/>
      <w:lvlText w:val="•"/>
      <w:lvlJc w:val="left"/>
      <w:pPr>
        <w:ind w:left="2469" w:hanging="279"/>
      </w:pPr>
    </w:lvl>
    <w:lvl w:ilvl="4">
      <w:numFmt w:val="bullet"/>
      <w:lvlText w:val="•"/>
      <w:lvlJc w:val="left"/>
      <w:pPr>
        <w:ind w:left="3634" w:hanging="279"/>
      </w:pPr>
    </w:lvl>
    <w:lvl w:ilvl="5">
      <w:numFmt w:val="bullet"/>
      <w:lvlText w:val="•"/>
      <w:lvlJc w:val="left"/>
      <w:pPr>
        <w:ind w:left="4799" w:hanging="279"/>
      </w:pPr>
    </w:lvl>
    <w:lvl w:ilvl="6">
      <w:numFmt w:val="bullet"/>
      <w:lvlText w:val="•"/>
      <w:lvlJc w:val="left"/>
      <w:pPr>
        <w:ind w:left="5964" w:hanging="279"/>
      </w:pPr>
    </w:lvl>
    <w:lvl w:ilvl="7">
      <w:numFmt w:val="bullet"/>
      <w:lvlText w:val="•"/>
      <w:lvlJc w:val="left"/>
      <w:pPr>
        <w:ind w:left="7129" w:hanging="279"/>
      </w:pPr>
    </w:lvl>
    <w:lvl w:ilvl="8">
      <w:numFmt w:val="bullet"/>
      <w:lvlText w:val="•"/>
      <w:lvlJc w:val="left"/>
      <w:pPr>
        <w:ind w:left="8294" w:hanging="279"/>
      </w:pPr>
    </w:lvl>
  </w:abstractNum>
  <w:abstractNum w:abstractNumId="80" w15:restartNumberingAfterBreak="0">
    <w:nsid w:val="00000453"/>
    <w:multiLevelType w:val="multilevel"/>
    <w:tmpl w:val="000008D6"/>
    <w:lvl w:ilvl="0">
      <w:start w:val="1"/>
      <w:numFmt w:val="decimal"/>
      <w:lvlText w:val="%1."/>
      <w:lvlJc w:val="left"/>
      <w:pPr>
        <w:ind w:left="135" w:hanging="404"/>
      </w:pPr>
      <w:rPr>
        <w:rFonts w:ascii="Times New Roman" w:hAnsi="Times New Roman" w:cs="Times New Roman"/>
        <w:b w:val="0"/>
        <w:bCs w:val="0"/>
        <w:spacing w:val="1"/>
        <w:w w:val="100"/>
        <w:sz w:val="27"/>
        <w:szCs w:val="27"/>
      </w:rPr>
    </w:lvl>
    <w:lvl w:ilvl="1">
      <w:numFmt w:val="bullet"/>
      <w:lvlText w:val="•"/>
      <w:lvlJc w:val="left"/>
      <w:pPr>
        <w:ind w:left="1170" w:hanging="404"/>
      </w:pPr>
    </w:lvl>
    <w:lvl w:ilvl="2">
      <w:numFmt w:val="bullet"/>
      <w:lvlText w:val="•"/>
      <w:lvlJc w:val="left"/>
      <w:pPr>
        <w:ind w:left="2200" w:hanging="404"/>
      </w:pPr>
    </w:lvl>
    <w:lvl w:ilvl="3">
      <w:numFmt w:val="bullet"/>
      <w:lvlText w:val="•"/>
      <w:lvlJc w:val="left"/>
      <w:pPr>
        <w:ind w:left="3231" w:hanging="404"/>
      </w:pPr>
    </w:lvl>
    <w:lvl w:ilvl="4">
      <w:numFmt w:val="bullet"/>
      <w:lvlText w:val="•"/>
      <w:lvlJc w:val="left"/>
      <w:pPr>
        <w:ind w:left="4261" w:hanging="404"/>
      </w:pPr>
    </w:lvl>
    <w:lvl w:ilvl="5">
      <w:numFmt w:val="bullet"/>
      <w:lvlText w:val="•"/>
      <w:lvlJc w:val="left"/>
      <w:pPr>
        <w:ind w:left="5292" w:hanging="404"/>
      </w:pPr>
    </w:lvl>
    <w:lvl w:ilvl="6">
      <w:numFmt w:val="bullet"/>
      <w:lvlText w:val="•"/>
      <w:lvlJc w:val="left"/>
      <w:pPr>
        <w:ind w:left="6322" w:hanging="404"/>
      </w:pPr>
    </w:lvl>
    <w:lvl w:ilvl="7">
      <w:numFmt w:val="bullet"/>
      <w:lvlText w:val="•"/>
      <w:lvlJc w:val="left"/>
      <w:pPr>
        <w:ind w:left="7352" w:hanging="404"/>
      </w:pPr>
    </w:lvl>
    <w:lvl w:ilvl="8">
      <w:numFmt w:val="bullet"/>
      <w:lvlText w:val="•"/>
      <w:lvlJc w:val="left"/>
      <w:pPr>
        <w:ind w:left="8383" w:hanging="404"/>
      </w:pPr>
    </w:lvl>
  </w:abstractNum>
  <w:abstractNum w:abstractNumId="81" w15:restartNumberingAfterBreak="0">
    <w:nsid w:val="00000454"/>
    <w:multiLevelType w:val="multilevel"/>
    <w:tmpl w:val="000008D7"/>
    <w:lvl w:ilvl="0">
      <w:start w:val="1"/>
      <w:numFmt w:val="decimal"/>
      <w:lvlText w:val="%1."/>
      <w:lvlJc w:val="left"/>
      <w:pPr>
        <w:ind w:left="135" w:hanging="432"/>
      </w:pPr>
      <w:rPr>
        <w:rFonts w:ascii="Times New Roman" w:hAnsi="Times New Roman" w:cs="Times New Roman"/>
        <w:b w:val="0"/>
        <w:bCs w:val="0"/>
        <w:spacing w:val="1"/>
        <w:w w:val="100"/>
        <w:sz w:val="27"/>
        <w:szCs w:val="27"/>
      </w:rPr>
    </w:lvl>
    <w:lvl w:ilvl="1">
      <w:numFmt w:val="bullet"/>
      <w:lvlText w:val="•"/>
      <w:lvlJc w:val="left"/>
      <w:pPr>
        <w:ind w:left="1170" w:hanging="432"/>
      </w:pPr>
    </w:lvl>
    <w:lvl w:ilvl="2">
      <w:numFmt w:val="bullet"/>
      <w:lvlText w:val="•"/>
      <w:lvlJc w:val="left"/>
      <w:pPr>
        <w:ind w:left="2200" w:hanging="432"/>
      </w:pPr>
    </w:lvl>
    <w:lvl w:ilvl="3">
      <w:numFmt w:val="bullet"/>
      <w:lvlText w:val="•"/>
      <w:lvlJc w:val="left"/>
      <w:pPr>
        <w:ind w:left="3231" w:hanging="432"/>
      </w:pPr>
    </w:lvl>
    <w:lvl w:ilvl="4">
      <w:numFmt w:val="bullet"/>
      <w:lvlText w:val="•"/>
      <w:lvlJc w:val="left"/>
      <w:pPr>
        <w:ind w:left="4261" w:hanging="432"/>
      </w:pPr>
    </w:lvl>
    <w:lvl w:ilvl="5">
      <w:numFmt w:val="bullet"/>
      <w:lvlText w:val="•"/>
      <w:lvlJc w:val="left"/>
      <w:pPr>
        <w:ind w:left="5292" w:hanging="432"/>
      </w:pPr>
    </w:lvl>
    <w:lvl w:ilvl="6">
      <w:numFmt w:val="bullet"/>
      <w:lvlText w:val="•"/>
      <w:lvlJc w:val="left"/>
      <w:pPr>
        <w:ind w:left="6322" w:hanging="432"/>
      </w:pPr>
    </w:lvl>
    <w:lvl w:ilvl="7">
      <w:numFmt w:val="bullet"/>
      <w:lvlText w:val="•"/>
      <w:lvlJc w:val="left"/>
      <w:pPr>
        <w:ind w:left="7352" w:hanging="432"/>
      </w:pPr>
    </w:lvl>
    <w:lvl w:ilvl="8">
      <w:numFmt w:val="bullet"/>
      <w:lvlText w:val="•"/>
      <w:lvlJc w:val="left"/>
      <w:pPr>
        <w:ind w:left="8383" w:hanging="432"/>
      </w:pPr>
    </w:lvl>
  </w:abstractNum>
  <w:abstractNum w:abstractNumId="82" w15:restartNumberingAfterBreak="0">
    <w:nsid w:val="00000455"/>
    <w:multiLevelType w:val="multilevel"/>
    <w:tmpl w:val="000008D8"/>
    <w:lvl w:ilvl="0">
      <w:start w:val="1"/>
      <w:numFmt w:val="decimal"/>
      <w:lvlText w:val="%1."/>
      <w:lvlJc w:val="left"/>
      <w:pPr>
        <w:ind w:left="116" w:hanging="288"/>
      </w:pPr>
      <w:rPr>
        <w:rFonts w:ascii="Times New Roman" w:hAnsi="Times New Roman" w:cs="Times New Roman"/>
        <w:b w:val="0"/>
        <w:bCs w:val="0"/>
        <w:spacing w:val="1"/>
        <w:w w:val="100"/>
        <w:sz w:val="27"/>
        <w:szCs w:val="27"/>
      </w:rPr>
    </w:lvl>
    <w:lvl w:ilvl="1">
      <w:numFmt w:val="bullet"/>
      <w:lvlText w:val="•"/>
      <w:lvlJc w:val="left"/>
      <w:pPr>
        <w:ind w:left="1152" w:hanging="288"/>
      </w:pPr>
    </w:lvl>
    <w:lvl w:ilvl="2">
      <w:numFmt w:val="bullet"/>
      <w:lvlText w:val="•"/>
      <w:lvlJc w:val="left"/>
      <w:pPr>
        <w:ind w:left="2184" w:hanging="288"/>
      </w:pPr>
    </w:lvl>
    <w:lvl w:ilvl="3">
      <w:numFmt w:val="bullet"/>
      <w:lvlText w:val="•"/>
      <w:lvlJc w:val="left"/>
      <w:pPr>
        <w:ind w:left="3217" w:hanging="288"/>
      </w:pPr>
    </w:lvl>
    <w:lvl w:ilvl="4">
      <w:numFmt w:val="bullet"/>
      <w:lvlText w:val="•"/>
      <w:lvlJc w:val="left"/>
      <w:pPr>
        <w:ind w:left="4249" w:hanging="288"/>
      </w:pPr>
    </w:lvl>
    <w:lvl w:ilvl="5">
      <w:numFmt w:val="bullet"/>
      <w:lvlText w:val="•"/>
      <w:lvlJc w:val="left"/>
      <w:pPr>
        <w:ind w:left="5282" w:hanging="288"/>
      </w:pPr>
    </w:lvl>
    <w:lvl w:ilvl="6">
      <w:numFmt w:val="bullet"/>
      <w:lvlText w:val="•"/>
      <w:lvlJc w:val="left"/>
      <w:pPr>
        <w:ind w:left="6314" w:hanging="288"/>
      </w:pPr>
    </w:lvl>
    <w:lvl w:ilvl="7">
      <w:numFmt w:val="bullet"/>
      <w:lvlText w:val="•"/>
      <w:lvlJc w:val="left"/>
      <w:pPr>
        <w:ind w:left="7346" w:hanging="288"/>
      </w:pPr>
    </w:lvl>
    <w:lvl w:ilvl="8">
      <w:numFmt w:val="bullet"/>
      <w:lvlText w:val="•"/>
      <w:lvlJc w:val="left"/>
      <w:pPr>
        <w:ind w:left="8379" w:hanging="288"/>
      </w:pPr>
    </w:lvl>
  </w:abstractNum>
  <w:abstractNum w:abstractNumId="83" w15:restartNumberingAfterBreak="0">
    <w:nsid w:val="00000456"/>
    <w:multiLevelType w:val="multilevel"/>
    <w:tmpl w:val="000008D9"/>
    <w:lvl w:ilvl="0">
      <w:start w:val="1"/>
      <w:numFmt w:val="decimal"/>
      <w:lvlText w:val="%1."/>
      <w:lvlJc w:val="left"/>
      <w:pPr>
        <w:ind w:left="116" w:hanging="310"/>
      </w:pPr>
      <w:rPr>
        <w:rFonts w:ascii="Times New Roman" w:hAnsi="Times New Roman" w:cs="Times New Roman"/>
        <w:b w:val="0"/>
        <w:bCs w:val="0"/>
        <w:spacing w:val="1"/>
        <w:w w:val="100"/>
        <w:sz w:val="27"/>
        <w:szCs w:val="27"/>
      </w:rPr>
    </w:lvl>
    <w:lvl w:ilvl="1">
      <w:numFmt w:val="bullet"/>
      <w:lvlText w:val="•"/>
      <w:lvlJc w:val="left"/>
      <w:pPr>
        <w:ind w:left="1154" w:hanging="310"/>
      </w:pPr>
    </w:lvl>
    <w:lvl w:ilvl="2">
      <w:numFmt w:val="bullet"/>
      <w:lvlText w:val="•"/>
      <w:lvlJc w:val="left"/>
      <w:pPr>
        <w:ind w:left="2188" w:hanging="310"/>
      </w:pPr>
    </w:lvl>
    <w:lvl w:ilvl="3">
      <w:numFmt w:val="bullet"/>
      <w:lvlText w:val="•"/>
      <w:lvlJc w:val="left"/>
      <w:pPr>
        <w:ind w:left="3223" w:hanging="310"/>
      </w:pPr>
    </w:lvl>
    <w:lvl w:ilvl="4">
      <w:numFmt w:val="bullet"/>
      <w:lvlText w:val="•"/>
      <w:lvlJc w:val="left"/>
      <w:pPr>
        <w:ind w:left="4257" w:hanging="310"/>
      </w:pPr>
    </w:lvl>
    <w:lvl w:ilvl="5">
      <w:numFmt w:val="bullet"/>
      <w:lvlText w:val="•"/>
      <w:lvlJc w:val="left"/>
      <w:pPr>
        <w:ind w:left="5292" w:hanging="310"/>
      </w:pPr>
    </w:lvl>
    <w:lvl w:ilvl="6">
      <w:numFmt w:val="bullet"/>
      <w:lvlText w:val="•"/>
      <w:lvlJc w:val="left"/>
      <w:pPr>
        <w:ind w:left="6326" w:hanging="310"/>
      </w:pPr>
    </w:lvl>
    <w:lvl w:ilvl="7">
      <w:numFmt w:val="bullet"/>
      <w:lvlText w:val="•"/>
      <w:lvlJc w:val="left"/>
      <w:pPr>
        <w:ind w:left="7360" w:hanging="310"/>
      </w:pPr>
    </w:lvl>
    <w:lvl w:ilvl="8">
      <w:numFmt w:val="bullet"/>
      <w:lvlText w:val="•"/>
      <w:lvlJc w:val="left"/>
      <w:pPr>
        <w:ind w:left="8395" w:hanging="310"/>
      </w:pPr>
    </w:lvl>
  </w:abstractNum>
  <w:abstractNum w:abstractNumId="84" w15:restartNumberingAfterBreak="0">
    <w:nsid w:val="00000457"/>
    <w:multiLevelType w:val="multilevel"/>
    <w:tmpl w:val="000008DA"/>
    <w:lvl w:ilvl="0">
      <w:start w:val="1"/>
      <w:numFmt w:val="decimal"/>
      <w:lvlText w:val="%1."/>
      <w:lvlJc w:val="left"/>
      <w:pPr>
        <w:ind w:left="116" w:hanging="320"/>
      </w:pPr>
      <w:rPr>
        <w:rFonts w:ascii="Times New Roman" w:hAnsi="Times New Roman" w:cs="Times New Roman"/>
        <w:b w:val="0"/>
        <w:bCs w:val="0"/>
        <w:spacing w:val="1"/>
        <w:w w:val="100"/>
        <w:sz w:val="27"/>
        <w:szCs w:val="27"/>
      </w:rPr>
    </w:lvl>
    <w:lvl w:ilvl="1">
      <w:numFmt w:val="bullet"/>
      <w:lvlText w:val="•"/>
      <w:lvlJc w:val="left"/>
      <w:pPr>
        <w:ind w:left="1154" w:hanging="320"/>
      </w:pPr>
    </w:lvl>
    <w:lvl w:ilvl="2">
      <w:numFmt w:val="bullet"/>
      <w:lvlText w:val="•"/>
      <w:lvlJc w:val="left"/>
      <w:pPr>
        <w:ind w:left="2188" w:hanging="320"/>
      </w:pPr>
    </w:lvl>
    <w:lvl w:ilvl="3">
      <w:numFmt w:val="bullet"/>
      <w:lvlText w:val="•"/>
      <w:lvlJc w:val="left"/>
      <w:pPr>
        <w:ind w:left="3223" w:hanging="320"/>
      </w:pPr>
    </w:lvl>
    <w:lvl w:ilvl="4">
      <w:numFmt w:val="bullet"/>
      <w:lvlText w:val="•"/>
      <w:lvlJc w:val="left"/>
      <w:pPr>
        <w:ind w:left="4257" w:hanging="320"/>
      </w:pPr>
    </w:lvl>
    <w:lvl w:ilvl="5">
      <w:numFmt w:val="bullet"/>
      <w:lvlText w:val="•"/>
      <w:lvlJc w:val="left"/>
      <w:pPr>
        <w:ind w:left="5292" w:hanging="320"/>
      </w:pPr>
    </w:lvl>
    <w:lvl w:ilvl="6">
      <w:numFmt w:val="bullet"/>
      <w:lvlText w:val="•"/>
      <w:lvlJc w:val="left"/>
      <w:pPr>
        <w:ind w:left="6326" w:hanging="320"/>
      </w:pPr>
    </w:lvl>
    <w:lvl w:ilvl="7">
      <w:numFmt w:val="bullet"/>
      <w:lvlText w:val="•"/>
      <w:lvlJc w:val="left"/>
      <w:pPr>
        <w:ind w:left="7360" w:hanging="320"/>
      </w:pPr>
    </w:lvl>
    <w:lvl w:ilvl="8">
      <w:numFmt w:val="bullet"/>
      <w:lvlText w:val="•"/>
      <w:lvlJc w:val="left"/>
      <w:pPr>
        <w:ind w:left="8395" w:hanging="320"/>
      </w:pPr>
    </w:lvl>
  </w:abstractNum>
  <w:abstractNum w:abstractNumId="85" w15:restartNumberingAfterBreak="0">
    <w:nsid w:val="00000458"/>
    <w:multiLevelType w:val="multilevel"/>
    <w:tmpl w:val="000008DB"/>
    <w:lvl w:ilvl="0">
      <w:start w:val="1"/>
      <w:numFmt w:val="decimal"/>
      <w:lvlText w:val="%1."/>
      <w:lvlJc w:val="left"/>
      <w:pPr>
        <w:ind w:left="135" w:hanging="317"/>
      </w:pPr>
      <w:rPr>
        <w:rFonts w:ascii="Times New Roman" w:hAnsi="Times New Roman" w:cs="Times New Roman"/>
        <w:b w:val="0"/>
        <w:bCs w:val="0"/>
        <w:spacing w:val="1"/>
        <w:w w:val="100"/>
        <w:sz w:val="27"/>
        <w:szCs w:val="27"/>
      </w:rPr>
    </w:lvl>
    <w:lvl w:ilvl="1">
      <w:numFmt w:val="bullet"/>
      <w:lvlText w:val="•"/>
      <w:lvlJc w:val="left"/>
      <w:pPr>
        <w:ind w:left="1172" w:hanging="317"/>
      </w:pPr>
    </w:lvl>
    <w:lvl w:ilvl="2">
      <w:numFmt w:val="bullet"/>
      <w:lvlText w:val="•"/>
      <w:lvlJc w:val="left"/>
      <w:pPr>
        <w:ind w:left="2204" w:hanging="317"/>
      </w:pPr>
    </w:lvl>
    <w:lvl w:ilvl="3">
      <w:numFmt w:val="bullet"/>
      <w:lvlText w:val="•"/>
      <w:lvlJc w:val="left"/>
      <w:pPr>
        <w:ind w:left="3237" w:hanging="317"/>
      </w:pPr>
    </w:lvl>
    <w:lvl w:ilvl="4">
      <w:numFmt w:val="bullet"/>
      <w:lvlText w:val="•"/>
      <w:lvlJc w:val="left"/>
      <w:pPr>
        <w:ind w:left="4269" w:hanging="317"/>
      </w:pPr>
    </w:lvl>
    <w:lvl w:ilvl="5">
      <w:numFmt w:val="bullet"/>
      <w:lvlText w:val="•"/>
      <w:lvlJc w:val="left"/>
      <w:pPr>
        <w:ind w:left="5302" w:hanging="317"/>
      </w:pPr>
    </w:lvl>
    <w:lvl w:ilvl="6">
      <w:numFmt w:val="bullet"/>
      <w:lvlText w:val="•"/>
      <w:lvlJc w:val="left"/>
      <w:pPr>
        <w:ind w:left="6334" w:hanging="317"/>
      </w:pPr>
    </w:lvl>
    <w:lvl w:ilvl="7">
      <w:numFmt w:val="bullet"/>
      <w:lvlText w:val="•"/>
      <w:lvlJc w:val="left"/>
      <w:pPr>
        <w:ind w:left="7366" w:hanging="317"/>
      </w:pPr>
    </w:lvl>
    <w:lvl w:ilvl="8">
      <w:numFmt w:val="bullet"/>
      <w:lvlText w:val="•"/>
      <w:lvlJc w:val="left"/>
      <w:pPr>
        <w:ind w:left="8399" w:hanging="317"/>
      </w:pPr>
    </w:lvl>
  </w:abstractNum>
  <w:abstractNum w:abstractNumId="86" w15:restartNumberingAfterBreak="0">
    <w:nsid w:val="00000459"/>
    <w:multiLevelType w:val="multilevel"/>
    <w:tmpl w:val="000008DC"/>
    <w:lvl w:ilvl="0">
      <w:start w:val="1"/>
      <w:numFmt w:val="decimal"/>
      <w:lvlText w:val="%1."/>
      <w:lvlJc w:val="left"/>
      <w:pPr>
        <w:ind w:left="135" w:hanging="276"/>
      </w:pPr>
      <w:rPr>
        <w:rFonts w:ascii="Times New Roman" w:hAnsi="Times New Roman" w:cs="Times New Roman"/>
        <w:b w:val="0"/>
        <w:bCs w:val="0"/>
        <w:spacing w:val="1"/>
        <w:w w:val="100"/>
        <w:sz w:val="27"/>
        <w:szCs w:val="27"/>
      </w:rPr>
    </w:lvl>
    <w:lvl w:ilvl="1">
      <w:numFmt w:val="bullet"/>
      <w:lvlText w:val="•"/>
      <w:lvlJc w:val="left"/>
      <w:pPr>
        <w:ind w:left="1172" w:hanging="276"/>
      </w:pPr>
    </w:lvl>
    <w:lvl w:ilvl="2">
      <w:numFmt w:val="bullet"/>
      <w:lvlText w:val="•"/>
      <w:lvlJc w:val="left"/>
      <w:pPr>
        <w:ind w:left="2204" w:hanging="276"/>
      </w:pPr>
    </w:lvl>
    <w:lvl w:ilvl="3">
      <w:numFmt w:val="bullet"/>
      <w:lvlText w:val="•"/>
      <w:lvlJc w:val="left"/>
      <w:pPr>
        <w:ind w:left="3237" w:hanging="276"/>
      </w:pPr>
    </w:lvl>
    <w:lvl w:ilvl="4">
      <w:numFmt w:val="bullet"/>
      <w:lvlText w:val="•"/>
      <w:lvlJc w:val="left"/>
      <w:pPr>
        <w:ind w:left="4269" w:hanging="276"/>
      </w:pPr>
    </w:lvl>
    <w:lvl w:ilvl="5">
      <w:numFmt w:val="bullet"/>
      <w:lvlText w:val="•"/>
      <w:lvlJc w:val="left"/>
      <w:pPr>
        <w:ind w:left="5302" w:hanging="276"/>
      </w:pPr>
    </w:lvl>
    <w:lvl w:ilvl="6">
      <w:numFmt w:val="bullet"/>
      <w:lvlText w:val="•"/>
      <w:lvlJc w:val="left"/>
      <w:pPr>
        <w:ind w:left="6334" w:hanging="276"/>
      </w:pPr>
    </w:lvl>
    <w:lvl w:ilvl="7">
      <w:numFmt w:val="bullet"/>
      <w:lvlText w:val="•"/>
      <w:lvlJc w:val="left"/>
      <w:pPr>
        <w:ind w:left="7366" w:hanging="276"/>
      </w:pPr>
    </w:lvl>
    <w:lvl w:ilvl="8">
      <w:numFmt w:val="bullet"/>
      <w:lvlText w:val="•"/>
      <w:lvlJc w:val="left"/>
      <w:pPr>
        <w:ind w:left="8399" w:hanging="276"/>
      </w:pPr>
    </w:lvl>
  </w:abstractNum>
  <w:abstractNum w:abstractNumId="87" w15:restartNumberingAfterBreak="0">
    <w:nsid w:val="0000045A"/>
    <w:multiLevelType w:val="multilevel"/>
    <w:tmpl w:val="000008DD"/>
    <w:lvl w:ilvl="0">
      <w:start w:val="1"/>
      <w:numFmt w:val="decimal"/>
      <w:lvlText w:val="%1."/>
      <w:lvlJc w:val="left"/>
      <w:pPr>
        <w:ind w:left="116" w:hanging="303"/>
      </w:pPr>
      <w:rPr>
        <w:rFonts w:ascii="Times New Roman" w:hAnsi="Times New Roman" w:cs="Times New Roman"/>
        <w:b w:val="0"/>
        <w:bCs w:val="0"/>
        <w:spacing w:val="1"/>
        <w:w w:val="100"/>
        <w:sz w:val="27"/>
        <w:szCs w:val="27"/>
      </w:rPr>
    </w:lvl>
    <w:lvl w:ilvl="1">
      <w:numFmt w:val="bullet"/>
      <w:lvlText w:val="•"/>
      <w:lvlJc w:val="left"/>
      <w:pPr>
        <w:ind w:left="1154" w:hanging="303"/>
      </w:pPr>
    </w:lvl>
    <w:lvl w:ilvl="2">
      <w:numFmt w:val="bullet"/>
      <w:lvlText w:val="•"/>
      <w:lvlJc w:val="left"/>
      <w:pPr>
        <w:ind w:left="2188" w:hanging="303"/>
      </w:pPr>
    </w:lvl>
    <w:lvl w:ilvl="3">
      <w:numFmt w:val="bullet"/>
      <w:lvlText w:val="•"/>
      <w:lvlJc w:val="left"/>
      <w:pPr>
        <w:ind w:left="3223" w:hanging="303"/>
      </w:pPr>
    </w:lvl>
    <w:lvl w:ilvl="4">
      <w:numFmt w:val="bullet"/>
      <w:lvlText w:val="•"/>
      <w:lvlJc w:val="left"/>
      <w:pPr>
        <w:ind w:left="4257" w:hanging="303"/>
      </w:pPr>
    </w:lvl>
    <w:lvl w:ilvl="5">
      <w:numFmt w:val="bullet"/>
      <w:lvlText w:val="•"/>
      <w:lvlJc w:val="left"/>
      <w:pPr>
        <w:ind w:left="5292" w:hanging="303"/>
      </w:pPr>
    </w:lvl>
    <w:lvl w:ilvl="6">
      <w:numFmt w:val="bullet"/>
      <w:lvlText w:val="•"/>
      <w:lvlJc w:val="left"/>
      <w:pPr>
        <w:ind w:left="6326" w:hanging="303"/>
      </w:pPr>
    </w:lvl>
    <w:lvl w:ilvl="7">
      <w:numFmt w:val="bullet"/>
      <w:lvlText w:val="•"/>
      <w:lvlJc w:val="left"/>
      <w:pPr>
        <w:ind w:left="7360" w:hanging="303"/>
      </w:pPr>
    </w:lvl>
    <w:lvl w:ilvl="8">
      <w:numFmt w:val="bullet"/>
      <w:lvlText w:val="•"/>
      <w:lvlJc w:val="left"/>
      <w:pPr>
        <w:ind w:left="8395" w:hanging="303"/>
      </w:pPr>
    </w:lvl>
  </w:abstractNum>
  <w:abstractNum w:abstractNumId="88" w15:restartNumberingAfterBreak="0">
    <w:nsid w:val="0000045B"/>
    <w:multiLevelType w:val="multilevel"/>
    <w:tmpl w:val="000008DE"/>
    <w:lvl w:ilvl="0">
      <w:start w:val="23"/>
      <w:numFmt w:val="decimal"/>
      <w:lvlText w:val="%1."/>
      <w:lvlJc w:val="left"/>
      <w:pPr>
        <w:ind w:left="116" w:hanging="459"/>
      </w:pPr>
      <w:rPr>
        <w:rFonts w:ascii="Times New Roman" w:hAnsi="Times New Roman" w:cs="Times New Roman"/>
        <w:b w:val="0"/>
        <w:bCs w:val="0"/>
        <w:spacing w:val="1"/>
        <w:w w:val="100"/>
        <w:sz w:val="27"/>
        <w:szCs w:val="27"/>
      </w:rPr>
    </w:lvl>
    <w:lvl w:ilvl="1">
      <w:numFmt w:val="bullet"/>
      <w:lvlText w:val="•"/>
      <w:lvlJc w:val="left"/>
      <w:pPr>
        <w:ind w:left="1152" w:hanging="459"/>
      </w:pPr>
    </w:lvl>
    <w:lvl w:ilvl="2">
      <w:numFmt w:val="bullet"/>
      <w:lvlText w:val="•"/>
      <w:lvlJc w:val="left"/>
      <w:pPr>
        <w:ind w:left="2184" w:hanging="459"/>
      </w:pPr>
    </w:lvl>
    <w:lvl w:ilvl="3">
      <w:numFmt w:val="bullet"/>
      <w:lvlText w:val="•"/>
      <w:lvlJc w:val="left"/>
      <w:pPr>
        <w:ind w:left="3217" w:hanging="459"/>
      </w:pPr>
    </w:lvl>
    <w:lvl w:ilvl="4">
      <w:numFmt w:val="bullet"/>
      <w:lvlText w:val="•"/>
      <w:lvlJc w:val="left"/>
      <w:pPr>
        <w:ind w:left="4249" w:hanging="459"/>
      </w:pPr>
    </w:lvl>
    <w:lvl w:ilvl="5">
      <w:numFmt w:val="bullet"/>
      <w:lvlText w:val="•"/>
      <w:lvlJc w:val="left"/>
      <w:pPr>
        <w:ind w:left="5282" w:hanging="459"/>
      </w:pPr>
    </w:lvl>
    <w:lvl w:ilvl="6">
      <w:numFmt w:val="bullet"/>
      <w:lvlText w:val="•"/>
      <w:lvlJc w:val="left"/>
      <w:pPr>
        <w:ind w:left="6314" w:hanging="459"/>
      </w:pPr>
    </w:lvl>
    <w:lvl w:ilvl="7">
      <w:numFmt w:val="bullet"/>
      <w:lvlText w:val="•"/>
      <w:lvlJc w:val="left"/>
      <w:pPr>
        <w:ind w:left="7346" w:hanging="459"/>
      </w:pPr>
    </w:lvl>
    <w:lvl w:ilvl="8">
      <w:numFmt w:val="bullet"/>
      <w:lvlText w:val="•"/>
      <w:lvlJc w:val="left"/>
      <w:pPr>
        <w:ind w:left="8379" w:hanging="459"/>
      </w:pPr>
    </w:lvl>
  </w:abstractNum>
  <w:abstractNum w:abstractNumId="89" w15:restartNumberingAfterBreak="0">
    <w:nsid w:val="0000045C"/>
    <w:multiLevelType w:val="multilevel"/>
    <w:tmpl w:val="000008DF"/>
    <w:lvl w:ilvl="0">
      <w:start w:val="1"/>
      <w:numFmt w:val="decimal"/>
      <w:lvlText w:val="%1."/>
      <w:lvlJc w:val="left"/>
      <w:pPr>
        <w:ind w:left="116" w:hanging="437"/>
      </w:pPr>
      <w:rPr>
        <w:rFonts w:ascii="Times New Roman" w:hAnsi="Times New Roman" w:cs="Times New Roman"/>
        <w:b w:val="0"/>
        <w:bCs w:val="0"/>
        <w:spacing w:val="1"/>
        <w:w w:val="100"/>
        <w:sz w:val="27"/>
        <w:szCs w:val="27"/>
      </w:rPr>
    </w:lvl>
    <w:lvl w:ilvl="1">
      <w:numFmt w:val="bullet"/>
      <w:lvlText w:val="•"/>
      <w:lvlJc w:val="left"/>
      <w:pPr>
        <w:ind w:left="1152" w:hanging="437"/>
      </w:pPr>
    </w:lvl>
    <w:lvl w:ilvl="2">
      <w:numFmt w:val="bullet"/>
      <w:lvlText w:val="•"/>
      <w:lvlJc w:val="left"/>
      <w:pPr>
        <w:ind w:left="2184" w:hanging="437"/>
      </w:pPr>
    </w:lvl>
    <w:lvl w:ilvl="3">
      <w:numFmt w:val="bullet"/>
      <w:lvlText w:val="•"/>
      <w:lvlJc w:val="left"/>
      <w:pPr>
        <w:ind w:left="3217" w:hanging="437"/>
      </w:pPr>
    </w:lvl>
    <w:lvl w:ilvl="4">
      <w:numFmt w:val="bullet"/>
      <w:lvlText w:val="•"/>
      <w:lvlJc w:val="left"/>
      <w:pPr>
        <w:ind w:left="4249" w:hanging="437"/>
      </w:pPr>
    </w:lvl>
    <w:lvl w:ilvl="5">
      <w:numFmt w:val="bullet"/>
      <w:lvlText w:val="•"/>
      <w:lvlJc w:val="left"/>
      <w:pPr>
        <w:ind w:left="5282" w:hanging="437"/>
      </w:pPr>
    </w:lvl>
    <w:lvl w:ilvl="6">
      <w:numFmt w:val="bullet"/>
      <w:lvlText w:val="•"/>
      <w:lvlJc w:val="left"/>
      <w:pPr>
        <w:ind w:left="6314" w:hanging="437"/>
      </w:pPr>
    </w:lvl>
    <w:lvl w:ilvl="7">
      <w:numFmt w:val="bullet"/>
      <w:lvlText w:val="•"/>
      <w:lvlJc w:val="left"/>
      <w:pPr>
        <w:ind w:left="7346" w:hanging="437"/>
      </w:pPr>
    </w:lvl>
    <w:lvl w:ilvl="8">
      <w:numFmt w:val="bullet"/>
      <w:lvlText w:val="•"/>
      <w:lvlJc w:val="left"/>
      <w:pPr>
        <w:ind w:left="8379" w:hanging="437"/>
      </w:pPr>
    </w:lvl>
  </w:abstractNum>
  <w:abstractNum w:abstractNumId="90" w15:restartNumberingAfterBreak="0">
    <w:nsid w:val="0000045D"/>
    <w:multiLevelType w:val="multilevel"/>
    <w:tmpl w:val="000008E0"/>
    <w:lvl w:ilvl="0">
      <w:start w:val="1"/>
      <w:numFmt w:val="decimal"/>
      <w:lvlText w:val="%1."/>
      <w:lvlJc w:val="left"/>
      <w:pPr>
        <w:ind w:left="116" w:hanging="298"/>
      </w:pPr>
      <w:rPr>
        <w:rFonts w:ascii="Times New Roman" w:hAnsi="Times New Roman" w:cs="Times New Roman"/>
        <w:b w:val="0"/>
        <w:bCs w:val="0"/>
        <w:spacing w:val="1"/>
        <w:w w:val="100"/>
        <w:sz w:val="27"/>
        <w:szCs w:val="27"/>
      </w:rPr>
    </w:lvl>
    <w:lvl w:ilvl="1">
      <w:numFmt w:val="bullet"/>
      <w:lvlText w:val="•"/>
      <w:lvlJc w:val="left"/>
      <w:pPr>
        <w:ind w:left="1152" w:hanging="298"/>
      </w:pPr>
    </w:lvl>
    <w:lvl w:ilvl="2">
      <w:numFmt w:val="bullet"/>
      <w:lvlText w:val="•"/>
      <w:lvlJc w:val="left"/>
      <w:pPr>
        <w:ind w:left="2184" w:hanging="298"/>
      </w:pPr>
    </w:lvl>
    <w:lvl w:ilvl="3">
      <w:numFmt w:val="bullet"/>
      <w:lvlText w:val="•"/>
      <w:lvlJc w:val="left"/>
      <w:pPr>
        <w:ind w:left="3217" w:hanging="298"/>
      </w:pPr>
    </w:lvl>
    <w:lvl w:ilvl="4">
      <w:numFmt w:val="bullet"/>
      <w:lvlText w:val="•"/>
      <w:lvlJc w:val="left"/>
      <w:pPr>
        <w:ind w:left="4249" w:hanging="298"/>
      </w:pPr>
    </w:lvl>
    <w:lvl w:ilvl="5">
      <w:numFmt w:val="bullet"/>
      <w:lvlText w:val="•"/>
      <w:lvlJc w:val="left"/>
      <w:pPr>
        <w:ind w:left="5282" w:hanging="298"/>
      </w:pPr>
    </w:lvl>
    <w:lvl w:ilvl="6">
      <w:numFmt w:val="bullet"/>
      <w:lvlText w:val="•"/>
      <w:lvlJc w:val="left"/>
      <w:pPr>
        <w:ind w:left="6314" w:hanging="298"/>
      </w:pPr>
    </w:lvl>
    <w:lvl w:ilvl="7">
      <w:numFmt w:val="bullet"/>
      <w:lvlText w:val="•"/>
      <w:lvlJc w:val="left"/>
      <w:pPr>
        <w:ind w:left="7346" w:hanging="298"/>
      </w:pPr>
    </w:lvl>
    <w:lvl w:ilvl="8">
      <w:numFmt w:val="bullet"/>
      <w:lvlText w:val="•"/>
      <w:lvlJc w:val="left"/>
      <w:pPr>
        <w:ind w:left="8379" w:hanging="298"/>
      </w:pPr>
    </w:lvl>
  </w:abstractNum>
  <w:abstractNum w:abstractNumId="91" w15:restartNumberingAfterBreak="0">
    <w:nsid w:val="0000045E"/>
    <w:multiLevelType w:val="multilevel"/>
    <w:tmpl w:val="000008E1"/>
    <w:lvl w:ilvl="0">
      <w:start w:val="1"/>
      <w:numFmt w:val="decimal"/>
      <w:lvlText w:val="%1."/>
      <w:lvlJc w:val="left"/>
      <w:pPr>
        <w:ind w:left="116" w:hanging="288"/>
      </w:pPr>
      <w:rPr>
        <w:rFonts w:ascii="Times New Roman" w:hAnsi="Times New Roman" w:cs="Times New Roman"/>
        <w:b w:val="0"/>
        <w:bCs w:val="0"/>
        <w:spacing w:val="1"/>
        <w:w w:val="100"/>
        <w:sz w:val="27"/>
        <w:szCs w:val="27"/>
      </w:rPr>
    </w:lvl>
    <w:lvl w:ilvl="1">
      <w:numFmt w:val="bullet"/>
      <w:lvlText w:val="•"/>
      <w:lvlJc w:val="left"/>
      <w:pPr>
        <w:ind w:left="1152" w:hanging="288"/>
      </w:pPr>
    </w:lvl>
    <w:lvl w:ilvl="2">
      <w:numFmt w:val="bullet"/>
      <w:lvlText w:val="•"/>
      <w:lvlJc w:val="left"/>
      <w:pPr>
        <w:ind w:left="2184" w:hanging="288"/>
      </w:pPr>
    </w:lvl>
    <w:lvl w:ilvl="3">
      <w:numFmt w:val="bullet"/>
      <w:lvlText w:val="•"/>
      <w:lvlJc w:val="left"/>
      <w:pPr>
        <w:ind w:left="3217" w:hanging="288"/>
      </w:pPr>
    </w:lvl>
    <w:lvl w:ilvl="4">
      <w:numFmt w:val="bullet"/>
      <w:lvlText w:val="•"/>
      <w:lvlJc w:val="left"/>
      <w:pPr>
        <w:ind w:left="4249" w:hanging="288"/>
      </w:pPr>
    </w:lvl>
    <w:lvl w:ilvl="5">
      <w:numFmt w:val="bullet"/>
      <w:lvlText w:val="•"/>
      <w:lvlJc w:val="left"/>
      <w:pPr>
        <w:ind w:left="5282" w:hanging="288"/>
      </w:pPr>
    </w:lvl>
    <w:lvl w:ilvl="6">
      <w:numFmt w:val="bullet"/>
      <w:lvlText w:val="•"/>
      <w:lvlJc w:val="left"/>
      <w:pPr>
        <w:ind w:left="6314" w:hanging="288"/>
      </w:pPr>
    </w:lvl>
    <w:lvl w:ilvl="7">
      <w:numFmt w:val="bullet"/>
      <w:lvlText w:val="•"/>
      <w:lvlJc w:val="left"/>
      <w:pPr>
        <w:ind w:left="7346" w:hanging="288"/>
      </w:pPr>
    </w:lvl>
    <w:lvl w:ilvl="8">
      <w:numFmt w:val="bullet"/>
      <w:lvlText w:val="•"/>
      <w:lvlJc w:val="left"/>
      <w:pPr>
        <w:ind w:left="8379" w:hanging="288"/>
      </w:pPr>
    </w:lvl>
  </w:abstractNum>
  <w:abstractNum w:abstractNumId="92" w15:restartNumberingAfterBreak="0">
    <w:nsid w:val="0000045F"/>
    <w:multiLevelType w:val="multilevel"/>
    <w:tmpl w:val="000008E2"/>
    <w:lvl w:ilvl="0">
      <w:start w:val="1"/>
      <w:numFmt w:val="decimal"/>
      <w:lvlText w:val="%1."/>
      <w:lvlJc w:val="left"/>
      <w:pPr>
        <w:ind w:left="135" w:hanging="288"/>
      </w:pPr>
      <w:rPr>
        <w:rFonts w:ascii="Times New Roman" w:hAnsi="Times New Roman" w:cs="Times New Roman"/>
        <w:b w:val="0"/>
        <w:bCs w:val="0"/>
        <w:spacing w:val="1"/>
        <w:w w:val="100"/>
        <w:sz w:val="27"/>
        <w:szCs w:val="27"/>
      </w:rPr>
    </w:lvl>
    <w:lvl w:ilvl="1">
      <w:numFmt w:val="bullet"/>
      <w:lvlText w:val="•"/>
      <w:lvlJc w:val="left"/>
      <w:pPr>
        <w:ind w:left="1170" w:hanging="288"/>
      </w:pPr>
    </w:lvl>
    <w:lvl w:ilvl="2">
      <w:numFmt w:val="bullet"/>
      <w:lvlText w:val="•"/>
      <w:lvlJc w:val="left"/>
      <w:pPr>
        <w:ind w:left="2200" w:hanging="288"/>
      </w:pPr>
    </w:lvl>
    <w:lvl w:ilvl="3">
      <w:numFmt w:val="bullet"/>
      <w:lvlText w:val="•"/>
      <w:lvlJc w:val="left"/>
      <w:pPr>
        <w:ind w:left="3231" w:hanging="288"/>
      </w:pPr>
    </w:lvl>
    <w:lvl w:ilvl="4">
      <w:numFmt w:val="bullet"/>
      <w:lvlText w:val="•"/>
      <w:lvlJc w:val="left"/>
      <w:pPr>
        <w:ind w:left="4261" w:hanging="288"/>
      </w:pPr>
    </w:lvl>
    <w:lvl w:ilvl="5">
      <w:numFmt w:val="bullet"/>
      <w:lvlText w:val="•"/>
      <w:lvlJc w:val="left"/>
      <w:pPr>
        <w:ind w:left="5292" w:hanging="288"/>
      </w:pPr>
    </w:lvl>
    <w:lvl w:ilvl="6">
      <w:numFmt w:val="bullet"/>
      <w:lvlText w:val="•"/>
      <w:lvlJc w:val="left"/>
      <w:pPr>
        <w:ind w:left="6322" w:hanging="288"/>
      </w:pPr>
    </w:lvl>
    <w:lvl w:ilvl="7">
      <w:numFmt w:val="bullet"/>
      <w:lvlText w:val="•"/>
      <w:lvlJc w:val="left"/>
      <w:pPr>
        <w:ind w:left="7352" w:hanging="288"/>
      </w:pPr>
    </w:lvl>
    <w:lvl w:ilvl="8">
      <w:numFmt w:val="bullet"/>
      <w:lvlText w:val="•"/>
      <w:lvlJc w:val="left"/>
      <w:pPr>
        <w:ind w:left="8383" w:hanging="288"/>
      </w:pPr>
    </w:lvl>
  </w:abstractNum>
  <w:abstractNum w:abstractNumId="93" w15:restartNumberingAfterBreak="0">
    <w:nsid w:val="00000460"/>
    <w:multiLevelType w:val="multilevel"/>
    <w:tmpl w:val="000008E3"/>
    <w:lvl w:ilvl="0">
      <w:start w:val="1"/>
      <w:numFmt w:val="decimal"/>
      <w:lvlText w:val="%1."/>
      <w:lvlJc w:val="left"/>
      <w:pPr>
        <w:ind w:left="116" w:hanging="293"/>
      </w:pPr>
      <w:rPr>
        <w:rFonts w:ascii="Times New Roman" w:hAnsi="Times New Roman" w:cs="Times New Roman"/>
        <w:b w:val="0"/>
        <w:bCs w:val="0"/>
        <w:spacing w:val="1"/>
        <w:w w:val="100"/>
        <w:sz w:val="27"/>
        <w:szCs w:val="27"/>
      </w:rPr>
    </w:lvl>
    <w:lvl w:ilvl="1">
      <w:numFmt w:val="bullet"/>
      <w:lvlText w:val="•"/>
      <w:lvlJc w:val="left"/>
      <w:pPr>
        <w:ind w:left="1152" w:hanging="293"/>
      </w:pPr>
    </w:lvl>
    <w:lvl w:ilvl="2">
      <w:numFmt w:val="bullet"/>
      <w:lvlText w:val="•"/>
      <w:lvlJc w:val="left"/>
      <w:pPr>
        <w:ind w:left="2184" w:hanging="293"/>
      </w:pPr>
    </w:lvl>
    <w:lvl w:ilvl="3">
      <w:numFmt w:val="bullet"/>
      <w:lvlText w:val="•"/>
      <w:lvlJc w:val="left"/>
      <w:pPr>
        <w:ind w:left="3217" w:hanging="293"/>
      </w:pPr>
    </w:lvl>
    <w:lvl w:ilvl="4">
      <w:numFmt w:val="bullet"/>
      <w:lvlText w:val="•"/>
      <w:lvlJc w:val="left"/>
      <w:pPr>
        <w:ind w:left="4249" w:hanging="293"/>
      </w:pPr>
    </w:lvl>
    <w:lvl w:ilvl="5">
      <w:numFmt w:val="bullet"/>
      <w:lvlText w:val="•"/>
      <w:lvlJc w:val="left"/>
      <w:pPr>
        <w:ind w:left="5282" w:hanging="293"/>
      </w:pPr>
    </w:lvl>
    <w:lvl w:ilvl="6">
      <w:numFmt w:val="bullet"/>
      <w:lvlText w:val="•"/>
      <w:lvlJc w:val="left"/>
      <w:pPr>
        <w:ind w:left="6314" w:hanging="293"/>
      </w:pPr>
    </w:lvl>
    <w:lvl w:ilvl="7">
      <w:numFmt w:val="bullet"/>
      <w:lvlText w:val="•"/>
      <w:lvlJc w:val="left"/>
      <w:pPr>
        <w:ind w:left="7346" w:hanging="293"/>
      </w:pPr>
    </w:lvl>
    <w:lvl w:ilvl="8">
      <w:numFmt w:val="bullet"/>
      <w:lvlText w:val="•"/>
      <w:lvlJc w:val="left"/>
      <w:pPr>
        <w:ind w:left="8379" w:hanging="293"/>
      </w:pPr>
    </w:lvl>
  </w:abstractNum>
  <w:abstractNum w:abstractNumId="94" w15:restartNumberingAfterBreak="0">
    <w:nsid w:val="00000461"/>
    <w:multiLevelType w:val="multilevel"/>
    <w:tmpl w:val="000008E4"/>
    <w:lvl w:ilvl="0">
      <w:start w:val="1"/>
      <w:numFmt w:val="decimal"/>
      <w:lvlText w:val="%1."/>
      <w:lvlJc w:val="left"/>
      <w:pPr>
        <w:ind w:left="116" w:hanging="276"/>
      </w:pPr>
      <w:rPr>
        <w:rFonts w:ascii="Times New Roman" w:hAnsi="Times New Roman" w:cs="Times New Roman"/>
        <w:b w:val="0"/>
        <w:bCs w:val="0"/>
        <w:spacing w:val="1"/>
        <w:w w:val="100"/>
        <w:sz w:val="27"/>
        <w:szCs w:val="27"/>
      </w:rPr>
    </w:lvl>
    <w:lvl w:ilvl="1">
      <w:numFmt w:val="bullet"/>
      <w:lvlText w:val="•"/>
      <w:lvlJc w:val="left"/>
      <w:pPr>
        <w:ind w:left="1152" w:hanging="276"/>
      </w:pPr>
    </w:lvl>
    <w:lvl w:ilvl="2">
      <w:numFmt w:val="bullet"/>
      <w:lvlText w:val="•"/>
      <w:lvlJc w:val="left"/>
      <w:pPr>
        <w:ind w:left="2184" w:hanging="276"/>
      </w:pPr>
    </w:lvl>
    <w:lvl w:ilvl="3">
      <w:numFmt w:val="bullet"/>
      <w:lvlText w:val="•"/>
      <w:lvlJc w:val="left"/>
      <w:pPr>
        <w:ind w:left="3217" w:hanging="276"/>
      </w:pPr>
    </w:lvl>
    <w:lvl w:ilvl="4">
      <w:numFmt w:val="bullet"/>
      <w:lvlText w:val="•"/>
      <w:lvlJc w:val="left"/>
      <w:pPr>
        <w:ind w:left="4249" w:hanging="276"/>
      </w:pPr>
    </w:lvl>
    <w:lvl w:ilvl="5">
      <w:numFmt w:val="bullet"/>
      <w:lvlText w:val="•"/>
      <w:lvlJc w:val="left"/>
      <w:pPr>
        <w:ind w:left="5282" w:hanging="276"/>
      </w:pPr>
    </w:lvl>
    <w:lvl w:ilvl="6">
      <w:numFmt w:val="bullet"/>
      <w:lvlText w:val="•"/>
      <w:lvlJc w:val="left"/>
      <w:pPr>
        <w:ind w:left="6314" w:hanging="276"/>
      </w:pPr>
    </w:lvl>
    <w:lvl w:ilvl="7">
      <w:numFmt w:val="bullet"/>
      <w:lvlText w:val="•"/>
      <w:lvlJc w:val="left"/>
      <w:pPr>
        <w:ind w:left="7346" w:hanging="276"/>
      </w:pPr>
    </w:lvl>
    <w:lvl w:ilvl="8">
      <w:numFmt w:val="bullet"/>
      <w:lvlText w:val="•"/>
      <w:lvlJc w:val="left"/>
      <w:pPr>
        <w:ind w:left="8379" w:hanging="276"/>
      </w:pPr>
    </w:lvl>
  </w:abstractNum>
  <w:abstractNum w:abstractNumId="95" w15:restartNumberingAfterBreak="0">
    <w:nsid w:val="00000462"/>
    <w:multiLevelType w:val="multilevel"/>
    <w:tmpl w:val="000008E5"/>
    <w:lvl w:ilvl="0">
      <w:start w:val="1"/>
      <w:numFmt w:val="decimal"/>
      <w:lvlText w:val="%1."/>
      <w:lvlJc w:val="left"/>
      <w:pPr>
        <w:ind w:left="116" w:hanging="288"/>
      </w:pPr>
      <w:rPr>
        <w:rFonts w:ascii="Times New Roman" w:hAnsi="Times New Roman" w:cs="Times New Roman"/>
        <w:b w:val="0"/>
        <w:bCs w:val="0"/>
        <w:spacing w:val="1"/>
        <w:w w:val="100"/>
        <w:sz w:val="27"/>
        <w:szCs w:val="27"/>
      </w:rPr>
    </w:lvl>
    <w:lvl w:ilvl="1">
      <w:start w:val="1"/>
      <w:numFmt w:val="decimal"/>
      <w:lvlText w:val="%2."/>
      <w:lvlJc w:val="left"/>
      <w:pPr>
        <w:ind w:left="116" w:hanging="288"/>
      </w:pPr>
      <w:rPr>
        <w:rFonts w:ascii="Times New Roman" w:hAnsi="Times New Roman" w:cs="Times New Roman"/>
        <w:b w:val="0"/>
        <w:bCs w:val="0"/>
        <w:spacing w:val="1"/>
        <w:w w:val="100"/>
        <w:sz w:val="27"/>
        <w:szCs w:val="27"/>
      </w:rPr>
    </w:lvl>
    <w:lvl w:ilvl="2">
      <w:numFmt w:val="bullet"/>
      <w:lvlText w:val="•"/>
      <w:lvlJc w:val="left"/>
      <w:pPr>
        <w:ind w:left="2188" w:hanging="288"/>
      </w:pPr>
    </w:lvl>
    <w:lvl w:ilvl="3">
      <w:numFmt w:val="bullet"/>
      <w:lvlText w:val="•"/>
      <w:lvlJc w:val="left"/>
      <w:pPr>
        <w:ind w:left="3223" w:hanging="288"/>
      </w:pPr>
    </w:lvl>
    <w:lvl w:ilvl="4">
      <w:numFmt w:val="bullet"/>
      <w:lvlText w:val="•"/>
      <w:lvlJc w:val="left"/>
      <w:pPr>
        <w:ind w:left="4257" w:hanging="288"/>
      </w:pPr>
    </w:lvl>
    <w:lvl w:ilvl="5">
      <w:numFmt w:val="bullet"/>
      <w:lvlText w:val="•"/>
      <w:lvlJc w:val="left"/>
      <w:pPr>
        <w:ind w:left="5292" w:hanging="288"/>
      </w:pPr>
    </w:lvl>
    <w:lvl w:ilvl="6">
      <w:numFmt w:val="bullet"/>
      <w:lvlText w:val="•"/>
      <w:lvlJc w:val="left"/>
      <w:pPr>
        <w:ind w:left="6326" w:hanging="288"/>
      </w:pPr>
    </w:lvl>
    <w:lvl w:ilvl="7">
      <w:numFmt w:val="bullet"/>
      <w:lvlText w:val="•"/>
      <w:lvlJc w:val="left"/>
      <w:pPr>
        <w:ind w:left="7360" w:hanging="288"/>
      </w:pPr>
    </w:lvl>
    <w:lvl w:ilvl="8">
      <w:numFmt w:val="bullet"/>
      <w:lvlText w:val="•"/>
      <w:lvlJc w:val="left"/>
      <w:pPr>
        <w:ind w:left="8395" w:hanging="288"/>
      </w:pPr>
    </w:lvl>
  </w:abstractNum>
  <w:abstractNum w:abstractNumId="96" w15:restartNumberingAfterBreak="0">
    <w:nsid w:val="00000463"/>
    <w:multiLevelType w:val="multilevel"/>
    <w:tmpl w:val="000008E6"/>
    <w:lvl w:ilvl="0">
      <w:start w:val="85"/>
      <w:numFmt w:val="decimal"/>
      <w:lvlText w:val="%1."/>
      <w:lvlJc w:val="left"/>
      <w:pPr>
        <w:ind w:left="582" w:hanging="447"/>
      </w:pPr>
      <w:rPr>
        <w:rFonts w:ascii="Times New Roman" w:hAnsi="Times New Roman" w:cs="Times New Roman"/>
        <w:b w:val="0"/>
        <w:bCs w:val="0"/>
        <w:w w:val="100"/>
        <w:sz w:val="27"/>
        <w:szCs w:val="27"/>
      </w:rPr>
    </w:lvl>
    <w:lvl w:ilvl="1">
      <w:start w:val="1"/>
      <w:numFmt w:val="decimal"/>
      <w:lvlText w:val="%2."/>
      <w:lvlJc w:val="left"/>
      <w:pPr>
        <w:ind w:left="135" w:hanging="312"/>
      </w:pPr>
      <w:rPr>
        <w:rFonts w:ascii="Times New Roman" w:hAnsi="Times New Roman" w:cs="Times New Roman"/>
        <w:b w:val="0"/>
        <w:bCs w:val="0"/>
        <w:spacing w:val="1"/>
        <w:w w:val="100"/>
        <w:sz w:val="27"/>
        <w:szCs w:val="27"/>
      </w:rPr>
    </w:lvl>
    <w:lvl w:ilvl="2">
      <w:numFmt w:val="bullet"/>
      <w:lvlText w:val="•"/>
      <w:lvlJc w:val="left"/>
      <w:pPr>
        <w:ind w:left="1676" w:hanging="312"/>
      </w:pPr>
    </w:lvl>
    <w:lvl w:ilvl="3">
      <w:numFmt w:val="bullet"/>
      <w:lvlText w:val="•"/>
      <w:lvlJc w:val="left"/>
      <w:pPr>
        <w:ind w:left="2772" w:hanging="312"/>
      </w:pPr>
    </w:lvl>
    <w:lvl w:ilvl="4">
      <w:numFmt w:val="bullet"/>
      <w:lvlText w:val="•"/>
      <w:lvlJc w:val="left"/>
      <w:pPr>
        <w:ind w:left="3868" w:hanging="312"/>
      </w:pPr>
    </w:lvl>
    <w:lvl w:ilvl="5">
      <w:numFmt w:val="bullet"/>
      <w:lvlText w:val="•"/>
      <w:lvlJc w:val="left"/>
      <w:pPr>
        <w:ind w:left="4964" w:hanging="312"/>
      </w:pPr>
    </w:lvl>
    <w:lvl w:ilvl="6">
      <w:numFmt w:val="bullet"/>
      <w:lvlText w:val="•"/>
      <w:lvlJc w:val="left"/>
      <w:pPr>
        <w:ind w:left="6060" w:hanging="312"/>
      </w:pPr>
    </w:lvl>
    <w:lvl w:ilvl="7">
      <w:numFmt w:val="bullet"/>
      <w:lvlText w:val="•"/>
      <w:lvlJc w:val="left"/>
      <w:pPr>
        <w:ind w:left="7156" w:hanging="312"/>
      </w:pPr>
    </w:lvl>
    <w:lvl w:ilvl="8">
      <w:numFmt w:val="bullet"/>
      <w:lvlText w:val="•"/>
      <w:lvlJc w:val="left"/>
      <w:pPr>
        <w:ind w:left="8252" w:hanging="312"/>
      </w:pPr>
    </w:lvl>
  </w:abstractNum>
  <w:abstractNum w:abstractNumId="97" w15:restartNumberingAfterBreak="0">
    <w:nsid w:val="00000464"/>
    <w:multiLevelType w:val="multilevel"/>
    <w:tmpl w:val="000008E7"/>
    <w:lvl w:ilvl="0">
      <w:start w:val="1"/>
      <w:numFmt w:val="decimal"/>
      <w:lvlText w:val="%1."/>
      <w:lvlJc w:val="left"/>
      <w:pPr>
        <w:ind w:left="115" w:hanging="322"/>
      </w:pPr>
      <w:rPr>
        <w:rFonts w:ascii="Times New Roman" w:hAnsi="Times New Roman" w:cs="Times New Roman"/>
        <w:b w:val="0"/>
        <w:bCs w:val="0"/>
        <w:spacing w:val="1"/>
        <w:w w:val="100"/>
        <w:sz w:val="27"/>
        <w:szCs w:val="27"/>
      </w:rPr>
    </w:lvl>
    <w:lvl w:ilvl="1">
      <w:numFmt w:val="bullet"/>
      <w:lvlText w:val="•"/>
      <w:lvlJc w:val="left"/>
      <w:pPr>
        <w:ind w:left="1176" w:hanging="322"/>
      </w:pPr>
    </w:lvl>
    <w:lvl w:ilvl="2">
      <w:numFmt w:val="bullet"/>
      <w:lvlText w:val="•"/>
      <w:lvlJc w:val="left"/>
      <w:pPr>
        <w:ind w:left="2232" w:hanging="322"/>
      </w:pPr>
    </w:lvl>
    <w:lvl w:ilvl="3">
      <w:numFmt w:val="bullet"/>
      <w:lvlText w:val="•"/>
      <w:lvlJc w:val="left"/>
      <w:pPr>
        <w:ind w:left="3289" w:hanging="322"/>
      </w:pPr>
    </w:lvl>
    <w:lvl w:ilvl="4">
      <w:numFmt w:val="bullet"/>
      <w:lvlText w:val="•"/>
      <w:lvlJc w:val="left"/>
      <w:pPr>
        <w:ind w:left="4345" w:hanging="322"/>
      </w:pPr>
    </w:lvl>
    <w:lvl w:ilvl="5">
      <w:numFmt w:val="bullet"/>
      <w:lvlText w:val="•"/>
      <w:lvlJc w:val="left"/>
      <w:pPr>
        <w:ind w:left="5402" w:hanging="322"/>
      </w:pPr>
    </w:lvl>
    <w:lvl w:ilvl="6">
      <w:numFmt w:val="bullet"/>
      <w:lvlText w:val="•"/>
      <w:lvlJc w:val="left"/>
      <w:pPr>
        <w:ind w:left="6458" w:hanging="322"/>
      </w:pPr>
    </w:lvl>
    <w:lvl w:ilvl="7">
      <w:numFmt w:val="bullet"/>
      <w:lvlText w:val="•"/>
      <w:lvlJc w:val="left"/>
      <w:pPr>
        <w:ind w:left="7514" w:hanging="322"/>
      </w:pPr>
    </w:lvl>
    <w:lvl w:ilvl="8">
      <w:numFmt w:val="bullet"/>
      <w:lvlText w:val="•"/>
      <w:lvlJc w:val="left"/>
      <w:pPr>
        <w:ind w:left="8571" w:hanging="322"/>
      </w:pPr>
    </w:lvl>
  </w:abstractNum>
  <w:abstractNum w:abstractNumId="98" w15:restartNumberingAfterBreak="0">
    <w:nsid w:val="00000465"/>
    <w:multiLevelType w:val="multilevel"/>
    <w:tmpl w:val="000008E8"/>
    <w:lvl w:ilvl="0">
      <w:start w:val="1"/>
      <w:numFmt w:val="decimal"/>
      <w:lvlText w:val="%1."/>
      <w:lvlJc w:val="left"/>
      <w:pPr>
        <w:ind w:left="160" w:hanging="260"/>
      </w:pPr>
      <w:rPr>
        <w:rFonts w:ascii="Times New Roman" w:hAnsi="Times New Roman" w:cs="Times New Roman"/>
        <w:b w:val="0"/>
        <w:bCs w:val="0"/>
        <w:spacing w:val="1"/>
        <w:w w:val="100"/>
        <w:sz w:val="27"/>
        <w:szCs w:val="27"/>
      </w:rPr>
    </w:lvl>
    <w:lvl w:ilvl="1">
      <w:numFmt w:val="bullet"/>
      <w:lvlText w:val="•"/>
      <w:lvlJc w:val="left"/>
      <w:pPr>
        <w:ind w:left="1224" w:hanging="260"/>
      </w:pPr>
    </w:lvl>
    <w:lvl w:ilvl="2">
      <w:numFmt w:val="bullet"/>
      <w:lvlText w:val="•"/>
      <w:lvlJc w:val="left"/>
      <w:pPr>
        <w:ind w:left="2288" w:hanging="260"/>
      </w:pPr>
    </w:lvl>
    <w:lvl w:ilvl="3">
      <w:numFmt w:val="bullet"/>
      <w:lvlText w:val="•"/>
      <w:lvlJc w:val="left"/>
      <w:pPr>
        <w:ind w:left="3353" w:hanging="260"/>
      </w:pPr>
    </w:lvl>
    <w:lvl w:ilvl="4">
      <w:numFmt w:val="bullet"/>
      <w:lvlText w:val="•"/>
      <w:lvlJc w:val="left"/>
      <w:pPr>
        <w:ind w:left="4417" w:hanging="260"/>
      </w:pPr>
    </w:lvl>
    <w:lvl w:ilvl="5">
      <w:numFmt w:val="bullet"/>
      <w:lvlText w:val="•"/>
      <w:lvlJc w:val="left"/>
      <w:pPr>
        <w:ind w:left="5482" w:hanging="260"/>
      </w:pPr>
    </w:lvl>
    <w:lvl w:ilvl="6">
      <w:numFmt w:val="bullet"/>
      <w:lvlText w:val="•"/>
      <w:lvlJc w:val="left"/>
      <w:pPr>
        <w:ind w:left="6546" w:hanging="260"/>
      </w:pPr>
    </w:lvl>
    <w:lvl w:ilvl="7">
      <w:numFmt w:val="bullet"/>
      <w:lvlText w:val="•"/>
      <w:lvlJc w:val="left"/>
      <w:pPr>
        <w:ind w:left="7610" w:hanging="260"/>
      </w:pPr>
    </w:lvl>
    <w:lvl w:ilvl="8">
      <w:numFmt w:val="bullet"/>
      <w:lvlText w:val="•"/>
      <w:lvlJc w:val="left"/>
      <w:pPr>
        <w:ind w:left="8675" w:hanging="260"/>
      </w:pPr>
    </w:lvl>
  </w:abstractNum>
  <w:abstractNum w:abstractNumId="99" w15:restartNumberingAfterBreak="0">
    <w:nsid w:val="00000466"/>
    <w:multiLevelType w:val="multilevel"/>
    <w:tmpl w:val="000008E9"/>
    <w:lvl w:ilvl="0">
      <w:start w:val="1"/>
      <w:numFmt w:val="decimal"/>
      <w:lvlText w:val="%1."/>
      <w:lvlJc w:val="left"/>
      <w:pPr>
        <w:ind w:left="160" w:hanging="260"/>
      </w:pPr>
      <w:rPr>
        <w:rFonts w:ascii="Times New Roman" w:hAnsi="Times New Roman" w:cs="Times New Roman"/>
        <w:b w:val="0"/>
        <w:bCs w:val="0"/>
        <w:spacing w:val="1"/>
        <w:w w:val="100"/>
        <w:sz w:val="27"/>
        <w:szCs w:val="27"/>
      </w:rPr>
    </w:lvl>
    <w:lvl w:ilvl="1">
      <w:start w:val="1"/>
      <w:numFmt w:val="decimal"/>
      <w:lvlText w:val="%2."/>
      <w:lvlJc w:val="left"/>
      <w:pPr>
        <w:ind w:left="160" w:hanging="260"/>
      </w:pPr>
      <w:rPr>
        <w:rFonts w:ascii="Times New Roman" w:hAnsi="Times New Roman" w:cs="Times New Roman"/>
        <w:b w:val="0"/>
        <w:bCs w:val="0"/>
        <w:spacing w:val="1"/>
        <w:w w:val="100"/>
        <w:sz w:val="27"/>
        <w:szCs w:val="27"/>
      </w:rPr>
    </w:lvl>
    <w:lvl w:ilvl="2">
      <w:numFmt w:val="bullet"/>
      <w:lvlText w:val="•"/>
      <w:lvlJc w:val="left"/>
      <w:pPr>
        <w:ind w:left="2288" w:hanging="260"/>
      </w:pPr>
    </w:lvl>
    <w:lvl w:ilvl="3">
      <w:numFmt w:val="bullet"/>
      <w:lvlText w:val="•"/>
      <w:lvlJc w:val="left"/>
      <w:pPr>
        <w:ind w:left="3353" w:hanging="260"/>
      </w:pPr>
    </w:lvl>
    <w:lvl w:ilvl="4">
      <w:numFmt w:val="bullet"/>
      <w:lvlText w:val="•"/>
      <w:lvlJc w:val="left"/>
      <w:pPr>
        <w:ind w:left="4417" w:hanging="260"/>
      </w:pPr>
    </w:lvl>
    <w:lvl w:ilvl="5">
      <w:numFmt w:val="bullet"/>
      <w:lvlText w:val="•"/>
      <w:lvlJc w:val="left"/>
      <w:pPr>
        <w:ind w:left="5482" w:hanging="260"/>
      </w:pPr>
    </w:lvl>
    <w:lvl w:ilvl="6">
      <w:numFmt w:val="bullet"/>
      <w:lvlText w:val="•"/>
      <w:lvlJc w:val="left"/>
      <w:pPr>
        <w:ind w:left="6546" w:hanging="260"/>
      </w:pPr>
    </w:lvl>
    <w:lvl w:ilvl="7">
      <w:numFmt w:val="bullet"/>
      <w:lvlText w:val="•"/>
      <w:lvlJc w:val="left"/>
      <w:pPr>
        <w:ind w:left="7610" w:hanging="260"/>
      </w:pPr>
    </w:lvl>
    <w:lvl w:ilvl="8">
      <w:numFmt w:val="bullet"/>
      <w:lvlText w:val="•"/>
      <w:lvlJc w:val="left"/>
      <w:pPr>
        <w:ind w:left="8675" w:hanging="260"/>
      </w:pPr>
    </w:lvl>
  </w:abstractNum>
  <w:abstractNum w:abstractNumId="100" w15:restartNumberingAfterBreak="0">
    <w:nsid w:val="00000467"/>
    <w:multiLevelType w:val="multilevel"/>
    <w:tmpl w:val="000008EA"/>
    <w:lvl w:ilvl="0">
      <w:start w:val="1"/>
      <w:numFmt w:val="decimal"/>
      <w:lvlText w:val="%1."/>
      <w:lvlJc w:val="left"/>
      <w:pPr>
        <w:ind w:left="100" w:hanging="255"/>
      </w:pPr>
      <w:rPr>
        <w:rFonts w:ascii="Times New Roman" w:hAnsi="Times New Roman" w:cs="Times New Roman"/>
        <w:b w:val="0"/>
        <w:bCs w:val="0"/>
        <w:spacing w:val="1"/>
        <w:w w:val="100"/>
        <w:sz w:val="27"/>
        <w:szCs w:val="27"/>
      </w:rPr>
    </w:lvl>
    <w:lvl w:ilvl="1">
      <w:numFmt w:val="bullet"/>
      <w:lvlText w:val="•"/>
      <w:lvlJc w:val="left"/>
      <w:pPr>
        <w:ind w:left="1164" w:hanging="255"/>
      </w:pPr>
    </w:lvl>
    <w:lvl w:ilvl="2">
      <w:numFmt w:val="bullet"/>
      <w:lvlText w:val="•"/>
      <w:lvlJc w:val="left"/>
      <w:pPr>
        <w:ind w:left="2228" w:hanging="255"/>
      </w:pPr>
    </w:lvl>
    <w:lvl w:ilvl="3">
      <w:numFmt w:val="bullet"/>
      <w:lvlText w:val="•"/>
      <w:lvlJc w:val="left"/>
      <w:pPr>
        <w:ind w:left="3293" w:hanging="255"/>
      </w:pPr>
    </w:lvl>
    <w:lvl w:ilvl="4">
      <w:numFmt w:val="bullet"/>
      <w:lvlText w:val="•"/>
      <w:lvlJc w:val="left"/>
      <w:pPr>
        <w:ind w:left="4357" w:hanging="255"/>
      </w:pPr>
    </w:lvl>
    <w:lvl w:ilvl="5">
      <w:numFmt w:val="bullet"/>
      <w:lvlText w:val="•"/>
      <w:lvlJc w:val="left"/>
      <w:pPr>
        <w:ind w:left="5422" w:hanging="255"/>
      </w:pPr>
    </w:lvl>
    <w:lvl w:ilvl="6">
      <w:numFmt w:val="bullet"/>
      <w:lvlText w:val="•"/>
      <w:lvlJc w:val="left"/>
      <w:pPr>
        <w:ind w:left="6486" w:hanging="255"/>
      </w:pPr>
    </w:lvl>
    <w:lvl w:ilvl="7">
      <w:numFmt w:val="bullet"/>
      <w:lvlText w:val="•"/>
      <w:lvlJc w:val="left"/>
      <w:pPr>
        <w:ind w:left="7550" w:hanging="255"/>
      </w:pPr>
    </w:lvl>
    <w:lvl w:ilvl="8">
      <w:numFmt w:val="bullet"/>
      <w:lvlText w:val="•"/>
      <w:lvlJc w:val="left"/>
      <w:pPr>
        <w:ind w:left="8615" w:hanging="255"/>
      </w:pPr>
    </w:lvl>
  </w:abstractNum>
  <w:abstractNum w:abstractNumId="101" w15:restartNumberingAfterBreak="0">
    <w:nsid w:val="00000468"/>
    <w:multiLevelType w:val="multilevel"/>
    <w:tmpl w:val="000008EB"/>
    <w:lvl w:ilvl="0">
      <w:start w:val="1"/>
      <w:numFmt w:val="decimal"/>
      <w:lvlText w:val="%1."/>
      <w:lvlJc w:val="left"/>
      <w:pPr>
        <w:ind w:left="100" w:hanging="284"/>
      </w:pPr>
      <w:rPr>
        <w:rFonts w:ascii="Times New Roman" w:hAnsi="Times New Roman" w:cs="Times New Roman"/>
        <w:b w:val="0"/>
        <w:bCs w:val="0"/>
        <w:spacing w:val="1"/>
        <w:w w:val="100"/>
        <w:sz w:val="27"/>
        <w:szCs w:val="27"/>
      </w:rPr>
    </w:lvl>
    <w:lvl w:ilvl="1">
      <w:numFmt w:val="bullet"/>
      <w:lvlText w:val="•"/>
      <w:lvlJc w:val="left"/>
      <w:pPr>
        <w:ind w:left="960" w:hanging="284"/>
      </w:pPr>
    </w:lvl>
    <w:lvl w:ilvl="2">
      <w:numFmt w:val="bullet"/>
      <w:lvlText w:val="•"/>
      <w:lvlJc w:val="left"/>
      <w:pPr>
        <w:ind w:left="2047" w:hanging="284"/>
      </w:pPr>
    </w:lvl>
    <w:lvl w:ilvl="3">
      <w:numFmt w:val="bullet"/>
      <w:lvlText w:val="•"/>
      <w:lvlJc w:val="left"/>
      <w:pPr>
        <w:ind w:left="3134" w:hanging="284"/>
      </w:pPr>
    </w:lvl>
    <w:lvl w:ilvl="4">
      <w:numFmt w:val="bullet"/>
      <w:lvlText w:val="•"/>
      <w:lvlJc w:val="left"/>
      <w:pPr>
        <w:ind w:left="4221" w:hanging="284"/>
      </w:pPr>
    </w:lvl>
    <w:lvl w:ilvl="5">
      <w:numFmt w:val="bullet"/>
      <w:lvlText w:val="•"/>
      <w:lvlJc w:val="left"/>
      <w:pPr>
        <w:ind w:left="5308" w:hanging="284"/>
      </w:pPr>
    </w:lvl>
    <w:lvl w:ilvl="6">
      <w:numFmt w:val="bullet"/>
      <w:lvlText w:val="•"/>
      <w:lvlJc w:val="left"/>
      <w:pPr>
        <w:ind w:left="6395" w:hanging="284"/>
      </w:pPr>
    </w:lvl>
    <w:lvl w:ilvl="7">
      <w:numFmt w:val="bullet"/>
      <w:lvlText w:val="•"/>
      <w:lvlJc w:val="left"/>
      <w:pPr>
        <w:ind w:left="7482" w:hanging="284"/>
      </w:pPr>
    </w:lvl>
    <w:lvl w:ilvl="8">
      <w:numFmt w:val="bullet"/>
      <w:lvlText w:val="•"/>
      <w:lvlJc w:val="left"/>
      <w:pPr>
        <w:ind w:left="8569" w:hanging="284"/>
      </w:pPr>
    </w:lvl>
  </w:abstractNum>
  <w:abstractNum w:abstractNumId="102" w15:restartNumberingAfterBreak="0">
    <w:nsid w:val="00000469"/>
    <w:multiLevelType w:val="multilevel"/>
    <w:tmpl w:val="000008EC"/>
    <w:lvl w:ilvl="0">
      <w:start w:val="1"/>
      <w:numFmt w:val="decimal"/>
      <w:lvlText w:val="%1."/>
      <w:lvlJc w:val="left"/>
      <w:pPr>
        <w:ind w:left="114" w:hanging="255"/>
      </w:pPr>
      <w:rPr>
        <w:rFonts w:ascii="Times New Roman" w:hAnsi="Times New Roman" w:cs="Times New Roman"/>
        <w:b w:val="0"/>
        <w:bCs w:val="0"/>
        <w:w w:val="100"/>
        <w:sz w:val="23"/>
        <w:szCs w:val="23"/>
      </w:rPr>
    </w:lvl>
    <w:lvl w:ilvl="1">
      <w:numFmt w:val="bullet"/>
      <w:lvlText w:val="•"/>
      <w:lvlJc w:val="left"/>
      <w:pPr>
        <w:ind w:left="1136" w:hanging="255"/>
      </w:pPr>
    </w:lvl>
    <w:lvl w:ilvl="2">
      <w:numFmt w:val="bullet"/>
      <w:lvlText w:val="•"/>
      <w:lvlJc w:val="left"/>
      <w:pPr>
        <w:ind w:left="2152" w:hanging="255"/>
      </w:pPr>
    </w:lvl>
    <w:lvl w:ilvl="3">
      <w:numFmt w:val="bullet"/>
      <w:lvlText w:val="•"/>
      <w:lvlJc w:val="left"/>
      <w:pPr>
        <w:ind w:left="3169" w:hanging="255"/>
      </w:pPr>
    </w:lvl>
    <w:lvl w:ilvl="4">
      <w:numFmt w:val="bullet"/>
      <w:lvlText w:val="•"/>
      <w:lvlJc w:val="left"/>
      <w:pPr>
        <w:ind w:left="4185" w:hanging="255"/>
      </w:pPr>
    </w:lvl>
    <w:lvl w:ilvl="5">
      <w:numFmt w:val="bullet"/>
      <w:lvlText w:val="•"/>
      <w:lvlJc w:val="left"/>
      <w:pPr>
        <w:ind w:left="5202" w:hanging="255"/>
      </w:pPr>
    </w:lvl>
    <w:lvl w:ilvl="6">
      <w:numFmt w:val="bullet"/>
      <w:lvlText w:val="•"/>
      <w:lvlJc w:val="left"/>
      <w:pPr>
        <w:ind w:left="6218" w:hanging="255"/>
      </w:pPr>
    </w:lvl>
    <w:lvl w:ilvl="7">
      <w:numFmt w:val="bullet"/>
      <w:lvlText w:val="•"/>
      <w:lvlJc w:val="left"/>
      <w:pPr>
        <w:ind w:left="7234" w:hanging="255"/>
      </w:pPr>
    </w:lvl>
    <w:lvl w:ilvl="8">
      <w:numFmt w:val="bullet"/>
      <w:lvlText w:val="•"/>
      <w:lvlJc w:val="left"/>
      <w:pPr>
        <w:ind w:left="8251" w:hanging="255"/>
      </w:pPr>
    </w:lvl>
  </w:abstractNum>
  <w:abstractNum w:abstractNumId="103" w15:restartNumberingAfterBreak="0">
    <w:nsid w:val="0000046A"/>
    <w:multiLevelType w:val="multilevel"/>
    <w:tmpl w:val="000008ED"/>
    <w:lvl w:ilvl="0">
      <w:start w:val="1"/>
      <w:numFmt w:val="decimal"/>
      <w:lvlText w:val="%1."/>
      <w:lvlJc w:val="left"/>
      <w:pPr>
        <w:ind w:left="114" w:hanging="329"/>
      </w:pPr>
      <w:rPr>
        <w:rFonts w:ascii="Times New Roman" w:hAnsi="Times New Roman" w:cs="Times New Roman"/>
        <w:b w:val="0"/>
        <w:bCs w:val="0"/>
        <w:spacing w:val="1"/>
        <w:w w:val="100"/>
        <w:sz w:val="27"/>
        <w:szCs w:val="27"/>
      </w:rPr>
    </w:lvl>
    <w:lvl w:ilvl="1">
      <w:numFmt w:val="bullet"/>
      <w:lvlText w:val="•"/>
      <w:lvlJc w:val="left"/>
      <w:pPr>
        <w:ind w:left="1140" w:hanging="329"/>
      </w:pPr>
    </w:lvl>
    <w:lvl w:ilvl="2">
      <w:numFmt w:val="bullet"/>
      <w:lvlText w:val="•"/>
      <w:lvlJc w:val="left"/>
      <w:pPr>
        <w:ind w:left="2160" w:hanging="329"/>
      </w:pPr>
    </w:lvl>
    <w:lvl w:ilvl="3">
      <w:numFmt w:val="bullet"/>
      <w:lvlText w:val="•"/>
      <w:lvlJc w:val="left"/>
      <w:pPr>
        <w:ind w:left="3181" w:hanging="329"/>
      </w:pPr>
    </w:lvl>
    <w:lvl w:ilvl="4">
      <w:numFmt w:val="bullet"/>
      <w:lvlText w:val="•"/>
      <w:lvlJc w:val="left"/>
      <w:pPr>
        <w:ind w:left="4201" w:hanging="329"/>
      </w:pPr>
    </w:lvl>
    <w:lvl w:ilvl="5">
      <w:numFmt w:val="bullet"/>
      <w:lvlText w:val="•"/>
      <w:lvlJc w:val="left"/>
      <w:pPr>
        <w:ind w:left="5222" w:hanging="329"/>
      </w:pPr>
    </w:lvl>
    <w:lvl w:ilvl="6">
      <w:numFmt w:val="bullet"/>
      <w:lvlText w:val="•"/>
      <w:lvlJc w:val="left"/>
      <w:pPr>
        <w:ind w:left="6242" w:hanging="329"/>
      </w:pPr>
    </w:lvl>
    <w:lvl w:ilvl="7">
      <w:numFmt w:val="bullet"/>
      <w:lvlText w:val="•"/>
      <w:lvlJc w:val="left"/>
      <w:pPr>
        <w:ind w:left="7262" w:hanging="329"/>
      </w:pPr>
    </w:lvl>
    <w:lvl w:ilvl="8">
      <w:numFmt w:val="bullet"/>
      <w:lvlText w:val="•"/>
      <w:lvlJc w:val="left"/>
      <w:pPr>
        <w:ind w:left="8283" w:hanging="329"/>
      </w:pPr>
    </w:lvl>
  </w:abstractNum>
  <w:abstractNum w:abstractNumId="104" w15:restartNumberingAfterBreak="0">
    <w:nsid w:val="0000046B"/>
    <w:multiLevelType w:val="multilevel"/>
    <w:tmpl w:val="000008EE"/>
    <w:lvl w:ilvl="0">
      <w:start w:val="1"/>
      <w:numFmt w:val="decimal"/>
      <w:lvlText w:val="%1."/>
      <w:lvlJc w:val="left"/>
      <w:pPr>
        <w:ind w:left="254" w:hanging="276"/>
      </w:pPr>
      <w:rPr>
        <w:rFonts w:ascii="Times New Roman" w:hAnsi="Times New Roman" w:cs="Times New Roman"/>
        <w:b w:val="0"/>
        <w:bCs w:val="0"/>
        <w:spacing w:val="1"/>
        <w:w w:val="100"/>
        <w:sz w:val="27"/>
        <w:szCs w:val="27"/>
      </w:rPr>
    </w:lvl>
    <w:lvl w:ilvl="1">
      <w:numFmt w:val="bullet"/>
      <w:lvlText w:val="•"/>
      <w:lvlJc w:val="left"/>
      <w:pPr>
        <w:ind w:left="1278" w:hanging="276"/>
      </w:pPr>
    </w:lvl>
    <w:lvl w:ilvl="2">
      <w:numFmt w:val="bullet"/>
      <w:lvlText w:val="•"/>
      <w:lvlJc w:val="left"/>
      <w:pPr>
        <w:ind w:left="2296" w:hanging="276"/>
      </w:pPr>
    </w:lvl>
    <w:lvl w:ilvl="3">
      <w:numFmt w:val="bullet"/>
      <w:lvlText w:val="•"/>
      <w:lvlJc w:val="left"/>
      <w:pPr>
        <w:ind w:left="3315" w:hanging="276"/>
      </w:pPr>
    </w:lvl>
    <w:lvl w:ilvl="4">
      <w:numFmt w:val="bullet"/>
      <w:lvlText w:val="•"/>
      <w:lvlJc w:val="left"/>
      <w:pPr>
        <w:ind w:left="4333" w:hanging="276"/>
      </w:pPr>
    </w:lvl>
    <w:lvl w:ilvl="5">
      <w:numFmt w:val="bullet"/>
      <w:lvlText w:val="•"/>
      <w:lvlJc w:val="left"/>
      <w:pPr>
        <w:ind w:left="5352" w:hanging="276"/>
      </w:pPr>
    </w:lvl>
    <w:lvl w:ilvl="6">
      <w:numFmt w:val="bullet"/>
      <w:lvlText w:val="•"/>
      <w:lvlJc w:val="left"/>
      <w:pPr>
        <w:ind w:left="6370" w:hanging="276"/>
      </w:pPr>
    </w:lvl>
    <w:lvl w:ilvl="7">
      <w:numFmt w:val="bullet"/>
      <w:lvlText w:val="•"/>
      <w:lvlJc w:val="left"/>
      <w:pPr>
        <w:ind w:left="7388" w:hanging="276"/>
      </w:pPr>
    </w:lvl>
    <w:lvl w:ilvl="8">
      <w:numFmt w:val="bullet"/>
      <w:lvlText w:val="•"/>
      <w:lvlJc w:val="left"/>
      <w:pPr>
        <w:ind w:left="8407" w:hanging="276"/>
      </w:pPr>
    </w:lvl>
  </w:abstractNum>
  <w:abstractNum w:abstractNumId="105" w15:restartNumberingAfterBreak="0">
    <w:nsid w:val="0000046C"/>
    <w:multiLevelType w:val="multilevel"/>
    <w:tmpl w:val="000008EF"/>
    <w:lvl w:ilvl="0">
      <w:start w:val="1"/>
      <w:numFmt w:val="decimal"/>
      <w:lvlText w:val="%1."/>
      <w:lvlJc w:val="left"/>
      <w:pPr>
        <w:ind w:left="254" w:hanging="264"/>
      </w:pPr>
      <w:rPr>
        <w:rFonts w:ascii="Times New Roman" w:hAnsi="Times New Roman" w:cs="Times New Roman"/>
        <w:b w:val="0"/>
        <w:bCs w:val="0"/>
        <w:spacing w:val="1"/>
        <w:w w:val="100"/>
        <w:sz w:val="27"/>
        <w:szCs w:val="27"/>
      </w:rPr>
    </w:lvl>
    <w:lvl w:ilvl="1">
      <w:start w:val="1"/>
      <w:numFmt w:val="decimal"/>
      <w:lvlText w:val="%2."/>
      <w:lvlJc w:val="left"/>
      <w:pPr>
        <w:ind w:left="336" w:hanging="274"/>
      </w:pPr>
      <w:rPr>
        <w:rFonts w:ascii="Times New Roman" w:hAnsi="Times New Roman" w:cs="Times New Roman"/>
        <w:b w:val="0"/>
        <w:bCs w:val="0"/>
        <w:spacing w:val="1"/>
        <w:w w:val="100"/>
        <w:sz w:val="27"/>
        <w:szCs w:val="27"/>
      </w:rPr>
    </w:lvl>
    <w:lvl w:ilvl="2">
      <w:start w:val="1"/>
      <w:numFmt w:val="decimal"/>
      <w:lvlText w:val="%3."/>
      <w:lvlJc w:val="left"/>
      <w:pPr>
        <w:ind w:left="475" w:hanging="334"/>
      </w:pPr>
      <w:rPr>
        <w:rFonts w:ascii="Times New Roman" w:hAnsi="Times New Roman" w:cs="Times New Roman"/>
        <w:b w:val="0"/>
        <w:bCs w:val="0"/>
        <w:spacing w:val="1"/>
        <w:w w:val="100"/>
        <w:sz w:val="27"/>
        <w:szCs w:val="27"/>
      </w:rPr>
    </w:lvl>
    <w:lvl w:ilvl="3">
      <w:numFmt w:val="bullet"/>
      <w:lvlText w:val="•"/>
      <w:lvlJc w:val="left"/>
      <w:pPr>
        <w:ind w:left="1725" w:hanging="334"/>
      </w:pPr>
    </w:lvl>
    <w:lvl w:ilvl="4">
      <w:numFmt w:val="bullet"/>
      <w:lvlText w:val="•"/>
      <w:lvlJc w:val="left"/>
      <w:pPr>
        <w:ind w:left="2971" w:hanging="334"/>
      </w:pPr>
    </w:lvl>
    <w:lvl w:ilvl="5">
      <w:numFmt w:val="bullet"/>
      <w:lvlText w:val="•"/>
      <w:lvlJc w:val="left"/>
      <w:pPr>
        <w:ind w:left="4216" w:hanging="334"/>
      </w:pPr>
    </w:lvl>
    <w:lvl w:ilvl="6">
      <w:numFmt w:val="bullet"/>
      <w:lvlText w:val="•"/>
      <w:lvlJc w:val="left"/>
      <w:pPr>
        <w:ind w:left="5462" w:hanging="334"/>
      </w:pPr>
    </w:lvl>
    <w:lvl w:ilvl="7">
      <w:numFmt w:val="bullet"/>
      <w:lvlText w:val="•"/>
      <w:lvlJc w:val="left"/>
      <w:pPr>
        <w:ind w:left="6707" w:hanging="334"/>
      </w:pPr>
    </w:lvl>
    <w:lvl w:ilvl="8">
      <w:numFmt w:val="bullet"/>
      <w:lvlText w:val="•"/>
      <w:lvlJc w:val="left"/>
      <w:pPr>
        <w:ind w:left="7953" w:hanging="334"/>
      </w:pPr>
    </w:lvl>
  </w:abstractNum>
  <w:abstractNum w:abstractNumId="106" w15:restartNumberingAfterBreak="0">
    <w:nsid w:val="0000046D"/>
    <w:multiLevelType w:val="multilevel"/>
    <w:tmpl w:val="000008F0"/>
    <w:lvl w:ilvl="0">
      <w:start w:val="1"/>
      <w:numFmt w:val="decimal"/>
      <w:lvlText w:val="%1."/>
      <w:lvlJc w:val="left"/>
      <w:pPr>
        <w:ind w:left="239" w:hanging="217"/>
      </w:pPr>
      <w:rPr>
        <w:rFonts w:ascii="Times New Roman" w:hAnsi="Times New Roman" w:cs="Times New Roman"/>
        <w:b w:val="0"/>
        <w:bCs w:val="0"/>
        <w:w w:val="100"/>
        <w:sz w:val="23"/>
        <w:szCs w:val="23"/>
      </w:rPr>
    </w:lvl>
    <w:lvl w:ilvl="1">
      <w:numFmt w:val="bullet"/>
      <w:lvlText w:val="•"/>
      <w:lvlJc w:val="left"/>
      <w:pPr>
        <w:ind w:left="1282" w:hanging="217"/>
      </w:pPr>
    </w:lvl>
    <w:lvl w:ilvl="2">
      <w:numFmt w:val="bullet"/>
      <w:lvlText w:val="•"/>
      <w:lvlJc w:val="left"/>
      <w:pPr>
        <w:ind w:left="2324" w:hanging="217"/>
      </w:pPr>
    </w:lvl>
    <w:lvl w:ilvl="3">
      <w:numFmt w:val="bullet"/>
      <w:lvlText w:val="•"/>
      <w:lvlJc w:val="left"/>
      <w:pPr>
        <w:ind w:left="3367" w:hanging="217"/>
      </w:pPr>
    </w:lvl>
    <w:lvl w:ilvl="4">
      <w:numFmt w:val="bullet"/>
      <w:lvlText w:val="•"/>
      <w:lvlJc w:val="left"/>
      <w:pPr>
        <w:ind w:left="4409" w:hanging="217"/>
      </w:pPr>
    </w:lvl>
    <w:lvl w:ilvl="5">
      <w:numFmt w:val="bullet"/>
      <w:lvlText w:val="•"/>
      <w:lvlJc w:val="left"/>
      <w:pPr>
        <w:ind w:left="5452" w:hanging="217"/>
      </w:pPr>
    </w:lvl>
    <w:lvl w:ilvl="6">
      <w:numFmt w:val="bullet"/>
      <w:lvlText w:val="•"/>
      <w:lvlJc w:val="left"/>
      <w:pPr>
        <w:ind w:left="6494" w:hanging="217"/>
      </w:pPr>
    </w:lvl>
    <w:lvl w:ilvl="7">
      <w:numFmt w:val="bullet"/>
      <w:lvlText w:val="•"/>
      <w:lvlJc w:val="left"/>
      <w:pPr>
        <w:ind w:left="7536" w:hanging="217"/>
      </w:pPr>
    </w:lvl>
    <w:lvl w:ilvl="8">
      <w:numFmt w:val="bullet"/>
      <w:lvlText w:val="•"/>
      <w:lvlJc w:val="left"/>
      <w:pPr>
        <w:ind w:left="8579" w:hanging="217"/>
      </w:pPr>
    </w:lvl>
  </w:abstractNum>
  <w:abstractNum w:abstractNumId="107" w15:restartNumberingAfterBreak="0">
    <w:nsid w:val="0000046E"/>
    <w:multiLevelType w:val="multilevel"/>
    <w:tmpl w:val="000008F1"/>
    <w:lvl w:ilvl="0">
      <w:start w:val="1"/>
      <w:numFmt w:val="decimal"/>
      <w:lvlText w:val="%1."/>
      <w:lvlJc w:val="left"/>
      <w:pPr>
        <w:ind w:left="335" w:hanging="310"/>
      </w:pPr>
      <w:rPr>
        <w:rFonts w:ascii="Times New Roman" w:hAnsi="Times New Roman" w:cs="Times New Roman"/>
        <w:b w:val="0"/>
        <w:bCs w:val="0"/>
        <w:w w:val="100"/>
        <w:sz w:val="23"/>
        <w:szCs w:val="23"/>
      </w:rPr>
    </w:lvl>
    <w:lvl w:ilvl="1">
      <w:numFmt w:val="bullet"/>
      <w:lvlText w:val="•"/>
      <w:lvlJc w:val="left"/>
      <w:pPr>
        <w:ind w:left="1400" w:hanging="310"/>
      </w:pPr>
    </w:lvl>
    <w:lvl w:ilvl="2">
      <w:numFmt w:val="bullet"/>
      <w:lvlText w:val="•"/>
      <w:lvlJc w:val="left"/>
      <w:pPr>
        <w:ind w:left="2460" w:hanging="310"/>
      </w:pPr>
    </w:lvl>
    <w:lvl w:ilvl="3">
      <w:numFmt w:val="bullet"/>
      <w:lvlText w:val="•"/>
      <w:lvlJc w:val="left"/>
      <w:pPr>
        <w:ind w:left="3521" w:hanging="310"/>
      </w:pPr>
    </w:lvl>
    <w:lvl w:ilvl="4">
      <w:numFmt w:val="bullet"/>
      <w:lvlText w:val="•"/>
      <w:lvlJc w:val="left"/>
      <w:pPr>
        <w:ind w:left="4581" w:hanging="310"/>
      </w:pPr>
    </w:lvl>
    <w:lvl w:ilvl="5">
      <w:numFmt w:val="bullet"/>
      <w:lvlText w:val="•"/>
      <w:lvlJc w:val="left"/>
      <w:pPr>
        <w:ind w:left="5642" w:hanging="310"/>
      </w:pPr>
    </w:lvl>
    <w:lvl w:ilvl="6">
      <w:numFmt w:val="bullet"/>
      <w:lvlText w:val="•"/>
      <w:lvlJc w:val="left"/>
      <w:pPr>
        <w:ind w:left="6702" w:hanging="310"/>
      </w:pPr>
    </w:lvl>
    <w:lvl w:ilvl="7">
      <w:numFmt w:val="bullet"/>
      <w:lvlText w:val="•"/>
      <w:lvlJc w:val="left"/>
      <w:pPr>
        <w:ind w:left="7762" w:hanging="310"/>
      </w:pPr>
    </w:lvl>
    <w:lvl w:ilvl="8">
      <w:numFmt w:val="bullet"/>
      <w:lvlText w:val="•"/>
      <w:lvlJc w:val="left"/>
      <w:pPr>
        <w:ind w:left="8823" w:hanging="310"/>
      </w:pPr>
    </w:lvl>
  </w:abstractNum>
  <w:abstractNum w:abstractNumId="108" w15:restartNumberingAfterBreak="0">
    <w:nsid w:val="0000046F"/>
    <w:multiLevelType w:val="multilevel"/>
    <w:tmpl w:val="000008F2"/>
    <w:lvl w:ilvl="0">
      <w:start w:val="1"/>
      <w:numFmt w:val="decimal"/>
      <w:lvlText w:val="%1."/>
      <w:lvlJc w:val="left"/>
      <w:pPr>
        <w:ind w:left="102" w:hanging="260"/>
      </w:pPr>
      <w:rPr>
        <w:rFonts w:ascii="Times New Roman" w:hAnsi="Times New Roman" w:cs="Times New Roman"/>
        <w:b w:val="0"/>
        <w:bCs w:val="0"/>
        <w:spacing w:val="1"/>
        <w:w w:val="100"/>
        <w:sz w:val="27"/>
        <w:szCs w:val="27"/>
      </w:rPr>
    </w:lvl>
    <w:lvl w:ilvl="1">
      <w:numFmt w:val="bullet"/>
      <w:lvlText w:val="•"/>
      <w:lvlJc w:val="left"/>
      <w:pPr>
        <w:ind w:left="1136" w:hanging="260"/>
      </w:pPr>
    </w:lvl>
    <w:lvl w:ilvl="2">
      <w:numFmt w:val="bullet"/>
      <w:lvlText w:val="•"/>
      <w:lvlJc w:val="left"/>
      <w:pPr>
        <w:ind w:left="2172" w:hanging="260"/>
      </w:pPr>
    </w:lvl>
    <w:lvl w:ilvl="3">
      <w:numFmt w:val="bullet"/>
      <w:lvlText w:val="•"/>
      <w:lvlJc w:val="left"/>
      <w:pPr>
        <w:ind w:left="3209" w:hanging="260"/>
      </w:pPr>
    </w:lvl>
    <w:lvl w:ilvl="4">
      <w:numFmt w:val="bullet"/>
      <w:lvlText w:val="•"/>
      <w:lvlJc w:val="left"/>
      <w:pPr>
        <w:ind w:left="4245" w:hanging="260"/>
      </w:pPr>
    </w:lvl>
    <w:lvl w:ilvl="5">
      <w:numFmt w:val="bullet"/>
      <w:lvlText w:val="•"/>
      <w:lvlJc w:val="left"/>
      <w:pPr>
        <w:ind w:left="5282" w:hanging="260"/>
      </w:pPr>
    </w:lvl>
    <w:lvl w:ilvl="6">
      <w:numFmt w:val="bullet"/>
      <w:lvlText w:val="•"/>
      <w:lvlJc w:val="left"/>
      <w:pPr>
        <w:ind w:left="6318" w:hanging="260"/>
      </w:pPr>
    </w:lvl>
    <w:lvl w:ilvl="7">
      <w:numFmt w:val="bullet"/>
      <w:lvlText w:val="•"/>
      <w:lvlJc w:val="left"/>
      <w:pPr>
        <w:ind w:left="7354" w:hanging="260"/>
      </w:pPr>
    </w:lvl>
    <w:lvl w:ilvl="8">
      <w:numFmt w:val="bullet"/>
      <w:lvlText w:val="•"/>
      <w:lvlJc w:val="left"/>
      <w:pPr>
        <w:ind w:left="8391" w:hanging="260"/>
      </w:pPr>
    </w:lvl>
  </w:abstractNum>
  <w:abstractNum w:abstractNumId="109" w15:restartNumberingAfterBreak="0">
    <w:nsid w:val="00000470"/>
    <w:multiLevelType w:val="multilevel"/>
    <w:tmpl w:val="000008F3"/>
    <w:lvl w:ilvl="0">
      <w:start w:val="1"/>
      <w:numFmt w:val="decimal"/>
      <w:lvlText w:val="%1."/>
      <w:lvlJc w:val="left"/>
      <w:pPr>
        <w:ind w:left="114" w:hanging="408"/>
      </w:pPr>
      <w:rPr>
        <w:rFonts w:ascii="Times New Roman" w:hAnsi="Times New Roman" w:cs="Times New Roman"/>
        <w:b w:val="0"/>
        <w:bCs w:val="0"/>
        <w:spacing w:val="1"/>
        <w:w w:val="100"/>
        <w:sz w:val="27"/>
        <w:szCs w:val="27"/>
      </w:rPr>
    </w:lvl>
    <w:lvl w:ilvl="1">
      <w:start w:val="1"/>
      <w:numFmt w:val="decimal"/>
      <w:lvlText w:val="%2."/>
      <w:lvlJc w:val="left"/>
      <w:pPr>
        <w:ind w:left="234" w:hanging="284"/>
      </w:pPr>
      <w:rPr>
        <w:rFonts w:ascii="Times New Roman" w:hAnsi="Times New Roman" w:cs="Times New Roman"/>
        <w:b w:val="0"/>
        <w:bCs w:val="0"/>
        <w:spacing w:val="1"/>
        <w:w w:val="100"/>
        <w:sz w:val="27"/>
        <w:szCs w:val="27"/>
      </w:rPr>
    </w:lvl>
    <w:lvl w:ilvl="2">
      <w:numFmt w:val="bullet"/>
      <w:lvlText w:val="•"/>
      <w:lvlJc w:val="left"/>
      <w:pPr>
        <w:ind w:left="1356" w:hanging="284"/>
      </w:pPr>
    </w:lvl>
    <w:lvl w:ilvl="3">
      <w:numFmt w:val="bullet"/>
      <w:lvlText w:val="•"/>
      <w:lvlJc w:val="left"/>
      <w:pPr>
        <w:ind w:left="2472" w:hanging="284"/>
      </w:pPr>
    </w:lvl>
    <w:lvl w:ilvl="4">
      <w:numFmt w:val="bullet"/>
      <w:lvlText w:val="•"/>
      <w:lvlJc w:val="left"/>
      <w:pPr>
        <w:ind w:left="3588" w:hanging="284"/>
      </w:pPr>
    </w:lvl>
    <w:lvl w:ilvl="5">
      <w:numFmt w:val="bullet"/>
      <w:lvlText w:val="•"/>
      <w:lvlJc w:val="left"/>
      <w:pPr>
        <w:ind w:left="4704" w:hanging="284"/>
      </w:pPr>
    </w:lvl>
    <w:lvl w:ilvl="6">
      <w:numFmt w:val="bullet"/>
      <w:lvlText w:val="•"/>
      <w:lvlJc w:val="left"/>
      <w:pPr>
        <w:ind w:left="5820" w:hanging="284"/>
      </w:pPr>
    </w:lvl>
    <w:lvl w:ilvl="7">
      <w:numFmt w:val="bullet"/>
      <w:lvlText w:val="•"/>
      <w:lvlJc w:val="left"/>
      <w:pPr>
        <w:ind w:left="6936" w:hanging="284"/>
      </w:pPr>
    </w:lvl>
    <w:lvl w:ilvl="8">
      <w:numFmt w:val="bullet"/>
      <w:lvlText w:val="•"/>
      <w:lvlJc w:val="left"/>
      <w:pPr>
        <w:ind w:left="8052" w:hanging="284"/>
      </w:pPr>
    </w:lvl>
  </w:abstractNum>
  <w:abstractNum w:abstractNumId="110" w15:restartNumberingAfterBreak="0">
    <w:nsid w:val="00FD138B"/>
    <w:multiLevelType w:val="multilevel"/>
    <w:tmpl w:val="EC226E80"/>
    <w:lvl w:ilvl="0">
      <w:start w:val="6"/>
      <w:numFmt w:val="decimal"/>
      <w:lvlText w:val="%1."/>
      <w:lvlJc w:val="left"/>
      <w:pPr>
        <w:ind w:left="900" w:hanging="900"/>
      </w:pPr>
      <w:rPr>
        <w:rFonts w:hint="default"/>
      </w:rPr>
    </w:lvl>
    <w:lvl w:ilvl="1">
      <w:start w:val="12"/>
      <w:numFmt w:val="decimal"/>
      <w:lvlText w:val="%1.%2."/>
      <w:lvlJc w:val="left"/>
      <w:pPr>
        <w:ind w:left="1184" w:hanging="900"/>
      </w:pPr>
      <w:rPr>
        <w:rFonts w:hint="default"/>
      </w:rPr>
    </w:lvl>
    <w:lvl w:ilvl="2">
      <w:start w:val="16"/>
      <w:numFmt w:val="decimal"/>
      <w:lvlText w:val="%1.%2.%3."/>
      <w:lvlJc w:val="left"/>
      <w:pPr>
        <w:ind w:left="1468" w:hanging="90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11" w15:restartNumberingAfterBreak="0">
    <w:nsid w:val="09344570"/>
    <w:multiLevelType w:val="hybridMultilevel"/>
    <w:tmpl w:val="5596F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0DA228C1"/>
    <w:multiLevelType w:val="multilevel"/>
    <w:tmpl w:val="000008AD"/>
    <w:lvl w:ilvl="0">
      <w:start w:val="5"/>
      <w:numFmt w:val="decimal"/>
      <w:lvlText w:val="%1"/>
      <w:lvlJc w:val="left"/>
      <w:pPr>
        <w:ind w:left="219" w:hanging="820"/>
      </w:pPr>
    </w:lvl>
    <w:lvl w:ilvl="1">
      <w:start w:val="3"/>
      <w:numFmt w:val="decimal"/>
      <w:lvlText w:val="%1.%2"/>
      <w:lvlJc w:val="left"/>
      <w:pPr>
        <w:ind w:left="219" w:hanging="820"/>
      </w:pPr>
    </w:lvl>
    <w:lvl w:ilvl="2">
      <w:start w:val="29"/>
      <w:numFmt w:val="decimal"/>
      <w:lvlText w:val="%1.%2.%3."/>
      <w:lvlJc w:val="left"/>
      <w:pPr>
        <w:ind w:left="219" w:hanging="820"/>
      </w:pPr>
      <w:rPr>
        <w:rFonts w:ascii="Times New Roman" w:hAnsi="Times New Roman" w:cs="Times New Roman"/>
        <w:b w:val="0"/>
        <w:bCs w:val="0"/>
        <w:w w:val="100"/>
        <w:sz w:val="27"/>
        <w:szCs w:val="27"/>
      </w:rPr>
    </w:lvl>
    <w:lvl w:ilvl="3">
      <w:numFmt w:val="bullet"/>
      <w:lvlText w:val="•"/>
      <w:lvlJc w:val="left"/>
      <w:pPr>
        <w:ind w:left="3371" w:hanging="820"/>
      </w:pPr>
    </w:lvl>
    <w:lvl w:ilvl="4">
      <w:numFmt w:val="bullet"/>
      <w:lvlText w:val="•"/>
      <w:lvlJc w:val="left"/>
      <w:pPr>
        <w:ind w:left="4421" w:hanging="820"/>
      </w:pPr>
    </w:lvl>
    <w:lvl w:ilvl="5">
      <w:numFmt w:val="bullet"/>
      <w:lvlText w:val="•"/>
      <w:lvlJc w:val="left"/>
      <w:pPr>
        <w:ind w:left="5472" w:hanging="820"/>
      </w:pPr>
    </w:lvl>
    <w:lvl w:ilvl="6">
      <w:numFmt w:val="bullet"/>
      <w:lvlText w:val="•"/>
      <w:lvlJc w:val="left"/>
      <w:pPr>
        <w:ind w:left="6522" w:hanging="820"/>
      </w:pPr>
    </w:lvl>
    <w:lvl w:ilvl="7">
      <w:numFmt w:val="bullet"/>
      <w:lvlText w:val="•"/>
      <w:lvlJc w:val="left"/>
      <w:pPr>
        <w:ind w:left="7572" w:hanging="820"/>
      </w:pPr>
    </w:lvl>
    <w:lvl w:ilvl="8">
      <w:numFmt w:val="bullet"/>
      <w:lvlText w:val="•"/>
      <w:lvlJc w:val="left"/>
      <w:pPr>
        <w:ind w:left="8623" w:hanging="820"/>
      </w:pPr>
    </w:lvl>
  </w:abstractNum>
  <w:abstractNum w:abstractNumId="113" w15:restartNumberingAfterBreak="0">
    <w:nsid w:val="0ED06489"/>
    <w:multiLevelType w:val="multilevel"/>
    <w:tmpl w:val="38AA5CC0"/>
    <w:lvl w:ilvl="0">
      <w:start w:val="6"/>
      <w:numFmt w:val="decimal"/>
      <w:lvlText w:val="%1"/>
      <w:lvlJc w:val="left"/>
      <w:pPr>
        <w:ind w:left="831" w:hanging="831"/>
      </w:pPr>
    </w:lvl>
    <w:lvl w:ilvl="1">
      <w:start w:val="13"/>
      <w:numFmt w:val="decimal"/>
      <w:lvlText w:val="%1.%2"/>
      <w:lvlJc w:val="left"/>
      <w:pPr>
        <w:ind w:left="831" w:hanging="831"/>
      </w:pPr>
    </w:lvl>
    <w:lvl w:ilvl="2">
      <w:start w:val="1"/>
      <w:numFmt w:val="decimal"/>
      <w:lvlText w:val="%1.%2.%3."/>
      <w:lvlJc w:val="left"/>
      <w:pPr>
        <w:ind w:left="831" w:hanging="831"/>
      </w:pPr>
      <w:rPr>
        <w:rFonts w:ascii="Times New Roman" w:hAnsi="Times New Roman" w:cs="Times New Roman"/>
        <w:b w:val="0"/>
        <w:bCs w:val="0"/>
        <w:w w:val="100"/>
        <w:sz w:val="27"/>
        <w:szCs w:val="27"/>
      </w:rPr>
    </w:lvl>
    <w:lvl w:ilvl="3">
      <w:numFmt w:val="bullet"/>
      <w:lvlText w:val="•"/>
      <w:lvlJc w:val="left"/>
      <w:pPr>
        <w:ind w:left="3283" w:hanging="831"/>
      </w:pPr>
    </w:lvl>
    <w:lvl w:ilvl="4">
      <w:numFmt w:val="bullet"/>
      <w:lvlText w:val="•"/>
      <w:lvlJc w:val="left"/>
      <w:pPr>
        <w:ind w:left="4337" w:hanging="831"/>
      </w:pPr>
    </w:lvl>
    <w:lvl w:ilvl="5">
      <w:numFmt w:val="bullet"/>
      <w:lvlText w:val="•"/>
      <w:lvlJc w:val="left"/>
      <w:pPr>
        <w:ind w:left="5392" w:hanging="831"/>
      </w:pPr>
    </w:lvl>
    <w:lvl w:ilvl="6">
      <w:numFmt w:val="bullet"/>
      <w:lvlText w:val="•"/>
      <w:lvlJc w:val="left"/>
      <w:pPr>
        <w:ind w:left="6446" w:hanging="831"/>
      </w:pPr>
    </w:lvl>
    <w:lvl w:ilvl="7">
      <w:numFmt w:val="bullet"/>
      <w:lvlText w:val="•"/>
      <w:lvlJc w:val="left"/>
      <w:pPr>
        <w:ind w:left="7500" w:hanging="831"/>
      </w:pPr>
    </w:lvl>
    <w:lvl w:ilvl="8">
      <w:numFmt w:val="bullet"/>
      <w:lvlText w:val="•"/>
      <w:lvlJc w:val="left"/>
      <w:pPr>
        <w:ind w:left="8555" w:hanging="831"/>
      </w:pPr>
    </w:lvl>
  </w:abstractNum>
  <w:abstractNum w:abstractNumId="114" w15:restartNumberingAfterBreak="0">
    <w:nsid w:val="129810B4"/>
    <w:multiLevelType w:val="multilevel"/>
    <w:tmpl w:val="09F69EB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132D48D3"/>
    <w:multiLevelType w:val="multilevel"/>
    <w:tmpl w:val="0DD85496"/>
    <w:lvl w:ilvl="0">
      <w:start w:val="6"/>
      <w:numFmt w:val="decimal"/>
      <w:lvlText w:val="%1"/>
      <w:lvlJc w:val="left"/>
      <w:pPr>
        <w:ind w:left="984" w:hanging="984"/>
      </w:pPr>
    </w:lvl>
    <w:lvl w:ilvl="1">
      <w:start w:val="14"/>
      <w:numFmt w:val="decimal"/>
      <w:lvlText w:val="%1.%2"/>
      <w:lvlJc w:val="left"/>
      <w:pPr>
        <w:ind w:left="984" w:hanging="984"/>
      </w:pPr>
    </w:lvl>
    <w:lvl w:ilvl="2">
      <w:start w:val="1"/>
      <w:numFmt w:val="decimal"/>
      <w:lvlText w:val="%1.%2.%3."/>
      <w:lvlJc w:val="left"/>
      <w:pPr>
        <w:ind w:left="984" w:hanging="984"/>
      </w:pPr>
      <w:rPr>
        <w:rFonts w:ascii="Times New Roman" w:hAnsi="Times New Roman" w:cs="Times New Roman"/>
        <w:b w:val="0"/>
        <w:bCs w:val="0"/>
        <w:w w:val="100"/>
        <w:sz w:val="27"/>
        <w:szCs w:val="27"/>
      </w:rPr>
    </w:lvl>
    <w:lvl w:ilvl="3">
      <w:numFmt w:val="bullet"/>
      <w:lvlText w:val="•"/>
      <w:lvlJc w:val="left"/>
      <w:pPr>
        <w:ind w:left="3283" w:hanging="984"/>
      </w:pPr>
    </w:lvl>
    <w:lvl w:ilvl="4">
      <w:numFmt w:val="bullet"/>
      <w:lvlText w:val="•"/>
      <w:lvlJc w:val="left"/>
      <w:pPr>
        <w:ind w:left="4337" w:hanging="984"/>
      </w:pPr>
    </w:lvl>
    <w:lvl w:ilvl="5">
      <w:numFmt w:val="bullet"/>
      <w:lvlText w:val="•"/>
      <w:lvlJc w:val="left"/>
      <w:pPr>
        <w:ind w:left="5392" w:hanging="984"/>
      </w:pPr>
    </w:lvl>
    <w:lvl w:ilvl="6">
      <w:numFmt w:val="bullet"/>
      <w:lvlText w:val="•"/>
      <w:lvlJc w:val="left"/>
      <w:pPr>
        <w:ind w:left="6446" w:hanging="984"/>
      </w:pPr>
    </w:lvl>
    <w:lvl w:ilvl="7">
      <w:numFmt w:val="bullet"/>
      <w:lvlText w:val="•"/>
      <w:lvlJc w:val="left"/>
      <w:pPr>
        <w:ind w:left="7500" w:hanging="984"/>
      </w:pPr>
    </w:lvl>
    <w:lvl w:ilvl="8">
      <w:numFmt w:val="bullet"/>
      <w:lvlText w:val="•"/>
      <w:lvlJc w:val="left"/>
      <w:pPr>
        <w:ind w:left="8555" w:hanging="984"/>
      </w:pPr>
    </w:lvl>
  </w:abstractNum>
  <w:abstractNum w:abstractNumId="116" w15:restartNumberingAfterBreak="0">
    <w:nsid w:val="158F3309"/>
    <w:multiLevelType w:val="multilevel"/>
    <w:tmpl w:val="1DE423AC"/>
    <w:lvl w:ilvl="0">
      <w:start w:val="7"/>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7"/>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7" w15:restartNumberingAfterBreak="0">
    <w:nsid w:val="1D754F82"/>
    <w:multiLevelType w:val="hybridMultilevel"/>
    <w:tmpl w:val="6256E968"/>
    <w:lvl w:ilvl="0" w:tplc="5A2CE1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8" w15:restartNumberingAfterBreak="0">
    <w:nsid w:val="1DF02A8B"/>
    <w:multiLevelType w:val="multilevel"/>
    <w:tmpl w:val="93A0F300"/>
    <w:lvl w:ilvl="0">
      <w:start w:val="5"/>
      <w:numFmt w:val="decimal"/>
      <w:lvlText w:val="%1."/>
      <w:lvlJc w:val="left"/>
      <w:pPr>
        <w:ind w:left="765" w:hanging="765"/>
      </w:pPr>
      <w:rPr>
        <w:rFonts w:hint="default"/>
      </w:rPr>
    </w:lvl>
    <w:lvl w:ilvl="1">
      <w:start w:val="3"/>
      <w:numFmt w:val="decimal"/>
      <w:lvlText w:val="%1.%2."/>
      <w:lvlJc w:val="left"/>
      <w:pPr>
        <w:ind w:left="1191" w:hanging="765"/>
      </w:pPr>
      <w:rPr>
        <w:rFonts w:hint="default"/>
      </w:rPr>
    </w:lvl>
    <w:lvl w:ilvl="2">
      <w:start w:val="68"/>
      <w:numFmt w:val="decimal"/>
      <w:lvlText w:val="%1.%2.%3."/>
      <w:lvlJc w:val="left"/>
      <w:pPr>
        <w:ind w:left="1617" w:hanging="76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9" w15:restartNumberingAfterBreak="0">
    <w:nsid w:val="1FF2304F"/>
    <w:multiLevelType w:val="hybridMultilevel"/>
    <w:tmpl w:val="BB1E27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24ED491D"/>
    <w:multiLevelType w:val="hybridMultilevel"/>
    <w:tmpl w:val="F50A46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25FC005A"/>
    <w:multiLevelType w:val="multilevel"/>
    <w:tmpl w:val="619ADA82"/>
    <w:lvl w:ilvl="0">
      <w:start w:val="7"/>
      <w:numFmt w:val="decimal"/>
      <w:lvlText w:val="%1"/>
      <w:lvlJc w:val="left"/>
      <w:pPr>
        <w:ind w:left="989" w:hanging="989"/>
      </w:pPr>
    </w:lvl>
    <w:lvl w:ilvl="1">
      <w:start w:val="2"/>
      <w:numFmt w:val="decimal"/>
      <w:lvlText w:val="%1.%2"/>
      <w:lvlJc w:val="left"/>
      <w:pPr>
        <w:ind w:left="989" w:hanging="989"/>
      </w:pPr>
    </w:lvl>
    <w:lvl w:ilvl="2">
      <w:start w:val="3"/>
      <w:numFmt w:val="decimal"/>
      <w:lvlText w:val="%1.%2.%3"/>
      <w:lvlJc w:val="left"/>
      <w:pPr>
        <w:ind w:left="989" w:hanging="989"/>
      </w:pPr>
    </w:lvl>
    <w:lvl w:ilvl="3">
      <w:start w:val="1"/>
      <w:numFmt w:val="decimal"/>
      <w:lvlText w:val="%1.%2.%3.%4."/>
      <w:lvlJc w:val="left"/>
      <w:pPr>
        <w:ind w:left="989" w:hanging="989"/>
      </w:pPr>
      <w:rPr>
        <w:rFonts w:ascii="Times New Roman" w:hAnsi="Times New Roman" w:cs="Times New Roman"/>
        <w:b w:val="0"/>
        <w:bCs w:val="0"/>
        <w:w w:val="100"/>
        <w:sz w:val="27"/>
        <w:szCs w:val="27"/>
      </w:rPr>
    </w:lvl>
    <w:lvl w:ilvl="4">
      <w:numFmt w:val="bullet"/>
      <w:lvlText w:val="•"/>
      <w:lvlJc w:val="left"/>
      <w:pPr>
        <w:ind w:left="4317" w:hanging="989"/>
      </w:pPr>
    </w:lvl>
    <w:lvl w:ilvl="5">
      <w:numFmt w:val="bullet"/>
      <w:lvlText w:val="•"/>
      <w:lvlJc w:val="left"/>
      <w:pPr>
        <w:ind w:left="5372" w:hanging="989"/>
      </w:pPr>
    </w:lvl>
    <w:lvl w:ilvl="6">
      <w:numFmt w:val="bullet"/>
      <w:lvlText w:val="•"/>
      <w:lvlJc w:val="left"/>
      <w:pPr>
        <w:ind w:left="6426" w:hanging="989"/>
      </w:pPr>
    </w:lvl>
    <w:lvl w:ilvl="7">
      <w:numFmt w:val="bullet"/>
      <w:lvlText w:val="•"/>
      <w:lvlJc w:val="left"/>
      <w:pPr>
        <w:ind w:left="7480" w:hanging="989"/>
      </w:pPr>
    </w:lvl>
    <w:lvl w:ilvl="8">
      <w:numFmt w:val="bullet"/>
      <w:lvlText w:val="•"/>
      <w:lvlJc w:val="left"/>
      <w:pPr>
        <w:ind w:left="8535" w:hanging="989"/>
      </w:pPr>
    </w:lvl>
  </w:abstractNum>
  <w:abstractNum w:abstractNumId="122" w15:restartNumberingAfterBreak="0">
    <w:nsid w:val="26716A50"/>
    <w:multiLevelType w:val="multilevel"/>
    <w:tmpl w:val="94446A40"/>
    <w:lvl w:ilvl="0">
      <w:start w:val="5"/>
      <w:numFmt w:val="decimal"/>
      <w:lvlText w:val="%1."/>
      <w:lvlJc w:val="left"/>
      <w:pPr>
        <w:ind w:left="765" w:hanging="765"/>
      </w:pPr>
      <w:rPr>
        <w:rFonts w:hint="default"/>
      </w:rPr>
    </w:lvl>
    <w:lvl w:ilvl="1">
      <w:start w:val="3"/>
      <w:numFmt w:val="decimal"/>
      <w:lvlText w:val="%1.%2."/>
      <w:lvlJc w:val="left"/>
      <w:pPr>
        <w:ind w:left="1191" w:hanging="765"/>
      </w:pPr>
      <w:rPr>
        <w:rFonts w:hint="default"/>
      </w:rPr>
    </w:lvl>
    <w:lvl w:ilvl="2">
      <w:start w:val="71"/>
      <w:numFmt w:val="decimal"/>
      <w:lvlText w:val="%1.%2.%3."/>
      <w:lvlJc w:val="left"/>
      <w:pPr>
        <w:ind w:left="1617" w:hanging="76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3" w15:restartNumberingAfterBreak="0">
    <w:nsid w:val="2C59041F"/>
    <w:multiLevelType w:val="multilevel"/>
    <w:tmpl w:val="B0E261B0"/>
    <w:lvl w:ilvl="0">
      <w:start w:val="7"/>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4" w15:restartNumberingAfterBreak="0">
    <w:nsid w:val="2DAA1FC5"/>
    <w:multiLevelType w:val="multilevel"/>
    <w:tmpl w:val="DDD260D8"/>
    <w:lvl w:ilvl="0">
      <w:start w:val="7"/>
      <w:numFmt w:val="decimal"/>
      <w:lvlText w:val="%1"/>
      <w:lvlJc w:val="left"/>
      <w:pPr>
        <w:ind w:left="878" w:hanging="878"/>
      </w:pPr>
    </w:lvl>
    <w:lvl w:ilvl="1">
      <w:start w:val="2"/>
      <w:numFmt w:val="decimal"/>
      <w:lvlText w:val="%1.%2"/>
      <w:lvlJc w:val="left"/>
      <w:pPr>
        <w:ind w:left="878" w:hanging="878"/>
      </w:pPr>
    </w:lvl>
    <w:lvl w:ilvl="2">
      <w:start w:val="4"/>
      <w:numFmt w:val="decimal"/>
      <w:lvlText w:val="%1.%2.%3"/>
      <w:lvlJc w:val="left"/>
      <w:pPr>
        <w:ind w:left="878" w:hanging="878"/>
      </w:pPr>
    </w:lvl>
    <w:lvl w:ilvl="3">
      <w:start w:val="1"/>
      <w:numFmt w:val="decimal"/>
      <w:lvlText w:val="%1.%2.%3.%4."/>
      <w:lvlJc w:val="left"/>
      <w:pPr>
        <w:ind w:left="878" w:hanging="878"/>
      </w:pPr>
      <w:rPr>
        <w:rFonts w:ascii="Times New Roman" w:hAnsi="Times New Roman" w:cs="Times New Roman"/>
        <w:b w:val="0"/>
        <w:bCs w:val="0"/>
        <w:w w:val="100"/>
        <w:sz w:val="27"/>
        <w:szCs w:val="27"/>
      </w:rPr>
    </w:lvl>
    <w:lvl w:ilvl="4">
      <w:numFmt w:val="bullet"/>
      <w:lvlText w:val="•"/>
      <w:lvlJc w:val="left"/>
      <w:pPr>
        <w:ind w:left="4317" w:hanging="878"/>
      </w:pPr>
    </w:lvl>
    <w:lvl w:ilvl="5">
      <w:numFmt w:val="bullet"/>
      <w:lvlText w:val="•"/>
      <w:lvlJc w:val="left"/>
      <w:pPr>
        <w:ind w:left="5372" w:hanging="878"/>
      </w:pPr>
    </w:lvl>
    <w:lvl w:ilvl="6">
      <w:numFmt w:val="bullet"/>
      <w:lvlText w:val="•"/>
      <w:lvlJc w:val="left"/>
      <w:pPr>
        <w:ind w:left="6426" w:hanging="878"/>
      </w:pPr>
    </w:lvl>
    <w:lvl w:ilvl="7">
      <w:numFmt w:val="bullet"/>
      <w:lvlText w:val="•"/>
      <w:lvlJc w:val="left"/>
      <w:pPr>
        <w:ind w:left="7480" w:hanging="878"/>
      </w:pPr>
    </w:lvl>
    <w:lvl w:ilvl="8">
      <w:numFmt w:val="bullet"/>
      <w:lvlText w:val="•"/>
      <w:lvlJc w:val="left"/>
      <w:pPr>
        <w:ind w:left="8535" w:hanging="878"/>
      </w:pPr>
    </w:lvl>
  </w:abstractNum>
  <w:abstractNum w:abstractNumId="125" w15:restartNumberingAfterBreak="0">
    <w:nsid w:val="3B2A0D28"/>
    <w:multiLevelType w:val="multilevel"/>
    <w:tmpl w:val="ECB0D45C"/>
    <w:lvl w:ilvl="0">
      <w:start w:val="5"/>
      <w:numFmt w:val="decimal"/>
      <w:lvlText w:val="%1."/>
      <w:lvlJc w:val="left"/>
      <w:pPr>
        <w:ind w:left="630" w:hanging="630"/>
      </w:pPr>
      <w:rPr>
        <w:rFonts w:hint="default"/>
      </w:rPr>
    </w:lvl>
    <w:lvl w:ilvl="1">
      <w:start w:val="3"/>
      <w:numFmt w:val="decimal"/>
      <w:lvlText w:val="%1.%2."/>
      <w:lvlJc w:val="left"/>
      <w:pPr>
        <w:ind w:left="424" w:hanging="720"/>
      </w:pPr>
      <w:rPr>
        <w:rFonts w:hint="default"/>
      </w:rPr>
    </w:lvl>
    <w:lvl w:ilvl="2">
      <w:start w:val="3"/>
      <w:numFmt w:val="decimal"/>
      <w:lvlText w:val="%1.%2.%3."/>
      <w:lvlJc w:val="left"/>
      <w:pPr>
        <w:ind w:left="128" w:hanging="720"/>
      </w:pPr>
      <w:rPr>
        <w:rFonts w:hint="default"/>
      </w:rPr>
    </w:lvl>
    <w:lvl w:ilvl="3">
      <w:start w:val="1"/>
      <w:numFmt w:val="decimal"/>
      <w:lvlText w:val="%1.%2.%3.%4."/>
      <w:lvlJc w:val="left"/>
      <w:pPr>
        <w:ind w:left="192" w:hanging="1080"/>
      </w:pPr>
      <w:rPr>
        <w:rFonts w:hint="default"/>
      </w:rPr>
    </w:lvl>
    <w:lvl w:ilvl="4">
      <w:start w:val="1"/>
      <w:numFmt w:val="decimal"/>
      <w:lvlText w:val="%1.%2.%3.%4.%5."/>
      <w:lvlJc w:val="left"/>
      <w:pPr>
        <w:ind w:left="-104" w:hanging="1080"/>
      </w:pPr>
      <w:rPr>
        <w:rFonts w:hint="default"/>
      </w:rPr>
    </w:lvl>
    <w:lvl w:ilvl="5">
      <w:start w:val="1"/>
      <w:numFmt w:val="decimal"/>
      <w:lvlText w:val="%1.%2.%3.%4.%5.%6."/>
      <w:lvlJc w:val="left"/>
      <w:pPr>
        <w:ind w:left="-40" w:hanging="1440"/>
      </w:pPr>
      <w:rPr>
        <w:rFonts w:hint="default"/>
      </w:rPr>
    </w:lvl>
    <w:lvl w:ilvl="6">
      <w:start w:val="1"/>
      <w:numFmt w:val="decimal"/>
      <w:lvlText w:val="%1.%2.%3.%4.%5.%6.%7."/>
      <w:lvlJc w:val="left"/>
      <w:pPr>
        <w:ind w:left="-336" w:hanging="1440"/>
      </w:pPr>
      <w:rPr>
        <w:rFonts w:hint="default"/>
      </w:rPr>
    </w:lvl>
    <w:lvl w:ilvl="7">
      <w:start w:val="1"/>
      <w:numFmt w:val="decimal"/>
      <w:lvlText w:val="%1.%2.%3.%4.%5.%6.%7.%8."/>
      <w:lvlJc w:val="left"/>
      <w:pPr>
        <w:ind w:left="-272" w:hanging="1800"/>
      </w:pPr>
      <w:rPr>
        <w:rFonts w:hint="default"/>
      </w:rPr>
    </w:lvl>
    <w:lvl w:ilvl="8">
      <w:start w:val="1"/>
      <w:numFmt w:val="decimal"/>
      <w:lvlText w:val="%1.%2.%3.%4.%5.%6.%7.%8.%9."/>
      <w:lvlJc w:val="left"/>
      <w:pPr>
        <w:ind w:left="-208" w:hanging="2160"/>
      </w:pPr>
      <w:rPr>
        <w:rFonts w:hint="default"/>
      </w:rPr>
    </w:lvl>
  </w:abstractNum>
  <w:abstractNum w:abstractNumId="126" w15:restartNumberingAfterBreak="0">
    <w:nsid w:val="3D8B40E3"/>
    <w:multiLevelType w:val="hybridMultilevel"/>
    <w:tmpl w:val="A5763F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3E126B03"/>
    <w:multiLevelType w:val="hybridMultilevel"/>
    <w:tmpl w:val="D2709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3E224FCC"/>
    <w:multiLevelType w:val="multilevel"/>
    <w:tmpl w:val="1658A12C"/>
    <w:lvl w:ilvl="0">
      <w:start w:val="7"/>
      <w:numFmt w:val="decimal"/>
      <w:lvlText w:val="%1"/>
      <w:lvlJc w:val="left"/>
      <w:pPr>
        <w:ind w:left="980" w:hanging="980"/>
      </w:pPr>
    </w:lvl>
    <w:lvl w:ilvl="1">
      <w:start w:val="2"/>
      <w:numFmt w:val="decimal"/>
      <w:lvlText w:val="%1.%2"/>
      <w:lvlJc w:val="left"/>
      <w:pPr>
        <w:ind w:left="980" w:hanging="980"/>
      </w:pPr>
    </w:lvl>
    <w:lvl w:ilvl="2">
      <w:start w:val="5"/>
      <w:numFmt w:val="decimal"/>
      <w:lvlText w:val="%1.%2.%3"/>
      <w:lvlJc w:val="left"/>
      <w:pPr>
        <w:ind w:left="980" w:hanging="980"/>
      </w:pPr>
    </w:lvl>
    <w:lvl w:ilvl="3">
      <w:start w:val="1"/>
      <w:numFmt w:val="decimal"/>
      <w:lvlText w:val="%1.%2.%3.%4."/>
      <w:lvlJc w:val="left"/>
      <w:pPr>
        <w:ind w:left="1973" w:hanging="980"/>
      </w:pPr>
      <w:rPr>
        <w:rFonts w:ascii="Times New Roman" w:hAnsi="Times New Roman" w:cs="Times New Roman"/>
        <w:b w:val="0"/>
        <w:bCs w:val="0"/>
        <w:w w:val="100"/>
        <w:sz w:val="27"/>
        <w:szCs w:val="27"/>
      </w:rPr>
    </w:lvl>
    <w:lvl w:ilvl="4">
      <w:numFmt w:val="bullet"/>
      <w:lvlText w:val="•"/>
      <w:lvlJc w:val="left"/>
      <w:pPr>
        <w:ind w:left="4317" w:hanging="980"/>
      </w:pPr>
    </w:lvl>
    <w:lvl w:ilvl="5">
      <w:numFmt w:val="bullet"/>
      <w:lvlText w:val="•"/>
      <w:lvlJc w:val="left"/>
      <w:pPr>
        <w:ind w:left="5372" w:hanging="980"/>
      </w:pPr>
    </w:lvl>
    <w:lvl w:ilvl="6">
      <w:numFmt w:val="bullet"/>
      <w:lvlText w:val="•"/>
      <w:lvlJc w:val="left"/>
      <w:pPr>
        <w:ind w:left="6426" w:hanging="980"/>
      </w:pPr>
    </w:lvl>
    <w:lvl w:ilvl="7">
      <w:numFmt w:val="bullet"/>
      <w:lvlText w:val="•"/>
      <w:lvlJc w:val="left"/>
      <w:pPr>
        <w:ind w:left="7480" w:hanging="980"/>
      </w:pPr>
    </w:lvl>
    <w:lvl w:ilvl="8">
      <w:numFmt w:val="bullet"/>
      <w:lvlText w:val="•"/>
      <w:lvlJc w:val="left"/>
      <w:pPr>
        <w:ind w:left="8535" w:hanging="980"/>
      </w:pPr>
    </w:lvl>
  </w:abstractNum>
  <w:abstractNum w:abstractNumId="129" w15:restartNumberingAfterBreak="0">
    <w:nsid w:val="56205E0D"/>
    <w:multiLevelType w:val="multilevel"/>
    <w:tmpl w:val="C19041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15:restartNumberingAfterBreak="0">
    <w:nsid w:val="59322D8C"/>
    <w:multiLevelType w:val="multilevel"/>
    <w:tmpl w:val="1CE8307A"/>
    <w:lvl w:ilvl="0">
      <w:start w:val="7"/>
      <w:numFmt w:val="decimal"/>
      <w:lvlText w:val="%1"/>
      <w:lvlJc w:val="left"/>
      <w:pPr>
        <w:ind w:left="984" w:hanging="984"/>
      </w:pPr>
    </w:lvl>
    <w:lvl w:ilvl="1">
      <w:start w:val="2"/>
      <w:numFmt w:val="decimal"/>
      <w:lvlText w:val="%1.%2"/>
      <w:lvlJc w:val="left"/>
      <w:pPr>
        <w:ind w:left="984" w:hanging="984"/>
      </w:pPr>
    </w:lvl>
    <w:lvl w:ilvl="2">
      <w:start w:val="2"/>
      <w:numFmt w:val="decimal"/>
      <w:lvlText w:val="%1.%2.%3"/>
      <w:lvlJc w:val="left"/>
      <w:pPr>
        <w:ind w:left="984" w:hanging="984"/>
      </w:pPr>
    </w:lvl>
    <w:lvl w:ilvl="3">
      <w:start w:val="1"/>
      <w:numFmt w:val="decimal"/>
      <w:lvlText w:val="%1.%2.%3.%4."/>
      <w:lvlJc w:val="left"/>
      <w:pPr>
        <w:ind w:left="984" w:hanging="984"/>
      </w:pPr>
      <w:rPr>
        <w:rFonts w:ascii="Times New Roman" w:hAnsi="Times New Roman" w:cs="Times New Roman"/>
        <w:b w:val="0"/>
        <w:bCs w:val="0"/>
        <w:w w:val="100"/>
        <w:sz w:val="27"/>
        <w:szCs w:val="27"/>
      </w:rPr>
    </w:lvl>
    <w:lvl w:ilvl="4">
      <w:numFmt w:val="bullet"/>
      <w:lvlText w:val="•"/>
      <w:lvlJc w:val="left"/>
      <w:pPr>
        <w:ind w:left="4309" w:hanging="984"/>
      </w:pPr>
    </w:lvl>
    <w:lvl w:ilvl="5">
      <w:numFmt w:val="bullet"/>
      <w:lvlText w:val="•"/>
      <w:lvlJc w:val="left"/>
      <w:pPr>
        <w:ind w:left="5362" w:hanging="984"/>
      </w:pPr>
    </w:lvl>
    <w:lvl w:ilvl="6">
      <w:numFmt w:val="bullet"/>
      <w:lvlText w:val="•"/>
      <w:lvlJc w:val="left"/>
      <w:pPr>
        <w:ind w:left="6414" w:hanging="984"/>
      </w:pPr>
    </w:lvl>
    <w:lvl w:ilvl="7">
      <w:numFmt w:val="bullet"/>
      <w:lvlText w:val="•"/>
      <w:lvlJc w:val="left"/>
      <w:pPr>
        <w:ind w:left="7466" w:hanging="984"/>
      </w:pPr>
    </w:lvl>
    <w:lvl w:ilvl="8">
      <w:numFmt w:val="bullet"/>
      <w:lvlText w:val="•"/>
      <w:lvlJc w:val="left"/>
      <w:pPr>
        <w:ind w:left="8519" w:hanging="984"/>
      </w:pPr>
    </w:lvl>
  </w:abstractNum>
  <w:abstractNum w:abstractNumId="131" w15:restartNumberingAfterBreak="0">
    <w:nsid w:val="5BD41223"/>
    <w:multiLevelType w:val="multilevel"/>
    <w:tmpl w:val="1C7ACE2A"/>
    <w:lvl w:ilvl="0">
      <w:start w:val="6"/>
      <w:numFmt w:val="decimal"/>
      <w:lvlText w:val="%1."/>
      <w:lvlJc w:val="left"/>
      <w:pPr>
        <w:ind w:left="900" w:hanging="900"/>
      </w:pPr>
      <w:rPr>
        <w:rFonts w:hint="default"/>
      </w:rPr>
    </w:lvl>
    <w:lvl w:ilvl="1">
      <w:start w:val="14"/>
      <w:numFmt w:val="decimal"/>
      <w:lvlText w:val="%1.%2."/>
      <w:lvlJc w:val="left"/>
      <w:pPr>
        <w:ind w:left="900" w:hanging="900"/>
      </w:pPr>
      <w:rPr>
        <w:rFonts w:hint="default"/>
      </w:rPr>
    </w:lvl>
    <w:lvl w:ilvl="2">
      <w:start w:val="11"/>
      <w:numFmt w:val="decimal"/>
      <w:lvlText w:val="%1.%2.%3."/>
      <w:lvlJc w:val="left"/>
      <w:pPr>
        <w:ind w:left="1468"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2" w15:restartNumberingAfterBreak="0">
    <w:nsid w:val="5EA539BF"/>
    <w:multiLevelType w:val="hybridMultilevel"/>
    <w:tmpl w:val="BB0E8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603D4839"/>
    <w:multiLevelType w:val="multilevel"/>
    <w:tmpl w:val="D7AEDA08"/>
    <w:lvl w:ilvl="0">
      <w:start w:val="7"/>
      <w:numFmt w:val="decimal"/>
      <w:lvlText w:val="%1"/>
      <w:lvlJc w:val="left"/>
      <w:pPr>
        <w:ind w:left="2699" w:hanging="473"/>
      </w:pPr>
    </w:lvl>
    <w:lvl w:ilvl="1">
      <w:start w:val="2"/>
      <w:numFmt w:val="decimal"/>
      <w:lvlText w:val="%1.%2."/>
      <w:lvlJc w:val="left"/>
      <w:pPr>
        <w:ind w:left="2699" w:hanging="473"/>
      </w:pPr>
      <w:rPr>
        <w:rFonts w:ascii="Times New Roman" w:hAnsi="Times New Roman" w:cs="Times New Roman"/>
        <w:b/>
        <w:bCs/>
        <w:w w:val="100"/>
        <w:sz w:val="27"/>
        <w:szCs w:val="27"/>
      </w:rPr>
    </w:lvl>
    <w:lvl w:ilvl="2">
      <w:start w:val="1"/>
      <w:numFmt w:val="decimal"/>
      <w:lvlText w:val="%1.%2.%3."/>
      <w:lvlJc w:val="left"/>
      <w:pPr>
        <w:ind w:left="4485" w:hanging="677"/>
      </w:pPr>
      <w:rPr>
        <w:rFonts w:ascii="Times New Roman" w:hAnsi="Times New Roman" w:cs="Times New Roman"/>
        <w:b/>
        <w:bCs/>
        <w:w w:val="100"/>
        <w:sz w:val="27"/>
        <w:szCs w:val="27"/>
      </w:rPr>
    </w:lvl>
    <w:lvl w:ilvl="3">
      <w:numFmt w:val="bullet"/>
      <w:lvlText w:val="•"/>
      <w:lvlJc w:val="left"/>
      <w:pPr>
        <w:ind w:left="5845" w:hanging="677"/>
      </w:pPr>
    </w:lvl>
    <w:lvl w:ilvl="4">
      <w:numFmt w:val="bullet"/>
      <w:lvlText w:val="•"/>
      <w:lvlJc w:val="left"/>
      <w:pPr>
        <w:ind w:left="6528" w:hanging="677"/>
      </w:pPr>
    </w:lvl>
    <w:lvl w:ilvl="5">
      <w:numFmt w:val="bullet"/>
      <w:lvlText w:val="•"/>
      <w:lvlJc w:val="left"/>
      <w:pPr>
        <w:ind w:left="7210" w:hanging="677"/>
      </w:pPr>
    </w:lvl>
    <w:lvl w:ilvl="6">
      <w:numFmt w:val="bullet"/>
      <w:lvlText w:val="•"/>
      <w:lvlJc w:val="left"/>
      <w:pPr>
        <w:ind w:left="7893" w:hanging="677"/>
      </w:pPr>
    </w:lvl>
    <w:lvl w:ilvl="7">
      <w:numFmt w:val="bullet"/>
      <w:lvlText w:val="•"/>
      <w:lvlJc w:val="left"/>
      <w:pPr>
        <w:ind w:left="8576" w:hanging="677"/>
      </w:pPr>
    </w:lvl>
    <w:lvl w:ilvl="8">
      <w:numFmt w:val="bullet"/>
      <w:lvlText w:val="•"/>
      <w:lvlJc w:val="left"/>
      <w:pPr>
        <w:ind w:left="9258" w:hanging="677"/>
      </w:pPr>
    </w:lvl>
  </w:abstractNum>
  <w:abstractNum w:abstractNumId="134" w15:restartNumberingAfterBreak="0">
    <w:nsid w:val="617B75A9"/>
    <w:multiLevelType w:val="multilevel"/>
    <w:tmpl w:val="4E3831C8"/>
    <w:lvl w:ilvl="0">
      <w:start w:val="5"/>
      <w:numFmt w:val="decimal"/>
      <w:lvlText w:val="%1."/>
      <w:lvlJc w:val="left"/>
      <w:pPr>
        <w:ind w:left="765" w:hanging="765"/>
      </w:pPr>
      <w:rPr>
        <w:rFonts w:hint="default"/>
      </w:rPr>
    </w:lvl>
    <w:lvl w:ilvl="1">
      <w:start w:val="3"/>
      <w:numFmt w:val="decimal"/>
      <w:lvlText w:val="%1.%2."/>
      <w:lvlJc w:val="left"/>
      <w:pPr>
        <w:ind w:left="465" w:hanging="765"/>
      </w:pPr>
      <w:rPr>
        <w:rFonts w:hint="default"/>
      </w:rPr>
    </w:lvl>
    <w:lvl w:ilvl="2">
      <w:start w:val="40"/>
      <w:numFmt w:val="decimal"/>
      <w:lvlText w:val="%1.%2.%3."/>
      <w:lvlJc w:val="left"/>
      <w:pPr>
        <w:ind w:left="1333" w:hanging="765"/>
      </w:pPr>
      <w:rPr>
        <w:rFonts w:hint="default"/>
      </w:rPr>
    </w:lvl>
    <w:lvl w:ilvl="3">
      <w:start w:val="1"/>
      <w:numFmt w:val="decimal"/>
      <w:lvlText w:val="%1.%2.%3.%4."/>
      <w:lvlJc w:val="left"/>
      <w:pPr>
        <w:ind w:left="180" w:hanging="1080"/>
      </w:pPr>
      <w:rPr>
        <w:rFonts w:hint="default"/>
      </w:rPr>
    </w:lvl>
    <w:lvl w:ilvl="4">
      <w:start w:val="1"/>
      <w:numFmt w:val="decimal"/>
      <w:lvlText w:val="%1.%2.%3.%4.%5."/>
      <w:lvlJc w:val="left"/>
      <w:pPr>
        <w:ind w:left="-120" w:hanging="1080"/>
      </w:pPr>
      <w:rPr>
        <w:rFonts w:hint="default"/>
      </w:rPr>
    </w:lvl>
    <w:lvl w:ilvl="5">
      <w:start w:val="1"/>
      <w:numFmt w:val="decimal"/>
      <w:lvlText w:val="%1.%2.%3.%4.%5.%6."/>
      <w:lvlJc w:val="left"/>
      <w:pPr>
        <w:ind w:left="-60" w:hanging="1440"/>
      </w:pPr>
      <w:rPr>
        <w:rFonts w:hint="default"/>
      </w:rPr>
    </w:lvl>
    <w:lvl w:ilvl="6">
      <w:start w:val="1"/>
      <w:numFmt w:val="decimal"/>
      <w:lvlText w:val="%1.%2.%3.%4.%5.%6.%7."/>
      <w:lvlJc w:val="left"/>
      <w:pPr>
        <w:ind w:left="-360" w:hanging="1440"/>
      </w:pPr>
      <w:rPr>
        <w:rFonts w:hint="default"/>
      </w:rPr>
    </w:lvl>
    <w:lvl w:ilvl="7">
      <w:start w:val="1"/>
      <w:numFmt w:val="decimal"/>
      <w:lvlText w:val="%1.%2.%3.%4.%5.%6.%7.%8."/>
      <w:lvlJc w:val="left"/>
      <w:pPr>
        <w:ind w:left="-300" w:hanging="1800"/>
      </w:pPr>
      <w:rPr>
        <w:rFonts w:hint="default"/>
      </w:rPr>
    </w:lvl>
    <w:lvl w:ilvl="8">
      <w:start w:val="1"/>
      <w:numFmt w:val="decimal"/>
      <w:lvlText w:val="%1.%2.%3.%4.%5.%6.%7.%8.%9."/>
      <w:lvlJc w:val="left"/>
      <w:pPr>
        <w:ind w:left="-240" w:hanging="2160"/>
      </w:pPr>
      <w:rPr>
        <w:rFonts w:hint="default"/>
      </w:rPr>
    </w:lvl>
  </w:abstractNum>
  <w:abstractNum w:abstractNumId="135" w15:restartNumberingAfterBreak="0">
    <w:nsid w:val="65B50D2A"/>
    <w:multiLevelType w:val="multilevel"/>
    <w:tmpl w:val="4E581312"/>
    <w:lvl w:ilvl="0">
      <w:start w:val="7"/>
      <w:numFmt w:val="decimal"/>
      <w:lvlText w:val="%1"/>
      <w:lvlJc w:val="left"/>
      <w:pPr>
        <w:ind w:left="984" w:hanging="984"/>
      </w:pPr>
    </w:lvl>
    <w:lvl w:ilvl="1">
      <w:start w:val="2"/>
      <w:numFmt w:val="decimal"/>
      <w:lvlText w:val="%1.%2"/>
      <w:lvlJc w:val="left"/>
      <w:pPr>
        <w:ind w:left="984" w:hanging="984"/>
      </w:pPr>
    </w:lvl>
    <w:lvl w:ilvl="2">
      <w:start w:val="6"/>
      <w:numFmt w:val="decimal"/>
      <w:lvlText w:val="%1.%2.%3"/>
      <w:lvlJc w:val="left"/>
      <w:pPr>
        <w:ind w:left="984" w:hanging="984"/>
      </w:pPr>
    </w:lvl>
    <w:lvl w:ilvl="3">
      <w:start w:val="1"/>
      <w:numFmt w:val="decimal"/>
      <w:lvlText w:val="%1.%2.%3.%4."/>
      <w:lvlJc w:val="left"/>
      <w:pPr>
        <w:ind w:left="984" w:hanging="984"/>
      </w:pPr>
      <w:rPr>
        <w:rFonts w:ascii="Times New Roman" w:hAnsi="Times New Roman" w:cs="Times New Roman"/>
        <w:b w:val="0"/>
        <w:bCs w:val="0"/>
        <w:w w:val="100"/>
        <w:sz w:val="27"/>
        <w:szCs w:val="27"/>
      </w:rPr>
    </w:lvl>
    <w:lvl w:ilvl="4">
      <w:numFmt w:val="bullet"/>
      <w:lvlText w:val="•"/>
      <w:lvlJc w:val="left"/>
      <w:pPr>
        <w:ind w:left="4317" w:hanging="984"/>
      </w:pPr>
    </w:lvl>
    <w:lvl w:ilvl="5">
      <w:numFmt w:val="bullet"/>
      <w:lvlText w:val="•"/>
      <w:lvlJc w:val="left"/>
      <w:pPr>
        <w:ind w:left="5372" w:hanging="984"/>
      </w:pPr>
    </w:lvl>
    <w:lvl w:ilvl="6">
      <w:numFmt w:val="bullet"/>
      <w:lvlText w:val="•"/>
      <w:lvlJc w:val="left"/>
      <w:pPr>
        <w:ind w:left="6426" w:hanging="984"/>
      </w:pPr>
    </w:lvl>
    <w:lvl w:ilvl="7">
      <w:numFmt w:val="bullet"/>
      <w:lvlText w:val="•"/>
      <w:lvlJc w:val="left"/>
      <w:pPr>
        <w:ind w:left="7480" w:hanging="984"/>
      </w:pPr>
    </w:lvl>
    <w:lvl w:ilvl="8">
      <w:numFmt w:val="bullet"/>
      <w:lvlText w:val="•"/>
      <w:lvlJc w:val="left"/>
      <w:pPr>
        <w:ind w:left="8535" w:hanging="984"/>
      </w:pPr>
    </w:lvl>
  </w:abstractNum>
  <w:abstractNum w:abstractNumId="136" w15:restartNumberingAfterBreak="0">
    <w:nsid w:val="66DA0434"/>
    <w:multiLevelType w:val="multilevel"/>
    <w:tmpl w:val="F8FA2F7A"/>
    <w:lvl w:ilvl="0">
      <w:start w:val="5"/>
      <w:numFmt w:val="decimal"/>
      <w:lvlText w:val="%1."/>
      <w:lvlJc w:val="left"/>
      <w:pPr>
        <w:ind w:left="630" w:hanging="630"/>
      </w:pPr>
      <w:rPr>
        <w:rFonts w:hint="default"/>
      </w:rPr>
    </w:lvl>
    <w:lvl w:ilvl="1">
      <w:start w:val="3"/>
      <w:numFmt w:val="decimal"/>
      <w:lvlText w:val="%1.%2."/>
      <w:lvlJc w:val="left"/>
      <w:pPr>
        <w:ind w:left="424" w:hanging="720"/>
      </w:pPr>
      <w:rPr>
        <w:rFonts w:hint="default"/>
      </w:rPr>
    </w:lvl>
    <w:lvl w:ilvl="2">
      <w:start w:val="5"/>
      <w:numFmt w:val="decimal"/>
      <w:lvlText w:val="%1.%2.%3."/>
      <w:lvlJc w:val="left"/>
      <w:pPr>
        <w:ind w:left="10360" w:hanging="720"/>
      </w:pPr>
      <w:rPr>
        <w:rFonts w:hint="default"/>
      </w:rPr>
    </w:lvl>
    <w:lvl w:ilvl="3">
      <w:start w:val="1"/>
      <w:numFmt w:val="decimal"/>
      <w:lvlText w:val="%1.%2.%3.%4."/>
      <w:lvlJc w:val="left"/>
      <w:pPr>
        <w:ind w:left="192" w:hanging="1080"/>
      </w:pPr>
      <w:rPr>
        <w:rFonts w:hint="default"/>
      </w:rPr>
    </w:lvl>
    <w:lvl w:ilvl="4">
      <w:start w:val="1"/>
      <w:numFmt w:val="decimal"/>
      <w:lvlText w:val="%1.%2.%3.%4.%5."/>
      <w:lvlJc w:val="left"/>
      <w:pPr>
        <w:ind w:left="-104" w:hanging="1080"/>
      </w:pPr>
      <w:rPr>
        <w:rFonts w:hint="default"/>
      </w:rPr>
    </w:lvl>
    <w:lvl w:ilvl="5">
      <w:start w:val="1"/>
      <w:numFmt w:val="decimal"/>
      <w:lvlText w:val="%1.%2.%3.%4.%5.%6."/>
      <w:lvlJc w:val="left"/>
      <w:pPr>
        <w:ind w:left="-40" w:hanging="1440"/>
      </w:pPr>
      <w:rPr>
        <w:rFonts w:hint="default"/>
      </w:rPr>
    </w:lvl>
    <w:lvl w:ilvl="6">
      <w:start w:val="1"/>
      <w:numFmt w:val="decimal"/>
      <w:lvlText w:val="%1.%2.%3.%4.%5.%6.%7."/>
      <w:lvlJc w:val="left"/>
      <w:pPr>
        <w:ind w:left="-336" w:hanging="1440"/>
      </w:pPr>
      <w:rPr>
        <w:rFonts w:hint="default"/>
      </w:rPr>
    </w:lvl>
    <w:lvl w:ilvl="7">
      <w:start w:val="1"/>
      <w:numFmt w:val="decimal"/>
      <w:lvlText w:val="%1.%2.%3.%4.%5.%6.%7.%8."/>
      <w:lvlJc w:val="left"/>
      <w:pPr>
        <w:ind w:left="-272" w:hanging="1800"/>
      </w:pPr>
      <w:rPr>
        <w:rFonts w:hint="default"/>
      </w:rPr>
    </w:lvl>
    <w:lvl w:ilvl="8">
      <w:start w:val="1"/>
      <w:numFmt w:val="decimal"/>
      <w:lvlText w:val="%1.%2.%3.%4.%5.%6.%7.%8.%9."/>
      <w:lvlJc w:val="left"/>
      <w:pPr>
        <w:ind w:left="-208" w:hanging="2160"/>
      </w:pPr>
      <w:rPr>
        <w:rFonts w:hint="default"/>
      </w:rPr>
    </w:lvl>
  </w:abstractNum>
  <w:abstractNum w:abstractNumId="137" w15:restartNumberingAfterBreak="0">
    <w:nsid w:val="69547F66"/>
    <w:multiLevelType w:val="multilevel"/>
    <w:tmpl w:val="5E2E792E"/>
    <w:lvl w:ilvl="0">
      <w:start w:val="5"/>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63"/>
      <w:numFmt w:val="decimal"/>
      <w:lvlText w:val="%1.%2.%3."/>
      <w:lvlJc w:val="left"/>
      <w:pPr>
        <w:ind w:left="1617"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8" w15:restartNumberingAfterBreak="0">
    <w:nsid w:val="6B6B3219"/>
    <w:multiLevelType w:val="multilevel"/>
    <w:tmpl w:val="31749296"/>
    <w:lvl w:ilvl="0">
      <w:start w:val="5"/>
      <w:numFmt w:val="decimal"/>
      <w:lvlText w:val="%1."/>
      <w:lvlJc w:val="left"/>
      <w:pPr>
        <w:ind w:left="765" w:hanging="765"/>
      </w:pPr>
      <w:rPr>
        <w:rFonts w:hint="default"/>
      </w:rPr>
    </w:lvl>
    <w:lvl w:ilvl="1">
      <w:start w:val="3"/>
      <w:numFmt w:val="decimal"/>
      <w:lvlText w:val="%1.%2."/>
      <w:lvlJc w:val="left"/>
      <w:pPr>
        <w:ind w:left="1191" w:hanging="765"/>
      </w:pPr>
      <w:rPr>
        <w:rFonts w:hint="default"/>
      </w:rPr>
    </w:lvl>
    <w:lvl w:ilvl="2">
      <w:start w:val="64"/>
      <w:numFmt w:val="decimal"/>
      <w:lvlText w:val="%1.%2.%3."/>
      <w:lvlJc w:val="left"/>
      <w:pPr>
        <w:ind w:left="1617" w:hanging="76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39" w15:restartNumberingAfterBreak="0">
    <w:nsid w:val="72BB30B8"/>
    <w:multiLevelType w:val="multilevel"/>
    <w:tmpl w:val="0F104D60"/>
    <w:lvl w:ilvl="0">
      <w:start w:val="1"/>
      <w:numFmt w:val="decimal"/>
      <w:lvlText w:val="%1."/>
      <w:lvlJc w:val="left"/>
      <w:pPr>
        <w:ind w:left="435" w:hanging="435"/>
      </w:pPr>
      <w:rPr>
        <w:rFonts w:hint="default"/>
        <w:b/>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0" w15:restartNumberingAfterBreak="0">
    <w:nsid w:val="7BE67A8D"/>
    <w:multiLevelType w:val="hybridMultilevel"/>
    <w:tmpl w:val="A3A22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9"/>
  </w:num>
  <w:num w:numId="2">
    <w:abstractNumId w:val="108"/>
  </w:num>
  <w:num w:numId="3">
    <w:abstractNumId w:val="107"/>
  </w:num>
  <w:num w:numId="4">
    <w:abstractNumId w:val="106"/>
  </w:num>
  <w:num w:numId="5">
    <w:abstractNumId w:val="105"/>
  </w:num>
  <w:num w:numId="6">
    <w:abstractNumId w:val="104"/>
  </w:num>
  <w:num w:numId="7">
    <w:abstractNumId w:val="103"/>
  </w:num>
  <w:num w:numId="8">
    <w:abstractNumId w:val="102"/>
  </w:num>
  <w:num w:numId="9">
    <w:abstractNumId w:val="101"/>
  </w:num>
  <w:num w:numId="10">
    <w:abstractNumId w:val="100"/>
  </w:num>
  <w:num w:numId="11">
    <w:abstractNumId w:val="99"/>
  </w:num>
  <w:num w:numId="12">
    <w:abstractNumId w:val="98"/>
  </w:num>
  <w:num w:numId="13">
    <w:abstractNumId w:val="97"/>
  </w:num>
  <w:num w:numId="14">
    <w:abstractNumId w:val="96"/>
  </w:num>
  <w:num w:numId="15">
    <w:abstractNumId w:val="95"/>
  </w:num>
  <w:num w:numId="16">
    <w:abstractNumId w:val="94"/>
  </w:num>
  <w:num w:numId="17">
    <w:abstractNumId w:val="93"/>
  </w:num>
  <w:num w:numId="18">
    <w:abstractNumId w:val="92"/>
  </w:num>
  <w:num w:numId="19">
    <w:abstractNumId w:val="91"/>
  </w:num>
  <w:num w:numId="20">
    <w:abstractNumId w:val="90"/>
  </w:num>
  <w:num w:numId="21">
    <w:abstractNumId w:val="89"/>
  </w:num>
  <w:num w:numId="22">
    <w:abstractNumId w:val="88"/>
  </w:num>
  <w:num w:numId="23">
    <w:abstractNumId w:val="87"/>
  </w:num>
  <w:num w:numId="24">
    <w:abstractNumId w:val="86"/>
  </w:num>
  <w:num w:numId="25">
    <w:abstractNumId w:val="85"/>
  </w:num>
  <w:num w:numId="26">
    <w:abstractNumId w:val="84"/>
  </w:num>
  <w:num w:numId="27">
    <w:abstractNumId w:val="83"/>
  </w:num>
  <w:num w:numId="28">
    <w:abstractNumId w:val="82"/>
  </w:num>
  <w:num w:numId="29">
    <w:abstractNumId w:val="81"/>
  </w:num>
  <w:num w:numId="30">
    <w:abstractNumId w:val="80"/>
  </w:num>
  <w:num w:numId="31">
    <w:abstractNumId w:val="79"/>
  </w:num>
  <w:num w:numId="32">
    <w:abstractNumId w:val="78"/>
  </w:num>
  <w:num w:numId="33">
    <w:abstractNumId w:val="77"/>
  </w:num>
  <w:num w:numId="34">
    <w:abstractNumId w:val="76"/>
  </w:num>
  <w:num w:numId="35">
    <w:abstractNumId w:val="75"/>
  </w:num>
  <w:num w:numId="36">
    <w:abstractNumId w:val="74"/>
  </w:num>
  <w:num w:numId="37">
    <w:abstractNumId w:val="73"/>
  </w:num>
  <w:num w:numId="38">
    <w:abstractNumId w:val="72"/>
  </w:num>
  <w:num w:numId="39">
    <w:abstractNumId w:val="71"/>
  </w:num>
  <w:num w:numId="40">
    <w:abstractNumId w:val="70"/>
  </w:num>
  <w:num w:numId="41">
    <w:abstractNumId w:val="69"/>
  </w:num>
  <w:num w:numId="42">
    <w:abstractNumId w:val="68"/>
  </w:num>
  <w:num w:numId="43">
    <w:abstractNumId w:val="67"/>
  </w:num>
  <w:num w:numId="44">
    <w:abstractNumId w:val="66"/>
  </w:num>
  <w:num w:numId="45">
    <w:abstractNumId w:val="65"/>
  </w:num>
  <w:num w:numId="46">
    <w:abstractNumId w:val="64"/>
  </w:num>
  <w:num w:numId="47">
    <w:abstractNumId w:val="63"/>
  </w:num>
  <w:num w:numId="48">
    <w:abstractNumId w:val="62"/>
  </w:num>
  <w:num w:numId="49">
    <w:abstractNumId w:val="61"/>
  </w:num>
  <w:num w:numId="50">
    <w:abstractNumId w:val="60"/>
  </w:num>
  <w:num w:numId="51">
    <w:abstractNumId w:val="59"/>
  </w:num>
  <w:num w:numId="52">
    <w:abstractNumId w:val="58"/>
  </w:num>
  <w:num w:numId="53">
    <w:abstractNumId w:val="57"/>
  </w:num>
  <w:num w:numId="54">
    <w:abstractNumId w:val="56"/>
  </w:num>
  <w:num w:numId="55">
    <w:abstractNumId w:val="55"/>
  </w:num>
  <w:num w:numId="56">
    <w:abstractNumId w:val="54"/>
  </w:num>
  <w:num w:numId="57">
    <w:abstractNumId w:val="53"/>
  </w:num>
  <w:num w:numId="58">
    <w:abstractNumId w:val="52"/>
  </w:num>
  <w:num w:numId="59">
    <w:abstractNumId w:val="51"/>
  </w:num>
  <w:num w:numId="60">
    <w:abstractNumId w:val="50"/>
  </w:num>
  <w:num w:numId="61">
    <w:abstractNumId w:val="49"/>
  </w:num>
  <w:num w:numId="62">
    <w:abstractNumId w:val="48"/>
  </w:num>
  <w:num w:numId="63">
    <w:abstractNumId w:val="47"/>
  </w:num>
  <w:num w:numId="64">
    <w:abstractNumId w:val="46"/>
  </w:num>
  <w:num w:numId="65">
    <w:abstractNumId w:val="45"/>
  </w:num>
  <w:num w:numId="66">
    <w:abstractNumId w:val="44"/>
  </w:num>
  <w:num w:numId="67">
    <w:abstractNumId w:val="43"/>
  </w:num>
  <w:num w:numId="68">
    <w:abstractNumId w:val="42"/>
  </w:num>
  <w:num w:numId="69">
    <w:abstractNumId w:val="41"/>
  </w:num>
  <w:num w:numId="70">
    <w:abstractNumId w:val="40"/>
  </w:num>
  <w:num w:numId="71">
    <w:abstractNumId w:val="39"/>
  </w:num>
  <w:num w:numId="72">
    <w:abstractNumId w:val="38"/>
  </w:num>
  <w:num w:numId="73">
    <w:abstractNumId w:val="37"/>
  </w:num>
  <w:num w:numId="74">
    <w:abstractNumId w:val="36"/>
  </w:num>
  <w:num w:numId="75">
    <w:abstractNumId w:val="35"/>
  </w:num>
  <w:num w:numId="76">
    <w:abstractNumId w:val="34"/>
  </w:num>
  <w:num w:numId="77">
    <w:abstractNumId w:val="33"/>
  </w:num>
  <w:num w:numId="78">
    <w:abstractNumId w:val="32"/>
  </w:num>
  <w:num w:numId="79">
    <w:abstractNumId w:val="31"/>
  </w:num>
  <w:num w:numId="80">
    <w:abstractNumId w:val="30"/>
  </w:num>
  <w:num w:numId="81">
    <w:abstractNumId w:val="29"/>
  </w:num>
  <w:num w:numId="82">
    <w:abstractNumId w:val="28"/>
  </w:num>
  <w:num w:numId="83">
    <w:abstractNumId w:val="27"/>
  </w:num>
  <w:num w:numId="84">
    <w:abstractNumId w:val="26"/>
  </w:num>
  <w:num w:numId="85">
    <w:abstractNumId w:val="25"/>
  </w:num>
  <w:num w:numId="86">
    <w:abstractNumId w:val="24"/>
  </w:num>
  <w:num w:numId="87">
    <w:abstractNumId w:val="23"/>
  </w:num>
  <w:num w:numId="88">
    <w:abstractNumId w:val="22"/>
  </w:num>
  <w:num w:numId="89">
    <w:abstractNumId w:val="21"/>
  </w:num>
  <w:num w:numId="90">
    <w:abstractNumId w:val="20"/>
  </w:num>
  <w:num w:numId="91">
    <w:abstractNumId w:val="19"/>
  </w:num>
  <w:num w:numId="92">
    <w:abstractNumId w:val="18"/>
  </w:num>
  <w:num w:numId="93">
    <w:abstractNumId w:val="17"/>
  </w:num>
  <w:num w:numId="94">
    <w:abstractNumId w:val="16"/>
  </w:num>
  <w:num w:numId="95">
    <w:abstractNumId w:val="15"/>
  </w:num>
  <w:num w:numId="96">
    <w:abstractNumId w:val="14"/>
  </w:num>
  <w:num w:numId="97">
    <w:abstractNumId w:val="13"/>
  </w:num>
  <w:num w:numId="98">
    <w:abstractNumId w:val="12"/>
  </w:num>
  <w:num w:numId="99">
    <w:abstractNumId w:val="11"/>
  </w:num>
  <w:num w:numId="100">
    <w:abstractNumId w:val="10"/>
  </w:num>
  <w:num w:numId="101">
    <w:abstractNumId w:val="9"/>
  </w:num>
  <w:num w:numId="102">
    <w:abstractNumId w:val="8"/>
  </w:num>
  <w:num w:numId="103">
    <w:abstractNumId w:val="7"/>
  </w:num>
  <w:num w:numId="104">
    <w:abstractNumId w:val="6"/>
  </w:num>
  <w:num w:numId="105">
    <w:abstractNumId w:val="5"/>
  </w:num>
  <w:num w:numId="106">
    <w:abstractNumId w:val="4"/>
  </w:num>
  <w:num w:numId="107">
    <w:abstractNumId w:val="3"/>
  </w:num>
  <w:num w:numId="108">
    <w:abstractNumId w:val="2"/>
  </w:num>
  <w:num w:numId="109">
    <w:abstractNumId w:val="1"/>
  </w:num>
  <w:num w:numId="110">
    <w:abstractNumId w:val="0"/>
  </w:num>
  <w:num w:numId="111">
    <w:abstractNumId w:val="127"/>
  </w:num>
  <w:num w:numId="112">
    <w:abstractNumId w:val="139"/>
  </w:num>
  <w:num w:numId="113">
    <w:abstractNumId w:val="126"/>
  </w:num>
  <w:num w:numId="114">
    <w:abstractNumId w:val="119"/>
  </w:num>
  <w:num w:numId="115">
    <w:abstractNumId w:val="120"/>
  </w:num>
  <w:num w:numId="116">
    <w:abstractNumId w:val="117"/>
  </w:num>
  <w:num w:numId="117">
    <w:abstractNumId w:val="114"/>
  </w:num>
  <w:num w:numId="118">
    <w:abstractNumId w:val="132"/>
  </w:num>
  <w:num w:numId="119">
    <w:abstractNumId w:val="110"/>
  </w:num>
  <w:num w:numId="120">
    <w:abstractNumId w:val="113"/>
  </w:num>
  <w:num w:numId="121">
    <w:abstractNumId w:val="115"/>
  </w:num>
  <w:num w:numId="122">
    <w:abstractNumId w:val="131"/>
  </w:num>
  <w:num w:numId="123">
    <w:abstractNumId w:val="133"/>
  </w:num>
  <w:num w:numId="124">
    <w:abstractNumId w:val="123"/>
  </w:num>
  <w:num w:numId="125">
    <w:abstractNumId w:val="130"/>
  </w:num>
  <w:num w:numId="126">
    <w:abstractNumId w:val="121"/>
  </w:num>
  <w:num w:numId="127">
    <w:abstractNumId w:val="124"/>
  </w:num>
  <w:num w:numId="128">
    <w:abstractNumId w:val="128"/>
  </w:num>
  <w:num w:numId="129">
    <w:abstractNumId w:val="135"/>
  </w:num>
  <w:num w:numId="130">
    <w:abstractNumId w:val="116"/>
  </w:num>
  <w:num w:numId="131">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12"/>
    <w:lvlOverride w:ilvl="0">
      <w:startOverride w:val="5"/>
    </w:lvlOverride>
    <w:lvlOverride w:ilvl="1">
      <w:startOverride w:val="3"/>
    </w:lvlOverride>
    <w:lvlOverride w:ilvl="2">
      <w:startOverride w:val="29"/>
    </w:lvlOverride>
    <w:lvlOverride w:ilvl="3"/>
    <w:lvlOverride w:ilvl="4"/>
    <w:lvlOverride w:ilvl="5"/>
    <w:lvlOverride w:ilvl="6"/>
    <w:lvlOverride w:ilvl="7"/>
    <w:lvlOverride w:ilvl="8"/>
  </w:num>
  <w:num w:numId="133">
    <w:abstractNumId w:val="125"/>
  </w:num>
  <w:num w:numId="134">
    <w:abstractNumId w:val="136"/>
  </w:num>
  <w:num w:numId="135">
    <w:abstractNumId w:val="134"/>
  </w:num>
  <w:num w:numId="136">
    <w:abstractNumId w:val="122"/>
  </w:num>
  <w:num w:numId="137">
    <w:abstractNumId w:val="118"/>
  </w:num>
  <w:num w:numId="138">
    <w:abstractNumId w:val="137"/>
  </w:num>
  <w:num w:numId="139">
    <w:abstractNumId w:val="138"/>
  </w:num>
  <w:num w:numId="140">
    <w:abstractNumId w:val="140"/>
  </w:num>
  <w:num w:numId="141">
    <w:abstractNumId w:val="111"/>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419"/>
    <w:rsid w:val="000707F1"/>
    <w:rsid w:val="001213AB"/>
    <w:rsid w:val="001478C0"/>
    <w:rsid w:val="0017164C"/>
    <w:rsid w:val="002A5E58"/>
    <w:rsid w:val="004344BB"/>
    <w:rsid w:val="005F4605"/>
    <w:rsid w:val="00675419"/>
    <w:rsid w:val="00695AEB"/>
    <w:rsid w:val="008735C5"/>
    <w:rsid w:val="00974AD5"/>
    <w:rsid w:val="00A56F14"/>
    <w:rsid w:val="00BA1B3E"/>
    <w:rsid w:val="00CB4920"/>
    <w:rsid w:val="00D628F5"/>
    <w:rsid w:val="00DA48D1"/>
    <w:rsid w:val="00E26B89"/>
    <w:rsid w:val="00E87386"/>
    <w:rsid w:val="00EA2D35"/>
    <w:rsid w:val="00ED4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CE7FC4-21DA-48C1-B9F3-1911FBBBE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478C0"/>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
    <w:semiHidden/>
    <w:unhideWhenUsed/>
    <w:qFormat/>
    <w:rsid w:val="001478C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75419"/>
    <w:pPr>
      <w:widowControl w:val="0"/>
      <w:autoSpaceDE w:val="0"/>
      <w:autoSpaceDN w:val="0"/>
      <w:adjustRightInd w:val="0"/>
      <w:spacing w:after="0" w:line="240" w:lineRule="auto"/>
      <w:ind w:left="118" w:firstLine="720"/>
    </w:pPr>
    <w:rPr>
      <w:rFonts w:ascii="Times New Roman" w:eastAsia="Times New Roman" w:hAnsi="Times New Roman" w:cs="Times New Roman"/>
      <w:sz w:val="27"/>
      <w:szCs w:val="27"/>
    </w:rPr>
  </w:style>
  <w:style w:type="character" w:customStyle="1" w:styleId="a4">
    <w:name w:val="Основной текст Знак"/>
    <w:basedOn w:val="a0"/>
    <w:link w:val="a3"/>
    <w:rsid w:val="00675419"/>
    <w:rPr>
      <w:rFonts w:ascii="Times New Roman" w:eastAsia="Times New Roman" w:hAnsi="Times New Roman" w:cs="Times New Roman"/>
      <w:sz w:val="27"/>
      <w:szCs w:val="27"/>
    </w:rPr>
  </w:style>
  <w:style w:type="paragraph" w:customStyle="1" w:styleId="11">
    <w:name w:val="Заголовок 11"/>
    <w:basedOn w:val="a"/>
    <w:rsid w:val="00675419"/>
    <w:pPr>
      <w:widowControl w:val="0"/>
      <w:autoSpaceDE w:val="0"/>
      <w:autoSpaceDN w:val="0"/>
      <w:adjustRightInd w:val="0"/>
      <w:spacing w:after="0" w:line="240" w:lineRule="auto"/>
      <w:outlineLvl w:val="0"/>
    </w:pPr>
    <w:rPr>
      <w:rFonts w:ascii="Times New Roman" w:eastAsia="Times New Roman" w:hAnsi="Times New Roman" w:cs="Times New Roman"/>
      <w:b/>
      <w:bCs/>
      <w:sz w:val="27"/>
      <w:szCs w:val="27"/>
    </w:rPr>
  </w:style>
  <w:style w:type="paragraph" w:customStyle="1" w:styleId="12">
    <w:name w:val="Абзац списка1"/>
    <w:basedOn w:val="a"/>
    <w:rsid w:val="0067541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TableParagraph">
    <w:name w:val="Table Paragraph"/>
    <w:basedOn w:val="a"/>
    <w:rsid w:val="0067541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5">
    <w:name w:val="header"/>
    <w:basedOn w:val="a"/>
    <w:link w:val="a6"/>
    <w:uiPriority w:val="99"/>
    <w:rsid w:val="0067541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rsid w:val="00675419"/>
    <w:rPr>
      <w:rFonts w:ascii="Times New Roman" w:eastAsia="Times New Roman" w:hAnsi="Times New Roman" w:cs="Times New Roman"/>
      <w:sz w:val="24"/>
      <w:szCs w:val="24"/>
    </w:rPr>
  </w:style>
  <w:style w:type="paragraph" w:styleId="a7">
    <w:name w:val="footer"/>
    <w:basedOn w:val="a"/>
    <w:link w:val="a8"/>
    <w:uiPriority w:val="99"/>
    <w:rsid w:val="0067541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675419"/>
    <w:rPr>
      <w:rFonts w:ascii="Times New Roman" w:eastAsia="Times New Roman" w:hAnsi="Times New Roman" w:cs="Times New Roman"/>
      <w:sz w:val="24"/>
      <w:szCs w:val="24"/>
    </w:rPr>
  </w:style>
  <w:style w:type="character" w:customStyle="1" w:styleId="10">
    <w:name w:val="Заголовок 1 Знак"/>
    <w:basedOn w:val="a0"/>
    <w:link w:val="1"/>
    <w:rsid w:val="001478C0"/>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1478C0"/>
    <w:rPr>
      <w:rFonts w:asciiTheme="majorHAnsi" w:eastAsiaTheme="majorEastAsia" w:hAnsiTheme="majorHAnsi" w:cstheme="majorBidi"/>
      <w:b/>
      <w:bCs/>
      <w:color w:val="4F81BD" w:themeColor="accent1"/>
      <w:sz w:val="26"/>
      <w:szCs w:val="26"/>
    </w:rPr>
  </w:style>
  <w:style w:type="paragraph" w:styleId="a9">
    <w:name w:val="List Paragraph"/>
    <w:basedOn w:val="a"/>
    <w:uiPriority w:val="34"/>
    <w:qFormat/>
    <w:rsid w:val="001478C0"/>
    <w:pPr>
      <w:spacing w:after="160" w:line="259" w:lineRule="auto"/>
      <w:ind w:left="720"/>
      <w:contextualSpacing/>
    </w:pPr>
    <w:rPr>
      <w:rFonts w:ascii="Calibri" w:eastAsia="Calibri" w:hAnsi="Calibri" w:cs="Times New Roman"/>
      <w:lang w:eastAsia="en-US"/>
    </w:rPr>
  </w:style>
  <w:style w:type="table" w:styleId="aa">
    <w:name w:val="Table Grid"/>
    <w:basedOn w:val="a1"/>
    <w:uiPriority w:val="59"/>
    <w:rsid w:val="001478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1478C0"/>
    <w:rPr>
      <w:color w:val="0563C1"/>
      <w:u w:val="single"/>
    </w:rPr>
  </w:style>
  <w:style w:type="character" w:styleId="ac">
    <w:name w:val="Subtle Emphasis"/>
    <w:basedOn w:val="a0"/>
    <w:uiPriority w:val="19"/>
    <w:qFormat/>
    <w:rsid w:val="001478C0"/>
    <w:rPr>
      <w:i/>
      <w:iCs/>
      <w:color w:val="808080" w:themeColor="text1" w:themeTint="7F"/>
    </w:rPr>
  </w:style>
  <w:style w:type="paragraph" w:styleId="ad">
    <w:name w:val="No Spacing"/>
    <w:uiPriority w:val="1"/>
    <w:qFormat/>
    <w:rsid w:val="001478C0"/>
    <w:pPr>
      <w:spacing w:after="0" w:line="240" w:lineRule="auto"/>
    </w:pPr>
    <w:rPr>
      <w:rFonts w:eastAsiaTheme="minorHAnsi"/>
      <w:lang w:eastAsia="en-US"/>
    </w:rPr>
  </w:style>
  <w:style w:type="paragraph" w:styleId="HTML">
    <w:name w:val="HTML Preformatted"/>
    <w:basedOn w:val="a"/>
    <w:link w:val="HTML0"/>
    <w:uiPriority w:val="99"/>
    <w:unhideWhenUsed/>
    <w:rsid w:val="001478C0"/>
    <w:pPr>
      <w:spacing w:after="0" w:line="240" w:lineRule="auto"/>
    </w:pPr>
    <w:rPr>
      <w:rFonts w:ascii="Consolas" w:eastAsiaTheme="minorHAnsi" w:hAnsi="Consolas" w:cs="Consolas"/>
      <w:sz w:val="20"/>
      <w:szCs w:val="20"/>
      <w:lang w:eastAsia="en-US"/>
    </w:rPr>
  </w:style>
  <w:style w:type="character" w:customStyle="1" w:styleId="HTML0">
    <w:name w:val="Стандартный HTML Знак"/>
    <w:basedOn w:val="a0"/>
    <w:link w:val="HTML"/>
    <w:uiPriority w:val="99"/>
    <w:rsid w:val="001478C0"/>
    <w:rPr>
      <w:rFonts w:ascii="Consolas" w:eastAsiaTheme="minorHAnsi" w:hAnsi="Consolas" w:cs="Consolas"/>
      <w:sz w:val="20"/>
      <w:szCs w:val="20"/>
      <w:lang w:eastAsia="en-US"/>
    </w:rPr>
  </w:style>
  <w:style w:type="paragraph" w:customStyle="1" w:styleId="110">
    <w:name w:val="Заголовок 11"/>
    <w:basedOn w:val="a"/>
    <w:rsid w:val="001478C0"/>
    <w:pPr>
      <w:widowControl w:val="0"/>
      <w:autoSpaceDE w:val="0"/>
      <w:autoSpaceDN w:val="0"/>
      <w:adjustRightInd w:val="0"/>
      <w:spacing w:after="0" w:line="240" w:lineRule="auto"/>
      <w:outlineLvl w:val="0"/>
    </w:pPr>
    <w:rPr>
      <w:rFonts w:ascii="Times New Roman" w:eastAsia="Times New Roman" w:hAnsi="Times New Roman" w:cs="Times New Roman"/>
      <w:b/>
      <w:bCs/>
      <w:sz w:val="27"/>
      <w:szCs w:val="27"/>
    </w:rPr>
  </w:style>
  <w:style w:type="numbering" w:customStyle="1" w:styleId="13">
    <w:name w:val="Нет списка1"/>
    <w:next w:val="a2"/>
    <w:semiHidden/>
    <w:rsid w:val="001478C0"/>
  </w:style>
  <w:style w:type="numbering" w:customStyle="1" w:styleId="21">
    <w:name w:val="Нет списка2"/>
    <w:next w:val="a2"/>
    <w:uiPriority w:val="99"/>
    <w:semiHidden/>
    <w:unhideWhenUsed/>
    <w:rsid w:val="001478C0"/>
  </w:style>
  <w:style w:type="numbering" w:customStyle="1" w:styleId="111">
    <w:name w:val="Нет списка11"/>
    <w:next w:val="a2"/>
    <w:semiHidden/>
    <w:rsid w:val="001478C0"/>
  </w:style>
  <w:style w:type="paragraph" w:styleId="ae">
    <w:name w:val="Subtitle"/>
    <w:basedOn w:val="a"/>
    <w:next w:val="a"/>
    <w:link w:val="af"/>
    <w:uiPriority w:val="11"/>
    <w:qFormat/>
    <w:rsid w:val="001478C0"/>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
    <w:name w:val="Подзаголовок Знак"/>
    <w:basedOn w:val="a0"/>
    <w:link w:val="ae"/>
    <w:uiPriority w:val="11"/>
    <w:rsid w:val="001478C0"/>
    <w:rPr>
      <w:rFonts w:asciiTheme="majorHAnsi" w:eastAsiaTheme="majorEastAsia" w:hAnsiTheme="majorHAnsi" w:cstheme="majorBidi"/>
      <w:i/>
      <w:iCs/>
      <w:color w:val="4F81BD" w:themeColor="accent1"/>
      <w:spacing w:val="15"/>
      <w:sz w:val="24"/>
      <w:szCs w:val="24"/>
      <w:lang w:eastAsia="en-US"/>
    </w:rPr>
  </w:style>
  <w:style w:type="paragraph" w:customStyle="1" w:styleId="22">
    <w:name w:val="Абзац списка2"/>
    <w:basedOn w:val="a"/>
    <w:rsid w:val="001478C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customStyle="1" w:styleId="14">
    <w:name w:val="Сетка таблицы1"/>
    <w:basedOn w:val="a1"/>
    <w:next w:val="aa"/>
    <w:uiPriority w:val="59"/>
    <w:rsid w:val="004344B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3.xml"/><Relationship Id="rId21" Type="http://schemas.openxmlformats.org/officeDocument/2006/relationships/hyperlink" Target="https://translate.yandex.ru/translator/ru-tt" TargetMode="External"/><Relationship Id="rId42" Type="http://schemas.openxmlformats.org/officeDocument/2006/relationships/header" Target="header17.xml"/><Relationship Id="rId47" Type="http://schemas.openxmlformats.org/officeDocument/2006/relationships/header" Target="header22.xml"/><Relationship Id="rId63" Type="http://schemas.openxmlformats.org/officeDocument/2006/relationships/header" Target="header38.xml"/><Relationship Id="rId68" Type="http://schemas.openxmlformats.org/officeDocument/2006/relationships/header" Target="header43.xml"/><Relationship Id="rId2" Type="http://schemas.openxmlformats.org/officeDocument/2006/relationships/numbering" Target="numbering.xml"/><Relationship Id="rId16" Type="http://schemas.openxmlformats.org/officeDocument/2006/relationships/hyperlink" Target="file:///C:\Users\gulnu\Downloads\19_21.02.2018%20(3).doc" TargetMode="External"/><Relationship Id="rId29" Type="http://schemas.openxmlformats.org/officeDocument/2006/relationships/header" Target="header9.xml"/><Relationship Id="rId11" Type="http://schemas.openxmlformats.org/officeDocument/2006/relationships/header" Target="header2.xml"/><Relationship Id="rId24" Type="http://schemas.openxmlformats.org/officeDocument/2006/relationships/hyperlink" Target="https://translate.yandex.ru/translator/ru-tt" TargetMode="External"/><Relationship Id="rId32" Type="http://schemas.openxmlformats.org/officeDocument/2006/relationships/footer" Target="footer6.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header" Target="header20.xml"/><Relationship Id="rId53" Type="http://schemas.openxmlformats.org/officeDocument/2006/relationships/header" Target="header28.xml"/><Relationship Id="rId58" Type="http://schemas.openxmlformats.org/officeDocument/2006/relationships/header" Target="header33.xml"/><Relationship Id="rId66" Type="http://schemas.openxmlformats.org/officeDocument/2006/relationships/header" Target="header41.xm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36.xml"/><Relationship Id="rId19" Type="http://schemas.openxmlformats.org/officeDocument/2006/relationships/header" Target="header6.xml"/><Relationship Id="rId14" Type="http://schemas.openxmlformats.org/officeDocument/2006/relationships/header" Target="header5.xml"/><Relationship Id="rId22" Type="http://schemas.openxmlformats.org/officeDocument/2006/relationships/hyperlink" Target="https://translate.yandex.ru/translator/ru-tt" TargetMode="External"/><Relationship Id="rId27" Type="http://schemas.openxmlformats.org/officeDocument/2006/relationships/header" Target="header8.xml"/><Relationship Id="rId30" Type="http://schemas.openxmlformats.org/officeDocument/2006/relationships/footer" Target="footer5.xml"/><Relationship Id="rId35" Type="http://schemas.openxmlformats.org/officeDocument/2006/relationships/header" Target="header12.xml"/><Relationship Id="rId43" Type="http://schemas.openxmlformats.org/officeDocument/2006/relationships/header" Target="header18.xml"/><Relationship Id="rId48" Type="http://schemas.openxmlformats.org/officeDocument/2006/relationships/header" Target="header23.xml"/><Relationship Id="rId56" Type="http://schemas.openxmlformats.org/officeDocument/2006/relationships/header" Target="header31.xml"/><Relationship Id="rId64" Type="http://schemas.openxmlformats.org/officeDocument/2006/relationships/header" Target="header39.xml"/><Relationship Id="rId69" Type="http://schemas.openxmlformats.org/officeDocument/2006/relationships/header" Target="header44.xml"/><Relationship Id="rId8" Type="http://schemas.openxmlformats.org/officeDocument/2006/relationships/header" Target="header1.xml"/><Relationship Id="rId51" Type="http://schemas.openxmlformats.org/officeDocument/2006/relationships/header" Target="header26.xml"/><Relationship Id="rId72" Type="http://schemas.openxmlformats.org/officeDocument/2006/relationships/header" Target="header47.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file:///C:\Users\gulnu\Downloads\19_21.02.2018%20(3).doc"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9.xml"/><Relationship Id="rId46" Type="http://schemas.openxmlformats.org/officeDocument/2006/relationships/header" Target="header21.xml"/><Relationship Id="rId59" Type="http://schemas.openxmlformats.org/officeDocument/2006/relationships/header" Target="header34.xml"/><Relationship Id="rId67" Type="http://schemas.openxmlformats.org/officeDocument/2006/relationships/header" Target="header42.xml"/><Relationship Id="rId20" Type="http://schemas.openxmlformats.org/officeDocument/2006/relationships/hyperlink" Target="https://translate.yandex.ru/translator/ru-tt" TargetMode="External"/><Relationship Id="rId41" Type="http://schemas.openxmlformats.org/officeDocument/2006/relationships/header" Target="header16.xml"/><Relationship Id="rId54" Type="http://schemas.openxmlformats.org/officeDocument/2006/relationships/header" Target="header29.xml"/><Relationship Id="rId62" Type="http://schemas.openxmlformats.org/officeDocument/2006/relationships/header" Target="header37.xml"/><Relationship Id="rId70" Type="http://schemas.openxmlformats.org/officeDocument/2006/relationships/header" Target="header4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gulnu\Downloads\19_21.02.2018%20(3).doc" TargetMode="External"/><Relationship Id="rId23" Type="http://schemas.openxmlformats.org/officeDocument/2006/relationships/hyperlink" Target="https://translate.yandex.ru/translator/ru-tt" TargetMode="External"/><Relationship Id="rId28" Type="http://schemas.openxmlformats.org/officeDocument/2006/relationships/footer" Target="footer4.xml"/><Relationship Id="rId36" Type="http://schemas.openxmlformats.org/officeDocument/2006/relationships/footer" Target="footer8.xml"/><Relationship Id="rId49" Type="http://schemas.openxmlformats.org/officeDocument/2006/relationships/header" Target="header24.xml"/><Relationship Id="rId57" Type="http://schemas.openxmlformats.org/officeDocument/2006/relationships/header" Target="header32.xml"/><Relationship Id="rId10" Type="http://schemas.openxmlformats.org/officeDocument/2006/relationships/footer" Target="footer2.xml"/><Relationship Id="rId31" Type="http://schemas.openxmlformats.org/officeDocument/2006/relationships/header" Target="header10.xml"/><Relationship Id="rId44" Type="http://schemas.openxmlformats.org/officeDocument/2006/relationships/header" Target="header19.xml"/><Relationship Id="rId52" Type="http://schemas.openxmlformats.org/officeDocument/2006/relationships/header" Target="header27.xml"/><Relationship Id="rId60" Type="http://schemas.openxmlformats.org/officeDocument/2006/relationships/header" Target="header35.xml"/><Relationship Id="rId65" Type="http://schemas.openxmlformats.org/officeDocument/2006/relationships/header" Target="header40.xm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hyperlink" Target="file:///C:\Users\gulnu\Downloads\19_21.02.2018%20(3).doc" TargetMode="External"/><Relationship Id="rId39" Type="http://schemas.openxmlformats.org/officeDocument/2006/relationships/header" Target="header14.xml"/><Relationship Id="rId34" Type="http://schemas.openxmlformats.org/officeDocument/2006/relationships/footer" Target="footer7.xml"/><Relationship Id="rId50" Type="http://schemas.openxmlformats.org/officeDocument/2006/relationships/header" Target="header25.xml"/><Relationship Id="rId55" Type="http://schemas.openxmlformats.org/officeDocument/2006/relationships/header" Target="header30.xml"/><Relationship Id="rId7" Type="http://schemas.openxmlformats.org/officeDocument/2006/relationships/endnotes" Target="endnotes.xml"/><Relationship Id="rId71" Type="http://schemas.openxmlformats.org/officeDocument/2006/relationships/header" Target="header4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13C28-D2C2-402A-BF5A-7B5696454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276</Pages>
  <Words>103692</Words>
  <Characters>591046</Characters>
  <Application>Microsoft Office Word</Application>
  <DocSecurity>0</DocSecurity>
  <Lines>4925</Lines>
  <Paragraphs>1386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2022-05-05T12:43:00Z</dcterms:created>
  <dcterms:modified xsi:type="dcterms:W3CDTF">2022-05-06T10:32:00Z</dcterms:modified>
</cp:coreProperties>
</file>